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E02ED" w14:textId="77777777" w:rsidR="00676EF5" w:rsidRPr="00AB16A7" w:rsidRDefault="00676EF5" w:rsidP="0050058D">
      <w:pPr>
        <w:rPr>
          <w:rFonts w:ascii="Trebuchet MS" w:hAnsi="Trebuchet MS" w:cs="Arial"/>
          <w:sz w:val="22"/>
          <w:szCs w:val="22"/>
          <w:lang w:val="lt-LT"/>
        </w:rPr>
      </w:pPr>
    </w:p>
    <w:p w14:paraId="1D68C56E" w14:textId="77777777" w:rsidR="00676EF5" w:rsidRPr="00AB16A7" w:rsidRDefault="00676EF5" w:rsidP="0050058D">
      <w:pPr>
        <w:rPr>
          <w:rFonts w:ascii="Trebuchet MS" w:hAnsi="Trebuchet MS" w:cs="Arial"/>
          <w:sz w:val="22"/>
          <w:szCs w:val="22"/>
          <w:lang w:val="lt-LT"/>
        </w:rPr>
      </w:pPr>
    </w:p>
    <w:p w14:paraId="0F8B1DBE" w14:textId="77777777" w:rsidR="00676EF5" w:rsidRPr="00AB16A7" w:rsidRDefault="00676EF5" w:rsidP="0050058D">
      <w:pPr>
        <w:rPr>
          <w:rFonts w:ascii="Trebuchet MS" w:hAnsi="Trebuchet MS" w:cs="Arial"/>
          <w:sz w:val="22"/>
          <w:szCs w:val="22"/>
          <w:lang w:val="lt-LT"/>
        </w:rPr>
      </w:pPr>
    </w:p>
    <w:p w14:paraId="445165D1" w14:textId="77777777" w:rsidR="007B7674" w:rsidRPr="00AB16A7" w:rsidRDefault="007B7674" w:rsidP="007B7674">
      <w:pPr>
        <w:tabs>
          <w:tab w:val="left" w:pos="1134"/>
        </w:tabs>
        <w:rPr>
          <w:rFonts w:ascii="Trebuchet MS" w:hAnsi="Trebuchet MS" w:cs="Arial"/>
          <w:b/>
          <w:sz w:val="22"/>
          <w:szCs w:val="22"/>
          <w:lang w:val="lt-LT"/>
        </w:rPr>
      </w:pPr>
    </w:p>
    <w:tbl>
      <w:tblPr>
        <w:tblW w:w="4927" w:type="dxa"/>
        <w:tblLook w:val="04A0" w:firstRow="1" w:lastRow="0" w:firstColumn="1" w:lastColumn="0" w:noHBand="0" w:noVBand="1"/>
      </w:tblPr>
      <w:tblGrid>
        <w:gridCol w:w="4927"/>
      </w:tblGrid>
      <w:tr w:rsidR="007B7674" w:rsidRPr="00972C34" w14:paraId="2152E2E2" w14:textId="77777777" w:rsidTr="003D27FF">
        <w:tc>
          <w:tcPr>
            <w:tcW w:w="4927" w:type="dxa"/>
            <w:shd w:val="clear" w:color="auto" w:fill="auto"/>
          </w:tcPr>
          <w:p w14:paraId="01BBEBD4" w14:textId="77777777" w:rsidR="007B7674" w:rsidRPr="00972C34" w:rsidRDefault="007B7674" w:rsidP="007B7674">
            <w:pPr>
              <w:tabs>
                <w:tab w:val="left" w:pos="1134"/>
              </w:tabs>
              <w:rPr>
                <w:rFonts w:ascii="Trebuchet MS" w:hAnsi="Trebuchet MS" w:cs="Arial"/>
                <w:b/>
                <w:sz w:val="22"/>
                <w:szCs w:val="22"/>
                <w:lang w:val="lt-LT"/>
              </w:rPr>
            </w:pPr>
            <w:r w:rsidRPr="00972C34">
              <w:rPr>
                <w:rFonts w:ascii="Trebuchet MS" w:hAnsi="Trebuchet MS" w:cs="Arial"/>
                <w:b/>
                <w:sz w:val="22"/>
                <w:szCs w:val="22"/>
                <w:lang w:val="lt-LT"/>
              </w:rPr>
              <w:t>TVIRTINU:</w:t>
            </w:r>
          </w:p>
        </w:tc>
      </w:tr>
      <w:tr w:rsidR="007B7674" w:rsidRPr="00972C34" w14:paraId="5347C485" w14:textId="77777777" w:rsidTr="003D27FF">
        <w:tc>
          <w:tcPr>
            <w:tcW w:w="4927" w:type="dxa"/>
            <w:shd w:val="clear" w:color="auto" w:fill="auto"/>
          </w:tcPr>
          <w:p w14:paraId="03D6BACB" w14:textId="77777777" w:rsidR="007B7674" w:rsidRPr="00972C34" w:rsidRDefault="007B7674" w:rsidP="007B7674">
            <w:pPr>
              <w:tabs>
                <w:tab w:val="left" w:pos="1134"/>
              </w:tabs>
              <w:rPr>
                <w:rFonts w:ascii="Trebuchet MS" w:hAnsi="Trebuchet MS" w:cs="Arial"/>
                <w:bCs/>
                <w:sz w:val="22"/>
                <w:szCs w:val="22"/>
                <w:lang w:val="lt-LT"/>
              </w:rPr>
            </w:pPr>
            <w:r w:rsidRPr="00972C34">
              <w:rPr>
                <w:rFonts w:ascii="Trebuchet MS" w:hAnsi="Trebuchet MS" w:cs="Arial"/>
                <w:bCs/>
                <w:sz w:val="22"/>
                <w:szCs w:val="22"/>
                <w:lang w:val="lt-LT"/>
              </w:rPr>
              <w:t>Perdavimo tinklo departamento vadovas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7B7674" w:rsidRPr="00972C34" w14:paraId="32C1F82E" w14:textId="77777777" w:rsidTr="003D27FF">
              <w:trPr>
                <w:trHeight w:val="299"/>
              </w:trPr>
              <w:tc>
                <w:tcPr>
                  <w:tcW w:w="4455" w:type="dxa"/>
                  <w:tcBorders>
                    <w:bottom w:val="dotted" w:sz="4" w:space="0" w:color="auto"/>
                  </w:tcBorders>
                </w:tcPr>
                <w:p w14:paraId="5FC8BB30" w14:textId="77777777" w:rsidR="007B7674" w:rsidRPr="00972C34" w:rsidRDefault="007B7674" w:rsidP="007B7674">
                  <w:pPr>
                    <w:tabs>
                      <w:tab w:val="left" w:pos="1134"/>
                    </w:tabs>
                    <w:rPr>
                      <w:rFonts w:ascii="Trebuchet MS" w:hAnsi="Trebuchet MS" w:cs="Arial"/>
                      <w:b/>
                      <w:sz w:val="22"/>
                      <w:szCs w:val="22"/>
                      <w:lang w:val="lt-LT" w:eastAsia="en-US"/>
                    </w:rPr>
                  </w:pPr>
                </w:p>
              </w:tc>
            </w:tr>
            <w:tr w:rsidR="007B7674" w:rsidRPr="00972C34" w14:paraId="742DE4AE" w14:textId="77777777" w:rsidTr="003D27FF">
              <w:trPr>
                <w:trHeight w:val="203"/>
              </w:trPr>
              <w:tc>
                <w:tcPr>
                  <w:tcW w:w="4455" w:type="dxa"/>
                  <w:tcBorders>
                    <w:top w:val="dotted" w:sz="4" w:space="0" w:color="auto"/>
                  </w:tcBorders>
                </w:tcPr>
                <w:p w14:paraId="565ACB16" w14:textId="77777777" w:rsidR="007B7674" w:rsidRPr="00972C34" w:rsidRDefault="007B7674" w:rsidP="007B7674">
                  <w:pPr>
                    <w:tabs>
                      <w:tab w:val="left" w:pos="1134"/>
                    </w:tabs>
                    <w:jc w:val="center"/>
                    <w:rPr>
                      <w:rFonts w:ascii="Trebuchet MS" w:hAnsi="Trebuchet MS" w:cs="Arial"/>
                      <w:bCs/>
                      <w:i/>
                      <w:sz w:val="16"/>
                      <w:szCs w:val="16"/>
                      <w:lang w:val="lt-LT" w:eastAsia="en-US"/>
                    </w:rPr>
                  </w:pPr>
                  <w:r w:rsidRPr="00972C34">
                    <w:rPr>
                      <w:rFonts w:ascii="Trebuchet MS" w:hAnsi="Trebuchet MS" w:cs="Arial"/>
                      <w:bCs/>
                      <w:i/>
                      <w:sz w:val="16"/>
                      <w:szCs w:val="16"/>
                      <w:lang w:val="lt-LT" w:eastAsia="en-US"/>
                    </w:rPr>
                    <w:t>(vardas, pavardė, parašas)</w:t>
                  </w:r>
                </w:p>
              </w:tc>
            </w:tr>
            <w:tr w:rsidR="007B7674" w:rsidRPr="00972C34" w14:paraId="772CA554" w14:textId="77777777" w:rsidTr="003D27FF">
              <w:trPr>
                <w:trHeight w:val="388"/>
              </w:trPr>
              <w:tc>
                <w:tcPr>
                  <w:tcW w:w="4455" w:type="dxa"/>
                  <w:tcBorders>
                    <w:bottom w:val="dotted" w:sz="4" w:space="0" w:color="auto"/>
                  </w:tcBorders>
                </w:tcPr>
                <w:p w14:paraId="1FAAD150" w14:textId="77777777" w:rsidR="007B7674" w:rsidRPr="00972C34" w:rsidRDefault="007B7674" w:rsidP="007B7674">
                  <w:pPr>
                    <w:tabs>
                      <w:tab w:val="left" w:pos="1134"/>
                    </w:tabs>
                    <w:jc w:val="center"/>
                    <w:rPr>
                      <w:rFonts w:ascii="Trebuchet MS" w:hAnsi="Trebuchet MS" w:cs="Arial"/>
                      <w:bCs/>
                      <w:sz w:val="16"/>
                      <w:szCs w:val="16"/>
                      <w:lang w:val="lt-LT" w:eastAsia="en-US"/>
                    </w:rPr>
                  </w:pPr>
                </w:p>
              </w:tc>
            </w:tr>
            <w:tr w:rsidR="007B7674" w:rsidRPr="00972C34" w14:paraId="60BC2501" w14:textId="77777777" w:rsidTr="003D27FF">
              <w:trPr>
                <w:trHeight w:val="203"/>
              </w:trPr>
              <w:tc>
                <w:tcPr>
                  <w:tcW w:w="4455" w:type="dxa"/>
                  <w:tcBorders>
                    <w:top w:val="dotted" w:sz="4" w:space="0" w:color="auto"/>
                  </w:tcBorders>
                </w:tcPr>
                <w:p w14:paraId="06CF7B5C" w14:textId="77777777" w:rsidR="007B7674" w:rsidRPr="00972C34" w:rsidRDefault="007B7674" w:rsidP="007B7674">
                  <w:pPr>
                    <w:tabs>
                      <w:tab w:val="left" w:pos="1134"/>
                    </w:tabs>
                    <w:jc w:val="center"/>
                    <w:rPr>
                      <w:rFonts w:ascii="Trebuchet MS" w:hAnsi="Trebuchet MS" w:cs="Arial"/>
                      <w:bCs/>
                      <w:i/>
                      <w:sz w:val="16"/>
                      <w:szCs w:val="16"/>
                      <w:lang w:val="lt-LT" w:eastAsia="en-US"/>
                    </w:rPr>
                  </w:pPr>
                  <w:r w:rsidRPr="00972C34">
                    <w:rPr>
                      <w:rFonts w:ascii="Trebuchet MS" w:hAnsi="Trebuchet MS" w:cs="Arial"/>
                      <w:bCs/>
                      <w:i/>
                      <w:sz w:val="16"/>
                      <w:szCs w:val="16"/>
                      <w:lang w:val="lt-LT" w:eastAsia="en-US"/>
                    </w:rPr>
                    <w:t>(data)</w:t>
                  </w:r>
                </w:p>
              </w:tc>
            </w:tr>
          </w:tbl>
          <w:p w14:paraId="2CE47420" w14:textId="77777777" w:rsidR="007B7674" w:rsidRPr="00972C34" w:rsidRDefault="007B7674" w:rsidP="007B7674">
            <w:pPr>
              <w:tabs>
                <w:tab w:val="left" w:pos="1134"/>
              </w:tabs>
              <w:rPr>
                <w:rFonts w:ascii="Trebuchet MS" w:hAnsi="Trebuchet MS" w:cs="Arial"/>
                <w:b/>
                <w:sz w:val="22"/>
                <w:szCs w:val="22"/>
                <w:lang w:val="lt-LT"/>
              </w:rPr>
            </w:pPr>
          </w:p>
        </w:tc>
      </w:tr>
    </w:tbl>
    <w:p w14:paraId="42F653EE" w14:textId="77777777" w:rsidR="003B0329" w:rsidRPr="00972C34" w:rsidRDefault="003B0329" w:rsidP="0050058D">
      <w:pPr>
        <w:tabs>
          <w:tab w:val="left" w:pos="1134"/>
        </w:tabs>
        <w:rPr>
          <w:rFonts w:ascii="Trebuchet MS" w:hAnsi="Trebuchet MS" w:cs="Arial"/>
          <w:b/>
          <w:sz w:val="22"/>
          <w:szCs w:val="22"/>
          <w:lang w:val="lt-LT"/>
        </w:rPr>
      </w:pPr>
    </w:p>
    <w:p w14:paraId="7EFEB470" w14:textId="77777777" w:rsidR="003B0329" w:rsidRPr="00972C34" w:rsidRDefault="003B0329" w:rsidP="0050058D">
      <w:pPr>
        <w:tabs>
          <w:tab w:val="left" w:pos="1134"/>
        </w:tabs>
        <w:rPr>
          <w:rFonts w:ascii="Trebuchet MS" w:hAnsi="Trebuchet MS" w:cs="Arial"/>
          <w:b/>
          <w:sz w:val="22"/>
          <w:szCs w:val="22"/>
          <w:lang w:val="lt-LT"/>
        </w:rPr>
      </w:pPr>
    </w:p>
    <w:p w14:paraId="0C5D2ADF" w14:textId="77777777" w:rsidR="003B0329" w:rsidRPr="00972C34" w:rsidRDefault="003B0329" w:rsidP="0050058D">
      <w:pPr>
        <w:tabs>
          <w:tab w:val="left" w:pos="1134"/>
        </w:tabs>
        <w:rPr>
          <w:rFonts w:ascii="Trebuchet MS" w:hAnsi="Trebuchet MS" w:cs="Arial"/>
          <w:b/>
          <w:sz w:val="22"/>
          <w:szCs w:val="22"/>
          <w:lang w:val="lt-LT"/>
        </w:rPr>
      </w:pPr>
    </w:p>
    <w:p w14:paraId="6D425BFD" w14:textId="77777777" w:rsidR="003B0329" w:rsidRPr="00972C34" w:rsidRDefault="003B0329" w:rsidP="0050058D">
      <w:pPr>
        <w:tabs>
          <w:tab w:val="left" w:pos="1134"/>
        </w:tabs>
        <w:rPr>
          <w:rFonts w:ascii="Trebuchet MS" w:hAnsi="Trebuchet MS" w:cs="Arial"/>
          <w:b/>
          <w:sz w:val="22"/>
          <w:szCs w:val="22"/>
          <w:lang w:val="lt-LT"/>
        </w:rPr>
      </w:pPr>
    </w:p>
    <w:p w14:paraId="25CFF4D8" w14:textId="77777777" w:rsidR="003B0329" w:rsidRPr="00972C34" w:rsidRDefault="003B0329" w:rsidP="0050058D">
      <w:pPr>
        <w:tabs>
          <w:tab w:val="left" w:pos="1134"/>
        </w:tabs>
        <w:rPr>
          <w:rFonts w:ascii="Trebuchet MS" w:hAnsi="Trebuchet MS" w:cs="Arial"/>
          <w:b/>
          <w:sz w:val="22"/>
          <w:szCs w:val="22"/>
          <w:lang w:val="lt-LT"/>
        </w:rPr>
      </w:pPr>
    </w:p>
    <w:p w14:paraId="35F0C6BB" w14:textId="77777777" w:rsidR="003B0329" w:rsidRPr="00972C34" w:rsidRDefault="003B0329" w:rsidP="0050058D">
      <w:pPr>
        <w:tabs>
          <w:tab w:val="left" w:pos="1134"/>
        </w:tabs>
        <w:rPr>
          <w:rFonts w:ascii="Trebuchet MS" w:hAnsi="Trebuchet MS" w:cs="Arial"/>
          <w:b/>
          <w:sz w:val="22"/>
          <w:szCs w:val="22"/>
          <w:lang w:val="lt-LT"/>
        </w:rPr>
      </w:pPr>
    </w:p>
    <w:p w14:paraId="7104B99D" w14:textId="77777777" w:rsidR="003B0329" w:rsidRPr="00972C34" w:rsidRDefault="003B0329" w:rsidP="0050058D">
      <w:pPr>
        <w:tabs>
          <w:tab w:val="left" w:pos="1134"/>
        </w:tabs>
        <w:rPr>
          <w:rFonts w:ascii="Trebuchet MS" w:hAnsi="Trebuchet MS" w:cs="Arial"/>
          <w:b/>
          <w:sz w:val="22"/>
          <w:szCs w:val="22"/>
          <w:lang w:val="lt-LT"/>
        </w:rPr>
      </w:pPr>
    </w:p>
    <w:p w14:paraId="5D51B964" w14:textId="77777777" w:rsidR="003B0329" w:rsidRPr="00972C34" w:rsidRDefault="003B0329" w:rsidP="0050058D">
      <w:pPr>
        <w:tabs>
          <w:tab w:val="left" w:pos="1134"/>
        </w:tabs>
        <w:rPr>
          <w:rFonts w:ascii="Trebuchet MS" w:hAnsi="Trebuchet MS" w:cs="Arial"/>
          <w:b/>
          <w:sz w:val="22"/>
          <w:szCs w:val="22"/>
          <w:lang w:val="lt-LT"/>
        </w:rPr>
      </w:pPr>
    </w:p>
    <w:p w14:paraId="234206D3" w14:textId="77777777" w:rsidR="003B0329" w:rsidRPr="00972C34" w:rsidRDefault="003B0329" w:rsidP="0050058D">
      <w:pPr>
        <w:tabs>
          <w:tab w:val="left" w:pos="1134"/>
        </w:tabs>
        <w:rPr>
          <w:rFonts w:ascii="Trebuchet MS" w:hAnsi="Trebuchet MS" w:cs="Arial"/>
          <w:b/>
          <w:sz w:val="22"/>
          <w:szCs w:val="22"/>
          <w:lang w:val="lt-LT"/>
        </w:rPr>
      </w:pPr>
    </w:p>
    <w:p w14:paraId="370C89CB" w14:textId="77777777" w:rsidR="003B0329" w:rsidRPr="00972C34" w:rsidRDefault="003B0329" w:rsidP="0050058D">
      <w:pPr>
        <w:tabs>
          <w:tab w:val="left" w:pos="1134"/>
        </w:tabs>
        <w:rPr>
          <w:rFonts w:ascii="Trebuchet MS" w:hAnsi="Trebuchet MS" w:cs="Arial"/>
          <w:b/>
          <w:sz w:val="22"/>
          <w:szCs w:val="22"/>
          <w:lang w:val="lt-LT"/>
        </w:rPr>
      </w:pPr>
    </w:p>
    <w:p w14:paraId="31E8B9A2" w14:textId="77777777" w:rsidR="007A0A92" w:rsidRPr="00972C34" w:rsidRDefault="007B7674" w:rsidP="00EC5BB0">
      <w:pPr>
        <w:pStyle w:val="Heading1"/>
        <w:jc w:val="center"/>
        <w:rPr>
          <w:sz w:val="32"/>
          <w:szCs w:val="36"/>
          <w:lang w:val="lt-LT"/>
        </w:rPr>
      </w:pPr>
      <w:r w:rsidRPr="00972C34">
        <w:rPr>
          <w:sz w:val="32"/>
          <w:szCs w:val="36"/>
          <w:lang w:val="lt-LT"/>
        </w:rPr>
        <w:t>TECHNINĖ UŽDUOTIS (PROJEKTAVIMO UŽDUOTIS)</w:t>
      </w:r>
    </w:p>
    <w:p w14:paraId="00F48183" w14:textId="7CF93976" w:rsidR="007A0A92" w:rsidRPr="00972C34" w:rsidRDefault="007B7674" w:rsidP="00506572">
      <w:pPr>
        <w:pStyle w:val="Subtitle"/>
        <w:jc w:val="center"/>
        <w:rPr>
          <w:lang w:val="lt-LT"/>
        </w:rPr>
      </w:pPr>
      <w:r w:rsidRPr="00972C34">
        <w:rPr>
          <w:lang w:val="lt-LT"/>
        </w:rPr>
        <w:t>„</w:t>
      </w:r>
      <w:r w:rsidR="006D7405" w:rsidRPr="00972C34">
        <w:rPr>
          <w:lang w:val="lt-LT"/>
        </w:rPr>
        <w:t>330</w:t>
      </w:r>
      <w:r w:rsidR="00DC49C2" w:rsidRPr="00972C34">
        <w:rPr>
          <w:lang w:val="lt-LT"/>
        </w:rPr>
        <w:t>/</w:t>
      </w:r>
      <w:r w:rsidR="005F0A43" w:rsidRPr="00972C34">
        <w:rPr>
          <w:lang w:val="lt-LT"/>
        </w:rPr>
        <w:t>110</w:t>
      </w:r>
      <w:r w:rsidR="00DC49C2" w:rsidRPr="00972C34">
        <w:rPr>
          <w:lang w:val="lt-LT"/>
        </w:rPr>
        <w:t>/</w:t>
      </w:r>
      <w:r w:rsidR="005F0A43" w:rsidRPr="00972C34">
        <w:rPr>
          <w:lang w:val="lt-LT"/>
        </w:rPr>
        <w:t xml:space="preserve">10 kV </w:t>
      </w:r>
      <w:r w:rsidR="006D7405" w:rsidRPr="00972C34">
        <w:rPr>
          <w:lang w:val="lt-LT"/>
        </w:rPr>
        <w:t>TELŠIŲ</w:t>
      </w:r>
      <w:r w:rsidR="005F0A43" w:rsidRPr="00972C34">
        <w:rPr>
          <w:lang w:val="lt-LT"/>
        </w:rPr>
        <w:t xml:space="preserve"> TP 110 kV skirstyklos rekonstravimas</w:t>
      </w:r>
      <w:r w:rsidRPr="00972C34">
        <w:rPr>
          <w:lang w:val="lt-LT"/>
        </w:rPr>
        <w:t>“</w:t>
      </w:r>
    </w:p>
    <w:p w14:paraId="38C1A1A2" w14:textId="77777777" w:rsidR="007B7674" w:rsidRPr="00972C34" w:rsidRDefault="007B7674" w:rsidP="007B7674">
      <w:pPr>
        <w:jc w:val="center"/>
        <w:rPr>
          <w:rFonts w:ascii="Trebuchet MS" w:hAnsi="Trebuchet MS"/>
          <w:caps/>
          <w:sz w:val="22"/>
          <w:szCs w:val="22"/>
          <w:lang w:val="lt-LT"/>
        </w:rPr>
      </w:pPr>
    </w:p>
    <w:p w14:paraId="7E4B5108" w14:textId="77777777" w:rsidR="001B4A9F" w:rsidRPr="00972C34" w:rsidRDefault="007B7674" w:rsidP="001B4A9F">
      <w:pPr>
        <w:jc w:val="center"/>
        <w:rPr>
          <w:rFonts w:ascii="Trebuchet MS" w:hAnsi="Trebuchet MS"/>
          <w:b/>
          <w:caps/>
          <w:sz w:val="22"/>
          <w:szCs w:val="22"/>
          <w:lang w:val="lt-LT"/>
        </w:rPr>
      </w:pPr>
      <w:bookmarkStart w:id="0" w:name="_Toc273355791"/>
      <w:bookmarkStart w:id="1" w:name="_Toc364414781"/>
      <w:bookmarkStart w:id="2" w:name="_Toc364424402"/>
      <w:bookmarkStart w:id="3" w:name="_Toc364680588"/>
      <w:bookmarkStart w:id="4" w:name="_Toc368051259"/>
      <w:bookmarkStart w:id="5" w:name="_Toc368918544"/>
      <w:bookmarkStart w:id="6" w:name="_Toc444606951"/>
      <w:bookmarkStart w:id="7" w:name="_Toc451176480"/>
      <w:r w:rsidRPr="00972C34">
        <w:rPr>
          <w:rFonts w:ascii="Trebuchet MS" w:hAnsi="Trebuchet MS"/>
          <w:b/>
          <w:caps/>
          <w:sz w:val="22"/>
          <w:szCs w:val="22"/>
          <w:lang w:val="lt-LT"/>
        </w:rPr>
        <w:t xml:space="preserve">INVESTICIJŲ PROJEKTO NR. </w:t>
      </w:r>
      <w:bookmarkEnd w:id="0"/>
      <w:bookmarkEnd w:id="1"/>
      <w:bookmarkEnd w:id="2"/>
      <w:bookmarkEnd w:id="3"/>
      <w:bookmarkEnd w:id="4"/>
      <w:bookmarkEnd w:id="5"/>
      <w:bookmarkEnd w:id="6"/>
      <w:bookmarkEnd w:id="7"/>
    </w:p>
    <w:p w14:paraId="1A2C11F8" w14:textId="2A70A0DC" w:rsidR="007B7674" w:rsidRPr="00972C34" w:rsidRDefault="001B4A9F" w:rsidP="001B4A9F">
      <w:pPr>
        <w:jc w:val="center"/>
        <w:rPr>
          <w:rFonts w:ascii="Trebuchet MS" w:hAnsi="Trebuchet MS"/>
          <w:b/>
          <w:caps/>
          <w:sz w:val="22"/>
          <w:szCs w:val="22"/>
          <w:lang w:val="lt-LT"/>
        </w:rPr>
      </w:pPr>
      <w:r w:rsidRPr="00972C34">
        <w:rPr>
          <w:rFonts w:ascii="Trebuchet MS" w:hAnsi="Trebuchet MS"/>
          <w:b/>
          <w:caps/>
          <w:sz w:val="22"/>
          <w:szCs w:val="22"/>
          <w:lang w:val="lt-LT"/>
        </w:rPr>
        <w:t>PPRS24341</w:t>
      </w:r>
      <w:r w:rsidR="007B7674" w:rsidRPr="00972C34">
        <w:rPr>
          <w:rFonts w:ascii="Trebuchet MS" w:hAnsi="Trebuchet MS"/>
          <w:b/>
          <w:caps/>
          <w:sz w:val="22"/>
          <w:szCs w:val="22"/>
          <w:lang w:val="lt-LT"/>
        </w:rPr>
        <w:t xml:space="preserve"> </w:t>
      </w:r>
      <w:r w:rsidR="00252069" w:rsidRPr="00972C34">
        <w:rPr>
          <w:rFonts w:ascii="Trebuchet MS" w:hAnsi="Trebuchet MS"/>
          <w:b/>
          <w:caps/>
          <w:sz w:val="22"/>
          <w:szCs w:val="22"/>
          <w:lang w:val="lt-LT"/>
        </w:rPr>
        <w:t xml:space="preserve"> </w:t>
      </w:r>
    </w:p>
    <w:p w14:paraId="4FB584B6" w14:textId="7C9D4734" w:rsidR="003B0329" w:rsidRPr="00972C34" w:rsidRDefault="00C31D74" w:rsidP="007B7674">
      <w:pPr>
        <w:jc w:val="center"/>
        <w:rPr>
          <w:rFonts w:ascii="Trebuchet MS" w:hAnsi="Trebuchet MS" w:cs="Arial"/>
          <w:b/>
          <w:caps/>
          <w:sz w:val="22"/>
          <w:szCs w:val="22"/>
          <w:lang w:val="lt-LT"/>
        </w:rPr>
      </w:pPr>
      <w:r w:rsidRPr="00972C34">
        <w:rPr>
          <w:rFonts w:ascii="Trebuchet MS" w:hAnsi="Trebuchet MS"/>
          <w:caps/>
          <w:sz w:val="22"/>
          <w:szCs w:val="22"/>
          <w:lang w:val="lt-LT"/>
        </w:rPr>
        <w:t xml:space="preserve">                  </w:t>
      </w:r>
      <w:r w:rsidR="003B0329" w:rsidRPr="00972C34">
        <w:rPr>
          <w:rFonts w:ascii="Trebuchet MS" w:hAnsi="Trebuchet MS" w:cs="Arial"/>
          <w:b/>
          <w:caps/>
          <w:sz w:val="22"/>
          <w:szCs w:val="22"/>
          <w:lang w:val="lt-LT"/>
        </w:rPr>
        <w:br w:type="page"/>
      </w:r>
    </w:p>
    <w:p w14:paraId="1C6015F3" w14:textId="77777777" w:rsidR="00CE25FD" w:rsidRPr="00972C34" w:rsidRDefault="00CE25FD" w:rsidP="0050058D">
      <w:pPr>
        <w:tabs>
          <w:tab w:val="left" w:pos="1134"/>
        </w:tabs>
        <w:rPr>
          <w:rFonts w:ascii="Trebuchet MS" w:hAnsi="Trebuchet MS" w:cs="Arial"/>
          <w:b/>
          <w:sz w:val="22"/>
          <w:szCs w:val="22"/>
          <w:lang w:val="lt-LT"/>
        </w:rPr>
      </w:pPr>
    </w:p>
    <w:p w14:paraId="2D36C6EC" w14:textId="77777777" w:rsidR="00CE25FD" w:rsidRPr="00972C34" w:rsidRDefault="00CE25FD" w:rsidP="0050058D">
      <w:pPr>
        <w:tabs>
          <w:tab w:val="left" w:pos="1134"/>
        </w:tabs>
        <w:rPr>
          <w:rFonts w:ascii="Trebuchet MS" w:hAnsi="Trebuchet MS" w:cs="Arial"/>
          <w:b/>
          <w:sz w:val="22"/>
          <w:szCs w:val="22"/>
          <w:lang w:val="lt-LT"/>
        </w:rPr>
      </w:pPr>
    </w:p>
    <w:p w14:paraId="451582AD" w14:textId="77777777" w:rsidR="007A0A92" w:rsidRPr="00972C34" w:rsidRDefault="00262CC5" w:rsidP="00506572">
      <w:pPr>
        <w:pStyle w:val="Heading1"/>
        <w:rPr>
          <w:lang w:val="lt-LT"/>
        </w:rPr>
      </w:pPr>
      <w:r w:rsidRPr="00972C34">
        <w:rPr>
          <w:lang w:val="lt-LT"/>
        </w:rPr>
        <w:t>TURINYS</w:t>
      </w:r>
    </w:p>
    <w:sdt>
      <w:sdtPr>
        <w:rPr>
          <w:rFonts w:ascii="Trebuchet MS" w:hAnsi="Trebuchet MS" w:cs="Arial"/>
          <w:sz w:val="22"/>
          <w:szCs w:val="22"/>
          <w:lang w:val="lt-LT"/>
        </w:rPr>
        <w:id w:val="-122239847"/>
        <w:docPartObj>
          <w:docPartGallery w:val="Table of Contents"/>
          <w:docPartUnique/>
        </w:docPartObj>
      </w:sdtPr>
      <w:sdtEndPr>
        <w:rPr>
          <w:b/>
          <w:bCs/>
          <w:noProof/>
        </w:rPr>
      </w:sdtEndPr>
      <w:sdtContent>
        <w:p w14:paraId="64F29E56" w14:textId="25E4250D" w:rsidR="00057F5E" w:rsidRPr="00972C34" w:rsidRDefault="00037878">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r w:rsidRPr="00972C34">
            <w:rPr>
              <w:rFonts w:ascii="Trebuchet MS" w:hAnsi="Trebuchet MS" w:cs="Arial"/>
              <w:sz w:val="22"/>
              <w:szCs w:val="22"/>
              <w:lang w:val="lt-LT"/>
            </w:rPr>
            <w:fldChar w:fldCharType="begin"/>
          </w:r>
          <w:r w:rsidRPr="00972C34">
            <w:rPr>
              <w:rFonts w:ascii="Trebuchet MS" w:hAnsi="Trebuchet MS" w:cs="Arial"/>
              <w:sz w:val="22"/>
              <w:szCs w:val="22"/>
              <w:lang w:val="lt-LT"/>
            </w:rPr>
            <w:instrText xml:space="preserve"> TOC \o "1-1" \h \z \u </w:instrText>
          </w:r>
          <w:r w:rsidRPr="00972C34">
            <w:rPr>
              <w:rFonts w:ascii="Trebuchet MS" w:hAnsi="Trebuchet MS" w:cs="Arial"/>
              <w:sz w:val="22"/>
              <w:szCs w:val="22"/>
              <w:lang w:val="lt-LT"/>
            </w:rPr>
            <w:fldChar w:fldCharType="separate"/>
          </w:r>
          <w:hyperlink w:anchor="_Toc196223217" w:history="1">
            <w:r w:rsidR="00057F5E" w:rsidRPr="00972C34">
              <w:rPr>
                <w:rStyle w:val="Hyperlink"/>
                <w:rFonts w:cs="Arial"/>
                <w:noProof/>
                <w:lang w:val="lt-LT"/>
              </w:rPr>
              <w:t>1.</w:t>
            </w:r>
            <w:r w:rsidR="00057F5E" w:rsidRPr="00972C34">
              <w:rPr>
                <w:rFonts w:asciiTheme="minorHAnsi" w:eastAsiaTheme="minorEastAsia" w:hAnsiTheme="minorHAnsi" w:cstheme="minorBidi"/>
                <w:noProof/>
                <w:kern w:val="2"/>
                <w:lang w:val="lt-LT" w:eastAsia="lt-LT"/>
                <w14:ligatures w14:val="standardContextual"/>
              </w:rPr>
              <w:tab/>
            </w:r>
            <w:r w:rsidR="00057F5E" w:rsidRPr="00972C34">
              <w:rPr>
                <w:rStyle w:val="Hyperlink"/>
                <w:rFonts w:cs="Arial"/>
                <w:noProof/>
                <w:lang w:val="lt-LT"/>
              </w:rPr>
              <w:t>BENDROJI INFORMACIJA</w:t>
            </w:r>
            <w:r w:rsidR="00057F5E" w:rsidRPr="00972C34">
              <w:rPr>
                <w:noProof/>
                <w:webHidden/>
              </w:rPr>
              <w:tab/>
            </w:r>
            <w:r w:rsidR="00057F5E" w:rsidRPr="00972C34">
              <w:rPr>
                <w:noProof/>
                <w:webHidden/>
              </w:rPr>
              <w:fldChar w:fldCharType="begin"/>
            </w:r>
            <w:r w:rsidR="00057F5E" w:rsidRPr="00972C34">
              <w:rPr>
                <w:noProof/>
                <w:webHidden/>
              </w:rPr>
              <w:instrText xml:space="preserve"> PAGEREF _Toc196223217 \h </w:instrText>
            </w:r>
            <w:r w:rsidR="00057F5E" w:rsidRPr="00972C34">
              <w:rPr>
                <w:noProof/>
                <w:webHidden/>
              </w:rPr>
            </w:r>
            <w:r w:rsidR="00057F5E" w:rsidRPr="00972C34">
              <w:rPr>
                <w:noProof/>
                <w:webHidden/>
              </w:rPr>
              <w:fldChar w:fldCharType="separate"/>
            </w:r>
            <w:r w:rsidR="00A26AC0" w:rsidRPr="00972C34">
              <w:rPr>
                <w:noProof/>
                <w:webHidden/>
              </w:rPr>
              <w:t>3</w:t>
            </w:r>
            <w:r w:rsidR="00057F5E" w:rsidRPr="00972C34">
              <w:rPr>
                <w:noProof/>
                <w:webHidden/>
              </w:rPr>
              <w:fldChar w:fldCharType="end"/>
            </w:r>
          </w:hyperlink>
        </w:p>
        <w:p w14:paraId="4AB12C99" w14:textId="67F8D57D"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18" w:history="1">
            <w:r w:rsidRPr="00972C34">
              <w:rPr>
                <w:rStyle w:val="Hyperlink"/>
                <w:rFonts w:cs="Arial"/>
                <w:noProof/>
                <w:lang w:val="lt-LT"/>
              </w:rPr>
              <w:t>2.</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PROJEKTO KOMANDOS SUDĖTIS IR ATSAKOMYBĖS RENGIANT TU</w:t>
            </w:r>
            <w:r w:rsidRPr="00972C34">
              <w:rPr>
                <w:noProof/>
                <w:webHidden/>
              </w:rPr>
              <w:tab/>
            </w:r>
            <w:r w:rsidRPr="00972C34">
              <w:rPr>
                <w:noProof/>
                <w:webHidden/>
              </w:rPr>
              <w:fldChar w:fldCharType="begin"/>
            </w:r>
            <w:r w:rsidRPr="00972C34">
              <w:rPr>
                <w:noProof/>
                <w:webHidden/>
              </w:rPr>
              <w:instrText xml:space="preserve"> PAGEREF _Toc196223218 \h </w:instrText>
            </w:r>
            <w:r w:rsidRPr="00972C34">
              <w:rPr>
                <w:noProof/>
                <w:webHidden/>
              </w:rPr>
            </w:r>
            <w:r w:rsidRPr="00972C34">
              <w:rPr>
                <w:noProof/>
                <w:webHidden/>
              </w:rPr>
              <w:fldChar w:fldCharType="separate"/>
            </w:r>
            <w:r w:rsidR="00A26AC0" w:rsidRPr="00972C34">
              <w:rPr>
                <w:noProof/>
                <w:webHidden/>
              </w:rPr>
              <w:t>3</w:t>
            </w:r>
            <w:r w:rsidRPr="00972C34">
              <w:rPr>
                <w:noProof/>
                <w:webHidden/>
              </w:rPr>
              <w:fldChar w:fldCharType="end"/>
            </w:r>
          </w:hyperlink>
        </w:p>
        <w:p w14:paraId="0A08BDE1" w14:textId="6DD9C708"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19" w:history="1">
            <w:r w:rsidRPr="00972C34">
              <w:rPr>
                <w:rStyle w:val="Hyperlink"/>
                <w:rFonts w:cs="Arial"/>
                <w:noProof/>
                <w:lang w:val="lt-LT"/>
              </w:rPr>
              <w:t>3.</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BENDRIEJI REIKALAVIMAI</w:t>
            </w:r>
            <w:r w:rsidRPr="00972C34">
              <w:rPr>
                <w:noProof/>
                <w:webHidden/>
              </w:rPr>
              <w:tab/>
            </w:r>
            <w:r w:rsidRPr="00972C34">
              <w:rPr>
                <w:noProof/>
                <w:webHidden/>
              </w:rPr>
              <w:fldChar w:fldCharType="begin"/>
            </w:r>
            <w:r w:rsidRPr="00972C34">
              <w:rPr>
                <w:noProof/>
                <w:webHidden/>
              </w:rPr>
              <w:instrText xml:space="preserve"> PAGEREF _Toc196223219 \h </w:instrText>
            </w:r>
            <w:r w:rsidRPr="00972C34">
              <w:rPr>
                <w:noProof/>
                <w:webHidden/>
              </w:rPr>
            </w:r>
            <w:r w:rsidRPr="00972C34">
              <w:rPr>
                <w:noProof/>
                <w:webHidden/>
              </w:rPr>
              <w:fldChar w:fldCharType="separate"/>
            </w:r>
            <w:r w:rsidR="00A26AC0" w:rsidRPr="00972C34">
              <w:rPr>
                <w:noProof/>
                <w:webHidden/>
              </w:rPr>
              <w:t>5</w:t>
            </w:r>
            <w:r w:rsidRPr="00972C34">
              <w:rPr>
                <w:noProof/>
                <w:webHidden/>
              </w:rPr>
              <w:fldChar w:fldCharType="end"/>
            </w:r>
          </w:hyperlink>
        </w:p>
        <w:p w14:paraId="0C69217B" w14:textId="6B976A6E"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20" w:history="1">
            <w:r w:rsidRPr="00972C34">
              <w:rPr>
                <w:rStyle w:val="Hyperlink"/>
                <w:rFonts w:cs="Arial"/>
                <w:noProof/>
                <w:lang w:val="lt-LT"/>
              </w:rPr>
              <w:t>4.</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KONSTRUKCIJŲ DALIS</w:t>
            </w:r>
            <w:r w:rsidRPr="00972C34">
              <w:rPr>
                <w:noProof/>
                <w:webHidden/>
              </w:rPr>
              <w:tab/>
            </w:r>
            <w:r w:rsidRPr="00972C34">
              <w:rPr>
                <w:noProof/>
                <w:webHidden/>
              </w:rPr>
              <w:fldChar w:fldCharType="begin"/>
            </w:r>
            <w:r w:rsidRPr="00972C34">
              <w:rPr>
                <w:noProof/>
                <w:webHidden/>
              </w:rPr>
              <w:instrText xml:space="preserve"> PAGEREF _Toc196223220 \h </w:instrText>
            </w:r>
            <w:r w:rsidRPr="00972C34">
              <w:rPr>
                <w:noProof/>
                <w:webHidden/>
              </w:rPr>
            </w:r>
            <w:r w:rsidRPr="00972C34">
              <w:rPr>
                <w:noProof/>
                <w:webHidden/>
              </w:rPr>
              <w:fldChar w:fldCharType="separate"/>
            </w:r>
            <w:r w:rsidR="00A26AC0" w:rsidRPr="00972C34">
              <w:rPr>
                <w:noProof/>
                <w:webHidden/>
              </w:rPr>
              <w:t>12</w:t>
            </w:r>
            <w:r w:rsidRPr="00972C34">
              <w:rPr>
                <w:noProof/>
                <w:webHidden/>
              </w:rPr>
              <w:fldChar w:fldCharType="end"/>
            </w:r>
          </w:hyperlink>
        </w:p>
        <w:p w14:paraId="38361CC3" w14:textId="3387630B"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21" w:history="1">
            <w:r w:rsidRPr="00972C34">
              <w:rPr>
                <w:rStyle w:val="Hyperlink"/>
                <w:rFonts w:cs="Arial"/>
                <w:noProof/>
                <w:lang w:val="lt-LT"/>
              </w:rPr>
              <w:t>5.</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REIKALAVIMAI TERITORIJAI, KURIOJE PLANUOJAMA ENERGETIKOS OBJEKTŲ STATYBA / REKONSTRUKCIJA</w:t>
            </w:r>
            <w:r w:rsidRPr="00972C34">
              <w:rPr>
                <w:noProof/>
                <w:webHidden/>
              </w:rPr>
              <w:tab/>
            </w:r>
            <w:r w:rsidRPr="00972C34">
              <w:rPr>
                <w:noProof/>
                <w:webHidden/>
              </w:rPr>
              <w:fldChar w:fldCharType="begin"/>
            </w:r>
            <w:r w:rsidRPr="00972C34">
              <w:rPr>
                <w:noProof/>
                <w:webHidden/>
              </w:rPr>
              <w:instrText xml:space="preserve"> PAGEREF _Toc196223221 \h </w:instrText>
            </w:r>
            <w:r w:rsidRPr="00972C34">
              <w:rPr>
                <w:noProof/>
                <w:webHidden/>
              </w:rPr>
            </w:r>
            <w:r w:rsidRPr="00972C34">
              <w:rPr>
                <w:noProof/>
                <w:webHidden/>
              </w:rPr>
              <w:fldChar w:fldCharType="separate"/>
            </w:r>
            <w:r w:rsidR="00A26AC0" w:rsidRPr="00972C34">
              <w:rPr>
                <w:noProof/>
                <w:webHidden/>
              </w:rPr>
              <w:t>16</w:t>
            </w:r>
            <w:r w:rsidRPr="00972C34">
              <w:rPr>
                <w:noProof/>
                <w:webHidden/>
              </w:rPr>
              <w:fldChar w:fldCharType="end"/>
            </w:r>
          </w:hyperlink>
        </w:p>
        <w:p w14:paraId="0EFA3DB5" w14:textId="1539410E"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22" w:history="1">
            <w:r w:rsidRPr="00972C34">
              <w:rPr>
                <w:rStyle w:val="Hyperlink"/>
                <w:rFonts w:cs="Arial"/>
                <w:noProof/>
                <w:lang w:val="lt-LT"/>
              </w:rPr>
              <w:t>6.</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ELEKTROTECHNIKOS DALIS</w:t>
            </w:r>
            <w:r w:rsidRPr="00972C34">
              <w:rPr>
                <w:noProof/>
                <w:webHidden/>
              </w:rPr>
              <w:tab/>
            </w:r>
            <w:r w:rsidRPr="00972C34">
              <w:rPr>
                <w:noProof/>
                <w:webHidden/>
              </w:rPr>
              <w:fldChar w:fldCharType="begin"/>
            </w:r>
            <w:r w:rsidRPr="00972C34">
              <w:rPr>
                <w:noProof/>
                <w:webHidden/>
              </w:rPr>
              <w:instrText xml:space="preserve"> PAGEREF _Toc196223222 \h </w:instrText>
            </w:r>
            <w:r w:rsidRPr="00972C34">
              <w:rPr>
                <w:noProof/>
                <w:webHidden/>
              </w:rPr>
            </w:r>
            <w:r w:rsidRPr="00972C34">
              <w:rPr>
                <w:noProof/>
                <w:webHidden/>
              </w:rPr>
              <w:fldChar w:fldCharType="separate"/>
            </w:r>
            <w:r w:rsidR="00A26AC0" w:rsidRPr="00972C34">
              <w:rPr>
                <w:noProof/>
                <w:webHidden/>
              </w:rPr>
              <w:t>17</w:t>
            </w:r>
            <w:r w:rsidRPr="00972C34">
              <w:rPr>
                <w:noProof/>
                <w:webHidden/>
              </w:rPr>
              <w:fldChar w:fldCharType="end"/>
            </w:r>
          </w:hyperlink>
        </w:p>
        <w:p w14:paraId="311E0C91" w14:textId="4B43FBA5"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23" w:history="1">
            <w:r w:rsidRPr="00972C34">
              <w:rPr>
                <w:rStyle w:val="Hyperlink"/>
                <w:rFonts w:cs="Arial"/>
                <w:noProof/>
                <w:lang w:val="lt-LT"/>
              </w:rPr>
              <w:t>7.</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ELEKTROS PERDAVIMO LINIJŲ DALIS</w:t>
            </w:r>
            <w:r w:rsidRPr="00972C34">
              <w:rPr>
                <w:noProof/>
                <w:webHidden/>
              </w:rPr>
              <w:tab/>
            </w:r>
            <w:r w:rsidRPr="00972C34">
              <w:rPr>
                <w:noProof/>
                <w:webHidden/>
              </w:rPr>
              <w:fldChar w:fldCharType="begin"/>
            </w:r>
            <w:r w:rsidRPr="00972C34">
              <w:rPr>
                <w:noProof/>
                <w:webHidden/>
              </w:rPr>
              <w:instrText xml:space="preserve"> PAGEREF _Toc196223223 \h </w:instrText>
            </w:r>
            <w:r w:rsidRPr="00972C34">
              <w:rPr>
                <w:noProof/>
                <w:webHidden/>
              </w:rPr>
            </w:r>
            <w:r w:rsidRPr="00972C34">
              <w:rPr>
                <w:noProof/>
                <w:webHidden/>
              </w:rPr>
              <w:fldChar w:fldCharType="separate"/>
            </w:r>
            <w:r w:rsidR="00A26AC0" w:rsidRPr="00972C34">
              <w:rPr>
                <w:noProof/>
                <w:webHidden/>
              </w:rPr>
              <w:t>27</w:t>
            </w:r>
            <w:r w:rsidRPr="00972C34">
              <w:rPr>
                <w:noProof/>
                <w:webHidden/>
              </w:rPr>
              <w:fldChar w:fldCharType="end"/>
            </w:r>
          </w:hyperlink>
        </w:p>
        <w:p w14:paraId="68D4D8E9" w14:textId="794E64E7"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24" w:history="1">
            <w:r w:rsidRPr="00972C34">
              <w:rPr>
                <w:rStyle w:val="Hyperlink"/>
                <w:rFonts w:cs="Arial"/>
                <w:noProof/>
                <w:lang w:val="lt-LT"/>
              </w:rPr>
              <w:t>8.</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RELINĖS APSAUGOS IR AUTOMATIKOS DALIS</w:t>
            </w:r>
            <w:r w:rsidRPr="00972C34">
              <w:rPr>
                <w:noProof/>
                <w:webHidden/>
              </w:rPr>
              <w:tab/>
            </w:r>
            <w:r w:rsidRPr="00972C34">
              <w:rPr>
                <w:noProof/>
                <w:webHidden/>
              </w:rPr>
              <w:fldChar w:fldCharType="begin"/>
            </w:r>
            <w:r w:rsidRPr="00972C34">
              <w:rPr>
                <w:noProof/>
                <w:webHidden/>
              </w:rPr>
              <w:instrText xml:space="preserve"> PAGEREF _Toc196223224 \h </w:instrText>
            </w:r>
            <w:r w:rsidRPr="00972C34">
              <w:rPr>
                <w:noProof/>
                <w:webHidden/>
              </w:rPr>
            </w:r>
            <w:r w:rsidRPr="00972C34">
              <w:rPr>
                <w:noProof/>
                <w:webHidden/>
              </w:rPr>
              <w:fldChar w:fldCharType="separate"/>
            </w:r>
            <w:r w:rsidR="00A26AC0" w:rsidRPr="00972C34">
              <w:rPr>
                <w:noProof/>
                <w:webHidden/>
              </w:rPr>
              <w:t>27</w:t>
            </w:r>
            <w:r w:rsidRPr="00972C34">
              <w:rPr>
                <w:noProof/>
                <w:webHidden/>
              </w:rPr>
              <w:fldChar w:fldCharType="end"/>
            </w:r>
          </w:hyperlink>
        </w:p>
        <w:p w14:paraId="4892525D" w14:textId="6E1ECFF6"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25" w:history="1">
            <w:r w:rsidRPr="00972C34">
              <w:rPr>
                <w:rStyle w:val="Hyperlink"/>
                <w:rFonts w:cs="Arial"/>
                <w:bCs/>
                <w:noProof/>
                <w:lang w:val="lt-LT"/>
              </w:rPr>
              <w:t>9.</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bCs/>
                <w:noProof/>
                <w:lang w:val="lt-LT"/>
              </w:rPr>
              <w:t>PROCESŲ VALDYMO IR AUTOMATIZACIJOS DALIS</w:t>
            </w:r>
            <w:r w:rsidRPr="00972C34">
              <w:rPr>
                <w:noProof/>
                <w:webHidden/>
              </w:rPr>
              <w:tab/>
            </w:r>
            <w:r w:rsidRPr="00972C34">
              <w:rPr>
                <w:noProof/>
                <w:webHidden/>
              </w:rPr>
              <w:fldChar w:fldCharType="begin"/>
            </w:r>
            <w:r w:rsidRPr="00972C34">
              <w:rPr>
                <w:noProof/>
                <w:webHidden/>
              </w:rPr>
              <w:instrText xml:space="preserve"> PAGEREF _Toc196223225 \h </w:instrText>
            </w:r>
            <w:r w:rsidRPr="00972C34">
              <w:rPr>
                <w:noProof/>
                <w:webHidden/>
              </w:rPr>
            </w:r>
            <w:r w:rsidRPr="00972C34">
              <w:rPr>
                <w:noProof/>
                <w:webHidden/>
              </w:rPr>
              <w:fldChar w:fldCharType="separate"/>
            </w:r>
            <w:r w:rsidR="00A26AC0" w:rsidRPr="00972C34">
              <w:rPr>
                <w:noProof/>
                <w:webHidden/>
              </w:rPr>
              <w:t>36</w:t>
            </w:r>
            <w:r w:rsidRPr="00972C34">
              <w:rPr>
                <w:noProof/>
                <w:webHidden/>
              </w:rPr>
              <w:fldChar w:fldCharType="end"/>
            </w:r>
          </w:hyperlink>
        </w:p>
        <w:p w14:paraId="306E8CF5" w14:textId="73D13EBD"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26" w:history="1">
            <w:r w:rsidRPr="00972C34">
              <w:rPr>
                <w:rStyle w:val="Hyperlink"/>
                <w:rFonts w:cs="Arial"/>
                <w:noProof/>
                <w:lang w:val="lt-LT"/>
              </w:rPr>
              <w:t>10.</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TELEINFORMACIJOS SURINKIMO IR PERDAVIMO DALIS</w:t>
            </w:r>
            <w:r w:rsidRPr="00972C34">
              <w:rPr>
                <w:noProof/>
                <w:webHidden/>
              </w:rPr>
              <w:tab/>
            </w:r>
            <w:r w:rsidRPr="00972C34">
              <w:rPr>
                <w:noProof/>
                <w:webHidden/>
              </w:rPr>
              <w:fldChar w:fldCharType="begin"/>
            </w:r>
            <w:r w:rsidRPr="00972C34">
              <w:rPr>
                <w:noProof/>
                <w:webHidden/>
              </w:rPr>
              <w:instrText xml:space="preserve"> PAGEREF _Toc196223226 \h </w:instrText>
            </w:r>
            <w:r w:rsidRPr="00972C34">
              <w:rPr>
                <w:noProof/>
                <w:webHidden/>
              </w:rPr>
            </w:r>
            <w:r w:rsidRPr="00972C34">
              <w:rPr>
                <w:noProof/>
                <w:webHidden/>
              </w:rPr>
              <w:fldChar w:fldCharType="separate"/>
            </w:r>
            <w:r w:rsidR="00A26AC0" w:rsidRPr="00972C34">
              <w:rPr>
                <w:noProof/>
                <w:webHidden/>
              </w:rPr>
              <w:t>41</w:t>
            </w:r>
            <w:r w:rsidRPr="00972C34">
              <w:rPr>
                <w:noProof/>
                <w:webHidden/>
              </w:rPr>
              <w:fldChar w:fldCharType="end"/>
            </w:r>
          </w:hyperlink>
        </w:p>
        <w:p w14:paraId="1C225E4F" w14:textId="6FB91509"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27" w:history="1">
            <w:r w:rsidRPr="00972C34">
              <w:rPr>
                <w:rStyle w:val="Hyperlink"/>
                <w:rFonts w:cs="Arial"/>
                <w:noProof/>
                <w:lang w:val="lt-LT"/>
              </w:rPr>
              <w:t>11.</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ELEKTRONINIŲ RYŠIŲ (TELEKOMUNIKACIJŲ) DALIS</w:t>
            </w:r>
            <w:r w:rsidRPr="00972C34">
              <w:rPr>
                <w:noProof/>
                <w:webHidden/>
              </w:rPr>
              <w:tab/>
            </w:r>
            <w:r w:rsidRPr="00972C34">
              <w:rPr>
                <w:noProof/>
                <w:webHidden/>
              </w:rPr>
              <w:fldChar w:fldCharType="begin"/>
            </w:r>
            <w:r w:rsidRPr="00972C34">
              <w:rPr>
                <w:noProof/>
                <w:webHidden/>
              </w:rPr>
              <w:instrText xml:space="preserve"> PAGEREF _Toc196223227 \h </w:instrText>
            </w:r>
            <w:r w:rsidRPr="00972C34">
              <w:rPr>
                <w:noProof/>
                <w:webHidden/>
              </w:rPr>
            </w:r>
            <w:r w:rsidRPr="00972C34">
              <w:rPr>
                <w:noProof/>
                <w:webHidden/>
              </w:rPr>
              <w:fldChar w:fldCharType="separate"/>
            </w:r>
            <w:r w:rsidR="00A26AC0" w:rsidRPr="00972C34">
              <w:rPr>
                <w:noProof/>
                <w:webHidden/>
              </w:rPr>
              <w:t>44</w:t>
            </w:r>
            <w:r w:rsidRPr="00972C34">
              <w:rPr>
                <w:noProof/>
                <w:webHidden/>
              </w:rPr>
              <w:fldChar w:fldCharType="end"/>
            </w:r>
          </w:hyperlink>
        </w:p>
        <w:p w14:paraId="6D88C53A" w14:textId="0567E860"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28" w:history="1">
            <w:r w:rsidRPr="00972C34">
              <w:rPr>
                <w:rStyle w:val="Hyperlink"/>
                <w:rFonts w:cs="Arial"/>
                <w:noProof/>
                <w:lang w:val="lt-LT"/>
              </w:rPr>
              <w:t>12.</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ELEKTROS ENERGIJOS APSKAITOS IR MATAVIMŲ DALIS</w:t>
            </w:r>
            <w:r w:rsidRPr="00972C34">
              <w:rPr>
                <w:noProof/>
                <w:webHidden/>
              </w:rPr>
              <w:tab/>
            </w:r>
            <w:r w:rsidRPr="00972C34">
              <w:rPr>
                <w:noProof/>
                <w:webHidden/>
              </w:rPr>
              <w:fldChar w:fldCharType="begin"/>
            </w:r>
            <w:r w:rsidRPr="00972C34">
              <w:rPr>
                <w:noProof/>
                <w:webHidden/>
              </w:rPr>
              <w:instrText xml:space="preserve"> PAGEREF _Toc196223228 \h </w:instrText>
            </w:r>
            <w:r w:rsidRPr="00972C34">
              <w:rPr>
                <w:noProof/>
                <w:webHidden/>
              </w:rPr>
            </w:r>
            <w:r w:rsidRPr="00972C34">
              <w:rPr>
                <w:noProof/>
                <w:webHidden/>
              </w:rPr>
              <w:fldChar w:fldCharType="separate"/>
            </w:r>
            <w:r w:rsidR="00A26AC0" w:rsidRPr="00972C34">
              <w:rPr>
                <w:noProof/>
                <w:webHidden/>
              </w:rPr>
              <w:t>50</w:t>
            </w:r>
            <w:r w:rsidRPr="00972C34">
              <w:rPr>
                <w:noProof/>
                <w:webHidden/>
              </w:rPr>
              <w:fldChar w:fldCharType="end"/>
            </w:r>
          </w:hyperlink>
        </w:p>
        <w:p w14:paraId="33033BAE" w14:textId="40CBAC8D"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29" w:history="1">
            <w:r w:rsidRPr="00972C34">
              <w:rPr>
                <w:rStyle w:val="Hyperlink"/>
                <w:rFonts w:cs="Arial"/>
                <w:noProof/>
                <w:lang w:val="lt-LT"/>
              </w:rPr>
              <w:t>13.</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APSAUGINĖS SIGNALIZACIJOS DALIS</w:t>
            </w:r>
            <w:r w:rsidRPr="00972C34">
              <w:rPr>
                <w:noProof/>
                <w:webHidden/>
              </w:rPr>
              <w:tab/>
            </w:r>
            <w:r w:rsidRPr="00972C34">
              <w:rPr>
                <w:noProof/>
                <w:webHidden/>
              </w:rPr>
              <w:fldChar w:fldCharType="begin"/>
            </w:r>
            <w:r w:rsidRPr="00972C34">
              <w:rPr>
                <w:noProof/>
                <w:webHidden/>
              </w:rPr>
              <w:instrText xml:space="preserve"> PAGEREF _Toc196223229 \h </w:instrText>
            </w:r>
            <w:r w:rsidRPr="00972C34">
              <w:rPr>
                <w:noProof/>
                <w:webHidden/>
              </w:rPr>
            </w:r>
            <w:r w:rsidRPr="00972C34">
              <w:rPr>
                <w:noProof/>
                <w:webHidden/>
              </w:rPr>
              <w:fldChar w:fldCharType="separate"/>
            </w:r>
            <w:r w:rsidR="00A26AC0" w:rsidRPr="00972C34">
              <w:rPr>
                <w:noProof/>
                <w:webHidden/>
              </w:rPr>
              <w:t>56</w:t>
            </w:r>
            <w:r w:rsidRPr="00972C34">
              <w:rPr>
                <w:noProof/>
                <w:webHidden/>
              </w:rPr>
              <w:fldChar w:fldCharType="end"/>
            </w:r>
          </w:hyperlink>
        </w:p>
        <w:p w14:paraId="1E15548F" w14:textId="4E93C43F"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30" w:history="1">
            <w:r w:rsidRPr="00972C34">
              <w:rPr>
                <w:rStyle w:val="Hyperlink"/>
                <w:rFonts w:cs="Arial"/>
                <w:noProof/>
                <w:lang w:val="lt-LT"/>
              </w:rPr>
              <w:t>14.</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APLINKOSAUGOS DALIS</w:t>
            </w:r>
            <w:r w:rsidRPr="00972C34">
              <w:rPr>
                <w:noProof/>
                <w:webHidden/>
              </w:rPr>
              <w:tab/>
            </w:r>
            <w:r w:rsidRPr="00972C34">
              <w:rPr>
                <w:noProof/>
                <w:webHidden/>
              </w:rPr>
              <w:fldChar w:fldCharType="begin"/>
            </w:r>
            <w:r w:rsidRPr="00972C34">
              <w:rPr>
                <w:noProof/>
                <w:webHidden/>
              </w:rPr>
              <w:instrText xml:space="preserve"> PAGEREF _Toc196223230 \h </w:instrText>
            </w:r>
            <w:r w:rsidRPr="00972C34">
              <w:rPr>
                <w:noProof/>
                <w:webHidden/>
              </w:rPr>
            </w:r>
            <w:r w:rsidRPr="00972C34">
              <w:rPr>
                <w:noProof/>
                <w:webHidden/>
              </w:rPr>
              <w:fldChar w:fldCharType="separate"/>
            </w:r>
            <w:r w:rsidR="00A26AC0" w:rsidRPr="00972C34">
              <w:rPr>
                <w:noProof/>
                <w:webHidden/>
              </w:rPr>
              <w:t>60</w:t>
            </w:r>
            <w:r w:rsidRPr="00972C34">
              <w:rPr>
                <w:noProof/>
                <w:webHidden/>
              </w:rPr>
              <w:fldChar w:fldCharType="end"/>
            </w:r>
          </w:hyperlink>
        </w:p>
        <w:p w14:paraId="3359BD54" w14:textId="5754D641"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31" w:history="1">
            <w:r w:rsidRPr="00972C34">
              <w:rPr>
                <w:rStyle w:val="Hyperlink"/>
                <w:rFonts w:cs="Arial"/>
                <w:noProof/>
                <w:lang w:val="lt-LT"/>
              </w:rPr>
              <w:t>15.</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noProof/>
                <w:lang w:val="lt-LT"/>
              </w:rPr>
              <w:t>GAISRINĖS SAUGOS, DARBUOTOJŲ SAUGOS DALIS</w:t>
            </w:r>
            <w:r w:rsidRPr="00972C34">
              <w:rPr>
                <w:noProof/>
                <w:webHidden/>
              </w:rPr>
              <w:tab/>
            </w:r>
            <w:r w:rsidRPr="00972C34">
              <w:rPr>
                <w:noProof/>
                <w:webHidden/>
              </w:rPr>
              <w:fldChar w:fldCharType="begin"/>
            </w:r>
            <w:r w:rsidRPr="00972C34">
              <w:rPr>
                <w:noProof/>
                <w:webHidden/>
              </w:rPr>
              <w:instrText xml:space="preserve"> PAGEREF _Toc196223231 \h </w:instrText>
            </w:r>
            <w:r w:rsidRPr="00972C34">
              <w:rPr>
                <w:noProof/>
                <w:webHidden/>
              </w:rPr>
            </w:r>
            <w:r w:rsidRPr="00972C34">
              <w:rPr>
                <w:noProof/>
                <w:webHidden/>
              </w:rPr>
              <w:fldChar w:fldCharType="separate"/>
            </w:r>
            <w:r w:rsidR="00A26AC0" w:rsidRPr="00972C34">
              <w:rPr>
                <w:noProof/>
                <w:webHidden/>
              </w:rPr>
              <w:t>61</w:t>
            </w:r>
            <w:r w:rsidRPr="00972C34">
              <w:rPr>
                <w:noProof/>
                <w:webHidden/>
              </w:rPr>
              <w:fldChar w:fldCharType="end"/>
            </w:r>
          </w:hyperlink>
        </w:p>
        <w:p w14:paraId="14C10F04" w14:textId="31848AA5" w:rsidR="00057F5E" w:rsidRPr="00972C34" w:rsidRDefault="00057F5E">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96223232" w:history="1">
            <w:r w:rsidRPr="00972C34">
              <w:rPr>
                <w:rStyle w:val="Hyperlink"/>
                <w:rFonts w:cs="Arial"/>
                <w:bCs/>
                <w:noProof/>
                <w:lang w:val="lt-LT"/>
              </w:rPr>
              <w:t>16.</w:t>
            </w:r>
            <w:r w:rsidRPr="00972C34">
              <w:rPr>
                <w:rFonts w:asciiTheme="minorHAnsi" w:eastAsiaTheme="minorEastAsia" w:hAnsiTheme="minorHAnsi" w:cstheme="minorBidi"/>
                <w:noProof/>
                <w:kern w:val="2"/>
                <w:lang w:val="lt-LT" w:eastAsia="lt-LT"/>
                <w14:ligatures w14:val="standardContextual"/>
              </w:rPr>
              <w:tab/>
            </w:r>
            <w:r w:rsidRPr="00972C34">
              <w:rPr>
                <w:rStyle w:val="Hyperlink"/>
                <w:rFonts w:cs="Arial"/>
                <w:bCs/>
                <w:noProof/>
                <w:lang w:val="lt-LT"/>
              </w:rPr>
              <w:t>PRIEDAI</w:t>
            </w:r>
            <w:r w:rsidRPr="00972C34">
              <w:rPr>
                <w:noProof/>
                <w:webHidden/>
              </w:rPr>
              <w:tab/>
            </w:r>
            <w:r w:rsidRPr="00972C34">
              <w:rPr>
                <w:noProof/>
                <w:webHidden/>
              </w:rPr>
              <w:fldChar w:fldCharType="begin"/>
            </w:r>
            <w:r w:rsidRPr="00972C34">
              <w:rPr>
                <w:noProof/>
                <w:webHidden/>
              </w:rPr>
              <w:instrText xml:space="preserve"> PAGEREF _Toc196223232 \h </w:instrText>
            </w:r>
            <w:r w:rsidRPr="00972C34">
              <w:rPr>
                <w:noProof/>
                <w:webHidden/>
              </w:rPr>
            </w:r>
            <w:r w:rsidRPr="00972C34">
              <w:rPr>
                <w:noProof/>
                <w:webHidden/>
              </w:rPr>
              <w:fldChar w:fldCharType="separate"/>
            </w:r>
            <w:r w:rsidR="00A26AC0" w:rsidRPr="00972C34">
              <w:rPr>
                <w:noProof/>
                <w:webHidden/>
              </w:rPr>
              <w:t>61</w:t>
            </w:r>
            <w:r w:rsidRPr="00972C34">
              <w:rPr>
                <w:noProof/>
                <w:webHidden/>
              </w:rPr>
              <w:fldChar w:fldCharType="end"/>
            </w:r>
          </w:hyperlink>
        </w:p>
        <w:p w14:paraId="51FF9E52" w14:textId="4D69DB94" w:rsidR="001F72F6" w:rsidRPr="00972C34" w:rsidRDefault="00037878" w:rsidP="0050058D">
          <w:pPr>
            <w:pStyle w:val="TOC1"/>
            <w:tabs>
              <w:tab w:val="right" w:leader="dot" w:pos="10195"/>
            </w:tabs>
            <w:rPr>
              <w:rFonts w:ascii="Trebuchet MS" w:hAnsi="Trebuchet MS" w:cs="Arial"/>
              <w:sz w:val="22"/>
              <w:szCs w:val="22"/>
              <w:lang w:val="lt-LT"/>
            </w:rPr>
          </w:pPr>
          <w:r w:rsidRPr="00972C34">
            <w:rPr>
              <w:rFonts w:ascii="Trebuchet MS" w:hAnsi="Trebuchet MS" w:cs="Arial"/>
              <w:sz w:val="22"/>
              <w:szCs w:val="22"/>
              <w:lang w:val="lt-LT"/>
            </w:rPr>
            <w:fldChar w:fldCharType="end"/>
          </w:r>
        </w:p>
      </w:sdtContent>
    </w:sdt>
    <w:p w14:paraId="6393BF46" w14:textId="2839E4F8" w:rsidR="0027627A" w:rsidRPr="00972C34" w:rsidRDefault="008E4D41" w:rsidP="0050058D">
      <w:pPr>
        <w:tabs>
          <w:tab w:val="left" w:pos="1134"/>
          <w:tab w:val="left" w:pos="2867"/>
        </w:tabs>
        <w:ind w:left="709"/>
        <w:rPr>
          <w:rFonts w:ascii="Trebuchet MS" w:hAnsi="Trebuchet MS" w:cs="Arial"/>
          <w:b/>
          <w:sz w:val="22"/>
          <w:szCs w:val="22"/>
          <w:lang w:val="lt-LT"/>
        </w:rPr>
      </w:pPr>
      <w:r w:rsidRPr="00972C34">
        <w:rPr>
          <w:rFonts w:ascii="Trebuchet MS" w:hAnsi="Trebuchet MS" w:cs="Arial"/>
          <w:b/>
          <w:sz w:val="22"/>
          <w:szCs w:val="22"/>
          <w:lang w:val="lt-LT"/>
        </w:rPr>
        <w:tab/>
      </w:r>
    </w:p>
    <w:p w14:paraId="361DD325" w14:textId="77777777" w:rsidR="0027627A" w:rsidRPr="00972C34" w:rsidRDefault="00594BDA" w:rsidP="0050058D">
      <w:pPr>
        <w:tabs>
          <w:tab w:val="left" w:pos="1134"/>
          <w:tab w:val="left" w:pos="3840"/>
        </w:tabs>
        <w:ind w:left="709"/>
        <w:rPr>
          <w:rFonts w:ascii="Trebuchet MS" w:hAnsi="Trebuchet MS" w:cs="Arial"/>
          <w:b/>
          <w:sz w:val="22"/>
          <w:szCs w:val="22"/>
          <w:lang w:val="lt-LT"/>
        </w:rPr>
      </w:pPr>
      <w:r w:rsidRPr="00972C34">
        <w:rPr>
          <w:rFonts w:ascii="Trebuchet MS" w:hAnsi="Trebuchet MS" w:cs="Arial"/>
          <w:b/>
          <w:sz w:val="22"/>
          <w:szCs w:val="22"/>
          <w:lang w:val="lt-LT"/>
        </w:rPr>
        <w:tab/>
      </w:r>
      <w:r w:rsidRPr="00972C34">
        <w:rPr>
          <w:rFonts w:ascii="Trebuchet MS" w:hAnsi="Trebuchet MS" w:cs="Arial"/>
          <w:b/>
          <w:sz w:val="22"/>
          <w:szCs w:val="22"/>
          <w:lang w:val="lt-LT"/>
        </w:rPr>
        <w:tab/>
      </w:r>
    </w:p>
    <w:p w14:paraId="313A0FCE" w14:textId="77777777" w:rsidR="0027627A" w:rsidRPr="00972C34" w:rsidRDefault="0027627A" w:rsidP="0050058D">
      <w:pPr>
        <w:tabs>
          <w:tab w:val="left" w:pos="1134"/>
        </w:tabs>
        <w:ind w:left="709"/>
        <w:rPr>
          <w:rFonts w:ascii="Trebuchet MS" w:hAnsi="Trebuchet MS" w:cs="Arial"/>
          <w:b/>
          <w:sz w:val="22"/>
          <w:szCs w:val="22"/>
          <w:lang w:val="lt-LT"/>
        </w:rPr>
      </w:pPr>
    </w:p>
    <w:p w14:paraId="1B7D11C1" w14:textId="77777777" w:rsidR="0027627A" w:rsidRPr="00972C34" w:rsidRDefault="0027627A" w:rsidP="0050058D">
      <w:pPr>
        <w:tabs>
          <w:tab w:val="left" w:pos="1134"/>
        </w:tabs>
        <w:ind w:left="709"/>
        <w:rPr>
          <w:rFonts w:ascii="Trebuchet MS" w:hAnsi="Trebuchet MS" w:cs="Arial"/>
          <w:b/>
          <w:sz w:val="22"/>
          <w:szCs w:val="22"/>
          <w:lang w:val="lt-LT"/>
        </w:rPr>
      </w:pPr>
    </w:p>
    <w:p w14:paraId="281ECA45" w14:textId="77777777" w:rsidR="0027627A" w:rsidRPr="00972C34" w:rsidRDefault="0027627A" w:rsidP="0050058D">
      <w:pPr>
        <w:tabs>
          <w:tab w:val="left" w:pos="1134"/>
        </w:tabs>
        <w:ind w:left="709"/>
        <w:rPr>
          <w:rFonts w:ascii="Trebuchet MS" w:hAnsi="Trebuchet MS" w:cs="Arial"/>
          <w:b/>
          <w:sz w:val="22"/>
          <w:szCs w:val="22"/>
          <w:lang w:val="lt-LT"/>
        </w:rPr>
      </w:pPr>
    </w:p>
    <w:p w14:paraId="40427289" w14:textId="77777777" w:rsidR="0027627A" w:rsidRPr="00972C34" w:rsidRDefault="0027627A" w:rsidP="0050058D">
      <w:pPr>
        <w:tabs>
          <w:tab w:val="left" w:pos="1134"/>
        </w:tabs>
        <w:ind w:left="709"/>
        <w:rPr>
          <w:rFonts w:ascii="Trebuchet MS" w:hAnsi="Trebuchet MS" w:cs="Arial"/>
          <w:b/>
          <w:sz w:val="22"/>
          <w:szCs w:val="22"/>
          <w:lang w:val="lt-LT"/>
        </w:rPr>
      </w:pPr>
    </w:p>
    <w:p w14:paraId="5030D7D2" w14:textId="77777777" w:rsidR="0027627A" w:rsidRPr="00972C34" w:rsidRDefault="0027627A" w:rsidP="0050058D">
      <w:pPr>
        <w:tabs>
          <w:tab w:val="left" w:pos="1134"/>
        </w:tabs>
        <w:ind w:left="709"/>
        <w:rPr>
          <w:rFonts w:ascii="Trebuchet MS" w:hAnsi="Trebuchet MS" w:cs="Arial"/>
          <w:b/>
          <w:sz w:val="22"/>
          <w:szCs w:val="22"/>
          <w:lang w:val="lt-LT"/>
        </w:rPr>
      </w:pPr>
    </w:p>
    <w:p w14:paraId="7CD47C43" w14:textId="77777777" w:rsidR="0027627A" w:rsidRPr="00972C34" w:rsidRDefault="0027627A" w:rsidP="0050058D">
      <w:pPr>
        <w:tabs>
          <w:tab w:val="left" w:pos="1134"/>
        </w:tabs>
        <w:ind w:left="709"/>
        <w:rPr>
          <w:rFonts w:ascii="Trebuchet MS" w:hAnsi="Trebuchet MS" w:cs="Arial"/>
          <w:b/>
          <w:sz w:val="22"/>
          <w:szCs w:val="22"/>
          <w:lang w:val="lt-LT"/>
        </w:rPr>
      </w:pPr>
    </w:p>
    <w:p w14:paraId="7EB00288" w14:textId="77777777" w:rsidR="0027627A" w:rsidRPr="00972C34" w:rsidRDefault="0027627A" w:rsidP="0050058D">
      <w:pPr>
        <w:tabs>
          <w:tab w:val="left" w:pos="1134"/>
        </w:tabs>
        <w:ind w:left="709"/>
        <w:rPr>
          <w:rFonts w:ascii="Trebuchet MS" w:hAnsi="Trebuchet MS" w:cs="Arial"/>
          <w:b/>
          <w:sz w:val="22"/>
          <w:szCs w:val="22"/>
          <w:lang w:val="lt-LT"/>
        </w:rPr>
      </w:pPr>
    </w:p>
    <w:p w14:paraId="415E26B3" w14:textId="77777777" w:rsidR="0027627A" w:rsidRPr="00972C34" w:rsidRDefault="0027627A" w:rsidP="0050058D">
      <w:pPr>
        <w:tabs>
          <w:tab w:val="left" w:pos="1134"/>
        </w:tabs>
        <w:ind w:left="709"/>
        <w:rPr>
          <w:rFonts w:ascii="Trebuchet MS" w:hAnsi="Trebuchet MS" w:cs="Arial"/>
          <w:b/>
          <w:sz w:val="22"/>
          <w:szCs w:val="22"/>
          <w:lang w:val="lt-LT"/>
        </w:rPr>
      </w:pPr>
    </w:p>
    <w:p w14:paraId="53FF6E47" w14:textId="77777777" w:rsidR="0027627A" w:rsidRPr="00972C34" w:rsidRDefault="0027627A" w:rsidP="0050058D">
      <w:pPr>
        <w:tabs>
          <w:tab w:val="left" w:pos="1134"/>
        </w:tabs>
        <w:ind w:left="709"/>
        <w:rPr>
          <w:rFonts w:ascii="Trebuchet MS" w:hAnsi="Trebuchet MS" w:cs="Arial"/>
          <w:b/>
          <w:sz w:val="22"/>
          <w:szCs w:val="22"/>
          <w:lang w:val="lt-LT"/>
        </w:rPr>
      </w:pPr>
    </w:p>
    <w:p w14:paraId="09367E0D" w14:textId="77777777" w:rsidR="0027627A" w:rsidRPr="00972C34" w:rsidRDefault="0027627A" w:rsidP="0050058D">
      <w:pPr>
        <w:tabs>
          <w:tab w:val="left" w:pos="1134"/>
        </w:tabs>
        <w:ind w:left="709"/>
        <w:rPr>
          <w:rFonts w:ascii="Trebuchet MS" w:hAnsi="Trebuchet MS" w:cs="Arial"/>
          <w:b/>
          <w:sz w:val="22"/>
          <w:szCs w:val="22"/>
          <w:lang w:val="lt-LT"/>
        </w:rPr>
      </w:pPr>
    </w:p>
    <w:p w14:paraId="0A8E6D8D" w14:textId="77777777" w:rsidR="0027627A" w:rsidRPr="00972C34" w:rsidRDefault="0027627A" w:rsidP="0050058D">
      <w:pPr>
        <w:tabs>
          <w:tab w:val="left" w:pos="1134"/>
        </w:tabs>
        <w:ind w:left="709"/>
        <w:rPr>
          <w:rFonts w:ascii="Trebuchet MS" w:hAnsi="Trebuchet MS" w:cs="Arial"/>
          <w:b/>
          <w:sz w:val="22"/>
          <w:szCs w:val="22"/>
          <w:lang w:val="lt-LT"/>
        </w:rPr>
      </w:pPr>
    </w:p>
    <w:p w14:paraId="150D6FE0" w14:textId="77777777" w:rsidR="009C7CC6" w:rsidRPr="00972C34" w:rsidRDefault="009C7CC6" w:rsidP="0050058D">
      <w:pPr>
        <w:tabs>
          <w:tab w:val="left" w:pos="1134"/>
        </w:tabs>
        <w:ind w:left="709"/>
        <w:rPr>
          <w:rFonts w:ascii="Trebuchet MS" w:hAnsi="Trebuchet MS" w:cs="Arial"/>
          <w:b/>
          <w:sz w:val="22"/>
          <w:szCs w:val="22"/>
          <w:lang w:val="lt-LT"/>
        </w:rPr>
      </w:pPr>
    </w:p>
    <w:p w14:paraId="3F8999F3" w14:textId="77777777" w:rsidR="009C7CC6" w:rsidRPr="00972C34" w:rsidRDefault="009C7CC6" w:rsidP="0050058D">
      <w:pPr>
        <w:tabs>
          <w:tab w:val="left" w:pos="1134"/>
        </w:tabs>
        <w:ind w:left="709"/>
        <w:rPr>
          <w:rFonts w:ascii="Trebuchet MS" w:hAnsi="Trebuchet MS" w:cs="Arial"/>
          <w:b/>
          <w:sz w:val="22"/>
          <w:szCs w:val="22"/>
          <w:lang w:val="lt-LT"/>
        </w:rPr>
      </w:pPr>
    </w:p>
    <w:p w14:paraId="1CE3D440" w14:textId="77777777" w:rsidR="009C7CC6" w:rsidRPr="00972C34" w:rsidRDefault="009C7CC6" w:rsidP="0050058D">
      <w:pPr>
        <w:tabs>
          <w:tab w:val="left" w:pos="1134"/>
        </w:tabs>
        <w:ind w:left="709"/>
        <w:rPr>
          <w:rFonts w:ascii="Trebuchet MS" w:hAnsi="Trebuchet MS" w:cs="Arial"/>
          <w:b/>
          <w:sz w:val="22"/>
          <w:szCs w:val="22"/>
          <w:lang w:val="lt-LT"/>
        </w:rPr>
      </w:pPr>
    </w:p>
    <w:p w14:paraId="6B524DF9" w14:textId="77777777" w:rsidR="00836F35" w:rsidRPr="00972C34" w:rsidRDefault="00836F35" w:rsidP="0050058D">
      <w:pPr>
        <w:tabs>
          <w:tab w:val="left" w:pos="1134"/>
        </w:tabs>
        <w:ind w:left="709"/>
        <w:rPr>
          <w:rFonts w:ascii="Trebuchet MS" w:hAnsi="Trebuchet MS" w:cs="Arial"/>
          <w:b/>
          <w:sz w:val="22"/>
          <w:szCs w:val="22"/>
          <w:lang w:val="lt-LT"/>
        </w:rPr>
      </w:pPr>
    </w:p>
    <w:p w14:paraId="71F60D29" w14:textId="77777777" w:rsidR="00C868F3" w:rsidRPr="00972C34" w:rsidRDefault="00C868F3" w:rsidP="0050058D">
      <w:pPr>
        <w:tabs>
          <w:tab w:val="left" w:pos="1134"/>
        </w:tabs>
        <w:ind w:left="709"/>
        <w:rPr>
          <w:rFonts w:ascii="Trebuchet MS" w:hAnsi="Trebuchet MS" w:cs="Arial"/>
          <w:b/>
          <w:sz w:val="22"/>
          <w:szCs w:val="22"/>
          <w:lang w:val="lt-LT"/>
        </w:rPr>
      </w:pPr>
    </w:p>
    <w:p w14:paraId="6FD167CA" w14:textId="77777777" w:rsidR="007C2BEA" w:rsidRPr="00972C34" w:rsidRDefault="007C2BEA" w:rsidP="0050058D">
      <w:pPr>
        <w:rPr>
          <w:rFonts w:ascii="Trebuchet MS" w:hAnsi="Trebuchet MS" w:cs="Arial"/>
          <w:b/>
          <w:sz w:val="22"/>
          <w:szCs w:val="22"/>
          <w:lang w:val="lt-LT"/>
        </w:rPr>
      </w:pPr>
      <w:bookmarkStart w:id="8" w:name="_Toc455492568"/>
      <w:r w:rsidRPr="00972C34">
        <w:rPr>
          <w:rFonts w:ascii="Trebuchet MS" w:hAnsi="Trebuchet MS" w:cs="Arial"/>
          <w:b/>
          <w:sz w:val="22"/>
          <w:szCs w:val="22"/>
          <w:lang w:val="lt-LT"/>
        </w:rPr>
        <w:br w:type="page"/>
      </w:r>
    </w:p>
    <w:p w14:paraId="608BDFC6" w14:textId="77777777" w:rsidR="00192417" w:rsidRPr="00972C34" w:rsidRDefault="00192417" w:rsidP="000D7732">
      <w:pPr>
        <w:pStyle w:val="Heading1"/>
        <w:numPr>
          <w:ilvl w:val="0"/>
          <w:numId w:val="1"/>
        </w:numPr>
        <w:ind w:firstLine="567"/>
        <w:jc w:val="center"/>
        <w:rPr>
          <w:rFonts w:cs="Arial"/>
          <w:szCs w:val="22"/>
          <w:lang w:val="lt-LT"/>
        </w:rPr>
      </w:pPr>
      <w:bookmarkStart w:id="9" w:name="_Toc455648418"/>
      <w:bookmarkStart w:id="10" w:name="_Toc196223217"/>
      <w:bookmarkStart w:id="11" w:name="_Toc421452264"/>
      <w:bookmarkEnd w:id="8"/>
      <w:r w:rsidRPr="00972C34">
        <w:rPr>
          <w:rFonts w:cs="Arial"/>
          <w:szCs w:val="22"/>
          <w:lang w:val="lt-LT"/>
        </w:rPr>
        <w:lastRenderedPageBreak/>
        <w:t>BENDROJI INFORMACIJA</w:t>
      </w:r>
      <w:bookmarkEnd w:id="9"/>
      <w:bookmarkEnd w:id="10"/>
    </w:p>
    <w:tbl>
      <w:tblPr>
        <w:tblStyle w:val="TableGrid"/>
        <w:tblW w:w="0" w:type="auto"/>
        <w:tblLook w:val="04A0" w:firstRow="1" w:lastRow="0" w:firstColumn="1" w:lastColumn="0" w:noHBand="0" w:noVBand="1"/>
      </w:tblPr>
      <w:tblGrid>
        <w:gridCol w:w="3643"/>
        <w:gridCol w:w="6412"/>
      </w:tblGrid>
      <w:tr w:rsidR="00192417" w:rsidRPr="00972C34" w14:paraId="03AE835A" w14:textId="77777777" w:rsidTr="007A2499">
        <w:tc>
          <w:tcPr>
            <w:tcW w:w="3681" w:type="dxa"/>
            <w:shd w:val="clear" w:color="auto" w:fill="D9D9D9" w:themeFill="background1" w:themeFillShade="D9"/>
          </w:tcPr>
          <w:p w14:paraId="7114AA7C" w14:textId="77777777" w:rsidR="00192417" w:rsidRPr="00972C34" w:rsidRDefault="00192417" w:rsidP="0050058D">
            <w:pPr>
              <w:rPr>
                <w:rFonts w:ascii="Trebuchet MS" w:hAnsi="Trebuchet MS" w:cs="Arial"/>
                <w:b/>
                <w:sz w:val="22"/>
                <w:szCs w:val="22"/>
                <w:lang w:val="lt-LT"/>
              </w:rPr>
            </w:pPr>
            <w:r w:rsidRPr="00972C34">
              <w:rPr>
                <w:rFonts w:ascii="Trebuchet MS" w:hAnsi="Trebuchet MS" w:cs="Arial"/>
                <w:b/>
                <w:sz w:val="22"/>
                <w:szCs w:val="22"/>
                <w:lang w:val="lt-LT"/>
              </w:rPr>
              <w:t>Projekto pavadinimas</w:t>
            </w:r>
          </w:p>
        </w:tc>
        <w:tc>
          <w:tcPr>
            <w:tcW w:w="6514" w:type="dxa"/>
          </w:tcPr>
          <w:p w14:paraId="40DD450B" w14:textId="255EF571" w:rsidR="00192417" w:rsidRPr="00972C34" w:rsidRDefault="007E57F2" w:rsidP="0050058D">
            <w:pPr>
              <w:rPr>
                <w:rFonts w:ascii="Trebuchet MS" w:hAnsi="Trebuchet MS" w:cs="Arial"/>
                <w:sz w:val="22"/>
                <w:szCs w:val="22"/>
                <w:lang w:val="lt-LT"/>
              </w:rPr>
            </w:pPr>
            <w:r w:rsidRPr="00972C34">
              <w:rPr>
                <w:rFonts w:ascii="Trebuchet MS" w:hAnsi="Trebuchet MS" w:cs="Arial"/>
                <w:sz w:val="22"/>
                <w:szCs w:val="22"/>
                <w:lang w:val="lt-LT"/>
              </w:rPr>
              <w:t>330</w:t>
            </w:r>
            <w:r w:rsidR="00DC49C2" w:rsidRPr="00972C34">
              <w:rPr>
                <w:rFonts w:ascii="Trebuchet MS" w:hAnsi="Trebuchet MS" w:cs="Arial"/>
                <w:sz w:val="22"/>
                <w:szCs w:val="22"/>
                <w:lang w:val="lt-LT"/>
              </w:rPr>
              <w:t>/</w:t>
            </w:r>
            <w:r w:rsidR="00D37FD4" w:rsidRPr="00972C34">
              <w:rPr>
                <w:rFonts w:ascii="Trebuchet MS" w:hAnsi="Trebuchet MS" w:cs="Arial"/>
                <w:sz w:val="22"/>
                <w:szCs w:val="22"/>
                <w:lang w:val="lt-LT"/>
              </w:rPr>
              <w:t>110</w:t>
            </w:r>
            <w:r w:rsidR="00DC49C2" w:rsidRPr="00972C34">
              <w:rPr>
                <w:rFonts w:ascii="Trebuchet MS" w:hAnsi="Trebuchet MS" w:cs="Arial"/>
                <w:sz w:val="22"/>
                <w:szCs w:val="22"/>
                <w:lang w:val="lt-LT"/>
              </w:rPr>
              <w:t>/</w:t>
            </w:r>
            <w:r w:rsidR="00D37FD4" w:rsidRPr="00972C34">
              <w:rPr>
                <w:rFonts w:ascii="Trebuchet MS" w:hAnsi="Trebuchet MS" w:cs="Arial"/>
                <w:sz w:val="22"/>
                <w:szCs w:val="22"/>
                <w:lang w:val="lt-LT"/>
              </w:rPr>
              <w:t xml:space="preserve">10 kV </w:t>
            </w:r>
            <w:r w:rsidRPr="00972C34">
              <w:rPr>
                <w:rFonts w:ascii="Trebuchet MS" w:hAnsi="Trebuchet MS" w:cs="Arial"/>
                <w:sz w:val="22"/>
                <w:szCs w:val="22"/>
                <w:lang w:val="lt-LT"/>
              </w:rPr>
              <w:t>Tel</w:t>
            </w:r>
            <w:r w:rsidR="00C96FA8" w:rsidRPr="00972C34">
              <w:rPr>
                <w:rFonts w:ascii="Trebuchet MS" w:hAnsi="Trebuchet MS" w:cs="Arial"/>
                <w:sz w:val="22"/>
                <w:szCs w:val="22"/>
                <w:lang w:val="lt-LT"/>
              </w:rPr>
              <w:t>šių</w:t>
            </w:r>
            <w:r w:rsidR="00D37FD4" w:rsidRPr="00972C34">
              <w:rPr>
                <w:rFonts w:ascii="Trebuchet MS" w:hAnsi="Trebuchet MS" w:cs="Arial"/>
                <w:sz w:val="22"/>
                <w:szCs w:val="22"/>
                <w:lang w:val="lt-LT"/>
              </w:rPr>
              <w:t xml:space="preserve"> TP 110 kV skirstyklos rekonstravimas</w:t>
            </w:r>
          </w:p>
        </w:tc>
      </w:tr>
      <w:tr w:rsidR="00192417" w:rsidRPr="00972C34" w14:paraId="6076DB48" w14:textId="77777777" w:rsidTr="007A2499">
        <w:tc>
          <w:tcPr>
            <w:tcW w:w="3681" w:type="dxa"/>
            <w:shd w:val="clear" w:color="auto" w:fill="D9D9D9" w:themeFill="background1" w:themeFillShade="D9"/>
          </w:tcPr>
          <w:p w14:paraId="58F1CAB1" w14:textId="77777777" w:rsidR="00192417" w:rsidRPr="00972C34" w:rsidRDefault="00192417" w:rsidP="0050058D">
            <w:pPr>
              <w:rPr>
                <w:rFonts w:ascii="Trebuchet MS" w:hAnsi="Trebuchet MS" w:cs="Arial"/>
                <w:b/>
                <w:sz w:val="22"/>
                <w:szCs w:val="22"/>
                <w:lang w:val="lt-LT"/>
              </w:rPr>
            </w:pPr>
            <w:r w:rsidRPr="00972C34">
              <w:rPr>
                <w:rFonts w:ascii="Trebuchet MS" w:hAnsi="Trebuchet MS" w:cs="Arial"/>
                <w:b/>
                <w:sz w:val="22"/>
                <w:szCs w:val="22"/>
                <w:lang w:val="lt-LT"/>
              </w:rPr>
              <w:t>Projekto numeris</w:t>
            </w:r>
          </w:p>
        </w:tc>
        <w:tc>
          <w:tcPr>
            <w:tcW w:w="6514" w:type="dxa"/>
          </w:tcPr>
          <w:p w14:paraId="4EF9CE94" w14:textId="7B8A2F8F" w:rsidR="00192417" w:rsidRPr="00972C34" w:rsidRDefault="00C96FA8" w:rsidP="00C96FA8">
            <w:pPr>
              <w:rPr>
                <w:rFonts w:ascii="Trebuchet MS" w:hAnsi="Trebuchet MS" w:cs="Arial"/>
                <w:sz w:val="22"/>
                <w:szCs w:val="22"/>
                <w:lang w:val="lt-LT"/>
              </w:rPr>
            </w:pPr>
            <w:r w:rsidRPr="00972C34">
              <w:rPr>
                <w:rFonts w:ascii="Trebuchet MS" w:hAnsi="Trebuchet MS" w:cs="Arial"/>
                <w:sz w:val="22"/>
                <w:szCs w:val="22"/>
                <w:lang w:val="lt-LT"/>
              </w:rPr>
              <w:t>PPRS24341</w:t>
            </w:r>
          </w:p>
        </w:tc>
      </w:tr>
      <w:tr w:rsidR="00192417" w:rsidRPr="00972C34" w14:paraId="1A23F158" w14:textId="77777777" w:rsidTr="007A2499">
        <w:tc>
          <w:tcPr>
            <w:tcW w:w="3681" w:type="dxa"/>
            <w:shd w:val="clear" w:color="auto" w:fill="D9D9D9" w:themeFill="background1" w:themeFillShade="D9"/>
          </w:tcPr>
          <w:p w14:paraId="4AC738FD" w14:textId="77777777" w:rsidR="00192417" w:rsidRPr="00972C34" w:rsidRDefault="00192417" w:rsidP="0050058D">
            <w:pPr>
              <w:rPr>
                <w:rFonts w:ascii="Trebuchet MS" w:hAnsi="Trebuchet MS" w:cs="Arial"/>
                <w:b/>
                <w:sz w:val="22"/>
                <w:szCs w:val="22"/>
                <w:lang w:val="lt-LT"/>
              </w:rPr>
            </w:pPr>
            <w:r w:rsidRPr="00972C34">
              <w:rPr>
                <w:rFonts w:ascii="Trebuchet MS" w:hAnsi="Trebuchet MS" w:cs="Arial"/>
                <w:b/>
                <w:sz w:val="22"/>
                <w:szCs w:val="22"/>
                <w:lang w:val="lt-LT"/>
              </w:rPr>
              <w:t>Projekto rengimo etapas</w:t>
            </w:r>
          </w:p>
        </w:tc>
        <w:tc>
          <w:tcPr>
            <w:tcW w:w="6514" w:type="dxa"/>
          </w:tcPr>
          <w:p w14:paraId="57E227F6" w14:textId="58E9F97F" w:rsidR="00192417" w:rsidRPr="00972C34" w:rsidRDefault="007B7674" w:rsidP="0050058D">
            <w:pPr>
              <w:rPr>
                <w:rFonts w:ascii="Trebuchet MS" w:hAnsi="Trebuchet MS" w:cs="Arial"/>
                <w:sz w:val="22"/>
                <w:szCs w:val="22"/>
                <w:lang w:val="lt-LT"/>
              </w:rPr>
            </w:pPr>
            <w:r w:rsidRPr="00972C34">
              <w:rPr>
                <w:rFonts w:ascii="Trebuchet MS" w:hAnsi="Trebuchet MS" w:cs="Arial"/>
                <w:sz w:val="22"/>
                <w:szCs w:val="22"/>
                <w:lang w:val="lt-LT"/>
              </w:rPr>
              <w:t>Projektinių pasiūlymų rengimas</w:t>
            </w:r>
            <w:r w:rsidR="005459DC" w:rsidRPr="00972C34">
              <w:rPr>
                <w:rFonts w:ascii="Trebuchet MS" w:hAnsi="Trebuchet MS" w:cs="Arial"/>
                <w:sz w:val="22"/>
                <w:szCs w:val="22"/>
                <w:lang w:val="lt-LT"/>
              </w:rPr>
              <w:t xml:space="preserve">, </w:t>
            </w:r>
            <w:r w:rsidRPr="00972C34">
              <w:rPr>
                <w:rFonts w:ascii="Trebuchet MS" w:hAnsi="Trebuchet MS" w:cs="Arial"/>
                <w:sz w:val="22"/>
                <w:szCs w:val="22"/>
                <w:lang w:val="lt-LT"/>
              </w:rPr>
              <w:t>statybą leidžiančio dokumento gavimas</w:t>
            </w:r>
            <w:r w:rsidR="005459DC" w:rsidRPr="00972C34">
              <w:rPr>
                <w:rFonts w:ascii="Trebuchet MS" w:hAnsi="Trebuchet MS" w:cs="Arial"/>
                <w:sz w:val="22"/>
                <w:szCs w:val="22"/>
                <w:lang w:val="lt-LT"/>
              </w:rPr>
              <w:t xml:space="preserve"> ir techninio darbo projekto parengimas</w:t>
            </w:r>
          </w:p>
        </w:tc>
      </w:tr>
      <w:tr w:rsidR="00192417" w:rsidRPr="00972C34" w14:paraId="44541EE6" w14:textId="77777777" w:rsidTr="007A2499">
        <w:tc>
          <w:tcPr>
            <w:tcW w:w="3681" w:type="dxa"/>
            <w:shd w:val="clear" w:color="auto" w:fill="D9D9D9" w:themeFill="background1" w:themeFillShade="D9"/>
          </w:tcPr>
          <w:p w14:paraId="7BB01F5F" w14:textId="77777777" w:rsidR="00192417" w:rsidRPr="00972C34" w:rsidRDefault="00192417" w:rsidP="0050058D">
            <w:pPr>
              <w:rPr>
                <w:rFonts w:ascii="Trebuchet MS" w:hAnsi="Trebuchet MS" w:cs="Arial"/>
                <w:b/>
                <w:sz w:val="22"/>
                <w:szCs w:val="22"/>
                <w:lang w:val="lt-LT"/>
              </w:rPr>
            </w:pPr>
            <w:r w:rsidRPr="00972C34">
              <w:rPr>
                <w:rFonts w:ascii="Trebuchet MS" w:hAnsi="Trebuchet MS" w:cs="Arial"/>
                <w:b/>
                <w:sz w:val="22"/>
                <w:szCs w:val="22"/>
                <w:lang w:val="lt-LT"/>
              </w:rPr>
              <w:t>Projekto vadovas</w:t>
            </w:r>
          </w:p>
        </w:tc>
        <w:tc>
          <w:tcPr>
            <w:tcW w:w="6514" w:type="dxa"/>
          </w:tcPr>
          <w:p w14:paraId="2EB08110" w14:textId="65E8F799" w:rsidR="00192417" w:rsidRPr="00972C34" w:rsidRDefault="007B7674" w:rsidP="0050058D">
            <w:pPr>
              <w:rPr>
                <w:rFonts w:ascii="Trebuchet MS" w:hAnsi="Trebuchet MS" w:cs="Arial"/>
                <w:sz w:val="22"/>
                <w:szCs w:val="22"/>
                <w:lang w:val="lt-LT"/>
              </w:rPr>
            </w:pPr>
            <w:r w:rsidRPr="00972C34">
              <w:rPr>
                <w:rFonts w:ascii="Trebuchet MS" w:hAnsi="Trebuchet MS" w:cs="Arial"/>
                <w:sz w:val="22"/>
                <w:szCs w:val="22"/>
                <w:lang w:val="lt-LT"/>
              </w:rPr>
              <w:t>SID Projektų įgyvendinimo skyriaus projektų vadovas</w:t>
            </w:r>
          </w:p>
        </w:tc>
      </w:tr>
      <w:tr w:rsidR="00192417" w:rsidRPr="00972C34" w14:paraId="36CAA8F2" w14:textId="77777777" w:rsidTr="007A2499">
        <w:tc>
          <w:tcPr>
            <w:tcW w:w="3681" w:type="dxa"/>
            <w:shd w:val="clear" w:color="auto" w:fill="D9D9D9" w:themeFill="background1" w:themeFillShade="D9"/>
          </w:tcPr>
          <w:p w14:paraId="6A324075" w14:textId="77777777" w:rsidR="00192417" w:rsidRPr="00972C34" w:rsidRDefault="00192417" w:rsidP="0050058D">
            <w:pPr>
              <w:rPr>
                <w:rFonts w:ascii="Trebuchet MS" w:hAnsi="Trebuchet MS" w:cs="Arial"/>
                <w:b/>
                <w:sz w:val="22"/>
                <w:szCs w:val="22"/>
                <w:lang w:val="lt-LT"/>
              </w:rPr>
            </w:pPr>
            <w:r w:rsidRPr="00972C34">
              <w:rPr>
                <w:rFonts w:ascii="Trebuchet MS" w:hAnsi="Trebuchet MS" w:cs="Arial"/>
                <w:b/>
                <w:sz w:val="22"/>
                <w:szCs w:val="22"/>
                <w:lang w:val="lt-LT"/>
              </w:rPr>
              <w:t>Iniciatorius</w:t>
            </w:r>
          </w:p>
        </w:tc>
        <w:tc>
          <w:tcPr>
            <w:tcW w:w="6514" w:type="dxa"/>
          </w:tcPr>
          <w:p w14:paraId="24DFBFB8" w14:textId="0F4ABB5F" w:rsidR="00192417" w:rsidRPr="00972C34" w:rsidRDefault="007B7674" w:rsidP="0050058D">
            <w:pPr>
              <w:rPr>
                <w:rFonts w:ascii="Trebuchet MS" w:hAnsi="Trebuchet MS" w:cs="Arial"/>
                <w:sz w:val="22"/>
                <w:szCs w:val="22"/>
                <w:lang w:val="lt-LT"/>
              </w:rPr>
            </w:pPr>
            <w:r w:rsidRPr="00972C34">
              <w:rPr>
                <w:rFonts w:ascii="Trebuchet MS" w:hAnsi="Trebuchet MS" w:cs="Arial"/>
                <w:sz w:val="22"/>
                <w:szCs w:val="22"/>
                <w:lang w:val="lt-LT"/>
              </w:rPr>
              <w:t>Perdavimo tinklo departamento vadovas</w:t>
            </w:r>
          </w:p>
        </w:tc>
      </w:tr>
      <w:tr w:rsidR="00192417" w:rsidRPr="00972C34" w14:paraId="12830931" w14:textId="77777777" w:rsidTr="007A2499">
        <w:tc>
          <w:tcPr>
            <w:tcW w:w="3681" w:type="dxa"/>
            <w:shd w:val="clear" w:color="auto" w:fill="D9D9D9" w:themeFill="background1" w:themeFillShade="D9"/>
          </w:tcPr>
          <w:p w14:paraId="17C0211C" w14:textId="77777777" w:rsidR="00192417" w:rsidRPr="00972C34" w:rsidRDefault="00192417" w:rsidP="0050058D">
            <w:pPr>
              <w:rPr>
                <w:rFonts w:ascii="Trebuchet MS" w:hAnsi="Trebuchet MS" w:cs="Arial"/>
                <w:b/>
                <w:sz w:val="22"/>
                <w:szCs w:val="22"/>
                <w:lang w:val="lt-LT"/>
              </w:rPr>
            </w:pPr>
            <w:r w:rsidRPr="00972C34">
              <w:rPr>
                <w:rFonts w:ascii="Trebuchet MS" w:hAnsi="Trebuchet MS" w:cs="Arial"/>
                <w:b/>
                <w:sz w:val="22"/>
                <w:szCs w:val="22"/>
                <w:lang w:val="lt-LT"/>
              </w:rPr>
              <w:t>Statybos rūšis</w:t>
            </w:r>
          </w:p>
        </w:tc>
        <w:tc>
          <w:tcPr>
            <w:tcW w:w="6514" w:type="dxa"/>
          </w:tcPr>
          <w:p w14:paraId="40C2F6CE" w14:textId="15F39C42" w:rsidR="00192417" w:rsidRPr="00972C34" w:rsidRDefault="00C96FA8" w:rsidP="0050058D">
            <w:pPr>
              <w:rPr>
                <w:rFonts w:ascii="Trebuchet MS" w:hAnsi="Trebuchet MS" w:cs="Arial"/>
                <w:sz w:val="22"/>
                <w:szCs w:val="22"/>
                <w:lang w:val="lt-LT"/>
              </w:rPr>
            </w:pPr>
            <w:r w:rsidRPr="00972C34">
              <w:rPr>
                <w:rFonts w:ascii="Trebuchet MS" w:hAnsi="Trebuchet MS" w:cs="Arial"/>
                <w:sz w:val="22"/>
                <w:szCs w:val="22"/>
                <w:lang w:val="lt-LT"/>
              </w:rPr>
              <w:t>Rekonstravimas</w:t>
            </w:r>
          </w:p>
        </w:tc>
      </w:tr>
      <w:tr w:rsidR="00192417" w:rsidRPr="00972C34" w14:paraId="1762707C" w14:textId="77777777" w:rsidTr="007A2499">
        <w:tc>
          <w:tcPr>
            <w:tcW w:w="3681" w:type="dxa"/>
            <w:shd w:val="clear" w:color="auto" w:fill="D9D9D9" w:themeFill="background1" w:themeFillShade="D9"/>
          </w:tcPr>
          <w:p w14:paraId="480453CC" w14:textId="77777777" w:rsidR="00192417" w:rsidRPr="00972C34" w:rsidRDefault="00192417" w:rsidP="0050058D">
            <w:pPr>
              <w:rPr>
                <w:rFonts w:ascii="Trebuchet MS" w:hAnsi="Trebuchet MS" w:cs="Arial"/>
                <w:b/>
                <w:sz w:val="22"/>
                <w:szCs w:val="22"/>
                <w:lang w:val="lt-LT"/>
              </w:rPr>
            </w:pPr>
            <w:r w:rsidRPr="00972C34">
              <w:rPr>
                <w:rFonts w:ascii="Trebuchet MS" w:hAnsi="Trebuchet MS" w:cs="Arial"/>
                <w:b/>
                <w:sz w:val="22"/>
                <w:szCs w:val="22"/>
                <w:lang w:val="lt-LT"/>
              </w:rPr>
              <w:t>Statinių kategorija</w:t>
            </w:r>
          </w:p>
        </w:tc>
        <w:tc>
          <w:tcPr>
            <w:tcW w:w="6514" w:type="dxa"/>
          </w:tcPr>
          <w:p w14:paraId="690F9F62" w14:textId="369C91F6" w:rsidR="00192417" w:rsidRPr="00972C34" w:rsidRDefault="00C31D74" w:rsidP="0050058D">
            <w:pPr>
              <w:rPr>
                <w:rFonts w:ascii="Trebuchet MS" w:hAnsi="Trebuchet MS" w:cs="Arial"/>
                <w:sz w:val="22"/>
                <w:szCs w:val="22"/>
                <w:lang w:val="lt-LT"/>
              </w:rPr>
            </w:pPr>
            <w:r w:rsidRPr="00972C34">
              <w:rPr>
                <w:rFonts w:ascii="Trebuchet MS" w:hAnsi="Trebuchet MS" w:cs="Arial"/>
                <w:sz w:val="22"/>
                <w:szCs w:val="22"/>
                <w:lang w:val="lt-LT"/>
              </w:rPr>
              <w:t>Ypatingas</w:t>
            </w:r>
            <w:r w:rsidR="007B7674" w:rsidRPr="00972C34">
              <w:rPr>
                <w:rFonts w:ascii="Trebuchet MS" w:hAnsi="Trebuchet MS" w:cs="Arial"/>
                <w:sz w:val="22"/>
                <w:szCs w:val="22"/>
                <w:lang w:val="lt-LT"/>
              </w:rPr>
              <w:t xml:space="preserve"> statinys</w:t>
            </w:r>
          </w:p>
        </w:tc>
      </w:tr>
      <w:tr w:rsidR="00192417" w:rsidRPr="00972C34" w14:paraId="1656B357" w14:textId="77777777" w:rsidTr="00662545">
        <w:trPr>
          <w:trHeight w:val="192"/>
        </w:trPr>
        <w:tc>
          <w:tcPr>
            <w:tcW w:w="3681" w:type="dxa"/>
            <w:shd w:val="clear" w:color="auto" w:fill="D9D9D9" w:themeFill="background1" w:themeFillShade="D9"/>
          </w:tcPr>
          <w:p w14:paraId="3681FE85" w14:textId="77777777" w:rsidR="00192417" w:rsidRPr="00972C34" w:rsidRDefault="00192417" w:rsidP="0050058D">
            <w:pPr>
              <w:rPr>
                <w:rFonts w:ascii="Trebuchet MS" w:hAnsi="Trebuchet MS" w:cs="Arial"/>
                <w:b/>
                <w:sz w:val="22"/>
                <w:szCs w:val="22"/>
                <w:lang w:val="lt-LT"/>
              </w:rPr>
            </w:pPr>
            <w:r w:rsidRPr="00972C34">
              <w:rPr>
                <w:rFonts w:ascii="Trebuchet MS" w:hAnsi="Trebuchet MS" w:cs="Arial"/>
                <w:b/>
                <w:sz w:val="22"/>
                <w:szCs w:val="22"/>
                <w:lang w:val="lt-LT"/>
              </w:rPr>
              <w:t>Transformatorių pastotės adresas</w:t>
            </w:r>
          </w:p>
        </w:tc>
        <w:tc>
          <w:tcPr>
            <w:tcW w:w="6514" w:type="dxa"/>
          </w:tcPr>
          <w:p w14:paraId="340DF402" w14:textId="53379A3B" w:rsidR="00192417" w:rsidRPr="00972C34" w:rsidRDefault="007F3ACF" w:rsidP="0050058D">
            <w:pPr>
              <w:rPr>
                <w:rFonts w:ascii="Trebuchet MS" w:hAnsi="Trebuchet MS" w:cs="Arial"/>
                <w:sz w:val="22"/>
                <w:szCs w:val="22"/>
                <w:lang w:val="lt-LT"/>
              </w:rPr>
            </w:pPr>
            <w:r w:rsidRPr="00972C34">
              <w:rPr>
                <w:rFonts w:ascii="Trebuchet MS" w:hAnsi="Trebuchet MS" w:cs="Arial"/>
                <w:sz w:val="20"/>
                <w:szCs w:val="20"/>
                <w:lang w:val="lt-LT"/>
              </w:rPr>
              <w:t>Telšių r. sav., Degaičių sen., Gintalų k. 1</w:t>
            </w:r>
          </w:p>
        </w:tc>
      </w:tr>
    </w:tbl>
    <w:p w14:paraId="172AD671" w14:textId="1876298A" w:rsidR="00192417" w:rsidRPr="00972C34" w:rsidRDefault="00D4643F" w:rsidP="000D7732">
      <w:pPr>
        <w:pStyle w:val="Heading1"/>
        <w:numPr>
          <w:ilvl w:val="0"/>
          <w:numId w:val="1"/>
        </w:numPr>
        <w:ind w:firstLine="567"/>
        <w:jc w:val="center"/>
        <w:rPr>
          <w:rFonts w:cs="Arial"/>
          <w:szCs w:val="22"/>
          <w:lang w:val="lt-LT"/>
        </w:rPr>
      </w:pPr>
      <w:bookmarkStart w:id="12" w:name="_Toc455648419"/>
      <w:bookmarkStart w:id="13" w:name="_Toc196223218"/>
      <w:r w:rsidRPr="00972C34">
        <w:rPr>
          <w:rFonts w:cs="Arial"/>
          <w:szCs w:val="22"/>
          <w:lang w:val="lt-LT"/>
        </w:rPr>
        <w:t>PROJEKTO KOMANDOS SUDĖTIS IR ATSAKOMYBĖS RENGIANT TU</w:t>
      </w:r>
      <w:bookmarkEnd w:id="12"/>
      <w:bookmarkEnd w:id="13"/>
    </w:p>
    <w:p w14:paraId="09831DC7" w14:textId="77777777" w:rsidR="00192417" w:rsidRPr="00972C34" w:rsidRDefault="00192417" w:rsidP="0050058D">
      <w:pPr>
        <w:rPr>
          <w:rFonts w:ascii="Trebuchet MS" w:hAnsi="Trebuchet MS" w:cs="Arial"/>
          <w:b/>
          <w:sz w:val="22"/>
          <w:szCs w:val="22"/>
          <w:lang w:val="lt-LT"/>
        </w:rPr>
      </w:pPr>
    </w:p>
    <w:tbl>
      <w:tblPr>
        <w:tblStyle w:val="TableGrid"/>
        <w:tblW w:w="0" w:type="auto"/>
        <w:tblLook w:val="04A0" w:firstRow="1" w:lastRow="0" w:firstColumn="1" w:lastColumn="0" w:noHBand="0" w:noVBand="1"/>
      </w:tblPr>
      <w:tblGrid>
        <w:gridCol w:w="2097"/>
        <w:gridCol w:w="5998"/>
        <w:gridCol w:w="1960"/>
      </w:tblGrid>
      <w:tr w:rsidR="007B7674" w:rsidRPr="00972C34" w14:paraId="5137F5E8" w14:textId="77777777" w:rsidTr="003D27FF">
        <w:tc>
          <w:tcPr>
            <w:tcW w:w="2122" w:type="dxa"/>
            <w:shd w:val="clear" w:color="auto" w:fill="D9D9D9" w:themeFill="background1" w:themeFillShade="D9"/>
          </w:tcPr>
          <w:p w14:paraId="38A28634" w14:textId="77777777" w:rsidR="007B7674" w:rsidRPr="00972C34" w:rsidRDefault="007B7674" w:rsidP="007B7674">
            <w:pPr>
              <w:rPr>
                <w:rFonts w:ascii="Trebuchet MS" w:hAnsi="Trebuchet MS" w:cs="Arial"/>
                <w:b/>
                <w:sz w:val="22"/>
                <w:szCs w:val="22"/>
                <w:lang w:val="lt-LT" w:eastAsia="en-US"/>
              </w:rPr>
            </w:pPr>
            <w:bookmarkStart w:id="14" w:name="_Toc455492570"/>
            <w:r w:rsidRPr="00972C34">
              <w:rPr>
                <w:rFonts w:ascii="Trebuchet MS" w:hAnsi="Trebuchet MS" w:cs="Arial"/>
                <w:b/>
                <w:sz w:val="22"/>
                <w:szCs w:val="22"/>
                <w:lang w:val="lt-LT" w:eastAsia="en-US"/>
              </w:rPr>
              <w:t>Vardas, pavardė</w:t>
            </w:r>
          </w:p>
        </w:tc>
        <w:tc>
          <w:tcPr>
            <w:tcW w:w="6095" w:type="dxa"/>
            <w:shd w:val="clear" w:color="auto" w:fill="D9D9D9" w:themeFill="background1" w:themeFillShade="D9"/>
          </w:tcPr>
          <w:p w14:paraId="4E035B7F" w14:textId="77777777" w:rsidR="007B7674" w:rsidRPr="00972C34" w:rsidRDefault="007B7674" w:rsidP="007B7674">
            <w:pPr>
              <w:rPr>
                <w:rFonts w:ascii="Trebuchet MS" w:hAnsi="Trebuchet MS" w:cs="Arial"/>
                <w:b/>
                <w:sz w:val="22"/>
                <w:szCs w:val="22"/>
                <w:lang w:val="lt-LT" w:eastAsia="en-US"/>
              </w:rPr>
            </w:pPr>
            <w:r w:rsidRPr="00972C34">
              <w:rPr>
                <w:rFonts w:ascii="Trebuchet MS" w:hAnsi="Trebuchet MS" w:cs="Arial"/>
                <w:b/>
                <w:sz w:val="22"/>
                <w:szCs w:val="22"/>
                <w:lang w:val="lt-LT" w:eastAsia="en-US"/>
              </w:rPr>
              <w:t>Pareigos</w:t>
            </w:r>
          </w:p>
        </w:tc>
        <w:tc>
          <w:tcPr>
            <w:tcW w:w="1978" w:type="dxa"/>
            <w:shd w:val="clear" w:color="auto" w:fill="D9D9D9" w:themeFill="background1" w:themeFillShade="D9"/>
          </w:tcPr>
          <w:p w14:paraId="71D9F279" w14:textId="77777777" w:rsidR="007B7674" w:rsidRPr="00972C34" w:rsidRDefault="007B7674" w:rsidP="007B7674">
            <w:pPr>
              <w:rPr>
                <w:rFonts w:ascii="Trebuchet MS" w:hAnsi="Trebuchet MS" w:cs="Arial"/>
                <w:b/>
                <w:sz w:val="22"/>
                <w:szCs w:val="22"/>
                <w:lang w:val="lt-LT" w:eastAsia="en-US"/>
              </w:rPr>
            </w:pPr>
            <w:r w:rsidRPr="00972C34">
              <w:rPr>
                <w:rFonts w:ascii="Trebuchet MS" w:hAnsi="Trebuchet MS" w:cs="Arial"/>
                <w:b/>
                <w:sz w:val="22"/>
                <w:szCs w:val="22"/>
                <w:lang w:val="lt-LT" w:eastAsia="en-US"/>
              </w:rPr>
              <w:t>Rolė projekte</w:t>
            </w:r>
          </w:p>
        </w:tc>
      </w:tr>
      <w:tr w:rsidR="00DC49C2" w:rsidRPr="00972C34" w14:paraId="65511046" w14:textId="77777777" w:rsidTr="003D27FF">
        <w:tc>
          <w:tcPr>
            <w:tcW w:w="2122" w:type="dxa"/>
          </w:tcPr>
          <w:p w14:paraId="1B66AFCD" w14:textId="054FAB73" w:rsidR="00DC49C2" w:rsidRPr="00972C34" w:rsidRDefault="00DC49C2" w:rsidP="007B7674">
            <w:pPr>
              <w:rPr>
                <w:rFonts w:ascii="Trebuchet MS" w:hAnsi="Trebuchet MS" w:cs="Arial"/>
                <w:sz w:val="22"/>
                <w:szCs w:val="22"/>
                <w:lang w:val="lt-LT"/>
              </w:rPr>
            </w:pPr>
          </w:p>
        </w:tc>
        <w:tc>
          <w:tcPr>
            <w:tcW w:w="6095" w:type="dxa"/>
          </w:tcPr>
          <w:p w14:paraId="4D731D5E" w14:textId="7937B7A8" w:rsidR="00DC49C2" w:rsidRPr="00972C34" w:rsidRDefault="00DC49C2" w:rsidP="007B7674">
            <w:pPr>
              <w:rPr>
                <w:rFonts w:ascii="Trebuchet MS" w:hAnsi="Trebuchet MS" w:cs="Arial"/>
                <w:sz w:val="22"/>
                <w:szCs w:val="22"/>
                <w:lang w:val="lt-LT"/>
              </w:rPr>
            </w:pPr>
            <w:r w:rsidRPr="00972C34">
              <w:rPr>
                <w:rFonts w:ascii="Trebuchet MS" w:hAnsi="Trebuchet MS" w:cs="Arial"/>
                <w:sz w:val="22"/>
                <w:szCs w:val="22"/>
                <w:lang w:val="lt-LT"/>
              </w:rPr>
              <w:t>Infrastruktūros priežiūros centro vadovas</w:t>
            </w:r>
          </w:p>
        </w:tc>
        <w:tc>
          <w:tcPr>
            <w:tcW w:w="1978" w:type="dxa"/>
          </w:tcPr>
          <w:p w14:paraId="543A8D71" w14:textId="72513AD5" w:rsidR="00DC49C2" w:rsidRPr="00972C34" w:rsidRDefault="00DC49C2" w:rsidP="007B7674">
            <w:pPr>
              <w:rPr>
                <w:rFonts w:ascii="Trebuchet MS" w:hAnsi="Trebuchet MS" w:cs="Arial"/>
                <w:sz w:val="22"/>
                <w:szCs w:val="22"/>
                <w:lang w:val="lt-LT"/>
              </w:rPr>
            </w:pPr>
            <w:r w:rsidRPr="00972C34">
              <w:rPr>
                <w:rFonts w:ascii="Trebuchet MS" w:hAnsi="Trebuchet MS" w:cs="Arial"/>
                <w:sz w:val="22"/>
                <w:szCs w:val="22"/>
                <w:lang w:val="lt-LT"/>
              </w:rPr>
              <w:t>Projekto savininkas</w:t>
            </w:r>
          </w:p>
        </w:tc>
      </w:tr>
      <w:tr w:rsidR="007B7674" w:rsidRPr="00972C34" w14:paraId="439F3ECD" w14:textId="77777777" w:rsidTr="003D27FF">
        <w:tc>
          <w:tcPr>
            <w:tcW w:w="2122" w:type="dxa"/>
          </w:tcPr>
          <w:p w14:paraId="6AE19920" w14:textId="5C711213" w:rsidR="007B7674" w:rsidRPr="00972C34" w:rsidRDefault="007B7674" w:rsidP="007B7674">
            <w:pPr>
              <w:rPr>
                <w:rFonts w:ascii="Trebuchet MS" w:hAnsi="Trebuchet MS" w:cs="Arial"/>
                <w:sz w:val="22"/>
                <w:szCs w:val="22"/>
                <w:lang w:val="lt-LT" w:eastAsia="en-US"/>
              </w:rPr>
            </w:pPr>
          </w:p>
        </w:tc>
        <w:tc>
          <w:tcPr>
            <w:tcW w:w="6095" w:type="dxa"/>
          </w:tcPr>
          <w:p w14:paraId="6BBC4447"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SID Pastočių projektų skyriaus projektų vadovas</w:t>
            </w:r>
          </w:p>
        </w:tc>
        <w:tc>
          <w:tcPr>
            <w:tcW w:w="1978" w:type="dxa"/>
          </w:tcPr>
          <w:p w14:paraId="3094481D"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Projekto vadovas</w:t>
            </w:r>
          </w:p>
        </w:tc>
      </w:tr>
      <w:tr w:rsidR="007B7674" w:rsidRPr="00972C34" w14:paraId="67941F48" w14:textId="77777777" w:rsidTr="003D27FF">
        <w:tc>
          <w:tcPr>
            <w:tcW w:w="2122" w:type="dxa"/>
            <w:vAlign w:val="center"/>
          </w:tcPr>
          <w:p w14:paraId="4F391623" w14:textId="78CF3EB0" w:rsidR="007B7674" w:rsidRPr="00972C34" w:rsidRDefault="007B7674" w:rsidP="007B7674">
            <w:pPr>
              <w:rPr>
                <w:rFonts w:ascii="Trebuchet MS" w:hAnsi="Trebuchet MS" w:cs="Arial"/>
                <w:sz w:val="22"/>
                <w:szCs w:val="22"/>
                <w:lang w:val="lt-LT" w:eastAsia="en-US"/>
              </w:rPr>
            </w:pPr>
          </w:p>
        </w:tc>
        <w:tc>
          <w:tcPr>
            <w:tcW w:w="6095" w:type="dxa"/>
            <w:vAlign w:val="center"/>
          </w:tcPr>
          <w:p w14:paraId="5C132A7C" w14:textId="0A2434B0"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 xml:space="preserve">PTD IPC </w:t>
            </w:r>
            <w:r w:rsidR="00432FED" w:rsidRPr="00972C34">
              <w:rPr>
                <w:rFonts w:ascii="Trebuchet MS" w:hAnsi="Trebuchet MS" w:cs="Arial"/>
                <w:sz w:val="22"/>
                <w:szCs w:val="22"/>
                <w:lang w:val="lt-LT" w:eastAsia="en-US"/>
              </w:rPr>
              <w:t>Vakarų</w:t>
            </w:r>
            <w:r w:rsidRPr="00972C34">
              <w:rPr>
                <w:rFonts w:ascii="Trebuchet MS" w:hAnsi="Trebuchet MS" w:cs="Arial"/>
                <w:sz w:val="22"/>
                <w:szCs w:val="22"/>
                <w:lang w:val="lt-LT" w:eastAsia="en-US"/>
              </w:rPr>
              <w:t xml:space="preserve"> regiono vadovas</w:t>
            </w:r>
          </w:p>
        </w:tc>
        <w:tc>
          <w:tcPr>
            <w:tcW w:w="1978" w:type="dxa"/>
            <w:vAlign w:val="center"/>
          </w:tcPr>
          <w:p w14:paraId="6651B4DB"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6F594532" w14:textId="77777777" w:rsidTr="003D27FF">
        <w:tc>
          <w:tcPr>
            <w:tcW w:w="2122" w:type="dxa"/>
            <w:vAlign w:val="center"/>
          </w:tcPr>
          <w:p w14:paraId="3880F24F" w14:textId="41A4D355" w:rsidR="007B7674" w:rsidRPr="00972C34" w:rsidRDefault="007B7674" w:rsidP="007B7674">
            <w:pPr>
              <w:rPr>
                <w:rFonts w:ascii="Trebuchet MS" w:hAnsi="Trebuchet MS" w:cs="Arial"/>
                <w:sz w:val="22"/>
                <w:szCs w:val="22"/>
                <w:lang w:val="lt-LT" w:eastAsia="en-US"/>
              </w:rPr>
            </w:pPr>
          </w:p>
        </w:tc>
        <w:tc>
          <w:tcPr>
            <w:tcW w:w="6095" w:type="dxa"/>
            <w:vAlign w:val="center"/>
          </w:tcPr>
          <w:p w14:paraId="45DCA2C8"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PTD IPC Statinių vyresnysis inžinierius</w:t>
            </w:r>
          </w:p>
        </w:tc>
        <w:tc>
          <w:tcPr>
            <w:tcW w:w="1978" w:type="dxa"/>
            <w:vAlign w:val="center"/>
          </w:tcPr>
          <w:p w14:paraId="3C5DA394"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3D17A47F" w14:textId="77777777" w:rsidTr="003D27FF">
        <w:tc>
          <w:tcPr>
            <w:tcW w:w="2122" w:type="dxa"/>
            <w:vAlign w:val="center"/>
          </w:tcPr>
          <w:p w14:paraId="4EC08699" w14:textId="6B4C4535" w:rsidR="007B7674" w:rsidRPr="00972C34" w:rsidRDefault="007B7674" w:rsidP="007B7674">
            <w:pPr>
              <w:rPr>
                <w:rFonts w:ascii="Trebuchet MS" w:hAnsi="Trebuchet MS" w:cs="Arial"/>
                <w:sz w:val="22"/>
                <w:szCs w:val="22"/>
                <w:lang w:val="lt-LT" w:eastAsia="en-US"/>
              </w:rPr>
            </w:pPr>
          </w:p>
        </w:tc>
        <w:tc>
          <w:tcPr>
            <w:tcW w:w="6095" w:type="dxa"/>
            <w:vAlign w:val="center"/>
          </w:tcPr>
          <w:p w14:paraId="4AF88A1A" w14:textId="63119D19"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 xml:space="preserve">PTD </w:t>
            </w:r>
            <w:proofErr w:type="spellStart"/>
            <w:r w:rsidRPr="00972C34">
              <w:rPr>
                <w:rFonts w:ascii="Trebuchet MS" w:hAnsi="Trebuchet MS" w:cs="Arial"/>
                <w:sz w:val="22"/>
                <w:szCs w:val="22"/>
                <w:lang w:val="lt-LT" w:eastAsia="en-US"/>
              </w:rPr>
              <w:t>TechS</w:t>
            </w:r>
            <w:proofErr w:type="spellEnd"/>
            <w:r w:rsidRPr="00972C34">
              <w:rPr>
                <w:rFonts w:ascii="Trebuchet MS" w:hAnsi="Trebuchet MS" w:cs="Arial"/>
                <w:sz w:val="22"/>
                <w:szCs w:val="22"/>
                <w:lang w:val="lt-LT" w:eastAsia="en-US"/>
              </w:rPr>
              <w:t xml:space="preserve"> Elektros perdavimo linijų grupės linijų inžinier</w:t>
            </w:r>
            <w:r w:rsidR="009E5BF7" w:rsidRPr="00972C34">
              <w:rPr>
                <w:rFonts w:ascii="Trebuchet MS" w:hAnsi="Trebuchet MS" w:cs="Arial"/>
                <w:sz w:val="22"/>
                <w:szCs w:val="22"/>
                <w:lang w:val="lt-LT" w:eastAsia="en-US"/>
              </w:rPr>
              <w:t>ius</w:t>
            </w:r>
          </w:p>
        </w:tc>
        <w:tc>
          <w:tcPr>
            <w:tcW w:w="1978" w:type="dxa"/>
            <w:vAlign w:val="center"/>
          </w:tcPr>
          <w:p w14:paraId="3BD6DE36"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20F96A93" w14:textId="77777777" w:rsidTr="003D27FF">
        <w:tc>
          <w:tcPr>
            <w:tcW w:w="2122" w:type="dxa"/>
            <w:vAlign w:val="center"/>
          </w:tcPr>
          <w:p w14:paraId="4F0E5EAC" w14:textId="68080095" w:rsidR="007B7674" w:rsidRPr="00972C34" w:rsidRDefault="007B7674" w:rsidP="007B7674">
            <w:pPr>
              <w:rPr>
                <w:rFonts w:ascii="Trebuchet MS" w:hAnsi="Trebuchet MS" w:cs="Arial"/>
                <w:sz w:val="22"/>
                <w:szCs w:val="22"/>
                <w:lang w:eastAsia="en-US"/>
              </w:rPr>
            </w:pPr>
          </w:p>
        </w:tc>
        <w:tc>
          <w:tcPr>
            <w:tcW w:w="6095" w:type="dxa"/>
            <w:vAlign w:val="center"/>
          </w:tcPr>
          <w:p w14:paraId="7552D1B6"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 xml:space="preserve">PTD </w:t>
            </w:r>
            <w:proofErr w:type="spellStart"/>
            <w:r w:rsidRPr="00972C34">
              <w:rPr>
                <w:rFonts w:ascii="Trebuchet MS" w:hAnsi="Trebuchet MS" w:cs="Arial"/>
                <w:sz w:val="22"/>
                <w:szCs w:val="22"/>
                <w:lang w:val="lt-LT" w:eastAsia="en-US"/>
              </w:rPr>
              <w:t>TechS</w:t>
            </w:r>
            <w:proofErr w:type="spellEnd"/>
            <w:r w:rsidRPr="00972C34">
              <w:rPr>
                <w:rFonts w:ascii="Trebuchet MS" w:hAnsi="Trebuchet MS" w:cs="Arial"/>
                <w:sz w:val="22"/>
                <w:szCs w:val="22"/>
                <w:lang w:val="lt-LT" w:eastAsia="en-US"/>
              </w:rPr>
              <w:t xml:space="preserve"> Pastočių pirminių įrenginių grupės pastočių vyresnysis inžinierius</w:t>
            </w:r>
          </w:p>
        </w:tc>
        <w:tc>
          <w:tcPr>
            <w:tcW w:w="1978" w:type="dxa"/>
            <w:vAlign w:val="center"/>
          </w:tcPr>
          <w:p w14:paraId="05441C2C"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30BE9C91" w14:textId="77777777" w:rsidTr="003D27FF">
        <w:tc>
          <w:tcPr>
            <w:tcW w:w="2122" w:type="dxa"/>
            <w:vAlign w:val="center"/>
          </w:tcPr>
          <w:p w14:paraId="1B7A51C9" w14:textId="160B3790" w:rsidR="007B7674" w:rsidRPr="00972C34" w:rsidRDefault="007B7674" w:rsidP="007B7674">
            <w:pPr>
              <w:rPr>
                <w:rFonts w:ascii="Trebuchet MS" w:hAnsi="Trebuchet MS" w:cs="Arial"/>
                <w:sz w:val="22"/>
                <w:szCs w:val="22"/>
                <w:lang w:val="lt-LT" w:eastAsia="en-US"/>
              </w:rPr>
            </w:pPr>
          </w:p>
        </w:tc>
        <w:tc>
          <w:tcPr>
            <w:tcW w:w="6095" w:type="dxa"/>
            <w:vAlign w:val="center"/>
          </w:tcPr>
          <w:p w14:paraId="3EA05154" w14:textId="5828921F"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 xml:space="preserve">PTD Technikos skyriaus RAA </w:t>
            </w:r>
            <w:r w:rsidR="008200F7" w:rsidRPr="00972C34">
              <w:rPr>
                <w:rFonts w:ascii="Trebuchet MS" w:hAnsi="Trebuchet MS" w:cs="Arial"/>
                <w:sz w:val="22"/>
                <w:szCs w:val="22"/>
                <w:lang w:val="lt-LT" w:eastAsia="en-US"/>
              </w:rPr>
              <w:t>įrenginių grupės vadovas</w:t>
            </w:r>
          </w:p>
        </w:tc>
        <w:tc>
          <w:tcPr>
            <w:tcW w:w="1978" w:type="dxa"/>
          </w:tcPr>
          <w:p w14:paraId="275CDE08"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1B561069" w14:textId="77777777" w:rsidTr="003D27FF">
        <w:tc>
          <w:tcPr>
            <w:tcW w:w="2122" w:type="dxa"/>
            <w:vAlign w:val="center"/>
          </w:tcPr>
          <w:p w14:paraId="1B894157" w14:textId="475F4436" w:rsidR="007B7674" w:rsidRPr="00972C34" w:rsidRDefault="007B7674" w:rsidP="007B7674">
            <w:pPr>
              <w:rPr>
                <w:rFonts w:ascii="Trebuchet MS" w:hAnsi="Trebuchet MS" w:cs="Arial"/>
                <w:sz w:val="22"/>
                <w:szCs w:val="22"/>
                <w:lang w:val="lt-LT" w:eastAsia="en-US"/>
              </w:rPr>
            </w:pPr>
          </w:p>
        </w:tc>
        <w:tc>
          <w:tcPr>
            <w:tcW w:w="6095" w:type="dxa"/>
            <w:vAlign w:val="center"/>
          </w:tcPr>
          <w:p w14:paraId="7B9C7833"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PTD Technikos skyriaus elektros energijos apskaitos įrenginių ekspertas</w:t>
            </w:r>
          </w:p>
        </w:tc>
        <w:tc>
          <w:tcPr>
            <w:tcW w:w="1978" w:type="dxa"/>
          </w:tcPr>
          <w:p w14:paraId="3CBC3550"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16C7A264" w14:textId="77777777" w:rsidTr="003D27FF">
        <w:tc>
          <w:tcPr>
            <w:tcW w:w="2122" w:type="dxa"/>
            <w:vAlign w:val="center"/>
          </w:tcPr>
          <w:p w14:paraId="4FC05786" w14:textId="2CC8AE99" w:rsidR="007B7674" w:rsidRPr="00972C34" w:rsidRDefault="007B7674" w:rsidP="007B7674">
            <w:pPr>
              <w:rPr>
                <w:rFonts w:ascii="Trebuchet MS" w:hAnsi="Trebuchet MS" w:cs="Arial"/>
                <w:sz w:val="22"/>
                <w:szCs w:val="22"/>
                <w:lang w:val="lt-LT" w:eastAsia="en-US"/>
              </w:rPr>
            </w:pPr>
          </w:p>
        </w:tc>
        <w:tc>
          <w:tcPr>
            <w:tcW w:w="6095" w:type="dxa"/>
            <w:vAlign w:val="center"/>
          </w:tcPr>
          <w:p w14:paraId="20EA7F2E"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PTD Darbuotojų saugos ir sveikatos vyresnysis inžinierius</w:t>
            </w:r>
          </w:p>
        </w:tc>
        <w:tc>
          <w:tcPr>
            <w:tcW w:w="1978" w:type="dxa"/>
          </w:tcPr>
          <w:p w14:paraId="5F1DD6D5"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075FF0EC" w14:textId="77777777" w:rsidTr="003D27FF">
        <w:tc>
          <w:tcPr>
            <w:tcW w:w="2122" w:type="dxa"/>
            <w:vAlign w:val="center"/>
          </w:tcPr>
          <w:p w14:paraId="03AD9738" w14:textId="29DEFB66" w:rsidR="007B7674" w:rsidRPr="00972C34" w:rsidRDefault="007B7674" w:rsidP="007B7674">
            <w:pPr>
              <w:rPr>
                <w:rFonts w:ascii="Trebuchet MS" w:hAnsi="Trebuchet MS" w:cs="Arial"/>
                <w:sz w:val="22"/>
                <w:szCs w:val="22"/>
                <w:lang w:val="lt-LT" w:eastAsia="en-US"/>
              </w:rPr>
            </w:pPr>
          </w:p>
        </w:tc>
        <w:tc>
          <w:tcPr>
            <w:tcW w:w="6095" w:type="dxa"/>
            <w:vAlign w:val="center"/>
          </w:tcPr>
          <w:p w14:paraId="358EFE5C" w14:textId="2C14C091"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 xml:space="preserve">SVD SVC Operatyvinio valdymo grupės </w:t>
            </w:r>
            <w:r w:rsidR="008200F7" w:rsidRPr="00972C34">
              <w:rPr>
                <w:rFonts w:ascii="Trebuchet MS" w:hAnsi="Trebuchet MS" w:cs="Arial"/>
                <w:sz w:val="22"/>
                <w:szCs w:val="22"/>
                <w:lang w:val="lt-LT" w:eastAsia="en-US"/>
              </w:rPr>
              <w:t>vadovas</w:t>
            </w:r>
          </w:p>
        </w:tc>
        <w:tc>
          <w:tcPr>
            <w:tcW w:w="1978" w:type="dxa"/>
          </w:tcPr>
          <w:p w14:paraId="49C0E00B"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6455C3EA" w14:textId="77777777" w:rsidTr="003D27FF">
        <w:tc>
          <w:tcPr>
            <w:tcW w:w="2122" w:type="dxa"/>
          </w:tcPr>
          <w:p w14:paraId="0E06ECCB" w14:textId="6A5F4D65" w:rsidR="007B7674" w:rsidRPr="00972C34" w:rsidRDefault="007B7674" w:rsidP="007B7674">
            <w:pPr>
              <w:rPr>
                <w:rFonts w:ascii="Trebuchet MS" w:hAnsi="Trebuchet MS" w:cs="Arial"/>
                <w:sz w:val="22"/>
                <w:szCs w:val="22"/>
                <w:lang w:val="lt-LT" w:eastAsia="en-US"/>
              </w:rPr>
            </w:pPr>
          </w:p>
        </w:tc>
        <w:tc>
          <w:tcPr>
            <w:tcW w:w="6095" w:type="dxa"/>
          </w:tcPr>
          <w:p w14:paraId="3AB6E75C" w14:textId="45139E64"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 xml:space="preserve">SVD SPS Sistemos techninių reikalavimų grupės RAA </w:t>
            </w:r>
            <w:r w:rsidR="00CE5C1A" w:rsidRPr="00972C34">
              <w:rPr>
                <w:rFonts w:ascii="Trebuchet MS" w:hAnsi="Trebuchet MS" w:cs="Arial"/>
                <w:sz w:val="22"/>
                <w:szCs w:val="22"/>
                <w:lang w:val="lt-LT" w:eastAsia="en-US"/>
              </w:rPr>
              <w:t>vyresnioji inžinierė</w:t>
            </w:r>
          </w:p>
        </w:tc>
        <w:tc>
          <w:tcPr>
            <w:tcW w:w="1978" w:type="dxa"/>
            <w:vAlign w:val="center"/>
          </w:tcPr>
          <w:p w14:paraId="15D6966E"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2D8B59D6" w14:textId="77777777" w:rsidTr="003D27FF">
        <w:tc>
          <w:tcPr>
            <w:tcW w:w="2122" w:type="dxa"/>
          </w:tcPr>
          <w:p w14:paraId="4949CC90" w14:textId="6529179F" w:rsidR="007B7674" w:rsidRPr="00972C34" w:rsidRDefault="007B7674" w:rsidP="007B7674">
            <w:pPr>
              <w:rPr>
                <w:rFonts w:ascii="Trebuchet MS" w:hAnsi="Trebuchet MS" w:cs="Arial"/>
                <w:sz w:val="22"/>
                <w:szCs w:val="22"/>
                <w:lang w:val="lt-LT" w:eastAsia="en-US"/>
              </w:rPr>
            </w:pPr>
          </w:p>
        </w:tc>
        <w:tc>
          <w:tcPr>
            <w:tcW w:w="6095" w:type="dxa"/>
          </w:tcPr>
          <w:p w14:paraId="2F398103" w14:textId="79A89950"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 xml:space="preserve">SVD SPS </w:t>
            </w:r>
            <w:r w:rsidR="005D3459" w:rsidRPr="00972C34">
              <w:rPr>
                <w:rFonts w:ascii="Trebuchet MS" w:hAnsi="Trebuchet MS" w:cs="Arial"/>
                <w:sz w:val="22"/>
                <w:szCs w:val="22"/>
                <w:lang w:val="lt-LT" w:eastAsia="en-US"/>
              </w:rPr>
              <w:t>Atjungimų koordinavimo</w:t>
            </w:r>
            <w:r w:rsidRPr="00972C34">
              <w:rPr>
                <w:rFonts w:ascii="Trebuchet MS" w:hAnsi="Trebuchet MS" w:cs="Arial"/>
                <w:sz w:val="22"/>
                <w:szCs w:val="22"/>
                <w:lang w:val="lt-LT" w:eastAsia="en-US"/>
              </w:rPr>
              <w:t xml:space="preserve"> grupės </w:t>
            </w:r>
            <w:r w:rsidR="001843F8" w:rsidRPr="00972C34">
              <w:rPr>
                <w:rFonts w:ascii="Trebuchet MS" w:hAnsi="Trebuchet MS" w:cs="Arial"/>
                <w:sz w:val="22"/>
                <w:szCs w:val="22"/>
                <w:lang w:val="lt-LT" w:eastAsia="en-US"/>
              </w:rPr>
              <w:t>ekspertas</w:t>
            </w:r>
          </w:p>
        </w:tc>
        <w:tc>
          <w:tcPr>
            <w:tcW w:w="1978" w:type="dxa"/>
            <w:vAlign w:val="center"/>
          </w:tcPr>
          <w:p w14:paraId="4C171B9E"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3B10A336" w14:textId="77777777" w:rsidTr="003D27FF">
        <w:tc>
          <w:tcPr>
            <w:tcW w:w="2122" w:type="dxa"/>
            <w:vAlign w:val="center"/>
          </w:tcPr>
          <w:p w14:paraId="56022DA0" w14:textId="747C193B" w:rsidR="007B7674" w:rsidRPr="00972C34" w:rsidRDefault="007B7674" w:rsidP="007B7674">
            <w:pPr>
              <w:rPr>
                <w:rFonts w:ascii="Trebuchet MS" w:hAnsi="Trebuchet MS" w:cs="Arial"/>
                <w:sz w:val="22"/>
                <w:szCs w:val="22"/>
                <w:lang w:val="lt-LT" w:eastAsia="en-US"/>
              </w:rPr>
            </w:pPr>
          </w:p>
        </w:tc>
        <w:tc>
          <w:tcPr>
            <w:tcW w:w="6095" w:type="dxa"/>
            <w:vAlign w:val="center"/>
          </w:tcPr>
          <w:p w14:paraId="2C9D2686" w14:textId="72DD3044"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ITTAD ITT</w:t>
            </w:r>
            <w:r w:rsidR="00607995" w:rsidRPr="00972C34">
              <w:rPr>
                <w:rFonts w:ascii="Trebuchet MS" w:hAnsi="Trebuchet MS" w:cs="Arial"/>
                <w:sz w:val="22"/>
                <w:szCs w:val="22"/>
                <w:lang w:val="lt-LT" w:eastAsia="en-US"/>
              </w:rPr>
              <w:t>C</w:t>
            </w:r>
            <w:r w:rsidRPr="00972C34">
              <w:rPr>
                <w:rFonts w:ascii="Trebuchet MS" w:hAnsi="Trebuchet MS" w:cs="Arial"/>
                <w:sz w:val="22"/>
                <w:szCs w:val="22"/>
                <w:lang w:val="lt-LT" w:eastAsia="en-US"/>
              </w:rPr>
              <w:t xml:space="preserve"> Telekomunikacijų infrastruktūros  grupės technologinio tinklo vyresnysis inžinierius</w:t>
            </w:r>
          </w:p>
        </w:tc>
        <w:tc>
          <w:tcPr>
            <w:tcW w:w="1978" w:type="dxa"/>
            <w:vAlign w:val="center"/>
          </w:tcPr>
          <w:p w14:paraId="23DB9C87"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130F8F16" w14:textId="77777777" w:rsidTr="003D27FF">
        <w:tc>
          <w:tcPr>
            <w:tcW w:w="2122" w:type="dxa"/>
          </w:tcPr>
          <w:p w14:paraId="085222FD" w14:textId="57E0F0E8" w:rsidR="007B7674" w:rsidRPr="00972C34" w:rsidRDefault="007B7674" w:rsidP="007B7674">
            <w:pPr>
              <w:rPr>
                <w:rFonts w:ascii="Trebuchet MS" w:hAnsi="Trebuchet MS" w:cs="Arial"/>
                <w:sz w:val="22"/>
                <w:szCs w:val="22"/>
                <w:lang w:val="lt-LT" w:eastAsia="en-US"/>
              </w:rPr>
            </w:pPr>
          </w:p>
        </w:tc>
        <w:tc>
          <w:tcPr>
            <w:tcW w:w="6095" w:type="dxa"/>
          </w:tcPr>
          <w:p w14:paraId="52150B9E" w14:textId="0D8F485B"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ITTAD ITT</w:t>
            </w:r>
            <w:r w:rsidR="00607995" w:rsidRPr="00972C34">
              <w:rPr>
                <w:rFonts w:ascii="Trebuchet MS" w:hAnsi="Trebuchet MS" w:cs="Arial"/>
                <w:sz w:val="22"/>
                <w:szCs w:val="22"/>
                <w:lang w:val="lt-LT" w:eastAsia="en-US"/>
              </w:rPr>
              <w:t>C</w:t>
            </w:r>
            <w:r w:rsidRPr="00972C34">
              <w:rPr>
                <w:rFonts w:ascii="Trebuchet MS" w:hAnsi="Trebuchet MS" w:cs="Arial"/>
                <w:sz w:val="22"/>
                <w:szCs w:val="22"/>
                <w:lang w:val="lt-LT" w:eastAsia="en-US"/>
              </w:rPr>
              <w:t xml:space="preserve"> Duomenų perdavimo grupės duomenų tinklo administratorius</w:t>
            </w:r>
          </w:p>
        </w:tc>
        <w:tc>
          <w:tcPr>
            <w:tcW w:w="1978" w:type="dxa"/>
          </w:tcPr>
          <w:p w14:paraId="0C6B7FB9"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7B7674" w:rsidRPr="00972C34" w14:paraId="73314A9D" w14:textId="77777777" w:rsidTr="003D27FF">
        <w:tc>
          <w:tcPr>
            <w:tcW w:w="2122" w:type="dxa"/>
          </w:tcPr>
          <w:p w14:paraId="56F0FF48" w14:textId="6B86D383" w:rsidR="007B7674" w:rsidRPr="00972C34" w:rsidRDefault="007B7674" w:rsidP="007B7674">
            <w:pPr>
              <w:rPr>
                <w:rFonts w:ascii="Trebuchet MS" w:hAnsi="Trebuchet MS" w:cs="Arial"/>
                <w:sz w:val="22"/>
                <w:szCs w:val="22"/>
                <w:lang w:val="lt-LT" w:eastAsia="en-US"/>
              </w:rPr>
            </w:pPr>
          </w:p>
        </w:tc>
        <w:tc>
          <w:tcPr>
            <w:tcW w:w="6095" w:type="dxa"/>
          </w:tcPr>
          <w:p w14:paraId="767E4126" w14:textId="21AA417C"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ITTAD ITT</w:t>
            </w:r>
            <w:r w:rsidR="00607995" w:rsidRPr="00972C34">
              <w:rPr>
                <w:rFonts w:ascii="Trebuchet MS" w:hAnsi="Trebuchet MS" w:cs="Arial"/>
                <w:sz w:val="22"/>
                <w:szCs w:val="22"/>
                <w:lang w:val="lt-LT" w:eastAsia="en-US"/>
              </w:rPr>
              <w:t xml:space="preserve">C </w:t>
            </w:r>
            <w:r w:rsidRPr="00972C34">
              <w:rPr>
                <w:rFonts w:ascii="Trebuchet MS" w:hAnsi="Trebuchet MS" w:cs="Arial"/>
                <w:sz w:val="22"/>
                <w:szCs w:val="22"/>
                <w:lang w:val="lt-LT" w:eastAsia="en-US"/>
              </w:rPr>
              <w:t>Duomenų perdavimo grupės PVS administratorius</w:t>
            </w:r>
            <w:r w:rsidR="003C6068" w:rsidRPr="00972C34">
              <w:rPr>
                <w:rFonts w:ascii="Trebuchet MS" w:hAnsi="Trebuchet MS" w:cs="Arial"/>
                <w:sz w:val="22"/>
                <w:szCs w:val="22"/>
                <w:lang w:val="lt-LT" w:eastAsia="en-US"/>
              </w:rPr>
              <w:t xml:space="preserve"> – ekspertas </w:t>
            </w:r>
          </w:p>
        </w:tc>
        <w:tc>
          <w:tcPr>
            <w:tcW w:w="1978" w:type="dxa"/>
          </w:tcPr>
          <w:p w14:paraId="64964065" w14:textId="77777777" w:rsidR="007B7674" w:rsidRPr="00972C34" w:rsidRDefault="007B7674" w:rsidP="007B7674">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607995" w:rsidRPr="00972C34" w14:paraId="320EB0E4" w14:textId="77777777" w:rsidTr="003D27FF">
        <w:tc>
          <w:tcPr>
            <w:tcW w:w="2122" w:type="dxa"/>
          </w:tcPr>
          <w:p w14:paraId="1E88EA76" w14:textId="2E6D43A0" w:rsidR="00607995" w:rsidRPr="00972C34" w:rsidRDefault="00607995" w:rsidP="00607995">
            <w:pPr>
              <w:rPr>
                <w:rFonts w:ascii="Trebuchet MS" w:hAnsi="Trebuchet MS" w:cs="Arial"/>
                <w:sz w:val="22"/>
                <w:szCs w:val="22"/>
                <w:lang w:val="lt-LT"/>
              </w:rPr>
            </w:pPr>
          </w:p>
        </w:tc>
        <w:tc>
          <w:tcPr>
            <w:tcW w:w="6095" w:type="dxa"/>
          </w:tcPr>
          <w:p w14:paraId="059760FA" w14:textId="0A622299"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rPr>
              <w:t>ITTAD ITT Valdymo sistemų grupės DVS administratorė</w:t>
            </w:r>
          </w:p>
        </w:tc>
        <w:tc>
          <w:tcPr>
            <w:tcW w:w="1978" w:type="dxa"/>
          </w:tcPr>
          <w:p w14:paraId="1B6FFB76" w14:textId="0A368E4F"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eastAsia="en-US"/>
              </w:rPr>
              <w:t>Komandos narys</w:t>
            </w:r>
          </w:p>
        </w:tc>
      </w:tr>
      <w:tr w:rsidR="00607995" w:rsidRPr="00972C34" w14:paraId="62E47C2B" w14:textId="77777777" w:rsidTr="003D27FF">
        <w:tc>
          <w:tcPr>
            <w:tcW w:w="2122" w:type="dxa"/>
          </w:tcPr>
          <w:p w14:paraId="25D5BC31" w14:textId="30C80E7E" w:rsidR="00607995" w:rsidRPr="00972C34" w:rsidRDefault="00607995" w:rsidP="00607995">
            <w:pPr>
              <w:rPr>
                <w:rFonts w:ascii="Trebuchet MS" w:hAnsi="Trebuchet MS" w:cs="Arial"/>
                <w:sz w:val="22"/>
                <w:szCs w:val="22"/>
                <w:lang w:val="lt-LT"/>
              </w:rPr>
            </w:pPr>
          </w:p>
        </w:tc>
        <w:tc>
          <w:tcPr>
            <w:tcW w:w="6095" w:type="dxa"/>
          </w:tcPr>
          <w:p w14:paraId="13A17C98" w14:textId="0A2D3E9F"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rPr>
              <w:t>ITTAD ITT Valdymo sistemų grupės vadovas</w:t>
            </w:r>
          </w:p>
        </w:tc>
        <w:tc>
          <w:tcPr>
            <w:tcW w:w="1978" w:type="dxa"/>
          </w:tcPr>
          <w:p w14:paraId="35359010" w14:textId="28D1AE82"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eastAsia="en-US"/>
              </w:rPr>
              <w:t>Komandos narys</w:t>
            </w:r>
          </w:p>
        </w:tc>
      </w:tr>
      <w:tr w:rsidR="00607995" w:rsidRPr="00972C34" w14:paraId="07C1EAF9" w14:textId="77777777" w:rsidTr="003D27FF">
        <w:tc>
          <w:tcPr>
            <w:tcW w:w="2122" w:type="dxa"/>
          </w:tcPr>
          <w:p w14:paraId="727C6CF6" w14:textId="05E0C88D" w:rsidR="00607995" w:rsidRPr="00972C34" w:rsidRDefault="00607995" w:rsidP="00607995">
            <w:pPr>
              <w:rPr>
                <w:rFonts w:ascii="Trebuchet MS" w:hAnsi="Trebuchet MS" w:cs="Arial"/>
                <w:sz w:val="22"/>
                <w:szCs w:val="22"/>
                <w:lang w:val="lt-LT"/>
              </w:rPr>
            </w:pPr>
          </w:p>
        </w:tc>
        <w:tc>
          <w:tcPr>
            <w:tcW w:w="6095" w:type="dxa"/>
          </w:tcPr>
          <w:p w14:paraId="2A6D166D" w14:textId="2871CE6A"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rPr>
              <w:t>ITTAD ITT Valdymo sistemų grupės DVS administratorius</w:t>
            </w:r>
          </w:p>
        </w:tc>
        <w:tc>
          <w:tcPr>
            <w:tcW w:w="1978" w:type="dxa"/>
          </w:tcPr>
          <w:p w14:paraId="36020D38" w14:textId="10022614"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eastAsia="en-US"/>
              </w:rPr>
              <w:t>Komandos narys</w:t>
            </w:r>
          </w:p>
        </w:tc>
      </w:tr>
      <w:tr w:rsidR="00607995" w:rsidRPr="00972C34" w14:paraId="2D19E3ED" w14:textId="77777777" w:rsidTr="003D27FF">
        <w:tc>
          <w:tcPr>
            <w:tcW w:w="2122" w:type="dxa"/>
          </w:tcPr>
          <w:p w14:paraId="35600CD4" w14:textId="1B7A755C" w:rsidR="00607995" w:rsidRPr="00972C34" w:rsidRDefault="00607995" w:rsidP="00607995">
            <w:pPr>
              <w:rPr>
                <w:rFonts w:ascii="Trebuchet MS" w:hAnsi="Trebuchet MS" w:cs="Arial"/>
                <w:sz w:val="22"/>
                <w:szCs w:val="22"/>
                <w:lang w:val="lt-LT"/>
              </w:rPr>
            </w:pPr>
          </w:p>
        </w:tc>
        <w:tc>
          <w:tcPr>
            <w:tcW w:w="6095" w:type="dxa"/>
          </w:tcPr>
          <w:p w14:paraId="40D8E799" w14:textId="35DE8CA8"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eastAsia="en-US"/>
              </w:rPr>
              <w:t>SVD SVC Operatyvinio valdymo grupės vyresnysis inžinierius</w:t>
            </w:r>
          </w:p>
        </w:tc>
        <w:tc>
          <w:tcPr>
            <w:tcW w:w="1978" w:type="dxa"/>
          </w:tcPr>
          <w:p w14:paraId="5C39B677" w14:textId="59E27528"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eastAsia="en-US"/>
              </w:rPr>
              <w:t>Komandos narys</w:t>
            </w:r>
          </w:p>
        </w:tc>
      </w:tr>
      <w:tr w:rsidR="00607995" w:rsidRPr="00972C34" w14:paraId="12C76CCB" w14:textId="77777777" w:rsidTr="003D27FF">
        <w:tc>
          <w:tcPr>
            <w:tcW w:w="2122" w:type="dxa"/>
          </w:tcPr>
          <w:p w14:paraId="25A99018" w14:textId="43F4FD60" w:rsidR="00607995" w:rsidRPr="00972C34" w:rsidRDefault="00607995" w:rsidP="00607995">
            <w:pPr>
              <w:rPr>
                <w:rFonts w:ascii="Trebuchet MS" w:hAnsi="Trebuchet MS" w:cs="Arial"/>
                <w:sz w:val="22"/>
                <w:szCs w:val="22"/>
                <w:lang w:val="lt-LT"/>
              </w:rPr>
            </w:pPr>
          </w:p>
        </w:tc>
        <w:tc>
          <w:tcPr>
            <w:tcW w:w="6095" w:type="dxa"/>
          </w:tcPr>
          <w:p w14:paraId="7509A6C2" w14:textId="286357DA"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rPr>
              <w:t>ITTAD ITTC Duomenų perdavimo grupės PVS vyresnysis inžinierius</w:t>
            </w:r>
          </w:p>
        </w:tc>
        <w:tc>
          <w:tcPr>
            <w:tcW w:w="1978" w:type="dxa"/>
          </w:tcPr>
          <w:p w14:paraId="0E4F499B" w14:textId="44458783"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eastAsia="en-US"/>
              </w:rPr>
              <w:t>Komandos narys</w:t>
            </w:r>
          </w:p>
        </w:tc>
      </w:tr>
      <w:tr w:rsidR="00607995" w:rsidRPr="00972C34" w14:paraId="77B69274" w14:textId="77777777" w:rsidTr="003D27FF">
        <w:tc>
          <w:tcPr>
            <w:tcW w:w="2122" w:type="dxa"/>
          </w:tcPr>
          <w:p w14:paraId="030A823F" w14:textId="28A91322" w:rsidR="00607995" w:rsidRPr="00972C34" w:rsidRDefault="00607995" w:rsidP="00607995">
            <w:pPr>
              <w:rPr>
                <w:rFonts w:ascii="Trebuchet MS" w:hAnsi="Trebuchet MS" w:cs="Arial"/>
                <w:sz w:val="22"/>
                <w:szCs w:val="22"/>
                <w:lang w:val="lt-LT"/>
              </w:rPr>
            </w:pPr>
          </w:p>
        </w:tc>
        <w:tc>
          <w:tcPr>
            <w:tcW w:w="6095" w:type="dxa"/>
          </w:tcPr>
          <w:p w14:paraId="453359DE" w14:textId="4A6F710D"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rPr>
              <w:t>ITTAD ITTC Duomenų perdavimo grupės duomenų tinklo administratorius</w:t>
            </w:r>
          </w:p>
        </w:tc>
        <w:tc>
          <w:tcPr>
            <w:tcW w:w="1978" w:type="dxa"/>
          </w:tcPr>
          <w:p w14:paraId="5E0B6F38" w14:textId="7351CC84"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eastAsia="en-US"/>
              </w:rPr>
              <w:t>Komandos narys</w:t>
            </w:r>
          </w:p>
        </w:tc>
      </w:tr>
      <w:tr w:rsidR="00607995" w:rsidRPr="00972C34" w14:paraId="4A8C6F08" w14:textId="77777777" w:rsidTr="003D27FF">
        <w:tc>
          <w:tcPr>
            <w:tcW w:w="2122" w:type="dxa"/>
            <w:vAlign w:val="center"/>
          </w:tcPr>
          <w:p w14:paraId="450866C4" w14:textId="794FCF39" w:rsidR="00607995" w:rsidRPr="00972C34" w:rsidRDefault="00607995" w:rsidP="00607995">
            <w:pPr>
              <w:rPr>
                <w:rFonts w:ascii="Trebuchet MS" w:hAnsi="Trebuchet MS" w:cs="Arial"/>
                <w:sz w:val="22"/>
                <w:szCs w:val="22"/>
                <w:lang w:val="lt-LT" w:eastAsia="en-US"/>
              </w:rPr>
            </w:pPr>
          </w:p>
        </w:tc>
        <w:tc>
          <w:tcPr>
            <w:tcW w:w="6095" w:type="dxa"/>
            <w:vAlign w:val="center"/>
          </w:tcPr>
          <w:p w14:paraId="6E5B3F3F" w14:textId="4395DA22"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ITTAD ITTC Valdymo sistemų grupės DVS IT architektas</w:t>
            </w:r>
          </w:p>
        </w:tc>
        <w:tc>
          <w:tcPr>
            <w:tcW w:w="1978" w:type="dxa"/>
          </w:tcPr>
          <w:p w14:paraId="3D96501E"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607995" w:rsidRPr="00972C34" w14:paraId="560086FE" w14:textId="77777777" w:rsidTr="003D27FF">
        <w:tc>
          <w:tcPr>
            <w:tcW w:w="2122" w:type="dxa"/>
            <w:vAlign w:val="center"/>
          </w:tcPr>
          <w:p w14:paraId="088C6179" w14:textId="05CDAFAD" w:rsidR="00607995" w:rsidRPr="00972C34" w:rsidRDefault="00607995" w:rsidP="00607995">
            <w:pPr>
              <w:rPr>
                <w:rFonts w:ascii="Trebuchet MS" w:hAnsi="Trebuchet MS" w:cs="Arial"/>
                <w:sz w:val="22"/>
                <w:szCs w:val="22"/>
                <w:lang w:val="lt-LT" w:eastAsia="en-US"/>
              </w:rPr>
            </w:pPr>
          </w:p>
        </w:tc>
        <w:tc>
          <w:tcPr>
            <w:tcW w:w="6095" w:type="dxa"/>
            <w:vAlign w:val="center"/>
          </w:tcPr>
          <w:p w14:paraId="0C841116" w14:textId="44A0187A"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VAD Informacinės saugos skyriaus kritinės infrastruktūros kibernetinės saugos specialistas</w:t>
            </w:r>
          </w:p>
        </w:tc>
        <w:tc>
          <w:tcPr>
            <w:tcW w:w="1978" w:type="dxa"/>
            <w:vAlign w:val="center"/>
          </w:tcPr>
          <w:p w14:paraId="41904053"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607995" w:rsidRPr="00972C34" w14:paraId="13EB6241" w14:textId="77777777" w:rsidTr="003D27FF">
        <w:tc>
          <w:tcPr>
            <w:tcW w:w="2122" w:type="dxa"/>
            <w:vAlign w:val="center"/>
          </w:tcPr>
          <w:p w14:paraId="6D47AC1E" w14:textId="3ED93DF7" w:rsidR="00607995" w:rsidRPr="00972C34" w:rsidRDefault="00607995" w:rsidP="00607995">
            <w:pPr>
              <w:rPr>
                <w:rFonts w:ascii="Trebuchet MS" w:hAnsi="Trebuchet MS" w:cs="Arial"/>
                <w:sz w:val="22"/>
                <w:szCs w:val="22"/>
                <w:lang w:val="lt-LT" w:eastAsia="en-US"/>
              </w:rPr>
            </w:pPr>
          </w:p>
        </w:tc>
        <w:tc>
          <w:tcPr>
            <w:tcW w:w="6095" w:type="dxa"/>
            <w:vAlign w:val="center"/>
          </w:tcPr>
          <w:p w14:paraId="71A2DFAD"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SD Strategijos ir tyrimų skyriaus vadovaujantis inžinierius</w:t>
            </w:r>
          </w:p>
        </w:tc>
        <w:tc>
          <w:tcPr>
            <w:tcW w:w="1978" w:type="dxa"/>
            <w:vAlign w:val="center"/>
          </w:tcPr>
          <w:p w14:paraId="106BD587"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607995" w:rsidRPr="00972C34" w14:paraId="34A10F88" w14:textId="77777777" w:rsidTr="003D27FF">
        <w:tc>
          <w:tcPr>
            <w:tcW w:w="2122" w:type="dxa"/>
            <w:vAlign w:val="center"/>
          </w:tcPr>
          <w:p w14:paraId="482512A8" w14:textId="2F2AF676" w:rsidR="00607995" w:rsidRPr="00972C34" w:rsidRDefault="00607995" w:rsidP="00607995">
            <w:pPr>
              <w:rPr>
                <w:rFonts w:ascii="Trebuchet MS" w:hAnsi="Trebuchet MS" w:cs="Arial"/>
                <w:sz w:val="22"/>
                <w:szCs w:val="22"/>
                <w:lang w:val="lt-LT" w:eastAsia="en-US"/>
              </w:rPr>
            </w:pPr>
          </w:p>
        </w:tc>
        <w:tc>
          <w:tcPr>
            <w:tcW w:w="6095" w:type="dxa"/>
            <w:vAlign w:val="center"/>
          </w:tcPr>
          <w:p w14:paraId="514995F7" w14:textId="59C659DD"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SID NTPS projektų vadovė</w:t>
            </w:r>
          </w:p>
        </w:tc>
        <w:tc>
          <w:tcPr>
            <w:tcW w:w="1978" w:type="dxa"/>
          </w:tcPr>
          <w:p w14:paraId="0F0B03E5"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607995" w:rsidRPr="00972C34" w14:paraId="4F0FED30" w14:textId="77777777" w:rsidTr="003D27FF">
        <w:tc>
          <w:tcPr>
            <w:tcW w:w="2122" w:type="dxa"/>
            <w:vAlign w:val="center"/>
          </w:tcPr>
          <w:p w14:paraId="308F5575" w14:textId="1E3DDC85" w:rsidR="00607995" w:rsidRPr="00972C34" w:rsidRDefault="00607995" w:rsidP="00607995">
            <w:pPr>
              <w:rPr>
                <w:rFonts w:ascii="Trebuchet MS" w:hAnsi="Trebuchet MS" w:cs="Arial"/>
                <w:sz w:val="22"/>
                <w:szCs w:val="22"/>
                <w:lang w:val="lt-LT"/>
              </w:rPr>
            </w:pPr>
          </w:p>
        </w:tc>
        <w:tc>
          <w:tcPr>
            <w:tcW w:w="6095" w:type="dxa"/>
            <w:vAlign w:val="center"/>
          </w:tcPr>
          <w:p w14:paraId="05CE2BE5" w14:textId="5B6E3E12"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rPr>
              <w:t>SID NTPS nekilnojamo turto projekto vadovas</w:t>
            </w:r>
          </w:p>
        </w:tc>
        <w:tc>
          <w:tcPr>
            <w:tcW w:w="1978" w:type="dxa"/>
          </w:tcPr>
          <w:p w14:paraId="5176A11E" w14:textId="11CCF69D"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eastAsia="en-US"/>
              </w:rPr>
              <w:t>Komandos narys</w:t>
            </w:r>
          </w:p>
        </w:tc>
      </w:tr>
      <w:tr w:rsidR="00607995" w:rsidRPr="00972C34" w14:paraId="60EA89AC" w14:textId="77777777" w:rsidTr="003D27FF">
        <w:tc>
          <w:tcPr>
            <w:tcW w:w="2122" w:type="dxa"/>
            <w:vAlign w:val="center"/>
          </w:tcPr>
          <w:p w14:paraId="09E90CE8" w14:textId="46419104" w:rsidR="00607995" w:rsidRPr="00972C34" w:rsidRDefault="00607995" w:rsidP="00607995">
            <w:pPr>
              <w:rPr>
                <w:rFonts w:ascii="Trebuchet MS" w:hAnsi="Trebuchet MS" w:cs="Arial"/>
                <w:sz w:val="22"/>
                <w:szCs w:val="22"/>
                <w:lang w:val="lt-LT"/>
              </w:rPr>
            </w:pPr>
          </w:p>
        </w:tc>
        <w:tc>
          <w:tcPr>
            <w:tcW w:w="6095" w:type="dxa"/>
            <w:vAlign w:val="center"/>
          </w:tcPr>
          <w:p w14:paraId="4CA0CC9A" w14:textId="6F5B7B2A" w:rsidR="00607995" w:rsidRPr="00972C34" w:rsidRDefault="00607995" w:rsidP="00607995">
            <w:pPr>
              <w:rPr>
                <w:rFonts w:ascii="Trebuchet MS" w:hAnsi="Trebuchet MS" w:cs="Arial"/>
                <w:sz w:val="22"/>
                <w:szCs w:val="22"/>
                <w:lang w:val="lt-LT"/>
              </w:rPr>
            </w:pPr>
            <w:r w:rsidRPr="00972C34">
              <w:rPr>
                <w:rFonts w:ascii="Trebuchet MS" w:eastAsia="Calibri" w:hAnsi="Trebuchet MS" w:cs="Arial"/>
                <w:sz w:val="22"/>
                <w:szCs w:val="22"/>
                <w:lang w:val="lt-LT"/>
              </w:rPr>
              <w:t>Teisės skyriaus teisininkė</w:t>
            </w:r>
          </w:p>
        </w:tc>
        <w:tc>
          <w:tcPr>
            <w:tcW w:w="1978" w:type="dxa"/>
          </w:tcPr>
          <w:p w14:paraId="4FD60780" w14:textId="2390E4F5" w:rsidR="00607995" w:rsidRPr="00972C34" w:rsidRDefault="00607995" w:rsidP="00607995">
            <w:pPr>
              <w:rPr>
                <w:rFonts w:ascii="Trebuchet MS" w:hAnsi="Trebuchet MS" w:cs="Arial"/>
                <w:sz w:val="22"/>
                <w:szCs w:val="22"/>
                <w:lang w:val="lt-LT"/>
              </w:rPr>
            </w:pPr>
            <w:r w:rsidRPr="00972C34">
              <w:rPr>
                <w:rFonts w:ascii="Trebuchet MS" w:hAnsi="Trebuchet MS"/>
                <w:sz w:val="22"/>
                <w:szCs w:val="22"/>
                <w:lang w:val="lt-LT"/>
              </w:rPr>
              <w:t>Komandos narys</w:t>
            </w:r>
          </w:p>
        </w:tc>
      </w:tr>
      <w:tr w:rsidR="00607995" w:rsidRPr="00972C34" w14:paraId="0B156888" w14:textId="77777777" w:rsidTr="003D27FF">
        <w:tc>
          <w:tcPr>
            <w:tcW w:w="2122" w:type="dxa"/>
            <w:vAlign w:val="center"/>
          </w:tcPr>
          <w:p w14:paraId="21DD95BF" w14:textId="5C6510DB" w:rsidR="00607995" w:rsidRPr="00972C34" w:rsidRDefault="00607995" w:rsidP="00607995">
            <w:pPr>
              <w:rPr>
                <w:rFonts w:ascii="Trebuchet MS" w:hAnsi="Trebuchet MS" w:cs="Arial"/>
                <w:sz w:val="22"/>
                <w:szCs w:val="22"/>
                <w:lang w:val="lt-LT" w:eastAsia="en-US"/>
              </w:rPr>
            </w:pPr>
          </w:p>
        </w:tc>
        <w:tc>
          <w:tcPr>
            <w:tcW w:w="6095" w:type="dxa"/>
            <w:vAlign w:val="center"/>
          </w:tcPr>
          <w:p w14:paraId="4CC682D9"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Teisės skyriaus teisininkas</w:t>
            </w:r>
          </w:p>
        </w:tc>
        <w:tc>
          <w:tcPr>
            <w:tcW w:w="1978" w:type="dxa"/>
          </w:tcPr>
          <w:p w14:paraId="76969D17"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607995" w:rsidRPr="00972C34" w14:paraId="62AB57FF" w14:textId="77777777" w:rsidTr="003D27FF">
        <w:tc>
          <w:tcPr>
            <w:tcW w:w="2122" w:type="dxa"/>
            <w:vAlign w:val="center"/>
          </w:tcPr>
          <w:p w14:paraId="4F57CF8B" w14:textId="2C448990" w:rsidR="00607995" w:rsidRPr="00972C34" w:rsidRDefault="00607995" w:rsidP="00607995">
            <w:pPr>
              <w:rPr>
                <w:rFonts w:ascii="Trebuchet MS" w:hAnsi="Trebuchet MS" w:cs="Arial"/>
                <w:sz w:val="22"/>
                <w:szCs w:val="22"/>
                <w:lang w:val="lt-LT" w:eastAsia="en-US"/>
              </w:rPr>
            </w:pPr>
          </w:p>
        </w:tc>
        <w:tc>
          <w:tcPr>
            <w:tcW w:w="6095" w:type="dxa"/>
            <w:vAlign w:val="center"/>
          </w:tcPr>
          <w:p w14:paraId="76C1F2CA"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Finansų departamento Pirkimų skyriaus vadovas</w:t>
            </w:r>
          </w:p>
        </w:tc>
        <w:tc>
          <w:tcPr>
            <w:tcW w:w="1978" w:type="dxa"/>
            <w:vAlign w:val="center"/>
          </w:tcPr>
          <w:p w14:paraId="098C33C9"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607995" w:rsidRPr="00972C34" w14:paraId="7209A500" w14:textId="77777777" w:rsidTr="003D27FF">
        <w:tc>
          <w:tcPr>
            <w:tcW w:w="2122" w:type="dxa"/>
            <w:vAlign w:val="center"/>
          </w:tcPr>
          <w:p w14:paraId="625BB165" w14:textId="5C5E1148" w:rsidR="00607995" w:rsidRPr="00972C34" w:rsidRDefault="00607995" w:rsidP="00607995">
            <w:pPr>
              <w:rPr>
                <w:rFonts w:ascii="Trebuchet MS" w:hAnsi="Trebuchet MS" w:cs="Arial"/>
                <w:sz w:val="22"/>
                <w:szCs w:val="22"/>
                <w:lang w:val="lt-LT" w:eastAsia="en-US"/>
              </w:rPr>
            </w:pPr>
          </w:p>
        </w:tc>
        <w:tc>
          <w:tcPr>
            <w:tcW w:w="6095" w:type="dxa"/>
            <w:vAlign w:val="center"/>
          </w:tcPr>
          <w:p w14:paraId="72B14EC6"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Finansų departamento Apskaitos skyriaus buhalterė</w:t>
            </w:r>
          </w:p>
        </w:tc>
        <w:tc>
          <w:tcPr>
            <w:tcW w:w="1978" w:type="dxa"/>
            <w:vAlign w:val="center"/>
          </w:tcPr>
          <w:p w14:paraId="1727EF07"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607995" w:rsidRPr="00972C34" w14:paraId="02C5F4FF" w14:textId="77777777" w:rsidTr="003D27FF">
        <w:tc>
          <w:tcPr>
            <w:tcW w:w="2122" w:type="dxa"/>
            <w:vAlign w:val="center"/>
          </w:tcPr>
          <w:p w14:paraId="770BD972" w14:textId="1FC9EB4C" w:rsidR="00607995" w:rsidRPr="00972C34" w:rsidRDefault="00607995" w:rsidP="00607995">
            <w:pPr>
              <w:rPr>
                <w:rFonts w:ascii="Trebuchet MS" w:hAnsi="Trebuchet MS" w:cs="Arial"/>
                <w:sz w:val="22"/>
                <w:szCs w:val="22"/>
                <w:lang w:val="lt-LT" w:eastAsia="en-US"/>
              </w:rPr>
            </w:pPr>
          </w:p>
        </w:tc>
        <w:tc>
          <w:tcPr>
            <w:tcW w:w="6095" w:type="dxa"/>
            <w:vAlign w:val="center"/>
          </w:tcPr>
          <w:p w14:paraId="1CA1F2B6"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Komunikacijos skyriaus Komunikacijos projektų vadovė</w:t>
            </w:r>
          </w:p>
        </w:tc>
        <w:tc>
          <w:tcPr>
            <w:tcW w:w="1978" w:type="dxa"/>
            <w:vAlign w:val="center"/>
          </w:tcPr>
          <w:p w14:paraId="0BE8F32E"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607995" w:rsidRPr="00972C34" w14:paraId="03930326" w14:textId="77777777" w:rsidTr="003D27FF">
        <w:tc>
          <w:tcPr>
            <w:tcW w:w="2122" w:type="dxa"/>
            <w:vAlign w:val="center"/>
          </w:tcPr>
          <w:p w14:paraId="67A4156C" w14:textId="20548AEB" w:rsidR="00607995" w:rsidRPr="00972C34" w:rsidRDefault="00607995" w:rsidP="00607995">
            <w:pPr>
              <w:rPr>
                <w:rFonts w:ascii="Trebuchet MS" w:hAnsi="Trebuchet MS" w:cs="Arial"/>
                <w:sz w:val="22"/>
                <w:szCs w:val="22"/>
                <w:lang w:val="lt-LT"/>
              </w:rPr>
            </w:pPr>
          </w:p>
        </w:tc>
        <w:tc>
          <w:tcPr>
            <w:tcW w:w="6095" w:type="dxa"/>
            <w:vAlign w:val="center"/>
          </w:tcPr>
          <w:p w14:paraId="1CD6B8E9" w14:textId="200F9A75"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eastAsia="en-US"/>
              </w:rPr>
              <w:t>Komunikacijos skyriaus Komunikacijos projektų vadovė</w:t>
            </w:r>
          </w:p>
        </w:tc>
        <w:tc>
          <w:tcPr>
            <w:tcW w:w="1978" w:type="dxa"/>
            <w:vAlign w:val="center"/>
          </w:tcPr>
          <w:p w14:paraId="748092F7" w14:textId="11A53F5E" w:rsidR="00607995" w:rsidRPr="00972C34" w:rsidRDefault="00607995" w:rsidP="00607995">
            <w:pPr>
              <w:rPr>
                <w:rFonts w:ascii="Trebuchet MS" w:hAnsi="Trebuchet MS" w:cs="Arial"/>
                <w:sz w:val="22"/>
                <w:szCs w:val="22"/>
                <w:lang w:val="lt-LT"/>
              </w:rPr>
            </w:pPr>
            <w:r w:rsidRPr="00972C34">
              <w:rPr>
                <w:rFonts w:ascii="Trebuchet MS" w:hAnsi="Trebuchet MS" w:cs="Arial"/>
                <w:sz w:val="22"/>
                <w:szCs w:val="22"/>
                <w:lang w:val="lt-LT" w:eastAsia="en-US"/>
              </w:rPr>
              <w:t>Komandos narys</w:t>
            </w:r>
          </w:p>
        </w:tc>
      </w:tr>
      <w:tr w:rsidR="00607995" w:rsidRPr="00972C34" w14:paraId="0AF5FD6F" w14:textId="77777777" w:rsidTr="003D27FF">
        <w:tc>
          <w:tcPr>
            <w:tcW w:w="2122" w:type="dxa"/>
            <w:vAlign w:val="center"/>
          </w:tcPr>
          <w:p w14:paraId="7F548079" w14:textId="666217B6" w:rsidR="00607995" w:rsidRPr="00972C34" w:rsidRDefault="00607995" w:rsidP="00607995">
            <w:pPr>
              <w:rPr>
                <w:rFonts w:ascii="Trebuchet MS" w:hAnsi="Trebuchet MS" w:cs="Arial"/>
                <w:sz w:val="22"/>
                <w:szCs w:val="22"/>
                <w:lang w:val="lt-LT" w:eastAsia="en-US"/>
              </w:rPr>
            </w:pPr>
          </w:p>
        </w:tc>
        <w:tc>
          <w:tcPr>
            <w:tcW w:w="6095" w:type="dxa"/>
            <w:vAlign w:val="center"/>
          </w:tcPr>
          <w:p w14:paraId="67D197BF" w14:textId="01B9555E"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VAD Fizinės saugos skyriaus apsaugos sistemų vyresnysis specialistas</w:t>
            </w:r>
          </w:p>
        </w:tc>
        <w:tc>
          <w:tcPr>
            <w:tcW w:w="1978" w:type="dxa"/>
          </w:tcPr>
          <w:p w14:paraId="6EB7599E"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607995" w:rsidRPr="00972C34" w14:paraId="5BB6F85E" w14:textId="77777777" w:rsidTr="003D27FF">
        <w:tc>
          <w:tcPr>
            <w:tcW w:w="2122" w:type="dxa"/>
            <w:vAlign w:val="center"/>
          </w:tcPr>
          <w:p w14:paraId="1A0848B1" w14:textId="5C347FC0" w:rsidR="00607995" w:rsidRPr="00972C34" w:rsidRDefault="00607995" w:rsidP="00607995">
            <w:pPr>
              <w:rPr>
                <w:rFonts w:ascii="Trebuchet MS" w:hAnsi="Trebuchet MS" w:cs="Arial"/>
                <w:sz w:val="22"/>
                <w:szCs w:val="22"/>
                <w:lang w:val="lt-LT" w:eastAsia="en-US"/>
              </w:rPr>
            </w:pPr>
          </w:p>
        </w:tc>
        <w:tc>
          <w:tcPr>
            <w:tcW w:w="6095" w:type="dxa"/>
            <w:vAlign w:val="center"/>
          </w:tcPr>
          <w:p w14:paraId="4AD97F13" w14:textId="382565CD"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PTD Darbuotojų saugos ir aplinkosaugos skyriaus aplinkosaugos vyresn</w:t>
            </w:r>
            <w:r w:rsidR="0050690A" w:rsidRPr="00972C34">
              <w:rPr>
                <w:rFonts w:ascii="Trebuchet MS" w:hAnsi="Trebuchet MS" w:cs="Arial"/>
                <w:sz w:val="22"/>
                <w:szCs w:val="22"/>
                <w:lang w:val="lt-LT" w:eastAsia="en-US"/>
              </w:rPr>
              <w:t>ioji</w:t>
            </w:r>
            <w:r w:rsidRPr="00972C34">
              <w:rPr>
                <w:rFonts w:ascii="Trebuchet MS" w:hAnsi="Trebuchet MS" w:cs="Arial"/>
                <w:sz w:val="22"/>
                <w:szCs w:val="22"/>
                <w:lang w:val="lt-LT" w:eastAsia="en-US"/>
              </w:rPr>
              <w:t xml:space="preserve"> inžinier</w:t>
            </w:r>
            <w:r w:rsidR="0050690A" w:rsidRPr="00972C34">
              <w:rPr>
                <w:rFonts w:ascii="Trebuchet MS" w:hAnsi="Trebuchet MS" w:cs="Arial"/>
                <w:sz w:val="22"/>
                <w:szCs w:val="22"/>
                <w:lang w:val="lt-LT" w:eastAsia="en-US"/>
              </w:rPr>
              <w:t>ė</w:t>
            </w:r>
          </w:p>
        </w:tc>
        <w:tc>
          <w:tcPr>
            <w:tcW w:w="1978" w:type="dxa"/>
          </w:tcPr>
          <w:p w14:paraId="14ECCE67" w14:textId="77777777" w:rsidR="00607995" w:rsidRPr="00972C34" w:rsidRDefault="00607995" w:rsidP="00607995">
            <w:pPr>
              <w:rPr>
                <w:rFonts w:ascii="Trebuchet MS" w:hAnsi="Trebuchet MS" w:cs="Arial"/>
                <w:sz w:val="22"/>
                <w:szCs w:val="22"/>
                <w:lang w:val="lt-LT" w:eastAsia="en-US"/>
              </w:rPr>
            </w:pPr>
            <w:r w:rsidRPr="00972C34">
              <w:rPr>
                <w:rFonts w:ascii="Trebuchet MS" w:hAnsi="Trebuchet MS" w:cs="Arial"/>
                <w:sz w:val="22"/>
                <w:szCs w:val="22"/>
                <w:lang w:val="lt-LT" w:eastAsia="en-US"/>
              </w:rPr>
              <w:t>Komandos narys</w:t>
            </w:r>
          </w:p>
        </w:tc>
      </w:tr>
      <w:tr w:rsidR="00607995" w:rsidRPr="00972C34" w14:paraId="6B10C8D3" w14:textId="77777777" w:rsidTr="003C1EBD">
        <w:tc>
          <w:tcPr>
            <w:tcW w:w="2122" w:type="dxa"/>
          </w:tcPr>
          <w:p w14:paraId="1E731552" w14:textId="6515D266" w:rsidR="00607995" w:rsidRPr="00972C34" w:rsidRDefault="00607995" w:rsidP="00607995">
            <w:pPr>
              <w:rPr>
                <w:rFonts w:ascii="Trebuchet MS" w:eastAsia="Calibri" w:hAnsi="Trebuchet MS" w:cs="Arial"/>
                <w:sz w:val="22"/>
                <w:szCs w:val="22"/>
                <w:lang w:val="lt-LT"/>
              </w:rPr>
            </w:pPr>
          </w:p>
        </w:tc>
        <w:tc>
          <w:tcPr>
            <w:tcW w:w="6095" w:type="dxa"/>
          </w:tcPr>
          <w:p w14:paraId="4005BAAA" w14:textId="77777777" w:rsidR="00607995" w:rsidRPr="00972C34" w:rsidRDefault="00607995" w:rsidP="00607995">
            <w:pPr>
              <w:rPr>
                <w:rFonts w:ascii="Trebuchet MS" w:eastAsia="Calibri" w:hAnsi="Trebuchet MS" w:cs="Arial"/>
                <w:sz w:val="22"/>
                <w:szCs w:val="22"/>
                <w:lang w:val="lt-LT"/>
              </w:rPr>
            </w:pPr>
            <w:r w:rsidRPr="00972C34">
              <w:rPr>
                <w:rFonts w:ascii="Trebuchet MS" w:eastAsia="Calibri" w:hAnsi="Trebuchet MS" w:cs="Arial"/>
                <w:sz w:val="22"/>
                <w:szCs w:val="22"/>
                <w:lang w:val="lt-LT"/>
              </w:rPr>
              <w:t>PTD Technologinio turto valdymo grupės vadovas</w:t>
            </w:r>
          </w:p>
        </w:tc>
        <w:tc>
          <w:tcPr>
            <w:tcW w:w="1978" w:type="dxa"/>
          </w:tcPr>
          <w:p w14:paraId="36D6D75D" w14:textId="77777777" w:rsidR="00607995" w:rsidRPr="00972C34" w:rsidRDefault="00607995" w:rsidP="00607995">
            <w:pPr>
              <w:rPr>
                <w:rFonts w:ascii="Trebuchet MS" w:hAnsi="Trebuchet MS"/>
                <w:sz w:val="22"/>
                <w:szCs w:val="22"/>
                <w:lang w:val="lt-LT"/>
              </w:rPr>
            </w:pPr>
            <w:r w:rsidRPr="00972C34">
              <w:rPr>
                <w:rFonts w:ascii="Trebuchet MS" w:hAnsi="Trebuchet MS"/>
                <w:sz w:val="22"/>
                <w:szCs w:val="22"/>
                <w:lang w:val="lt-LT"/>
              </w:rPr>
              <w:t>Komandos narys</w:t>
            </w:r>
          </w:p>
        </w:tc>
      </w:tr>
      <w:tr w:rsidR="00607995" w:rsidRPr="00972C34" w14:paraId="38E71A55" w14:textId="77777777" w:rsidTr="003C1EBD">
        <w:tc>
          <w:tcPr>
            <w:tcW w:w="2122" w:type="dxa"/>
          </w:tcPr>
          <w:p w14:paraId="3CB45490" w14:textId="1135713E" w:rsidR="00607995" w:rsidRPr="00972C34" w:rsidRDefault="00607995" w:rsidP="00607995">
            <w:pPr>
              <w:rPr>
                <w:rFonts w:ascii="Trebuchet MS" w:eastAsia="Calibri" w:hAnsi="Trebuchet MS" w:cs="Arial"/>
                <w:sz w:val="22"/>
                <w:szCs w:val="22"/>
                <w:lang w:val="lt-LT"/>
              </w:rPr>
            </w:pPr>
          </w:p>
        </w:tc>
        <w:tc>
          <w:tcPr>
            <w:tcW w:w="6095" w:type="dxa"/>
          </w:tcPr>
          <w:p w14:paraId="6D1CECD4" w14:textId="775F5397" w:rsidR="00607995" w:rsidRPr="00972C34" w:rsidRDefault="00607995" w:rsidP="00607995">
            <w:pPr>
              <w:rPr>
                <w:rFonts w:ascii="Trebuchet MS" w:eastAsia="Calibri" w:hAnsi="Trebuchet MS" w:cs="Arial"/>
                <w:sz w:val="22"/>
                <w:szCs w:val="22"/>
                <w:lang w:val="lt-LT"/>
              </w:rPr>
            </w:pPr>
            <w:r w:rsidRPr="00972C34">
              <w:rPr>
                <w:rFonts w:ascii="Trebuchet MS" w:eastAsia="Calibri" w:hAnsi="Trebuchet MS" w:cs="Arial"/>
                <w:sz w:val="22"/>
                <w:szCs w:val="22"/>
                <w:lang w:val="lt-LT"/>
              </w:rPr>
              <w:t>PTD IPC pastočių eksploatavimo vadovas</w:t>
            </w:r>
          </w:p>
        </w:tc>
        <w:tc>
          <w:tcPr>
            <w:tcW w:w="1978" w:type="dxa"/>
          </w:tcPr>
          <w:p w14:paraId="09B67D07" w14:textId="6F7409E7" w:rsidR="00607995" w:rsidRPr="00972C34" w:rsidRDefault="00607995" w:rsidP="00607995">
            <w:pPr>
              <w:rPr>
                <w:rFonts w:ascii="Trebuchet MS" w:hAnsi="Trebuchet MS"/>
                <w:sz w:val="22"/>
                <w:szCs w:val="22"/>
                <w:lang w:val="lt-LT"/>
              </w:rPr>
            </w:pPr>
            <w:r w:rsidRPr="00972C34">
              <w:rPr>
                <w:rFonts w:ascii="Trebuchet MS" w:hAnsi="Trebuchet MS" w:cs="Arial"/>
                <w:sz w:val="22"/>
                <w:szCs w:val="22"/>
                <w:lang w:val="lt-LT" w:eastAsia="en-US"/>
              </w:rPr>
              <w:t>Komandos narys</w:t>
            </w:r>
          </w:p>
        </w:tc>
      </w:tr>
    </w:tbl>
    <w:p w14:paraId="061A0DCC" w14:textId="09F098A4" w:rsidR="00192417" w:rsidRPr="00972C34" w:rsidRDefault="00192417" w:rsidP="0050058D">
      <w:pPr>
        <w:rPr>
          <w:rFonts w:ascii="Trebuchet MS" w:hAnsi="Trebuchet MS" w:cs="Arial"/>
          <w:b/>
          <w:caps/>
          <w:sz w:val="22"/>
          <w:szCs w:val="22"/>
          <w:lang w:val="lt-LT"/>
        </w:rPr>
      </w:pPr>
      <w:r w:rsidRPr="00972C34">
        <w:rPr>
          <w:rFonts w:ascii="Trebuchet MS" w:hAnsi="Trebuchet MS" w:cs="Arial"/>
          <w:sz w:val="22"/>
          <w:szCs w:val="22"/>
          <w:lang w:val="lt-LT"/>
        </w:rPr>
        <w:br w:type="page"/>
      </w:r>
    </w:p>
    <w:bookmarkEnd w:id="14"/>
    <w:p w14:paraId="1494F65A" w14:textId="38AAF97C" w:rsidR="005341AA" w:rsidRPr="00972C34" w:rsidRDefault="005341AA" w:rsidP="0050058D">
      <w:pPr>
        <w:rPr>
          <w:rFonts w:ascii="Trebuchet MS" w:hAnsi="Trebuchet MS" w:cs="Arial"/>
          <w:b/>
          <w:sz w:val="22"/>
          <w:szCs w:val="22"/>
          <w:lang w:val="lt-LT"/>
        </w:rPr>
      </w:pPr>
    </w:p>
    <w:p w14:paraId="397EA725" w14:textId="77777777" w:rsidR="000813BC" w:rsidRPr="00972C34" w:rsidRDefault="000813BC" w:rsidP="000D7732">
      <w:pPr>
        <w:pStyle w:val="Heading1"/>
        <w:numPr>
          <w:ilvl w:val="0"/>
          <w:numId w:val="1"/>
        </w:numPr>
        <w:spacing w:before="120" w:after="120"/>
        <w:ind w:firstLine="567"/>
        <w:jc w:val="center"/>
        <w:rPr>
          <w:rFonts w:cs="Arial"/>
          <w:szCs w:val="22"/>
          <w:lang w:val="lt-LT"/>
        </w:rPr>
      </w:pPr>
      <w:bookmarkStart w:id="15" w:name="_Toc456176958"/>
      <w:bookmarkStart w:id="16" w:name="_Toc196223219"/>
      <w:bookmarkStart w:id="17" w:name="_Toc419388299"/>
      <w:bookmarkStart w:id="18" w:name="_Toc421452270"/>
      <w:bookmarkEnd w:id="11"/>
      <w:r w:rsidRPr="00972C34">
        <w:rPr>
          <w:rFonts w:cs="Arial"/>
          <w:szCs w:val="22"/>
          <w:lang w:val="lt-LT"/>
        </w:rPr>
        <w:t>BENDRIEJI REIKALAVIMAI</w:t>
      </w:r>
      <w:bookmarkEnd w:id="15"/>
      <w:bookmarkEnd w:id="16"/>
    </w:p>
    <w:p w14:paraId="03E15436" w14:textId="77777777" w:rsidR="007B7674" w:rsidRPr="00972C34" w:rsidRDefault="007B7674" w:rsidP="000D7732">
      <w:pPr>
        <w:pStyle w:val="ListParagraph"/>
        <w:numPr>
          <w:ilvl w:val="0"/>
          <w:numId w:val="3"/>
        </w:numPr>
        <w:spacing w:line="276" w:lineRule="auto"/>
        <w:jc w:val="both"/>
        <w:rPr>
          <w:rFonts w:ascii="Trebuchet MS" w:hAnsi="Trebuchet MS"/>
          <w:vanish/>
          <w:sz w:val="22"/>
          <w:szCs w:val="22"/>
          <w:lang w:val="lt-LT"/>
        </w:rPr>
      </w:pPr>
    </w:p>
    <w:p w14:paraId="1C86882F" w14:textId="77777777" w:rsidR="007B7674" w:rsidRPr="00972C34" w:rsidRDefault="007B7674" w:rsidP="000D7732">
      <w:pPr>
        <w:pStyle w:val="ListParagraph"/>
        <w:numPr>
          <w:ilvl w:val="0"/>
          <w:numId w:val="3"/>
        </w:numPr>
        <w:spacing w:line="276" w:lineRule="auto"/>
        <w:jc w:val="both"/>
        <w:rPr>
          <w:rFonts w:ascii="Trebuchet MS" w:hAnsi="Trebuchet MS"/>
          <w:vanish/>
          <w:sz w:val="22"/>
          <w:szCs w:val="22"/>
          <w:lang w:val="lt-LT"/>
        </w:rPr>
      </w:pPr>
    </w:p>
    <w:p w14:paraId="11B2A811" w14:textId="77777777" w:rsidR="007B7674" w:rsidRPr="00972C34" w:rsidRDefault="007B7674" w:rsidP="000D7732">
      <w:pPr>
        <w:pStyle w:val="ListParagraph"/>
        <w:numPr>
          <w:ilvl w:val="0"/>
          <w:numId w:val="3"/>
        </w:numPr>
        <w:spacing w:line="276" w:lineRule="auto"/>
        <w:jc w:val="both"/>
        <w:rPr>
          <w:rFonts w:ascii="Trebuchet MS" w:hAnsi="Trebuchet MS"/>
          <w:vanish/>
          <w:sz w:val="22"/>
          <w:szCs w:val="22"/>
          <w:lang w:val="lt-LT"/>
        </w:rPr>
      </w:pPr>
    </w:p>
    <w:p w14:paraId="5E0FEE40" w14:textId="2114CE85" w:rsidR="00AB16A7" w:rsidRPr="00972C34" w:rsidRDefault="00AB16A7" w:rsidP="000D7732">
      <w:pPr>
        <w:pStyle w:val="NoSpacing"/>
        <w:numPr>
          <w:ilvl w:val="1"/>
          <w:numId w:val="3"/>
        </w:numPr>
        <w:ind w:left="999"/>
        <w:rPr>
          <w:szCs w:val="22"/>
          <w:lang w:val="lt-LT"/>
        </w:rPr>
      </w:pPr>
      <w:r w:rsidRPr="00972C34">
        <w:rPr>
          <w:szCs w:val="22"/>
          <w:lang w:val="lt-LT"/>
        </w:rPr>
        <w:t xml:space="preserve">Projektuotojas turi atlikti </w:t>
      </w:r>
      <w:r w:rsidR="007707E5" w:rsidRPr="00972C34">
        <w:rPr>
          <w:szCs w:val="22"/>
          <w:lang w:val="lt-LT"/>
        </w:rPr>
        <w:t>Telšių</w:t>
      </w:r>
      <w:r w:rsidRPr="00972C34">
        <w:rPr>
          <w:szCs w:val="22"/>
          <w:lang w:val="lt-LT"/>
        </w:rPr>
        <w:t xml:space="preserve"> TP skirstyklos rekonstravimo projektavimo paslaugas:</w:t>
      </w:r>
    </w:p>
    <w:p w14:paraId="74E62E56" w14:textId="1AFAEAB7" w:rsidR="007A612A" w:rsidRPr="00972C34" w:rsidRDefault="00AB16A7" w:rsidP="000D7732">
      <w:pPr>
        <w:pStyle w:val="NoSpacing"/>
        <w:numPr>
          <w:ilvl w:val="2"/>
          <w:numId w:val="3"/>
        </w:numPr>
        <w:rPr>
          <w:szCs w:val="22"/>
          <w:lang w:val="lt-LT"/>
        </w:rPr>
      </w:pPr>
      <w:r w:rsidRPr="00972C34">
        <w:rPr>
          <w:szCs w:val="22"/>
          <w:lang w:val="lt-LT"/>
        </w:rPr>
        <w:t xml:space="preserve">pirmu etapu parengti </w:t>
      </w:r>
      <w:r w:rsidR="007A612A" w:rsidRPr="00972C34">
        <w:rPr>
          <w:b/>
          <w:bCs/>
          <w:szCs w:val="22"/>
          <w:lang w:val="lt-LT"/>
        </w:rPr>
        <w:t>Priešprojektinius pasiūlymus</w:t>
      </w:r>
      <w:r w:rsidR="00E67A09" w:rsidRPr="00972C34">
        <w:rPr>
          <w:szCs w:val="22"/>
          <w:lang w:val="lt-LT"/>
        </w:rPr>
        <w:t xml:space="preserve"> ir pagal Užsakovo pasirinktą variantą jų pagrindų rengti </w:t>
      </w:r>
      <w:r w:rsidR="00E67A09" w:rsidRPr="00972C34">
        <w:rPr>
          <w:b/>
          <w:bCs/>
          <w:szCs w:val="22"/>
          <w:lang w:val="lt-LT"/>
        </w:rPr>
        <w:t>Projektinius pasiūlymus</w:t>
      </w:r>
      <w:r w:rsidR="00E67A09" w:rsidRPr="00972C34">
        <w:rPr>
          <w:szCs w:val="22"/>
          <w:lang w:val="lt-LT"/>
        </w:rPr>
        <w:t>;</w:t>
      </w:r>
    </w:p>
    <w:p w14:paraId="2433FF98" w14:textId="3F353C33" w:rsidR="00AB16A7" w:rsidRPr="00972C34" w:rsidRDefault="005C6AFE" w:rsidP="000D7732">
      <w:pPr>
        <w:pStyle w:val="NoSpacing"/>
        <w:numPr>
          <w:ilvl w:val="2"/>
          <w:numId w:val="3"/>
        </w:numPr>
        <w:rPr>
          <w:szCs w:val="22"/>
          <w:lang w:val="lt-LT"/>
        </w:rPr>
      </w:pPr>
      <w:r w:rsidRPr="00972C34">
        <w:rPr>
          <w:szCs w:val="22"/>
          <w:lang w:val="lt-LT"/>
        </w:rPr>
        <w:t>antru etapu parengti</w:t>
      </w:r>
      <w:r w:rsidRPr="00972C34">
        <w:rPr>
          <w:b/>
          <w:bCs/>
          <w:szCs w:val="22"/>
          <w:lang w:val="lt-LT"/>
        </w:rPr>
        <w:t xml:space="preserve"> </w:t>
      </w:r>
      <w:r w:rsidR="00AB16A7" w:rsidRPr="00972C34">
        <w:rPr>
          <w:b/>
          <w:bCs/>
          <w:szCs w:val="22"/>
          <w:lang w:val="lt-LT"/>
        </w:rPr>
        <w:t>Projektinius pasiūlymus</w:t>
      </w:r>
      <w:r w:rsidR="00AB16A7" w:rsidRPr="00972C34">
        <w:rPr>
          <w:szCs w:val="22"/>
          <w:lang w:val="lt-LT"/>
        </w:rPr>
        <w:t xml:space="preserve"> ir gauti Statybą leidžiantį dokumentą; </w:t>
      </w:r>
    </w:p>
    <w:p w14:paraId="2E87B849" w14:textId="327097B5" w:rsidR="00AB16A7" w:rsidRPr="00972C34" w:rsidRDefault="005C6AFE" w:rsidP="000D7732">
      <w:pPr>
        <w:pStyle w:val="NoSpacing"/>
        <w:numPr>
          <w:ilvl w:val="2"/>
          <w:numId w:val="3"/>
        </w:numPr>
        <w:ind w:left="1276" w:hanging="567"/>
        <w:rPr>
          <w:szCs w:val="22"/>
          <w:lang w:val="lt-LT"/>
        </w:rPr>
      </w:pPr>
      <w:r w:rsidRPr="00972C34">
        <w:rPr>
          <w:szCs w:val="22"/>
          <w:lang w:val="lt-LT"/>
        </w:rPr>
        <w:t xml:space="preserve">trečiu </w:t>
      </w:r>
      <w:r w:rsidR="00AB16A7" w:rsidRPr="00972C34">
        <w:rPr>
          <w:szCs w:val="22"/>
          <w:lang w:val="lt-LT"/>
        </w:rPr>
        <w:t xml:space="preserve">etapu parengti </w:t>
      </w:r>
      <w:r w:rsidR="00AB16A7" w:rsidRPr="00972C34">
        <w:rPr>
          <w:b/>
          <w:bCs/>
          <w:szCs w:val="22"/>
          <w:lang w:val="lt-LT"/>
        </w:rPr>
        <w:t>Techninį darbo projektą</w:t>
      </w:r>
      <w:r w:rsidR="00AB16A7" w:rsidRPr="00972C34">
        <w:rPr>
          <w:szCs w:val="22"/>
          <w:lang w:val="lt-LT"/>
        </w:rPr>
        <w:t>, suderinti su reikalingomis institucijomis ir gauti teigiamą ekspertizės aktą.</w:t>
      </w:r>
    </w:p>
    <w:p w14:paraId="4D62A56C" w14:textId="2E82D7CF" w:rsidR="00D068BF" w:rsidRPr="00972C34" w:rsidRDefault="004D2E85" w:rsidP="00506572">
      <w:pPr>
        <w:pStyle w:val="NoSpacing"/>
        <w:numPr>
          <w:ilvl w:val="1"/>
          <w:numId w:val="3"/>
        </w:numPr>
        <w:ind w:left="993"/>
        <w:rPr>
          <w:szCs w:val="22"/>
          <w:lang w:val="lt-LT"/>
        </w:rPr>
      </w:pPr>
      <w:r w:rsidRPr="00972C34">
        <w:rPr>
          <w:szCs w:val="22"/>
          <w:lang w:val="lt-LT"/>
        </w:rPr>
        <w:t xml:space="preserve">Priešprojektinių pasiūlymų </w:t>
      </w:r>
      <w:r w:rsidR="00C50937" w:rsidRPr="00972C34">
        <w:rPr>
          <w:szCs w:val="22"/>
          <w:lang w:val="lt-LT"/>
        </w:rPr>
        <w:t xml:space="preserve">tikslas – pateikti preliminarų sprendinių pagrindimą, atsižvelgiant į techninės (projektavimo) užduoties reikalavimus ir leisti </w:t>
      </w:r>
      <w:r w:rsidR="00A31694" w:rsidRPr="00972C34">
        <w:rPr>
          <w:szCs w:val="22"/>
          <w:lang w:val="lt-LT"/>
        </w:rPr>
        <w:t>U</w:t>
      </w:r>
      <w:r w:rsidR="00C50937" w:rsidRPr="00972C34">
        <w:rPr>
          <w:szCs w:val="22"/>
          <w:lang w:val="lt-LT"/>
        </w:rPr>
        <w:t xml:space="preserve">žsakovui įvertinti galimas statinio koncepcijas. </w:t>
      </w:r>
      <w:r w:rsidR="00D068BF" w:rsidRPr="00972C34">
        <w:rPr>
          <w:szCs w:val="22"/>
          <w:lang w:val="lt-LT"/>
        </w:rPr>
        <w:t>Priešprojektinių pasiūlymų apimtis turi sudaryti:</w:t>
      </w:r>
    </w:p>
    <w:p w14:paraId="5C70F859" w14:textId="641A07ED" w:rsidR="00D068BF" w:rsidRPr="00972C34" w:rsidRDefault="00D068BF" w:rsidP="005D661F">
      <w:pPr>
        <w:pStyle w:val="NoSpacing"/>
        <w:numPr>
          <w:ilvl w:val="2"/>
          <w:numId w:val="3"/>
        </w:numPr>
        <w:rPr>
          <w:szCs w:val="22"/>
          <w:lang w:val="lt-LT"/>
        </w:rPr>
      </w:pPr>
      <w:r w:rsidRPr="00972C34">
        <w:rPr>
          <w:szCs w:val="22"/>
          <w:lang w:val="lt-LT"/>
        </w:rPr>
        <w:t>Preliminarus statinių ir įrenginių išdėstymas sklype;</w:t>
      </w:r>
    </w:p>
    <w:p w14:paraId="56D91755" w14:textId="34E127F0" w:rsidR="00734F45" w:rsidRPr="00972C34" w:rsidRDefault="00D068BF" w:rsidP="00506572">
      <w:pPr>
        <w:pStyle w:val="NoSpacing"/>
        <w:numPr>
          <w:ilvl w:val="2"/>
          <w:numId w:val="3"/>
        </w:numPr>
        <w:rPr>
          <w:szCs w:val="22"/>
          <w:lang w:val="lt-LT"/>
        </w:rPr>
      </w:pPr>
      <w:r w:rsidRPr="00972C34">
        <w:rPr>
          <w:szCs w:val="22"/>
          <w:lang w:val="lt-LT"/>
        </w:rPr>
        <w:t>Technologinis statybos organizavimo planas: numatomos statybos eigos seka</w:t>
      </w:r>
      <w:r w:rsidR="00166B3E" w:rsidRPr="00972C34">
        <w:rPr>
          <w:szCs w:val="22"/>
          <w:lang w:val="lt-LT"/>
        </w:rPr>
        <w:t>, rangos darbų etapai</w:t>
      </w:r>
      <w:r w:rsidRPr="00972C34">
        <w:rPr>
          <w:szCs w:val="22"/>
          <w:lang w:val="lt-LT"/>
        </w:rPr>
        <w:t xml:space="preserve"> ir preliminar</w:t>
      </w:r>
      <w:r w:rsidR="000943DC" w:rsidRPr="00972C34">
        <w:rPr>
          <w:szCs w:val="22"/>
          <w:lang w:val="lt-LT"/>
        </w:rPr>
        <w:t>u</w:t>
      </w:r>
      <w:r w:rsidRPr="00972C34">
        <w:rPr>
          <w:szCs w:val="22"/>
          <w:lang w:val="lt-LT"/>
        </w:rPr>
        <w:t xml:space="preserve">s statybos terminų įvertinimas, atsižvelgiant į </w:t>
      </w:r>
      <w:r w:rsidR="000943DC" w:rsidRPr="00972C34">
        <w:rPr>
          <w:szCs w:val="22"/>
          <w:lang w:val="lt-LT"/>
        </w:rPr>
        <w:t>techninės</w:t>
      </w:r>
      <w:r w:rsidR="001F627E" w:rsidRPr="00972C34">
        <w:rPr>
          <w:szCs w:val="22"/>
          <w:lang w:val="lt-LT"/>
        </w:rPr>
        <w:t xml:space="preserve"> (projektavimo)</w:t>
      </w:r>
      <w:r w:rsidR="000943DC" w:rsidRPr="00972C34">
        <w:rPr>
          <w:szCs w:val="22"/>
          <w:lang w:val="lt-LT"/>
        </w:rPr>
        <w:t xml:space="preserve"> </w:t>
      </w:r>
      <w:r w:rsidRPr="00972C34">
        <w:rPr>
          <w:szCs w:val="22"/>
          <w:lang w:val="lt-LT"/>
        </w:rPr>
        <w:t>užduoties reikalavimus.</w:t>
      </w:r>
    </w:p>
    <w:p w14:paraId="1FB181F0" w14:textId="3CDBAFAB" w:rsidR="000F6033" w:rsidRPr="00972C34" w:rsidRDefault="00573A17" w:rsidP="00DD04CD">
      <w:pPr>
        <w:pStyle w:val="NoSpacing"/>
        <w:numPr>
          <w:ilvl w:val="1"/>
          <w:numId w:val="3"/>
        </w:numPr>
        <w:ind w:left="993"/>
        <w:rPr>
          <w:szCs w:val="22"/>
          <w:lang w:val="lt-LT"/>
        </w:rPr>
      </w:pPr>
      <w:r w:rsidRPr="00972C34">
        <w:rPr>
          <w:szCs w:val="22"/>
          <w:lang w:val="lt-LT"/>
        </w:rPr>
        <w:t xml:space="preserve">Projektuotojas turi parengti tris </w:t>
      </w:r>
      <w:proofErr w:type="spellStart"/>
      <w:r w:rsidRPr="00972C34">
        <w:rPr>
          <w:szCs w:val="22"/>
          <w:lang w:val="lt-LT"/>
        </w:rPr>
        <w:t>priešprojektinių</w:t>
      </w:r>
      <w:proofErr w:type="spellEnd"/>
      <w:r w:rsidRPr="00972C34">
        <w:rPr>
          <w:szCs w:val="22"/>
          <w:lang w:val="lt-LT"/>
        </w:rPr>
        <w:t xml:space="preserve"> pasiūlymų variantus:</w:t>
      </w:r>
    </w:p>
    <w:p w14:paraId="2D833E82" w14:textId="1C51E024" w:rsidR="006B07F1" w:rsidRPr="00972C34" w:rsidRDefault="006A244E" w:rsidP="006B07F1">
      <w:pPr>
        <w:pStyle w:val="NoSpacing"/>
        <w:numPr>
          <w:ilvl w:val="2"/>
          <w:numId w:val="3"/>
        </w:numPr>
        <w:rPr>
          <w:szCs w:val="22"/>
          <w:lang w:val="lt-LT"/>
        </w:rPr>
      </w:pPr>
      <w:bookmarkStart w:id="19" w:name="_Hlk198636581"/>
      <w:r w:rsidRPr="00972C34">
        <w:rPr>
          <w:szCs w:val="22"/>
          <w:lang w:val="lt-LT"/>
        </w:rPr>
        <w:t>Pirmo varianto reikalavimai-gairės</w:t>
      </w:r>
      <w:bookmarkEnd w:id="19"/>
      <w:r w:rsidRPr="00972C34">
        <w:rPr>
          <w:szCs w:val="22"/>
          <w:lang w:val="lt-LT"/>
        </w:rPr>
        <w:t>:</w:t>
      </w:r>
    </w:p>
    <w:p w14:paraId="6F44424B" w14:textId="2CFA3A10" w:rsidR="00EB62C0" w:rsidRPr="00972C34" w:rsidRDefault="00EB62C0" w:rsidP="006A244E">
      <w:pPr>
        <w:pStyle w:val="NoSpacing"/>
        <w:numPr>
          <w:ilvl w:val="3"/>
          <w:numId w:val="3"/>
        </w:numPr>
        <w:rPr>
          <w:szCs w:val="22"/>
          <w:lang w:val="lt-LT"/>
        </w:rPr>
      </w:pPr>
      <w:r w:rsidRPr="00972C34">
        <w:rPr>
          <w:szCs w:val="22"/>
          <w:lang w:val="lt-LT"/>
        </w:rPr>
        <w:t xml:space="preserve">Numatyti Telšių TP ĮT-101 ir ĮT-102 įtampos transformatorių </w:t>
      </w:r>
      <w:r w:rsidR="000334E2" w:rsidRPr="00972C34">
        <w:rPr>
          <w:szCs w:val="22"/>
          <w:lang w:val="lt-LT"/>
        </w:rPr>
        <w:t>perkėlimo</w:t>
      </w:r>
      <w:r w:rsidRPr="00972C34">
        <w:rPr>
          <w:szCs w:val="22"/>
          <w:lang w:val="lt-LT"/>
        </w:rPr>
        <w:t xml:space="preserve"> darbus</w:t>
      </w:r>
      <w:r w:rsidR="000334E2" w:rsidRPr="00972C34">
        <w:rPr>
          <w:szCs w:val="22"/>
          <w:lang w:val="lt-LT"/>
        </w:rPr>
        <w:t xml:space="preserve"> į rezervinę vietą esančią</w:t>
      </w:r>
      <w:r w:rsidRPr="00972C34">
        <w:rPr>
          <w:szCs w:val="22"/>
          <w:lang w:val="lt-LT"/>
        </w:rPr>
        <w:t xml:space="preserve"> tarp L-</w:t>
      </w:r>
      <w:proofErr w:type="spellStart"/>
      <w:r w:rsidRPr="00972C34">
        <w:rPr>
          <w:szCs w:val="22"/>
          <w:lang w:val="lt-LT"/>
        </w:rPr>
        <w:t>Degaičiai</w:t>
      </w:r>
      <w:proofErr w:type="spellEnd"/>
      <w:r w:rsidRPr="00972C34">
        <w:rPr>
          <w:szCs w:val="22"/>
          <w:lang w:val="lt-LT"/>
        </w:rPr>
        <w:t xml:space="preserve"> ir L-Galaičiai narvelių. ĮT-101 (ĮT-102)  iškėlimu metu, Š1-110 (Š2-110) turi išlikti darbe. </w:t>
      </w:r>
      <w:r w:rsidR="000334E2" w:rsidRPr="00972C34">
        <w:rPr>
          <w:szCs w:val="22"/>
          <w:lang w:val="lt-LT"/>
        </w:rPr>
        <w:t>ĮT-101 (ĮT-102)</w:t>
      </w:r>
      <w:r w:rsidRPr="00972C34">
        <w:rPr>
          <w:szCs w:val="22"/>
          <w:lang w:val="lt-LT"/>
        </w:rPr>
        <w:t xml:space="preserve"> </w:t>
      </w:r>
      <w:r w:rsidR="000334E2" w:rsidRPr="00972C34">
        <w:rPr>
          <w:szCs w:val="22"/>
          <w:lang w:val="lt-LT"/>
        </w:rPr>
        <w:t>įtampos transformatorių</w:t>
      </w:r>
      <w:r w:rsidRPr="00972C34">
        <w:rPr>
          <w:szCs w:val="22"/>
          <w:lang w:val="lt-LT"/>
        </w:rPr>
        <w:t xml:space="preserve"> iškėlimo metu, negalimas vienalaikis Š1-110 ir Š2-110 atjungimas. </w:t>
      </w:r>
      <w:r w:rsidR="000334E2" w:rsidRPr="00972C34">
        <w:rPr>
          <w:szCs w:val="22"/>
          <w:lang w:val="lt-LT"/>
        </w:rPr>
        <w:t>Pavienis š</w:t>
      </w:r>
      <w:r w:rsidRPr="00972C34">
        <w:rPr>
          <w:szCs w:val="22"/>
          <w:lang w:val="lt-LT"/>
        </w:rPr>
        <w:t xml:space="preserve">ynų </w:t>
      </w:r>
      <w:r w:rsidR="000334E2" w:rsidRPr="00972C34">
        <w:rPr>
          <w:szCs w:val="22"/>
          <w:lang w:val="lt-LT"/>
        </w:rPr>
        <w:t>a</w:t>
      </w:r>
      <w:r w:rsidRPr="00972C34">
        <w:rPr>
          <w:szCs w:val="22"/>
          <w:lang w:val="lt-LT"/>
        </w:rPr>
        <w:t>tjungimas galimas tik perkelt</w:t>
      </w:r>
      <w:r w:rsidR="000334E2" w:rsidRPr="00972C34">
        <w:rPr>
          <w:szCs w:val="22"/>
          <w:lang w:val="lt-LT"/>
        </w:rPr>
        <w:t>ų įtampos transformatorių</w:t>
      </w:r>
      <w:r w:rsidRPr="00972C34">
        <w:rPr>
          <w:szCs w:val="22"/>
          <w:lang w:val="lt-LT"/>
        </w:rPr>
        <w:t xml:space="preserve"> prijungimui prie veikiančių įrenginių</w:t>
      </w:r>
      <w:r w:rsidR="000334E2" w:rsidRPr="00972C34">
        <w:rPr>
          <w:szCs w:val="22"/>
          <w:lang w:val="lt-LT"/>
        </w:rPr>
        <w:t xml:space="preserve"> ne ilgesniam kaip 1 k.d</w:t>
      </w:r>
      <w:r w:rsidRPr="00972C34">
        <w:rPr>
          <w:szCs w:val="22"/>
          <w:lang w:val="lt-LT"/>
        </w:rPr>
        <w:t>.</w:t>
      </w:r>
      <w:r w:rsidR="000334E2" w:rsidRPr="00972C34">
        <w:rPr>
          <w:szCs w:val="22"/>
          <w:lang w:val="lt-LT"/>
        </w:rPr>
        <w:t xml:space="preserve"> terminui.</w:t>
      </w:r>
    </w:p>
    <w:p w14:paraId="76727032" w14:textId="53BE0CBB" w:rsidR="006A244E" w:rsidRPr="00972C34" w:rsidRDefault="006D7F61" w:rsidP="006A244E">
      <w:pPr>
        <w:pStyle w:val="NoSpacing"/>
        <w:numPr>
          <w:ilvl w:val="3"/>
          <w:numId w:val="3"/>
        </w:numPr>
        <w:rPr>
          <w:szCs w:val="22"/>
          <w:lang w:val="lt-LT"/>
        </w:rPr>
      </w:pPr>
      <w:r w:rsidRPr="00972C34">
        <w:rPr>
          <w:szCs w:val="22"/>
          <w:lang w:val="lt-LT"/>
        </w:rPr>
        <w:t xml:space="preserve">Numatyti Telšių AT-101 narvelio iškėlimo darbus </w:t>
      </w:r>
      <w:r w:rsidR="000334E2" w:rsidRPr="00972C34">
        <w:rPr>
          <w:szCs w:val="22"/>
          <w:lang w:val="lt-LT"/>
        </w:rPr>
        <w:t>į rezervinę vietą esančią</w:t>
      </w:r>
      <w:r w:rsidRPr="00972C34">
        <w:rPr>
          <w:szCs w:val="22"/>
          <w:lang w:val="lt-LT"/>
        </w:rPr>
        <w:t xml:space="preserve"> šalia L-</w:t>
      </w:r>
      <w:proofErr w:type="spellStart"/>
      <w:r w:rsidRPr="00972C34">
        <w:rPr>
          <w:szCs w:val="22"/>
          <w:lang w:val="lt-LT"/>
        </w:rPr>
        <w:t>Pabalvė</w:t>
      </w:r>
      <w:proofErr w:type="spellEnd"/>
      <w:r w:rsidRPr="00972C34">
        <w:rPr>
          <w:szCs w:val="22"/>
          <w:lang w:val="lt-LT"/>
        </w:rPr>
        <w:t xml:space="preserve"> narvelio. AT-101 narvelio iškėlimu metu, AT-1 turi išlikti darbe su 330kV ir 110kV tinklu. AT-101 narvelio perkėlimo metu esama 110kV OL Telšiai-</w:t>
      </w:r>
      <w:proofErr w:type="spellStart"/>
      <w:r w:rsidRPr="00972C34">
        <w:rPr>
          <w:szCs w:val="22"/>
          <w:lang w:val="lt-LT"/>
        </w:rPr>
        <w:t>Pabalvė</w:t>
      </w:r>
      <w:proofErr w:type="spellEnd"/>
      <w:r w:rsidRPr="00972C34">
        <w:rPr>
          <w:szCs w:val="22"/>
          <w:lang w:val="lt-LT"/>
        </w:rPr>
        <w:t xml:space="preserve"> turi išlikti darbe. AT-101 narvelio iškėlimo metu, negalimas vienalaikis Š1-110</w:t>
      </w:r>
      <w:r w:rsidR="000A4B8E" w:rsidRPr="00972C34">
        <w:rPr>
          <w:szCs w:val="22"/>
          <w:lang w:val="lt-LT"/>
        </w:rPr>
        <w:t xml:space="preserve"> ir Š2-110 arba Š1-110 ir Š3-110 arba Š2-110 ir Š3-110 atjungimas. Šynų</w:t>
      </w:r>
      <w:r w:rsidR="00EB62C0" w:rsidRPr="00972C34">
        <w:rPr>
          <w:szCs w:val="22"/>
          <w:lang w:val="lt-LT"/>
        </w:rPr>
        <w:t xml:space="preserve"> ir AT-1</w:t>
      </w:r>
      <w:r w:rsidR="000A4B8E" w:rsidRPr="00972C34">
        <w:rPr>
          <w:szCs w:val="22"/>
          <w:lang w:val="lt-LT"/>
        </w:rPr>
        <w:t xml:space="preserve"> atjungimas galimas tik perkelto narvelio prijungimui prie veikiančių įrenginių.</w:t>
      </w:r>
      <w:r w:rsidR="007C721C" w:rsidRPr="00972C34">
        <w:rPr>
          <w:szCs w:val="22"/>
          <w:lang w:val="lt-LT"/>
        </w:rPr>
        <w:t xml:space="preserve"> Esamų Telšių Š1-110 arba Š2-110 arba Š3-110 atjungimas galimas ne ilgesniam kaip 1 k.d. terminui</w:t>
      </w:r>
      <w:r w:rsidR="00EB62C0" w:rsidRPr="00972C34">
        <w:rPr>
          <w:szCs w:val="22"/>
          <w:lang w:val="lt-LT"/>
        </w:rPr>
        <w:t xml:space="preserve">, o Telšių AT-1 atjungimas iki 2 k.d. </w:t>
      </w:r>
      <w:r w:rsidR="007C721C" w:rsidRPr="00972C34">
        <w:rPr>
          <w:szCs w:val="22"/>
          <w:lang w:val="lt-LT"/>
        </w:rPr>
        <w:t>terminui.</w:t>
      </w:r>
    </w:p>
    <w:p w14:paraId="3A57E018" w14:textId="733F81BA" w:rsidR="002B40FD" w:rsidRPr="00972C34" w:rsidRDefault="002B40FD" w:rsidP="006A244E">
      <w:pPr>
        <w:pStyle w:val="NoSpacing"/>
        <w:numPr>
          <w:ilvl w:val="3"/>
          <w:numId w:val="3"/>
        </w:numPr>
        <w:rPr>
          <w:szCs w:val="22"/>
          <w:lang w:val="lt-LT"/>
        </w:rPr>
      </w:pPr>
      <w:r w:rsidRPr="00972C34">
        <w:rPr>
          <w:szCs w:val="22"/>
          <w:lang w:val="lt-LT"/>
        </w:rPr>
        <w:t xml:space="preserve"> </w:t>
      </w:r>
      <w:r w:rsidR="000A4B8E" w:rsidRPr="00972C34">
        <w:rPr>
          <w:szCs w:val="22"/>
          <w:lang w:val="lt-LT"/>
        </w:rPr>
        <w:t>Numatyti esamų 110kV OL Telšiai-Plungė, Telšiai-Seda ir Telšiai-</w:t>
      </w:r>
      <w:proofErr w:type="spellStart"/>
      <w:r w:rsidR="000A4B8E" w:rsidRPr="00972C34">
        <w:rPr>
          <w:szCs w:val="22"/>
          <w:lang w:val="lt-LT"/>
        </w:rPr>
        <w:t>Tausalas</w:t>
      </w:r>
      <w:proofErr w:type="spellEnd"/>
      <w:r w:rsidR="000A4B8E" w:rsidRPr="00972C34">
        <w:rPr>
          <w:szCs w:val="22"/>
          <w:lang w:val="lt-LT"/>
        </w:rPr>
        <w:t xml:space="preserve"> 2 sujungimo tarpusavyje darbus panaudojant esamas Telšių Š3-110 suformuojant 110kV tranzitą Plungė-Seda su </w:t>
      </w:r>
      <w:proofErr w:type="spellStart"/>
      <w:r w:rsidR="000A4B8E" w:rsidRPr="00972C34">
        <w:rPr>
          <w:szCs w:val="22"/>
          <w:lang w:val="lt-LT"/>
        </w:rPr>
        <w:t>atš</w:t>
      </w:r>
      <w:proofErr w:type="spellEnd"/>
      <w:r w:rsidR="000A4B8E" w:rsidRPr="00972C34">
        <w:rPr>
          <w:szCs w:val="22"/>
          <w:lang w:val="lt-LT"/>
        </w:rPr>
        <w:t xml:space="preserve">. </w:t>
      </w:r>
      <w:proofErr w:type="spellStart"/>
      <w:r w:rsidR="000A4B8E" w:rsidRPr="00972C34">
        <w:rPr>
          <w:szCs w:val="22"/>
          <w:lang w:val="lt-LT"/>
        </w:rPr>
        <w:t>Tausalas</w:t>
      </w:r>
      <w:proofErr w:type="spellEnd"/>
      <w:r w:rsidR="000A4B8E" w:rsidRPr="00972C34">
        <w:rPr>
          <w:szCs w:val="22"/>
          <w:lang w:val="lt-LT"/>
        </w:rPr>
        <w:t xml:space="preserve"> 2, numatant esamų Š3-110 šynų išskyrimą tarp AP-100 ir L-</w:t>
      </w:r>
      <w:proofErr w:type="spellStart"/>
      <w:r w:rsidR="000A4B8E" w:rsidRPr="00972C34">
        <w:rPr>
          <w:szCs w:val="22"/>
          <w:lang w:val="lt-LT"/>
        </w:rPr>
        <w:t>Tausalas</w:t>
      </w:r>
      <w:proofErr w:type="spellEnd"/>
      <w:r w:rsidR="000A4B8E" w:rsidRPr="00972C34">
        <w:rPr>
          <w:szCs w:val="22"/>
          <w:lang w:val="lt-LT"/>
        </w:rPr>
        <w:t xml:space="preserve"> 1 narvelių. Laikinos schemos sudarym</w:t>
      </w:r>
      <w:r w:rsidR="00656328" w:rsidRPr="00972C34">
        <w:rPr>
          <w:szCs w:val="22"/>
          <w:lang w:val="lt-LT"/>
        </w:rPr>
        <w:t>o</w:t>
      </w:r>
      <w:r w:rsidR="000A4B8E" w:rsidRPr="00972C34">
        <w:rPr>
          <w:szCs w:val="22"/>
          <w:lang w:val="lt-LT"/>
        </w:rPr>
        <w:t xml:space="preserve"> metu negalimas 110kV Telšiai-</w:t>
      </w:r>
      <w:proofErr w:type="spellStart"/>
      <w:r w:rsidR="000A4B8E" w:rsidRPr="00972C34">
        <w:rPr>
          <w:szCs w:val="22"/>
          <w:lang w:val="lt-LT"/>
        </w:rPr>
        <w:t>Tausalas</w:t>
      </w:r>
      <w:proofErr w:type="spellEnd"/>
      <w:r w:rsidR="000A4B8E" w:rsidRPr="00972C34">
        <w:rPr>
          <w:szCs w:val="22"/>
          <w:lang w:val="lt-LT"/>
        </w:rPr>
        <w:t xml:space="preserve"> 1 atjungimas (</w:t>
      </w:r>
      <w:proofErr w:type="spellStart"/>
      <w:r w:rsidR="000A4B8E" w:rsidRPr="00972C34">
        <w:rPr>
          <w:szCs w:val="22"/>
          <w:lang w:val="lt-LT"/>
        </w:rPr>
        <w:t>Tausalo</w:t>
      </w:r>
      <w:proofErr w:type="spellEnd"/>
      <w:r w:rsidR="000A4B8E" w:rsidRPr="00972C34">
        <w:rPr>
          <w:szCs w:val="22"/>
          <w:lang w:val="lt-LT"/>
        </w:rPr>
        <w:t xml:space="preserve"> TP išjungimas iš 110kV pusės).</w:t>
      </w:r>
      <w:r w:rsidR="007C721C" w:rsidRPr="00972C34">
        <w:rPr>
          <w:szCs w:val="22"/>
          <w:lang w:val="lt-LT"/>
        </w:rPr>
        <w:t xml:space="preserve"> Projektuojant laikino sujungimo sprendinį įvertinti, kad maksimalus galimas atjungimo terminas yra iki 5 k.d.</w:t>
      </w:r>
    </w:p>
    <w:p w14:paraId="590DD9F1" w14:textId="0D2D6079" w:rsidR="002B40FD" w:rsidRPr="00972C34" w:rsidRDefault="002B40FD" w:rsidP="006A244E">
      <w:pPr>
        <w:pStyle w:val="NoSpacing"/>
        <w:numPr>
          <w:ilvl w:val="3"/>
          <w:numId w:val="3"/>
        </w:numPr>
        <w:rPr>
          <w:szCs w:val="22"/>
          <w:lang w:val="lt-LT"/>
        </w:rPr>
      </w:pPr>
      <w:r w:rsidRPr="00972C34">
        <w:rPr>
          <w:szCs w:val="22"/>
          <w:lang w:val="lt-LT"/>
        </w:rPr>
        <w:t xml:space="preserve"> </w:t>
      </w:r>
      <w:r w:rsidR="00536CBC" w:rsidRPr="00972C34">
        <w:rPr>
          <w:szCs w:val="22"/>
          <w:lang w:val="lt-LT"/>
        </w:rPr>
        <w:t>Numatyti esamos 110kV OL Telšiai-</w:t>
      </w:r>
      <w:proofErr w:type="spellStart"/>
      <w:r w:rsidR="00536CBC" w:rsidRPr="00972C34">
        <w:rPr>
          <w:szCs w:val="22"/>
          <w:lang w:val="lt-LT"/>
        </w:rPr>
        <w:t>Tausalas</w:t>
      </w:r>
      <w:proofErr w:type="spellEnd"/>
      <w:r w:rsidR="00536CBC" w:rsidRPr="00972C34">
        <w:rPr>
          <w:szCs w:val="22"/>
          <w:lang w:val="lt-LT"/>
        </w:rPr>
        <w:t xml:space="preserve"> 1 prijungimo prie išskirtos Telšių Š3-110 dalies</w:t>
      </w:r>
      <w:r w:rsidR="00624915" w:rsidRPr="00972C34">
        <w:rPr>
          <w:szCs w:val="22"/>
          <w:lang w:val="lt-LT"/>
        </w:rPr>
        <w:t>,</w:t>
      </w:r>
      <w:r w:rsidR="00536CBC" w:rsidRPr="00972C34">
        <w:rPr>
          <w:szCs w:val="22"/>
          <w:lang w:val="lt-LT"/>
        </w:rPr>
        <w:t xml:space="preserve"> normaliai laikant išjungtą L-Ts1-3 skyriklį</w:t>
      </w:r>
      <w:r w:rsidR="00082307" w:rsidRPr="00972C34">
        <w:rPr>
          <w:szCs w:val="22"/>
          <w:lang w:val="lt-LT"/>
        </w:rPr>
        <w:t xml:space="preserve"> (110kV Telšiai-</w:t>
      </w:r>
      <w:proofErr w:type="spellStart"/>
      <w:r w:rsidR="00082307" w:rsidRPr="00972C34">
        <w:rPr>
          <w:szCs w:val="22"/>
          <w:lang w:val="lt-LT"/>
        </w:rPr>
        <w:t>Tausalas</w:t>
      </w:r>
      <w:proofErr w:type="spellEnd"/>
      <w:r w:rsidR="00082307" w:rsidRPr="00972C34">
        <w:rPr>
          <w:szCs w:val="22"/>
          <w:lang w:val="lt-LT"/>
        </w:rPr>
        <w:t xml:space="preserve"> </w:t>
      </w:r>
      <w:r w:rsidR="00656328" w:rsidRPr="00972C34">
        <w:rPr>
          <w:szCs w:val="22"/>
          <w:lang w:val="lt-LT"/>
        </w:rPr>
        <w:t>1</w:t>
      </w:r>
      <w:r w:rsidR="00082307" w:rsidRPr="00972C34">
        <w:rPr>
          <w:szCs w:val="22"/>
          <w:lang w:val="lt-LT"/>
        </w:rPr>
        <w:t xml:space="preserve"> linija atjungta</w:t>
      </w:r>
      <w:r w:rsidR="00271B41" w:rsidRPr="00972C34">
        <w:rPr>
          <w:szCs w:val="22"/>
          <w:lang w:val="lt-LT"/>
        </w:rPr>
        <w:t xml:space="preserve"> – avarinis rezervas</w:t>
      </w:r>
      <w:r w:rsidR="00082307" w:rsidRPr="00972C34">
        <w:rPr>
          <w:szCs w:val="22"/>
          <w:lang w:val="lt-LT"/>
        </w:rPr>
        <w:t>)</w:t>
      </w:r>
      <w:r w:rsidR="00536CBC" w:rsidRPr="00972C34">
        <w:rPr>
          <w:szCs w:val="22"/>
          <w:lang w:val="lt-LT"/>
        </w:rPr>
        <w:t>.</w:t>
      </w:r>
    </w:p>
    <w:p w14:paraId="1326D4FF" w14:textId="16788481" w:rsidR="00536CBC" w:rsidRPr="00972C34" w:rsidRDefault="00536CBC" w:rsidP="006A244E">
      <w:pPr>
        <w:pStyle w:val="NoSpacing"/>
        <w:numPr>
          <w:ilvl w:val="3"/>
          <w:numId w:val="3"/>
        </w:numPr>
        <w:rPr>
          <w:szCs w:val="22"/>
          <w:lang w:val="lt-LT"/>
        </w:rPr>
      </w:pPr>
      <w:r w:rsidRPr="00972C34">
        <w:rPr>
          <w:szCs w:val="22"/>
          <w:lang w:val="lt-LT"/>
        </w:rPr>
        <w:t>Įgyvendinus 3.3.1.1. – 3.3.1.3 punktus numatyti pavienius Š1-110 ir Š2-110 atjungimus dėl šynų išskyrimo tarp L-</w:t>
      </w:r>
      <w:proofErr w:type="spellStart"/>
      <w:r w:rsidRPr="00972C34">
        <w:rPr>
          <w:szCs w:val="22"/>
          <w:lang w:val="lt-LT"/>
        </w:rPr>
        <w:t>Pabalvė</w:t>
      </w:r>
      <w:proofErr w:type="spellEnd"/>
      <w:r w:rsidRPr="00972C34">
        <w:rPr>
          <w:szCs w:val="22"/>
          <w:lang w:val="lt-LT"/>
        </w:rPr>
        <w:t xml:space="preserve"> ir </w:t>
      </w:r>
      <w:r w:rsidR="00082307" w:rsidRPr="00972C34">
        <w:rPr>
          <w:szCs w:val="22"/>
          <w:lang w:val="lt-LT"/>
        </w:rPr>
        <w:t>AP-100</w:t>
      </w:r>
      <w:r w:rsidR="000334E2" w:rsidRPr="00972C34">
        <w:rPr>
          <w:szCs w:val="22"/>
          <w:lang w:val="lt-LT"/>
        </w:rPr>
        <w:t xml:space="preserve"> narvelių</w:t>
      </w:r>
      <w:r w:rsidR="00082307" w:rsidRPr="00972C34">
        <w:rPr>
          <w:szCs w:val="22"/>
          <w:lang w:val="lt-LT"/>
        </w:rPr>
        <w:t>. Pavienių šynų atjungimas galimas iki 1 k.d.</w:t>
      </w:r>
    </w:p>
    <w:p w14:paraId="0A548883" w14:textId="418417A2" w:rsidR="00082307" w:rsidRPr="00972C34" w:rsidRDefault="00271B41" w:rsidP="006A244E">
      <w:pPr>
        <w:pStyle w:val="NoSpacing"/>
        <w:numPr>
          <w:ilvl w:val="3"/>
          <w:numId w:val="3"/>
        </w:numPr>
        <w:rPr>
          <w:szCs w:val="22"/>
          <w:lang w:val="lt-LT"/>
        </w:rPr>
      </w:pPr>
      <w:r w:rsidRPr="00972C34">
        <w:rPr>
          <w:szCs w:val="22"/>
          <w:lang w:val="lt-LT"/>
        </w:rPr>
        <w:t>Suprojektuoti p</w:t>
      </w:r>
      <w:r w:rsidR="00F411EC" w:rsidRPr="00972C34">
        <w:rPr>
          <w:szCs w:val="22"/>
          <w:lang w:val="lt-LT"/>
        </w:rPr>
        <w:t>irmu rekonstrukcijos etapu</w:t>
      </w:r>
      <w:r w:rsidR="00082307" w:rsidRPr="00972C34">
        <w:rPr>
          <w:szCs w:val="22"/>
          <w:lang w:val="lt-LT"/>
        </w:rPr>
        <w:t xml:space="preserve"> demontuoti senus 110kV narvelius: L-Seda, L-</w:t>
      </w:r>
      <w:proofErr w:type="spellStart"/>
      <w:r w:rsidR="00082307" w:rsidRPr="00972C34">
        <w:rPr>
          <w:szCs w:val="22"/>
          <w:lang w:val="lt-LT"/>
        </w:rPr>
        <w:t>Tausalas</w:t>
      </w:r>
      <w:proofErr w:type="spellEnd"/>
      <w:r w:rsidR="00082307" w:rsidRPr="00972C34">
        <w:rPr>
          <w:szCs w:val="22"/>
          <w:lang w:val="lt-LT"/>
        </w:rPr>
        <w:t xml:space="preserve"> 2, AT-101, TŠ-100, L-Plungė, L-</w:t>
      </w:r>
      <w:proofErr w:type="spellStart"/>
      <w:r w:rsidR="00082307" w:rsidRPr="00972C34">
        <w:rPr>
          <w:szCs w:val="22"/>
          <w:lang w:val="lt-LT"/>
        </w:rPr>
        <w:t>Tausalas</w:t>
      </w:r>
      <w:proofErr w:type="spellEnd"/>
      <w:r w:rsidR="00082307" w:rsidRPr="00972C34">
        <w:rPr>
          <w:szCs w:val="22"/>
          <w:lang w:val="lt-LT"/>
        </w:rPr>
        <w:t xml:space="preserve"> 1 ir AP-100</w:t>
      </w:r>
      <w:r w:rsidR="000E4E0E" w:rsidRPr="00972C34">
        <w:rPr>
          <w:szCs w:val="22"/>
          <w:lang w:val="lt-LT"/>
        </w:rPr>
        <w:t xml:space="preserve"> iškeliant arba </w:t>
      </w:r>
      <w:r w:rsidR="00F411EC" w:rsidRPr="00972C34">
        <w:rPr>
          <w:szCs w:val="22"/>
          <w:lang w:val="lt-LT"/>
        </w:rPr>
        <w:t>a</w:t>
      </w:r>
      <w:r w:rsidR="000E4E0E" w:rsidRPr="00972C34">
        <w:rPr>
          <w:szCs w:val="22"/>
          <w:lang w:val="lt-LT"/>
        </w:rPr>
        <w:t>psaugant esamų veikiančių narvelių AT-101 (perkeltas), L-</w:t>
      </w:r>
      <w:proofErr w:type="spellStart"/>
      <w:r w:rsidR="000E4E0E" w:rsidRPr="00972C34">
        <w:rPr>
          <w:szCs w:val="22"/>
          <w:lang w:val="lt-LT"/>
        </w:rPr>
        <w:t>Pabalvė</w:t>
      </w:r>
      <w:proofErr w:type="spellEnd"/>
      <w:r w:rsidR="000E4E0E" w:rsidRPr="00972C34">
        <w:rPr>
          <w:szCs w:val="22"/>
          <w:lang w:val="lt-LT"/>
        </w:rPr>
        <w:t>, L-Galaičiai ir L-</w:t>
      </w:r>
      <w:proofErr w:type="spellStart"/>
      <w:r w:rsidR="000E4E0E" w:rsidRPr="00972C34">
        <w:rPr>
          <w:szCs w:val="22"/>
          <w:lang w:val="lt-LT"/>
        </w:rPr>
        <w:t>Degaičiai</w:t>
      </w:r>
      <w:proofErr w:type="spellEnd"/>
      <w:r w:rsidR="000E4E0E" w:rsidRPr="00972C34">
        <w:rPr>
          <w:szCs w:val="22"/>
          <w:lang w:val="lt-LT"/>
        </w:rPr>
        <w:t xml:space="preserve"> antrines grandines.</w:t>
      </w:r>
      <w:r w:rsidRPr="00972C34">
        <w:rPr>
          <w:szCs w:val="22"/>
          <w:lang w:val="lt-LT"/>
        </w:rPr>
        <w:t xml:space="preserve"> Grandinių perkėlimo arba apsaugojimo metu, negalimi </w:t>
      </w:r>
      <w:r w:rsidRPr="00972C34">
        <w:rPr>
          <w:szCs w:val="22"/>
          <w:lang w:val="lt-LT"/>
        </w:rPr>
        <w:lastRenderedPageBreak/>
        <w:t>AT-1, L-</w:t>
      </w:r>
      <w:proofErr w:type="spellStart"/>
      <w:r w:rsidRPr="00972C34">
        <w:rPr>
          <w:szCs w:val="22"/>
          <w:lang w:val="lt-LT"/>
        </w:rPr>
        <w:t>Pabalvė</w:t>
      </w:r>
      <w:proofErr w:type="spellEnd"/>
      <w:r w:rsidRPr="00972C34">
        <w:rPr>
          <w:szCs w:val="22"/>
          <w:lang w:val="lt-LT"/>
        </w:rPr>
        <w:t>, L-</w:t>
      </w:r>
      <w:proofErr w:type="spellStart"/>
      <w:r w:rsidRPr="00972C34">
        <w:rPr>
          <w:szCs w:val="22"/>
          <w:lang w:val="lt-LT"/>
        </w:rPr>
        <w:t>Degaičiai</w:t>
      </w:r>
      <w:proofErr w:type="spellEnd"/>
      <w:r w:rsidRPr="00972C34">
        <w:rPr>
          <w:szCs w:val="22"/>
          <w:lang w:val="lt-LT"/>
        </w:rPr>
        <w:t xml:space="preserve"> ir L-Galaičiai atjung</w:t>
      </w:r>
      <w:r w:rsidR="00624915" w:rsidRPr="00972C34">
        <w:rPr>
          <w:szCs w:val="22"/>
          <w:lang w:val="lt-LT"/>
        </w:rPr>
        <w:t>i</w:t>
      </w:r>
      <w:r w:rsidRPr="00972C34">
        <w:rPr>
          <w:szCs w:val="22"/>
          <w:lang w:val="lt-LT"/>
        </w:rPr>
        <w:t>mai.</w:t>
      </w:r>
      <w:r w:rsidR="000E4E0E" w:rsidRPr="00972C34">
        <w:rPr>
          <w:szCs w:val="22"/>
          <w:lang w:val="lt-LT"/>
        </w:rPr>
        <w:t xml:space="preserve"> Atlaisvintoje teritorijoje </w:t>
      </w:r>
      <w:r w:rsidR="00F411EC" w:rsidRPr="00972C34">
        <w:rPr>
          <w:szCs w:val="22"/>
          <w:lang w:val="lt-LT"/>
        </w:rPr>
        <w:t xml:space="preserve">suprojektuoti maksimalų skaičių naujų narvelių (nevertinant </w:t>
      </w:r>
      <w:r w:rsidR="00BE10D8" w:rsidRPr="00972C34">
        <w:rPr>
          <w:szCs w:val="22"/>
          <w:lang w:val="lt-LT"/>
        </w:rPr>
        <w:t>L-</w:t>
      </w:r>
      <w:proofErr w:type="spellStart"/>
      <w:r w:rsidR="00BE10D8" w:rsidRPr="00972C34">
        <w:rPr>
          <w:szCs w:val="22"/>
          <w:lang w:val="lt-LT"/>
        </w:rPr>
        <w:t>Degaičiai</w:t>
      </w:r>
      <w:proofErr w:type="spellEnd"/>
      <w:r w:rsidR="00BE10D8" w:rsidRPr="00972C34">
        <w:rPr>
          <w:szCs w:val="22"/>
          <w:lang w:val="lt-LT"/>
        </w:rPr>
        <w:t xml:space="preserve"> ir rezervų</w:t>
      </w:r>
      <w:r w:rsidR="00F411EC" w:rsidRPr="00972C34">
        <w:rPr>
          <w:szCs w:val="22"/>
          <w:lang w:val="lt-LT"/>
        </w:rPr>
        <w:t>)</w:t>
      </w:r>
    </w:p>
    <w:p w14:paraId="04B01B59" w14:textId="77777777" w:rsidR="000D36D6" w:rsidRPr="00972C34" w:rsidRDefault="00B84916" w:rsidP="006A244E">
      <w:pPr>
        <w:pStyle w:val="NoSpacing"/>
        <w:numPr>
          <w:ilvl w:val="3"/>
          <w:numId w:val="3"/>
        </w:numPr>
        <w:rPr>
          <w:szCs w:val="22"/>
          <w:lang w:val="lt-LT"/>
        </w:rPr>
      </w:pPr>
      <w:r w:rsidRPr="00972C34">
        <w:rPr>
          <w:szCs w:val="22"/>
          <w:lang w:val="lt-LT"/>
        </w:rPr>
        <w:t>Naujai sumontuotų įrenginių įjungimą projektuoti sekančia tvarka</w:t>
      </w:r>
      <w:r w:rsidR="000D36D6" w:rsidRPr="00972C34">
        <w:rPr>
          <w:szCs w:val="22"/>
          <w:lang w:val="lt-LT"/>
        </w:rPr>
        <w:t>:</w:t>
      </w:r>
    </w:p>
    <w:p w14:paraId="221E2635" w14:textId="61464582" w:rsidR="00B84916" w:rsidRPr="00972C34" w:rsidRDefault="00B84916" w:rsidP="000D36D6">
      <w:pPr>
        <w:pStyle w:val="NoSpacing"/>
        <w:numPr>
          <w:ilvl w:val="4"/>
          <w:numId w:val="3"/>
        </w:numPr>
        <w:rPr>
          <w:szCs w:val="22"/>
          <w:lang w:val="lt-LT"/>
        </w:rPr>
      </w:pPr>
      <w:r w:rsidRPr="00972C34">
        <w:rPr>
          <w:szCs w:val="22"/>
          <w:lang w:val="lt-LT"/>
        </w:rPr>
        <w:t xml:space="preserve"> Telšiai-Seda kartu su Telšiai-</w:t>
      </w:r>
      <w:proofErr w:type="spellStart"/>
      <w:r w:rsidRPr="00972C34">
        <w:rPr>
          <w:szCs w:val="22"/>
          <w:lang w:val="lt-LT"/>
        </w:rPr>
        <w:t>Tausalas</w:t>
      </w:r>
      <w:proofErr w:type="spellEnd"/>
      <w:r w:rsidRPr="00972C34">
        <w:rPr>
          <w:szCs w:val="22"/>
          <w:lang w:val="lt-LT"/>
        </w:rPr>
        <w:t xml:space="preserve"> 2 (atjungiant nuo Š3-110</w:t>
      </w:r>
      <w:r w:rsidR="000D36D6" w:rsidRPr="00972C34">
        <w:rPr>
          <w:szCs w:val="22"/>
          <w:lang w:val="lt-LT"/>
        </w:rPr>
        <w:t xml:space="preserve"> prijungti Telšiai-</w:t>
      </w:r>
      <w:proofErr w:type="spellStart"/>
      <w:r w:rsidR="000D36D6" w:rsidRPr="00972C34">
        <w:rPr>
          <w:szCs w:val="22"/>
          <w:lang w:val="lt-LT"/>
        </w:rPr>
        <w:t>Tausalas</w:t>
      </w:r>
      <w:proofErr w:type="spellEnd"/>
      <w:r w:rsidR="000D36D6" w:rsidRPr="00972C34">
        <w:rPr>
          <w:szCs w:val="22"/>
          <w:lang w:val="lt-LT"/>
        </w:rPr>
        <w:t xml:space="preserve"> </w:t>
      </w:r>
      <w:r w:rsidR="007A2B21" w:rsidRPr="00972C34">
        <w:rPr>
          <w:szCs w:val="22"/>
          <w:lang w:val="lt-LT"/>
        </w:rPr>
        <w:t>1</w:t>
      </w:r>
      <w:r w:rsidR="000D36D6" w:rsidRPr="00972C34">
        <w:rPr>
          <w:szCs w:val="22"/>
          <w:lang w:val="lt-LT"/>
        </w:rPr>
        <w:t xml:space="preserve"> liniją prie Š3-110). Maksimalus galimas Telšių TP Š3-110 ir </w:t>
      </w:r>
      <w:proofErr w:type="spellStart"/>
      <w:r w:rsidR="000D36D6" w:rsidRPr="00972C34">
        <w:rPr>
          <w:szCs w:val="22"/>
          <w:lang w:val="lt-LT"/>
        </w:rPr>
        <w:t>Tausalo</w:t>
      </w:r>
      <w:proofErr w:type="spellEnd"/>
      <w:r w:rsidR="000D36D6" w:rsidRPr="00972C34">
        <w:rPr>
          <w:szCs w:val="22"/>
          <w:lang w:val="lt-LT"/>
        </w:rPr>
        <w:t xml:space="preserve"> TP išjungimas iki 8 val.</w:t>
      </w:r>
      <w:r w:rsidR="00BF15E8" w:rsidRPr="00972C34">
        <w:rPr>
          <w:szCs w:val="22"/>
          <w:lang w:val="lt-LT"/>
        </w:rPr>
        <w:t xml:space="preserve"> šiltuoju metų laikotarpiu (balandis-rugsėjis),</w:t>
      </w:r>
      <w:r w:rsidR="000D36D6" w:rsidRPr="00972C34">
        <w:rPr>
          <w:szCs w:val="22"/>
          <w:lang w:val="lt-LT"/>
        </w:rPr>
        <w:t xml:space="preserve"> apkrovų minimo metu (savaitgalis, nakties metas ir kita);</w:t>
      </w:r>
    </w:p>
    <w:p w14:paraId="5601642B" w14:textId="515DDCDD" w:rsidR="000D36D6" w:rsidRPr="00972C34" w:rsidRDefault="000D36D6" w:rsidP="000D36D6">
      <w:pPr>
        <w:pStyle w:val="NoSpacing"/>
        <w:numPr>
          <w:ilvl w:val="4"/>
          <w:numId w:val="3"/>
        </w:numPr>
        <w:rPr>
          <w:szCs w:val="22"/>
          <w:lang w:val="lt-LT"/>
        </w:rPr>
      </w:pPr>
      <w:r w:rsidRPr="00972C34">
        <w:rPr>
          <w:szCs w:val="22"/>
          <w:lang w:val="lt-LT"/>
        </w:rPr>
        <w:t xml:space="preserve">110kV OL Telšiai-Plungė pervedimas į naujai rekonstruotą Telšių TP 110kV dalį. </w:t>
      </w:r>
      <w:r w:rsidR="00744EDA" w:rsidRPr="00972C34">
        <w:rPr>
          <w:szCs w:val="22"/>
          <w:lang w:val="lt-LT"/>
        </w:rPr>
        <w:t>Papildomai suprojektuoti 110kV Telšiai-</w:t>
      </w:r>
      <w:proofErr w:type="spellStart"/>
      <w:r w:rsidR="00744EDA" w:rsidRPr="00972C34">
        <w:rPr>
          <w:szCs w:val="22"/>
          <w:lang w:val="lt-LT"/>
        </w:rPr>
        <w:t>Tausalas</w:t>
      </w:r>
      <w:proofErr w:type="spellEnd"/>
      <w:r w:rsidR="00744EDA" w:rsidRPr="00972C34">
        <w:rPr>
          <w:szCs w:val="22"/>
          <w:lang w:val="lt-LT"/>
        </w:rPr>
        <w:t xml:space="preserve"> 1 sujungimo tarpusavį su 110kV Telšiai-Plungė darbus, neužvedant Telšiai-</w:t>
      </w:r>
      <w:proofErr w:type="spellStart"/>
      <w:r w:rsidR="00744EDA" w:rsidRPr="00972C34">
        <w:rPr>
          <w:szCs w:val="22"/>
          <w:lang w:val="lt-LT"/>
        </w:rPr>
        <w:t>Tausalas</w:t>
      </w:r>
      <w:proofErr w:type="spellEnd"/>
      <w:r w:rsidR="00744EDA" w:rsidRPr="00972C34">
        <w:rPr>
          <w:szCs w:val="22"/>
          <w:lang w:val="lt-LT"/>
        </w:rPr>
        <w:t xml:space="preserve"> 1 į Telšių TP (atšaka nuo Telšiai-Plungė). </w:t>
      </w:r>
      <w:r w:rsidRPr="00972C34">
        <w:rPr>
          <w:szCs w:val="22"/>
          <w:lang w:val="lt-LT"/>
        </w:rPr>
        <w:t xml:space="preserve"> Maksimalus galimas laikino 110kV tranzito Plungė-Seda nutraukimas galimas ne</w:t>
      </w:r>
      <w:r w:rsidR="007A2B21" w:rsidRPr="00972C34">
        <w:rPr>
          <w:szCs w:val="22"/>
          <w:lang w:val="lt-LT"/>
        </w:rPr>
        <w:t xml:space="preserve"> </w:t>
      </w:r>
      <w:r w:rsidRPr="00972C34">
        <w:rPr>
          <w:szCs w:val="22"/>
          <w:lang w:val="lt-LT"/>
        </w:rPr>
        <w:t>ilgesniam kaip 12 k.d. terminui;</w:t>
      </w:r>
    </w:p>
    <w:p w14:paraId="4A7789F2" w14:textId="058A4498" w:rsidR="000D36D6" w:rsidRPr="00972C34" w:rsidRDefault="00744EDA" w:rsidP="000D36D6">
      <w:pPr>
        <w:pStyle w:val="NoSpacing"/>
        <w:numPr>
          <w:ilvl w:val="4"/>
          <w:numId w:val="3"/>
        </w:numPr>
        <w:rPr>
          <w:szCs w:val="22"/>
          <w:lang w:val="lt-LT"/>
        </w:rPr>
      </w:pPr>
      <w:r w:rsidRPr="00972C34">
        <w:rPr>
          <w:szCs w:val="22"/>
          <w:lang w:val="lt-LT"/>
        </w:rPr>
        <w:t xml:space="preserve">Suprojektuoti </w:t>
      </w:r>
      <w:r w:rsidR="000D36D6" w:rsidRPr="00972C34">
        <w:rPr>
          <w:szCs w:val="22"/>
          <w:lang w:val="lt-LT"/>
        </w:rPr>
        <w:t>110kV KL Telšiai-</w:t>
      </w:r>
      <w:proofErr w:type="spellStart"/>
      <w:r w:rsidR="000D36D6" w:rsidRPr="00972C34">
        <w:rPr>
          <w:szCs w:val="22"/>
          <w:lang w:val="lt-LT"/>
        </w:rPr>
        <w:t>Degaičiai</w:t>
      </w:r>
      <w:proofErr w:type="spellEnd"/>
      <w:r w:rsidR="000D36D6" w:rsidRPr="00972C34">
        <w:rPr>
          <w:szCs w:val="22"/>
          <w:lang w:val="lt-LT"/>
        </w:rPr>
        <w:t xml:space="preserve"> </w:t>
      </w:r>
      <w:r w:rsidRPr="00972C34">
        <w:rPr>
          <w:szCs w:val="22"/>
          <w:lang w:val="lt-LT"/>
        </w:rPr>
        <w:t xml:space="preserve">laikino prijungimo </w:t>
      </w:r>
      <w:r w:rsidR="000D36D6" w:rsidRPr="00972C34">
        <w:rPr>
          <w:szCs w:val="22"/>
          <w:lang w:val="lt-LT"/>
        </w:rPr>
        <w:t>į naujai rekonstruotą Telšių TP 110kV dalį</w:t>
      </w:r>
      <w:r w:rsidRPr="00972C34">
        <w:rPr>
          <w:szCs w:val="22"/>
          <w:lang w:val="lt-LT"/>
        </w:rPr>
        <w:t xml:space="preserve"> (L-</w:t>
      </w:r>
      <w:proofErr w:type="spellStart"/>
      <w:r w:rsidRPr="00972C34">
        <w:rPr>
          <w:szCs w:val="22"/>
          <w:lang w:val="lt-LT"/>
        </w:rPr>
        <w:t>Tausalas</w:t>
      </w:r>
      <w:proofErr w:type="spellEnd"/>
      <w:r w:rsidRPr="00972C34">
        <w:rPr>
          <w:szCs w:val="22"/>
          <w:lang w:val="lt-LT"/>
        </w:rPr>
        <w:t xml:space="preserve"> 1 narvelį), panaudojant esamas senas Š3-110 arba įrengiant papildomą laikiną sprendinį</w:t>
      </w:r>
      <w:r w:rsidR="000D36D6" w:rsidRPr="00972C34">
        <w:rPr>
          <w:szCs w:val="22"/>
          <w:lang w:val="lt-LT"/>
        </w:rPr>
        <w:t>. Maksimalus galimas 110kV Telšiai-</w:t>
      </w:r>
      <w:proofErr w:type="spellStart"/>
      <w:r w:rsidR="000D36D6" w:rsidRPr="00972C34">
        <w:rPr>
          <w:szCs w:val="22"/>
          <w:lang w:val="lt-LT"/>
        </w:rPr>
        <w:t>Degaičiai</w:t>
      </w:r>
      <w:proofErr w:type="spellEnd"/>
      <w:r w:rsidR="000D36D6" w:rsidRPr="00972C34">
        <w:rPr>
          <w:szCs w:val="22"/>
          <w:lang w:val="lt-LT"/>
        </w:rPr>
        <w:t xml:space="preserve"> atjungimas ir Degaičių TP išjungimas iš 110kV pusės ne ilgesniam kaip </w:t>
      </w:r>
      <w:r w:rsidR="00BE10D8" w:rsidRPr="00972C34">
        <w:rPr>
          <w:szCs w:val="22"/>
          <w:lang w:val="lt-LT"/>
        </w:rPr>
        <w:t>2</w:t>
      </w:r>
      <w:r w:rsidR="000D36D6" w:rsidRPr="00972C34">
        <w:rPr>
          <w:szCs w:val="22"/>
          <w:lang w:val="lt-LT"/>
        </w:rPr>
        <w:t xml:space="preserve"> k.d. terminui;</w:t>
      </w:r>
    </w:p>
    <w:p w14:paraId="57686C50" w14:textId="4BD30764" w:rsidR="000D36D6" w:rsidRPr="00972C34" w:rsidRDefault="000D36D6" w:rsidP="000D36D6">
      <w:pPr>
        <w:pStyle w:val="NoSpacing"/>
        <w:numPr>
          <w:ilvl w:val="4"/>
          <w:numId w:val="3"/>
        </w:numPr>
        <w:rPr>
          <w:szCs w:val="22"/>
          <w:lang w:val="lt-LT"/>
        </w:rPr>
      </w:pPr>
      <w:r w:rsidRPr="00972C34">
        <w:rPr>
          <w:szCs w:val="22"/>
          <w:lang w:val="lt-LT"/>
        </w:rPr>
        <w:t>110kV EPL Telšiai-Galaičiai ir Telšių AT-1 pervedimas į naujai rekonstruotą Telšių TP 110kV dalį. Maksimalus galimas Telšių AT-1 ir 110kV Telšiai-Galaičiai atjungimas iki 5 k.d.</w:t>
      </w:r>
    </w:p>
    <w:p w14:paraId="4AC4068E" w14:textId="5ABC2B04" w:rsidR="00271B41" w:rsidRPr="00972C34" w:rsidRDefault="00271B41" w:rsidP="000D36D6">
      <w:pPr>
        <w:pStyle w:val="NoSpacing"/>
        <w:numPr>
          <w:ilvl w:val="4"/>
          <w:numId w:val="3"/>
        </w:numPr>
        <w:rPr>
          <w:szCs w:val="22"/>
          <w:lang w:val="lt-LT"/>
        </w:rPr>
      </w:pPr>
      <w:r w:rsidRPr="00972C34">
        <w:rPr>
          <w:szCs w:val="22"/>
          <w:lang w:val="lt-LT"/>
        </w:rPr>
        <w:t>110kV OL Telšiai-</w:t>
      </w:r>
      <w:proofErr w:type="spellStart"/>
      <w:r w:rsidRPr="00972C34">
        <w:rPr>
          <w:szCs w:val="22"/>
          <w:lang w:val="lt-LT"/>
        </w:rPr>
        <w:t>Pabalvė</w:t>
      </w:r>
      <w:proofErr w:type="spellEnd"/>
      <w:r w:rsidRPr="00972C34">
        <w:rPr>
          <w:szCs w:val="22"/>
          <w:lang w:val="lt-LT"/>
        </w:rPr>
        <w:t xml:space="preserve"> pervedimas į naujai rekonstruotą Telšių TP 110kV dalį. Maksimalus galimas 110kV OL Telšiai-</w:t>
      </w:r>
      <w:proofErr w:type="spellStart"/>
      <w:r w:rsidRPr="00972C34">
        <w:rPr>
          <w:szCs w:val="22"/>
          <w:lang w:val="lt-LT"/>
        </w:rPr>
        <w:t>Pabalvė</w:t>
      </w:r>
      <w:proofErr w:type="spellEnd"/>
      <w:r w:rsidRPr="00972C34">
        <w:rPr>
          <w:szCs w:val="22"/>
          <w:lang w:val="lt-LT"/>
        </w:rPr>
        <w:t xml:space="preserve"> atjungimas iki 5 k.d.</w:t>
      </w:r>
    </w:p>
    <w:p w14:paraId="1669FE4A" w14:textId="438FD070" w:rsidR="00271B41" w:rsidRPr="00972C34" w:rsidRDefault="00BE10D8" w:rsidP="00271B41">
      <w:pPr>
        <w:pStyle w:val="NoSpacing"/>
        <w:numPr>
          <w:ilvl w:val="3"/>
          <w:numId w:val="3"/>
        </w:numPr>
        <w:rPr>
          <w:szCs w:val="22"/>
          <w:lang w:val="lt-LT"/>
        </w:rPr>
      </w:pPr>
      <w:r w:rsidRPr="00972C34">
        <w:rPr>
          <w:szCs w:val="22"/>
          <w:lang w:val="lt-LT"/>
        </w:rPr>
        <w:t>Suprojektuoti s</w:t>
      </w:r>
      <w:r w:rsidR="00271B41" w:rsidRPr="00972C34">
        <w:rPr>
          <w:szCs w:val="22"/>
          <w:lang w:val="lt-LT"/>
        </w:rPr>
        <w:t>enų likusių Telšių TP 110kV įrenginių demontavim</w:t>
      </w:r>
      <w:r w:rsidRPr="00972C34">
        <w:rPr>
          <w:szCs w:val="22"/>
          <w:lang w:val="lt-LT"/>
        </w:rPr>
        <w:t>ą</w:t>
      </w:r>
      <w:r w:rsidR="00271B41" w:rsidRPr="00972C34">
        <w:rPr>
          <w:szCs w:val="22"/>
          <w:lang w:val="lt-LT"/>
        </w:rPr>
        <w:t>.</w:t>
      </w:r>
      <w:r w:rsidR="00744EDA" w:rsidRPr="00972C34">
        <w:rPr>
          <w:szCs w:val="22"/>
          <w:lang w:val="lt-LT"/>
        </w:rPr>
        <w:t xml:space="preserve"> L-</w:t>
      </w:r>
      <w:proofErr w:type="spellStart"/>
      <w:r w:rsidR="00744EDA" w:rsidRPr="00972C34">
        <w:rPr>
          <w:szCs w:val="22"/>
          <w:lang w:val="lt-LT"/>
        </w:rPr>
        <w:t>Degaičiai</w:t>
      </w:r>
      <w:proofErr w:type="spellEnd"/>
      <w:r w:rsidR="00744EDA" w:rsidRPr="00972C34">
        <w:rPr>
          <w:szCs w:val="22"/>
          <w:lang w:val="lt-LT"/>
        </w:rPr>
        <w:t xml:space="preserve"> narvelio </w:t>
      </w:r>
      <w:r w:rsidRPr="00972C34">
        <w:rPr>
          <w:szCs w:val="22"/>
          <w:lang w:val="lt-LT"/>
        </w:rPr>
        <w:t>rekonstravimą</w:t>
      </w:r>
      <w:r w:rsidR="00744EDA" w:rsidRPr="00972C34">
        <w:rPr>
          <w:szCs w:val="22"/>
          <w:lang w:val="lt-LT"/>
        </w:rPr>
        <w:t xml:space="preserve"> esamoje vietoje. Viso naujo narvelio statybos metu, 110kV KL Telšiai-</w:t>
      </w:r>
      <w:proofErr w:type="spellStart"/>
      <w:r w:rsidR="00744EDA" w:rsidRPr="00972C34">
        <w:rPr>
          <w:szCs w:val="22"/>
          <w:lang w:val="lt-LT"/>
        </w:rPr>
        <w:t>Degaičiai</w:t>
      </w:r>
      <w:proofErr w:type="spellEnd"/>
      <w:r w:rsidRPr="00972C34">
        <w:rPr>
          <w:szCs w:val="22"/>
          <w:lang w:val="lt-LT"/>
        </w:rPr>
        <w:t xml:space="preserve"> ir Degaičių TP</w:t>
      </w:r>
      <w:r w:rsidR="00744EDA" w:rsidRPr="00972C34">
        <w:rPr>
          <w:szCs w:val="22"/>
          <w:lang w:val="lt-LT"/>
        </w:rPr>
        <w:t xml:space="preserve"> atjungimai negalimi</w:t>
      </w:r>
      <w:r w:rsidR="00271B41" w:rsidRPr="00972C34">
        <w:rPr>
          <w:szCs w:val="22"/>
          <w:lang w:val="lt-LT"/>
        </w:rPr>
        <w:t>.</w:t>
      </w:r>
    </w:p>
    <w:p w14:paraId="59B72CC2" w14:textId="3FD34C47" w:rsidR="00BE10D8" w:rsidRPr="00972C34" w:rsidRDefault="00BE10D8" w:rsidP="00271B41">
      <w:pPr>
        <w:pStyle w:val="NoSpacing"/>
        <w:numPr>
          <w:ilvl w:val="3"/>
          <w:numId w:val="3"/>
        </w:numPr>
        <w:rPr>
          <w:szCs w:val="22"/>
          <w:lang w:val="lt-LT"/>
        </w:rPr>
      </w:pPr>
      <w:r w:rsidRPr="00972C34">
        <w:rPr>
          <w:szCs w:val="22"/>
          <w:lang w:val="lt-LT"/>
        </w:rPr>
        <w:t>Suprojektuoti 110kV KL Telšiai-</w:t>
      </w:r>
      <w:proofErr w:type="spellStart"/>
      <w:r w:rsidRPr="00972C34">
        <w:rPr>
          <w:szCs w:val="22"/>
          <w:lang w:val="lt-LT"/>
        </w:rPr>
        <w:t>Degaičiai</w:t>
      </w:r>
      <w:proofErr w:type="spellEnd"/>
      <w:r w:rsidRPr="00972C34">
        <w:rPr>
          <w:szCs w:val="22"/>
          <w:lang w:val="lt-LT"/>
        </w:rPr>
        <w:t xml:space="preserve"> perkėlimo iš laikino narvelio į rekonstruotą (nuosavą) narvelį darbus. Maksimalus galimas 110kV Telšiai-</w:t>
      </w:r>
      <w:proofErr w:type="spellStart"/>
      <w:r w:rsidRPr="00972C34">
        <w:rPr>
          <w:szCs w:val="22"/>
          <w:lang w:val="lt-LT"/>
        </w:rPr>
        <w:t>Degaičiai</w:t>
      </w:r>
      <w:proofErr w:type="spellEnd"/>
      <w:r w:rsidRPr="00972C34">
        <w:rPr>
          <w:szCs w:val="22"/>
          <w:lang w:val="lt-LT"/>
        </w:rPr>
        <w:t xml:space="preserve"> atjungimas ir Degaičių TP išjungimas iš 110kV pusės</w:t>
      </w:r>
      <w:r w:rsidR="000D0C3A" w:rsidRPr="00972C34">
        <w:rPr>
          <w:szCs w:val="22"/>
          <w:lang w:val="lt-LT"/>
        </w:rPr>
        <w:t xml:space="preserve"> galimas</w:t>
      </w:r>
      <w:r w:rsidRPr="00972C34">
        <w:rPr>
          <w:szCs w:val="22"/>
          <w:lang w:val="lt-LT"/>
        </w:rPr>
        <w:t xml:space="preserve"> ne ilgesniam kaip 3 k.d. terminui;</w:t>
      </w:r>
    </w:p>
    <w:p w14:paraId="0585BCE7" w14:textId="0EC2D490" w:rsidR="00BE10D8" w:rsidRPr="00972C34" w:rsidRDefault="00BE10D8" w:rsidP="00271B41">
      <w:pPr>
        <w:pStyle w:val="NoSpacing"/>
        <w:numPr>
          <w:ilvl w:val="3"/>
          <w:numId w:val="3"/>
        </w:numPr>
        <w:rPr>
          <w:szCs w:val="22"/>
          <w:lang w:val="lt-LT"/>
        </w:rPr>
      </w:pPr>
      <w:r w:rsidRPr="00972C34">
        <w:rPr>
          <w:szCs w:val="22"/>
          <w:lang w:val="lt-LT"/>
        </w:rPr>
        <w:t>Suprojektuoti 110kV OL Telšiai-</w:t>
      </w:r>
      <w:proofErr w:type="spellStart"/>
      <w:r w:rsidRPr="00972C34">
        <w:rPr>
          <w:szCs w:val="22"/>
          <w:lang w:val="lt-LT"/>
        </w:rPr>
        <w:t>Tausalas</w:t>
      </w:r>
      <w:proofErr w:type="spellEnd"/>
      <w:r w:rsidRPr="00972C34">
        <w:rPr>
          <w:szCs w:val="22"/>
          <w:lang w:val="lt-LT"/>
        </w:rPr>
        <w:t xml:space="preserve"> 1 pervedimo į naujai rekonstruotą narvelį darbus. Projektuojant pervedimo darbus įvertinti, kad maksimalus galimas 110kV OL Telšiai-</w:t>
      </w:r>
      <w:proofErr w:type="spellStart"/>
      <w:r w:rsidRPr="00972C34">
        <w:rPr>
          <w:szCs w:val="22"/>
          <w:lang w:val="lt-LT"/>
        </w:rPr>
        <w:t>Pabalvė</w:t>
      </w:r>
      <w:proofErr w:type="spellEnd"/>
      <w:r w:rsidRPr="00972C34">
        <w:rPr>
          <w:szCs w:val="22"/>
          <w:lang w:val="lt-LT"/>
        </w:rPr>
        <w:t xml:space="preserve"> atjungimas – 1 k.d., o 110kV OL Telšiai-</w:t>
      </w:r>
      <w:proofErr w:type="spellStart"/>
      <w:r w:rsidRPr="00972C34">
        <w:rPr>
          <w:szCs w:val="22"/>
          <w:lang w:val="lt-LT"/>
        </w:rPr>
        <w:t>Tausalas</w:t>
      </w:r>
      <w:proofErr w:type="spellEnd"/>
      <w:r w:rsidR="000D0C3A" w:rsidRPr="00972C34">
        <w:rPr>
          <w:szCs w:val="22"/>
          <w:lang w:val="lt-LT"/>
        </w:rPr>
        <w:t xml:space="preserve"> 1</w:t>
      </w:r>
      <w:r w:rsidRPr="00972C34">
        <w:rPr>
          <w:szCs w:val="22"/>
          <w:lang w:val="lt-LT"/>
        </w:rPr>
        <w:t xml:space="preserve"> atjungimas iki 5 k.d.</w:t>
      </w:r>
    </w:p>
    <w:p w14:paraId="23B983D9" w14:textId="467A5E0E" w:rsidR="000D0C3A" w:rsidRPr="00972C34" w:rsidRDefault="000D0C3A" w:rsidP="00271B41">
      <w:pPr>
        <w:pStyle w:val="NoSpacing"/>
        <w:numPr>
          <w:ilvl w:val="3"/>
          <w:numId w:val="3"/>
        </w:numPr>
        <w:rPr>
          <w:szCs w:val="22"/>
          <w:lang w:val="lt-LT"/>
        </w:rPr>
      </w:pPr>
      <w:r w:rsidRPr="00972C34">
        <w:rPr>
          <w:szCs w:val="22"/>
          <w:lang w:val="lt-LT"/>
        </w:rPr>
        <w:t>Senų likusių Telšių TP 110kV įrenginių arba laikinų sprendinių demontavimas.</w:t>
      </w:r>
    </w:p>
    <w:p w14:paraId="188DF4C2" w14:textId="0E377950" w:rsidR="002B40FD" w:rsidRPr="00972C34" w:rsidRDefault="002B40FD" w:rsidP="002B40FD">
      <w:pPr>
        <w:pStyle w:val="NoSpacing"/>
        <w:numPr>
          <w:ilvl w:val="2"/>
          <w:numId w:val="3"/>
        </w:numPr>
        <w:rPr>
          <w:szCs w:val="22"/>
          <w:lang w:val="lt-LT"/>
        </w:rPr>
      </w:pPr>
      <w:r w:rsidRPr="00972C34">
        <w:rPr>
          <w:szCs w:val="22"/>
          <w:lang w:val="lt-LT"/>
        </w:rPr>
        <w:t>Antro varianto reikalavimai-gairės:</w:t>
      </w:r>
    </w:p>
    <w:p w14:paraId="6BE17507" w14:textId="4DE2A179" w:rsidR="002B40FD" w:rsidRPr="00972C34" w:rsidRDefault="00A26AC0" w:rsidP="00486B54">
      <w:pPr>
        <w:pStyle w:val="NoSpacing"/>
        <w:numPr>
          <w:ilvl w:val="3"/>
          <w:numId w:val="3"/>
        </w:numPr>
        <w:rPr>
          <w:szCs w:val="22"/>
          <w:lang w:val="lt-LT"/>
        </w:rPr>
      </w:pPr>
      <w:r w:rsidRPr="00972C34">
        <w:rPr>
          <w:szCs w:val="22"/>
          <w:lang w:val="lt-LT"/>
        </w:rPr>
        <w:t>Kaip alternatyv</w:t>
      </w:r>
      <w:r w:rsidR="007F2406" w:rsidRPr="00972C34">
        <w:rPr>
          <w:szCs w:val="22"/>
          <w:lang w:val="lt-LT"/>
        </w:rPr>
        <w:t>ą</w:t>
      </w:r>
      <w:r w:rsidRPr="00972C34">
        <w:rPr>
          <w:szCs w:val="22"/>
          <w:lang w:val="lt-LT"/>
        </w:rPr>
        <w:t xml:space="preserve"> I-am variantui </w:t>
      </w:r>
      <w:r w:rsidR="007F2406" w:rsidRPr="00972C34">
        <w:rPr>
          <w:szCs w:val="22"/>
          <w:lang w:val="lt-LT"/>
        </w:rPr>
        <w:t xml:space="preserve">parengti </w:t>
      </w:r>
      <w:r w:rsidRPr="00972C34">
        <w:rPr>
          <w:szCs w:val="22"/>
          <w:lang w:val="lt-LT"/>
        </w:rPr>
        <w:t>Telšių TP 110 kV skirstykl</w:t>
      </w:r>
      <w:r w:rsidR="007F2406" w:rsidRPr="00972C34">
        <w:rPr>
          <w:szCs w:val="22"/>
          <w:lang w:val="lt-LT"/>
        </w:rPr>
        <w:t>os</w:t>
      </w:r>
      <w:r w:rsidRPr="00972C34">
        <w:rPr>
          <w:szCs w:val="22"/>
          <w:lang w:val="lt-LT"/>
        </w:rPr>
        <w:t xml:space="preserve"> rekonstr</w:t>
      </w:r>
      <w:r w:rsidR="007F2406" w:rsidRPr="00972C34">
        <w:rPr>
          <w:szCs w:val="22"/>
          <w:lang w:val="lt-LT"/>
        </w:rPr>
        <w:t>avimo planą atsižvelgiant į</w:t>
      </w:r>
      <w:r w:rsidRPr="00972C34">
        <w:rPr>
          <w:szCs w:val="22"/>
          <w:lang w:val="lt-LT"/>
        </w:rPr>
        <w:t xml:space="preserve"> I-o varianto atjungim</w:t>
      </w:r>
      <w:r w:rsidR="007A2B21" w:rsidRPr="00972C34">
        <w:rPr>
          <w:szCs w:val="22"/>
          <w:lang w:val="lt-LT"/>
        </w:rPr>
        <w:t>ų</w:t>
      </w:r>
      <w:r w:rsidRPr="00972C34">
        <w:rPr>
          <w:szCs w:val="22"/>
          <w:lang w:val="lt-LT"/>
        </w:rPr>
        <w:t xml:space="preserve"> ir rekonstruojamų įrenginių sek</w:t>
      </w:r>
      <w:r w:rsidR="007F2406" w:rsidRPr="00972C34">
        <w:rPr>
          <w:szCs w:val="22"/>
          <w:lang w:val="lt-LT"/>
        </w:rPr>
        <w:t>ą</w:t>
      </w:r>
      <w:r w:rsidRPr="00972C34">
        <w:rPr>
          <w:szCs w:val="22"/>
          <w:lang w:val="lt-LT"/>
        </w:rPr>
        <w:t xml:space="preserve">, </w:t>
      </w:r>
      <w:r w:rsidR="007F2406" w:rsidRPr="00972C34">
        <w:rPr>
          <w:szCs w:val="22"/>
          <w:lang w:val="lt-LT"/>
        </w:rPr>
        <w:t>bet</w:t>
      </w:r>
      <w:r w:rsidRPr="00972C34">
        <w:rPr>
          <w:szCs w:val="22"/>
          <w:lang w:val="lt-LT"/>
        </w:rPr>
        <w:t xml:space="preserve"> AT-1 prijungimui panaudoti esamą AP-100 narvelį, o ne įrengiant laikiną</w:t>
      </w:r>
      <w:r w:rsidR="007F2406" w:rsidRPr="00972C34">
        <w:rPr>
          <w:szCs w:val="22"/>
          <w:lang w:val="lt-LT"/>
        </w:rPr>
        <w:t xml:space="preserve"> narvelį rezervinėje</w:t>
      </w:r>
      <w:r w:rsidRPr="00972C34">
        <w:rPr>
          <w:szCs w:val="22"/>
          <w:lang w:val="lt-LT"/>
        </w:rPr>
        <w:t xml:space="preserve"> vietoje. </w:t>
      </w:r>
      <w:r w:rsidR="00AF5C0C" w:rsidRPr="00972C34">
        <w:rPr>
          <w:szCs w:val="22"/>
          <w:lang w:val="lt-LT"/>
        </w:rPr>
        <w:t>S</w:t>
      </w:r>
      <w:r w:rsidR="007F2406" w:rsidRPr="00972C34">
        <w:rPr>
          <w:szCs w:val="22"/>
          <w:lang w:val="lt-LT"/>
        </w:rPr>
        <w:t xml:space="preserve">udėlioti darbų eiliškumo planą tokiu būdu, kad Rangovams vykdantiems rekonstravimo darbus, reiktų kuo mažiau darbų atlikti šalia arba po veikiančiais </w:t>
      </w:r>
      <w:r w:rsidR="00AF5C0C" w:rsidRPr="00972C34">
        <w:rPr>
          <w:szCs w:val="22"/>
          <w:lang w:val="lt-LT"/>
        </w:rPr>
        <w:t xml:space="preserve">110 kV </w:t>
      </w:r>
      <w:r w:rsidR="007F2406" w:rsidRPr="00972C34">
        <w:rPr>
          <w:szCs w:val="22"/>
          <w:lang w:val="lt-LT"/>
        </w:rPr>
        <w:t>įrenginiais</w:t>
      </w:r>
      <w:r w:rsidR="00AF5C0C" w:rsidRPr="00972C34">
        <w:rPr>
          <w:szCs w:val="22"/>
          <w:lang w:val="lt-LT"/>
        </w:rPr>
        <w:t xml:space="preserve">, </w:t>
      </w:r>
      <w:r w:rsidR="007F2406" w:rsidRPr="00972C34">
        <w:rPr>
          <w:szCs w:val="22"/>
          <w:lang w:val="lt-LT"/>
        </w:rPr>
        <w:t xml:space="preserve">kaip pvz.: rekonstrukciją pradėti rezervinėje vietoje įrengiant Galaičių ir </w:t>
      </w:r>
      <w:proofErr w:type="spellStart"/>
      <w:r w:rsidR="007F2406" w:rsidRPr="00972C34">
        <w:rPr>
          <w:szCs w:val="22"/>
          <w:lang w:val="lt-LT"/>
        </w:rPr>
        <w:t>Pabalvės</w:t>
      </w:r>
      <w:proofErr w:type="spellEnd"/>
      <w:r w:rsidR="007F2406" w:rsidRPr="00972C34">
        <w:rPr>
          <w:szCs w:val="22"/>
          <w:lang w:val="lt-LT"/>
        </w:rPr>
        <w:t xml:space="preserve"> narvelius ir perjungus nuo senų narvelių, toliau rekonstrukciją vykdyti L-Seda, L-</w:t>
      </w:r>
      <w:proofErr w:type="spellStart"/>
      <w:r w:rsidR="007F2406" w:rsidRPr="00972C34">
        <w:rPr>
          <w:szCs w:val="22"/>
          <w:lang w:val="lt-LT"/>
        </w:rPr>
        <w:t>Tausalas</w:t>
      </w:r>
      <w:proofErr w:type="spellEnd"/>
      <w:r w:rsidR="007F2406" w:rsidRPr="00972C34">
        <w:rPr>
          <w:szCs w:val="22"/>
          <w:lang w:val="lt-LT"/>
        </w:rPr>
        <w:t xml:space="preserve"> 2, AT-101, L-Plungė, L-</w:t>
      </w:r>
      <w:proofErr w:type="spellStart"/>
      <w:r w:rsidR="007F2406" w:rsidRPr="00972C34">
        <w:rPr>
          <w:szCs w:val="22"/>
          <w:lang w:val="lt-LT"/>
        </w:rPr>
        <w:t>Tausalas</w:t>
      </w:r>
      <w:proofErr w:type="spellEnd"/>
      <w:r w:rsidR="007F2406" w:rsidRPr="00972C34">
        <w:rPr>
          <w:szCs w:val="22"/>
          <w:lang w:val="lt-LT"/>
        </w:rPr>
        <w:t xml:space="preserve"> 1 ir TŠ-100  narveliams</w:t>
      </w:r>
      <w:r w:rsidR="00AF5C0C" w:rsidRPr="00972C34">
        <w:rPr>
          <w:szCs w:val="22"/>
          <w:lang w:val="lt-LT"/>
        </w:rPr>
        <w:t>, bet būtinai turi būti atsižvelgta į I-ame variante numatytus įrenginių atjungimo terminus</w:t>
      </w:r>
      <w:r w:rsidR="007F2406" w:rsidRPr="00972C34">
        <w:rPr>
          <w:szCs w:val="22"/>
          <w:lang w:val="lt-LT"/>
        </w:rPr>
        <w:t xml:space="preserve">. </w:t>
      </w:r>
    </w:p>
    <w:p w14:paraId="68E365C5" w14:textId="4A22899C" w:rsidR="00486B54" w:rsidRPr="00972C34" w:rsidRDefault="00486B54" w:rsidP="00A26AC0">
      <w:pPr>
        <w:pStyle w:val="NoSpacing"/>
        <w:numPr>
          <w:ilvl w:val="3"/>
          <w:numId w:val="3"/>
        </w:numPr>
        <w:rPr>
          <w:szCs w:val="22"/>
          <w:lang w:val="lt-LT"/>
        </w:rPr>
      </w:pPr>
      <w:r w:rsidRPr="00972C34">
        <w:rPr>
          <w:szCs w:val="22"/>
          <w:lang w:val="lt-LT"/>
        </w:rPr>
        <w:t xml:space="preserve"> </w:t>
      </w:r>
      <w:r w:rsidR="00A26AC0" w:rsidRPr="00972C34">
        <w:rPr>
          <w:szCs w:val="22"/>
          <w:lang w:val="lt-LT"/>
        </w:rPr>
        <w:t>Suprojektuoti ir pateikti rekonstru</w:t>
      </w:r>
      <w:r w:rsidR="00AF5C0C" w:rsidRPr="00972C34">
        <w:rPr>
          <w:szCs w:val="22"/>
          <w:lang w:val="lt-LT"/>
        </w:rPr>
        <w:t>otos TP schemą(-</w:t>
      </w:r>
      <w:proofErr w:type="spellStart"/>
      <w:r w:rsidR="00AF5C0C" w:rsidRPr="00972C34">
        <w:rPr>
          <w:szCs w:val="22"/>
          <w:lang w:val="lt-LT"/>
        </w:rPr>
        <w:t>as</w:t>
      </w:r>
      <w:proofErr w:type="spellEnd"/>
      <w:r w:rsidR="00AF5C0C" w:rsidRPr="00972C34">
        <w:rPr>
          <w:szCs w:val="22"/>
          <w:lang w:val="lt-LT"/>
        </w:rPr>
        <w:t>), joje(-</w:t>
      </w:r>
      <w:proofErr w:type="spellStart"/>
      <w:r w:rsidR="00AF5C0C" w:rsidRPr="00972C34">
        <w:rPr>
          <w:szCs w:val="22"/>
          <w:lang w:val="lt-LT"/>
        </w:rPr>
        <w:t>ose</w:t>
      </w:r>
      <w:proofErr w:type="spellEnd"/>
      <w:r w:rsidR="00AF5C0C" w:rsidRPr="00972C34">
        <w:rPr>
          <w:szCs w:val="22"/>
          <w:lang w:val="lt-LT"/>
        </w:rPr>
        <w:t>) tiksliai ir aiškiai išskirti</w:t>
      </w:r>
      <w:r w:rsidR="00A26AC0" w:rsidRPr="00972C34">
        <w:rPr>
          <w:szCs w:val="22"/>
          <w:lang w:val="lt-LT"/>
        </w:rPr>
        <w:t xml:space="preserve"> </w:t>
      </w:r>
      <w:r w:rsidR="00AF5C0C" w:rsidRPr="00972C34">
        <w:rPr>
          <w:szCs w:val="22"/>
          <w:lang w:val="lt-LT"/>
        </w:rPr>
        <w:t>įrenginių atjungimų  ir rekonstravimo etapus</w:t>
      </w:r>
      <w:r w:rsidR="00A26AC0" w:rsidRPr="00972C34">
        <w:rPr>
          <w:szCs w:val="22"/>
          <w:lang w:val="lt-LT"/>
        </w:rPr>
        <w:t>.</w:t>
      </w:r>
      <w:r w:rsidRPr="00972C34">
        <w:rPr>
          <w:szCs w:val="22"/>
          <w:lang w:val="lt-LT"/>
        </w:rPr>
        <w:t xml:space="preserve"> </w:t>
      </w:r>
    </w:p>
    <w:p w14:paraId="5593043A" w14:textId="682CA5FA" w:rsidR="00486B54" w:rsidRPr="00972C34" w:rsidRDefault="00486B54" w:rsidP="00486B54">
      <w:pPr>
        <w:pStyle w:val="NoSpacing"/>
        <w:numPr>
          <w:ilvl w:val="2"/>
          <w:numId w:val="3"/>
        </w:numPr>
        <w:rPr>
          <w:szCs w:val="22"/>
          <w:lang w:val="lt-LT"/>
        </w:rPr>
      </w:pPr>
      <w:r w:rsidRPr="00972C34">
        <w:rPr>
          <w:szCs w:val="22"/>
          <w:lang w:val="lt-LT"/>
        </w:rPr>
        <w:t>Trečio varianto reikalavimai-gairės</w:t>
      </w:r>
      <w:r w:rsidR="0054314D" w:rsidRPr="00972C34">
        <w:rPr>
          <w:szCs w:val="22"/>
          <w:lang w:val="lt-LT"/>
        </w:rPr>
        <w:t>:</w:t>
      </w:r>
    </w:p>
    <w:p w14:paraId="77107422" w14:textId="1FC90B64" w:rsidR="0054314D" w:rsidRPr="00972C34" w:rsidRDefault="009C0478" w:rsidP="0054314D">
      <w:pPr>
        <w:pStyle w:val="NoSpacing"/>
        <w:numPr>
          <w:ilvl w:val="3"/>
          <w:numId w:val="3"/>
        </w:numPr>
        <w:rPr>
          <w:szCs w:val="22"/>
          <w:lang w:val="lt-LT"/>
        </w:rPr>
      </w:pPr>
      <w:r w:rsidRPr="00972C34">
        <w:rPr>
          <w:lang w:val="lt-LT"/>
        </w:rPr>
        <w:lastRenderedPageBreak/>
        <w:t>Šį variantą Projektuotojas turi pasiūlyti pats, remdamasis savo profesionalia patirtimi</w:t>
      </w:r>
      <w:r w:rsidR="00166B3E" w:rsidRPr="00972C34">
        <w:rPr>
          <w:lang w:val="lt-LT"/>
        </w:rPr>
        <w:t>,</w:t>
      </w:r>
      <w:r w:rsidRPr="00972C34">
        <w:rPr>
          <w:lang w:val="lt-LT"/>
        </w:rPr>
        <w:t xml:space="preserve"> kūrybiškumu</w:t>
      </w:r>
      <w:r w:rsidR="00166B3E" w:rsidRPr="00972C34">
        <w:rPr>
          <w:lang w:val="lt-LT"/>
        </w:rPr>
        <w:t xml:space="preserve"> ir atsižvelgiant į TU 3.15.1 – 3.15.14 atjungimų ribojimo reikalavimus</w:t>
      </w:r>
      <w:r w:rsidRPr="00972C34">
        <w:rPr>
          <w:lang w:val="lt-LT"/>
        </w:rPr>
        <w:t>, siekiant optimizuoti ar pasiūlyti alternatyvų sprendimą, kuris galėtų viršyti pirmuose dviejuose variantuose nustatytus reikalavimus ar pasiūlyti papildomą vertę Užsakovui. Šis variantas turėtų būti pagrįstas atsižvelgiant į geriausią praktiką.</w:t>
      </w:r>
    </w:p>
    <w:p w14:paraId="57FA0831" w14:textId="631745C0" w:rsidR="00C1165D" w:rsidRPr="00972C34" w:rsidRDefault="00C1165D" w:rsidP="006B0660">
      <w:pPr>
        <w:pStyle w:val="NoSpacing"/>
        <w:numPr>
          <w:ilvl w:val="1"/>
          <w:numId w:val="3"/>
        </w:numPr>
        <w:ind w:left="993"/>
        <w:rPr>
          <w:szCs w:val="22"/>
          <w:lang w:val="lt-LT"/>
        </w:rPr>
      </w:pPr>
      <w:r w:rsidRPr="00972C34">
        <w:rPr>
          <w:szCs w:val="22"/>
          <w:lang w:val="lt-LT"/>
        </w:rPr>
        <w:t>Projektuotojas turi aiškiai aprašyti kiekvieno priešprojektinio pasiūlymo varianto privalumus ir trūkumus, palyginamąsias charakteristikas ir preliminarų sąnaudų (laik</w:t>
      </w:r>
      <w:r w:rsidR="00B51674" w:rsidRPr="00972C34">
        <w:rPr>
          <w:szCs w:val="22"/>
          <w:lang w:val="lt-LT"/>
        </w:rPr>
        <w:t>o</w:t>
      </w:r>
      <w:r w:rsidRPr="00972C34">
        <w:rPr>
          <w:szCs w:val="22"/>
          <w:lang w:val="lt-LT"/>
        </w:rPr>
        <w:t xml:space="preserve">) įvertinimą, siekiant padėti </w:t>
      </w:r>
      <w:r w:rsidR="00B51674" w:rsidRPr="00972C34">
        <w:rPr>
          <w:szCs w:val="22"/>
          <w:lang w:val="lt-LT"/>
        </w:rPr>
        <w:t>U</w:t>
      </w:r>
      <w:r w:rsidRPr="00972C34">
        <w:rPr>
          <w:szCs w:val="22"/>
          <w:lang w:val="lt-LT"/>
        </w:rPr>
        <w:t>žsakovui priimti pagrįstą sprendimą dėl projektavimo krypties</w:t>
      </w:r>
      <w:r w:rsidR="00176E3E" w:rsidRPr="00972C34">
        <w:rPr>
          <w:szCs w:val="22"/>
          <w:lang w:val="lt-LT"/>
        </w:rPr>
        <w:t xml:space="preserve"> rengiant Projektinius pasiūlymus</w:t>
      </w:r>
      <w:r w:rsidRPr="00972C34">
        <w:rPr>
          <w:szCs w:val="22"/>
          <w:lang w:val="lt-LT"/>
        </w:rPr>
        <w:t>.</w:t>
      </w:r>
    </w:p>
    <w:p w14:paraId="215F1B63" w14:textId="4DA75D5D" w:rsidR="00784C65" w:rsidRPr="00972C34" w:rsidRDefault="00AB16A7" w:rsidP="000D7732">
      <w:pPr>
        <w:pStyle w:val="NoSpacing"/>
        <w:numPr>
          <w:ilvl w:val="1"/>
          <w:numId w:val="3"/>
        </w:numPr>
        <w:ind w:left="999"/>
        <w:rPr>
          <w:szCs w:val="22"/>
          <w:lang w:val="lt-LT"/>
        </w:rPr>
      </w:pPr>
      <w:r w:rsidRPr="00972C34">
        <w:rPr>
          <w:szCs w:val="22"/>
          <w:lang w:val="lt-LT"/>
        </w:rPr>
        <w:tab/>
      </w:r>
      <w:r w:rsidRPr="00972C34">
        <w:rPr>
          <w:b/>
          <w:bCs/>
          <w:szCs w:val="22"/>
          <w:lang w:val="lt-LT"/>
        </w:rPr>
        <w:t>Projektiniai pasiūlymai</w:t>
      </w:r>
      <w:r w:rsidRPr="00972C34">
        <w:rPr>
          <w:szCs w:val="22"/>
          <w:lang w:val="lt-LT"/>
        </w:rPr>
        <w:t xml:space="preserve"> ir </w:t>
      </w:r>
      <w:r w:rsidRPr="00972C34">
        <w:rPr>
          <w:b/>
          <w:bCs/>
          <w:szCs w:val="22"/>
          <w:lang w:val="lt-LT"/>
        </w:rPr>
        <w:t>Techninis darbo projektas</w:t>
      </w:r>
      <w:r w:rsidRPr="00972C34">
        <w:rPr>
          <w:szCs w:val="22"/>
          <w:lang w:val="lt-LT"/>
        </w:rPr>
        <w:t xml:space="preserve"> rengiami ir įforminami, vadovaujantis šios techninės užduoties (toliau – projektavimo užduotis), 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7B9ADE9B" w14:textId="6CD54655" w:rsidR="00784C65" w:rsidRPr="00972C34" w:rsidRDefault="00784C65" w:rsidP="000D7732">
      <w:pPr>
        <w:pStyle w:val="NoSpacing"/>
        <w:numPr>
          <w:ilvl w:val="1"/>
          <w:numId w:val="3"/>
        </w:numPr>
        <w:ind w:left="999"/>
        <w:rPr>
          <w:szCs w:val="22"/>
          <w:lang w:val="lt-LT"/>
        </w:rPr>
      </w:pPr>
      <w:r w:rsidRPr="00972C34">
        <w:rPr>
          <w:szCs w:val="22"/>
          <w:lang w:val="lt-LT"/>
        </w:rPr>
        <w:t xml:space="preserve"> Projektiniai pasiūlymai privalo būti parengti taip, kad jų sudėtis ir detalumas atitiktų STATYBOS TECHNINIO REGLAMENTO STR 1.04.04:2017 „STATINIO PROJEKTAVIMAS, PROJEKTO EKSPERTIZĖ“ nurodytą sudėtį ir detalumą, atitiktų  šios techninės užduoties keliamus papildomus reikalavimus sudėčiai ir detalumui (</w:t>
      </w:r>
      <w:r w:rsidR="00426F6B" w:rsidRPr="00972C34">
        <w:rPr>
          <w:szCs w:val="22"/>
          <w:lang w:val="lt-LT"/>
        </w:rPr>
        <w:t>1</w:t>
      </w:r>
      <w:r w:rsidRPr="00972C34">
        <w:rPr>
          <w:szCs w:val="22"/>
          <w:lang w:val="lt-LT"/>
        </w:rPr>
        <w:t>)</w:t>
      </w:r>
      <w:r w:rsidR="00671804" w:rsidRPr="00972C34">
        <w:rPr>
          <w:szCs w:val="22"/>
          <w:lang w:val="lt-LT"/>
        </w:rPr>
        <w:t xml:space="preserve"> priede</w:t>
      </w:r>
      <w:r w:rsidRPr="00972C34">
        <w:rPr>
          <w:szCs w:val="22"/>
          <w:lang w:val="lt-LT"/>
        </w:rPr>
        <w:t xml:space="preserve">, ir būtų pakankamas Statybą leidžiančiam dokumentui gauti. Techninėje (projektavimo) užduotyje ir/ar jos prieduose naudojama Projektinių pasiūlymų sąvoka apibrėžta Lietuvos Respublikos statybos įstatymo 2 straipsnio 45 dalyje (toliau – Statybos įstatymas). Projektinių pasiūlymų sudėtis apibrėžta Lietuvos Respublikos aplinkos ministro  2016 m. lapkričio 7 d. įsakymo Nr. D1-738 „Dėl statybos techninio reglamento STR 1.04.04:2017 „Statinio projektavimas, projekto ekspertizė“ patvirtinimo (toliau – STR 1.04.04:2017) 8 Priede ir 13 Priede (suvestinės teisės aktų redakcijos nuo 2024 m. lapkričio 1 d.). </w:t>
      </w:r>
    </w:p>
    <w:p w14:paraId="579712A6" w14:textId="59E704FE" w:rsidR="00680396" w:rsidRPr="00972C34" w:rsidRDefault="00680396" w:rsidP="00680396">
      <w:pPr>
        <w:pStyle w:val="NoSpacing"/>
        <w:numPr>
          <w:ilvl w:val="1"/>
          <w:numId w:val="3"/>
        </w:numPr>
        <w:ind w:left="999"/>
        <w:rPr>
          <w:szCs w:val="22"/>
          <w:lang w:val="lt-LT"/>
        </w:rPr>
      </w:pPr>
      <w:r w:rsidRPr="00972C34">
        <w:rPr>
          <w:szCs w:val="22"/>
          <w:lang w:val="lt-LT"/>
        </w:rPr>
        <w:t>Techninis darbo projektas privalo būti parengtas taip, kad jo sudėtis ir detalumas atitiktų ne tik STATYBOS TECHNINIO REGLAMENTO STR 1.04.04:2017 „STATINIO PROJEKTAVIMAS, PROJEKTO EKSPERTIZĖ“ nurodytą sudėtį ir detalumą, bet ir šios techninės užduoties keliamus papildomus reikalavimus sudėčiai ir detalumui (2) priede. Techninėje (projektavimo) užduotyje ir/ar jos prieduose naudojama „Techninio projekto“ sąvoka atitinka Techninėje (projektavimo) užduotyje ir/ar jos prieduose naudojamą Techninio darbo projekto sąvoką, taip kaip ji apibrėžta Statybos įstatymo 2 straipsnio 1021  dalyje, o  „Darbo projekto“ sąvoką atitinka “gamybos ir montavimo brėžinių“ sąvoką, taip kaip ji apibrėžta STR 1.04.04:2017 punkte 6.4  (suvestinės teisės aktų redakcijos nuo 2024m. lapkričio 1 d.).</w:t>
      </w:r>
      <w:r w:rsidR="00BD23B0" w:rsidRPr="00972C34">
        <w:rPr>
          <w:szCs w:val="22"/>
          <w:lang w:val="lt-LT"/>
        </w:rPr>
        <w:t xml:space="preserve"> </w:t>
      </w:r>
      <w:r w:rsidRPr="00972C34">
        <w:rPr>
          <w:szCs w:val="22"/>
          <w:lang w:val="lt-LT"/>
        </w:rPr>
        <w:t xml:space="preserve">Techninio darbo projekto sudėtis apibrėžta STR 1.04.04:2017 9 Priede (suvestinės teisės aktų redakcijos nuo 2024 m. lapkričio 1 d.). </w:t>
      </w:r>
    </w:p>
    <w:p w14:paraId="45B84EF8" w14:textId="4C42C553" w:rsidR="009F2DEE" w:rsidRPr="00972C34" w:rsidRDefault="009F2DEE" w:rsidP="009F2DEE">
      <w:pPr>
        <w:pStyle w:val="NoSpacing"/>
        <w:numPr>
          <w:ilvl w:val="1"/>
          <w:numId w:val="3"/>
        </w:numPr>
        <w:ind w:left="999"/>
        <w:rPr>
          <w:szCs w:val="22"/>
          <w:lang w:val="lt-LT"/>
        </w:rPr>
      </w:pPr>
      <w:r w:rsidRPr="00972C34">
        <w:rPr>
          <w:szCs w:val="22"/>
          <w:lang w:val="lt-LT"/>
        </w:rPr>
        <w:t>Techninio darbo projekto techninių specifikacijų lenteles būtina parengti vadovaujantis LITGRID AB (toliau - PSO) Techninio projekto techninių specifikacijų sudarymui (žr. (3) priedą) pateiktais reikalavimais. Techninio darbo projekto aiškinamajame rašte turi būti numatyta, kad Rangovas teikia užpildytas techninio darbo projekto specifikacijas su atitikties reikalavimus pagrindžiančia dokumentacija prieš pradedant rengti gamybos ir montavimo brėžinius ir užsakant Pagrindinę įrangą. Pagrindinės įrangos techninė dokumentacija turi būti parengta vadovaujantis PSO Pagrindinės įrangos atitikties Užsakovo reikalavimams pagrindimo tvarka (žr. (</w:t>
      </w:r>
      <w:r w:rsidR="002D649F" w:rsidRPr="00972C34">
        <w:rPr>
          <w:szCs w:val="22"/>
          <w:lang w:val="lt-LT"/>
        </w:rPr>
        <w:t>5</w:t>
      </w:r>
      <w:r w:rsidRPr="00972C34">
        <w:rPr>
          <w:szCs w:val="22"/>
          <w:lang w:val="lt-LT"/>
        </w:rPr>
        <w:t xml:space="preserve">) priedą). Techninio </w:t>
      </w:r>
      <w:r w:rsidR="00D27EC5" w:rsidRPr="00972C34">
        <w:rPr>
          <w:szCs w:val="22"/>
          <w:lang w:val="lt-LT"/>
        </w:rPr>
        <w:t>darbo</w:t>
      </w:r>
      <w:r w:rsidRPr="00972C34">
        <w:rPr>
          <w:szCs w:val="22"/>
          <w:lang w:val="lt-LT"/>
        </w:rPr>
        <w:t xml:space="preserve"> projekto specifikacijos turi būti pateiktos lietuvių ir anglų kalbomis.</w:t>
      </w:r>
    </w:p>
    <w:p w14:paraId="53097ECA" w14:textId="0C355000" w:rsidR="00461F7C" w:rsidRPr="00972C34" w:rsidRDefault="00461F7C" w:rsidP="00461F7C">
      <w:pPr>
        <w:pStyle w:val="NoSpacing"/>
        <w:numPr>
          <w:ilvl w:val="1"/>
          <w:numId w:val="3"/>
        </w:numPr>
        <w:ind w:left="999"/>
        <w:rPr>
          <w:szCs w:val="22"/>
          <w:lang w:val="lt-LT"/>
        </w:rPr>
      </w:pPr>
      <w:r w:rsidRPr="00972C34">
        <w:rPr>
          <w:szCs w:val="22"/>
          <w:lang w:val="lt-LT"/>
        </w:rPr>
        <w:lastRenderedPageBreak/>
        <w:t xml:space="preserve">Projektuotojas atitinkamose </w:t>
      </w:r>
      <w:r w:rsidR="0013635A" w:rsidRPr="00972C34">
        <w:rPr>
          <w:szCs w:val="22"/>
          <w:lang w:val="lt-LT"/>
        </w:rPr>
        <w:t xml:space="preserve">techninio </w:t>
      </w:r>
      <w:r w:rsidRPr="00972C34">
        <w:rPr>
          <w:szCs w:val="22"/>
          <w:lang w:val="lt-LT"/>
        </w:rPr>
        <w:t>darbo projekto dalyse privalo nurodyti, kad rangovas turės parengti pagal su Užsakovu suderintų statybos produktų konkrečių gamintojų reikalavimus gamybos ir (ar) montavimo brėžinius.</w:t>
      </w:r>
    </w:p>
    <w:p w14:paraId="6A3D412D" w14:textId="77777777" w:rsidR="00784C65" w:rsidRPr="00972C34" w:rsidRDefault="00784C65" w:rsidP="000D7732">
      <w:pPr>
        <w:pStyle w:val="NoSpacing"/>
        <w:numPr>
          <w:ilvl w:val="1"/>
          <w:numId w:val="3"/>
        </w:numPr>
        <w:ind w:left="999"/>
        <w:rPr>
          <w:szCs w:val="22"/>
          <w:lang w:val="lt-LT"/>
        </w:rPr>
      </w:pPr>
      <w:r w:rsidRPr="00972C34">
        <w:rPr>
          <w:szCs w:val="22"/>
          <w:lang w:val="lt-LT"/>
        </w:rPr>
        <w:t>Projektuotojas turi atlikti visus reikalingus darbus, susijusius su Projektinių pasiūlymų parengimu, įskaitant, bet neapsiribojant prijungimo/techninių sąlygų, trečiųjų šalių derinimu, statybą leidžiančių dokumentų ypatingo statinio statybai gavimą PSO vardu.</w:t>
      </w:r>
    </w:p>
    <w:p w14:paraId="6B795F8D" w14:textId="77777777" w:rsidR="00784C65" w:rsidRPr="00972C34" w:rsidRDefault="00784C65" w:rsidP="000D7732">
      <w:pPr>
        <w:pStyle w:val="NoSpacing"/>
        <w:numPr>
          <w:ilvl w:val="1"/>
          <w:numId w:val="3"/>
        </w:numPr>
        <w:ind w:left="999"/>
        <w:rPr>
          <w:szCs w:val="22"/>
          <w:lang w:val="lt-LT"/>
        </w:rPr>
      </w:pPr>
      <w:r w:rsidRPr="00972C34">
        <w:rPr>
          <w:szCs w:val="22"/>
          <w:lang w:val="lt-LT"/>
        </w:rPr>
        <w:t>Projektuotojas turi atlikti visus reikalingus darbus, susijusius su Techninio darbo projekto parengimu, įskaitant, bet neapsiribojant suderinimą su prisijungimo/technines sąlygas išdavusiomis institucijomis, jeigu reikia, atlikti Techninio darbo projekto korekcijas pagal gautas pastabas, ir gauti teigiamas išvadas teikti Techninį darbo projektą ekspertizei.</w:t>
      </w:r>
    </w:p>
    <w:p w14:paraId="2EB99BF1" w14:textId="199B5E80" w:rsidR="00784C65" w:rsidRPr="00972C34" w:rsidRDefault="00784C65" w:rsidP="000D7732">
      <w:pPr>
        <w:pStyle w:val="NoSpacing"/>
        <w:numPr>
          <w:ilvl w:val="1"/>
          <w:numId w:val="3"/>
        </w:numPr>
        <w:ind w:left="999"/>
        <w:rPr>
          <w:szCs w:val="22"/>
          <w:lang w:val="lt-LT"/>
        </w:rPr>
      </w:pPr>
      <w:r w:rsidRPr="00972C34">
        <w:rPr>
          <w:szCs w:val="22"/>
          <w:lang w:val="lt-LT"/>
        </w:rPr>
        <w:t>Projektuotojas, Techninio darbo projekto apimtyje, privalo atlikti statybos skaičiuojamosios kainos nustatymą, ir įtraukti į projekto sudėtį, taip kaip tai nurodyta</w:t>
      </w:r>
      <w:r w:rsidR="005E27F2" w:rsidRPr="00972C34">
        <w:rPr>
          <w:szCs w:val="22"/>
          <w:lang w:val="lt-LT"/>
        </w:rPr>
        <w:t xml:space="preserve"> (2) ir</w:t>
      </w:r>
      <w:r w:rsidRPr="00972C34">
        <w:rPr>
          <w:szCs w:val="22"/>
          <w:lang w:val="lt-LT"/>
        </w:rPr>
        <w:t xml:space="preserve"> (</w:t>
      </w:r>
      <w:r w:rsidR="005E27F2" w:rsidRPr="00972C34">
        <w:rPr>
          <w:szCs w:val="22"/>
          <w:lang w:val="lt-LT"/>
        </w:rPr>
        <w:t>4</w:t>
      </w:r>
      <w:r w:rsidRPr="00972C34">
        <w:rPr>
          <w:szCs w:val="22"/>
          <w:lang w:val="lt-LT"/>
        </w:rPr>
        <w:t>) pried</w:t>
      </w:r>
      <w:r w:rsidR="005E27F2" w:rsidRPr="00972C34">
        <w:rPr>
          <w:szCs w:val="22"/>
          <w:lang w:val="lt-LT"/>
        </w:rPr>
        <w:t>uose</w:t>
      </w:r>
      <w:r w:rsidRPr="00972C34">
        <w:rPr>
          <w:szCs w:val="22"/>
          <w:lang w:val="lt-LT"/>
        </w:rPr>
        <w:t>.</w:t>
      </w:r>
    </w:p>
    <w:p w14:paraId="255518EB" w14:textId="7BB01856" w:rsidR="00E34295" w:rsidRPr="00972C34" w:rsidRDefault="00784C65" w:rsidP="000D7732">
      <w:pPr>
        <w:pStyle w:val="NoSpacing"/>
        <w:numPr>
          <w:ilvl w:val="1"/>
          <w:numId w:val="3"/>
        </w:numPr>
        <w:ind w:left="999"/>
        <w:rPr>
          <w:szCs w:val="22"/>
          <w:lang w:val="lt-LT"/>
        </w:rPr>
      </w:pPr>
      <w:r w:rsidRPr="00972C34">
        <w:rPr>
          <w:szCs w:val="22"/>
          <w:lang w:val="lt-LT"/>
        </w:rPr>
        <w:t>Projektiniuose pasiūlymuose ir techniniame darbo projekte turi būti aprašytas projekto vykdymo eiliškumas ir etapai. Rangos darbų vykdymo etapų ir jų trukmių bei darbų vykdymo eiliškumo detalizacija turi būti tokio lygio, kad būtų aiškios reikalingų atjungti veikiančių įrenginių apimtys bei preliminarios trukmės, taip pat nurodytos etapų trukmės. Atjungimų apimtys PSO elektros perdavimo tinklo dalyje derinamos projektinių pasiūlymų rengimo metu su PSO.</w:t>
      </w:r>
    </w:p>
    <w:p w14:paraId="4CA9B2F5" w14:textId="1821A844" w:rsidR="00E34295" w:rsidRPr="00972C34" w:rsidRDefault="00E34295" w:rsidP="000D7732">
      <w:pPr>
        <w:pStyle w:val="NoSpacing"/>
        <w:numPr>
          <w:ilvl w:val="1"/>
          <w:numId w:val="3"/>
        </w:numPr>
        <w:ind w:left="1022" w:hanging="455"/>
        <w:rPr>
          <w:rFonts w:cs="Arial"/>
          <w:szCs w:val="22"/>
          <w:lang w:val="lt-LT"/>
        </w:rPr>
      </w:pPr>
      <w:r w:rsidRPr="00972C34">
        <w:rPr>
          <w:rFonts w:cs="Arial"/>
          <w:szCs w:val="22"/>
          <w:lang w:val="lt-LT"/>
        </w:rPr>
        <w:t xml:space="preserve">Pasirengimo statybai ir statybos darbų organizavimo dalis, apimanti pagrindinę informaciją apie darbų vykdymo eiliškumą, reikalingus veikiančių įrenginių atjungimus bei preliminarias atskirų etapų trukmes turi būti įtraukta į tas projektinių pasiūlymų </w:t>
      </w:r>
      <w:r w:rsidR="00F622F9" w:rsidRPr="00972C34">
        <w:rPr>
          <w:rFonts w:cs="Arial"/>
          <w:szCs w:val="22"/>
          <w:lang w:val="lt-LT"/>
        </w:rPr>
        <w:t>ir techninio darbo projekto</w:t>
      </w:r>
      <w:r w:rsidRPr="00972C34">
        <w:rPr>
          <w:rFonts w:cs="Arial"/>
          <w:szCs w:val="22"/>
          <w:lang w:val="lt-LT"/>
        </w:rPr>
        <w:t xml:space="preserve"> dalis, kurios bus derinamos su AB ESO. ST dalies projektiniai pasiūlymai </w:t>
      </w:r>
      <w:r w:rsidR="00F622F9" w:rsidRPr="00972C34">
        <w:rPr>
          <w:rFonts w:cs="Arial"/>
          <w:szCs w:val="22"/>
          <w:lang w:val="lt-LT"/>
        </w:rPr>
        <w:t>ir techniniai darbo projektai</w:t>
      </w:r>
      <w:r w:rsidRPr="00972C34">
        <w:rPr>
          <w:rFonts w:cs="Arial"/>
          <w:szCs w:val="22"/>
          <w:lang w:val="lt-LT"/>
        </w:rPr>
        <w:t xml:space="preserve">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pateikiamas </w:t>
      </w:r>
      <w:r w:rsidR="001E14F9" w:rsidRPr="00972C34">
        <w:rPr>
          <w:rFonts w:cs="Arial"/>
          <w:szCs w:val="22"/>
          <w:lang w:val="lt-LT"/>
        </w:rPr>
        <w:t>(</w:t>
      </w:r>
      <w:r w:rsidR="00443717" w:rsidRPr="00972C34">
        <w:rPr>
          <w:rFonts w:cs="Arial"/>
          <w:szCs w:val="22"/>
          <w:lang w:val="lt-LT"/>
        </w:rPr>
        <w:t>6</w:t>
      </w:r>
      <w:r w:rsidR="001E14F9" w:rsidRPr="00972C34">
        <w:rPr>
          <w:rFonts w:cs="Arial"/>
          <w:szCs w:val="22"/>
          <w:lang w:val="lt-LT"/>
        </w:rPr>
        <w:t xml:space="preserve">) </w:t>
      </w:r>
      <w:r w:rsidRPr="00972C34">
        <w:rPr>
          <w:rFonts w:cs="Arial"/>
          <w:szCs w:val="22"/>
          <w:lang w:val="lt-LT"/>
        </w:rPr>
        <w:t>priede</w:t>
      </w:r>
      <w:r w:rsidR="00671804" w:rsidRPr="00972C34">
        <w:rPr>
          <w:rFonts w:cs="Arial"/>
          <w:szCs w:val="22"/>
          <w:lang w:val="lt-LT"/>
        </w:rPr>
        <w:t>.</w:t>
      </w:r>
    </w:p>
    <w:p w14:paraId="254334B3" w14:textId="5576F192" w:rsidR="00E34295" w:rsidRPr="00972C34" w:rsidRDefault="00E34295" w:rsidP="000D7732">
      <w:pPr>
        <w:pStyle w:val="NoSpacing"/>
        <w:numPr>
          <w:ilvl w:val="1"/>
          <w:numId w:val="3"/>
        </w:numPr>
        <w:ind w:left="1022" w:hanging="455"/>
        <w:rPr>
          <w:rFonts w:cs="Arial"/>
          <w:szCs w:val="22"/>
          <w:lang w:val="lt-LT"/>
        </w:rPr>
      </w:pPr>
      <w:r w:rsidRPr="00972C34">
        <w:rPr>
          <w:rFonts w:cs="Arial"/>
          <w:szCs w:val="22"/>
          <w:lang w:val="lt-LT"/>
        </w:rPr>
        <w:t>Projektuotojas, sudarydamas darbų vykdymo eiliškumą vadovaujasi principu, jog veikiantys elektros įrenginiai būtų atjungiami minimaliomis apimtimis ir terminais. Projektuotojas, sudarydamas darbų vykdymo eiliškumą, vadovaujasi:</w:t>
      </w:r>
    </w:p>
    <w:p w14:paraId="1E498CBF" w14:textId="54EE0C8C" w:rsidR="00E34295" w:rsidRPr="00972C34" w:rsidRDefault="007C721C" w:rsidP="000D7732">
      <w:pPr>
        <w:pStyle w:val="NoSpacing"/>
        <w:numPr>
          <w:ilvl w:val="2"/>
          <w:numId w:val="3"/>
        </w:numPr>
        <w:rPr>
          <w:rFonts w:cs="Arial"/>
          <w:szCs w:val="22"/>
          <w:lang w:val="lt-LT"/>
        </w:rPr>
      </w:pPr>
      <w:r w:rsidRPr="00972C34">
        <w:rPr>
          <w:rFonts w:cs="Arial"/>
          <w:szCs w:val="22"/>
          <w:lang w:val="lt-LT"/>
        </w:rPr>
        <w:t>negalimas vienalaikis 110kV EPL Telšiai-</w:t>
      </w:r>
      <w:proofErr w:type="spellStart"/>
      <w:r w:rsidRPr="00972C34">
        <w:rPr>
          <w:rFonts w:cs="Arial"/>
          <w:szCs w:val="22"/>
          <w:lang w:val="lt-LT"/>
        </w:rPr>
        <w:t>Pabalvė</w:t>
      </w:r>
      <w:proofErr w:type="spellEnd"/>
      <w:r w:rsidRPr="00972C34">
        <w:rPr>
          <w:rFonts w:cs="Arial"/>
          <w:szCs w:val="22"/>
          <w:lang w:val="lt-LT"/>
        </w:rPr>
        <w:t xml:space="preserve"> ir Telšiai-Galaičiai atjungimas</w:t>
      </w:r>
      <w:r w:rsidR="0002737E" w:rsidRPr="00972C34">
        <w:rPr>
          <w:rFonts w:cs="Arial"/>
          <w:szCs w:val="22"/>
          <w:lang w:val="lt-LT"/>
        </w:rPr>
        <w:t>;</w:t>
      </w:r>
    </w:p>
    <w:p w14:paraId="0D140858" w14:textId="73276103" w:rsidR="007C721C" w:rsidRPr="00972C34" w:rsidRDefault="007C721C" w:rsidP="000D7732">
      <w:pPr>
        <w:pStyle w:val="NoSpacing"/>
        <w:numPr>
          <w:ilvl w:val="2"/>
          <w:numId w:val="3"/>
        </w:numPr>
        <w:rPr>
          <w:rFonts w:cs="Arial"/>
          <w:szCs w:val="22"/>
          <w:lang w:val="lt-LT"/>
        </w:rPr>
      </w:pPr>
      <w:r w:rsidRPr="00972C34">
        <w:rPr>
          <w:rFonts w:cs="Arial"/>
          <w:szCs w:val="22"/>
          <w:lang w:val="lt-LT"/>
        </w:rPr>
        <w:t xml:space="preserve">negalimas laikinos schemos </w:t>
      </w:r>
      <w:r w:rsidR="00771384" w:rsidRPr="00972C34">
        <w:rPr>
          <w:rFonts w:cs="Arial"/>
          <w:szCs w:val="22"/>
          <w:lang w:val="lt-LT"/>
        </w:rPr>
        <w:t>suformavimas</w:t>
      </w:r>
      <w:r w:rsidRPr="00972C34">
        <w:rPr>
          <w:rFonts w:cs="Arial"/>
          <w:szCs w:val="22"/>
          <w:lang w:val="lt-LT"/>
        </w:rPr>
        <w:t>, kai 110kV EPL Telšiai-</w:t>
      </w:r>
      <w:proofErr w:type="spellStart"/>
      <w:r w:rsidRPr="00972C34">
        <w:rPr>
          <w:rFonts w:cs="Arial"/>
          <w:szCs w:val="22"/>
          <w:lang w:val="lt-LT"/>
        </w:rPr>
        <w:t>Degaičiai</w:t>
      </w:r>
      <w:proofErr w:type="spellEnd"/>
      <w:r w:rsidRPr="00972C34">
        <w:rPr>
          <w:rFonts w:cs="Arial"/>
          <w:szCs w:val="22"/>
          <w:lang w:val="lt-LT"/>
        </w:rPr>
        <w:t>, Telšiai-</w:t>
      </w:r>
      <w:proofErr w:type="spellStart"/>
      <w:r w:rsidRPr="00972C34">
        <w:rPr>
          <w:rFonts w:cs="Arial"/>
          <w:szCs w:val="22"/>
          <w:lang w:val="lt-LT"/>
        </w:rPr>
        <w:t>Pabalvė</w:t>
      </w:r>
      <w:proofErr w:type="spellEnd"/>
      <w:r w:rsidRPr="00972C34">
        <w:rPr>
          <w:rFonts w:cs="Arial"/>
          <w:szCs w:val="22"/>
          <w:lang w:val="lt-LT"/>
        </w:rPr>
        <w:t xml:space="preserve"> ir Telšiai-Galaičiai lieką dirbti sujungti tarpusavyje be Telšių AT-1;</w:t>
      </w:r>
    </w:p>
    <w:p w14:paraId="22C79ECA" w14:textId="08737739" w:rsidR="00CF1CE4" w:rsidRPr="00972C34" w:rsidRDefault="00CF1CE4" w:rsidP="000D7732">
      <w:pPr>
        <w:pStyle w:val="NoSpacing"/>
        <w:numPr>
          <w:ilvl w:val="2"/>
          <w:numId w:val="3"/>
        </w:numPr>
        <w:rPr>
          <w:rFonts w:cs="Arial"/>
          <w:szCs w:val="22"/>
          <w:lang w:val="lt-LT"/>
        </w:rPr>
      </w:pPr>
      <w:r w:rsidRPr="00972C34">
        <w:rPr>
          <w:rFonts w:cs="Arial"/>
          <w:szCs w:val="22"/>
          <w:lang w:val="lt-LT"/>
        </w:rPr>
        <w:t xml:space="preserve">negalimas laikinos schemos </w:t>
      </w:r>
      <w:r w:rsidR="00771384" w:rsidRPr="00972C34">
        <w:rPr>
          <w:rFonts w:cs="Arial"/>
          <w:szCs w:val="22"/>
          <w:lang w:val="lt-LT"/>
        </w:rPr>
        <w:t>suformavimas</w:t>
      </w:r>
      <w:r w:rsidRPr="00972C34">
        <w:rPr>
          <w:rFonts w:cs="Arial"/>
          <w:szCs w:val="22"/>
          <w:lang w:val="lt-LT"/>
        </w:rPr>
        <w:t xml:space="preserve"> kai 110kV EPL Telšiai-</w:t>
      </w:r>
      <w:proofErr w:type="spellStart"/>
      <w:r w:rsidRPr="00972C34">
        <w:rPr>
          <w:rFonts w:cs="Arial"/>
          <w:szCs w:val="22"/>
          <w:lang w:val="lt-LT"/>
        </w:rPr>
        <w:t>Pabalvė</w:t>
      </w:r>
      <w:proofErr w:type="spellEnd"/>
      <w:r w:rsidRPr="00972C34">
        <w:rPr>
          <w:rFonts w:cs="Arial"/>
          <w:szCs w:val="22"/>
          <w:lang w:val="lt-LT"/>
        </w:rPr>
        <w:t xml:space="preserve"> ir Telšiai-Galaičiai lieką dirbti sujungti tarpusavyje be Telšių AT-1;</w:t>
      </w:r>
    </w:p>
    <w:p w14:paraId="62DF640F" w14:textId="23702E51" w:rsidR="00CF1CE4" w:rsidRPr="00972C34" w:rsidRDefault="00CF1CE4" w:rsidP="000D7732">
      <w:pPr>
        <w:pStyle w:val="NoSpacing"/>
        <w:numPr>
          <w:ilvl w:val="2"/>
          <w:numId w:val="3"/>
        </w:numPr>
        <w:rPr>
          <w:rFonts w:cs="Arial"/>
          <w:szCs w:val="22"/>
          <w:lang w:val="lt-LT"/>
        </w:rPr>
      </w:pPr>
      <w:r w:rsidRPr="00972C34">
        <w:rPr>
          <w:rFonts w:cs="Arial"/>
          <w:szCs w:val="22"/>
          <w:lang w:val="lt-LT"/>
        </w:rPr>
        <w:t xml:space="preserve">negalimas laikinos schemos </w:t>
      </w:r>
      <w:r w:rsidR="00771384" w:rsidRPr="00972C34">
        <w:rPr>
          <w:rFonts w:cs="Arial"/>
          <w:szCs w:val="22"/>
          <w:lang w:val="lt-LT"/>
        </w:rPr>
        <w:t>suformavimas</w:t>
      </w:r>
      <w:r w:rsidRPr="00972C34">
        <w:rPr>
          <w:rFonts w:cs="Arial"/>
          <w:szCs w:val="22"/>
          <w:lang w:val="lt-LT"/>
        </w:rPr>
        <w:t xml:space="preserve"> kai 110kV EPL Telšiai-</w:t>
      </w:r>
      <w:proofErr w:type="spellStart"/>
      <w:r w:rsidRPr="00972C34">
        <w:rPr>
          <w:rFonts w:cs="Arial"/>
          <w:szCs w:val="22"/>
          <w:lang w:val="lt-LT"/>
        </w:rPr>
        <w:t>Pabalvė</w:t>
      </w:r>
      <w:proofErr w:type="spellEnd"/>
      <w:r w:rsidRPr="00972C34">
        <w:rPr>
          <w:rFonts w:cs="Arial"/>
          <w:szCs w:val="22"/>
          <w:lang w:val="lt-LT"/>
        </w:rPr>
        <w:t xml:space="preserve"> ir Telšiai-</w:t>
      </w:r>
      <w:proofErr w:type="spellStart"/>
      <w:r w:rsidRPr="00972C34">
        <w:rPr>
          <w:rFonts w:cs="Arial"/>
          <w:szCs w:val="22"/>
          <w:lang w:val="lt-LT"/>
        </w:rPr>
        <w:t>Degaičiai</w:t>
      </w:r>
      <w:proofErr w:type="spellEnd"/>
      <w:r w:rsidRPr="00972C34">
        <w:rPr>
          <w:rFonts w:cs="Arial"/>
          <w:szCs w:val="22"/>
          <w:lang w:val="lt-LT"/>
        </w:rPr>
        <w:t xml:space="preserve"> lieką dirbti sujungti tarpusavyje be Telšių AT-1;</w:t>
      </w:r>
    </w:p>
    <w:p w14:paraId="6E257C8F" w14:textId="5A2AAA48" w:rsidR="00CF1CE4" w:rsidRPr="00972C34" w:rsidRDefault="00CF1CE4" w:rsidP="00CF1CE4">
      <w:pPr>
        <w:pStyle w:val="NoSpacing"/>
        <w:numPr>
          <w:ilvl w:val="2"/>
          <w:numId w:val="3"/>
        </w:numPr>
        <w:rPr>
          <w:rFonts w:cs="Arial"/>
          <w:szCs w:val="22"/>
          <w:lang w:val="lt-LT"/>
        </w:rPr>
      </w:pPr>
      <w:r w:rsidRPr="00972C34">
        <w:rPr>
          <w:rFonts w:cs="Arial"/>
          <w:szCs w:val="22"/>
          <w:lang w:val="lt-LT"/>
        </w:rPr>
        <w:t xml:space="preserve">negalimas laikinos schemos </w:t>
      </w:r>
      <w:r w:rsidR="00771384" w:rsidRPr="00972C34">
        <w:rPr>
          <w:rFonts w:cs="Arial"/>
          <w:szCs w:val="22"/>
          <w:lang w:val="lt-LT"/>
        </w:rPr>
        <w:t>suformavimas</w:t>
      </w:r>
      <w:r w:rsidRPr="00972C34">
        <w:rPr>
          <w:rFonts w:cs="Arial"/>
          <w:szCs w:val="22"/>
          <w:lang w:val="lt-LT"/>
        </w:rPr>
        <w:t xml:space="preserve"> kai 110kV EPL Telšiai-Galaičiai ir Telšiai-</w:t>
      </w:r>
      <w:proofErr w:type="spellStart"/>
      <w:r w:rsidRPr="00972C34">
        <w:rPr>
          <w:rFonts w:cs="Arial"/>
          <w:szCs w:val="22"/>
          <w:lang w:val="lt-LT"/>
        </w:rPr>
        <w:t>Degaičiai</w:t>
      </w:r>
      <w:proofErr w:type="spellEnd"/>
      <w:r w:rsidRPr="00972C34">
        <w:rPr>
          <w:rFonts w:cs="Arial"/>
          <w:szCs w:val="22"/>
          <w:lang w:val="lt-LT"/>
        </w:rPr>
        <w:t xml:space="preserve"> lieką dirbti sujungti tarpusavyje be Telšių AT-1;</w:t>
      </w:r>
    </w:p>
    <w:p w14:paraId="68ABD3BD" w14:textId="4860092C" w:rsidR="007C721C" w:rsidRPr="00972C34" w:rsidRDefault="007C721C" w:rsidP="000D7732">
      <w:pPr>
        <w:pStyle w:val="NoSpacing"/>
        <w:numPr>
          <w:ilvl w:val="2"/>
          <w:numId w:val="3"/>
        </w:numPr>
        <w:rPr>
          <w:rFonts w:cs="Arial"/>
          <w:szCs w:val="22"/>
          <w:lang w:val="lt-LT"/>
        </w:rPr>
      </w:pPr>
      <w:r w:rsidRPr="00972C34">
        <w:rPr>
          <w:rFonts w:cs="Arial"/>
          <w:szCs w:val="22"/>
          <w:lang w:val="lt-LT"/>
        </w:rPr>
        <w:t>negalimas vienalaikis Telšių TP Š1-110 ir Š2-110 arba Š1-110 ir Š3-1</w:t>
      </w:r>
      <w:r w:rsidR="00BF15E8" w:rsidRPr="00972C34">
        <w:rPr>
          <w:rFonts w:cs="Arial"/>
          <w:szCs w:val="22"/>
          <w:lang w:val="lt-LT"/>
        </w:rPr>
        <w:t>1</w:t>
      </w:r>
      <w:r w:rsidRPr="00972C34">
        <w:rPr>
          <w:rFonts w:cs="Arial"/>
          <w:szCs w:val="22"/>
          <w:lang w:val="lt-LT"/>
        </w:rPr>
        <w:t>0 arba Š2-1</w:t>
      </w:r>
      <w:r w:rsidR="00BF15E8" w:rsidRPr="00972C34">
        <w:rPr>
          <w:rFonts w:cs="Arial"/>
          <w:szCs w:val="22"/>
          <w:lang w:val="lt-LT"/>
        </w:rPr>
        <w:t>1</w:t>
      </w:r>
      <w:r w:rsidRPr="00972C34">
        <w:rPr>
          <w:rFonts w:cs="Arial"/>
          <w:szCs w:val="22"/>
          <w:lang w:val="lt-LT"/>
        </w:rPr>
        <w:t>0 ir Š3-1</w:t>
      </w:r>
      <w:r w:rsidR="00BF15E8" w:rsidRPr="00972C34">
        <w:rPr>
          <w:rFonts w:cs="Arial"/>
          <w:szCs w:val="22"/>
          <w:lang w:val="lt-LT"/>
        </w:rPr>
        <w:t>1</w:t>
      </w:r>
      <w:r w:rsidRPr="00972C34">
        <w:rPr>
          <w:rFonts w:cs="Arial"/>
          <w:szCs w:val="22"/>
          <w:lang w:val="lt-LT"/>
        </w:rPr>
        <w:t xml:space="preserve">0 atjungimas. Pavienis šynų atjungimas galimas iki </w:t>
      </w:r>
      <w:r w:rsidR="00BF15E8" w:rsidRPr="00972C34">
        <w:rPr>
          <w:rFonts w:cs="Arial"/>
          <w:szCs w:val="22"/>
          <w:lang w:val="lt-LT"/>
        </w:rPr>
        <w:t>1</w:t>
      </w:r>
      <w:r w:rsidRPr="00972C34">
        <w:rPr>
          <w:rFonts w:cs="Arial"/>
          <w:szCs w:val="22"/>
          <w:lang w:val="lt-LT"/>
        </w:rPr>
        <w:t xml:space="preserve"> k.d. term</w:t>
      </w:r>
      <w:r w:rsidR="00BF15E8" w:rsidRPr="00972C34">
        <w:rPr>
          <w:rFonts w:cs="Arial"/>
          <w:szCs w:val="22"/>
          <w:lang w:val="lt-LT"/>
        </w:rPr>
        <w:t>inui</w:t>
      </w:r>
    </w:p>
    <w:p w14:paraId="280C7132" w14:textId="23D54C49" w:rsidR="00E34295" w:rsidRPr="00972C34" w:rsidRDefault="00BF15E8" w:rsidP="000D7732">
      <w:pPr>
        <w:pStyle w:val="NoSpacing"/>
        <w:numPr>
          <w:ilvl w:val="2"/>
          <w:numId w:val="3"/>
        </w:numPr>
        <w:rPr>
          <w:rFonts w:cs="Arial"/>
          <w:szCs w:val="22"/>
          <w:lang w:val="lt-LT"/>
        </w:rPr>
      </w:pPr>
      <w:r w:rsidRPr="00972C34">
        <w:rPr>
          <w:rFonts w:cs="Arial"/>
          <w:szCs w:val="22"/>
          <w:lang w:val="lt-LT"/>
        </w:rPr>
        <w:t>negalimas vienalaikis ilgalaikis 110kV OL Telšiai-</w:t>
      </w:r>
      <w:proofErr w:type="spellStart"/>
      <w:r w:rsidRPr="00972C34">
        <w:rPr>
          <w:rFonts w:cs="Arial"/>
          <w:szCs w:val="22"/>
          <w:lang w:val="lt-LT"/>
        </w:rPr>
        <w:t>Tausalas</w:t>
      </w:r>
      <w:proofErr w:type="spellEnd"/>
      <w:r w:rsidRPr="00972C34">
        <w:rPr>
          <w:rFonts w:cs="Arial"/>
          <w:szCs w:val="22"/>
          <w:lang w:val="lt-LT"/>
        </w:rPr>
        <w:t xml:space="preserve"> </w:t>
      </w:r>
      <w:r w:rsidR="00A70D22" w:rsidRPr="00972C34">
        <w:rPr>
          <w:rFonts w:cs="Arial"/>
          <w:szCs w:val="22"/>
          <w:lang w:val="lt-LT"/>
        </w:rPr>
        <w:t>1</w:t>
      </w:r>
      <w:r w:rsidRPr="00972C34">
        <w:rPr>
          <w:rFonts w:cs="Arial"/>
          <w:szCs w:val="22"/>
          <w:lang w:val="lt-LT"/>
        </w:rPr>
        <w:t xml:space="preserve"> ir Telšiai-</w:t>
      </w:r>
      <w:proofErr w:type="spellStart"/>
      <w:r w:rsidRPr="00972C34">
        <w:rPr>
          <w:rFonts w:cs="Arial"/>
          <w:szCs w:val="22"/>
          <w:lang w:val="lt-LT"/>
        </w:rPr>
        <w:t>Tausalas</w:t>
      </w:r>
      <w:proofErr w:type="spellEnd"/>
      <w:r w:rsidRPr="00972C34">
        <w:rPr>
          <w:rFonts w:cs="Arial"/>
          <w:szCs w:val="22"/>
          <w:lang w:val="lt-LT"/>
        </w:rPr>
        <w:t xml:space="preserve"> </w:t>
      </w:r>
      <w:r w:rsidR="00A70D22" w:rsidRPr="00972C34">
        <w:rPr>
          <w:rFonts w:cs="Arial"/>
          <w:szCs w:val="22"/>
          <w:lang w:val="lt-LT"/>
        </w:rPr>
        <w:t>2</w:t>
      </w:r>
      <w:r w:rsidRPr="00972C34">
        <w:rPr>
          <w:rFonts w:cs="Arial"/>
          <w:szCs w:val="22"/>
          <w:lang w:val="lt-LT"/>
        </w:rPr>
        <w:t xml:space="preserve"> atjungimas (</w:t>
      </w:r>
      <w:proofErr w:type="spellStart"/>
      <w:r w:rsidRPr="00972C34">
        <w:rPr>
          <w:rFonts w:cs="Arial"/>
          <w:szCs w:val="22"/>
          <w:lang w:val="lt-LT"/>
        </w:rPr>
        <w:t>Tausalo</w:t>
      </w:r>
      <w:proofErr w:type="spellEnd"/>
      <w:r w:rsidRPr="00972C34">
        <w:rPr>
          <w:rFonts w:cs="Arial"/>
          <w:szCs w:val="22"/>
          <w:lang w:val="lt-LT"/>
        </w:rPr>
        <w:t xml:space="preserve"> TP išjungimas iš 110kV pusės) esant poreikiui atjungti 110kV Telšiai-</w:t>
      </w:r>
      <w:proofErr w:type="spellStart"/>
      <w:r w:rsidRPr="00972C34">
        <w:rPr>
          <w:rFonts w:cs="Arial"/>
          <w:szCs w:val="22"/>
          <w:lang w:val="lt-LT"/>
        </w:rPr>
        <w:t>Tausalas</w:t>
      </w:r>
      <w:proofErr w:type="spellEnd"/>
      <w:r w:rsidRPr="00972C34">
        <w:rPr>
          <w:rFonts w:cs="Arial"/>
          <w:szCs w:val="22"/>
          <w:lang w:val="lt-LT"/>
        </w:rPr>
        <w:t xml:space="preserve"> </w:t>
      </w:r>
      <w:r w:rsidR="00A70D22" w:rsidRPr="00972C34">
        <w:rPr>
          <w:rFonts w:cs="Arial"/>
          <w:szCs w:val="22"/>
          <w:lang w:val="lt-LT"/>
        </w:rPr>
        <w:t>1</w:t>
      </w:r>
      <w:r w:rsidRPr="00972C34">
        <w:rPr>
          <w:rFonts w:cs="Arial"/>
          <w:szCs w:val="22"/>
          <w:lang w:val="lt-LT"/>
        </w:rPr>
        <w:t xml:space="preserve"> ir Telšiai-</w:t>
      </w:r>
      <w:proofErr w:type="spellStart"/>
      <w:r w:rsidRPr="00972C34">
        <w:rPr>
          <w:rFonts w:cs="Arial"/>
          <w:szCs w:val="22"/>
          <w:lang w:val="lt-LT"/>
        </w:rPr>
        <w:t>Taus</w:t>
      </w:r>
      <w:r w:rsidR="00A70D22" w:rsidRPr="00972C34">
        <w:rPr>
          <w:rFonts w:cs="Arial"/>
          <w:szCs w:val="22"/>
          <w:lang w:val="lt-LT"/>
        </w:rPr>
        <w:t>a</w:t>
      </w:r>
      <w:r w:rsidRPr="00972C34">
        <w:rPr>
          <w:rFonts w:cs="Arial"/>
          <w:szCs w:val="22"/>
          <w:lang w:val="lt-LT"/>
        </w:rPr>
        <w:t>las</w:t>
      </w:r>
      <w:proofErr w:type="spellEnd"/>
      <w:r w:rsidRPr="00972C34">
        <w:rPr>
          <w:rFonts w:cs="Arial"/>
          <w:szCs w:val="22"/>
          <w:lang w:val="lt-LT"/>
        </w:rPr>
        <w:t xml:space="preserve"> </w:t>
      </w:r>
      <w:r w:rsidR="00A70D22" w:rsidRPr="00972C34">
        <w:rPr>
          <w:rFonts w:cs="Arial"/>
          <w:szCs w:val="22"/>
          <w:lang w:val="lt-LT"/>
        </w:rPr>
        <w:t>2</w:t>
      </w:r>
      <w:r w:rsidRPr="00972C34">
        <w:rPr>
          <w:rFonts w:cs="Arial"/>
          <w:szCs w:val="22"/>
          <w:lang w:val="lt-LT"/>
        </w:rPr>
        <w:t xml:space="preserve">, </w:t>
      </w:r>
      <w:r w:rsidR="00925FA7" w:rsidRPr="00972C34">
        <w:rPr>
          <w:rFonts w:cs="Arial"/>
          <w:szCs w:val="22"/>
          <w:lang w:val="lt-LT"/>
        </w:rPr>
        <w:t>tokį atjungimą planuoti tik</w:t>
      </w:r>
      <w:r w:rsidRPr="00972C34">
        <w:rPr>
          <w:rFonts w:cs="Arial"/>
          <w:szCs w:val="22"/>
          <w:lang w:val="lt-LT"/>
        </w:rPr>
        <w:t xml:space="preserve"> šiltuoju metų laikotarpiu (balandis-rugsėjis), apkrovų minimo metu (savaitgalis, nakties metas ir kita</w:t>
      </w:r>
      <w:r w:rsidR="00925FA7" w:rsidRPr="00972C34">
        <w:rPr>
          <w:rFonts w:cs="Arial"/>
          <w:szCs w:val="22"/>
          <w:lang w:val="lt-LT"/>
        </w:rPr>
        <w:t>)</w:t>
      </w:r>
      <w:r w:rsidRPr="00972C34">
        <w:rPr>
          <w:rFonts w:cs="Arial"/>
          <w:szCs w:val="22"/>
          <w:lang w:val="lt-LT"/>
        </w:rPr>
        <w:t xml:space="preserve"> </w:t>
      </w:r>
      <w:r w:rsidR="00925FA7" w:rsidRPr="00972C34">
        <w:rPr>
          <w:rFonts w:cs="Arial"/>
          <w:szCs w:val="22"/>
          <w:lang w:val="lt-LT"/>
        </w:rPr>
        <w:t xml:space="preserve">ne </w:t>
      </w:r>
      <w:r w:rsidRPr="00972C34">
        <w:rPr>
          <w:rFonts w:cs="Arial"/>
          <w:szCs w:val="22"/>
          <w:lang w:val="lt-LT"/>
        </w:rPr>
        <w:t>ilgesn</w:t>
      </w:r>
      <w:r w:rsidR="00925FA7" w:rsidRPr="00972C34">
        <w:rPr>
          <w:rFonts w:cs="Arial"/>
          <w:szCs w:val="22"/>
          <w:lang w:val="lt-LT"/>
        </w:rPr>
        <w:t>iam</w:t>
      </w:r>
      <w:r w:rsidRPr="00972C34">
        <w:rPr>
          <w:rFonts w:cs="Arial"/>
          <w:szCs w:val="22"/>
          <w:lang w:val="lt-LT"/>
        </w:rPr>
        <w:t xml:space="preserve"> </w:t>
      </w:r>
      <w:r w:rsidR="00925FA7" w:rsidRPr="00972C34">
        <w:rPr>
          <w:rFonts w:cs="Arial"/>
          <w:szCs w:val="22"/>
          <w:lang w:val="lt-LT"/>
        </w:rPr>
        <w:t>kaip</w:t>
      </w:r>
      <w:r w:rsidRPr="00972C34">
        <w:rPr>
          <w:rFonts w:cs="Arial"/>
          <w:szCs w:val="22"/>
          <w:lang w:val="lt-LT"/>
        </w:rPr>
        <w:t xml:space="preserve"> 8 val.</w:t>
      </w:r>
      <w:r w:rsidR="00925FA7" w:rsidRPr="00972C34">
        <w:rPr>
          <w:rFonts w:cs="Arial"/>
          <w:szCs w:val="22"/>
          <w:lang w:val="lt-LT"/>
        </w:rPr>
        <w:t xml:space="preserve"> terminui</w:t>
      </w:r>
      <w:r w:rsidRPr="00972C34">
        <w:rPr>
          <w:rFonts w:cs="Arial"/>
          <w:szCs w:val="22"/>
          <w:lang w:val="lt-LT"/>
        </w:rPr>
        <w:t>.</w:t>
      </w:r>
    </w:p>
    <w:p w14:paraId="62196199" w14:textId="6584E853" w:rsidR="00BF15E8" w:rsidRPr="00972C34" w:rsidRDefault="00BF15E8" w:rsidP="000D7732">
      <w:pPr>
        <w:pStyle w:val="NoSpacing"/>
        <w:numPr>
          <w:ilvl w:val="2"/>
          <w:numId w:val="3"/>
        </w:numPr>
        <w:rPr>
          <w:rFonts w:cs="Arial"/>
          <w:szCs w:val="22"/>
          <w:lang w:val="lt-LT"/>
        </w:rPr>
      </w:pPr>
      <w:r w:rsidRPr="00972C34">
        <w:rPr>
          <w:rFonts w:cs="Arial"/>
          <w:szCs w:val="22"/>
          <w:lang w:val="lt-LT"/>
        </w:rPr>
        <w:t>Negalimas ilgalaikis 110kV OL Telšiai-Seda atjungimas (tranzito nutraukimas</w:t>
      </w:r>
      <w:r w:rsidR="004C632C" w:rsidRPr="00972C34">
        <w:rPr>
          <w:rFonts w:cs="Arial"/>
          <w:szCs w:val="22"/>
          <w:lang w:val="lt-LT"/>
        </w:rPr>
        <w:t xml:space="preserve"> ar </w:t>
      </w:r>
      <w:proofErr w:type="spellStart"/>
      <w:r w:rsidR="004C632C" w:rsidRPr="00972C34">
        <w:rPr>
          <w:rFonts w:cs="Arial"/>
          <w:szCs w:val="22"/>
          <w:lang w:val="lt-LT"/>
        </w:rPr>
        <w:t>radi</w:t>
      </w:r>
      <w:r w:rsidR="00A70D22" w:rsidRPr="00972C34">
        <w:rPr>
          <w:rFonts w:cs="Arial"/>
          <w:szCs w:val="22"/>
          <w:lang w:val="lt-LT"/>
        </w:rPr>
        <w:t>al</w:t>
      </w:r>
      <w:r w:rsidR="004C632C" w:rsidRPr="00972C34">
        <w:rPr>
          <w:rFonts w:cs="Arial"/>
          <w:szCs w:val="22"/>
          <w:lang w:val="lt-LT"/>
        </w:rPr>
        <w:t>us</w:t>
      </w:r>
      <w:proofErr w:type="spellEnd"/>
      <w:r w:rsidR="004C632C" w:rsidRPr="00972C34">
        <w:rPr>
          <w:rFonts w:cs="Arial"/>
          <w:szCs w:val="22"/>
          <w:lang w:val="lt-LT"/>
        </w:rPr>
        <w:t xml:space="preserve"> veikimas</w:t>
      </w:r>
      <w:r w:rsidRPr="00972C34">
        <w:rPr>
          <w:rFonts w:cs="Arial"/>
          <w:szCs w:val="22"/>
          <w:lang w:val="lt-LT"/>
        </w:rPr>
        <w:t xml:space="preserve">). Maksimalus suminis galimas esamos 110kV OL Telšiai-Seda atjungimas </w:t>
      </w:r>
      <w:r w:rsidRPr="00972C34">
        <w:rPr>
          <w:rFonts w:cs="Arial"/>
          <w:szCs w:val="22"/>
          <w:lang w:val="lt-LT"/>
        </w:rPr>
        <w:lastRenderedPageBreak/>
        <w:t>(tranzito nutraukimas</w:t>
      </w:r>
      <w:r w:rsidR="004C632C" w:rsidRPr="00972C34">
        <w:rPr>
          <w:rFonts w:cs="Arial"/>
          <w:szCs w:val="22"/>
          <w:lang w:val="lt-LT"/>
        </w:rPr>
        <w:t xml:space="preserve"> ar </w:t>
      </w:r>
      <w:proofErr w:type="spellStart"/>
      <w:r w:rsidR="004C632C" w:rsidRPr="00972C34">
        <w:rPr>
          <w:rFonts w:cs="Arial"/>
          <w:szCs w:val="22"/>
          <w:lang w:val="lt-LT"/>
        </w:rPr>
        <w:t>radi</w:t>
      </w:r>
      <w:r w:rsidR="00A70D22" w:rsidRPr="00972C34">
        <w:rPr>
          <w:rFonts w:cs="Arial"/>
          <w:szCs w:val="22"/>
          <w:lang w:val="lt-LT"/>
        </w:rPr>
        <w:t>a</w:t>
      </w:r>
      <w:r w:rsidR="004C632C" w:rsidRPr="00972C34">
        <w:rPr>
          <w:rFonts w:cs="Arial"/>
          <w:szCs w:val="22"/>
          <w:lang w:val="lt-LT"/>
        </w:rPr>
        <w:t>lus</w:t>
      </w:r>
      <w:proofErr w:type="spellEnd"/>
      <w:r w:rsidR="004C632C" w:rsidRPr="00972C34">
        <w:rPr>
          <w:rFonts w:cs="Arial"/>
          <w:szCs w:val="22"/>
          <w:lang w:val="lt-LT"/>
        </w:rPr>
        <w:t xml:space="preserve"> veikimas</w:t>
      </w:r>
      <w:r w:rsidRPr="00972C34">
        <w:rPr>
          <w:rFonts w:cs="Arial"/>
          <w:szCs w:val="22"/>
          <w:lang w:val="lt-LT"/>
        </w:rPr>
        <w:t>) iki 1</w:t>
      </w:r>
      <w:r w:rsidR="00771384" w:rsidRPr="00972C34">
        <w:rPr>
          <w:rFonts w:cs="Arial"/>
          <w:szCs w:val="22"/>
          <w:lang w:val="lt-LT"/>
        </w:rPr>
        <w:t>0</w:t>
      </w:r>
      <w:r w:rsidRPr="00972C34">
        <w:rPr>
          <w:rFonts w:cs="Arial"/>
          <w:szCs w:val="22"/>
          <w:lang w:val="lt-LT"/>
        </w:rPr>
        <w:t xml:space="preserve"> k.d. terminui per visą projekto įgyvendinimo laikotarpį.</w:t>
      </w:r>
    </w:p>
    <w:p w14:paraId="1B1D5CAF" w14:textId="253A93EA" w:rsidR="00BF15E8" w:rsidRPr="00972C34" w:rsidRDefault="00BF15E8" w:rsidP="00BF15E8">
      <w:pPr>
        <w:pStyle w:val="NoSpacing"/>
        <w:numPr>
          <w:ilvl w:val="2"/>
          <w:numId w:val="3"/>
        </w:numPr>
        <w:rPr>
          <w:rFonts w:cs="Arial"/>
          <w:szCs w:val="22"/>
          <w:lang w:val="lt-LT"/>
        </w:rPr>
      </w:pPr>
      <w:r w:rsidRPr="00972C34">
        <w:rPr>
          <w:rFonts w:cs="Arial"/>
          <w:szCs w:val="22"/>
          <w:lang w:val="lt-LT"/>
        </w:rPr>
        <w:t>Negalimas ilgalaikis 110kV OL Telšiai-Plungė atjungimas (tranzito nutraukimas</w:t>
      </w:r>
      <w:r w:rsidR="004C632C" w:rsidRPr="00972C34">
        <w:rPr>
          <w:rFonts w:cs="Arial"/>
          <w:szCs w:val="22"/>
          <w:lang w:val="lt-LT"/>
        </w:rPr>
        <w:t xml:space="preserve"> ar </w:t>
      </w:r>
      <w:proofErr w:type="spellStart"/>
      <w:r w:rsidR="004C632C" w:rsidRPr="00972C34">
        <w:rPr>
          <w:rFonts w:cs="Arial"/>
          <w:szCs w:val="22"/>
          <w:lang w:val="lt-LT"/>
        </w:rPr>
        <w:t>radi</w:t>
      </w:r>
      <w:r w:rsidR="00A70D22" w:rsidRPr="00972C34">
        <w:rPr>
          <w:rFonts w:cs="Arial"/>
          <w:szCs w:val="22"/>
          <w:lang w:val="lt-LT"/>
        </w:rPr>
        <w:t>a</w:t>
      </w:r>
      <w:r w:rsidR="004C632C" w:rsidRPr="00972C34">
        <w:rPr>
          <w:rFonts w:cs="Arial"/>
          <w:szCs w:val="22"/>
          <w:lang w:val="lt-LT"/>
        </w:rPr>
        <w:t>lus</w:t>
      </w:r>
      <w:proofErr w:type="spellEnd"/>
      <w:r w:rsidR="004C632C" w:rsidRPr="00972C34">
        <w:rPr>
          <w:rFonts w:cs="Arial"/>
          <w:szCs w:val="22"/>
          <w:lang w:val="lt-LT"/>
        </w:rPr>
        <w:t xml:space="preserve"> veikimas</w:t>
      </w:r>
      <w:r w:rsidRPr="00972C34">
        <w:rPr>
          <w:rFonts w:cs="Arial"/>
          <w:szCs w:val="22"/>
          <w:lang w:val="lt-LT"/>
        </w:rPr>
        <w:t xml:space="preserve">). Maksimalus suminis galimas esamos 110kV OL </w:t>
      </w:r>
      <w:r w:rsidR="004C632C" w:rsidRPr="00972C34">
        <w:rPr>
          <w:rFonts w:cs="Arial"/>
          <w:szCs w:val="22"/>
          <w:lang w:val="lt-LT"/>
        </w:rPr>
        <w:t>Telšiai-Plungė</w:t>
      </w:r>
      <w:r w:rsidRPr="00972C34">
        <w:rPr>
          <w:rFonts w:cs="Arial"/>
          <w:szCs w:val="22"/>
          <w:lang w:val="lt-LT"/>
        </w:rPr>
        <w:t xml:space="preserve"> atjungimas (tranzito nutraukimas</w:t>
      </w:r>
      <w:r w:rsidR="004C632C" w:rsidRPr="00972C34">
        <w:rPr>
          <w:rFonts w:cs="Arial"/>
          <w:szCs w:val="22"/>
          <w:lang w:val="lt-LT"/>
        </w:rPr>
        <w:t xml:space="preserve"> ar </w:t>
      </w:r>
      <w:proofErr w:type="spellStart"/>
      <w:r w:rsidR="004C632C" w:rsidRPr="00972C34">
        <w:rPr>
          <w:rFonts w:cs="Arial"/>
          <w:szCs w:val="22"/>
          <w:lang w:val="lt-LT"/>
        </w:rPr>
        <w:t>radi</w:t>
      </w:r>
      <w:r w:rsidR="00A70D22" w:rsidRPr="00972C34">
        <w:rPr>
          <w:rFonts w:cs="Arial"/>
          <w:szCs w:val="22"/>
          <w:lang w:val="lt-LT"/>
        </w:rPr>
        <w:t>a</w:t>
      </w:r>
      <w:r w:rsidR="004C632C" w:rsidRPr="00972C34">
        <w:rPr>
          <w:rFonts w:cs="Arial"/>
          <w:szCs w:val="22"/>
          <w:lang w:val="lt-LT"/>
        </w:rPr>
        <w:t>lus</w:t>
      </w:r>
      <w:proofErr w:type="spellEnd"/>
      <w:r w:rsidR="004C632C" w:rsidRPr="00972C34">
        <w:rPr>
          <w:rFonts w:cs="Arial"/>
          <w:szCs w:val="22"/>
          <w:lang w:val="lt-LT"/>
        </w:rPr>
        <w:t xml:space="preserve"> veikimas</w:t>
      </w:r>
      <w:r w:rsidRPr="00972C34">
        <w:rPr>
          <w:rFonts w:cs="Arial"/>
          <w:szCs w:val="22"/>
          <w:lang w:val="lt-LT"/>
        </w:rPr>
        <w:t>) iki 1</w:t>
      </w:r>
      <w:r w:rsidR="00771384" w:rsidRPr="00972C34">
        <w:rPr>
          <w:rFonts w:cs="Arial"/>
          <w:szCs w:val="22"/>
          <w:lang w:val="lt-LT"/>
        </w:rPr>
        <w:t>0</w:t>
      </w:r>
      <w:r w:rsidRPr="00972C34">
        <w:rPr>
          <w:rFonts w:cs="Arial"/>
          <w:szCs w:val="22"/>
          <w:lang w:val="lt-LT"/>
        </w:rPr>
        <w:t xml:space="preserve"> k.d. terminui per visą projekto įgyvendinimo laikotarpį.</w:t>
      </w:r>
    </w:p>
    <w:p w14:paraId="2021A74A" w14:textId="4A811E86" w:rsidR="004C632C" w:rsidRPr="00972C34" w:rsidRDefault="004C632C" w:rsidP="00BF15E8">
      <w:pPr>
        <w:pStyle w:val="NoSpacing"/>
        <w:numPr>
          <w:ilvl w:val="2"/>
          <w:numId w:val="3"/>
        </w:numPr>
        <w:rPr>
          <w:rFonts w:cs="Arial"/>
          <w:szCs w:val="22"/>
          <w:lang w:val="lt-LT"/>
        </w:rPr>
      </w:pPr>
      <w:r w:rsidRPr="00972C34">
        <w:rPr>
          <w:rFonts w:cs="Arial"/>
          <w:szCs w:val="22"/>
          <w:lang w:val="lt-LT"/>
        </w:rPr>
        <w:t xml:space="preserve">Negalimas ilgalaikis 110kV </w:t>
      </w:r>
      <w:r w:rsidR="00F83E6A" w:rsidRPr="00972C34">
        <w:rPr>
          <w:rFonts w:cs="Arial"/>
          <w:szCs w:val="22"/>
          <w:lang w:val="lt-LT"/>
        </w:rPr>
        <w:t xml:space="preserve">EPL </w:t>
      </w:r>
      <w:r w:rsidRPr="00972C34">
        <w:rPr>
          <w:rFonts w:cs="Arial"/>
          <w:szCs w:val="22"/>
          <w:lang w:val="lt-LT"/>
        </w:rPr>
        <w:t xml:space="preserve">Telšiai-Galaičiai atjungimas (tranzito nutraukimas ar </w:t>
      </w:r>
      <w:proofErr w:type="spellStart"/>
      <w:r w:rsidRPr="00972C34">
        <w:rPr>
          <w:rFonts w:cs="Arial"/>
          <w:szCs w:val="22"/>
          <w:lang w:val="lt-LT"/>
        </w:rPr>
        <w:t>radi</w:t>
      </w:r>
      <w:r w:rsidR="00A70D22" w:rsidRPr="00972C34">
        <w:rPr>
          <w:rFonts w:cs="Arial"/>
          <w:szCs w:val="22"/>
          <w:lang w:val="lt-LT"/>
        </w:rPr>
        <w:t>a</w:t>
      </w:r>
      <w:r w:rsidRPr="00972C34">
        <w:rPr>
          <w:rFonts w:cs="Arial"/>
          <w:szCs w:val="22"/>
          <w:lang w:val="lt-LT"/>
        </w:rPr>
        <w:t>lus</w:t>
      </w:r>
      <w:proofErr w:type="spellEnd"/>
      <w:r w:rsidRPr="00972C34">
        <w:rPr>
          <w:rFonts w:cs="Arial"/>
          <w:szCs w:val="22"/>
          <w:lang w:val="lt-LT"/>
        </w:rPr>
        <w:t xml:space="preserve"> veikimas). Maksimalus suminis galimas esamos 110kV </w:t>
      </w:r>
      <w:r w:rsidR="00F83E6A" w:rsidRPr="00972C34">
        <w:rPr>
          <w:rFonts w:cs="Arial"/>
          <w:szCs w:val="22"/>
          <w:lang w:val="lt-LT"/>
        </w:rPr>
        <w:t xml:space="preserve">EPL </w:t>
      </w:r>
      <w:r w:rsidRPr="00972C34">
        <w:rPr>
          <w:rFonts w:cs="Arial"/>
          <w:szCs w:val="22"/>
          <w:lang w:val="lt-LT"/>
        </w:rPr>
        <w:t>Telšiai-Galaičiai atjungimas (tranzito nutraukimas) iki 5 k.d. terminui per visą projekto įgyvendinimo laikotarpį.</w:t>
      </w:r>
    </w:p>
    <w:p w14:paraId="6BC12E4C" w14:textId="0F507011" w:rsidR="004C632C" w:rsidRPr="00972C34" w:rsidRDefault="004C632C" w:rsidP="004C632C">
      <w:pPr>
        <w:pStyle w:val="NoSpacing"/>
        <w:numPr>
          <w:ilvl w:val="2"/>
          <w:numId w:val="3"/>
        </w:numPr>
        <w:rPr>
          <w:rFonts w:cs="Arial"/>
          <w:szCs w:val="22"/>
          <w:lang w:val="lt-LT"/>
        </w:rPr>
      </w:pPr>
      <w:r w:rsidRPr="00972C34">
        <w:rPr>
          <w:rFonts w:cs="Arial"/>
          <w:szCs w:val="22"/>
          <w:lang w:val="lt-LT"/>
        </w:rPr>
        <w:t xml:space="preserve">Negalimas ilgalaikis 110kV </w:t>
      </w:r>
      <w:r w:rsidR="00F83E6A" w:rsidRPr="00972C34">
        <w:rPr>
          <w:rFonts w:cs="Arial"/>
          <w:szCs w:val="22"/>
          <w:lang w:val="lt-LT"/>
        </w:rPr>
        <w:t>EPL</w:t>
      </w:r>
      <w:r w:rsidRPr="00972C34">
        <w:rPr>
          <w:rFonts w:cs="Arial"/>
          <w:szCs w:val="22"/>
          <w:lang w:val="lt-LT"/>
        </w:rPr>
        <w:t xml:space="preserve"> Telšiai-</w:t>
      </w:r>
      <w:proofErr w:type="spellStart"/>
      <w:r w:rsidRPr="00972C34">
        <w:rPr>
          <w:rFonts w:cs="Arial"/>
          <w:szCs w:val="22"/>
          <w:lang w:val="lt-LT"/>
        </w:rPr>
        <w:t>Pabalvė</w:t>
      </w:r>
      <w:proofErr w:type="spellEnd"/>
      <w:r w:rsidRPr="00972C34">
        <w:rPr>
          <w:rFonts w:cs="Arial"/>
          <w:szCs w:val="22"/>
          <w:lang w:val="lt-LT"/>
        </w:rPr>
        <w:t xml:space="preserve"> atjungimas (tranzito nutraukimas ar </w:t>
      </w:r>
      <w:proofErr w:type="spellStart"/>
      <w:r w:rsidRPr="00972C34">
        <w:rPr>
          <w:rFonts w:cs="Arial"/>
          <w:szCs w:val="22"/>
          <w:lang w:val="lt-LT"/>
        </w:rPr>
        <w:t>radi</w:t>
      </w:r>
      <w:r w:rsidR="00A70D22" w:rsidRPr="00972C34">
        <w:rPr>
          <w:rFonts w:cs="Arial"/>
          <w:szCs w:val="22"/>
          <w:lang w:val="lt-LT"/>
        </w:rPr>
        <w:t>a</w:t>
      </w:r>
      <w:r w:rsidRPr="00972C34">
        <w:rPr>
          <w:rFonts w:cs="Arial"/>
          <w:szCs w:val="22"/>
          <w:lang w:val="lt-LT"/>
        </w:rPr>
        <w:t>lus</w:t>
      </w:r>
      <w:proofErr w:type="spellEnd"/>
      <w:r w:rsidRPr="00972C34">
        <w:rPr>
          <w:rFonts w:cs="Arial"/>
          <w:szCs w:val="22"/>
          <w:lang w:val="lt-LT"/>
        </w:rPr>
        <w:t xml:space="preserve"> veikimas). Maksimalus suminis galimas esamos 110kV </w:t>
      </w:r>
      <w:r w:rsidR="00F83E6A" w:rsidRPr="00972C34">
        <w:rPr>
          <w:rFonts w:cs="Arial"/>
          <w:szCs w:val="22"/>
          <w:lang w:val="lt-LT"/>
        </w:rPr>
        <w:t>EPL</w:t>
      </w:r>
      <w:r w:rsidRPr="00972C34">
        <w:rPr>
          <w:rFonts w:cs="Arial"/>
          <w:szCs w:val="22"/>
          <w:lang w:val="lt-LT"/>
        </w:rPr>
        <w:t xml:space="preserve"> Telšiai-</w:t>
      </w:r>
      <w:proofErr w:type="spellStart"/>
      <w:r w:rsidRPr="00972C34">
        <w:rPr>
          <w:rFonts w:cs="Arial"/>
          <w:szCs w:val="22"/>
          <w:lang w:val="lt-LT"/>
        </w:rPr>
        <w:t>Pabalvė</w:t>
      </w:r>
      <w:proofErr w:type="spellEnd"/>
      <w:r w:rsidRPr="00972C34">
        <w:rPr>
          <w:rFonts w:cs="Arial"/>
          <w:szCs w:val="22"/>
          <w:lang w:val="lt-LT"/>
        </w:rPr>
        <w:t xml:space="preserve"> atjungimas (tranzito nutraukimas) iki </w:t>
      </w:r>
      <w:r w:rsidR="00EB62C0" w:rsidRPr="00972C34">
        <w:rPr>
          <w:rFonts w:cs="Arial"/>
          <w:szCs w:val="22"/>
          <w:lang w:val="lt-LT"/>
        </w:rPr>
        <w:t>12</w:t>
      </w:r>
      <w:r w:rsidRPr="00972C34">
        <w:rPr>
          <w:rFonts w:cs="Arial"/>
          <w:szCs w:val="22"/>
          <w:lang w:val="lt-LT"/>
        </w:rPr>
        <w:t xml:space="preserve"> k.d. terminui per visą projekto įgyvendinimo laikotarpį.</w:t>
      </w:r>
    </w:p>
    <w:p w14:paraId="230B1C8B" w14:textId="7D4D8B36" w:rsidR="004C632C" w:rsidRPr="00972C34" w:rsidRDefault="00CF1CE4" w:rsidP="00BF15E8">
      <w:pPr>
        <w:pStyle w:val="NoSpacing"/>
        <w:numPr>
          <w:ilvl w:val="2"/>
          <w:numId w:val="3"/>
        </w:numPr>
        <w:rPr>
          <w:rFonts w:cs="Arial"/>
          <w:szCs w:val="22"/>
          <w:lang w:val="lt-LT"/>
        </w:rPr>
      </w:pPr>
      <w:r w:rsidRPr="00972C34">
        <w:rPr>
          <w:rFonts w:cs="Arial"/>
          <w:szCs w:val="22"/>
          <w:lang w:val="lt-LT"/>
        </w:rPr>
        <w:t xml:space="preserve">Negalimas ilgalaikis 330/110kV Telšių AT-1 atjungimas. Maksimalus </w:t>
      </w:r>
      <w:r w:rsidR="00925FA7" w:rsidRPr="00972C34">
        <w:rPr>
          <w:rFonts w:cs="Arial"/>
          <w:szCs w:val="22"/>
          <w:lang w:val="lt-LT"/>
        </w:rPr>
        <w:t>suminis</w:t>
      </w:r>
      <w:r w:rsidRPr="00972C34">
        <w:rPr>
          <w:rFonts w:cs="Arial"/>
          <w:szCs w:val="22"/>
          <w:lang w:val="lt-LT"/>
        </w:rPr>
        <w:t xml:space="preserve"> 330/110kV Telšių AT-1 atjungimo terminas negali būti ilgesnis negu </w:t>
      </w:r>
      <w:r w:rsidR="00771384" w:rsidRPr="00972C34">
        <w:rPr>
          <w:rFonts w:cs="Arial"/>
          <w:szCs w:val="22"/>
          <w:lang w:val="lt-LT"/>
        </w:rPr>
        <w:t>10</w:t>
      </w:r>
      <w:r w:rsidRPr="00972C34">
        <w:rPr>
          <w:rFonts w:cs="Arial"/>
          <w:szCs w:val="22"/>
          <w:lang w:val="lt-LT"/>
        </w:rPr>
        <w:t xml:space="preserve"> k.d. </w:t>
      </w:r>
      <w:r w:rsidR="00925FA7" w:rsidRPr="00972C34">
        <w:rPr>
          <w:rFonts w:cs="Arial"/>
          <w:szCs w:val="22"/>
          <w:lang w:val="lt-LT"/>
        </w:rPr>
        <w:t>per visą projekto įgyvendinimo laikotarpį.</w:t>
      </w:r>
    </w:p>
    <w:p w14:paraId="00DB5662" w14:textId="269CAF8E" w:rsidR="00925FA7" w:rsidRPr="00972C34" w:rsidRDefault="00925FA7" w:rsidP="00BF15E8">
      <w:pPr>
        <w:pStyle w:val="NoSpacing"/>
        <w:numPr>
          <w:ilvl w:val="2"/>
          <w:numId w:val="3"/>
        </w:numPr>
        <w:rPr>
          <w:rFonts w:cs="Arial"/>
          <w:szCs w:val="22"/>
          <w:lang w:val="lt-LT"/>
        </w:rPr>
      </w:pPr>
      <w:r w:rsidRPr="00972C34">
        <w:rPr>
          <w:rFonts w:cs="Arial"/>
          <w:szCs w:val="22"/>
          <w:lang w:val="lt-LT"/>
        </w:rPr>
        <w:t>Negalimas ilgalaikis 110kV KL Telšiai-</w:t>
      </w:r>
      <w:proofErr w:type="spellStart"/>
      <w:r w:rsidRPr="00972C34">
        <w:rPr>
          <w:rFonts w:cs="Arial"/>
          <w:szCs w:val="22"/>
          <w:lang w:val="lt-LT"/>
        </w:rPr>
        <w:t>Degaičiai</w:t>
      </w:r>
      <w:proofErr w:type="spellEnd"/>
      <w:r w:rsidRPr="00972C34">
        <w:rPr>
          <w:rFonts w:cs="Arial"/>
          <w:szCs w:val="22"/>
          <w:lang w:val="lt-LT"/>
        </w:rPr>
        <w:t xml:space="preserve"> atjungimas (Degaičių VE išjungimas). Maksimalus suminis galimas esamos 110kV KL Telšiai-</w:t>
      </w:r>
      <w:proofErr w:type="spellStart"/>
      <w:r w:rsidRPr="00972C34">
        <w:rPr>
          <w:rFonts w:cs="Arial"/>
          <w:szCs w:val="22"/>
          <w:lang w:val="lt-LT"/>
        </w:rPr>
        <w:t>Degaičiai</w:t>
      </w:r>
      <w:proofErr w:type="spellEnd"/>
      <w:r w:rsidRPr="00972C34">
        <w:rPr>
          <w:rFonts w:cs="Arial"/>
          <w:szCs w:val="22"/>
          <w:lang w:val="lt-LT"/>
        </w:rPr>
        <w:t xml:space="preserve"> atjungimas (Degaičių VE išjungimas) iki 5 k.d. terminui per visą projekto įgyvendinimo laikotarpį.</w:t>
      </w:r>
      <w:r w:rsidR="000C4FE8" w:rsidRPr="00972C34">
        <w:rPr>
          <w:rFonts w:cs="Arial"/>
          <w:szCs w:val="22"/>
          <w:lang w:val="lt-LT"/>
        </w:rPr>
        <w:t xml:space="preserve"> Esant poreikiui ilgesniam 110kV KL Telšiai-</w:t>
      </w:r>
      <w:proofErr w:type="spellStart"/>
      <w:r w:rsidR="000C4FE8" w:rsidRPr="00972C34">
        <w:rPr>
          <w:rFonts w:cs="Arial"/>
          <w:szCs w:val="22"/>
          <w:lang w:val="lt-LT"/>
        </w:rPr>
        <w:t>Degaičiai</w:t>
      </w:r>
      <w:proofErr w:type="spellEnd"/>
      <w:r w:rsidR="000C4FE8" w:rsidRPr="00972C34">
        <w:rPr>
          <w:rFonts w:cs="Arial"/>
          <w:szCs w:val="22"/>
          <w:lang w:val="lt-LT"/>
        </w:rPr>
        <w:t xml:space="preserve"> atjungimo terminui, rangovas privalės kreiptis į „UAB Degaičių vėjas“ ir susitarti dėl ilgesnio atjungimo termino, arba kompensuoti gamintojui už nepatiekta elektros energiją į tinklą.</w:t>
      </w:r>
    </w:p>
    <w:p w14:paraId="67961C45" w14:textId="672F3541" w:rsidR="00BF15E8" w:rsidRPr="00972C34" w:rsidRDefault="00925FA7" w:rsidP="000D7732">
      <w:pPr>
        <w:pStyle w:val="NoSpacing"/>
        <w:numPr>
          <w:ilvl w:val="2"/>
          <w:numId w:val="3"/>
        </w:numPr>
        <w:rPr>
          <w:rFonts w:cs="Arial"/>
          <w:szCs w:val="22"/>
          <w:lang w:val="lt-LT"/>
        </w:rPr>
      </w:pPr>
      <w:r w:rsidRPr="00972C34">
        <w:rPr>
          <w:rFonts w:cs="Arial"/>
          <w:szCs w:val="22"/>
          <w:lang w:val="lt-LT"/>
        </w:rPr>
        <w:t xml:space="preserve">Projektuojant laikino sujungimo schemas numatyti </w:t>
      </w:r>
      <w:proofErr w:type="spellStart"/>
      <w:r w:rsidRPr="00972C34">
        <w:rPr>
          <w:rFonts w:cs="Arial"/>
          <w:szCs w:val="22"/>
          <w:lang w:val="lt-LT"/>
        </w:rPr>
        <w:t>Tausalo</w:t>
      </w:r>
      <w:proofErr w:type="spellEnd"/>
      <w:r w:rsidRPr="00972C34">
        <w:rPr>
          <w:rFonts w:cs="Arial"/>
          <w:szCs w:val="22"/>
          <w:lang w:val="lt-LT"/>
        </w:rPr>
        <w:t xml:space="preserve"> TP maitinimą </w:t>
      </w:r>
      <w:r w:rsidR="00771384" w:rsidRPr="00972C34">
        <w:rPr>
          <w:rFonts w:cs="Arial"/>
          <w:szCs w:val="22"/>
          <w:lang w:val="lt-LT"/>
        </w:rPr>
        <w:t>bent</w:t>
      </w:r>
      <w:r w:rsidRPr="00972C34">
        <w:rPr>
          <w:rFonts w:cs="Arial"/>
          <w:szCs w:val="22"/>
          <w:lang w:val="lt-LT"/>
        </w:rPr>
        <w:t xml:space="preserve"> per vieną 110kV OL Telšiai-</w:t>
      </w:r>
      <w:proofErr w:type="spellStart"/>
      <w:r w:rsidRPr="00972C34">
        <w:rPr>
          <w:rFonts w:cs="Arial"/>
          <w:szCs w:val="22"/>
          <w:lang w:val="lt-LT"/>
        </w:rPr>
        <w:t>Tausalas</w:t>
      </w:r>
      <w:proofErr w:type="spellEnd"/>
      <w:r w:rsidRPr="00972C34">
        <w:rPr>
          <w:rFonts w:cs="Arial"/>
          <w:szCs w:val="22"/>
          <w:lang w:val="lt-LT"/>
        </w:rPr>
        <w:t xml:space="preserve"> </w:t>
      </w:r>
      <w:r w:rsidR="00A70D22" w:rsidRPr="00972C34">
        <w:rPr>
          <w:rFonts w:cs="Arial"/>
          <w:szCs w:val="22"/>
          <w:lang w:val="lt-LT"/>
        </w:rPr>
        <w:t>1</w:t>
      </w:r>
      <w:r w:rsidRPr="00972C34">
        <w:rPr>
          <w:rFonts w:cs="Arial"/>
          <w:szCs w:val="22"/>
          <w:lang w:val="lt-LT"/>
        </w:rPr>
        <w:t xml:space="preserve"> arba Telšiai-</w:t>
      </w:r>
      <w:proofErr w:type="spellStart"/>
      <w:r w:rsidRPr="00972C34">
        <w:rPr>
          <w:rFonts w:cs="Arial"/>
          <w:szCs w:val="22"/>
          <w:lang w:val="lt-LT"/>
        </w:rPr>
        <w:t>Tausalas</w:t>
      </w:r>
      <w:proofErr w:type="spellEnd"/>
      <w:r w:rsidRPr="00972C34">
        <w:rPr>
          <w:rFonts w:cs="Arial"/>
          <w:szCs w:val="22"/>
          <w:lang w:val="lt-LT"/>
        </w:rPr>
        <w:t xml:space="preserve"> </w:t>
      </w:r>
      <w:r w:rsidR="00A70D22" w:rsidRPr="00972C34">
        <w:rPr>
          <w:rFonts w:cs="Arial"/>
          <w:szCs w:val="22"/>
          <w:lang w:val="lt-LT"/>
        </w:rPr>
        <w:t>2</w:t>
      </w:r>
      <w:r w:rsidRPr="00972C34">
        <w:rPr>
          <w:rFonts w:cs="Arial"/>
          <w:szCs w:val="22"/>
          <w:lang w:val="lt-LT"/>
        </w:rPr>
        <w:t xml:space="preserve"> numatant operatyvines priemones (komutaciniais aparatais) </w:t>
      </w:r>
      <w:proofErr w:type="spellStart"/>
      <w:r w:rsidRPr="00972C34">
        <w:rPr>
          <w:rFonts w:cs="Arial"/>
          <w:szCs w:val="22"/>
          <w:lang w:val="lt-LT"/>
        </w:rPr>
        <w:t>Tausalo</w:t>
      </w:r>
      <w:proofErr w:type="spellEnd"/>
      <w:r w:rsidRPr="00972C34">
        <w:rPr>
          <w:rFonts w:cs="Arial"/>
          <w:szCs w:val="22"/>
          <w:lang w:val="lt-LT"/>
        </w:rPr>
        <w:t xml:space="preserve"> TP maitinimą </w:t>
      </w:r>
      <w:r w:rsidR="00771384" w:rsidRPr="00972C34">
        <w:rPr>
          <w:rFonts w:cs="Arial"/>
          <w:szCs w:val="22"/>
          <w:lang w:val="lt-LT"/>
        </w:rPr>
        <w:t>perjungti</w:t>
      </w:r>
      <w:r w:rsidRPr="00972C34">
        <w:rPr>
          <w:rFonts w:cs="Arial"/>
          <w:szCs w:val="22"/>
          <w:lang w:val="lt-LT"/>
        </w:rPr>
        <w:t xml:space="preserve"> nuo rezerve </w:t>
      </w:r>
      <w:r w:rsidR="00771384" w:rsidRPr="00972C34">
        <w:rPr>
          <w:rFonts w:cs="Arial"/>
          <w:szCs w:val="22"/>
          <w:lang w:val="lt-LT"/>
        </w:rPr>
        <w:t>likusios</w:t>
      </w:r>
      <w:r w:rsidRPr="00972C34">
        <w:rPr>
          <w:rFonts w:cs="Arial"/>
          <w:szCs w:val="22"/>
          <w:lang w:val="lt-LT"/>
        </w:rPr>
        <w:t xml:space="preserve"> Telšiai-</w:t>
      </w:r>
      <w:proofErr w:type="spellStart"/>
      <w:r w:rsidRPr="00972C34">
        <w:rPr>
          <w:rFonts w:cs="Arial"/>
          <w:szCs w:val="22"/>
          <w:lang w:val="lt-LT"/>
        </w:rPr>
        <w:t>Tausalas</w:t>
      </w:r>
      <w:proofErr w:type="spellEnd"/>
      <w:r w:rsidR="00771384" w:rsidRPr="00972C34">
        <w:rPr>
          <w:rFonts w:cs="Arial"/>
          <w:szCs w:val="22"/>
          <w:lang w:val="lt-LT"/>
        </w:rPr>
        <w:t xml:space="preserve"> linijos</w:t>
      </w:r>
      <w:r w:rsidRPr="00972C34">
        <w:rPr>
          <w:rFonts w:cs="Arial"/>
          <w:szCs w:val="22"/>
          <w:lang w:val="lt-LT"/>
        </w:rPr>
        <w:t>.</w:t>
      </w:r>
    </w:p>
    <w:p w14:paraId="005F44CA" w14:textId="02825D51" w:rsidR="00E34295" w:rsidRPr="00972C34" w:rsidRDefault="00C237E2" w:rsidP="000D7732">
      <w:pPr>
        <w:pStyle w:val="NoSpacing"/>
        <w:numPr>
          <w:ilvl w:val="1"/>
          <w:numId w:val="3"/>
        </w:numPr>
        <w:ind w:left="1022" w:hanging="455"/>
        <w:rPr>
          <w:rFonts w:cs="Arial"/>
          <w:szCs w:val="22"/>
          <w:lang w:val="lt-LT"/>
        </w:rPr>
      </w:pPr>
      <w:r w:rsidRPr="00972C34">
        <w:rPr>
          <w:rFonts w:cs="Arial"/>
          <w:szCs w:val="22"/>
          <w:lang w:val="lt-LT"/>
        </w:rPr>
        <w:t>P</w:t>
      </w:r>
      <w:r w:rsidR="00E34295" w:rsidRPr="00972C34">
        <w:rPr>
          <w:rFonts w:cs="Arial"/>
          <w:szCs w:val="22"/>
          <w:lang w:val="lt-LT"/>
        </w:rPr>
        <w:t>rojekt</w:t>
      </w:r>
      <w:r w:rsidR="00771384" w:rsidRPr="00972C34">
        <w:rPr>
          <w:rFonts w:cs="Arial"/>
          <w:szCs w:val="22"/>
          <w:lang w:val="lt-LT"/>
        </w:rPr>
        <w:t>inių pasi</w:t>
      </w:r>
      <w:r w:rsidR="00166B3E" w:rsidRPr="00972C34">
        <w:rPr>
          <w:rFonts w:cs="Arial"/>
          <w:szCs w:val="22"/>
          <w:lang w:val="lt-LT"/>
        </w:rPr>
        <w:t>ū</w:t>
      </w:r>
      <w:r w:rsidR="00771384" w:rsidRPr="00972C34">
        <w:rPr>
          <w:rFonts w:cs="Arial"/>
          <w:szCs w:val="22"/>
          <w:lang w:val="lt-LT"/>
        </w:rPr>
        <w:t>lymų ir techninio darbo projekto</w:t>
      </w:r>
      <w:r w:rsidR="00E34295" w:rsidRPr="00972C34">
        <w:rPr>
          <w:rFonts w:cs="Arial"/>
          <w:szCs w:val="22"/>
          <w:lang w:val="lt-LT"/>
        </w:rPr>
        <w:t xml:space="preserve"> su PSO derinimo metu įtraukti į projektą PSO pateiktus avarinius įrenginio įjungimo laikus (bus numatomi atsižvelgiant į projekte nurodytus techninius sprendinius). Šiuo atveju avarinis įrenginio įjungimo laikas suprantamas, kaip tai apibrėžia LR Energetikos ministro patvirtinti Dispečerinio elektros energetikos sistemos valdymo nuostatai (toliau – Nuostatai).</w:t>
      </w:r>
    </w:p>
    <w:p w14:paraId="61DEA0A5" w14:textId="31D6A7DE" w:rsidR="00E34295" w:rsidRPr="00972C34" w:rsidRDefault="00771384" w:rsidP="000D7732">
      <w:pPr>
        <w:pStyle w:val="NoSpacing"/>
        <w:numPr>
          <w:ilvl w:val="1"/>
          <w:numId w:val="3"/>
        </w:numPr>
        <w:ind w:left="1022" w:hanging="455"/>
        <w:rPr>
          <w:rFonts w:cs="Arial"/>
          <w:szCs w:val="22"/>
          <w:lang w:val="lt-LT"/>
        </w:rPr>
      </w:pPr>
      <w:r w:rsidRPr="00972C34">
        <w:rPr>
          <w:rFonts w:cs="Arial"/>
          <w:szCs w:val="22"/>
          <w:lang w:val="lt-LT"/>
        </w:rPr>
        <w:t>Projektiniuose pasiūlymuose ir techniniame darbo projekte</w:t>
      </w:r>
      <w:r w:rsidR="00E34295" w:rsidRPr="00972C34">
        <w:rPr>
          <w:rFonts w:cs="Arial"/>
          <w:szCs w:val="22"/>
          <w:lang w:val="lt-LT"/>
        </w:rPr>
        <w:t xml:space="preserve"> nurodyti, jog rekonstrukcijos rangovas yra atsakingas už objekto rekonstrukcijos darbų-atjungimo grafiko parengimą bei suderinimą su PSO ir AB ESO bei kitomis trečiosiomis šalimis, išdavusiomis prijungimo/technines sąlygas. </w:t>
      </w:r>
      <w:r w:rsidR="00E34295" w:rsidRPr="00972C34">
        <w:rPr>
          <w:rFonts w:cs="Arial"/>
          <w:lang w:val="lt-LT"/>
        </w:rPr>
        <w:t xml:space="preserve">Darbų-atjungimų grafikas </w:t>
      </w:r>
      <w:r w:rsidR="00E34295" w:rsidRPr="00972C34">
        <w:rPr>
          <w:rFonts w:cs="Arial"/>
          <w:szCs w:val="22"/>
          <w:lang w:val="lt-LT"/>
        </w:rPr>
        <w:t xml:space="preserve">parengiamas ir suderinamas ne vėliau kaip per 90 k.d. iki numatomų fizinių rangos darbų objekte pradžios. Darbų-atjungimų grafiką rangovas turi atnaujinti ir iš naujo atlikti visus suderinimus pasikeitus darbų eigai ir/arba jų atlikimo terminams daugiau nei per 1 mėn. Tipinė darbų-atjungimų grafiko forma-pavyzdys pateikiama </w:t>
      </w:r>
      <w:r w:rsidR="007A0A92">
        <w:fldChar w:fldCharType="begin"/>
      </w:r>
      <w:r w:rsidR="007A0A92" w:rsidRPr="007466BD">
        <w:rPr>
          <w:lang w:val="lt-LT"/>
        </w:rPr>
        <w:instrText>HYPERLINK "http://www.litgrid.eu"</w:instrText>
      </w:r>
      <w:r w:rsidR="007A0A92">
        <w:fldChar w:fldCharType="separate"/>
      </w:r>
      <w:r w:rsidR="007A0A92" w:rsidRPr="00972C34">
        <w:rPr>
          <w:rStyle w:val="Hyperlink"/>
          <w:rFonts w:cs="Arial"/>
          <w:szCs w:val="22"/>
          <w:lang w:val="lt-LT"/>
        </w:rPr>
        <w:t>www.litgrid.eu</w:t>
      </w:r>
      <w:r w:rsidR="007A0A92">
        <w:fldChar w:fldCharType="end"/>
      </w:r>
      <w:r w:rsidR="00E34295" w:rsidRPr="00972C34">
        <w:rPr>
          <w:rFonts w:cs="Arial"/>
          <w:szCs w:val="22"/>
          <w:lang w:val="lt-LT"/>
        </w:rPr>
        <w:t>: Tinklo plėtra &gt; Standartiniai techniniai reikalavimai &gt; Atjungimų grafikų formos</w:t>
      </w:r>
      <w:r w:rsidR="00E34295" w:rsidRPr="00972C34">
        <w:rPr>
          <w:szCs w:val="22"/>
          <w:lang w:val="lt-LT"/>
        </w:rPr>
        <w:t>.</w:t>
      </w:r>
    </w:p>
    <w:p w14:paraId="34C5BAAD" w14:textId="178969D2" w:rsidR="00E34295" w:rsidRPr="00972C34" w:rsidRDefault="00C237E2" w:rsidP="000D7732">
      <w:pPr>
        <w:pStyle w:val="NoSpacing"/>
        <w:numPr>
          <w:ilvl w:val="1"/>
          <w:numId w:val="3"/>
        </w:numPr>
        <w:ind w:left="1022" w:hanging="455"/>
        <w:rPr>
          <w:rFonts w:cs="Arial"/>
          <w:szCs w:val="22"/>
          <w:lang w:val="lt-LT"/>
        </w:rPr>
      </w:pPr>
      <w:r w:rsidRPr="00972C34">
        <w:rPr>
          <w:rFonts w:cs="Arial"/>
          <w:szCs w:val="22"/>
          <w:lang w:val="lt-LT"/>
        </w:rPr>
        <w:t>P</w:t>
      </w:r>
      <w:r w:rsidR="00E34295" w:rsidRPr="00972C34">
        <w:rPr>
          <w:rFonts w:cs="Arial"/>
          <w:szCs w:val="22"/>
          <w:lang w:val="lt-LT"/>
        </w:rPr>
        <w:t>rojekte nurodyti, jog rangovas privalo pateikti PSO atjungimų poreikius kitiems kalendoriniams metams tokia apimtimi ir terminais, kaip nusako Dispečerinio elektros energetikos sistemos valdymo nuostatai bei LITGRID AB vidaus tvarkos (330 kV dalies įrenginiams - iki einamųjų metų rugpjūčio 1 d. kitiems metams, 110 kV dalies įrenginiams – iki einamųjų metų spalio 30 d. kitiems metams).</w:t>
      </w:r>
    </w:p>
    <w:p w14:paraId="209753D2" w14:textId="02A24E17" w:rsidR="00E34295" w:rsidRPr="00972C34" w:rsidRDefault="00F622F9" w:rsidP="000D7732">
      <w:pPr>
        <w:pStyle w:val="NoSpacing"/>
        <w:numPr>
          <w:ilvl w:val="1"/>
          <w:numId w:val="3"/>
        </w:numPr>
        <w:ind w:left="1022" w:hanging="455"/>
        <w:rPr>
          <w:rFonts w:cs="Arial"/>
          <w:szCs w:val="22"/>
          <w:lang w:val="lt-LT"/>
        </w:rPr>
      </w:pPr>
      <w:r w:rsidRPr="00972C34">
        <w:rPr>
          <w:rFonts w:cs="Arial"/>
          <w:szCs w:val="22"/>
          <w:lang w:val="lt-LT"/>
        </w:rPr>
        <w:t>Projektiniuose pasiūlymuose ir techniniame darbo projekte</w:t>
      </w:r>
      <w:r w:rsidR="00E34295" w:rsidRPr="00972C34">
        <w:rPr>
          <w:rFonts w:cs="Arial"/>
          <w:szCs w:val="22"/>
          <w:lang w:val="lt-LT"/>
        </w:rPr>
        <w:t xml:space="preserve"> nurodyti, jog rangovas, nepriklausomai nuo to, ar yra suderintas objekto rekonstrukcijos darbų-atjungimų grafikas (žr. p. 3.1</w:t>
      </w:r>
      <w:r w:rsidR="00771384" w:rsidRPr="00972C34">
        <w:rPr>
          <w:rFonts w:cs="Arial"/>
          <w:szCs w:val="22"/>
          <w:lang w:val="lt-LT"/>
        </w:rPr>
        <w:t>7</w:t>
      </w:r>
      <w:r w:rsidR="00E34295" w:rsidRPr="00972C34">
        <w:rPr>
          <w:rFonts w:cs="Arial"/>
          <w:szCs w:val="22"/>
          <w:lang w:val="lt-LT"/>
        </w:rPr>
        <w:t xml:space="preserve">.) privalo pateikti PSO atjungimų poreikius kitam kalendoriniam mėnesiui tokia </w:t>
      </w:r>
      <w:r w:rsidR="00E34295" w:rsidRPr="00972C34">
        <w:rPr>
          <w:rFonts w:cs="Arial"/>
          <w:szCs w:val="22"/>
          <w:lang w:val="lt-LT"/>
        </w:rPr>
        <w:lastRenderedPageBreak/>
        <w:t>apimtimi ir terminais, kaip nusako Dispečerinio elektros energetikos sistemos valdymo nuostatai bei LITGRID AB vidaus tvarkos (330 kV dalies įrenginiams - iki einamojo mėnesio 1-os dienos kitam mėnesiui, 110 kV dalies įrenginiams – iki einamojo mėnesio 10-os dienos kitam mėnesiui).</w:t>
      </w:r>
    </w:p>
    <w:p w14:paraId="68775203" w14:textId="7D5D1BC5" w:rsidR="00E34295" w:rsidRPr="00972C34" w:rsidRDefault="00C237E2" w:rsidP="000D7732">
      <w:pPr>
        <w:pStyle w:val="NoSpacing"/>
        <w:numPr>
          <w:ilvl w:val="1"/>
          <w:numId w:val="3"/>
        </w:numPr>
        <w:ind w:left="1022" w:hanging="455"/>
        <w:rPr>
          <w:rFonts w:cs="Arial"/>
          <w:szCs w:val="22"/>
          <w:lang w:val="lt-LT"/>
        </w:rPr>
      </w:pPr>
      <w:r w:rsidRPr="00972C34">
        <w:rPr>
          <w:rFonts w:cs="Arial"/>
          <w:szCs w:val="22"/>
          <w:lang w:val="lt-LT"/>
        </w:rPr>
        <w:t>P</w:t>
      </w:r>
      <w:r w:rsidR="00E34295" w:rsidRPr="00972C34">
        <w:rPr>
          <w:rFonts w:cs="Arial"/>
          <w:szCs w:val="22"/>
          <w:lang w:val="lt-LT"/>
        </w:rPr>
        <w:t>rojek</w:t>
      </w:r>
      <w:r w:rsidR="00F622F9" w:rsidRPr="00972C34">
        <w:rPr>
          <w:rFonts w:cs="Arial"/>
          <w:szCs w:val="22"/>
          <w:lang w:val="lt-LT"/>
        </w:rPr>
        <w:t>tiniuose pasiūlymuose ir techniniame darbo projekte</w:t>
      </w:r>
      <w:r w:rsidR="00E34295" w:rsidRPr="00972C34">
        <w:rPr>
          <w:rFonts w:cs="Arial"/>
          <w:szCs w:val="22"/>
          <w:lang w:val="lt-LT"/>
        </w:rPr>
        <w:t xml:space="preserve"> nurodyti jog bet koks neplaninio atjungimo (t. y. atjungimai, neatitinkantys patvirtinto rekonstrukcijos darbų-atjungimų grafiko datų, arba atjungimai kurie nebuvo numatyti rekonstrukcijos darbų-atjungimų grafike, arba Rangovas nebuvo pateikęs PSO informacijos pagal šio skyriaus 3.</w:t>
      </w:r>
      <w:r w:rsidR="00A65BEA" w:rsidRPr="00972C34">
        <w:rPr>
          <w:rFonts w:cs="Arial"/>
          <w:szCs w:val="22"/>
          <w:lang w:val="lt-LT"/>
        </w:rPr>
        <w:t>1</w:t>
      </w:r>
      <w:r w:rsidR="00771384" w:rsidRPr="00972C34">
        <w:rPr>
          <w:rFonts w:cs="Arial"/>
          <w:szCs w:val="22"/>
          <w:lang w:val="lt-LT"/>
        </w:rPr>
        <w:t>8</w:t>
      </w:r>
      <w:r w:rsidR="00A65BEA" w:rsidRPr="00972C34">
        <w:rPr>
          <w:rFonts w:cs="Arial"/>
          <w:szCs w:val="22"/>
          <w:lang w:val="lt-LT"/>
        </w:rPr>
        <w:t xml:space="preserve"> </w:t>
      </w:r>
      <w:r w:rsidR="00E34295" w:rsidRPr="00972C34">
        <w:rPr>
          <w:rFonts w:cs="Arial"/>
          <w:szCs w:val="22"/>
          <w:lang w:val="lt-LT"/>
        </w:rPr>
        <w:t>ir 3.</w:t>
      </w:r>
      <w:r w:rsidR="00A65BEA" w:rsidRPr="00972C34">
        <w:rPr>
          <w:rFonts w:cs="Arial"/>
          <w:szCs w:val="22"/>
          <w:lang w:val="lt-LT"/>
        </w:rPr>
        <w:t>1</w:t>
      </w:r>
      <w:r w:rsidR="00771384" w:rsidRPr="00972C34">
        <w:rPr>
          <w:rFonts w:cs="Arial"/>
          <w:szCs w:val="22"/>
          <w:lang w:val="lt-LT"/>
        </w:rPr>
        <w:t>9</w:t>
      </w:r>
      <w:r w:rsidR="00A65BEA" w:rsidRPr="00972C34">
        <w:rPr>
          <w:rFonts w:cs="Arial"/>
          <w:szCs w:val="22"/>
          <w:lang w:val="lt-LT"/>
        </w:rPr>
        <w:t xml:space="preserve"> </w:t>
      </w:r>
      <w:r w:rsidR="00E34295" w:rsidRPr="00972C34">
        <w:rPr>
          <w:rFonts w:cs="Arial"/>
          <w:szCs w:val="22"/>
          <w:lang w:val="lt-LT"/>
        </w:rPr>
        <w:t>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44923C2B" w14:textId="40290100" w:rsidR="00E34295" w:rsidRPr="00972C34" w:rsidRDefault="00C237E2" w:rsidP="000D7732">
      <w:pPr>
        <w:pStyle w:val="NoSpacing"/>
        <w:numPr>
          <w:ilvl w:val="1"/>
          <w:numId w:val="3"/>
        </w:numPr>
        <w:ind w:left="1022" w:hanging="455"/>
        <w:rPr>
          <w:rFonts w:cs="Arial"/>
          <w:szCs w:val="22"/>
          <w:lang w:val="lt-LT"/>
        </w:rPr>
      </w:pPr>
      <w:r w:rsidRPr="00972C34">
        <w:rPr>
          <w:rFonts w:cs="Arial"/>
          <w:szCs w:val="22"/>
          <w:lang w:val="lt-LT"/>
        </w:rPr>
        <w:t>P</w:t>
      </w:r>
      <w:r w:rsidR="00E34295" w:rsidRPr="00972C34">
        <w:rPr>
          <w:rFonts w:cs="Arial"/>
          <w:szCs w:val="22"/>
          <w:lang w:val="lt-LT"/>
        </w:rPr>
        <w:t>rojekte numatyti PSO atstovų bei operatyvinio personalo, atliekančio objekte PSO priklausančios įrangos dalies operatyvinio valdymo paslaugas, dalyvavimo suorganizavimą mokymuose. Mokymai atliekami objekte, jų sesijų kiekis ir datos nustatomos derinant darbų-atjungimų grafiką</w:t>
      </w:r>
    </w:p>
    <w:p w14:paraId="391B19DC" w14:textId="21B0F699" w:rsidR="00E34295" w:rsidRPr="00972C34" w:rsidRDefault="00E34295" w:rsidP="000D7732">
      <w:pPr>
        <w:pStyle w:val="NoSpacing"/>
        <w:numPr>
          <w:ilvl w:val="1"/>
          <w:numId w:val="3"/>
        </w:numPr>
        <w:ind w:left="1022" w:hanging="455"/>
        <w:rPr>
          <w:rFonts w:cs="Arial"/>
          <w:szCs w:val="22"/>
          <w:lang w:val="lt-LT"/>
        </w:rPr>
      </w:pPr>
      <w:r w:rsidRPr="00972C34">
        <w:rPr>
          <w:rFonts w:cs="Arial"/>
          <w:szCs w:val="22"/>
          <w:lang w:val="lt-LT"/>
        </w:rPr>
        <w:t xml:space="preserve">Organizuojant darbus 110-400 kV oro linijose, kai reikia atjungti, įžeminti kertamąsias 0,4-35 kV oro linijas, PSO darbus vykdantys darbuotojai (rangovas) sudaro darbų vykdymo grafiką, kurį prieš 20 kalendorinių dienų iki darbų pradžios pateikia PSO ir AB ESO atsakingiems asmenims derinimui </w:t>
      </w:r>
      <w:proofErr w:type="spellStart"/>
      <w:r w:rsidRPr="00972C34">
        <w:rPr>
          <w:rFonts w:cs="Arial"/>
          <w:szCs w:val="22"/>
          <w:lang w:val="lt-LT"/>
        </w:rPr>
        <w:t>excel</w:t>
      </w:r>
      <w:proofErr w:type="spellEnd"/>
      <w:r w:rsidRPr="00972C34">
        <w:rPr>
          <w:rFonts w:cs="Arial"/>
          <w:szCs w:val="22"/>
          <w:lang w:val="lt-LT"/>
        </w:rPr>
        <w:t xml:space="preserve"> formate. Grafiko suderinimas atliekamas ne vėliau kaip prieš 15 kalendorinių dienų iki darbų pradžios. </w:t>
      </w:r>
      <w:bookmarkStart w:id="20" w:name="_Hlk124858195"/>
      <w:r w:rsidRPr="00972C34">
        <w:rPr>
          <w:rFonts w:cs="Arial"/>
          <w:szCs w:val="22"/>
          <w:lang w:val="lt-LT"/>
        </w:rPr>
        <w:t xml:space="preserve">0,4-35 kV kertamųjų OL atjungimo grafiko forma pateikiama </w:t>
      </w:r>
      <w:r w:rsidR="007A0A92">
        <w:fldChar w:fldCharType="begin"/>
      </w:r>
      <w:r w:rsidR="007A0A92" w:rsidRPr="007466BD">
        <w:rPr>
          <w:lang w:val="lt-LT"/>
        </w:rPr>
        <w:instrText>HYPERLINK "http://www.litgrid.eu"</w:instrText>
      </w:r>
      <w:r w:rsidR="007A0A92">
        <w:fldChar w:fldCharType="separate"/>
      </w:r>
      <w:r w:rsidR="007A0A92" w:rsidRPr="00972C34">
        <w:rPr>
          <w:rStyle w:val="Hyperlink"/>
          <w:rFonts w:cs="Arial"/>
          <w:szCs w:val="22"/>
          <w:lang w:val="lt-LT"/>
        </w:rPr>
        <w:t>www.litgrid.eu</w:t>
      </w:r>
      <w:r w:rsidR="007A0A92">
        <w:fldChar w:fldCharType="end"/>
      </w:r>
      <w:r w:rsidRPr="00972C34">
        <w:rPr>
          <w:rFonts w:cs="Arial"/>
          <w:szCs w:val="22"/>
          <w:lang w:val="lt-LT"/>
        </w:rPr>
        <w:t>: Tinklo plėtra &gt; Standartiniai techniniai reikalavimai &gt; Atjungimų grafikų formos</w:t>
      </w:r>
      <w:bookmarkEnd w:id="20"/>
      <w:r w:rsidRPr="00972C34">
        <w:rPr>
          <w:rFonts w:cs="Arial"/>
          <w:szCs w:val="22"/>
          <w:lang w:val="lt-LT"/>
        </w:rPr>
        <w:t>;</w:t>
      </w:r>
    </w:p>
    <w:p w14:paraId="5FBBD766" w14:textId="77777777" w:rsidR="00E34295" w:rsidRPr="00972C34" w:rsidRDefault="00E34295" w:rsidP="000D7732">
      <w:pPr>
        <w:pStyle w:val="NoSpacing"/>
        <w:numPr>
          <w:ilvl w:val="1"/>
          <w:numId w:val="3"/>
        </w:numPr>
        <w:ind w:left="1022" w:hanging="455"/>
        <w:rPr>
          <w:rFonts w:cs="Arial"/>
          <w:szCs w:val="22"/>
          <w:lang w:val="lt-LT"/>
        </w:rPr>
      </w:pPr>
      <w:r w:rsidRPr="00972C34">
        <w:rPr>
          <w:rFonts w:cs="Arial"/>
          <w:szCs w:val="22"/>
          <w:lang w:val="lt-LT"/>
        </w:rPr>
        <w:t>AB ESO operatyviniai darbuotojai gavę iš PSO suderintą, patvirtintą kertamųjų linijų grafiką derina su tinklų naudotojais (jeigu reikia) atjungimo laiką;</w:t>
      </w:r>
    </w:p>
    <w:p w14:paraId="44435306" w14:textId="47303B37" w:rsidR="00E34295" w:rsidRPr="00972C34" w:rsidRDefault="00C237E2" w:rsidP="000D7732">
      <w:pPr>
        <w:pStyle w:val="NoSpacing"/>
        <w:numPr>
          <w:ilvl w:val="1"/>
          <w:numId w:val="3"/>
        </w:numPr>
        <w:ind w:left="1022" w:hanging="455"/>
        <w:rPr>
          <w:rFonts w:cs="Arial"/>
          <w:szCs w:val="22"/>
          <w:lang w:val="lt-LT"/>
        </w:rPr>
      </w:pPr>
      <w:r w:rsidRPr="00972C34">
        <w:rPr>
          <w:rFonts w:cs="Arial"/>
          <w:szCs w:val="22"/>
          <w:lang w:val="lt-LT"/>
        </w:rPr>
        <w:t>A</w:t>
      </w:r>
      <w:r w:rsidR="00E34295" w:rsidRPr="00972C34">
        <w:rPr>
          <w:rFonts w:cs="Arial"/>
          <w:szCs w:val="22"/>
          <w:lang w:val="lt-LT"/>
        </w:rPr>
        <w:t>plinkos temperatūrai nukritus nuo -5 °C iki -10 °C AB ESO tinkle vykdomi tik tie planiniai darbai, kurių metu elektros energijos tiekimas AB ESO tinklų naudotojams nenutraukiamas arba nutraukiamas ne ilgiau kaip 5 valandoms;</w:t>
      </w:r>
    </w:p>
    <w:p w14:paraId="65D4E764" w14:textId="4CFA1D94" w:rsidR="00E34295" w:rsidRPr="00972C34" w:rsidRDefault="00C237E2" w:rsidP="000D7732">
      <w:pPr>
        <w:pStyle w:val="NoSpacing"/>
        <w:numPr>
          <w:ilvl w:val="1"/>
          <w:numId w:val="3"/>
        </w:numPr>
        <w:ind w:left="1022" w:hanging="455"/>
        <w:rPr>
          <w:rFonts w:cs="Arial"/>
          <w:szCs w:val="22"/>
          <w:lang w:val="lt-LT"/>
        </w:rPr>
      </w:pPr>
      <w:r w:rsidRPr="00972C34">
        <w:rPr>
          <w:rFonts w:cs="Arial"/>
          <w:szCs w:val="22"/>
          <w:lang w:val="lt-LT"/>
        </w:rPr>
        <w:t>A</w:t>
      </w:r>
      <w:r w:rsidR="00E34295" w:rsidRPr="00972C34">
        <w:rPr>
          <w:rFonts w:cs="Arial"/>
          <w:szCs w:val="22"/>
          <w:lang w:val="lt-LT"/>
        </w:rPr>
        <w:t>plinkos temperatūrai nukritus žemiau -10 °C AB ESO tinkle nevykdomi jokie planiniai darbai, kurių metu nutraukiamas elektros energijos tiekimas AB ESO tinklų naudotojams</w:t>
      </w:r>
    </w:p>
    <w:p w14:paraId="33BDDBD8" w14:textId="77777777" w:rsidR="00E34295" w:rsidRPr="00972C34" w:rsidRDefault="00E34295" w:rsidP="000D7732">
      <w:pPr>
        <w:pStyle w:val="NoSpacing"/>
        <w:numPr>
          <w:ilvl w:val="1"/>
          <w:numId w:val="3"/>
        </w:numPr>
        <w:ind w:left="1022" w:hanging="455"/>
        <w:rPr>
          <w:rFonts w:cs="Arial"/>
          <w:szCs w:val="22"/>
          <w:lang w:val="lt-LT"/>
        </w:rPr>
      </w:pPr>
      <w:r w:rsidRPr="00972C34">
        <w:rPr>
          <w:rFonts w:cs="Arial"/>
          <w:szCs w:val="22"/>
          <w:lang w:val="lt-LT"/>
        </w:rPr>
        <w:t>PSO rangovams vykdant darbus PSO elektros oro linijose (toliau – OL), kertamųjų 0,4-35 kV oro linijų įžeminimą gali atlikti:</w:t>
      </w:r>
    </w:p>
    <w:p w14:paraId="15A7B241" w14:textId="77777777" w:rsidR="00E34295" w:rsidRPr="00972C34" w:rsidRDefault="00E34295" w:rsidP="000D7732">
      <w:pPr>
        <w:pStyle w:val="NoSpacing"/>
        <w:numPr>
          <w:ilvl w:val="2"/>
          <w:numId w:val="3"/>
        </w:numPr>
        <w:rPr>
          <w:rFonts w:cs="Arial"/>
          <w:szCs w:val="22"/>
          <w:lang w:val="lt-LT"/>
        </w:rPr>
      </w:pPr>
      <w:r w:rsidRPr="00972C34">
        <w:rPr>
          <w:rFonts w:cs="Arial"/>
          <w:szCs w:val="22"/>
          <w:lang w:val="lt-LT"/>
        </w:rPr>
        <w:t>AB ESO rangovai, turintys leidimą vykdyti darbus STO įrenginiuose;</w:t>
      </w:r>
    </w:p>
    <w:p w14:paraId="5D6E37B6" w14:textId="77777777" w:rsidR="00E34295" w:rsidRPr="00972C34" w:rsidRDefault="00E34295" w:rsidP="000D7732">
      <w:pPr>
        <w:pStyle w:val="NoSpacing"/>
        <w:numPr>
          <w:ilvl w:val="2"/>
          <w:numId w:val="3"/>
        </w:numPr>
        <w:rPr>
          <w:rFonts w:cs="Arial"/>
          <w:szCs w:val="22"/>
          <w:lang w:val="lt-LT"/>
        </w:rPr>
      </w:pPr>
      <w:r w:rsidRPr="00972C34">
        <w:rPr>
          <w:rFonts w:cs="Arial"/>
          <w:szCs w:val="22"/>
          <w:lang w:val="lt-LT"/>
        </w:rPr>
        <w:t>AB ESO operatyviniai darbuotojai;</w:t>
      </w:r>
    </w:p>
    <w:p w14:paraId="685C219F" w14:textId="77777777" w:rsidR="00E34295" w:rsidRPr="00972C34" w:rsidRDefault="00E34295" w:rsidP="000D7732">
      <w:pPr>
        <w:pStyle w:val="NoSpacing"/>
        <w:numPr>
          <w:ilvl w:val="2"/>
          <w:numId w:val="3"/>
        </w:numPr>
        <w:rPr>
          <w:rFonts w:cs="Arial"/>
          <w:szCs w:val="22"/>
          <w:lang w:val="lt-LT"/>
        </w:rPr>
      </w:pPr>
      <w:r w:rsidRPr="00972C34">
        <w:rPr>
          <w:rFonts w:cs="Arial"/>
          <w:szCs w:val="22"/>
          <w:lang w:val="lt-LT"/>
        </w:rPr>
        <w:t>PSO rangovai, turintys leidimą vykdyti operatyvinius perjungimus AB ESO įrenginiuose (leidimą išduoda STO);</w:t>
      </w:r>
    </w:p>
    <w:p w14:paraId="3182CF2B" w14:textId="77777777" w:rsidR="00E34295" w:rsidRPr="00972C34" w:rsidRDefault="00E34295" w:rsidP="000D7732">
      <w:pPr>
        <w:pStyle w:val="NoSpacing"/>
        <w:numPr>
          <w:ilvl w:val="1"/>
          <w:numId w:val="3"/>
        </w:numPr>
        <w:ind w:left="1022" w:hanging="455"/>
        <w:rPr>
          <w:rFonts w:cs="Arial"/>
          <w:szCs w:val="22"/>
          <w:lang w:val="lt-LT"/>
        </w:rPr>
      </w:pPr>
      <w:r w:rsidRPr="00972C34">
        <w:rPr>
          <w:rFonts w:cs="Arial"/>
          <w:szCs w:val="22"/>
          <w:lang w:val="lt-LT"/>
        </w:rPr>
        <w:t>PSO rangovams vykdant darbus PSO elektros OL, kertamųjų 0,4-35 kV oro linijų laidų nuėmimą, uždėjimą gali atlikti:</w:t>
      </w:r>
    </w:p>
    <w:p w14:paraId="02526883" w14:textId="77777777" w:rsidR="00E34295" w:rsidRPr="00972C34" w:rsidRDefault="00E34295" w:rsidP="000D7732">
      <w:pPr>
        <w:pStyle w:val="NoSpacing"/>
        <w:numPr>
          <w:ilvl w:val="2"/>
          <w:numId w:val="3"/>
        </w:numPr>
        <w:rPr>
          <w:rFonts w:cs="Arial"/>
          <w:szCs w:val="22"/>
          <w:lang w:val="lt-LT"/>
        </w:rPr>
      </w:pPr>
      <w:r w:rsidRPr="00972C34">
        <w:rPr>
          <w:rFonts w:cs="Arial"/>
          <w:kern w:val="2"/>
          <w:szCs w:val="22"/>
          <w:lang w:val="lt-LT"/>
        </w:rPr>
        <w:t xml:space="preserve">PSO rangovai, turintys leidimą vykdyti darbus </w:t>
      </w:r>
      <w:r w:rsidRPr="00972C34">
        <w:rPr>
          <w:rFonts w:cs="Arial"/>
          <w:szCs w:val="22"/>
          <w:lang w:val="lt-LT"/>
        </w:rPr>
        <w:t xml:space="preserve">AB ESO </w:t>
      </w:r>
      <w:r w:rsidRPr="00972C34">
        <w:rPr>
          <w:rFonts w:cs="Arial"/>
          <w:kern w:val="2"/>
          <w:szCs w:val="22"/>
          <w:lang w:val="lt-LT"/>
        </w:rPr>
        <w:t xml:space="preserve">elektros įrenginiuose (leidimą išduoda </w:t>
      </w:r>
      <w:r w:rsidRPr="00972C34">
        <w:rPr>
          <w:rFonts w:cs="Arial"/>
          <w:szCs w:val="22"/>
          <w:lang w:val="lt-LT"/>
        </w:rPr>
        <w:t>AB ESO</w:t>
      </w:r>
      <w:r w:rsidRPr="00972C34">
        <w:rPr>
          <w:rFonts w:cs="Arial"/>
          <w:kern w:val="2"/>
          <w:szCs w:val="22"/>
          <w:lang w:val="lt-LT"/>
        </w:rPr>
        <w:t>);</w:t>
      </w:r>
    </w:p>
    <w:p w14:paraId="2E800C6F" w14:textId="77777777" w:rsidR="00E34295" w:rsidRPr="00972C34" w:rsidRDefault="00E34295" w:rsidP="000D7732">
      <w:pPr>
        <w:pStyle w:val="NoSpacing"/>
        <w:numPr>
          <w:ilvl w:val="2"/>
          <w:numId w:val="3"/>
        </w:numPr>
        <w:rPr>
          <w:rFonts w:cs="Arial"/>
          <w:szCs w:val="22"/>
          <w:lang w:val="lt-LT"/>
        </w:rPr>
      </w:pPr>
      <w:r w:rsidRPr="00972C34">
        <w:rPr>
          <w:rFonts w:cs="Arial"/>
          <w:szCs w:val="22"/>
          <w:lang w:val="lt-LT"/>
        </w:rPr>
        <w:t xml:space="preserve">AB ESO </w:t>
      </w:r>
      <w:r w:rsidRPr="00972C34">
        <w:rPr>
          <w:rFonts w:cs="Arial"/>
          <w:kern w:val="2"/>
          <w:szCs w:val="22"/>
          <w:lang w:val="lt-LT"/>
        </w:rPr>
        <w:t xml:space="preserve">rangovai, turintys leidimą vykdyti darbus </w:t>
      </w:r>
      <w:r w:rsidRPr="00972C34">
        <w:rPr>
          <w:rFonts w:cs="Arial"/>
          <w:szCs w:val="22"/>
          <w:lang w:val="lt-LT"/>
        </w:rPr>
        <w:t xml:space="preserve">AB ESO </w:t>
      </w:r>
      <w:r w:rsidRPr="00972C34">
        <w:rPr>
          <w:rFonts w:cs="Arial"/>
          <w:kern w:val="2"/>
          <w:szCs w:val="22"/>
          <w:lang w:val="lt-LT"/>
        </w:rPr>
        <w:t>įrenginiuose;</w:t>
      </w:r>
    </w:p>
    <w:p w14:paraId="0169C390" w14:textId="77777777" w:rsidR="00E34295" w:rsidRPr="00972C34" w:rsidRDefault="00E34295" w:rsidP="000D7732">
      <w:pPr>
        <w:pStyle w:val="NoSpacing"/>
        <w:numPr>
          <w:ilvl w:val="2"/>
          <w:numId w:val="3"/>
        </w:numPr>
        <w:rPr>
          <w:rFonts w:cs="Arial"/>
          <w:szCs w:val="22"/>
          <w:lang w:val="lt-LT"/>
        </w:rPr>
      </w:pPr>
      <w:r w:rsidRPr="00972C34">
        <w:rPr>
          <w:rFonts w:cs="Arial"/>
          <w:szCs w:val="22"/>
          <w:lang w:val="lt-LT"/>
        </w:rPr>
        <w:t xml:space="preserve">AB ESO </w:t>
      </w:r>
      <w:r w:rsidRPr="00972C34">
        <w:rPr>
          <w:rFonts w:cs="Arial"/>
          <w:kern w:val="2"/>
          <w:szCs w:val="22"/>
          <w:lang w:val="lt-LT"/>
        </w:rPr>
        <w:t>operatyviniai darbuotojai;</w:t>
      </w:r>
    </w:p>
    <w:p w14:paraId="51802F7F" w14:textId="0B3E1516" w:rsidR="00E34295" w:rsidRPr="00972C34" w:rsidRDefault="00E34295" w:rsidP="000D7732">
      <w:pPr>
        <w:pStyle w:val="NoSpacing"/>
        <w:numPr>
          <w:ilvl w:val="1"/>
          <w:numId w:val="3"/>
        </w:numPr>
        <w:ind w:left="1022" w:hanging="455"/>
        <w:rPr>
          <w:rFonts w:cs="Arial"/>
          <w:szCs w:val="22"/>
          <w:lang w:val="lt-LT"/>
        </w:rPr>
      </w:pPr>
      <w:r w:rsidRPr="00972C34">
        <w:rPr>
          <w:rFonts w:cs="Arial"/>
          <w:szCs w:val="22"/>
          <w:lang w:val="lt-LT"/>
        </w:rPr>
        <w:t>Projektinius pasiūlymus</w:t>
      </w:r>
      <w:r w:rsidR="00F622F9" w:rsidRPr="00972C34">
        <w:rPr>
          <w:rFonts w:cs="Arial"/>
          <w:szCs w:val="22"/>
          <w:lang w:val="lt-LT"/>
        </w:rPr>
        <w:t xml:space="preserve"> ir techninį darbo projektą</w:t>
      </w:r>
      <w:r w:rsidRPr="00972C34">
        <w:rPr>
          <w:rFonts w:cs="Arial"/>
          <w:szCs w:val="22"/>
          <w:lang w:val="lt-LT"/>
        </w:rPr>
        <w:t xml:space="preserve"> (Statybos darbų organizavimo dalis) suderinti raštu su AB ESO Dispečerinio valdymo departamento Režimų planavimo skyriumi (derina dalį, susijusią su 110 kV galios transformatorių, kitų skirstomojo tinklo įrenginių darbo režimais esamose pastotėse). Projektuotojas derinimo su AB ESO procesą gali pradėti tik kai bus PSO suderinimas</w:t>
      </w:r>
    </w:p>
    <w:p w14:paraId="3DAB0037" w14:textId="30A8650D" w:rsidR="00E34295" w:rsidRPr="00972C34" w:rsidRDefault="00E34295" w:rsidP="000D7732">
      <w:pPr>
        <w:pStyle w:val="NoSpacing"/>
        <w:numPr>
          <w:ilvl w:val="1"/>
          <w:numId w:val="3"/>
        </w:numPr>
        <w:ind w:left="1022" w:hanging="455"/>
        <w:rPr>
          <w:rFonts w:cs="Arial"/>
          <w:szCs w:val="22"/>
          <w:lang w:val="lt-LT"/>
        </w:rPr>
      </w:pPr>
      <w:r w:rsidRPr="00972C34">
        <w:rPr>
          <w:rFonts w:cs="Arial"/>
          <w:szCs w:val="22"/>
          <w:lang w:val="lt-LT"/>
        </w:rPr>
        <w:t>Projekt</w:t>
      </w:r>
      <w:r w:rsidR="00F622F9" w:rsidRPr="00972C34">
        <w:rPr>
          <w:rFonts w:cs="Arial"/>
          <w:szCs w:val="22"/>
          <w:lang w:val="lt-LT"/>
        </w:rPr>
        <w:t>iniuose pasiūlymuose ir techniniame darbo projekte</w:t>
      </w:r>
      <w:r w:rsidRPr="00972C34">
        <w:rPr>
          <w:rFonts w:cs="Arial"/>
          <w:szCs w:val="22"/>
          <w:lang w:val="lt-LT"/>
        </w:rPr>
        <w:t xml:space="preserve"> nurodyti, kad rekonstruotų ar naujai sumontuotų įrenginių įjungimas galimas tik pagal patvirtintą vienkartinę įjungimo </w:t>
      </w:r>
      <w:r w:rsidRPr="00972C34">
        <w:rPr>
          <w:rFonts w:cs="Arial"/>
          <w:szCs w:val="22"/>
          <w:lang w:val="lt-LT"/>
        </w:rPr>
        <w:lastRenderedPageBreak/>
        <w:t>programą, dalyvaujant Rangovo bei LITGRID AB RAA atstovams ir tik darbo dienomis bei darbo valandomis. Įjungimo programą rengia ir su PSO bei kitomis suinteresuotomis šalimis, derina Rangovas. Programos derinimą su PSO rangovas gali pradėti ne anksčiau kai bus PSO pateikta patvirtinta visa reikalinga dokumentacija (signalų sąrašai, operatyvinės priežiūros ir eksploatacijos instrukcijos, sujungimų schemos).</w:t>
      </w:r>
    </w:p>
    <w:p w14:paraId="05C1BF88" w14:textId="6EF2B18D" w:rsidR="00C237E2" w:rsidRPr="00972C34" w:rsidRDefault="00C237E2" w:rsidP="000D7732">
      <w:pPr>
        <w:pStyle w:val="NoSpacing"/>
        <w:numPr>
          <w:ilvl w:val="1"/>
          <w:numId w:val="3"/>
        </w:numPr>
        <w:ind w:left="1022" w:hanging="455"/>
        <w:rPr>
          <w:rFonts w:cs="Arial"/>
          <w:szCs w:val="22"/>
          <w:lang w:val="lt-LT"/>
        </w:rPr>
      </w:pPr>
      <w:r w:rsidRPr="00972C34">
        <w:rPr>
          <w:rFonts w:cs="Arial"/>
          <w:szCs w:val="22"/>
          <w:lang w:val="lt-LT"/>
        </w:rPr>
        <w:t>Projektiniuose pasiūlymuose numatyti, kad iki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įrenginiams (jungtuvai, prijunginiai, šynos, pagrindinės prijunginių ir šynų apsaugos). Tipinės perjungimo programos sudaromos visoms perdavimo tinklo linijoms. Tipiniai perjungimo lapeliai ir programos sudaromos atskirai atjungimui/išjungimui ir įjungimui. Prieš rengiant lapelius ir programas, apimtys (sąrašas) suderinamos su OVG bei IPC RAA atstovais. Parengti ir pasirašytinai su PSO Sistemos valdymo centru (pirminė komutacija) bei Infrastruktūros priežiūros centro RAA personalu (operacijos antrinėse grandinėse) suderinti lapeliai  bei programos pateikiami PSO Sistemos valdymo centrui spausdintame variante (su parašais) ir *.</w:t>
      </w:r>
      <w:proofErr w:type="spellStart"/>
      <w:r w:rsidRPr="00972C34">
        <w:rPr>
          <w:rFonts w:cs="Arial"/>
          <w:szCs w:val="22"/>
          <w:lang w:val="lt-LT"/>
        </w:rPr>
        <w:t>docx</w:t>
      </w:r>
      <w:proofErr w:type="spellEnd"/>
      <w:r w:rsidRPr="00972C34">
        <w:rPr>
          <w:rFonts w:cs="Arial"/>
          <w:szCs w:val="22"/>
          <w:lang w:val="lt-LT"/>
        </w:rPr>
        <w:t xml:space="preserve"> formatu kompiuterinėje laikmenoje lietuvių kalba.</w:t>
      </w:r>
    </w:p>
    <w:p w14:paraId="2336D71E" w14:textId="4490588E" w:rsidR="00C237E2" w:rsidRPr="00972C34" w:rsidRDefault="00C237E2" w:rsidP="000D7732">
      <w:pPr>
        <w:pStyle w:val="NoSpacing"/>
        <w:numPr>
          <w:ilvl w:val="1"/>
          <w:numId w:val="3"/>
        </w:numPr>
        <w:ind w:left="1022" w:hanging="455"/>
        <w:rPr>
          <w:rFonts w:cs="Arial"/>
          <w:szCs w:val="22"/>
          <w:lang w:val="lt-LT"/>
        </w:rPr>
      </w:pPr>
      <w:r w:rsidRPr="00972C34">
        <w:rPr>
          <w:rFonts w:cs="Arial"/>
          <w:szCs w:val="22"/>
          <w:lang w:val="lt-LT"/>
        </w:rPr>
        <w:t>Projektiniuose pasiūlymuose turi būti numatyta, kad rangovas atsakingas ir turi numatyti projekto įgyvendinimo apimtyje:</w:t>
      </w:r>
    </w:p>
    <w:p w14:paraId="12C19C2C" w14:textId="7FF15F00" w:rsidR="00E34295" w:rsidRPr="00972C34" w:rsidRDefault="00E34295" w:rsidP="000D7732">
      <w:pPr>
        <w:pStyle w:val="NoSpacing"/>
        <w:numPr>
          <w:ilvl w:val="2"/>
          <w:numId w:val="3"/>
        </w:numPr>
        <w:rPr>
          <w:rFonts w:cs="Arial"/>
          <w:szCs w:val="22"/>
          <w:lang w:val="lt-LT"/>
        </w:rPr>
      </w:pPr>
      <w:r w:rsidRPr="00972C34">
        <w:rPr>
          <w:rFonts w:cs="Arial"/>
          <w:szCs w:val="22"/>
          <w:lang w:val="lt-LT"/>
        </w:rPr>
        <w:t xml:space="preserve">PSO atstovų (kiekvienai sričiai mažiausiai 3 žmonės) dalyvavimo suorganizavimą 110 kV pagrindinių pirminių elektros įrenginių, elektros perdavimo linijų elementų, sąrankos į lauko tarpinių </w:t>
      </w:r>
      <w:proofErr w:type="spellStart"/>
      <w:r w:rsidRPr="00972C34">
        <w:rPr>
          <w:rFonts w:cs="Arial"/>
          <w:szCs w:val="22"/>
          <w:lang w:val="lt-LT"/>
        </w:rPr>
        <w:t>gnybtynų</w:t>
      </w:r>
      <w:proofErr w:type="spellEnd"/>
      <w:r w:rsidRPr="00972C34">
        <w:rPr>
          <w:rFonts w:cs="Arial"/>
          <w:szCs w:val="22"/>
          <w:lang w:val="lt-LT"/>
        </w:rPr>
        <w:t xml:space="preserve"> ir RAA vidaus spintas, teleinformacijos surinkimo ir perdavimo įrenginių (toliau — TSPĮ gamykliniuose bandymuose, įskaitant galimus reikalingus dalyvio mokesčius, išskyrus kelionės ir apgyvendinimo sąnaudas, kurias dengs pats PSO. Sudarant sąrašą atsižvelgti į PSO reikalavimų techninio projekto techninių specifikacijų sudarymui (žr. </w:t>
      </w:r>
      <w:r w:rsidR="00FE655D" w:rsidRPr="00972C34">
        <w:rPr>
          <w:rFonts w:cs="Arial"/>
          <w:szCs w:val="22"/>
          <w:lang w:val="lt-LT"/>
        </w:rPr>
        <w:t>(</w:t>
      </w:r>
      <w:r w:rsidR="00F63B5C" w:rsidRPr="00972C34">
        <w:rPr>
          <w:rFonts w:cs="Arial"/>
          <w:szCs w:val="22"/>
          <w:lang w:val="lt-LT"/>
        </w:rPr>
        <w:t>3</w:t>
      </w:r>
      <w:r w:rsidR="00FE655D" w:rsidRPr="00972C34">
        <w:rPr>
          <w:rFonts w:cs="Arial"/>
          <w:szCs w:val="22"/>
          <w:lang w:val="lt-LT"/>
        </w:rPr>
        <w:t xml:space="preserve">) </w:t>
      </w:r>
      <w:r w:rsidRPr="00972C34">
        <w:rPr>
          <w:rFonts w:cs="Arial"/>
          <w:szCs w:val="22"/>
          <w:lang w:val="lt-LT"/>
        </w:rPr>
        <w:t>priedą) 1 lentelės „Pagrindinė įranga“ sąrašą;</w:t>
      </w:r>
    </w:p>
    <w:p w14:paraId="2891052C" w14:textId="2F658A2B" w:rsidR="00E34295" w:rsidRPr="00972C34" w:rsidRDefault="00E34295" w:rsidP="000D7732">
      <w:pPr>
        <w:pStyle w:val="NoSpacing"/>
        <w:numPr>
          <w:ilvl w:val="2"/>
          <w:numId w:val="3"/>
        </w:numPr>
        <w:rPr>
          <w:rFonts w:cs="Arial"/>
          <w:szCs w:val="22"/>
          <w:lang w:val="lt-LT"/>
        </w:rPr>
      </w:pPr>
      <w:r w:rsidRPr="00972C34">
        <w:rPr>
          <w:rFonts w:cs="Arial"/>
          <w:szCs w:val="22"/>
          <w:lang w:val="lt-LT"/>
        </w:rPr>
        <w:t xml:space="preserve">PSO atstovų (kiekvienai sričiai  mažiausiai 2 žmonės) dalyvavimo organizavimą 110 kV pagrindinių pirminių elektros įrenginių, elektros perdavimo linijų elementų, RAA </w:t>
      </w:r>
      <w:proofErr w:type="spellStart"/>
      <w:r w:rsidRPr="00972C34">
        <w:rPr>
          <w:rFonts w:cs="Arial"/>
          <w:szCs w:val="22"/>
          <w:lang w:val="lt-LT"/>
        </w:rPr>
        <w:t>mikroprocesorinių</w:t>
      </w:r>
      <w:proofErr w:type="spellEnd"/>
      <w:r w:rsidRPr="00972C34">
        <w:rPr>
          <w:rFonts w:cs="Arial"/>
          <w:szCs w:val="22"/>
          <w:lang w:val="lt-LT"/>
        </w:rPr>
        <w:t xml:space="preserve"> įtaisų, TSPĮ bei susijusios programinės įrangos eksploatavimo mokymuose autorizuotuose gamintojo mokymo centruose, įskaitant galimus reikalingus dalyvio mokesčius, išskyrus kelionės ir apgyvendinimo sąnaudas, kurias dengs pats PSO. Sudarant sąrašą atsižvelgti į PSO reikalavimų techninio projekto techninių specifikacijų sudarymui (žr. (</w:t>
      </w:r>
      <w:r w:rsidR="00097B65" w:rsidRPr="00972C34">
        <w:rPr>
          <w:rFonts w:cs="Arial"/>
          <w:szCs w:val="22"/>
          <w:lang w:val="lt-LT"/>
        </w:rPr>
        <w:t>3</w:t>
      </w:r>
      <w:r w:rsidRPr="00972C34">
        <w:rPr>
          <w:rFonts w:cs="Arial"/>
          <w:szCs w:val="22"/>
          <w:lang w:val="lt-LT"/>
        </w:rPr>
        <w:t>) priedą 1 lentelės „Pagrindinė įranga“ sąrašą. Apie dalyvavimą gamykliniuose bandymuose ir mokymuose sprendimus pagal poreikį priims PSO, kai rangovo bus informuotas apie konkretų bandymų laiką ir vietą;</w:t>
      </w:r>
    </w:p>
    <w:p w14:paraId="24BE9DE3" w14:textId="306A78DB" w:rsidR="00C237E2" w:rsidRPr="00972C34" w:rsidRDefault="00E34295" w:rsidP="000D7732">
      <w:pPr>
        <w:pStyle w:val="NoSpacing"/>
        <w:numPr>
          <w:ilvl w:val="2"/>
          <w:numId w:val="3"/>
        </w:numPr>
        <w:rPr>
          <w:rFonts w:cs="Arial"/>
          <w:szCs w:val="22"/>
          <w:lang w:val="lt-LT"/>
        </w:rPr>
      </w:pPr>
      <w:r w:rsidRPr="00972C34">
        <w:rPr>
          <w:rFonts w:cs="Arial"/>
          <w:szCs w:val="22"/>
          <w:lang w:val="lt-LT"/>
        </w:rPr>
        <w:t>PSO atstovų bei PSO rangovo personalo, atliekančio objekte PSO priklausančios įrangos dalies operatyvinio valdymo paslaugas, dalyvavimo suorganizavimą mokymuose. Mokymų sesijų kiekis ir datos nustatomos sudarant darbų vykdymo grafiką.</w:t>
      </w:r>
    </w:p>
    <w:p w14:paraId="79B8A883" w14:textId="3070AC85" w:rsidR="00E34295" w:rsidRPr="00972C34" w:rsidRDefault="00C237E2" w:rsidP="00C237E2">
      <w:pPr>
        <w:pStyle w:val="NoSpacing"/>
        <w:numPr>
          <w:ilvl w:val="0"/>
          <w:numId w:val="0"/>
        </w:numPr>
        <w:ind w:left="1287" w:hanging="360"/>
        <w:rPr>
          <w:rFonts w:cs="Arial"/>
          <w:szCs w:val="22"/>
          <w:lang w:val="lt-LT"/>
        </w:rPr>
      </w:pPr>
      <w:r w:rsidRPr="00972C34">
        <w:rPr>
          <w:rFonts w:cs="Arial"/>
          <w:szCs w:val="22"/>
          <w:lang w:val="lt-LT"/>
        </w:rPr>
        <w:t xml:space="preserve">3.28. </w:t>
      </w:r>
      <w:r w:rsidR="00E34295" w:rsidRPr="00972C34">
        <w:rPr>
          <w:rFonts w:cs="Arial"/>
          <w:szCs w:val="22"/>
          <w:lang w:val="lt-LT"/>
        </w:rPr>
        <w:t xml:space="preserve">Projektinių pasiūlymų sprendinius būtina suderinti su PSO ir ESO arba trečiosiomis šalimis, išdavusiomis prijungimo/technines sąlygas. Projektiniai pasiūlymai peržiūrai pateikiamas CDE aplinkoje, atskirais atvejais (iš anksto susitarus su Užsakovu) vienas egzempliorius pateikiamas skaitmeninėje versijoje kompiuterinėje laikmenoje (CD, DVD, USB ar pan.). Parengti ir suderinti projektiniai pasiūlymai PSO turi būti pateikti su parengusių projekto dalių vadovų bei projekto vadovo parašais bei patvirtintas originaliu antspaudu. Kiekvienos projektinių pasiūlymų dalies lapai turi būti sunumeruoti eilės tvarka, kiekvienoje projektinių pasiūlymų dalyje turi būti jos turinys ir projektinių </w:t>
      </w:r>
      <w:r w:rsidR="00E34295" w:rsidRPr="00972C34">
        <w:rPr>
          <w:rFonts w:cs="Arial"/>
          <w:szCs w:val="22"/>
          <w:lang w:val="lt-LT"/>
        </w:rPr>
        <w:lastRenderedPageBreak/>
        <w:t xml:space="preserve">pasiūlymų dokumentų sudėties žiniaraštis. Reikalavimai </w:t>
      </w:r>
      <w:r w:rsidR="00A965F2" w:rsidRPr="00972C34">
        <w:rPr>
          <w:rFonts w:cs="Arial"/>
          <w:szCs w:val="22"/>
          <w:lang w:val="lt-LT"/>
        </w:rPr>
        <w:t>projektinių p</w:t>
      </w:r>
      <w:r w:rsidR="001315B2" w:rsidRPr="00972C34">
        <w:rPr>
          <w:rFonts w:cs="Arial"/>
          <w:szCs w:val="22"/>
          <w:lang w:val="lt-LT"/>
        </w:rPr>
        <w:t>asiūlymų</w:t>
      </w:r>
      <w:r w:rsidR="00E34295" w:rsidRPr="00972C34">
        <w:rPr>
          <w:rFonts w:cs="Arial"/>
          <w:szCs w:val="22"/>
          <w:lang w:val="lt-LT"/>
        </w:rPr>
        <w:t xml:space="preserve"> sudėčiai pridedami (žr. </w:t>
      </w:r>
      <w:r w:rsidR="001315B2" w:rsidRPr="00972C34">
        <w:rPr>
          <w:rFonts w:cs="Arial"/>
          <w:szCs w:val="22"/>
          <w:lang w:val="lt-LT"/>
        </w:rPr>
        <w:t xml:space="preserve">(1) </w:t>
      </w:r>
      <w:r w:rsidR="00E34295" w:rsidRPr="00972C34">
        <w:rPr>
          <w:rFonts w:cs="Arial"/>
          <w:szCs w:val="22"/>
          <w:lang w:val="lt-LT"/>
        </w:rPr>
        <w:t>priedą).</w:t>
      </w:r>
    </w:p>
    <w:p w14:paraId="3C259603" w14:textId="36F9D3A0" w:rsidR="00E34295" w:rsidRPr="00972C34" w:rsidRDefault="00E34295" w:rsidP="000D7732">
      <w:pPr>
        <w:pStyle w:val="NoSpacing"/>
        <w:numPr>
          <w:ilvl w:val="1"/>
          <w:numId w:val="6"/>
        </w:numPr>
        <w:rPr>
          <w:rFonts w:cs="Arial"/>
          <w:szCs w:val="22"/>
          <w:lang w:val="lt-LT"/>
        </w:rPr>
      </w:pPr>
      <w:r w:rsidRPr="00972C34">
        <w:rPr>
          <w:rFonts w:cs="Arial"/>
          <w:szCs w:val="22"/>
          <w:lang w:val="lt-LT"/>
        </w:rPr>
        <w:t>Skaitmeninė projektinės dokumentacijos informacija turi būti pateikiama *.</w:t>
      </w:r>
      <w:proofErr w:type="spellStart"/>
      <w:r w:rsidRPr="00972C34">
        <w:rPr>
          <w:rFonts w:cs="Arial"/>
          <w:szCs w:val="22"/>
          <w:lang w:val="lt-LT"/>
        </w:rPr>
        <w:t>pdf</w:t>
      </w:r>
      <w:proofErr w:type="spellEnd"/>
      <w:r w:rsidRPr="00972C34">
        <w:rPr>
          <w:rFonts w:cs="Arial"/>
          <w:szCs w:val="22"/>
          <w:lang w:val="lt-LT"/>
        </w:rPr>
        <w:t xml:space="preserve"> ir *.</w:t>
      </w:r>
      <w:proofErr w:type="spellStart"/>
      <w:r w:rsidRPr="00972C34">
        <w:rPr>
          <w:rFonts w:cs="Arial"/>
          <w:szCs w:val="22"/>
          <w:lang w:val="lt-LT"/>
        </w:rPr>
        <w:t>adoc</w:t>
      </w:r>
      <w:proofErr w:type="spellEnd"/>
      <w:r w:rsidRPr="00972C34">
        <w:rPr>
          <w:rFonts w:cs="Arial"/>
          <w:szCs w:val="22"/>
          <w:lang w:val="lt-LT"/>
        </w:rPr>
        <w:t xml:space="preserve"> formatu, sąmata ir sustambintas darbų žiniaraštis - *.</w:t>
      </w:r>
      <w:proofErr w:type="spellStart"/>
      <w:r w:rsidRPr="00972C34">
        <w:rPr>
          <w:rFonts w:cs="Arial"/>
          <w:szCs w:val="22"/>
          <w:lang w:val="lt-LT"/>
        </w:rPr>
        <w:t>xlsx</w:t>
      </w:r>
      <w:proofErr w:type="spellEnd"/>
      <w:r w:rsidRPr="00972C34">
        <w:rPr>
          <w:rFonts w:cs="Arial"/>
          <w:szCs w:val="22"/>
          <w:lang w:val="lt-LT"/>
        </w:rPr>
        <w:t xml:space="preserve"> formatu, modeliai - visi pradinio duomenų sukūrimo formatai ir *.</w:t>
      </w:r>
      <w:proofErr w:type="spellStart"/>
      <w:r w:rsidRPr="00972C34">
        <w:rPr>
          <w:rFonts w:cs="Arial"/>
          <w:szCs w:val="22"/>
          <w:lang w:val="lt-LT"/>
        </w:rPr>
        <w:t>ifc</w:t>
      </w:r>
      <w:proofErr w:type="spellEnd"/>
      <w:r w:rsidRPr="00972C34">
        <w:rPr>
          <w:rFonts w:cs="Arial"/>
          <w:szCs w:val="22"/>
          <w:lang w:val="lt-LT"/>
        </w:rPr>
        <w:t>, *.</w:t>
      </w:r>
      <w:proofErr w:type="spellStart"/>
      <w:r w:rsidRPr="00972C34">
        <w:rPr>
          <w:rFonts w:cs="Arial"/>
          <w:szCs w:val="22"/>
          <w:lang w:val="lt-LT"/>
        </w:rPr>
        <w:t>landXML</w:t>
      </w:r>
      <w:proofErr w:type="spellEnd"/>
      <w:r w:rsidRPr="00972C34">
        <w:rPr>
          <w:rFonts w:cs="Arial"/>
          <w:szCs w:val="22"/>
          <w:lang w:val="lt-LT"/>
        </w:rPr>
        <w:t>, 2D brėžiniai, schemos, planai – visi pradinio duomenų sukūrimo formatai ir *.</w:t>
      </w:r>
      <w:proofErr w:type="spellStart"/>
      <w:r w:rsidRPr="00972C34">
        <w:rPr>
          <w:rFonts w:cs="Arial"/>
          <w:szCs w:val="22"/>
          <w:lang w:val="lt-LT"/>
        </w:rPr>
        <w:t>dwg</w:t>
      </w:r>
      <w:proofErr w:type="spellEnd"/>
      <w:r w:rsidRPr="00972C34">
        <w:rPr>
          <w:rFonts w:cs="Arial"/>
          <w:szCs w:val="22"/>
          <w:lang w:val="lt-LT"/>
        </w:rPr>
        <w:t>, *.</w:t>
      </w:r>
      <w:proofErr w:type="spellStart"/>
      <w:r w:rsidRPr="00972C34">
        <w:rPr>
          <w:rFonts w:cs="Arial"/>
          <w:szCs w:val="22"/>
          <w:lang w:val="lt-LT"/>
        </w:rPr>
        <w:t>pdf</w:t>
      </w:r>
      <w:proofErr w:type="spellEnd"/>
      <w:r w:rsidRPr="00972C34">
        <w:rPr>
          <w:rFonts w:cs="Arial"/>
          <w:szCs w:val="22"/>
          <w:lang w:val="lt-LT"/>
        </w:rPr>
        <w:t xml:space="preserve"> formatu, aiškinamoji projekto dalis, tekstiniai failai - *.</w:t>
      </w:r>
      <w:proofErr w:type="spellStart"/>
      <w:r w:rsidRPr="00972C34">
        <w:rPr>
          <w:rFonts w:cs="Arial"/>
          <w:szCs w:val="22"/>
          <w:lang w:val="lt-LT"/>
        </w:rPr>
        <w:t>docx</w:t>
      </w:r>
      <w:proofErr w:type="spellEnd"/>
      <w:r w:rsidRPr="00972C34">
        <w:rPr>
          <w:rFonts w:cs="Arial"/>
          <w:szCs w:val="22"/>
          <w:lang w:val="lt-LT"/>
        </w:rPr>
        <w:t>, *.</w:t>
      </w:r>
      <w:proofErr w:type="spellStart"/>
      <w:r w:rsidRPr="00972C34">
        <w:rPr>
          <w:rFonts w:cs="Arial"/>
          <w:szCs w:val="22"/>
          <w:lang w:val="lt-LT"/>
        </w:rPr>
        <w:t>pdf</w:t>
      </w:r>
      <w:proofErr w:type="spellEnd"/>
      <w:r w:rsidRPr="00972C34">
        <w:rPr>
          <w:rFonts w:cs="Arial"/>
          <w:szCs w:val="22"/>
          <w:lang w:val="lt-LT"/>
        </w:rPr>
        <w:t xml:space="preserve">, įvairios projekto skaičiuoklės, </w:t>
      </w:r>
      <w:proofErr w:type="spellStart"/>
      <w:r w:rsidRPr="00972C34">
        <w:rPr>
          <w:rFonts w:cs="Arial"/>
          <w:szCs w:val="22"/>
          <w:lang w:val="lt-LT"/>
        </w:rPr>
        <w:t>proejkto</w:t>
      </w:r>
      <w:proofErr w:type="spellEnd"/>
      <w:r w:rsidRPr="00972C34">
        <w:rPr>
          <w:rFonts w:cs="Arial"/>
          <w:szCs w:val="22"/>
          <w:lang w:val="lt-LT"/>
        </w:rPr>
        <w:t xml:space="preserve"> įgyvendinimo grafikas - *.</w:t>
      </w:r>
      <w:proofErr w:type="spellStart"/>
      <w:r w:rsidRPr="00972C34">
        <w:rPr>
          <w:rFonts w:cs="Arial"/>
          <w:szCs w:val="22"/>
          <w:lang w:val="lt-LT"/>
        </w:rPr>
        <w:t>xlsx</w:t>
      </w:r>
      <w:proofErr w:type="spellEnd"/>
      <w:r w:rsidRPr="00972C34">
        <w:rPr>
          <w:rFonts w:cs="Arial"/>
          <w:szCs w:val="22"/>
          <w:lang w:val="lt-LT"/>
        </w:rPr>
        <w:t>, *.</w:t>
      </w:r>
      <w:proofErr w:type="spellStart"/>
      <w:r w:rsidRPr="00972C34">
        <w:rPr>
          <w:rFonts w:cs="Arial"/>
          <w:szCs w:val="22"/>
          <w:lang w:val="lt-LT"/>
        </w:rPr>
        <w:t>pdf</w:t>
      </w:r>
      <w:proofErr w:type="spellEnd"/>
      <w:r w:rsidRPr="00972C34">
        <w:rPr>
          <w:rFonts w:cs="Arial"/>
          <w:szCs w:val="22"/>
          <w:lang w:val="lt-LT"/>
        </w:rPr>
        <w:t>, kolizijų patikros analizės dokumentai - *.</w:t>
      </w:r>
      <w:proofErr w:type="spellStart"/>
      <w:r w:rsidRPr="00972C34">
        <w:rPr>
          <w:rFonts w:cs="Arial"/>
          <w:szCs w:val="22"/>
          <w:lang w:val="lt-LT"/>
        </w:rPr>
        <w:t>xlsx</w:t>
      </w:r>
      <w:proofErr w:type="spellEnd"/>
      <w:r w:rsidRPr="00972C34">
        <w:rPr>
          <w:rFonts w:cs="Arial"/>
          <w:szCs w:val="22"/>
          <w:lang w:val="lt-LT"/>
        </w:rPr>
        <w:t>, *.</w:t>
      </w:r>
      <w:proofErr w:type="spellStart"/>
      <w:r w:rsidRPr="00972C34">
        <w:rPr>
          <w:rFonts w:cs="Arial"/>
          <w:szCs w:val="22"/>
          <w:lang w:val="lt-LT"/>
        </w:rPr>
        <w:t>bcf</w:t>
      </w:r>
      <w:proofErr w:type="spellEnd"/>
      <w:r w:rsidRPr="00972C34">
        <w:rPr>
          <w:rFonts w:cs="Arial"/>
          <w:szCs w:val="22"/>
          <w:lang w:val="lt-LT"/>
        </w:rPr>
        <w:t>, *.</w:t>
      </w:r>
      <w:proofErr w:type="spellStart"/>
      <w:r w:rsidRPr="00972C34">
        <w:rPr>
          <w:rFonts w:cs="Arial"/>
          <w:szCs w:val="22"/>
          <w:lang w:val="lt-LT"/>
        </w:rPr>
        <w:t>pdf</w:t>
      </w:r>
      <w:proofErr w:type="spellEnd"/>
      <w:r w:rsidRPr="00972C34">
        <w:rPr>
          <w:rFonts w:cs="Arial"/>
          <w:szCs w:val="22"/>
          <w:lang w:val="lt-LT"/>
        </w:rPr>
        <w:t>. Projektinių pasiūlymų dalių pavadinimai ir jų išdėstymo tvarka kompiuterinėje laikmenoje turi atitikti spausdintą projektinių pasiūlymų originalą.</w:t>
      </w:r>
    </w:p>
    <w:p w14:paraId="08F8C4A3" w14:textId="77777777" w:rsidR="00E34295" w:rsidRPr="00972C34" w:rsidRDefault="00E34295" w:rsidP="000D7732">
      <w:pPr>
        <w:pStyle w:val="NoSpacing"/>
        <w:numPr>
          <w:ilvl w:val="1"/>
          <w:numId w:val="6"/>
        </w:numPr>
        <w:rPr>
          <w:rFonts w:cs="Arial"/>
          <w:szCs w:val="22"/>
          <w:lang w:val="lt-LT"/>
        </w:rPr>
      </w:pPr>
      <w:r w:rsidRPr="00972C34">
        <w:rPr>
          <w:rFonts w:cs="Arial"/>
          <w:szCs w:val="22"/>
          <w:lang w:val="lt-LT"/>
        </w:rPr>
        <w:t>Projektiniuose pasiūlymuose projektuoti skirstyklos įrenginius ir pastatus minimaliai užstatant, ir aptveriant žemės plotą. Išorinė skirstyklos tvora turi būti projektuojama atsižvelgiant į pastotės plėtrai reikalingą žemės plotą, jei plėtros poreikis nurodomas Projektavimo užduotyje, bei išlaikant saugius atstumus pagal elektros įrenginių įrengimo taisyklių reikalavimus ir įvertinant šios projektavimo užduoties konstrukcijų ir elektrotechnikos dalyse nurodytus reikalavimus.</w:t>
      </w:r>
    </w:p>
    <w:p w14:paraId="4A9C68FF" w14:textId="77777777" w:rsidR="00E34295" w:rsidRPr="00972C34" w:rsidRDefault="00E34295" w:rsidP="000D7732">
      <w:pPr>
        <w:pStyle w:val="NoSpacing"/>
        <w:numPr>
          <w:ilvl w:val="1"/>
          <w:numId w:val="6"/>
        </w:numPr>
        <w:rPr>
          <w:rFonts w:cs="Arial"/>
          <w:szCs w:val="22"/>
          <w:lang w:val="lt-LT"/>
        </w:rPr>
      </w:pPr>
      <w:r w:rsidRPr="00972C34">
        <w:rPr>
          <w:rFonts w:cs="Arial"/>
          <w:szCs w:val="22"/>
          <w:lang w:val="lt-LT"/>
        </w:rPr>
        <w:t xml:space="preserve">Projektavimo užduoties kopija turi būti tik projektinių pasiūlymų Bendros dalies (bylos) sudėtyje. </w:t>
      </w:r>
    </w:p>
    <w:p w14:paraId="6D74D8EC" w14:textId="77777777" w:rsidR="00E34295" w:rsidRPr="00972C34" w:rsidRDefault="00E34295" w:rsidP="000D7732">
      <w:pPr>
        <w:pStyle w:val="NoSpacing"/>
        <w:numPr>
          <w:ilvl w:val="1"/>
          <w:numId w:val="6"/>
        </w:numPr>
        <w:rPr>
          <w:rFonts w:cs="Arial"/>
          <w:szCs w:val="22"/>
          <w:lang w:val="lt-LT"/>
        </w:rPr>
      </w:pPr>
      <w:r w:rsidRPr="00972C34">
        <w:rPr>
          <w:rFonts w:cs="Arial"/>
          <w:szCs w:val="22"/>
          <w:lang w:val="lt-LT"/>
        </w:rPr>
        <w:t xml:space="preserve">Parengto projektinių pasiūlymų kiekvienos projekto dalies (bylos) sudėtyje turi būti PSO atsakingų asmenų suderinimų lapo kopijos. </w:t>
      </w:r>
    </w:p>
    <w:p w14:paraId="36B2D138" w14:textId="77777777" w:rsidR="00E34295" w:rsidRPr="00972C34" w:rsidRDefault="00E34295" w:rsidP="000D7732">
      <w:pPr>
        <w:pStyle w:val="NoSpacing"/>
        <w:numPr>
          <w:ilvl w:val="1"/>
          <w:numId w:val="6"/>
        </w:numPr>
        <w:rPr>
          <w:rFonts w:cs="Arial"/>
          <w:szCs w:val="22"/>
          <w:lang w:val="lt-LT"/>
        </w:rPr>
      </w:pPr>
      <w:r w:rsidRPr="00972C34">
        <w:rPr>
          <w:rFonts w:cs="Arial"/>
          <w:szCs w:val="22"/>
          <w:lang w:val="lt-LT"/>
        </w:rPr>
        <w:t>Parengtų projektinių pasiūlymų atskirų trečiųjų šalių ir ESO projekto dalių (bylų) sudėtyje turi būti šių trečiųjų šalių ir ESO dalies projektinių pasiūlymų suderinimų kopijos.</w:t>
      </w:r>
    </w:p>
    <w:p w14:paraId="05111203" w14:textId="228042F2" w:rsidR="00E34295" w:rsidRPr="00972C34" w:rsidRDefault="00E34295" w:rsidP="000D7732">
      <w:pPr>
        <w:pStyle w:val="NoSpacing"/>
        <w:numPr>
          <w:ilvl w:val="1"/>
          <w:numId w:val="6"/>
        </w:numPr>
        <w:rPr>
          <w:rFonts w:cs="Arial"/>
          <w:szCs w:val="22"/>
          <w:lang w:val="lt-LT"/>
        </w:rPr>
      </w:pPr>
      <w:r w:rsidRPr="00972C34">
        <w:rPr>
          <w:rFonts w:cs="Arial"/>
          <w:szCs w:val="22"/>
          <w:lang w:val="lt-LT"/>
        </w:rPr>
        <w:t xml:space="preserve">Projektinių pasiūlymų aiškinamajame rašte turi būti numatyta, kad parengto techninio-darbo projekto kiekvienos projekto dalies (bylos) sudėtyje turi būti detalūs dokumentacijos sąrašai, kurie bus teikiami 110 kV skirstyklos rekonstravimo/statybos darbų techniniam įvertinimui bei statybos užbaigimui, vadovaujantis PSO patvirtintais „Perdavimo tinklo objekto statybos/rekonstravimo dokumentacijos aprašas“ (žr. </w:t>
      </w:r>
      <w:r w:rsidR="00FE655D" w:rsidRPr="00972C34">
        <w:rPr>
          <w:rFonts w:cs="Arial"/>
          <w:szCs w:val="22"/>
          <w:lang w:val="lt-LT"/>
        </w:rPr>
        <w:t>(</w:t>
      </w:r>
      <w:r w:rsidR="00AA7474" w:rsidRPr="00972C34">
        <w:rPr>
          <w:rFonts w:cs="Arial"/>
          <w:szCs w:val="22"/>
          <w:lang w:val="lt-LT"/>
        </w:rPr>
        <w:t>7</w:t>
      </w:r>
      <w:r w:rsidR="00FE655D" w:rsidRPr="00972C34">
        <w:rPr>
          <w:rFonts w:cs="Arial"/>
          <w:szCs w:val="22"/>
          <w:lang w:val="lt-LT"/>
        </w:rPr>
        <w:t xml:space="preserve">) </w:t>
      </w:r>
      <w:r w:rsidRPr="00972C34">
        <w:rPr>
          <w:rFonts w:cs="Arial"/>
          <w:szCs w:val="22"/>
          <w:lang w:val="lt-LT"/>
        </w:rPr>
        <w:t>priedą) reikalavimais. Detalūs dokumentacijos sąrašai turi būti suderinti su PSO.</w:t>
      </w:r>
    </w:p>
    <w:p w14:paraId="7AECA732" w14:textId="4080D2E2" w:rsidR="00E34295" w:rsidRPr="00972C34" w:rsidRDefault="00E34295" w:rsidP="001066F7">
      <w:pPr>
        <w:pStyle w:val="ListParagraph"/>
        <w:numPr>
          <w:ilvl w:val="1"/>
          <w:numId w:val="6"/>
        </w:numPr>
        <w:jc w:val="both"/>
        <w:rPr>
          <w:rFonts w:ascii="Trebuchet MS" w:hAnsi="Trebuchet MS" w:cs="Arial"/>
          <w:sz w:val="22"/>
          <w:szCs w:val="22"/>
          <w:lang w:val="lt-LT"/>
        </w:rPr>
      </w:pPr>
      <w:r w:rsidRPr="00972C34">
        <w:rPr>
          <w:rFonts w:ascii="Trebuchet MS" w:hAnsi="Trebuchet MS" w:cs="Arial"/>
          <w:sz w:val="22"/>
          <w:szCs w:val="22"/>
          <w:lang w:val="lt-LT"/>
        </w:rPr>
        <w:t xml:space="preserve">Visos projektinių pasiūlymų parengimui reikalingos techninės dokumentacijos peržiūrą (kopijavimą) galima atlikti </w:t>
      </w:r>
      <w:r w:rsidR="00B372EE" w:rsidRPr="00972C34">
        <w:rPr>
          <w:rFonts w:ascii="Trebuchet MS" w:hAnsi="Trebuchet MS" w:cs="Arial"/>
          <w:sz w:val="22"/>
          <w:szCs w:val="22"/>
          <w:lang w:val="lt-LT"/>
        </w:rPr>
        <w:t>Gintalų k. 1, Degaičių sen.</w:t>
      </w:r>
      <w:r w:rsidR="00D76ABB" w:rsidRPr="00972C34">
        <w:rPr>
          <w:rFonts w:ascii="Trebuchet MS" w:hAnsi="Trebuchet MS" w:cs="Arial"/>
          <w:sz w:val="22"/>
          <w:szCs w:val="22"/>
          <w:lang w:val="lt-LT"/>
        </w:rPr>
        <w:t xml:space="preserve"> </w:t>
      </w:r>
      <w:r w:rsidR="00B372EE" w:rsidRPr="00972C34">
        <w:rPr>
          <w:rFonts w:ascii="Trebuchet MS" w:hAnsi="Trebuchet MS" w:cs="Arial"/>
          <w:sz w:val="22"/>
          <w:szCs w:val="22"/>
          <w:lang w:val="lt-LT"/>
        </w:rPr>
        <w:t>LT-87100 Telšių r. sav.</w:t>
      </w:r>
      <w:r w:rsidR="00F4539E" w:rsidRPr="00972C34">
        <w:rPr>
          <w:rFonts w:ascii="Trebuchet MS" w:hAnsi="Trebuchet MS" w:cs="Arial"/>
          <w:sz w:val="22"/>
          <w:szCs w:val="22"/>
          <w:lang w:val="lt-LT"/>
        </w:rPr>
        <w:t xml:space="preserve">. </w:t>
      </w:r>
      <w:r w:rsidR="007B0738" w:rsidRPr="00972C34">
        <w:rPr>
          <w:rFonts w:ascii="Trebuchet MS" w:hAnsi="Trebuchet MS" w:cs="Arial"/>
          <w:sz w:val="22"/>
          <w:szCs w:val="22"/>
          <w:lang w:val="lt-LT"/>
        </w:rPr>
        <w:t>Patekimas į Telšių TP kontroliuojamas, to</w:t>
      </w:r>
      <w:r w:rsidR="00832A89" w:rsidRPr="00972C34">
        <w:rPr>
          <w:rFonts w:ascii="Trebuchet MS" w:hAnsi="Trebuchet MS" w:cs="Arial"/>
          <w:sz w:val="22"/>
          <w:szCs w:val="22"/>
          <w:lang w:val="lt-LT"/>
        </w:rPr>
        <w:t xml:space="preserve">dėl </w:t>
      </w:r>
      <w:r w:rsidR="007B0738" w:rsidRPr="00972C34">
        <w:rPr>
          <w:rFonts w:ascii="Trebuchet MS" w:hAnsi="Trebuchet MS" w:cs="Arial"/>
          <w:sz w:val="22"/>
          <w:szCs w:val="22"/>
          <w:lang w:val="lt-LT"/>
        </w:rPr>
        <w:t>dėl patekimo</w:t>
      </w:r>
      <w:r w:rsidR="00832A89" w:rsidRPr="00972C34">
        <w:rPr>
          <w:rFonts w:ascii="Trebuchet MS" w:hAnsi="Trebuchet MS" w:cs="Arial"/>
          <w:sz w:val="22"/>
          <w:szCs w:val="22"/>
          <w:lang w:val="lt-LT"/>
        </w:rPr>
        <w:t>, d</w:t>
      </w:r>
      <w:r w:rsidRPr="00972C34">
        <w:rPr>
          <w:rFonts w:ascii="Trebuchet MS" w:hAnsi="Trebuchet MS" w:cs="Arial"/>
          <w:sz w:val="22"/>
          <w:szCs w:val="22"/>
          <w:lang w:val="lt-LT"/>
        </w:rPr>
        <w:t xml:space="preserve">okumentacijos peržiūros </w:t>
      </w:r>
      <w:r w:rsidR="00832A89" w:rsidRPr="00972C34">
        <w:rPr>
          <w:rFonts w:ascii="Trebuchet MS" w:hAnsi="Trebuchet MS" w:cs="Arial"/>
          <w:sz w:val="22"/>
          <w:szCs w:val="22"/>
          <w:lang w:val="lt-LT"/>
        </w:rPr>
        <w:t>a</w:t>
      </w:r>
      <w:r w:rsidRPr="00972C34">
        <w:rPr>
          <w:rFonts w:ascii="Trebuchet MS" w:hAnsi="Trebuchet MS" w:cs="Arial"/>
          <w:sz w:val="22"/>
          <w:szCs w:val="22"/>
          <w:lang w:val="lt-LT"/>
        </w:rPr>
        <w:t>r įrenginių apžiūros laiką suderinti su Užsakovu</w:t>
      </w:r>
      <w:r w:rsidR="00832A89" w:rsidRPr="00972C34">
        <w:rPr>
          <w:rFonts w:ascii="Trebuchet MS" w:hAnsi="Trebuchet MS" w:cs="Arial"/>
          <w:sz w:val="22"/>
          <w:szCs w:val="22"/>
          <w:lang w:val="lt-LT"/>
        </w:rPr>
        <w:t xml:space="preserve"> iš anksto</w:t>
      </w:r>
      <w:r w:rsidRPr="00972C34">
        <w:rPr>
          <w:rFonts w:ascii="Trebuchet MS" w:hAnsi="Trebuchet MS" w:cs="Arial"/>
          <w:sz w:val="22"/>
          <w:szCs w:val="22"/>
          <w:lang w:val="lt-LT"/>
        </w:rPr>
        <w:t>.</w:t>
      </w:r>
    </w:p>
    <w:p w14:paraId="333BF778" w14:textId="55B88217" w:rsidR="00475CB2" w:rsidRPr="00972C34" w:rsidRDefault="00E34295" w:rsidP="000D7732">
      <w:pPr>
        <w:pStyle w:val="NoSpacing"/>
        <w:numPr>
          <w:ilvl w:val="1"/>
          <w:numId w:val="6"/>
        </w:numPr>
        <w:ind w:left="993" w:hanging="426"/>
        <w:rPr>
          <w:szCs w:val="22"/>
          <w:lang w:val="lt-LT"/>
        </w:rPr>
      </w:pPr>
      <w:r w:rsidRPr="00972C34">
        <w:rPr>
          <w:szCs w:val="22"/>
          <w:lang w:val="lt-LT"/>
        </w:rPr>
        <w:t xml:space="preserve">Informaciniam saugumui taikomi reikalavimai pateikiami prieduose (žr. </w:t>
      </w:r>
      <w:r w:rsidR="004A3397" w:rsidRPr="00972C34">
        <w:rPr>
          <w:szCs w:val="22"/>
          <w:lang w:val="lt-LT"/>
        </w:rPr>
        <w:t xml:space="preserve">(8) </w:t>
      </w:r>
      <w:r w:rsidRPr="00972C34">
        <w:rPr>
          <w:szCs w:val="22"/>
          <w:lang w:val="lt-LT"/>
        </w:rPr>
        <w:t xml:space="preserve">ir </w:t>
      </w:r>
      <w:r w:rsidR="004A3397" w:rsidRPr="00972C34">
        <w:rPr>
          <w:szCs w:val="22"/>
          <w:lang w:val="lt-LT"/>
        </w:rPr>
        <w:t>(9)</w:t>
      </w:r>
      <w:r w:rsidRPr="00972C34">
        <w:rPr>
          <w:szCs w:val="22"/>
          <w:lang w:val="lt-LT"/>
        </w:rPr>
        <w:t xml:space="preserve"> priedus)</w:t>
      </w:r>
      <w:r w:rsidR="00475CB2" w:rsidRPr="00972C34">
        <w:rPr>
          <w:szCs w:val="22"/>
          <w:lang w:val="lt-LT"/>
        </w:rPr>
        <w:t>.</w:t>
      </w:r>
    </w:p>
    <w:p w14:paraId="786B56EA" w14:textId="77777777" w:rsidR="00475CB2" w:rsidRPr="00972C34" w:rsidRDefault="00475CB2" w:rsidP="00475CB2">
      <w:pPr>
        <w:pStyle w:val="ListParagraph"/>
        <w:numPr>
          <w:ilvl w:val="1"/>
          <w:numId w:val="6"/>
        </w:numPr>
        <w:ind w:left="993" w:hanging="426"/>
        <w:rPr>
          <w:rFonts w:ascii="Trebuchet MS" w:hAnsi="Trebuchet MS"/>
          <w:sz w:val="22"/>
          <w:szCs w:val="22"/>
          <w:lang w:val="lt-LT"/>
        </w:rPr>
      </w:pPr>
      <w:r w:rsidRPr="00972C34">
        <w:rPr>
          <w:rFonts w:ascii="Trebuchet MS" w:hAnsi="Trebuchet MS"/>
          <w:sz w:val="22"/>
          <w:szCs w:val="22"/>
          <w:lang w:val="lt-LT"/>
        </w:rPr>
        <w:t xml:space="preserve">PSO reikalavimu BIM taikymas šiam infrastruktūros projektui yra privalomas. Visas projekto sprendinių derinimas turi būti vykdomas per PSO pateiktą bendrąją duomenų aplinką </w:t>
      </w:r>
      <w:proofErr w:type="spellStart"/>
      <w:r w:rsidRPr="00972C34">
        <w:rPr>
          <w:rFonts w:ascii="Trebuchet MS" w:hAnsi="Trebuchet MS"/>
          <w:sz w:val="22"/>
          <w:szCs w:val="22"/>
          <w:lang w:val="lt-LT"/>
        </w:rPr>
        <w:t>Dalux</w:t>
      </w:r>
      <w:proofErr w:type="spellEnd"/>
      <w:r w:rsidRPr="00972C34">
        <w:rPr>
          <w:rFonts w:ascii="Trebuchet MS" w:hAnsi="Trebuchet MS"/>
          <w:sz w:val="22"/>
          <w:szCs w:val="22"/>
          <w:lang w:val="lt-LT"/>
        </w:rPr>
        <w:t>. Užsakovo informacijos reikalavimų (EIR) priedas (10) yra pridedamas prie šios techninės užduoties. Kartu su pasiūlymu, taip, kaip reikalauja EIR, turi būti pateikiamas Statinio informacinio modeliavimo projekto preliminarusis įgyvendinimo planas (PIP).</w:t>
      </w:r>
    </w:p>
    <w:p w14:paraId="34D1B8E6" w14:textId="77777777" w:rsidR="000813BC" w:rsidRPr="00972C34" w:rsidRDefault="000813BC" w:rsidP="00CD5CE1">
      <w:pPr>
        <w:rPr>
          <w:rFonts w:ascii="Trebuchet MS" w:hAnsi="Trebuchet MS" w:cs="Arial"/>
          <w:vanish/>
          <w:sz w:val="22"/>
          <w:szCs w:val="22"/>
          <w:lang w:val="lt-LT"/>
        </w:rPr>
      </w:pPr>
    </w:p>
    <w:p w14:paraId="37B674D7" w14:textId="77777777" w:rsidR="00D76C3B" w:rsidRPr="00972C34" w:rsidRDefault="000813BC" w:rsidP="000D7732">
      <w:pPr>
        <w:pStyle w:val="Heading1"/>
        <w:numPr>
          <w:ilvl w:val="0"/>
          <w:numId w:val="1"/>
        </w:numPr>
        <w:spacing w:before="120" w:after="120"/>
        <w:ind w:firstLine="567"/>
        <w:jc w:val="center"/>
        <w:rPr>
          <w:rFonts w:cs="Arial"/>
          <w:szCs w:val="22"/>
          <w:lang w:val="lt-LT"/>
        </w:rPr>
      </w:pPr>
      <w:bookmarkStart w:id="21" w:name="_Toc373828547"/>
      <w:bookmarkStart w:id="22" w:name="_Toc373840561"/>
      <w:bookmarkStart w:id="23" w:name="_Toc455492576"/>
      <w:bookmarkStart w:id="24" w:name="_Toc456176959"/>
      <w:bookmarkStart w:id="25" w:name="_Toc196223220"/>
      <w:bookmarkEnd w:id="17"/>
      <w:bookmarkEnd w:id="18"/>
      <w:bookmarkEnd w:id="21"/>
      <w:bookmarkEnd w:id="22"/>
      <w:r w:rsidRPr="00972C34">
        <w:rPr>
          <w:rFonts w:cs="Arial"/>
          <w:szCs w:val="22"/>
          <w:lang w:val="lt-LT"/>
        </w:rPr>
        <w:t>KONSTRUKCIJŲ DALIS</w:t>
      </w:r>
      <w:bookmarkEnd w:id="23"/>
      <w:bookmarkEnd w:id="24"/>
      <w:bookmarkEnd w:id="25"/>
    </w:p>
    <w:p w14:paraId="22791F1B" w14:textId="77777777" w:rsidR="00367153" w:rsidRPr="00972C34" w:rsidRDefault="00CD5CE1" w:rsidP="00367153">
      <w:pPr>
        <w:pStyle w:val="NoSpacing"/>
        <w:numPr>
          <w:ilvl w:val="1"/>
          <w:numId w:val="1"/>
        </w:numPr>
        <w:ind w:left="993"/>
        <w:rPr>
          <w:rFonts w:cs="Arial"/>
          <w:szCs w:val="22"/>
          <w:lang w:val="lt-LT"/>
        </w:rPr>
      </w:pPr>
      <w:r w:rsidRPr="00972C34">
        <w:rPr>
          <w:rFonts w:cs="Arial"/>
          <w:szCs w:val="22"/>
          <w:lang w:val="lt-LT"/>
        </w:rPr>
        <w:t xml:space="preserve"> </w:t>
      </w:r>
      <w:r w:rsidR="00367153" w:rsidRPr="00972C34">
        <w:rPr>
          <w:rFonts w:cs="Arial"/>
          <w:szCs w:val="22"/>
          <w:lang w:val="lt-LT"/>
        </w:rPr>
        <w:t>Projektiniuose pasiūlymuose nurodyti, kad prieš pradedant statybos/montavimo darbus atliekamas žemės sklypo ribų ženklinimas pagal galiojančias „Žemės sklypo ribų ženklinimo taisykles“. Riboženklių tipai parenkami pagal NŽT prie ŽU ministerijos patvirtintus „Riboženklių standartus“. Riboženklio aukštis virš žemės ≥ 20 cm. Šalia riboženklio mūsų teritorijos ribose statomas apsauginis gelžbetoninis stulpelis su informacine lentele ir užrašu „LITGRID AB“. Minimalus stulpelio aukštis virš žemės paviršiaus 100 cm.</w:t>
      </w:r>
    </w:p>
    <w:p w14:paraId="628E4D62" w14:textId="406E236D" w:rsidR="0071442D" w:rsidRPr="00972C34" w:rsidRDefault="0071442D" w:rsidP="0071442D">
      <w:pPr>
        <w:pStyle w:val="NoSpacing"/>
        <w:numPr>
          <w:ilvl w:val="1"/>
          <w:numId w:val="1"/>
        </w:numPr>
        <w:ind w:left="993"/>
        <w:rPr>
          <w:rFonts w:cs="Arial"/>
          <w:szCs w:val="22"/>
          <w:lang w:val="lt-LT"/>
        </w:rPr>
      </w:pPr>
      <w:r w:rsidRPr="00972C34">
        <w:rPr>
          <w:rFonts w:cs="Arial"/>
          <w:szCs w:val="22"/>
          <w:lang w:val="lt-LT"/>
        </w:rPr>
        <w:t>Demontuojami ir utilizuojami ar perduodami visi įrenginiai ir jų laikančios konstrukcijos vadovaujantis kitų dalių aprašais. Rengiant griovimo aprašą tikslinama griaunamų statinių sąrašas priklausomai nuo projektinių sprendinių.</w:t>
      </w:r>
    </w:p>
    <w:p w14:paraId="1BAB1385" w14:textId="246B144B" w:rsidR="00367153" w:rsidRPr="00972C34" w:rsidRDefault="00367153" w:rsidP="00367153">
      <w:pPr>
        <w:pStyle w:val="NoSpacing"/>
        <w:numPr>
          <w:ilvl w:val="1"/>
          <w:numId w:val="1"/>
        </w:numPr>
        <w:ind w:left="993"/>
        <w:rPr>
          <w:rFonts w:cs="Arial"/>
          <w:szCs w:val="22"/>
          <w:lang w:val="lt-LT"/>
        </w:rPr>
      </w:pPr>
      <w:bookmarkStart w:id="26" w:name="_Hlk173329851"/>
      <w:r w:rsidRPr="00972C34">
        <w:rPr>
          <w:rFonts w:cs="Arial"/>
          <w:szCs w:val="22"/>
          <w:lang w:val="lt-LT"/>
        </w:rPr>
        <w:lastRenderedPageBreak/>
        <w:t>Suprojektuoti 110 kV atviros skirstyklos (toliau — AS) naują gelžbetoninį pastotės valdymo pultą (toliau — PVP). PVP</w:t>
      </w:r>
      <w:r w:rsidR="00640610" w:rsidRPr="00972C34">
        <w:rPr>
          <w:rFonts w:cs="Arial"/>
          <w:szCs w:val="22"/>
          <w:lang w:val="lt-LT"/>
        </w:rPr>
        <w:t xml:space="preserve"> -</w:t>
      </w:r>
      <w:r w:rsidRPr="00972C34">
        <w:rPr>
          <w:rFonts w:cs="Arial"/>
          <w:szCs w:val="22"/>
          <w:lang w:val="lt-LT"/>
        </w:rPr>
        <w:t xml:space="preserve"> vienaukš</w:t>
      </w:r>
      <w:r w:rsidR="006A497F" w:rsidRPr="00972C34">
        <w:rPr>
          <w:rFonts w:cs="Arial"/>
          <w:szCs w:val="22"/>
          <w:lang w:val="lt-LT"/>
        </w:rPr>
        <w:t>tis</w:t>
      </w:r>
      <w:r w:rsidRPr="00972C34">
        <w:rPr>
          <w:rFonts w:cs="Arial"/>
          <w:szCs w:val="22"/>
          <w:lang w:val="lt-LT"/>
        </w:rPr>
        <w:t>, gamyklinio išpildymo, surenkam</w:t>
      </w:r>
      <w:r w:rsidR="006A497F" w:rsidRPr="00972C34">
        <w:rPr>
          <w:rFonts w:cs="Arial"/>
          <w:szCs w:val="22"/>
          <w:lang w:val="lt-LT"/>
        </w:rPr>
        <w:t>as</w:t>
      </w:r>
      <w:r w:rsidRPr="00972C34">
        <w:rPr>
          <w:rFonts w:cs="Arial"/>
          <w:szCs w:val="22"/>
          <w:lang w:val="lt-LT"/>
        </w:rPr>
        <w:t xml:space="preserve"> statybos aikštelėje. </w:t>
      </w:r>
      <w:r w:rsidR="0062313A" w:rsidRPr="00972C34">
        <w:rPr>
          <w:rFonts w:cs="Arial"/>
          <w:szCs w:val="22"/>
          <w:lang w:val="lt-LT"/>
        </w:rPr>
        <w:t>PVP s</w:t>
      </w:r>
      <w:r w:rsidRPr="00972C34">
        <w:rPr>
          <w:rFonts w:cs="Arial"/>
          <w:szCs w:val="22"/>
          <w:lang w:val="lt-LT"/>
        </w:rPr>
        <w:t xml:space="preserve">togas </w:t>
      </w:r>
      <w:r w:rsidR="00A51845" w:rsidRPr="00972C34">
        <w:rPr>
          <w:rFonts w:cs="Arial"/>
          <w:szCs w:val="22"/>
          <w:lang w:val="lt-LT"/>
        </w:rPr>
        <w:t>dvišlaitis</w:t>
      </w:r>
      <w:r w:rsidRPr="00972C34">
        <w:rPr>
          <w:rFonts w:cs="Arial"/>
          <w:szCs w:val="22"/>
          <w:lang w:val="lt-LT"/>
        </w:rPr>
        <w:t>, vertinant fotovoltinių modulių montavimą. Numatomas įėjimas į PVP per 110 kV skirstyklos teritoriją. Pastotės PVP</w:t>
      </w:r>
      <w:r w:rsidR="0062313A" w:rsidRPr="00972C34">
        <w:rPr>
          <w:rFonts w:cs="Arial"/>
          <w:szCs w:val="22"/>
          <w:lang w:val="lt-LT"/>
        </w:rPr>
        <w:t xml:space="preserve"> ir 10kV US</w:t>
      </w:r>
      <w:r w:rsidRPr="00972C34">
        <w:rPr>
          <w:rFonts w:cs="Arial"/>
          <w:szCs w:val="22"/>
          <w:lang w:val="lt-LT"/>
        </w:rPr>
        <w:t xml:space="preserve"> gelžbetoninių atitvarų storis ne mažesnis kaip 30 cm. (šiltinimas neįskaičiuotas). Papildomi reikalavimai: saulės elektrinė ant stogo, lauko temperatūros daviklis įrengiamas šiaurinėje pusėje. Stogo plotas ir jo nuolydžiai turi būti parinkti maksimaliam galimam fotovoltinių modulių skaičiui įrengti. Įvertinti montavimo kryptį maksimaliam fotovoltinių elementų išnaudojimui. Projektuojamos modulius laikančios konstrukcijos, moduliai į stogo konstrukcija neintegruojami. Saulės foto modulių DC/AC įtampos keitiklio ir jo pagalbinės įrangos įrengimo vieta – PVP viduje. Projektiniuose pasiūlymuose nurodyti spintų, darbo vietos, </w:t>
      </w:r>
      <w:proofErr w:type="spellStart"/>
      <w:r w:rsidRPr="00972C34">
        <w:rPr>
          <w:rFonts w:cs="Arial"/>
          <w:szCs w:val="22"/>
          <w:lang w:val="lt-LT"/>
        </w:rPr>
        <w:t>el</w:t>
      </w:r>
      <w:proofErr w:type="spellEnd"/>
      <w:r w:rsidRPr="00972C34">
        <w:rPr>
          <w:rFonts w:cs="Arial"/>
          <w:szCs w:val="22"/>
          <w:lang w:val="lt-LT"/>
        </w:rPr>
        <w:t xml:space="preserve"> jungiklių, kištukinių lizdų, šviestuvų, gesintuvų, vėdinimo sistemų vietas. Aplink PVP</w:t>
      </w:r>
      <w:r w:rsidR="0062313A" w:rsidRPr="00972C34">
        <w:rPr>
          <w:rFonts w:cs="Arial"/>
          <w:szCs w:val="22"/>
          <w:lang w:val="lt-LT"/>
        </w:rPr>
        <w:t xml:space="preserve"> </w:t>
      </w:r>
      <w:r w:rsidRPr="00972C34">
        <w:rPr>
          <w:rFonts w:cs="Arial"/>
          <w:szCs w:val="22"/>
          <w:lang w:val="lt-LT"/>
        </w:rPr>
        <w:t>įrengiam</w:t>
      </w:r>
      <w:r w:rsidR="0062313A" w:rsidRPr="00972C34">
        <w:rPr>
          <w:rFonts w:cs="Arial"/>
          <w:szCs w:val="22"/>
          <w:lang w:val="lt-LT"/>
        </w:rPr>
        <w:t>os</w:t>
      </w:r>
      <w:r w:rsidRPr="00972C34">
        <w:rPr>
          <w:rFonts w:cs="Arial"/>
          <w:szCs w:val="22"/>
          <w:lang w:val="lt-LT"/>
        </w:rPr>
        <w:t xml:space="preserve"> betoninių trinkelių dangos nuogrind</w:t>
      </w:r>
      <w:r w:rsidR="0062313A" w:rsidRPr="00972C34">
        <w:rPr>
          <w:rFonts w:cs="Arial"/>
          <w:szCs w:val="22"/>
          <w:lang w:val="lt-LT"/>
        </w:rPr>
        <w:t>os</w:t>
      </w:r>
      <w:r w:rsidRPr="00972C34">
        <w:rPr>
          <w:rFonts w:cs="Arial"/>
          <w:szCs w:val="22"/>
          <w:lang w:val="lt-LT"/>
        </w:rPr>
        <w:t>. Minimalus nuogrindos plotis – 50 cm. Minimalus nuogrindos aukštis nuo projektuojamo žemės paviršiaus 10 cm.</w:t>
      </w:r>
      <w:bookmarkStart w:id="27" w:name="_Hlk100736238"/>
      <w:bookmarkEnd w:id="26"/>
    </w:p>
    <w:p w14:paraId="0D189E73" w14:textId="5030016E"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 xml:space="preserve">Suprojektuoti </w:t>
      </w:r>
      <w:r w:rsidR="0062313A" w:rsidRPr="00972C34">
        <w:rPr>
          <w:rFonts w:cs="Arial"/>
          <w:szCs w:val="22"/>
          <w:lang w:val="lt-LT"/>
        </w:rPr>
        <w:t xml:space="preserve">PVP ir US </w:t>
      </w:r>
      <w:r w:rsidRPr="00972C34">
        <w:rPr>
          <w:rFonts w:cs="Arial"/>
          <w:szCs w:val="22"/>
          <w:lang w:val="lt-LT"/>
        </w:rPr>
        <w:t>šildymo/vėdinimo/oro kondicionavimo automatinę sistem</w:t>
      </w:r>
      <w:r w:rsidR="0062313A" w:rsidRPr="00972C34">
        <w:rPr>
          <w:rFonts w:cs="Arial"/>
          <w:szCs w:val="22"/>
          <w:lang w:val="lt-LT"/>
        </w:rPr>
        <w:t>as</w:t>
      </w:r>
      <w:r w:rsidRPr="00972C34">
        <w:rPr>
          <w:rFonts w:cs="Arial"/>
          <w:szCs w:val="22"/>
          <w:lang w:val="lt-LT"/>
        </w:rPr>
        <w:t>, sugebanči</w:t>
      </w:r>
      <w:r w:rsidR="0062313A" w:rsidRPr="00972C34">
        <w:rPr>
          <w:rFonts w:cs="Arial"/>
          <w:szCs w:val="22"/>
          <w:lang w:val="lt-LT"/>
        </w:rPr>
        <w:t>as</w:t>
      </w:r>
      <w:r w:rsidRPr="00972C34">
        <w:rPr>
          <w:rFonts w:cs="Arial"/>
          <w:szCs w:val="22"/>
          <w:lang w:val="lt-LT"/>
        </w:rPr>
        <w:t xml:space="preserve"> užtikrinti vidaus patalpų oro temperatūrą nuo +10oC iki +25oC. Standartiniai techniniai reikalavimai kondicionieriams ir jų jungiamosioms dalims pateikiami (</w:t>
      </w:r>
      <w:r w:rsidR="008E7175" w:rsidRPr="00972C34">
        <w:rPr>
          <w:rFonts w:cs="Arial"/>
          <w:szCs w:val="22"/>
          <w:lang w:val="lt-LT"/>
        </w:rPr>
        <w:t>11</w:t>
      </w:r>
      <w:r w:rsidRPr="00972C34">
        <w:rPr>
          <w:rFonts w:cs="Arial"/>
          <w:szCs w:val="22"/>
          <w:lang w:val="lt-LT"/>
        </w:rPr>
        <w:t xml:space="preserve">) priede. </w:t>
      </w:r>
      <w:bookmarkStart w:id="28" w:name="_Hlk172534189"/>
      <w:r w:rsidRPr="00972C34">
        <w:rPr>
          <w:rFonts w:cs="Arial"/>
          <w:szCs w:val="22"/>
          <w:lang w:val="lt-LT"/>
        </w:rPr>
        <w:t>Projektiniuose pasiūlymuose nurodyti kondicionieriaus galingumą, montavimo vietą ir montavimo sprendinius, vėdinimo įrenginių parametrus, drėgmės ir temperatūros jutiklių montavimo vietas.</w:t>
      </w:r>
      <w:bookmarkEnd w:id="28"/>
    </w:p>
    <w:bookmarkEnd w:id="27"/>
    <w:p w14:paraId="0483600C" w14:textId="239E4E7F"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 xml:space="preserve">Valdymo pultas projektuojamas TP teritorijoje įvertinant mažiausią </w:t>
      </w:r>
      <w:proofErr w:type="spellStart"/>
      <w:r w:rsidRPr="00972C34">
        <w:rPr>
          <w:rFonts w:cs="Arial"/>
          <w:szCs w:val="22"/>
          <w:lang w:val="lt-LT"/>
        </w:rPr>
        <w:t>kabeliavimo</w:t>
      </w:r>
      <w:proofErr w:type="spellEnd"/>
      <w:r w:rsidRPr="00972C34">
        <w:rPr>
          <w:rFonts w:cs="Arial"/>
          <w:szCs w:val="22"/>
          <w:lang w:val="lt-LT"/>
        </w:rPr>
        <w:t xml:space="preserve"> atstumą iki įrenginių, jei nenurodyta kitaip. Šalia PVP įrengiama stovėjimo aikštelė vienam automobiliui. Kabelių užvedimui į PVP naudoti tipinius gamyklinius sprendimus, užtikrinančius spintų apsaugą nuo šalčio bei graužikų. Kabelių užvedimo mazgai (angl. „</w:t>
      </w:r>
      <w:proofErr w:type="spellStart"/>
      <w:r w:rsidRPr="00972C34">
        <w:rPr>
          <w:rFonts w:cs="Arial"/>
          <w:szCs w:val="22"/>
          <w:lang w:val="lt-LT"/>
        </w:rPr>
        <w:t>cable</w:t>
      </w:r>
      <w:proofErr w:type="spellEnd"/>
      <w:r w:rsidRPr="00972C34">
        <w:rPr>
          <w:rFonts w:cs="Arial"/>
          <w:szCs w:val="22"/>
          <w:lang w:val="lt-LT"/>
        </w:rPr>
        <w:t xml:space="preserve"> </w:t>
      </w:r>
      <w:proofErr w:type="spellStart"/>
      <w:r w:rsidRPr="00972C34">
        <w:rPr>
          <w:rFonts w:cs="Arial"/>
          <w:szCs w:val="22"/>
          <w:lang w:val="lt-LT"/>
        </w:rPr>
        <w:t>entry</w:t>
      </w:r>
      <w:proofErr w:type="spellEnd"/>
      <w:r w:rsidRPr="00972C34">
        <w:rPr>
          <w:rFonts w:cs="Arial"/>
          <w:szCs w:val="22"/>
          <w:lang w:val="lt-LT"/>
        </w:rPr>
        <w:t xml:space="preserve"> </w:t>
      </w:r>
      <w:proofErr w:type="spellStart"/>
      <w:r w:rsidRPr="00972C34">
        <w:rPr>
          <w:rFonts w:cs="Arial"/>
          <w:szCs w:val="22"/>
          <w:lang w:val="lt-LT"/>
        </w:rPr>
        <w:t>system</w:t>
      </w:r>
      <w:proofErr w:type="spellEnd"/>
      <w:r w:rsidRPr="00972C34">
        <w:rPr>
          <w:rFonts w:cs="Arial"/>
          <w:szCs w:val="22"/>
          <w:lang w:val="lt-LT"/>
        </w:rPr>
        <w:t>“) projektinių pasiūlymų rengimo metu turi būti suderinti su Statytoju.</w:t>
      </w:r>
    </w:p>
    <w:p w14:paraId="3F085DAA" w14:textId="56A25C97" w:rsidR="00367153" w:rsidRPr="00972C34" w:rsidRDefault="00367153" w:rsidP="00367153">
      <w:pPr>
        <w:pStyle w:val="NoSpacing"/>
        <w:numPr>
          <w:ilvl w:val="1"/>
          <w:numId w:val="1"/>
        </w:numPr>
        <w:ind w:left="993"/>
        <w:rPr>
          <w:rFonts w:cs="Arial"/>
          <w:szCs w:val="22"/>
          <w:lang w:val="lt-LT"/>
        </w:rPr>
      </w:pPr>
      <w:bookmarkStart w:id="29" w:name="_Hlk100736342"/>
      <w:r w:rsidRPr="00972C34">
        <w:rPr>
          <w:rFonts w:cs="Arial"/>
          <w:szCs w:val="22"/>
          <w:lang w:val="lt-LT"/>
        </w:rPr>
        <w:t>110 kV AS įrenginius laikančias plienines metalo konstrukcijas ir kitas plienines metalo konstrukcijas projektuoti pagal standartinius techninius reikalavimus pateiktus (</w:t>
      </w:r>
      <w:r w:rsidR="00427620" w:rsidRPr="00972C34">
        <w:rPr>
          <w:rFonts w:cs="Arial"/>
          <w:szCs w:val="22"/>
          <w:lang w:val="lt-LT"/>
        </w:rPr>
        <w:t>12</w:t>
      </w:r>
      <w:r w:rsidRPr="00972C34">
        <w:rPr>
          <w:rFonts w:cs="Arial"/>
          <w:szCs w:val="22"/>
          <w:lang w:val="lt-LT"/>
        </w:rPr>
        <w:t xml:space="preserve">) priede. </w:t>
      </w:r>
    </w:p>
    <w:p w14:paraId="3EFE0A2A" w14:textId="36517898" w:rsidR="00367153" w:rsidRPr="00972C34" w:rsidRDefault="00367153" w:rsidP="00367153">
      <w:pPr>
        <w:pStyle w:val="NoSpacing"/>
        <w:numPr>
          <w:ilvl w:val="1"/>
          <w:numId w:val="1"/>
        </w:numPr>
        <w:ind w:left="993"/>
        <w:rPr>
          <w:rFonts w:cs="Arial"/>
          <w:szCs w:val="22"/>
          <w:lang w:val="lt-LT"/>
        </w:rPr>
      </w:pPr>
      <w:bookmarkStart w:id="30" w:name="_Hlk100736355"/>
      <w:bookmarkEnd w:id="29"/>
      <w:r w:rsidRPr="00972C34">
        <w:rPr>
          <w:rFonts w:cs="Arial"/>
          <w:szCs w:val="22"/>
          <w:lang w:val="lt-LT"/>
        </w:rPr>
        <w:t>110 kV AS įrenginių laikančių plieninių konstrukcijų, oro linijų ir kitų plieninių konstrukcijų antikorozinę apsaugą projektuoti vadovaujantis plieninių konstrukcijų dengimo cinku karštuoju būdu standartiniais techniniais reikalavimais, pateikiamais (</w:t>
      </w:r>
      <w:r w:rsidR="00427620" w:rsidRPr="00972C34">
        <w:rPr>
          <w:rFonts w:cs="Arial"/>
          <w:szCs w:val="22"/>
          <w:lang w:val="lt-LT"/>
        </w:rPr>
        <w:t>13</w:t>
      </w:r>
      <w:r w:rsidRPr="00972C34">
        <w:rPr>
          <w:rFonts w:cs="Arial"/>
          <w:szCs w:val="22"/>
          <w:lang w:val="lt-LT"/>
        </w:rPr>
        <w:t xml:space="preserve">) priede (įbetonuojama  </w:t>
      </w:r>
      <w:proofErr w:type="spellStart"/>
      <w:r w:rsidRPr="00972C34">
        <w:rPr>
          <w:rFonts w:cs="Arial"/>
          <w:szCs w:val="22"/>
          <w:lang w:val="lt-LT"/>
        </w:rPr>
        <w:t>ankerio</w:t>
      </w:r>
      <w:proofErr w:type="spellEnd"/>
      <w:r w:rsidRPr="00972C34">
        <w:rPr>
          <w:rFonts w:cs="Arial"/>
          <w:szCs w:val="22"/>
          <w:lang w:val="lt-LT"/>
        </w:rPr>
        <w:t xml:space="preserve"> dalis neturi būti cinkuojama). </w:t>
      </w:r>
    </w:p>
    <w:p w14:paraId="32D8CB12" w14:textId="7D5842B9" w:rsidR="00367153" w:rsidRPr="00972C34" w:rsidRDefault="00367153" w:rsidP="00367153">
      <w:pPr>
        <w:pStyle w:val="NoSpacing"/>
        <w:numPr>
          <w:ilvl w:val="1"/>
          <w:numId w:val="1"/>
        </w:numPr>
        <w:ind w:left="993"/>
        <w:rPr>
          <w:rFonts w:cs="Arial"/>
          <w:szCs w:val="22"/>
          <w:lang w:val="lt-LT"/>
        </w:rPr>
      </w:pPr>
      <w:bookmarkStart w:id="31" w:name="_Hlk100736371"/>
      <w:bookmarkEnd w:id="30"/>
      <w:r w:rsidRPr="00972C34">
        <w:rPr>
          <w:rFonts w:cs="Arial"/>
          <w:szCs w:val="22"/>
          <w:lang w:val="lt-LT"/>
        </w:rPr>
        <w:t>Pamatai turi būti suprojektuoti gelžbetoniniai (toliau – g/b) standartinio tipo gamykliniai surenkamieji ir parenkami vadovaujantis PSO standartiniais techniniais reikalavimais pateikiamais  (</w:t>
      </w:r>
      <w:r w:rsidR="00D07612" w:rsidRPr="00972C34">
        <w:rPr>
          <w:rFonts w:cs="Arial"/>
          <w:szCs w:val="22"/>
          <w:lang w:val="lt-LT"/>
        </w:rPr>
        <w:t>14</w:t>
      </w:r>
      <w:r w:rsidRPr="00972C34">
        <w:rPr>
          <w:rFonts w:cs="Arial"/>
          <w:szCs w:val="22"/>
          <w:lang w:val="lt-LT"/>
        </w:rPr>
        <w:t>) priede. Išimtinais atvejais, priklausomai nuo inžinerinių geologinių (geotechninių) tyrimų išvadų, g/b pamatai gali būti gręžtiniai arba poliniai. Tyrimų minimalus kiekis pastotėje -vienas bandomasis gręžinys 20 arų plotui, bet ne mažiau nei du bandomieji gręžiniai projektuojamose nedidelio ploto pastotėse. Pamatų inkariniai varžtai turi atitikti LST EN ISO 17660-1:2006 standarto reikalavimus ir antikorozinė danga turi atitikti LST EN 2063:2005 standarto reikalavimus (terminis purškimas). Projektuojant vadovautis galiojančia aktualia standarto versija.</w:t>
      </w:r>
      <w:bookmarkEnd w:id="31"/>
    </w:p>
    <w:p w14:paraId="41F334E6"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 xml:space="preserve">Kiekvienam pirminės komutacijos įrenginiui suprojektuoti atskiras laikančias plienines metalo konstrukcijas. Ant vienos atraminės konstrukcijos leidžiama montuoti tik kabelių movas (jei tokios projektuojamos) su viršįtampių ribotuvais. </w:t>
      </w:r>
    </w:p>
    <w:p w14:paraId="2A4140B6" w14:textId="22B0A11C"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 xml:space="preserve">Kabeliai nuo PVP iki įrenginių statybinių konstrukcijų projektuojami kabeliniuose kanaluose, o atskirais atvejais, esant nedideliems atstumams (iki 10 metrų) žemėje – plastikiniuose vamzdžiuose. Projektinio pasiūlymo derinimo metu šis atstumas (10 metrų) gali būti keičiamas jeigu projektuojamas kabelinis kanalas trukdo privažiavimui prie įrenginių jų aptarnavimui arba atsiranda kitos Užsakovui svarbios ir motyvuotos priežastys keisti projektinius sprendinius. Kabelinių kanalų tipas (antžeminiai ar įgilinti) parenkamas </w:t>
      </w:r>
      <w:r w:rsidRPr="00972C34">
        <w:rPr>
          <w:rFonts w:cs="Arial"/>
          <w:szCs w:val="22"/>
          <w:lang w:val="lt-LT"/>
        </w:rPr>
        <w:lastRenderedPageBreak/>
        <w:t xml:space="preserve">techninio darbo projekto rengimo metu įvertinant kabelių kiekį ir vadovaujantis Skirstyklų ir pastočių elektros įrenginių įrengimo taisyklėmis (išlaikant mažiausius atstumus nuo įtampą turinčių </w:t>
      </w:r>
      <w:proofErr w:type="spellStart"/>
      <w:r w:rsidRPr="00972C34">
        <w:rPr>
          <w:rFonts w:cs="Arial"/>
          <w:szCs w:val="22"/>
          <w:lang w:val="lt-LT"/>
        </w:rPr>
        <w:t>srovėlaidžių</w:t>
      </w:r>
      <w:proofErr w:type="spellEnd"/>
      <w:r w:rsidRPr="00972C34">
        <w:rPr>
          <w:rFonts w:cs="Arial"/>
          <w:szCs w:val="22"/>
          <w:lang w:val="lt-LT"/>
        </w:rPr>
        <w:t xml:space="preserve"> ir izoliacijos elementų iki stacionariųjų atitvarų). Priešgaisriniai užtvarai g/b kanaluose turi būti suprojektuoti pagal Elektros įrenginių įrengimo bendrųjų taisyklių (toliau - EĮĮBT) reikalavimus, o g/b gaminiai turi atitikti LST EN 13369 standarto reikalavimus. PSO standartiniai techniniai reikalavimai antžeminiams ir įgilintiems  gelžbetoniniams kanalams pateikiami (</w:t>
      </w:r>
      <w:r w:rsidR="00D07612" w:rsidRPr="00972C34">
        <w:rPr>
          <w:rFonts w:cs="Arial"/>
          <w:szCs w:val="22"/>
          <w:lang w:val="lt-LT"/>
        </w:rPr>
        <w:t>1</w:t>
      </w:r>
      <w:r w:rsidRPr="00972C34">
        <w:rPr>
          <w:rFonts w:cs="Arial"/>
          <w:szCs w:val="22"/>
          <w:lang w:val="lt-LT"/>
        </w:rPr>
        <w:t>5) ir (</w:t>
      </w:r>
      <w:r w:rsidR="00D07612" w:rsidRPr="00972C34">
        <w:rPr>
          <w:rFonts w:cs="Arial"/>
          <w:szCs w:val="22"/>
          <w:lang w:val="lt-LT"/>
        </w:rPr>
        <w:t>1</w:t>
      </w:r>
      <w:r w:rsidRPr="00972C34">
        <w:rPr>
          <w:rFonts w:cs="Arial"/>
          <w:szCs w:val="22"/>
          <w:lang w:val="lt-LT"/>
        </w:rPr>
        <w:t>6) prieduose. Nuo atskiro atviros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 Standartiniai techniniai reikalavimai lauke ir žemėje įrengiamų žemosios įtampos kabelių apsauginiams vamzdžiams pateikiami (</w:t>
      </w:r>
      <w:r w:rsidR="000B3B49" w:rsidRPr="00972C34">
        <w:rPr>
          <w:rFonts w:cs="Arial"/>
          <w:szCs w:val="22"/>
          <w:lang w:val="lt-LT"/>
        </w:rPr>
        <w:t>1</w:t>
      </w:r>
      <w:r w:rsidRPr="00972C34">
        <w:rPr>
          <w:rFonts w:cs="Arial"/>
          <w:szCs w:val="22"/>
          <w:lang w:val="lt-LT"/>
        </w:rPr>
        <w:t>7) priede.</w:t>
      </w:r>
    </w:p>
    <w:p w14:paraId="245C41D6"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 xml:space="preserve">Priklausomai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 </w:t>
      </w:r>
    </w:p>
    <w:p w14:paraId="02567FAB"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Aptarnavimo aikštelių prie jungtuvų pavarų danga – betoninės trinkelės su vejų bortais (įrengiamos dangos aukštyje) nuo horizontaliai atsikišusių jungtuvų pavarų dalių išgrįstos ne mažiau kaip 1 metras, stačiakampės formos.</w:t>
      </w:r>
    </w:p>
    <w:p w14:paraId="4B6C7D31" w14:textId="77777777" w:rsidR="00367153" w:rsidRPr="00972C34" w:rsidRDefault="00367153" w:rsidP="00367153">
      <w:pPr>
        <w:pStyle w:val="NoSpacing"/>
        <w:numPr>
          <w:ilvl w:val="1"/>
          <w:numId w:val="1"/>
        </w:numPr>
        <w:ind w:left="993"/>
        <w:rPr>
          <w:rFonts w:cs="Arial"/>
          <w:szCs w:val="22"/>
          <w:lang w:val="lt-LT"/>
        </w:rPr>
      </w:pPr>
      <w:bookmarkStart w:id="32" w:name="_Hlk100739295"/>
      <w:r w:rsidRPr="00972C34">
        <w:rPr>
          <w:rFonts w:cs="Arial"/>
          <w:szCs w:val="22"/>
          <w:lang w:val="lt-LT"/>
        </w:rPr>
        <w:t xml:space="preserve">Teritorija </w:t>
      </w:r>
      <w:proofErr w:type="spellStart"/>
      <w:r w:rsidRPr="00972C34">
        <w:rPr>
          <w:rFonts w:cs="Arial"/>
          <w:szCs w:val="22"/>
          <w:lang w:val="lt-LT"/>
        </w:rPr>
        <w:t>planiruojama</w:t>
      </w:r>
      <w:proofErr w:type="spellEnd"/>
      <w:r w:rsidRPr="00972C34">
        <w:rPr>
          <w:rFonts w:cs="Arial"/>
          <w:szCs w:val="22"/>
          <w:lang w:val="lt-LT"/>
        </w:rPr>
        <w:t xml:space="preserve"> prisitaikant prie esamo paviršiaus jei užduotyje nenurodyta kitaip. Esant galimybėms turi būti suformuotas minimalus vienpusis arba pakopinis sklypo nuolydis, kuris leis užtikrinti paviršinių nuotekų pašalinimą už sklypo ribų. Paaiškėjus, kad vandeniui nuvesti nepakanka aukščių – skirstyklos teritorija aukštinama tiek, kiek reikalinga vandeniui nuvesti. Užtikrinti, kad į skirstyklos teritoriją nepatektų lietaus nuotekos iš gretimų sklypų.</w:t>
      </w:r>
    </w:p>
    <w:bookmarkEnd w:id="32"/>
    <w:p w14:paraId="1C0B91E1"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 xml:space="preserve">Demontuotų statinių vietose žemės paviršius išlyginamas, reikiamose vietose iškasos užpilamos vietiniu arba atvežtiniu gruntu atstatant dangos vientisumą ir sutankinama. </w:t>
      </w:r>
    </w:p>
    <w:p w14:paraId="02E81D63"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Atlikti inžinerinius geologinius (geotechninius)  tyrimus skirstykloje ir atramų statymo vietose, pateikti jų rezultatus projektiniuose pasiūlymuose. Tyrimų minimalus kiekis pastotėje - vienas bandomasis gręžinys 20 arų plotui, bet ne mažiau nei du bandomieji gręžiniai pastotėje</w:t>
      </w:r>
    </w:p>
    <w:p w14:paraId="1DBC1EBB" w14:textId="5A63A932" w:rsidR="00367153" w:rsidRPr="00972C34" w:rsidRDefault="007F792F" w:rsidP="00367153">
      <w:pPr>
        <w:pStyle w:val="NoSpacing"/>
        <w:numPr>
          <w:ilvl w:val="1"/>
          <w:numId w:val="1"/>
        </w:numPr>
        <w:ind w:left="993"/>
        <w:rPr>
          <w:rFonts w:cs="Arial"/>
          <w:szCs w:val="22"/>
          <w:lang w:val="lt-LT"/>
        </w:rPr>
      </w:pPr>
      <w:bookmarkStart w:id="33" w:name="_Hlk199750948"/>
      <w:bookmarkStart w:id="34" w:name="_Hlk100738380"/>
      <w:r w:rsidRPr="00972C34">
        <w:rPr>
          <w:rFonts w:cs="Arial"/>
          <w:szCs w:val="22"/>
          <w:lang w:val="lt-LT"/>
        </w:rPr>
        <w:t xml:space="preserve">Teritorijoje projektuojami lietaus nuotekų šalinimo tinklai (drenažo tinklai). </w:t>
      </w:r>
      <w:r w:rsidR="00367153" w:rsidRPr="00972C34">
        <w:rPr>
          <w:rFonts w:cs="Arial"/>
          <w:szCs w:val="22"/>
          <w:lang w:val="lt-LT"/>
        </w:rPr>
        <w:t xml:space="preserve"> Esant galimybei prisijungti prie melioracijos sistemos, projektuojamas drenažas</w:t>
      </w:r>
      <w:r w:rsidRPr="00972C34">
        <w:rPr>
          <w:rFonts w:cs="Arial"/>
          <w:szCs w:val="22"/>
          <w:lang w:val="lt-LT"/>
        </w:rPr>
        <w:t xml:space="preserve"> nuvedamas</w:t>
      </w:r>
      <w:r w:rsidR="00367153" w:rsidRPr="00972C34">
        <w:rPr>
          <w:rFonts w:cs="Arial"/>
          <w:szCs w:val="22"/>
          <w:lang w:val="lt-LT"/>
        </w:rPr>
        <w:t xml:space="preserve"> į ją. Prijungimo prie melioracijos sistemos galimybė vertinama projektinių pasiūlymų rengimo stadijoje, įskaitant prijungimo sąlygų gavimą. Aplink PVP įrengiamas drenažas. Nuo PVP stogo vanduo skardine lietvamzdžių ir betoninių latakų sistema nuvedamas į lietaus nuotekų surinkimo tinklus. </w:t>
      </w:r>
    </w:p>
    <w:p w14:paraId="54F3B584" w14:textId="582CBFEB" w:rsidR="00367153" w:rsidRPr="00972C34" w:rsidRDefault="00367153" w:rsidP="00367153">
      <w:pPr>
        <w:pStyle w:val="NoSpacing"/>
        <w:numPr>
          <w:ilvl w:val="1"/>
          <w:numId w:val="1"/>
        </w:numPr>
        <w:ind w:left="993"/>
        <w:rPr>
          <w:rFonts w:cs="Arial"/>
          <w:szCs w:val="22"/>
          <w:lang w:val="lt-LT"/>
        </w:rPr>
      </w:pPr>
      <w:bookmarkStart w:id="35" w:name="_Hlk199751203"/>
      <w:bookmarkEnd w:id="33"/>
      <w:r w:rsidRPr="00972C34">
        <w:rPr>
          <w:rFonts w:cs="Arial"/>
          <w:szCs w:val="22"/>
          <w:lang w:val="lt-LT"/>
        </w:rPr>
        <w:t>Atvirosios skirstyklos teritorijoje vidaus kelias ir stovėjimo aikštelė prie PVP projektuojami asfalto dangos. Kelio plotis ≥3,5 m. Kelių dangos projektuojamos su vienpusiu ar dvipusiu skersiniu nuolydžiu i≥0,02. Standartiniai tipiniai projektiniai sprendiniai vidaus keliams pateikiami (</w:t>
      </w:r>
      <w:r w:rsidR="000B3B49" w:rsidRPr="00972C34">
        <w:rPr>
          <w:rFonts w:cs="Arial"/>
          <w:szCs w:val="22"/>
          <w:lang w:val="lt-LT"/>
        </w:rPr>
        <w:t>2</w:t>
      </w:r>
      <w:r w:rsidRPr="00972C34">
        <w:rPr>
          <w:rFonts w:cs="Arial"/>
          <w:szCs w:val="22"/>
          <w:lang w:val="lt-LT"/>
        </w:rPr>
        <w:t xml:space="preserve">0) priede. </w:t>
      </w:r>
      <w:bookmarkStart w:id="36" w:name="_Hlk93401765"/>
      <w:r w:rsidRPr="00972C34">
        <w:rPr>
          <w:rFonts w:cs="Arial"/>
          <w:szCs w:val="22"/>
          <w:lang w:val="lt-LT"/>
        </w:rPr>
        <w:t xml:space="preserve">Po įtampą turinčiais įrenginiais ir portalais projektuoti skaldos dangą ant šalčiui atsparaus sluoksnio. </w:t>
      </w:r>
      <w:bookmarkEnd w:id="36"/>
      <w:r w:rsidRPr="00972C34">
        <w:rPr>
          <w:rFonts w:cs="Arial"/>
          <w:szCs w:val="22"/>
          <w:lang w:val="lt-LT"/>
        </w:rPr>
        <w:t>Skaldos frakcija fr.16/32 mm.</w:t>
      </w:r>
      <w:r w:rsidR="00D82674" w:rsidRPr="00972C34">
        <w:rPr>
          <w:rFonts w:cs="Arial"/>
          <w:szCs w:val="22"/>
          <w:lang w:val="lt-LT"/>
        </w:rPr>
        <w:t xml:space="preserve"> Skaldos danga už įrenginio statybinės konstrukcijos krašto užeina ne mažiau kaip 3,5 m.</w:t>
      </w:r>
      <w:r w:rsidRPr="00972C34">
        <w:rPr>
          <w:rFonts w:cs="Arial"/>
          <w:szCs w:val="22"/>
          <w:lang w:val="lt-LT"/>
        </w:rPr>
        <w:t xml:space="preserve"> </w:t>
      </w:r>
      <w:r w:rsidR="004A1FF9" w:rsidRPr="00972C34">
        <w:rPr>
          <w:rFonts w:cs="Arial"/>
          <w:szCs w:val="22"/>
          <w:lang w:val="lt-LT"/>
        </w:rPr>
        <w:t xml:space="preserve"> Nuo skaldos dangos krašto iki tvoros likus mažiau nei 2 m atstumui – projektuoti skaldos dangą. </w:t>
      </w:r>
      <w:r w:rsidRPr="00972C34">
        <w:rPr>
          <w:rFonts w:cs="Arial"/>
          <w:szCs w:val="22"/>
          <w:lang w:val="lt-LT"/>
        </w:rPr>
        <w:t xml:space="preserve">Visa likusi neužstatyta teritorija, įskaitant ir kitų žemės naudotojų ir savininkų teritorijas, kurioje yra numatoma </w:t>
      </w:r>
      <w:r w:rsidRPr="00972C34">
        <w:rPr>
          <w:rFonts w:cs="Arial"/>
          <w:szCs w:val="22"/>
          <w:lang w:val="lt-LT"/>
        </w:rPr>
        <w:lastRenderedPageBreak/>
        <w:t>atlikti darbus, apželdinama daugiamete, žemaūge, lėtai augančia žole. Standartiniai sklypo plano tipiniai projektiniai sprendiniai pateikiami (</w:t>
      </w:r>
      <w:r w:rsidR="000B3B49" w:rsidRPr="00972C34">
        <w:rPr>
          <w:rFonts w:cs="Arial"/>
          <w:szCs w:val="22"/>
          <w:lang w:val="lt-LT"/>
        </w:rPr>
        <w:t>1</w:t>
      </w:r>
      <w:r w:rsidRPr="00972C34">
        <w:rPr>
          <w:rFonts w:cs="Arial"/>
          <w:szCs w:val="22"/>
          <w:lang w:val="lt-LT"/>
        </w:rPr>
        <w:t>8) ir (</w:t>
      </w:r>
      <w:r w:rsidR="000B3B49" w:rsidRPr="00972C34">
        <w:rPr>
          <w:rFonts w:cs="Arial"/>
          <w:szCs w:val="22"/>
          <w:lang w:val="lt-LT"/>
        </w:rPr>
        <w:t>1</w:t>
      </w:r>
      <w:r w:rsidRPr="00972C34">
        <w:rPr>
          <w:rFonts w:cs="Arial"/>
          <w:szCs w:val="22"/>
          <w:lang w:val="lt-LT"/>
        </w:rPr>
        <w:t>9) prieduose.</w:t>
      </w:r>
    </w:p>
    <w:bookmarkEnd w:id="34"/>
    <w:bookmarkEnd w:id="35"/>
    <w:p w14:paraId="248761AC" w14:textId="6B3FA1CA"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Projektuojant kelio ir aikšteles dangas vadovautis automobilių kelių standartizuotų dangų konstrukcijų projektavimo taisyklėmis (KPT SDK 19) bei LITGRID AB standartiniais techniniais reikalavimais pateiktais (</w:t>
      </w:r>
      <w:r w:rsidR="000B3B49" w:rsidRPr="00972C34">
        <w:rPr>
          <w:rFonts w:cs="Arial"/>
          <w:szCs w:val="22"/>
          <w:lang w:val="lt-LT"/>
        </w:rPr>
        <w:t>20</w:t>
      </w:r>
      <w:r w:rsidRPr="00972C34">
        <w:rPr>
          <w:rFonts w:cs="Arial"/>
          <w:szCs w:val="22"/>
          <w:lang w:val="lt-LT"/>
        </w:rPr>
        <w:t>) priede.</w:t>
      </w:r>
    </w:p>
    <w:p w14:paraId="78BAB95B"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 xml:space="preserve">Privažiavimai prie 110 kV skirstyklos elektros įrenginių turi būti pritaikyti įvažiuoti mobiliai aukštos įtampos įrenginių laboratorijai. Laboratorijos treilerio aukštis – 4,0 m, plotis – 2,5 m, ilgis – 13 m, svoris – 30 t. </w:t>
      </w:r>
    </w:p>
    <w:p w14:paraId="2E65C8E7" w14:textId="5FC5851D" w:rsidR="00367153" w:rsidRPr="00972C34" w:rsidRDefault="00AE2CA6" w:rsidP="00367153">
      <w:pPr>
        <w:pStyle w:val="NoSpacing"/>
        <w:numPr>
          <w:ilvl w:val="1"/>
          <w:numId w:val="1"/>
        </w:numPr>
        <w:ind w:left="993"/>
        <w:rPr>
          <w:rFonts w:cs="Arial"/>
          <w:szCs w:val="22"/>
          <w:lang w:val="lt-LT"/>
        </w:rPr>
      </w:pPr>
      <w:commentRangeStart w:id="37"/>
      <w:commentRangeEnd w:id="37"/>
      <w:r w:rsidRPr="00972C34">
        <w:rPr>
          <w:rStyle w:val="CommentReference"/>
          <w:rFonts w:ascii="Times New Roman" w:hAnsi="Times New Roman"/>
        </w:rPr>
        <w:commentReference w:id="37"/>
      </w:r>
    </w:p>
    <w:p w14:paraId="11D90EAD" w14:textId="1877EA06" w:rsidR="00367153" w:rsidRPr="00972C34" w:rsidRDefault="00367153" w:rsidP="00367153">
      <w:pPr>
        <w:pStyle w:val="NoSpacing"/>
        <w:numPr>
          <w:ilvl w:val="1"/>
          <w:numId w:val="1"/>
        </w:numPr>
        <w:ind w:left="993"/>
        <w:rPr>
          <w:rFonts w:cs="Arial"/>
          <w:szCs w:val="22"/>
          <w:lang w:val="lt-LT"/>
        </w:rPr>
      </w:pPr>
      <w:bookmarkStart w:id="38" w:name="_Hlk100739039"/>
      <w:r w:rsidRPr="00972C34">
        <w:rPr>
          <w:rFonts w:cs="Arial"/>
          <w:szCs w:val="22"/>
          <w:lang w:val="lt-LT"/>
        </w:rPr>
        <w:t>Skirstyklos tvora turi būti suprojektuota 1,8 m aukščio su cinkuotais metaliniais stulpeliais ant betoninio pamato, gelžbetoniniu cokoliu ir virinto tinklo skydais. Minimalus cokolio aukštis 40 cm. Minimalus cokolio plokštės įgilinimas – 10 cm. Skirstyklos tvorai standartiniai techniniai reikalavimai pateikiami  (</w:t>
      </w:r>
      <w:r w:rsidR="00C950BA" w:rsidRPr="00972C34">
        <w:rPr>
          <w:rFonts w:cs="Arial"/>
          <w:szCs w:val="22"/>
          <w:lang w:val="lt-LT"/>
        </w:rPr>
        <w:t>2</w:t>
      </w:r>
      <w:r w:rsidRPr="00972C34">
        <w:rPr>
          <w:rFonts w:cs="Arial"/>
          <w:szCs w:val="22"/>
          <w:lang w:val="lt-LT"/>
        </w:rPr>
        <w:t xml:space="preserve">1) priede. </w:t>
      </w:r>
      <w:r w:rsidR="00A63753" w:rsidRPr="00972C34">
        <w:rPr>
          <w:rFonts w:cs="Arial"/>
          <w:szCs w:val="22"/>
          <w:lang w:val="lt-LT"/>
        </w:rPr>
        <w:t>Įrengti tvorų izoliacinius intarpus vadovaujantis elektros įrenginių įrengimo taisyklėmis</w:t>
      </w:r>
      <w:r w:rsidRPr="00972C34">
        <w:rPr>
          <w:rFonts w:cs="Arial"/>
          <w:szCs w:val="22"/>
          <w:lang w:val="lt-LT"/>
        </w:rPr>
        <w:t>.</w:t>
      </w:r>
    </w:p>
    <w:p w14:paraId="1F98074C" w14:textId="303ED5F6" w:rsidR="00132DE7" w:rsidRPr="00972C34" w:rsidRDefault="00132DE7" w:rsidP="00B213CB">
      <w:pPr>
        <w:pStyle w:val="NoSpacing"/>
        <w:numPr>
          <w:ilvl w:val="1"/>
          <w:numId w:val="1"/>
        </w:numPr>
        <w:ind w:left="993"/>
        <w:rPr>
          <w:rFonts w:cs="Arial"/>
          <w:szCs w:val="22"/>
          <w:lang w:val="lt-LT"/>
        </w:rPr>
      </w:pPr>
      <w:r w:rsidRPr="00972C34">
        <w:rPr>
          <w:rFonts w:cs="Arial"/>
          <w:szCs w:val="22"/>
          <w:lang w:val="lt-LT"/>
        </w:rPr>
        <w:t>110 kV skirstykloje, prie įvažiavimo, įrengiama atskira, aptverta tvora, sk</w:t>
      </w:r>
      <w:r w:rsidR="007921D2" w:rsidRPr="00972C34">
        <w:rPr>
          <w:rFonts w:cs="Arial"/>
          <w:szCs w:val="22"/>
          <w:lang w:val="lt-LT"/>
        </w:rPr>
        <w:t>al</w:t>
      </w:r>
      <w:r w:rsidRPr="00972C34">
        <w:rPr>
          <w:rFonts w:cs="Arial"/>
          <w:szCs w:val="22"/>
          <w:lang w:val="lt-LT"/>
        </w:rPr>
        <w:t xml:space="preserve">dos arba betono dangos aikštelė atskirta bortais nuo kitų rūšių dangų (ne mažiau </w:t>
      </w:r>
      <w:r w:rsidR="007D5827" w:rsidRPr="00972C34">
        <w:rPr>
          <w:rFonts w:cs="Arial"/>
          <w:szCs w:val="22"/>
          <w:lang w:val="lt-LT"/>
        </w:rPr>
        <w:t>7m x 7m</w:t>
      </w:r>
      <w:r w:rsidRPr="00972C34">
        <w:rPr>
          <w:rFonts w:cs="Arial"/>
          <w:szCs w:val="22"/>
          <w:lang w:val="lt-LT"/>
        </w:rPr>
        <w:t xml:space="preserve"> ploto). Klientų telekomunikacijų konteinerio (arba lauko spintų) pastatymui skiriama 40m², kuriai  įrengiama ryšių kanalizacija (2xØ110mm HDPE) šviesolaidinių kabelių įvadui iš 110 kV valdymo pulto. Ryšių kanalizacija užbaigiama aikštelėje mažo tipo ryšių kabelių šuliniu. Patekimas į aikštelę, per </w:t>
      </w:r>
      <w:r w:rsidR="007D5827" w:rsidRPr="00972C34">
        <w:rPr>
          <w:rFonts w:cs="Arial"/>
          <w:szCs w:val="22"/>
          <w:lang w:val="lt-LT"/>
        </w:rPr>
        <w:t xml:space="preserve">atskirus </w:t>
      </w:r>
      <w:r w:rsidRPr="00972C34">
        <w:rPr>
          <w:rFonts w:cs="Arial"/>
          <w:szCs w:val="22"/>
          <w:lang w:val="lt-LT"/>
        </w:rPr>
        <w:t xml:space="preserve">rakinamus vartelius. </w:t>
      </w:r>
      <w:r w:rsidRPr="00972C34">
        <w:rPr>
          <w:rFonts w:cs="Arial"/>
          <w:b/>
          <w:bCs/>
          <w:i/>
          <w:iCs/>
          <w:szCs w:val="22"/>
          <w:u w:val="single"/>
          <w:lang w:val="lt-LT"/>
        </w:rPr>
        <w:t>Aikštelę su reikiama infrastruktūra</w:t>
      </w:r>
      <w:r w:rsidR="00A63753" w:rsidRPr="00972C34">
        <w:rPr>
          <w:rFonts w:cs="Arial"/>
          <w:b/>
          <w:bCs/>
          <w:i/>
          <w:iCs/>
          <w:szCs w:val="22"/>
          <w:u w:val="single"/>
          <w:lang w:val="lt-LT"/>
        </w:rPr>
        <w:t xml:space="preserve"> būtina</w:t>
      </w:r>
      <w:r w:rsidRPr="00972C34">
        <w:rPr>
          <w:rFonts w:cs="Arial"/>
          <w:b/>
          <w:bCs/>
          <w:i/>
          <w:iCs/>
          <w:szCs w:val="22"/>
          <w:u w:val="single"/>
          <w:lang w:val="lt-LT"/>
        </w:rPr>
        <w:t xml:space="preserve"> įrengti iki I etapo įrenginių kompleksinių bandymų pradžios</w:t>
      </w:r>
      <w:r w:rsidRPr="00972C34">
        <w:rPr>
          <w:rFonts w:cs="Arial"/>
          <w:szCs w:val="22"/>
          <w:lang w:val="lt-LT"/>
        </w:rPr>
        <w:t>.</w:t>
      </w:r>
    </w:p>
    <w:bookmarkEnd w:id="38"/>
    <w:p w14:paraId="6AC8671F"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Pagal LR Aplinkos ministerijos patvirtintą „Reglamentuojamų statybos produktų sąrašą“ objekto statyboje panaudoti statybos produktai privalo turėti išduotus paskirtų notifikuotų įstaigų sertifikatus.</w:t>
      </w:r>
    </w:p>
    <w:p w14:paraId="2528FC29" w14:textId="77777777" w:rsidR="00367153" w:rsidRPr="00972C34" w:rsidRDefault="00367153" w:rsidP="00367153">
      <w:pPr>
        <w:pStyle w:val="NoSpacing"/>
        <w:numPr>
          <w:ilvl w:val="1"/>
          <w:numId w:val="1"/>
        </w:numPr>
        <w:ind w:left="993"/>
        <w:rPr>
          <w:rFonts w:cs="Arial"/>
          <w:szCs w:val="22"/>
          <w:lang w:val="lt-LT"/>
        </w:rPr>
      </w:pPr>
      <w:bookmarkStart w:id="39" w:name="_Hlk100738096"/>
      <w:r w:rsidRPr="00972C34">
        <w:rPr>
          <w:rFonts w:cs="Arial"/>
          <w:szCs w:val="22"/>
          <w:lang w:val="lt-LT"/>
        </w:rPr>
        <w:t>Numatyti išvalymą nuo augmenijos (krūmų) ir aplinkos sutvarkymą viso sklypo teritorijoje arba dviejų metrų atstumu nuo tvoros išorinėje pusėje, jei tvora sutampa su sklypo ribomis. Numatyti medžių galinčių nuvirsti ant skirstyklos teritorijos pašalinimą.</w:t>
      </w:r>
    </w:p>
    <w:p w14:paraId="305E79F3" w14:textId="77777777" w:rsidR="00367153" w:rsidRPr="00972C34" w:rsidRDefault="00367153" w:rsidP="00367153">
      <w:pPr>
        <w:pStyle w:val="NoSpacing"/>
        <w:numPr>
          <w:ilvl w:val="1"/>
          <w:numId w:val="1"/>
        </w:numPr>
        <w:ind w:left="993"/>
        <w:rPr>
          <w:rFonts w:cs="Arial"/>
          <w:szCs w:val="22"/>
          <w:lang w:val="lt-LT"/>
        </w:rPr>
      </w:pPr>
      <w:bookmarkStart w:id="40" w:name="_Hlk100738123"/>
      <w:bookmarkEnd w:id="39"/>
      <w:r w:rsidRPr="00972C34">
        <w:rPr>
          <w:rFonts w:cs="Arial"/>
          <w:szCs w:val="22"/>
          <w:lang w:val="lt-LT"/>
        </w:rPr>
        <w:t>Sklypo sutvarkymo (Sklypo plano) dalyje suprojektuoti informacinį aiškinamąjį stendą prie pagrindinio įėjimo į statybvietę. Stende pateikiama informacija:</w:t>
      </w:r>
    </w:p>
    <w:p w14:paraId="33793CF0"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užsakovo pavadinimas;</w:t>
      </w:r>
    </w:p>
    <w:p w14:paraId="4D239EF9"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projektuotojas;</w:t>
      </w:r>
    </w:p>
    <w:p w14:paraId="6A96A3DA"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rangovo pavadinimas;</w:t>
      </w:r>
    </w:p>
    <w:p w14:paraId="3018C387"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statinio statybos vadovo vardas, pavardė, kontaktinis tel.;</w:t>
      </w:r>
    </w:p>
    <w:p w14:paraId="4111EA02"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techninės priežiūros vadovo vardas, pavardė, kontaktinis tel.;</w:t>
      </w:r>
    </w:p>
    <w:p w14:paraId="674B3201"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projekto pradžios ir pabaigos datos.</w:t>
      </w:r>
    </w:p>
    <w:p w14:paraId="4ACA440D" w14:textId="77777777" w:rsidR="00367153" w:rsidRPr="00972C34" w:rsidRDefault="00367153" w:rsidP="00367153">
      <w:pPr>
        <w:pStyle w:val="NoSpacing"/>
        <w:numPr>
          <w:ilvl w:val="1"/>
          <w:numId w:val="1"/>
        </w:numPr>
        <w:ind w:left="993"/>
        <w:rPr>
          <w:rFonts w:cs="Arial"/>
          <w:szCs w:val="22"/>
          <w:lang w:val="lt-LT"/>
        </w:rPr>
      </w:pPr>
      <w:bookmarkStart w:id="41" w:name="_Hlk100738216"/>
      <w:bookmarkEnd w:id="40"/>
      <w:r w:rsidRPr="00972C34">
        <w:rPr>
          <w:rFonts w:cs="Arial"/>
          <w:szCs w:val="22"/>
          <w:lang w:val="lt-LT"/>
        </w:rPr>
        <w:t>Stende pateikiama informacija turi būti lengvai įskaitoma iš 5 m atstumo.</w:t>
      </w:r>
    </w:p>
    <w:p w14:paraId="4CA191F2" w14:textId="77777777" w:rsidR="00367153" w:rsidRPr="00972C34" w:rsidRDefault="00367153" w:rsidP="00367153">
      <w:pPr>
        <w:pStyle w:val="NoSpacing"/>
        <w:numPr>
          <w:ilvl w:val="1"/>
          <w:numId w:val="1"/>
        </w:numPr>
        <w:ind w:left="993"/>
        <w:rPr>
          <w:rFonts w:cs="Arial"/>
          <w:szCs w:val="22"/>
          <w:lang w:val="lt-LT"/>
        </w:rPr>
      </w:pPr>
      <w:bookmarkStart w:id="42" w:name="_Hlk100738225"/>
      <w:bookmarkEnd w:id="41"/>
      <w:r w:rsidRPr="00972C34">
        <w:rPr>
          <w:rFonts w:cs="Arial"/>
          <w:szCs w:val="22"/>
          <w:lang w:val="lt-LT"/>
        </w:rPr>
        <w:t xml:space="preserve">Suprojektuoti kelių, privažiavimų ir šalia esančios teritorijos, kuriais buvo naudojamasi projekto vykdymo metu, atstatymą į pirminę projektinę padėtį. </w:t>
      </w:r>
    </w:p>
    <w:bookmarkEnd w:id="42"/>
    <w:p w14:paraId="6D68C7FA"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 xml:space="preserve">Ant portalų būtina įrengti apsaugą nuo paukščių. </w:t>
      </w:r>
    </w:p>
    <w:p w14:paraId="67CCC491"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Esant melioracijos tinklų, priklausančių trečiosioms šalims, remonto, pertvarkymo poreikiui visų būtinų veiksmų ir priemonių įgyvendinimą numatyti projektiniuose pasiūlymuose.</w:t>
      </w:r>
    </w:p>
    <w:p w14:paraId="359DED88" w14:textId="7F0BB598"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 xml:space="preserve">Jei bus nustatytas OL atramų keitimo poreikis, atramos parenkamos pagal tipinius </w:t>
      </w:r>
      <w:proofErr w:type="spellStart"/>
      <w:r w:rsidRPr="00972C34">
        <w:rPr>
          <w:rFonts w:cs="Arial"/>
          <w:szCs w:val="22"/>
          <w:lang w:val="lt-LT"/>
        </w:rPr>
        <w:t>viengrandžių</w:t>
      </w:r>
      <w:proofErr w:type="spellEnd"/>
      <w:r w:rsidRPr="00972C34">
        <w:rPr>
          <w:rFonts w:cs="Arial"/>
          <w:szCs w:val="22"/>
          <w:lang w:val="lt-LT"/>
        </w:rPr>
        <w:t xml:space="preserve"> inkarinių atramų projektus pateikiamus internetiniame puslapyje </w:t>
      </w:r>
      <w:r w:rsidR="007A0A92">
        <w:fldChar w:fldCharType="begin"/>
      </w:r>
      <w:r w:rsidR="007A0A92" w:rsidRPr="007466BD">
        <w:rPr>
          <w:lang w:val="lt-LT"/>
        </w:rPr>
        <w:instrText>HYPERLINK "http://www.litgrid.eu"</w:instrText>
      </w:r>
      <w:r w:rsidR="007A0A92">
        <w:fldChar w:fldCharType="separate"/>
      </w:r>
      <w:r w:rsidR="007A0A92" w:rsidRPr="00972C34">
        <w:rPr>
          <w:rStyle w:val="Hyperlink"/>
          <w:rFonts w:cs="Arial"/>
          <w:szCs w:val="22"/>
          <w:lang w:val="lt-LT"/>
        </w:rPr>
        <w:t>www.litgrid.eu</w:t>
      </w:r>
      <w:r w:rsidR="007A0A92">
        <w:fldChar w:fldCharType="end"/>
      </w:r>
      <w:r w:rsidRPr="00972C34">
        <w:rPr>
          <w:rFonts w:cs="Arial"/>
          <w:szCs w:val="22"/>
          <w:lang w:val="lt-LT"/>
        </w:rPr>
        <w:t>: Tinklo plėtra &gt; Standartiniai techniniai reikalavimai &gt; Statybinė dalis &gt; Tipinis techninis projektas.</w:t>
      </w:r>
    </w:p>
    <w:p w14:paraId="06AE41BE"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Tik įrodžius tipinių atramų panaudojimo netinkamumą leidžiama projektuoti naujas unikalias atramas.</w:t>
      </w:r>
    </w:p>
    <w:p w14:paraId="661CC680" w14:textId="5949653A"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 xml:space="preserve">Naujai projektuojamose atramose atstumai tarp laidų, nuo laidų iki įžemintų dalių, tarp pamatų inkarinių varžtų tvirtinimo vietų turi būti suprojektuoti vadovaujantis standartiniais </w:t>
      </w:r>
      <w:r w:rsidRPr="00972C34">
        <w:rPr>
          <w:rFonts w:cs="Arial"/>
          <w:szCs w:val="22"/>
          <w:lang w:val="lt-LT"/>
        </w:rPr>
        <w:lastRenderedPageBreak/>
        <w:t xml:space="preserve">techniniais reikalavimais pateiktais </w:t>
      </w:r>
      <w:r w:rsidR="007A0A92">
        <w:fldChar w:fldCharType="begin"/>
      </w:r>
      <w:r w:rsidR="007A0A92" w:rsidRPr="007466BD">
        <w:rPr>
          <w:lang w:val="lt-LT"/>
        </w:rPr>
        <w:instrText>HYPERLINK "http://www.litgrid.eu"</w:instrText>
      </w:r>
      <w:r w:rsidR="007A0A92">
        <w:fldChar w:fldCharType="separate"/>
      </w:r>
      <w:r w:rsidR="007A0A92" w:rsidRPr="00972C34">
        <w:rPr>
          <w:rStyle w:val="Hyperlink"/>
          <w:rFonts w:cs="Arial"/>
          <w:szCs w:val="22"/>
          <w:lang w:val="lt-LT"/>
        </w:rPr>
        <w:t>www.litgrid.eu</w:t>
      </w:r>
      <w:r w:rsidR="007A0A92">
        <w:fldChar w:fldCharType="end"/>
      </w:r>
      <w:r w:rsidRPr="00972C34">
        <w:rPr>
          <w:rFonts w:cs="Arial"/>
          <w:szCs w:val="22"/>
          <w:lang w:val="lt-LT"/>
        </w:rPr>
        <w:t xml:space="preserve">: Tinklo plėtra &gt; Standartiniai techniniai reikalavimai Tinklo plėtra &gt; Standartiniai techniniai reikalavimai &gt; Statybinė dalis. Turi būti pateiktos naujai suprojektuotos atramos charakteristikų suvestinė lentelė, kurioje turi būti nurodyta: klimatinės sąlygos (vėjo, apšalo rajonai), leistini maksimalūs </w:t>
      </w:r>
      <w:proofErr w:type="spellStart"/>
      <w:r w:rsidRPr="00972C34">
        <w:rPr>
          <w:rFonts w:cs="Arial"/>
          <w:szCs w:val="22"/>
          <w:lang w:val="lt-LT"/>
        </w:rPr>
        <w:t>gabaritinis</w:t>
      </w:r>
      <w:proofErr w:type="spellEnd"/>
      <w:r w:rsidRPr="00972C34">
        <w:rPr>
          <w:rFonts w:cs="Arial"/>
          <w:szCs w:val="22"/>
          <w:lang w:val="lt-LT"/>
        </w:rPr>
        <w:t xml:space="preserve">, vėjinis ir svorinis </w:t>
      </w:r>
      <w:proofErr w:type="spellStart"/>
      <w:r w:rsidRPr="00972C34">
        <w:rPr>
          <w:rFonts w:cs="Arial"/>
          <w:szCs w:val="22"/>
          <w:lang w:val="lt-LT"/>
        </w:rPr>
        <w:t>tarpatramiai</w:t>
      </w:r>
      <w:proofErr w:type="spellEnd"/>
      <w:r w:rsidRPr="00972C34">
        <w:rPr>
          <w:rFonts w:cs="Arial"/>
          <w:szCs w:val="22"/>
          <w:lang w:val="lt-LT"/>
        </w:rPr>
        <w:t>, montuojamų laidų skaičius fazėje, diametras, masė, žaibosaugos troso diametras, masė ir leistini jų tempimai (</w:t>
      </w:r>
      <w:proofErr w:type="spellStart"/>
      <w:r w:rsidRPr="00972C34">
        <w:rPr>
          <w:rFonts w:ascii="Calibri" w:hAnsi="Calibri" w:cs="Calibri"/>
          <w:szCs w:val="22"/>
          <w:lang w:val="lt-LT"/>
        </w:rPr>
        <w:t>Ϭ</w:t>
      </w:r>
      <w:r w:rsidRPr="00972C34">
        <w:rPr>
          <w:rFonts w:cs="Arial"/>
          <w:szCs w:val="22"/>
          <w:lang w:val="lt-LT"/>
        </w:rPr>
        <w:t>max</w:t>
      </w:r>
      <w:proofErr w:type="spellEnd"/>
      <w:r w:rsidRPr="00972C34">
        <w:rPr>
          <w:rFonts w:cs="Arial"/>
          <w:szCs w:val="22"/>
          <w:lang w:val="lt-LT"/>
        </w:rPr>
        <w:t xml:space="preserve"> apkrova, </w:t>
      </w:r>
      <w:proofErr w:type="spellStart"/>
      <w:r w:rsidRPr="00972C34">
        <w:rPr>
          <w:rFonts w:ascii="Calibri" w:hAnsi="Calibri" w:cs="Calibri"/>
          <w:szCs w:val="22"/>
          <w:lang w:val="lt-LT"/>
        </w:rPr>
        <w:t>Ϭ</w:t>
      </w:r>
      <w:r w:rsidRPr="00972C34">
        <w:rPr>
          <w:rFonts w:cs="Arial"/>
          <w:szCs w:val="22"/>
          <w:lang w:val="lt-LT"/>
        </w:rPr>
        <w:t>t</w:t>
      </w:r>
      <w:proofErr w:type="spellEnd"/>
      <w:r w:rsidRPr="00972C34">
        <w:rPr>
          <w:rFonts w:cs="Arial"/>
          <w:szCs w:val="22"/>
          <w:lang w:val="lt-LT"/>
        </w:rPr>
        <w:t xml:space="preserve">=-40oC, </w:t>
      </w:r>
      <w:proofErr w:type="spellStart"/>
      <w:r w:rsidRPr="00972C34">
        <w:rPr>
          <w:rFonts w:ascii="Calibri" w:hAnsi="Calibri" w:cs="Calibri"/>
          <w:szCs w:val="22"/>
          <w:lang w:val="lt-LT"/>
        </w:rPr>
        <w:t>Ϭ</w:t>
      </w:r>
      <w:r w:rsidRPr="00972C34">
        <w:rPr>
          <w:rFonts w:cs="Arial"/>
          <w:szCs w:val="22"/>
          <w:lang w:val="lt-LT"/>
        </w:rPr>
        <w:t>t</w:t>
      </w:r>
      <w:proofErr w:type="spellEnd"/>
      <w:r w:rsidRPr="00972C34">
        <w:rPr>
          <w:rFonts w:cs="Arial"/>
          <w:szCs w:val="22"/>
          <w:lang w:val="lt-LT"/>
        </w:rPr>
        <w:t>=+5oC), atramos mas</w:t>
      </w:r>
      <w:r w:rsidRPr="00972C34">
        <w:rPr>
          <w:rFonts w:cs="Trebuchet MS"/>
          <w:szCs w:val="22"/>
          <w:lang w:val="lt-LT"/>
        </w:rPr>
        <w:t>ė</w:t>
      </w:r>
      <w:r w:rsidRPr="00972C34">
        <w:rPr>
          <w:rFonts w:cs="Arial"/>
          <w:szCs w:val="22"/>
          <w:lang w:val="lt-LT"/>
        </w:rPr>
        <w:t xml:space="preserve"> ir kt.</w:t>
      </w:r>
    </w:p>
    <w:p w14:paraId="78F80A57"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 xml:space="preserve">Pamatus atramoms projektuoti gelžbetoninius standartinio tipo gamyklinius surenkamus. Išimtinais atvejais, priklausomai nuo geologinių sąlygų, gelžbetoniniai pamatai gali būti gręžtiniai arba poliniai. Projektuojamų atramų pamatų betoninės dalies aukštis virš žemės paviršiaus 20-40 cm. Esant lygiam reljefui draudžiama įrenginėti sankasas atramos pamatams. </w:t>
      </w:r>
      <w:proofErr w:type="spellStart"/>
      <w:r w:rsidRPr="00972C34">
        <w:rPr>
          <w:rFonts w:cs="Arial"/>
          <w:szCs w:val="22"/>
          <w:lang w:val="lt-LT"/>
        </w:rPr>
        <w:t>Rygeliai</w:t>
      </w:r>
      <w:proofErr w:type="spellEnd"/>
      <w:r w:rsidRPr="00972C34">
        <w:rPr>
          <w:rFonts w:cs="Arial"/>
          <w:szCs w:val="22"/>
          <w:lang w:val="lt-LT"/>
        </w:rPr>
        <w:t xml:space="preserve"> turi būti žemiau kaip 0,6 m nuo projektuojamo žemės paviršiaus. </w:t>
      </w:r>
    </w:p>
    <w:p w14:paraId="5EB1B6BF" w14:textId="77777777" w:rsidR="00367153" w:rsidRPr="00972C34" w:rsidRDefault="00367153" w:rsidP="00367153">
      <w:pPr>
        <w:pStyle w:val="NoSpacing"/>
        <w:numPr>
          <w:ilvl w:val="1"/>
          <w:numId w:val="1"/>
        </w:numPr>
        <w:ind w:left="993"/>
        <w:rPr>
          <w:rFonts w:cs="Arial"/>
          <w:szCs w:val="22"/>
          <w:lang w:val="lt-LT"/>
        </w:rPr>
      </w:pPr>
      <w:r w:rsidRPr="00972C34">
        <w:rPr>
          <w:rFonts w:cs="Arial"/>
          <w:szCs w:val="22"/>
          <w:lang w:val="lt-LT"/>
        </w:rPr>
        <w:t>Statybines konstrukcijas projektuoti vadovaujantis LITGRID standartiniais techniniais reikalavimais.</w:t>
      </w:r>
      <w:r w:rsidRPr="00972C34">
        <w:rPr>
          <w:rFonts w:cs="Arial"/>
          <w:szCs w:val="22"/>
          <w:lang w:val="pt-PT"/>
        </w:rPr>
        <w:t xml:space="preserve"> </w:t>
      </w:r>
    </w:p>
    <w:p w14:paraId="4932DA57" w14:textId="58E2B48C" w:rsidR="00CD5CE1" w:rsidRPr="00972C34" w:rsidRDefault="00367153" w:rsidP="003F1340">
      <w:pPr>
        <w:pStyle w:val="NoSpacing"/>
        <w:numPr>
          <w:ilvl w:val="1"/>
          <w:numId w:val="1"/>
        </w:numPr>
        <w:ind w:left="993"/>
        <w:rPr>
          <w:rFonts w:cs="Arial"/>
          <w:szCs w:val="22"/>
          <w:lang w:val="lt-LT"/>
        </w:rPr>
      </w:pPr>
      <w:r w:rsidRPr="00972C34">
        <w:rPr>
          <w:rFonts w:cs="Arial"/>
          <w:szCs w:val="22"/>
          <w:lang w:val="lt-LT"/>
        </w:rPr>
        <w:t>Projektinių pasiūlymų rengimo metu rengiamo medžiagų ir įrenginių sąnaudų žiniaraščio tikslumas turi būti pakankamas galimam rangovui paskaičiuoti objekto statybos kaštus.</w:t>
      </w:r>
    </w:p>
    <w:p w14:paraId="1B71AF33" w14:textId="30D5045C" w:rsidR="00B306F4" w:rsidRPr="00972C34" w:rsidRDefault="00D76C3B" w:rsidP="000D7732">
      <w:pPr>
        <w:pStyle w:val="Heading1"/>
        <w:numPr>
          <w:ilvl w:val="0"/>
          <w:numId w:val="1"/>
        </w:numPr>
        <w:spacing w:before="120" w:after="120"/>
        <w:ind w:firstLine="567"/>
        <w:jc w:val="center"/>
        <w:rPr>
          <w:rFonts w:cs="Arial"/>
          <w:szCs w:val="22"/>
          <w:lang w:val="lt-LT"/>
        </w:rPr>
      </w:pPr>
      <w:bookmarkStart w:id="43" w:name="_Toc196223221"/>
      <w:r w:rsidRPr="00972C34">
        <w:rPr>
          <w:rFonts w:cs="Arial"/>
          <w:szCs w:val="22"/>
          <w:lang w:val="lt-LT"/>
        </w:rPr>
        <w:t>REIKALAVIMAI TERITORIJAI</w:t>
      </w:r>
      <w:r w:rsidR="007A4421" w:rsidRPr="00972C34">
        <w:rPr>
          <w:rFonts w:cs="Arial"/>
          <w:szCs w:val="22"/>
          <w:lang w:val="lt-LT"/>
        </w:rPr>
        <w:t>,</w:t>
      </w:r>
      <w:r w:rsidRPr="00972C34">
        <w:rPr>
          <w:rFonts w:cs="Arial"/>
          <w:szCs w:val="22"/>
          <w:lang w:val="lt-LT"/>
        </w:rPr>
        <w:t xml:space="preserve"> KURIOJE PLANUOJAMA ENERGETIKOS OBJEKTŲ STATYBA / REKONSTRUKCIJA</w:t>
      </w:r>
      <w:bookmarkEnd w:id="43"/>
    </w:p>
    <w:p w14:paraId="153B8A01" w14:textId="42C24A80" w:rsidR="00D27F8B" w:rsidRPr="00972C34" w:rsidRDefault="00CD5CE1" w:rsidP="00FB6B68">
      <w:pPr>
        <w:pStyle w:val="NoSpacing"/>
        <w:numPr>
          <w:ilvl w:val="1"/>
          <w:numId w:val="1"/>
        </w:numPr>
        <w:ind w:left="993"/>
        <w:rPr>
          <w:rFonts w:cs="Arial"/>
          <w:szCs w:val="22"/>
          <w:lang w:val="lt-LT"/>
        </w:rPr>
      </w:pPr>
      <w:r w:rsidRPr="00972C34">
        <w:rPr>
          <w:rFonts w:cs="Arial"/>
          <w:szCs w:val="22"/>
          <w:lang w:val="lt-LT"/>
        </w:rPr>
        <w:t xml:space="preserve"> </w:t>
      </w:r>
      <w:r w:rsidR="002677EE" w:rsidRPr="00972C34">
        <w:rPr>
          <w:rFonts w:cs="Arial"/>
          <w:szCs w:val="22"/>
          <w:lang w:val="lt-LT"/>
        </w:rPr>
        <w:t xml:space="preserve">Telšių TP rekonstrukcija </w:t>
      </w:r>
      <w:r w:rsidR="00364BA0" w:rsidRPr="00972C34">
        <w:rPr>
          <w:rFonts w:cs="Arial"/>
          <w:szCs w:val="22"/>
          <w:lang w:val="lt-LT"/>
        </w:rPr>
        <w:t>turi būti vykdom</w:t>
      </w:r>
      <w:r w:rsidR="002677EE" w:rsidRPr="00972C34">
        <w:rPr>
          <w:rFonts w:cs="Arial"/>
          <w:szCs w:val="22"/>
          <w:lang w:val="lt-LT"/>
        </w:rPr>
        <w:t>a</w:t>
      </w:r>
      <w:r w:rsidR="00364BA0" w:rsidRPr="00972C34">
        <w:rPr>
          <w:rFonts w:cs="Arial"/>
          <w:szCs w:val="22"/>
          <w:lang w:val="lt-LT"/>
        </w:rPr>
        <w:t xml:space="preserve"> PSO valdomo žemės sklypo</w:t>
      </w:r>
      <w:r w:rsidR="002677EE" w:rsidRPr="00972C34">
        <w:rPr>
          <w:rFonts w:cs="Arial"/>
          <w:szCs w:val="22"/>
          <w:lang w:val="lt-LT"/>
        </w:rPr>
        <w:t xml:space="preserve"> (unikalus Nr. 7805-0001-0149), esančio Gintalų k.</w:t>
      </w:r>
      <w:r w:rsidR="00B95447" w:rsidRPr="00972C34">
        <w:rPr>
          <w:rFonts w:cs="Arial"/>
          <w:szCs w:val="22"/>
          <w:lang w:val="lt-LT"/>
        </w:rPr>
        <w:t xml:space="preserve"> </w:t>
      </w:r>
      <w:r w:rsidR="002677EE" w:rsidRPr="00972C34">
        <w:rPr>
          <w:rFonts w:cs="Arial"/>
          <w:szCs w:val="22"/>
          <w:lang w:val="lt-LT"/>
        </w:rPr>
        <w:t>1, Degaičių sen., Telšių r. sav.</w:t>
      </w:r>
      <w:r w:rsidR="00364BA0" w:rsidRPr="00972C34">
        <w:rPr>
          <w:rFonts w:cs="Arial"/>
          <w:szCs w:val="22"/>
          <w:lang w:val="lt-LT"/>
        </w:rPr>
        <w:t xml:space="preserve"> ir esamų (nustatytų ir įregistruotų Nekilnojamojo turto registre) apsaugos zonų ribose. </w:t>
      </w:r>
    </w:p>
    <w:p w14:paraId="16B3AD36" w14:textId="749DA713" w:rsidR="00C325F8" w:rsidRPr="00972C34" w:rsidRDefault="00C325F8" w:rsidP="00FB6B68">
      <w:pPr>
        <w:pStyle w:val="NoSpacing"/>
        <w:numPr>
          <w:ilvl w:val="1"/>
          <w:numId w:val="1"/>
        </w:numPr>
        <w:ind w:left="993"/>
        <w:rPr>
          <w:rFonts w:cs="Arial"/>
          <w:szCs w:val="22"/>
          <w:lang w:val="lt-LT"/>
        </w:rPr>
      </w:pPr>
      <w:r w:rsidRPr="00972C34">
        <w:rPr>
          <w:rFonts w:cs="Arial"/>
          <w:szCs w:val="22"/>
          <w:lang w:val="lt-LT"/>
        </w:rPr>
        <w:t xml:space="preserve"> Oro linijų užvedimas į skirstyklos įrenginius turi būti vykdomi esamų (nustatytų ir įregistruotų Nekilnojamojo turto registre) apsaugos zonų ribose.</w:t>
      </w:r>
    </w:p>
    <w:p w14:paraId="3E2B6ED0" w14:textId="77777777" w:rsidR="00364BA0" w:rsidRPr="00972C34" w:rsidRDefault="00364BA0" w:rsidP="007E2842">
      <w:pPr>
        <w:pStyle w:val="NoSpacing"/>
        <w:numPr>
          <w:ilvl w:val="1"/>
          <w:numId w:val="1"/>
        </w:numPr>
        <w:ind w:left="993"/>
        <w:rPr>
          <w:rFonts w:cs="Arial"/>
          <w:szCs w:val="22"/>
          <w:lang w:val="lt-LT"/>
        </w:rPr>
      </w:pPr>
      <w:r w:rsidRPr="00972C34">
        <w:rPr>
          <w:rFonts w:cs="Arial"/>
          <w:szCs w:val="22"/>
          <w:lang w:val="lt-LT"/>
        </w:rPr>
        <w:t>Projektuojant ir statant 30 m aukščio ir aukštesnius ypatinguosius inžinerinius statinius atsižvelgti į Teritorijų planavimo įstatymo 20 straipsnio 4 punktą, kuriame numatyta, kad tokių statinių statyba turi būti numatyta teritorijų planavimo dokumentuose.  </w:t>
      </w:r>
    </w:p>
    <w:p w14:paraId="25ED133E" w14:textId="77777777" w:rsidR="00A44042" w:rsidRPr="00972C34" w:rsidRDefault="00364BA0" w:rsidP="007E2842">
      <w:pPr>
        <w:pStyle w:val="NoSpacing"/>
        <w:numPr>
          <w:ilvl w:val="1"/>
          <w:numId w:val="1"/>
        </w:numPr>
        <w:ind w:left="993"/>
        <w:rPr>
          <w:rFonts w:cs="Arial"/>
          <w:szCs w:val="22"/>
          <w:lang w:val="lt-LT"/>
        </w:rPr>
      </w:pPr>
      <w:r w:rsidRPr="00972C34">
        <w:rPr>
          <w:rFonts w:cs="Arial"/>
          <w:szCs w:val="22"/>
          <w:lang w:val="lt-LT"/>
        </w:rPr>
        <w:t>Paaiškėjus, kad dėl siūlomų techninių sprendinių inžineriniai tinklai projektuojami,  statomi/rekonstruojami už PSO valdomo žemės sklypo ribų ir (ar) esamos apsaugos zonos yra išplečiamos, atlikti šiuos veiksmus:  </w:t>
      </w:r>
    </w:p>
    <w:p w14:paraId="315E533C" w14:textId="77777777" w:rsidR="00290D7E" w:rsidRPr="00972C34" w:rsidRDefault="00364BA0" w:rsidP="007E2842">
      <w:pPr>
        <w:pStyle w:val="NoSpacing"/>
        <w:numPr>
          <w:ilvl w:val="1"/>
          <w:numId w:val="1"/>
        </w:numPr>
        <w:ind w:left="993"/>
        <w:rPr>
          <w:rFonts w:cs="Arial"/>
          <w:szCs w:val="22"/>
          <w:lang w:val="lt-LT"/>
        </w:rPr>
      </w:pPr>
      <w:r w:rsidRPr="00972C34">
        <w:rPr>
          <w:rFonts w:cs="Arial"/>
          <w:szCs w:val="22"/>
          <w:lang w:val="lt-LT"/>
        </w:rPr>
        <w:t>Suprojektuoti atitinkamą servitutą (-</w:t>
      </w:r>
      <w:proofErr w:type="spellStart"/>
      <w:r w:rsidRPr="00972C34">
        <w:rPr>
          <w:rFonts w:cs="Arial"/>
          <w:szCs w:val="22"/>
          <w:lang w:val="lt-LT"/>
        </w:rPr>
        <w:t>us</w:t>
      </w:r>
      <w:proofErr w:type="spellEnd"/>
      <w:r w:rsidRPr="00972C34">
        <w:rPr>
          <w:rFonts w:cs="Arial"/>
          <w:szCs w:val="22"/>
          <w:lang w:val="lt-LT"/>
        </w:rPr>
        <w:t>), parengti servituto (-ų) planą (-</w:t>
      </w:r>
      <w:proofErr w:type="spellStart"/>
      <w:r w:rsidRPr="00972C34">
        <w:rPr>
          <w:rFonts w:cs="Arial"/>
          <w:szCs w:val="22"/>
          <w:lang w:val="lt-LT"/>
        </w:rPr>
        <w:t>us</w:t>
      </w:r>
      <w:proofErr w:type="spellEnd"/>
      <w:r w:rsidRPr="00972C34">
        <w:rPr>
          <w:rFonts w:cs="Arial"/>
          <w:szCs w:val="22"/>
          <w:lang w:val="lt-LT"/>
        </w:rPr>
        <w:t>) Nekilnojamojo turto posistemėje „</w:t>
      </w:r>
      <w:proofErr w:type="spellStart"/>
      <w:r w:rsidRPr="00972C34">
        <w:rPr>
          <w:rFonts w:cs="Arial"/>
          <w:szCs w:val="22"/>
          <w:lang w:val="lt-LT"/>
        </w:rPr>
        <w:t>Geomatininkas</w:t>
      </w:r>
      <w:proofErr w:type="spellEnd"/>
      <w:r w:rsidRPr="00972C34">
        <w:rPr>
          <w:rFonts w:cs="Arial"/>
          <w:szCs w:val="22"/>
          <w:lang w:val="lt-LT"/>
        </w:rPr>
        <w:t>”. </w:t>
      </w:r>
    </w:p>
    <w:p w14:paraId="336CAA56" w14:textId="6ACF635B" w:rsidR="00290D7E" w:rsidRPr="00972C34" w:rsidRDefault="00364BA0" w:rsidP="007E2842">
      <w:pPr>
        <w:pStyle w:val="NoSpacing"/>
        <w:numPr>
          <w:ilvl w:val="1"/>
          <w:numId w:val="1"/>
        </w:numPr>
        <w:ind w:left="993"/>
        <w:rPr>
          <w:rFonts w:cs="Arial"/>
          <w:szCs w:val="22"/>
          <w:lang w:val="lt-LT"/>
        </w:rPr>
      </w:pPr>
      <w:r w:rsidRPr="00972C34">
        <w:rPr>
          <w:rFonts w:cs="Arial"/>
          <w:szCs w:val="22"/>
          <w:lang w:val="lt-LT"/>
        </w:rPr>
        <w:t>Suderinti servituto planus su servituto davėju ir servituto turėtoju (PSO),  pateikti servituto planą skaitmenine versija (</w:t>
      </w:r>
      <w:proofErr w:type="spellStart"/>
      <w:r w:rsidRPr="00972C34">
        <w:rPr>
          <w:rFonts w:cs="Arial"/>
          <w:szCs w:val="22"/>
          <w:lang w:val="lt-LT"/>
        </w:rPr>
        <w:t>pdf</w:t>
      </w:r>
      <w:proofErr w:type="spellEnd"/>
      <w:r w:rsidRPr="00972C34">
        <w:rPr>
          <w:rFonts w:cs="Arial"/>
          <w:szCs w:val="22"/>
          <w:lang w:val="lt-LT"/>
        </w:rPr>
        <w:t xml:space="preserve"> ir </w:t>
      </w:r>
      <w:proofErr w:type="spellStart"/>
      <w:r w:rsidRPr="00972C34">
        <w:rPr>
          <w:rFonts w:cs="Arial"/>
          <w:szCs w:val="22"/>
          <w:lang w:val="lt-LT"/>
        </w:rPr>
        <w:t>shape</w:t>
      </w:r>
      <w:proofErr w:type="spellEnd"/>
      <w:r w:rsidRPr="00972C34">
        <w:rPr>
          <w:rFonts w:cs="Arial"/>
          <w:szCs w:val="22"/>
          <w:lang w:val="lt-LT"/>
        </w:rPr>
        <w:t xml:space="preserve"> formatais)</w:t>
      </w:r>
      <w:r w:rsidR="00290D7E" w:rsidRPr="00972C34">
        <w:rPr>
          <w:rFonts w:cs="Arial"/>
          <w:szCs w:val="22"/>
          <w:lang w:val="lt-LT"/>
        </w:rPr>
        <w:t>.</w:t>
      </w:r>
    </w:p>
    <w:p w14:paraId="6EE8D9E5" w14:textId="6107A089" w:rsidR="00472B4C" w:rsidRPr="00972C34" w:rsidRDefault="00364BA0" w:rsidP="007E2842">
      <w:pPr>
        <w:pStyle w:val="NoSpacing"/>
        <w:numPr>
          <w:ilvl w:val="1"/>
          <w:numId w:val="1"/>
        </w:numPr>
        <w:ind w:left="993"/>
        <w:rPr>
          <w:rFonts w:cs="Arial"/>
          <w:szCs w:val="22"/>
          <w:lang w:val="lt-LT"/>
        </w:rPr>
      </w:pPr>
      <w:r w:rsidRPr="00972C34">
        <w:rPr>
          <w:rFonts w:cs="Arial"/>
          <w:szCs w:val="22"/>
          <w:lang w:val="lt-LT"/>
        </w:rPr>
        <w:t>Kai servitutas nustatomas privačiame ir (ar) valstybinės žemės sklype, remiantis LRV 2018-07-25 nutarimu Nr. 725 „Maksimalaus dydžio vienkartinės kompensacijos, mokamos už naudojimąsi įstatymu ar sutartimi tinklų operatorių naudai nustatytu žemės ir kito Nekilnojamojo daikto servitutu nustatymo metodika“, apskaičiuoti kompensacijos dydį pateikiant detalius skaičiavimus ir paruošti kompensacijos apskaičiavimo aktą.</w:t>
      </w:r>
    </w:p>
    <w:p w14:paraId="1A2F71E1" w14:textId="3C7148EE" w:rsidR="00472B4C" w:rsidRPr="00972C34" w:rsidRDefault="00364BA0" w:rsidP="007E2842">
      <w:pPr>
        <w:pStyle w:val="NoSpacing"/>
        <w:numPr>
          <w:ilvl w:val="1"/>
          <w:numId w:val="1"/>
        </w:numPr>
        <w:ind w:left="993"/>
        <w:rPr>
          <w:rFonts w:cs="Arial"/>
          <w:szCs w:val="22"/>
          <w:lang w:val="lt-LT"/>
        </w:rPr>
      </w:pPr>
      <w:r w:rsidRPr="00972C34">
        <w:rPr>
          <w:rFonts w:cs="Arial"/>
          <w:szCs w:val="22"/>
          <w:lang w:val="lt-LT"/>
        </w:rPr>
        <w:t>Organizuoti neterminuoto (-ų) servituto (-ų) sutarties (-</w:t>
      </w:r>
      <w:proofErr w:type="spellStart"/>
      <w:r w:rsidRPr="00972C34">
        <w:rPr>
          <w:rFonts w:cs="Arial"/>
          <w:szCs w:val="22"/>
          <w:lang w:val="lt-LT"/>
        </w:rPr>
        <w:t>čių</w:t>
      </w:r>
      <w:proofErr w:type="spellEnd"/>
      <w:r w:rsidRPr="00972C34">
        <w:rPr>
          <w:rFonts w:cs="Arial"/>
          <w:szCs w:val="22"/>
          <w:lang w:val="lt-LT"/>
        </w:rPr>
        <w:t>) sudarymą notarų biure, naudojant PSO parengtą sutarties projektą.</w:t>
      </w:r>
    </w:p>
    <w:p w14:paraId="595B454D" w14:textId="295EFF34" w:rsidR="00472B4C" w:rsidRPr="00972C34" w:rsidRDefault="00364BA0" w:rsidP="007E2842">
      <w:pPr>
        <w:pStyle w:val="NoSpacing"/>
        <w:numPr>
          <w:ilvl w:val="1"/>
          <w:numId w:val="1"/>
        </w:numPr>
        <w:ind w:left="993"/>
        <w:rPr>
          <w:rFonts w:cs="Arial"/>
          <w:szCs w:val="22"/>
          <w:lang w:val="lt-LT"/>
        </w:rPr>
      </w:pPr>
      <w:r w:rsidRPr="00972C34">
        <w:rPr>
          <w:rFonts w:cs="Arial"/>
          <w:szCs w:val="22"/>
          <w:lang w:val="lt-LT"/>
        </w:rPr>
        <w:t xml:space="preserve"> Kai apsaugos zonos išplečiamos AB „LTG </w:t>
      </w:r>
      <w:proofErr w:type="spellStart"/>
      <w:r w:rsidRPr="00972C34">
        <w:rPr>
          <w:rFonts w:cs="Arial"/>
          <w:szCs w:val="22"/>
          <w:lang w:val="lt-LT"/>
        </w:rPr>
        <w:t>Infra</w:t>
      </w:r>
      <w:proofErr w:type="spellEnd"/>
      <w:r w:rsidRPr="00972C34">
        <w:rPr>
          <w:rFonts w:cs="Arial"/>
          <w:szCs w:val="22"/>
          <w:lang w:val="lt-LT"/>
        </w:rPr>
        <w:t>“ ir (ar) AB „VIA Lietuva“ nuosavybės ar patikėjimo teise valdomuose žemės sklypuose, žemės teisėtumo klausimas PSO inžineriniams statiniams statyti, rekonstruoti, prižiūrėti ir remontuoti turi būti išspręstas pasirašytų Bendradarbiavimo sutarčių dėl inžinerinių tinklų statybos, priežiūros, rekonstrukcijos pagrindu.  </w:t>
      </w:r>
    </w:p>
    <w:p w14:paraId="45209374" w14:textId="134CC435" w:rsidR="00121D87" w:rsidRPr="00972C34" w:rsidRDefault="00364BA0" w:rsidP="007E2842">
      <w:pPr>
        <w:pStyle w:val="NoSpacing"/>
        <w:numPr>
          <w:ilvl w:val="1"/>
          <w:numId w:val="1"/>
        </w:numPr>
        <w:ind w:left="993"/>
        <w:rPr>
          <w:rFonts w:cs="Arial"/>
          <w:szCs w:val="22"/>
          <w:lang w:val="lt-LT"/>
        </w:rPr>
      </w:pPr>
      <w:r w:rsidRPr="00972C34">
        <w:rPr>
          <w:rFonts w:cs="Arial"/>
          <w:szCs w:val="22"/>
          <w:lang w:val="lt-LT"/>
        </w:rPr>
        <w:t xml:space="preserve">Pateikti žemės sklypo/-ų savininko/-ų, valstybinės žemės patikėtinio sutikimą dėl inžinerinių tinklų apsaugos zonos nustatymo </w:t>
      </w:r>
      <w:r w:rsidR="004C07F2" w:rsidRPr="00972C34">
        <w:rPr>
          <w:rFonts w:cs="Arial"/>
          <w:szCs w:val="22"/>
          <w:lang w:val="lt-LT"/>
        </w:rPr>
        <w:t>ir registravimo Nekilnojamojo turto registre</w:t>
      </w:r>
      <w:r w:rsidRPr="00972C34">
        <w:rPr>
          <w:rFonts w:cs="Arial"/>
          <w:szCs w:val="22"/>
          <w:lang w:val="lt-LT"/>
        </w:rPr>
        <w:t xml:space="preserve"> vadovaujantis Lietuvos Respublikos specialiųjų žemės naudojimo sąlygų įstatymo 7 straipsniu (jeigu atitinkama nuostata nebuvo įtraukta į servituto sutartį). </w:t>
      </w:r>
    </w:p>
    <w:p w14:paraId="5DD7E6AC" w14:textId="7B1EE105" w:rsidR="00364BA0" w:rsidRPr="00972C34" w:rsidRDefault="00364BA0" w:rsidP="007E2842">
      <w:pPr>
        <w:pStyle w:val="NoSpacing"/>
        <w:numPr>
          <w:ilvl w:val="1"/>
          <w:numId w:val="1"/>
        </w:numPr>
        <w:ind w:left="993"/>
        <w:rPr>
          <w:rFonts w:cs="Arial"/>
          <w:szCs w:val="22"/>
          <w:lang w:val="lt-LT"/>
        </w:rPr>
      </w:pPr>
      <w:r w:rsidRPr="00972C34">
        <w:rPr>
          <w:rFonts w:cs="Arial"/>
          <w:szCs w:val="22"/>
          <w:lang w:val="lt-LT"/>
        </w:rPr>
        <w:lastRenderedPageBreak/>
        <w:t>Pateikti valstybinės žemės patikėtinio sutikimą tiesti inžinerinius tinklus tuo atveju, jeigu inžineriniai tinklai projektuojami ir tiesiami valstybinėje žemėje, kurioje nesuformuoti žemės sklypai.  </w:t>
      </w:r>
    </w:p>
    <w:p w14:paraId="3EB935F7" w14:textId="77777777" w:rsidR="00364BA0" w:rsidRPr="00972C34" w:rsidRDefault="00364BA0" w:rsidP="007E2842">
      <w:pPr>
        <w:pStyle w:val="NoSpacing"/>
        <w:numPr>
          <w:ilvl w:val="1"/>
          <w:numId w:val="1"/>
        </w:numPr>
        <w:ind w:left="993"/>
        <w:rPr>
          <w:rFonts w:cs="Arial"/>
          <w:szCs w:val="22"/>
          <w:lang w:val="lt-LT"/>
        </w:rPr>
      </w:pPr>
      <w:r w:rsidRPr="00972C34">
        <w:rPr>
          <w:rFonts w:cs="Arial"/>
          <w:szCs w:val="22"/>
          <w:lang w:val="lt-LT"/>
        </w:rPr>
        <w:t>Kai kitą žemės sklypą (teritoriją) numatoma laikinai naudoti statybos metu pateikti sutartį ar susitarimą su šio žemės sklypo (teritorijos) savininku, valdytoju arba šio žemės sklypo (teritorijos) savininko, kuriame būtų nurodyti apsaugos zonų veiklos apribojimai bei grafinę medžiagą (planą ar schemą).</w:t>
      </w:r>
    </w:p>
    <w:p w14:paraId="62582AA2" w14:textId="35DFDC4A" w:rsidR="00364BA0" w:rsidRPr="00972C34" w:rsidRDefault="00364BA0" w:rsidP="007E2842">
      <w:pPr>
        <w:pStyle w:val="NoSpacing"/>
        <w:numPr>
          <w:ilvl w:val="1"/>
          <w:numId w:val="1"/>
        </w:numPr>
        <w:ind w:left="993"/>
        <w:rPr>
          <w:rFonts w:cs="Arial"/>
          <w:szCs w:val="22"/>
          <w:lang w:val="lt-LT"/>
        </w:rPr>
      </w:pPr>
      <w:r w:rsidRPr="00972C34">
        <w:rPr>
          <w:rFonts w:cs="Arial"/>
          <w:szCs w:val="22"/>
          <w:lang w:val="lt-LT"/>
        </w:rPr>
        <w:t xml:space="preserve">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Apmokėti visas susijusias išlaidas.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  </w:t>
      </w:r>
    </w:p>
    <w:p w14:paraId="6B6863E3" w14:textId="77777777" w:rsidR="00364BA0" w:rsidRPr="00972C34" w:rsidRDefault="00364BA0" w:rsidP="007E2842">
      <w:pPr>
        <w:pStyle w:val="NoSpacing"/>
        <w:numPr>
          <w:ilvl w:val="1"/>
          <w:numId w:val="1"/>
        </w:numPr>
        <w:ind w:left="993"/>
        <w:rPr>
          <w:rFonts w:cs="Arial"/>
          <w:szCs w:val="22"/>
          <w:lang w:val="lt-LT"/>
        </w:rPr>
      </w:pPr>
      <w:r w:rsidRPr="00972C34">
        <w:rPr>
          <w:rFonts w:cs="Arial"/>
          <w:szCs w:val="22"/>
          <w:lang w:val="lt-LT"/>
        </w:rPr>
        <w:t>Derinant projektinius pasiūlymus pateikti teritorijų, kuriose taikomos specialiosios žemės naudojimo sąlygos erdvinius duomenis su užpildytais atributiniais duomenimis (.</w:t>
      </w:r>
      <w:proofErr w:type="spellStart"/>
      <w:r w:rsidRPr="00972C34">
        <w:rPr>
          <w:rFonts w:cs="Arial"/>
          <w:szCs w:val="22"/>
          <w:lang w:val="lt-LT"/>
        </w:rPr>
        <w:t>shp</w:t>
      </w:r>
      <w:proofErr w:type="spellEnd"/>
      <w:r w:rsidRPr="00972C34">
        <w:rPr>
          <w:rFonts w:cs="Arial"/>
          <w:szCs w:val="22"/>
          <w:lang w:val="lt-LT"/>
        </w:rPr>
        <w:t xml:space="preserve"> formatu, kiekvienam objektui atskiras failas). </w:t>
      </w:r>
    </w:p>
    <w:p w14:paraId="1ECCEFE8" w14:textId="531BBC4C" w:rsidR="00364BA0" w:rsidRPr="00972C34" w:rsidRDefault="00364BA0" w:rsidP="007E2842">
      <w:pPr>
        <w:pStyle w:val="NoSpacing"/>
        <w:numPr>
          <w:ilvl w:val="1"/>
          <w:numId w:val="1"/>
        </w:numPr>
        <w:ind w:left="993"/>
        <w:rPr>
          <w:rFonts w:cs="Arial"/>
          <w:szCs w:val="22"/>
          <w:lang w:val="lt-LT"/>
        </w:rPr>
      </w:pPr>
      <w:r w:rsidRPr="00972C34">
        <w:rPr>
          <w:rFonts w:cs="Arial"/>
          <w:szCs w:val="22"/>
          <w:lang w:val="lt-LT"/>
        </w:rPr>
        <w:t xml:space="preserve">Veiksmai, nurodyti </w:t>
      </w:r>
      <w:r w:rsidR="00C325F8" w:rsidRPr="00972C34">
        <w:rPr>
          <w:rFonts w:cs="Arial"/>
          <w:szCs w:val="22"/>
          <w:lang w:val="lt-LT"/>
        </w:rPr>
        <w:t>5.</w:t>
      </w:r>
      <w:r w:rsidRPr="00972C34">
        <w:rPr>
          <w:rFonts w:cs="Arial"/>
          <w:szCs w:val="22"/>
          <w:lang w:val="lt-LT"/>
        </w:rPr>
        <w:t>4</w:t>
      </w:r>
      <w:r w:rsidR="00C325F8" w:rsidRPr="00972C34">
        <w:rPr>
          <w:rFonts w:cs="Arial"/>
          <w:szCs w:val="22"/>
          <w:lang w:val="lt-LT"/>
        </w:rPr>
        <w:t>.</w:t>
      </w:r>
      <w:r w:rsidRPr="00972C34">
        <w:rPr>
          <w:rFonts w:cs="Arial"/>
          <w:szCs w:val="22"/>
          <w:lang w:val="lt-LT"/>
        </w:rPr>
        <w:t xml:space="preserve"> punkte, turi būti atlikti </w:t>
      </w:r>
      <w:r w:rsidR="004C07F2" w:rsidRPr="00972C34">
        <w:rPr>
          <w:rFonts w:cs="Arial"/>
          <w:szCs w:val="22"/>
          <w:lang w:val="lt-LT"/>
        </w:rPr>
        <w:t>derinant</w:t>
      </w:r>
      <w:r w:rsidRPr="00972C34">
        <w:rPr>
          <w:rFonts w:cs="Arial"/>
          <w:szCs w:val="22"/>
          <w:lang w:val="lt-LT"/>
        </w:rPr>
        <w:t xml:space="preserve"> projektinius pasiūlymus.  </w:t>
      </w:r>
    </w:p>
    <w:p w14:paraId="73791AFC" w14:textId="1ABA357A" w:rsidR="000F6058" w:rsidRPr="00972C34" w:rsidRDefault="00364BA0" w:rsidP="007E2842">
      <w:pPr>
        <w:pStyle w:val="NoSpacing"/>
        <w:numPr>
          <w:ilvl w:val="1"/>
          <w:numId w:val="1"/>
        </w:numPr>
        <w:ind w:left="993"/>
        <w:rPr>
          <w:rFonts w:cs="Arial"/>
          <w:szCs w:val="22"/>
          <w:lang w:val="lt-LT"/>
        </w:rPr>
      </w:pPr>
      <w:r w:rsidRPr="00972C34">
        <w:rPr>
          <w:rFonts w:cs="Arial"/>
          <w:szCs w:val="22"/>
          <w:lang w:val="lt-LT"/>
        </w:rPr>
        <w:t xml:space="preserve">Veiksmai, nurodyti </w:t>
      </w:r>
      <w:r w:rsidR="00C325F8" w:rsidRPr="00972C34">
        <w:rPr>
          <w:rFonts w:cs="Arial"/>
          <w:szCs w:val="22"/>
          <w:lang w:val="lt-LT"/>
        </w:rPr>
        <w:t>5.</w:t>
      </w:r>
      <w:r w:rsidRPr="00972C34">
        <w:rPr>
          <w:rFonts w:cs="Arial"/>
          <w:szCs w:val="22"/>
          <w:lang w:val="lt-LT"/>
        </w:rPr>
        <w:t>6</w:t>
      </w:r>
      <w:r w:rsidR="00C325F8" w:rsidRPr="00972C34">
        <w:rPr>
          <w:rFonts w:cs="Arial"/>
          <w:szCs w:val="22"/>
          <w:lang w:val="lt-LT"/>
        </w:rPr>
        <w:t>.</w:t>
      </w:r>
      <w:r w:rsidRPr="00972C34">
        <w:rPr>
          <w:rFonts w:cs="Arial"/>
          <w:szCs w:val="22"/>
          <w:lang w:val="lt-LT"/>
        </w:rPr>
        <w:t xml:space="preserve"> punkte, turi būti atlikti ne vėliau kaip per 5 d. d. po SLD išdavimo dienos.  </w:t>
      </w:r>
      <w:bookmarkStart w:id="44" w:name="_Toc421452271"/>
    </w:p>
    <w:p w14:paraId="643D2380" w14:textId="3682CDB6" w:rsidR="0076528A" w:rsidRPr="00972C34" w:rsidRDefault="00C771C1" w:rsidP="000D7732">
      <w:pPr>
        <w:pStyle w:val="Heading1"/>
        <w:numPr>
          <w:ilvl w:val="0"/>
          <w:numId w:val="1"/>
        </w:numPr>
        <w:spacing w:before="120" w:after="120"/>
        <w:ind w:firstLine="567"/>
        <w:jc w:val="center"/>
        <w:rPr>
          <w:rFonts w:cs="Arial"/>
          <w:szCs w:val="22"/>
          <w:lang w:val="lt-LT"/>
        </w:rPr>
      </w:pPr>
      <w:bookmarkStart w:id="45" w:name="_Toc196223222"/>
      <w:r w:rsidRPr="00972C34">
        <w:rPr>
          <w:rFonts w:cs="Arial"/>
          <w:szCs w:val="22"/>
          <w:lang w:val="lt-LT"/>
        </w:rPr>
        <w:t>E</w:t>
      </w:r>
      <w:bookmarkEnd w:id="44"/>
      <w:r w:rsidR="00B373F4" w:rsidRPr="00972C34">
        <w:rPr>
          <w:rFonts w:cs="Arial"/>
          <w:szCs w:val="22"/>
          <w:lang w:val="lt-LT"/>
        </w:rPr>
        <w:t>LEKTROTECHNIKOS DALIS</w:t>
      </w:r>
      <w:bookmarkEnd w:id="45"/>
    </w:p>
    <w:p w14:paraId="38437EB4" w14:textId="7A30D44A" w:rsidR="00A8381B" w:rsidRPr="00972C34" w:rsidRDefault="00385903" w:rsidP="007F3D3E">
      <w:pPr>
        <w:pStyle w:val="NormalWeb"/>
        <w:jc w:val="center"/>
      </w:pPr>
      <w:r w:rsidRPr="00972C34">
        <w:rPr>
          <w:noProof/>
        </w:rPr>
        <w:drawing>
          <wp:inline distT="0" distB="0" distL="0" distR="0" wp14:anchorId="19E31904" wp14:editId="0427BBE3">
            <wp:extent cx="5998191" cy="3568521"/>
            <wp:effectExtent l="0" t="0" r="3175" b="0"/>
            <wp:docPr id="895249525" name="Picture 2"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49525" name="Picture 2" descr="A diagram of a diagram&#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06148" cy="3573255"/>
                    </a:xfrm>
                    <a:prstGeom prst="rect">
                      <a:avLst/>
                    </a:prstGeom>
                    <a:noFill/>
                    <a:ln>
                      <a:noFill/>
                    </a:ln>
                  </pic:spPr>
                </pic:pic>
              </a:graphicData>
            </a:graphic>
          </wp:inline>
        </w:drawing>
      </w:r>
    </w:p>
    <w:p w14:paraId="60AF6F14" w14:textId="77777777" w:rsidR="00A8381B" w:rsidRPr="00972C34" w:rsidRDefault="00A8381B" w:rsidP="007F3D3E">
      <w:pPr>
        <w:pStyle w:val="NoSpacing"/>
        <w:numPr>
          <w:ilvl w:val="0"/>
          <w:numId w:val="0"/>
        </w:numPr>
        <w:jc w:val="center"/>
        <w:rPr>
          <w:rFonts w:cs="Arial"/>
          <w:szCs w:val="22"/>
          <w:lang w:val="lt-LT"/>
        </w:rPr>
      </w:pPr>
      <w:r w:rsidRPr="00972C34">
        <w:rPr>
          <w:rFonts w:cs="Arial"/>
          <w:szCs w:val="22"/>
          <w:lang w:val="lt-LT"/>
        </w:rPr>
        <w:t>1 pav. Principinė schema po rekonstravimo</w:t>
      </w:r>
    </w:p>
    <w:p w14:paraId="4BBE07A2" w14:textId="77777777" w:rsidR="0041071D" w:rsidRPr="00972C34" w:rsidRDefault="0041071D" w:rsidP="0041071D">
      <w:pPr>
        <w:pStyle w:val="ListParagraph"/>
        <w:numPr>
          <w:ilvl w:val="0"/>
          <w:numId w:val="13"/>
        </w:numPr>
        <w:spacing w:line="276" w:lineRule="auto"/>
        <w:jc w:val="both"/>
        <w:rPr>
          <w:rFonts w:ascii="Arial" w:hAnsi="Arial" w:cs="Arial"/>
          <w:vanish/>
          <w:sz w:val="22"/>
          <w:szCs w:val="22"/>
          <w:lang w:val="lt-LT"/>
        </w:rPr>
      </w:pPr>
    </w:p>
    <w:p w14:paraId="75162A3D" w14:textId="77777777" w:rsidR="0041071D" w:rsidRPr="00972C34" w:rsidRDefault="0041071D" w:rsidP="0041071D">
      <w:pPr>
        <w:pStyle w:val="ListParagraph"/>
        <w:numPr>
          <w:ilvl w:val="0"/>
          <w:numId w:val="13"/>
        </w:numPr>
        <w:spacing w:line="276" w:lineRule="auto"/>
        <w:jc w:val="both"/>
        <w:rPr>
          <w:rFonts w:ascii="Arial" w:hAnsi="Arial" w:cs="Arial"/>
          <w:vanish/>
          <w:sz w:val="22"/>
          <w:szCs w:val="22"/>
          <w:lang w:val="lt-LT"/>
        </w:rPr>
      </w:pPr>
    </w:p>
    <w:p w14:paraId="5CDE2FD8" w14:textId="77777777" w:rsidR="0041071D" w:rsidRPr="00972C34" w:rsidRDefault="0041071D" w:rsidP="0041071D">
      <w:pPr>
        <w:pStyle w:val="ListParagraph"/>
        <w:numPr>
          <w:ilvl w:val="0"/>
          <w:numId w:val="13"/>
        </w:numPr>
        <w:spacing w:line="276" w:lineRule="auto"/>
        <w:jc w:val="both"/>
        <w:rPr>
          <w:rFonts w:ascii="Arial" w:hAnsi="Arial" w:cs="Arial"/>
          <w:vanish/>
          <w:sz w:val="22"/>
          <w:szCs w:val="22"/>
          <w:lang w:val="lt-LT"/>
        </w:rPr>
      </w:pPr>
    </w:p>
    <w:p w14:paraId="36C7D2AE" w14:textId="77777777" w:rsidR="0041071D" w:rsidRPr="00972C34" w:rsidRDefault="0041071D" w:rsidP="0041071D">
      <w:pPr>
        <w:pStyle w:val="ListParagraph"/>
        <w:numPr>
          <w:ilvl w:val="0"/>
          <w:numId w:val="13"/>
        </w:numPr>
        <w:spacing w:line="276" w:lineRule="auto"/>
        <w:jc w:val="both"/>
        <w:rPr>
          <w:rFonts w:ascii="Arial" w:hAnsi="Arial" w:cs="Arial"/>
          <w:vanish/>
          <w:sz w:val="22"/>
          <w:szCs w:val="22"/>
          <w:lang w:val="lt-LT"/>
        </w:rPr>
      </w:pPr>
    </w:p>
    <w:p w14:paraId="75298C95" w14:textId="77777777" w:rsidR="0041071D" w:rsidRPr="00972C34" w:rsidRDefault="0041071D" w:rsidP="0041071D">
      <w:pPr>
        <w:pStyle w:val="ListParagraph"/>
        <w:numPr>
          <w:ilvl w:val="0"/>
          <w:numId w:val="13"/>
        </w:numPr>
        <w:spacing w:line="276" w:lineRule="auto"/>
        <w:jc w:val="both"/>
        <w:rPr>
          <w:rFonts w:ascii="Arial" w:hAnsi="Arial" w:cs="Arial"/>
          <w:vanish/>
          <w:sz w:val="22"/>
          <w:szCs w:val="22"/>
          <w:lang w:val="lt-LT"/>
        </w:rPr>
      </w:pPr>
    </w:p>
    <w:p w14:paraId="5311823F" w14:textId="77777777" w:rsidR="0041071D" w:rsidRPr="00972C34" w:rsidRDefault="0041071D" w:rsidP="0041071D">
      <w:pPr>
        <w:pStyle w:val="ListParagraph"/>
        <w:numPr>
          <w:ilvl w:val="0"/>
          <w:numId w:val="13"/>
        </w:numPr>
        <w:spacing w:line="276" w:lineRule="auto"/>
        <w:jc w:val="both"/>
        <w:rPr>
          <w:rFonts w:ascii="Arial" w:hAnsi="Arial" w:cs="Arial"/>
          <w:vanish/>
          <w:sz w:val="22"/>
          <w:szCs w:val="22"/>
          <w:lang w:val="lt-LT"/>
        </w:rPr>
      </w:pPr>
    </w:p>
    <w:p w14:paraId="37789C26" w14:textId="32454A17" w:rsidR="00AB53F3" w:rsidRPr="00972C34" w:rsidRDefault="00AB53F3" w:rsidP="00113C11">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110/10 kV </w:t>
      </w:r>
      <w:r w:rsidR="006F006B" w:rsidRPr="00972C34">
        <w:rPr>
          <w:rFonts w:ascii="Arial" w:hAnsi="Arial" w:cs="Arial"/>
          <w:szCs w:val="22"/>
          <w:lang w:val="lt-LT"/>
        </w:rPr>
        <w:t>Telšių</w:t>
      </w:r>
      <w:r w:rsidRPr="00972C34">
        <w:rPr>
          <w:rFonts w:ascii="Arial" w:hAnsi="Arial" w:cs="Arial"/>
          <w:szCs w:val="22"/>
          <w:lang w:val="lt-LT"/>
        </w:rPr>
        <w:t xml:space="preserve"> TP </w:t>
      </w:r>
      <w:r w:rsidR="006F006B" w:rsidRPr="00972C34">
        <w:rPr>
          <w:rFonts w:ascii="Arial" w:hAnsi="Arial" w:cs="Arial"/>
          <w:szCs w:val="22"/>
          <w:lang w:val="lt-LT"/>
        </w:rPr>
        <w:t>skirstykl</w:t>
      </w:r>
      <w:r w:rsidR="00A9468B" w:rsidRPr="00972C34">
        <w:rPr>
          <w:rFonts w:ascii="Arial" w:hAnsi="Arial" w:cs="Arial"/>
          <w:szCs w:val="22"/>
          <w:lang w:val="lt-LT"/>
        </w:rPr>
        <w:t>a</w:t>
      </w:r>
      <w:r w:rsidR="006F006B" w:rsidRPr="00972C34">
        <w:rPr>
          <w:rFonts w:ascii="Arial" w:hAnsi="Arial" w:cs="Arial"/>
          <w:szCs w:val="22"/>
          <w:lang w:val="lt-LT"/>
        </w:rPr>
        <w:t xml:space="preserve"> </w:t>
      </w:r>
      <w:r w:rsidRPr="00972C34">
        <w:rPr>
          <w:rFonts w:ascii="Arial" w:hAnsi="Arial" w:cs="Arial"/>
          <w:szCs w:val="22"/>
          <w:lang w:val="lt-LT"/>
        </w:rPr>
        <w:t>rekonstruojama pilnai</w:t>
      </w:r>
      <w:r w:rsidR="00A9468B" w:rsidRPr="00972C34">
        <w:rPr>
          <w:rFonts w:ascii="Arial" w:hAnsi="Arial" w:cs="Arial"/>
          <w:szCs w:val="22"/>
          <w:lang w:val="lt-LT"/>
        </w:rPr>
        <w:t xml:space="preserve"> išskyrus Degaičių VE narvelį</w:t>
      </w:r>
      <w:r w:rsidRPr="00972C34">
        <w:rPr>
          <w:rFonts w:ascii="Arial" w:hAnsi="Arial" w:cs="Arial"/>
          <w:szCs w:val="22"/>
          <w:lang w:val="lt-LT"/>
        </w:rPr>
        <w:t>. 110 kV skirstykl</w:t>
      </w:r>
      <w:r w:rsidR="00A9468B" w:rsidRPr="00972C34">
        <w:rPr>
          <w:rFonts w:ascii="Arial" w:hAnsi="Arial" w:cs="Arial"/>
          <w:szCs w:val="22"/>
          <w:lang w:val="lt-LT"/>
        </w:rPr>
        <w:t>os</w:t>
      </w:r>
      <w:r w:rsidRPr="00972C34">
        <w:rPr>
          <w:rFonts w:ascii="Arial" w:hAnsi="Arial" w:cs="Arial"/>
          <w:szCs w:val="22"/>
          <w:lang w:val="lt-LT"/>
        </w:rPr>
        <w:t xml:space="preserve"> schem</w:t>
      </w:r>
      <w:r w:rsidR="006F006B" w:rsidRPr="00972C34">
        <w:rPr>
          <w:rFonts w:ascii="Arial" w:hAnsi="Arial" w:cs="Arial"/>
          <w:szCs w:val="22"/>
          <w:lang w:val="lt-LT"/>
        </w:rPr>
        <w:t>a</w:t>
      </w:r>
      <w:r w:rsidRPr="00972C34">
        <w:rPr>
          <w:rFonts w:ascii="Arial" w:hAnsi="Arial" w:cs="Arial"/>
          <w:szCs w:val="22"/>
          <w:lang w:val="lt-LT"/>
        </w:rPr>
        <w:t xml:space="preserve"> po rekonstrukcijos, taip pat rezervinės vietos perspektyviniams narveliams parodyt</w:t>
      </w:r>
      <w:r w:rsidR="006F006B" w:rsidRPr="00972C34">
        <w:rPr>
          <w:rFonts w:ascii="Arial" w:hAnsi="Arial" w:cs="Arial"/>
          <w:szCs w:val="22"/>
          <w:lang w:val="lt-LT"/>
        </w:rPr>
        <w:t>a</w:t>
      </w:r>
      <w:r w:rsidRPr="00972C34">
        <w:rPr>
          <w:rFonts w:ascii="Arial" w:hAnsi="Arial" w:cs="Arial"/>
          <w:szCs w:val="22"/>
          <w:lang w:val="lt-LT"/>
        </w:rPr>
        <w:t xml:space="preserve"> 1 pav.</w:t>
      </w:r>
      <w:r w:rsidR="006F006B" w:rsidRPr="00972C34">
        <w:rPr>
          <w:rFonts w:ascii="Arial" w:hAnsi="Arial" w:cs="Arial"/>
          <w:szCs w:val="22"/>
          <w:lang w:val="lt-LT"/>
        </w:rPr>
        <w:t>.</w:t>
      </w:r>
    </w:p>
    <w:p w14:paraId="290B41FC" w14:textId="77777777" w:rsidR="00AB53F3" w:rsidRPr="00972C34" w:rsidRDefault="00AB53F3" w:rsidP="000D7732">
      <w:pPr>
        <w:pStyle w:val="NoSpacing"/>
        <w:numPr>
          <w:ilvl w:val="1"/>
          <w:numId w:val="13"/>
        </w:numPr>
        <w:ind w:left="0" w:firstLine="567"/>
        <w:rPr>
          <w:rFonts w:ascii="Arial" w:hAnsi="Arial" w:cs="Arial"/>
          <w:szCs w:val="22"/>
          <w:lang w:val="lt-LT"/>
        </w:rPr>
      </w:pPr>
      <w:bookmarkStart w:id="46" w:name="_Hlk128999798"/>
      <w:r w:rsidRPr="00972C34">
        <w:rPr>
          <w:rFonts w:ascii="Arial" w:hAnsi="Arial" w:cs="Arial"/>
          <w:szCs w:val="22"/>
          <w:lang w:val="lt-LT"/>
        </w:rPr>
        <w:lastRenderedPageBreak/>
        <w:t>Projektuojant parinkti maksimaliai funkcionalų ir techniškai ekonomiškai naudingą įrenginių schemą ir išdėstymą.</w:t>
      </w:r>
      <w:bookmarkEnd w:id="46"/>
      <w:r w:rsidRPr="00972C34">
        <w:rPr>
          <w:rFonts w:ascii="Arial" w:hAnsi="Arial" w:cs="Arial"/>
          <w:szCs w:val="22"/>
          <w:lang w:val="lt-LT"/>
        </w:rPr>
        <w:t xml:space="preserve">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w:t>
      </w:r>
      <w:bookmarkStart w:id="47" w:name="_Hlk129000484"/>
      <w:r w:rsidRPr="00972C34">
        <w:rPr>
          <w:rFonts w:ascii="Arial" w:hAnsi="Arial" w:cs="Arial"/>
          <w:szCs w:val="22"/>
          <w:lang w:val="lt-LT"/>
        </w:rPr>
        <w:t>Schema po rekonstrukcijos turi maksimaliai atitikti projektavimo užduotyje arba sąlygose pateiktą principinę schemą. Turi būti išlaikomas įrenginių ir sumontavimo sprendinių vienodumas visuose skirstyklos prijunginiuose,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Rangovo į projekto apimtį. LITGRID AB papildomai nedengs išlaidų, susidariusių dėl šių laikinų sprendinių panaudojimo, jei tokios priemonės bus reikalingos projekto įgyvendinimui eigoje.</w:t>
      </w:r>
      <w:bookmarkEnd w:id="47"/>
    </w:p>
    <w:p w14:paraId="2FEF34C5"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Projektuojant būtina atsižvelgti į Elektros energetikos sistemos patikimumo kriterijų „n-1“ – elektros energetikos sistemos, sudarytos iš „n“ elementų, gebėjimą užtikrinti normalų sistemos darbą atsijungus bent vienam tinklo elementui. Projektuojant 110-400 kV pastotes ir skirstyklas turi būti tenkinama sąlyga, kad „n-1“ kriterijus išlaikomas ir sugedusio elemento remonto atveju, </w:t>
      </w:r>
      <w:proofErr w:type="spellStart"/>
      <w:r w:rsidRPr="00972C34">
        <w:rPr>
          <w:rFonts w:ascii="Arial" w:hAnsi="Arial" w:cs="Arial"/>
          <w:szCs w:val="22"/>
          <w:lang w:val="lt-LT"/>
        </w:rPr>
        <w:t>t.y</w:t>
      </w:r>
      <w:proofErr w:type="spellEnd"/>
      <w:r w:rsidRPr="00972C34">
        <w:rPr>
          <w:rFonts w:ascii="Arial" w:hAnsi="Arial" w:cs="Arial"/>
          <w:szCs w:val="22"/>
          <w:lang w:val="lt-LT"/>
        </w:rPr>
        <w:t>. remontuojant sugedusį elementą (šynas arba jų atskiras sekcijas, OL portalus ir pan.) įskaitant jo statybines konstrukcijas, nebus poreikio atjungti kitų, greta esančių sistemos elementų, užtikrinančių elektros energijos perdavimą „n-1“ režimu.</w:t>
      </w:r>
    </w:p>
    <w:p w14:paraId="49850D42" w14:textId="77777777" w:rsidR="007A0A92" w:rsidRPr="00972C34" w:rsidRDefault="00AB53F3" w:rsidP="00113C11">
      <w:pPr>
        <w:pStyle w:val="BodyTextFirstIndent"/>
        <w:spacing w:line="276" w:lineRule="auto"/>
        <w:ind w:firstLine="357"/>
        <w:rPr>
          <w:rFonts w:ascii="Arial" w:hAnsi="Arial" w:cs="Arial"/>
          <w:sz w:val="22"/>
          <w:szCs w:val="22"/>
          <w:lang w:val="lt-LT"/>
        </w:rPr>
      </w:pPr>
      <w:bookmarkStart w:id="48" w:name="_Hlk163637939"/>
      <w:r w:rsidRPr="00972C34">
        <w:rPr>
          <w:rFonts w:ascii="Arial" w:hAnsi="Arial" w:cs="Arial"/>
          <w:sz w:val="22"/>
          <w:szCs w:val="22"/>
          <w:lang w:val="lt-LT"/>
        </w:rPr>
        <w:t>Atskiros šynos turi būti projektuojamos kaip nepriklausomas įrenginys neturintis bendrų konstrukcinių elementų (laikančių metalo konstrukcijų, pamatų ir pan.) su kitomis TP įrengiamomis šynomis. Turi būti išlaikoma sąlyga, kad vienos šynų sistemos gedimas, dėl mechaninio laikančių konstrukcijų pažeidimo, neturės įtakos kitos šynų sistemos darbui.</w:t>
      </w:r>
      <w:bookmarkEnd w:id="48"/>
    </w:p>
    <w:p w14:paraId="470075CE" w14:textId="77777777" w:rsidR="00AB53F3" w:rsidRPr="00972C34" w:rsidRDefault="00AB53F3" w:rsidP="006F006B">
      <w:pPr>
        <w:pStyle w:val="NoSpacing"/>
        <w:numPr>
          <w:ilvl w:val="0"/>
          <w:numId w:val="0"/>
        </w:numPr>
        <w:ind w:firstLine="567"/>
        <w:rPr>
          <w:rFonts w:ascii="Arial" w:hAnsi="Arial" w:cs="Arial"/>
          <w:szCs w:val="22"/>
          <w:lang w:val="lt-LT"/>
        </w:rPr>
      </w:pPr>
      <w:r w:rsidRPr="00972C34">
        <w:rPr>
          <w:rFonts w:ascii="Arial" w:hAnsi="Arial" w:cs="Arial"/>
          <w:szCs w:val="22"/>
          <w:lang w:val="lt-LT"/>
        </w:rPr>
        <w:t>Gretimų į TP užvedamų OL portalų įrengimas ant bendrų konstrukcijų leidžiamas tik tuo atveju, jeigu šių OL vienalaikio atjungimo metu elektros energijos tiekimas šiai TP gali būti vykdomas per kitą(-</w:t>
      </w:r>
      <w:proofErr w:type="spellStart"/>
      <w:r w:rsidRPr="00972C34">
        <w:rPr>
          <w:rFonts w:ascii="Arial" w:hAnsi="Arial" w:cs="Arial"/>
          <w:szCs w:val="22"/>
          <w:lang w:val="lt-LT"/>
        </w:rPr>
        <w:t>as</w:t>
      </w:r>
      <w:proofErr w:type="spellEnd"/>
      <w:r w:rsidRPr="00972C34">
        <w:rPr>
          <w:rFonts w:ascii="Arial" w:hAnsi="Arial" w:cs="Arial"/>
          <w:szCs w:val="22"/>
          <w:lang w:val="lt-LT"/>
        </w:rPr>
        <w:t>) prie TP prijungtą(-</w:t>
      </w:r>
      <w:proofErr w:type="spellStart"/>
      <w:r w:rsidRPr="00972C34">
        <w:rPr>
          <w:rFonts w:ascii="Arial" w:hAnsi="Arial" w:cs="Arial"/>
          <w:szCs w:val="22"/>
          <w:lang w:val="lt-LT"/>
        </w:rPr>
        <w:t>as</w:t>
      </w:r>
      <w:proofErr w:type="spellEnd"/>
      <w:r w:rsidRPr="00972C34">
        <w:rPr>
          <w:rFonts w:ascii="Arial" w:hAnsi="Arial" w:cs="Arial"/>
          <w:szCs w:val="22"/>
          <w:lang w:val="lt-LT"/>
        </w:rPr>
        <w:t>) elektros perdavimo liniją(-</w:t>
      </w:r>
      <w:proofErr w:type="spellStart"/>
      <w:r w:rsidRPr="00972C34">
        <w:rPr>
          <w:rFonts w:ascii="Arial" w:hAnsi="Arial" w:cs="Arial"/>
          <w:szCs w:val="22"/>
          <w:lang w:val="lt-LT"/>
        </w:rPr>
        <w:t>as</w:t>
      </w:r>
      <w:proofErr w:type="spellEnd"/>
      <w:r w:rsidRPr="00972C34">
        <w:rPr>
          <w:rFonts w:ascii="Arial" w:hAnsi="Arial" w:cs="Arial"/>
          <w:szCs w:val="22"/>
          <w:lang w:val="lt-LT"/>
        </w:rPr>
        <w:t>) (OL arba KL).</w:t>
      </w:r>
    </w:p>
    <w:p w14:paraId="63FAE054" w14:textId="660CCCE5"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Demontuojamų įrenginių arba jų atskirų dalių, kurias būtina išsaugoti ir perduoti (pervežti) į LITGRID AB avarinį rezervą, sąrašas pateikiamas</w:t>
      </w:r>
      <w:r w:rsidR="00170ED7" w:rsidRPr="00972C34">
        <w:rPr>
          <w:rFonts w:ascii="Arial" w:hAnsi="Arial" w:cs="Arial"/>
          <w:szCs w:val="22"/>
          <w:lang w:val="lt-LT"/>
        </w:rPr>
        <w:t xml:space="preserve"> (22)</w:t>
      </w:r>
      <w:r w:rsidRPr="00972C34">
        <w:rPr>
          <w:rFonts w:ascii="Arial" w:hAnsi="Arial" w:cs="Arial"/>
          <w:szCs w:val="22"/>
          <w:lang w:val="lt-LT"/>
        </w:rPr>
        <w:t xml:space="preserve"> priede. Įrenginiai nepaminėti šiame priede po demontavimo utilizuojami. Prieš perduodant 110 kV ir </w:t>
      </w:r>
      <w:r w:rsidR="006F006B" w:rsidRPr="00972C34">
        <w:rPr>
          <w:rFonts w:ascii="Arial" w:hAnsi="Arial" w:cs="Arial"/>
          <w:szCs w:val="22"/>
          <w:lang w:val="lt-LT"/>
        </w:rPr>
        <w:t>1</w:t>
      </w:r>
      <w:r w:rsidRPr="00972C34">
        <w:rPr>
          <w:rFonts w:ascii="Arial" w:hAnsi="Arial" w:cs="Arial"/>
          <w:szCs w:val="22"/>
          <w:lang w:val="lt-LT"/>
        </w:rPr>
        <w:t>0 kV įrenginius į avarinį rezervą, jiems būtina atlikti visus patikrinimus (bandymus) numatytus patvirtintame Litgrid AB bandymų reglamente.</w:t>
      </w:r>
    </w:p>
    <w:p w14:paraId="2A7CDB4C" w14:textId="6EC284FC"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 Tolimesnei eksploatacijai paliekam</w:t>
      </w:r>
      <w:r w:rsidR="006F006B" w:rsidRPr="00972C34">
        <w:rPr>
          <w:rFonts w:ascii="Arial" w:hAnsi="Arial" w:cs="Arial"/>
          <w:szCs w:val="22"/>
          <w:lang w:val="lt-LT"/>
        </w:rPr>
        <w:t>as</w:t>
      </w:r>
      <w:r w:rsidRPr="00972C34">
        <w:rPr>
          <w:rFonts w:ascii="Arial" w:hAnsi="Arial" w:cs="Arial"/>
          <w:szCs w:val="22"/>
          <w:lang w:val="lt-LT"/>
        </w:rPr>
        <w:t xml:space="preserve"> 10 kV šunto reaktori</w:t>
      </w:r>
      <w:r w:rsidR="006F006B" w:rsidRPr="00972C34">
        <w:rPr>
          <w:rFonts w:ascii="Arial" w:hAnsi="Arial" w:cs="Arial"/>
          <w:szCs w:val="22"/>
          <w:lang w:val="lt-LT"/>
        </w:rPr>
        <w:t>us</w:t>
      </w:r>
      <w:r w:rsidRPr="00972C34">
        <w:rPr>
          <w:rFonts w:ascii="Arial" w:hAnsi="Arial" w:cs="Arial"/>
          <w:szCs w:val="22"/>
          <w:lang w:val="lt-LT"/>
        </w:rPr>
        <w:t xml:space="preserve"> (toliau – ŠR) ŠRE-3. Visa pagalbinė ŠR įranga (10 kV kabeliai, komutaciniai įrenginiai ir pan.) projektuojama ir statoma nauja. ŠR prijungimui numatyti 10 kV komplektinius narvelius su vakuuminiais jungtuvais ir kabeliniais įvadais. Suprojektuoti jų išdėstymą 10 kV skirstykloje.</w:t>
      </w:r>
    </w:p>
    <w:p w14:paraId="12F5B1DA"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Projekte turi būti pateikti visų naujai įrengiamų 10 kV kabelių pralaidumo skaičiavimai pagal IEC 60287 standarto reikalavimus bei pateikti kabelių įrengimo sprendiniai (montažinės schemos). Projektuojami </w:t>
      </w:r>
      <w:proofErr w:type="spellStart"/>
      <w:r w:rsidRPr="00972C34">
        <w:rPr>
          <w:rFonts w:ascii="Arial" w:hAnsi="Arial" w:cs="Arial"/>
          <w:szCs w:val="22"/>
          <w:lang w:val="lt-LT"/>
        </w:rPr>
        <w:t>viengysliai</w:t>
      </w:r>
      <w:proofErr w:type="spellEnd"/>
      <w:r w:rsidRPr="00972C34">
        <w:rPr>
          <w:rFonts w:ascii="Arial" w:hAnsi="Arial" w:cs="Arial"/>
          <w:szCs w:val="22"/>
          <w:lang w:val="lt-LT"/>
        </w:rPr>
        <w:t xml:space="preserve"> plastikine izoliacija 10 kV kabeliai turi atitikti standarto IEC 60502-2 reikalavimus. Visų 10 kV kabelių vardinė srovė parenkama su nemažesniu kaip 10% pralaidumo rezervu. </w:t>
      </w:r>
    </w:p>
    <w:p w14:paraId="76B4B75B" w14:textId="747F9819" w:rsidR="00AB53F3" w:rsidRPr="00972C34" w:rsidRDefault="00AB53F3" w:rsidP="000D7732">
      <w:pPr>
        <w:pStyle w:val="NoSpacing"/>
        <w:numPr>
          <w:ilvl w:val="1"/>
          <w:numId w:val="13"/>
        </w:numPr>
        <w:ind w:left="0" w:firstLine="567"/>
        <w:rPr>
          <w:rFonts w:ascii="Arial" w:hAnsi="Arial" w:cs="Arial"/>
          <w:szCs w:val="22"/>
          <w:lang w:val="lt-LT"/>
        </w:rPr>
      </w:pPr>
      <w:bookmarkStart w:id="49" w:name="_Ref37398808"/>
      <w:r w:rsidRPr="00972C34">
        <w:rPr>
          <w:rFonts w:ascii="Arial" w:hAnsi="Arial" w:cs="Arial"/>
          <w:szCs w:val="22"/>
          <w:lang w:val="lt-LT"/>
        </w:rPr>
        <w:t xml:space="preserve">10 kV </w:t>
      </w:r>
      <w:r w:rsidR="007A0A92" w:rsidRPr="00972C34">
        <w:rPr>
          <w:rFonts w:ascii="Arial" w:hAnsi="Arial" w:cs="Arial"/>
          <w:szCs w:val="22"/>
          <w:lang w:val="lt-LT"/>
        </w:rPr>
        <w:t xml:space="preserve">uždaros skirstyklos įrenginiai </w:t>
      </w:r>
      <w:r w:rsidRPr="00972C34">
        <w:rPr>
          <w:rFonts w:ascii="Arial" w:hAnsi="Arial" w:cs="Arial"/>
          <w:szCs w:val="22"/>
          <w:lang w:val="lt-LT"/>
        </w:rPr>
        <w:t>projektuojam</w:t>
      </w:r>
      <w:r w:rsidR="007A0A92" w:rsidRPr="00972C34">
        <w:rPr>
          <w:rFonts w:ascii="Arial" w:hAnsi="Arial" w:cs="Arial"/>
          <w:szCs w:val="22"/>
          <w:lang w:val="lt-LT"/>
        </w:rPr>
        <w:t>i</w:t>
      </w:r>
      <w:r w:rsidRPr="00972C34">
        <w:rPr>
          <w:rFonts w:ascii="Arial" w:hAnsi="Arial" w:cs="Arial"/>
          <w:szCs w:val="22"/>
          <w:lang w:val="lt-LT"/>
        </w:rPr>
        <w:t xml:space="preserve"> </w:t>
      </w:r>
      <w:r w:rsidR="007A0A92" w:rsidRPr="00972C34">
        <w:rPr>
          <w:rFonts w:ascii="Arial" w:hAnsi="Arial" w:cs="Arial"/>
          <w:szCs w:val="22"/>
          <w:lang w:val="lt-LT"/>
        </w:rPr>
        <w:t>esamose 10 kV</w:t>
      </w:r>
      <w:r w:rsidRPr="00972C34">
        <w:rPr>
          <w:rFonts w:ascii="Arial" w:hAnsi="Arial" w:cs="Arial"/>
          <w:szCs w:val="22"/>
          <w:lang w:val="lt-LT"/>
        </w:rPr>
        <w:t xml:space="preserve"> </w:t>
      </w:r>
      <w:r w:rsidR="00852633" w:rsidRPr="00972C34">
        <w:rPr>
          <w:rFonts w:ascii="Arial" w:hAnsi="Arial" w:cs="Arial"/>
          <w:szCs w:val="22"/>
          <w:lang w:val="lt-LT"/>
        </w:rPr>
        <w:t>uždaro</w:t>
      </w:r>
      <w:r w:rsidR="007A0A92" w:rsidRPr="00972C34">
        <w:rPr>
          <w:rFonts w:ascii="Arial" w:hAnsi="Arial" w:cs="Arial"/>
          <w:szCs w:val="22"/>
          <w:lang w:val="lt-LT"/>
        </w:rPr>
        <w:t>siose</w:t>
      </w:r>
      <w:r w:rsidR="00852633" w:rsidRPr="00972C34">
        <w:rPr>
          <w:rFonts w:ascii="Arial" w:hAnsi="Arial" w:cs="Arial"/>
          <w:szCs w:val="22"/>
          <w:lang w:val="lt-LT"/>
        </w:rPr>
        <w:t xml:space="preserve"> skirstyklo</w:t>
      </w:r>
      <w:r w:rsidR="007A0A92" w:rsidRPr="00972C34">
        <w:rPr>
          <w:rFonts w:ascii="Arial" w:hAnsi="Arial" w:cs="Arial"/>
          <w:szCs w:val="22"/>
          <w:lang w:val="lt-LT"/>
        </w:rPr>
        <w:t>se</w:t>
      </w:r>
      <w:r w:rsidR="00852633" w:rsidRPr="00972C34">
        <w:rPr>
          <w:rFonts w:ascii="Arial" w:hAnsi="Arial" w:cs="Arial"/>
          <w:szCs w:val="22"/>
          <w:lang w:val="lt-LT"/>
        </w:rPr>
        <w:t xml:space="preserve"> (toliau - US)</w:t>
      </w:r>
      <w:r w:rsidRPr="00972C34">
        <w:rPr>
          <w:rFonts w:ascii="Arial" w:hAnsi="Arial" w:cs="Arial"/>
          <w:szCs w:val="22"/>
          <w:lang w:val="lt-LT"/>
        </w:rPr>
        <w:t>. Suprojektuoti ir įrengti 10 kV skirstyklos schemą reikalingą prijungti esamus ir perspektyvinius 10 kV vartotojus:</w:t>
      </w:r>
      <w:bookmarkEnd w:id="49"/>
    </w:p>
    <w:p w14:paraId="129D8F7E" w14:textId="50A1D1FA" w:rsidR="007A0A92" w:rsidRPr="00972C34" w:rsidRDefault="00104D54" w:rsidP="000A10D9">
      <w:pPr>
        <w:pStyle w:val="NoSpacing"/>
        <w:numPr>
          <w:ilvl w:val="2"/>
          <w:numId w:val="13"/>
        </w:numPr>
        <w:ind w:left="0" w:firstLine="567"/>
        <w:rPr>
          <w:rFonts w:ascii="Arial" w:hAnsi="Arial" w:cs="Arial"/>
          <w:lang w:val="pt-PT"/>
        </w:rPr>
      </w:pPr>
      <w:r w:rsidRPr="00972C34">
        <w:rPr>
          <w:rFonts w:ascii="Arial" w:hAnsi="Arial" w:cs="Arial"/>
          <w:lang w:val="lt-LT"/>
        </w:rPr>
        <w:t xml:space="preserve"> </w:t>
      </w:r>
      <w:r w:rsidR="00A040CC" w:rsidRPr="00972C34">
        <w:rPr>
          <w:rFonts w:ascii="Arial" w:hAnsi="Arial" w:cs="Arial"/>
          <w:lang w:val="pt-PT"/>
        </w:rPr>
        <w:t xml:space="preserve">10 kV įvadą nuo esamo </w:t>
      </w:r>
      <w:r w:rsidR="00C66CD8" w:rsidRPr="00972C34">
        <w:rPr>
          <w:rFonts w:ascii="Arial" w:hAnsi="Arial" w:cs="Arial"/>
          <w:lang w:val="pt-PT"/>
        </w:rPr>
        <w:t xml:space="preserve">autotransformatoriaus </w:t>
      </w:r>
      <w:r w:rsidR="00A040CC" w:rsidRPr="00972C34">
        <w:rPr>
          <w:rFonts w:ascii="Arial" w:hAnsi="Arial" w:cs="Arial"/>
          <w:lang w:val="pt-PT"/>
        </w:rPr>
        <w:t>10 kV apvijų;</w:t>
      </w:r>
    </w:p>
    <w:p w14:paraId="6EAC0900" w14:textId="3D96B440" w:rsidR="007A0A92" w:rsidRPr="00972C34" w:rsidRDefault="00104D54" w:rsidP="007A0A92">
      <w:pPr>
        <w:pStyle w:val="NoSpacing"/>
        <w:numPr>
          <w:ilvl w:val="2"/>
          <w:numId w:val="13"/>
        </w:numPr>
        <w:ind w:left="0" w:firstLine="567"/>
        <w:rPr>
          <w:rFonts w:ascii="Arial" w:hAnsi="Arial" w:cs="Arial"/>
          <w:szCs w:val="22"/>
          <w:lang w:val="lt-LT"/>
        </w:rPr>
      </w:pPr>
      <w:r w:rsidRPr="00972C34">
        <w:rPr>
          <w:rFonts w:ascii="Arial" w:hAnsi="Arial" w:cs="Arial"/>
          <w:szCs w:val="22"/>
          <w:lang w:val="lt-LT"/>
        </w:rPr>
        <w:t xml:space="preserve"> </w:t>
      </w:r>
      <w:r w:rsidR="00A040CC" w:rsidRPr="00972C34">
        <w:rPr>
          <w:rFonts w:ascii="Arial" w:hAnsi="Arial" w:cs="Arial"/>
          <w:szCs w:val="22"/>
          <w:lang w:val="lt-LT"/>
        </w:rPr>
        <w:t>Savųjų reikmių transformatoriai (2 vnt.).</w:t>
      </w:r>
    </w:p>
    <w:p w14:paraId="5F1D9555" w14:textId="321D1EED" w:rsidR="00AB53F3" w:rsidRPr="00972C34" w:rsidRDefault="00104D54" w:rsidP="00C66CD8">
      <w:pPr>
        <w:pStyle w:val="NoSpacing"/>
        <w:numPr>
          <w:ilvl w:val="2"/>
          <w:numId w:val="13"/>
        </w:numPr>
        <w:ind w:left="0" w:firstLine="567"/>
        <w:rPr>
          <w:rFonts w:ascii="Arial" w:hAnsi="Arial" w:cs="Arial"/>
          <w:szCs w:val="22"/>
          <w:lang w:val="lt-LT"/>
        </w:rPr>
      </w:pPr>
      <w:r w:rsidRPr="00972C34">
        <w:rPr>
          <w:rFonts w:ascii="Arial" w:hAnsi="Arial" w:cs="Arial"/>
          <w:szCs w:val="22"/>
          <w:lang w:val="lt-LT"/>
        </w:rPr>
        <w:t xml:space="preserve"> </w:t>
      </w:r>
      <w:r w:rsidR="007A0A92" w:rsidRPr="00972C34">
        <w:rPr>
          <w:rFonts w:ascii="Arial" w:hAnsi="Arial" w:cs="Arial"/>
          <w:szCs w:val="22"/>
          <w:lang w:val="lt-LT"/>
        </w:rPr>
        <w:t>10 kV šynas su visais reikiamais įrenginiais.</w:t>
      </w:r>
      <w:r w:rsidR="00A040CC" w:rsidRPr="00972C34">
        <w:rPr>
          <w:rFonts w:ascii="Arial" w:hAnsi="Arial" w:cs="Arial"/>
          <w:szCs w:val="22"/>
          <w:lang w:val="lt-LT"/>
        </w:rPr>
        <w:t xml:space="preserve"> </w:t>
      </w:r>
    </w:p>
    <w:p w14:paraId="5D3652E0" w14:textId="3CC49F09" w:rsidR="00AB53F3" w:rsidRPr="00972C34" w:rsidRDefault="00104D54" w:rsidP="000A10D9">
      <w:pPr>
        <w:pStyle w:val="NoSpacing"/>
        <w:numPr>
          <w:ilvl w:val="2"/>
          <w:numId w:val="13"/>
        </w:numPr>
        <w:ind w:left="0" w:firstLine="567"/>
        <w:rPr>
          <w:rFonts w:ascii="Arial" w:hAnsi="Arial" w:cs="Arial"/>
          <w:szCs w:val="22"/>
          <w:lang w:val="lt-LT"/>
        </w:rPr>
      </w:pPr>
      <w:r w:rsidRPr="00972C34">
        <w:rPr>
          <w:rFonts w:ascii="Arial" w:hAnsi="Arial" w:cs="Arial"/>
          <w:szCs w:val="22"/>
          <w:lang w:val="lt-LT"/>
        </w:rPr>
        <w:t xml:space="preserve"> </w:t>
      </w:r>
      <w:r w:rsidR="00AB53F3" w:rsidRPr="00972C34">
        <w:rPr>
          <w:rFonts w:ascii="Arial" w:hAnsi="Arial" w:cs="Arial"/>
          <w:szCs w:val="22"/>
          <w:lang w:val="lt-LT"/>
        </w:rPr>
        <w:t>Esam</w:t>
      </w:r>
      <w:r w:rsidR="00852633" w:rsidRPr="00972C34">
        <w:rPr>
          <w:rFonts w:ascii="Arial" w:hAnsi="Arial" w:cs="Arial"/>
          <w:szCs w:val="22"/>
          <w:lang w:val="lt-LT"/>
        </w:rPr>
        <w:t>o</w:t>
      </w:r>
      <w:r w:rsidR="00AB53F3" w:rsidRPr="00972C34">
        <w:rPr>
          <w:rFonts w:ascii="Arial" w:hAnsi="Arial" w:cs="Arial"/>
          <w:szCs w:val="22"/>
          <w:lang w:val="lt-LT"/>
        </w:rPr>
        <w:t xml:space="preserve"> 10 kV ŠR</w:t>
      </w:r>
      <w:r w:rsidR="00852633" w:rsidRPr="00972C34">
        <w:rPr>
          <w:rFonts w:ascii="Arial" w:hAnsi="Arial" w:cs="Arial"/>
          <w:szCs w:val="22"/>
          <w:lang w:val="lt-LT"/>
        </w:rPr>
        <w:t xml:space="preserve"> prijungimo narvelį</w:t>
      </w:r>
      <w:r w:rsidR="007A0A92" w:rsidRPr="00972C34">
        <w:rPr>
          <w:rFonts w:ascii="Arial" w:hAnsi="Arial" w:cs="Arial"/>
          <w:szCs w:val="22"/>
          <w:lang w:val="lt-LT"/>
        </w:rPr>
        <w:t>.</w:t>
      </w:r>
      <w:r w:rsidR="00AB53F3" w:rsidRPr="00972C34">
        <w:rPr>
          <w:rFonts w:ascii="Arial" w:hAnsi="Arial" w:cs="Arial"/>
          <w:szCs w:val="22"/>
          <w:lang w:val="lt-LT"/>
        </w:rPr>
        <w:t xml:space="preserve"> </w:t>
      </w:r>
    </w:p>
    <w:p w14:paraId="08163C69" w14:textId="5223A733" w:rsidR="00AB53F3" w:rsidRPr="00972C34" w:rsidRDefault="00104D54" w:rsidP="000A10D9">
      <w:pPr>
        <w:pStyle w:val="NoSpacing"/>
        <w:numPr>
          <w:ilvl w:val="2"/>
          <w:numId w:val="13"/>
        </w:numPr>
        <w:ind w:left="0" w:firstLine="567"/>
        <w:rPr>
          <w:rFonts w:ascii="Arial" w:hAnsi="Arial" w:cs="Arial"/>
          <w:szCs w:val="22"/>
          <w:lang w:val="lt-LT"/>
        </w:rPr>
      </w:pPr>
      <w:r w:rsidRPr="00972C34">
        <w:rPr>
          <w:rFonts w:ascii="Arial" w:hAnsi="Arial" w:cs="Arial"/>
          <w:szCs w:val="22"/>
          <w:lang w:val="lt-LT"/>
        </w:rPr>
        <w:t xml:space="preserve"> </w:t>
      </w:r>
      <w:r w:rsidR="00AB53F3" w:rsidRPr="00972C34">
        <w:rPr>
          <w:rFonts w:ascii="Arial" w:hAnsi="Arial" w:cs="Arial"/>
          <w:szCs w:val="22"/>
          <w:lang w:val="lt-LT"/>
        </w:rPr>
        <w:t>Kitus 10 kV vartotojus numatomus techniniame projekte</w:t>
      </w:r>
      <w:r w:rsidR="00852633" w:rsidRPr="00972C34">
        <w:rPr>
          <w:rFonts w:ascii="Arial" w:hAnsi="Arial" w:cs="Arial"/>
          <w:szCs w:val="22"/>
          <w:lang w:val="lt-LT"/>
        </w:rPr>
        <w:t xml:space="preserve"> ir ESO prisijungimo sąlygose (jeigu tokios bus išduotos)</w:t>
      </w:r>
      <w:r w:rsidR="00AB53F3" w:rsidRPr="00972C34">
        <w:rPr>
          <w:rFonts w:ascii="Arial" w:hAnsi="Arial" w:cs="Arial"/>
          <w:szCs w:val="22"/>
          <w:lang w:val="lt-LT"/>
        </w:rPr>
        <w:t>.</w:t>
      </w:r>
    </w:p>
    <w:p w14:paraId="5818443C" w14:textId="5F1ED32D" w:rsidR="00AB53F3" w:rsidRPr="00972C34" w:rsidRDefault="00C66CD8" w:rsidP="00C66CD8">
      <w:pPr>
        <w:pStyle w:val="NoSpacing"/>
        <w:numPr>
          <w:ilvl w:val="1"/>
          <w:numId w:val="13"/>
        </w:numPr>
        <w:ind w:left="0" w:firstLine="567"/>
        <w:rPr>
          <w:rFonts w:ascii="Arial" w:hAnsi="Arial" w:cs="Arial"/>
          <w:lang w:val="lt-LT"/>
        </w:rPr>
      </w:pPr>
      <w:r w:rsidRPr="00972C34">
        <w:rPr>
          <w:rFonts w:ascii="Arial" w:hAnsi="Arial" w:cs="Arial"/>
          <w:lang w:val="lt-LT"/>
        </w:rPr>
        <w:lastRenderedPageBreak/>
        <w:t xml:space="preserve">Suprojektuoti 10 kV </w:t>
      </w:r>
      <w:r w:rsidR="00A9468B" w:rsidRPr="00972C34">
        <w:rPr>
          <w:rFonts w:ascii="Arial" w:hAnsi="Arial" w:cs="Arial"/>
          <w:lang w:val="lt-LT"/>
        </w:rPr>
        <w:t xml:space="preserve">uždarosios </w:t>
      </w:r>
      <w:r w:rsidRPr="00972C34">
        <w:rPr>
          <w:rFonts w:ascii="Arial" w:hAnsi="Arial" w:cs="Arial"/>
          <w:lang w:val="lt-LT"/>
        </w:rPr>
        <w:t xml:space="preserve">skirstyklos įrangos išdėstymą taip, kad </w:t>
      </w:r>
      <w:r w:rsidR="007A0A92" w:rsidRPr="00972C34">
        <w:rPr>
          <w:rFonts w:ascii="Arial" w:hAnsi="Arial" w:cs="Arial"/>
          <w:lang w:val="lt-LT"/>
        </w:rPr>
        <w:t xml:space="preserve">naujai sumontuotus narvelius būtų galima aptarnauti ir iš </w:t>
      </w:r>
      <w:r w:rsidR="00B73749" w:rsidRPr="00972C34">
        <w:rPr>
          <w:rFonts w:ascii="Arial" w:hAnsi="Arial" w:cs="Arial"/>
          <w:lang w:val="lt-LT"/>
        </w:rPr>
        <w:t xml:space="preserve">galinės pusės bei </w:t>
      </w:r>
      <w:r w:rsidRPr="00972C34">
        <w:rPr>
          <w:rFonts w:ascii="Arial" w:hAnsi="Arial" w:cs="Arial"/>
          <w:lang w:val="lt-LT"/>
        </w:rPr>
        <w:t xml:space="preserve">perspektyvoje jame būtų įmanoma sumontuoti papildomus 10 kV narvelius. Projektuojami komplektiniai 10 kV narveliai su vakuuminiais jungtuvais ant ištraukiamų vėžimėlių, srovės ir įtampos matavimo transformatoriais bei kabeliniais įvadais. Projektuoti atviros instaliacijos 10 kV įrenginius yra draudžiama. Apsaugai nuo viršįtampių suprojektuoti ir įrengti 10 kV viršįtampių ribotuvus. 10 kV </w:t>
      </w:r>
      <w:r w:rsidR="005A48AE" w:rsidRPr="00972C34">
        <w:rPr>
          <w:rFonts w:ascii="Arial" w:hAnsi="Arial" w:cs="Arial"/>
          <w:lang w:val="lt-LT"/>
        </w:rPr>
        <w:t>US išdėstymas</w:t>
      </w:r>
      <w:r w:rsidRPr="00972C34">
        <w:rPr>
          <w:rFonts w:ascii="Arial" w:hAnsi="Arial" w:cs="Arial"/>
          <w:lang w:val="lt-LT"/>
        </w:rPr>
        <w:t xml:space="preserve"> projektuojama</w:t>
      </w:r>
      <w:r w:rsidR="005A48AE" w:rsidRPr="00972C34">
        <w:rPr>
          <w:rFonts w:ascii="Arial" w:hAnsi="Arial" w:cs="Arial"/>
          <w:lang w:val="lt-LT"/>
        </w:rPr>
        <w:t>s</w:t>
      </w:r>
      <w:r w:rsidRPr="00972C34">
        <w:rPr>
          <w:rFonts w:ascii="Arial" w:hAnsi="Arial" w:cs="Arial"/>
          <w:lang w:val="lt-LT"/>
        </w:rPr>
        <w:t xml:space="preserve"> taip, kad butų galimas jos praplėtimas, įrengiant papildomus 10 kV narvelius, prijungiant juos prie abiejų 10 kV šynų sekcijų. Projektavimo metu parengti techninę specifikaciją 10 kV narveliams ir suderinti ją su Užsakovu. Projektuojami 10 kV narveliai turi atitikti standarto IEC 62271-200 reikalavimus.</w:t>
      </w:r>
      <w:r w:rsidR="00A9468B" w:rsidRPr="00972C34">
        <w:rPr>
          <w:rFonts w:ascii="Arial" w:hAnsi="Arial" w:cs="Arial"/>
          <w:lang w:val="lt-LT"/>
        </w:rPr>
        <w:t xml:space="preserve"> Standartiniai techniniai reikalavimai 10 </w:t>
      </w:r>
      <w:proofErr w:type="spellStart"/>
      <w:r w:rsidR="00A9468B" w:rsidRPr="00972C34">
        <w:rPr>
          <w:rFonts w:ascii="Arial" w:hAnsi="Arial" w:cs="Arial"/>
          <w:lang w:val="lt-LT"/>
        </w:rPr>
        <w:t>kv</w:t>
      </w:r>
      <w:proofErr w:type="spellEnd"/>
      <w:r w:rsidR="00A9468B" w:rsidRPr="00972C34">
        <w:rPr>
          <w:rFonts w:ascii="Arial" w:hAnsi="Arial" w:cs="Arial"/>
          <w:lang w:val="lt-LT"/>
        </w:rPr>
        <w:t xml:space="preserve"> kintamosios srovės perjungimo ir valdymo įrenginiams metaliniame gaubte pateikiami priede Nr. </w:t>
      </w:r>
      <w:r w:rsidR="00170ED7" w:rsidRPr="00972C34">
        <w:rPr>
          <w:rFonts w:ascii="Arial" w:hAnsi="Arial" w:cs="Arial"/>
          <w:szCs w:val="22"/>
          <w:lang w:val="lt-LT"/>
        </w:rPr>
        <w:t>24.</w:t>
      </w:r>
    </w:p>
    <w:p w14:paraId="35FEA590"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Nustačius aukštą (≥XX </w:t>
      </w:r>
      <w:proofErr w:type="spellStart"/>
      <w:r w:rsidRPr="00972C34">
        <w:rPr>
          <w:rFonts w:ascii="Arial" w:hAnsi="Arial" w:cs="Arial"/>
          <w:szCs w:val="22"/>
          <w:lang w:val="lt-LT"/>
        </w:rPr>
        <w:t>kA</w:t>
      </w:r>
      <w:proofErr w:type="spellEnd"/>
      <w:r w:rsidRPr="00972C34">
        <w:rPr>
          <w:rFonts w:ascii="Arial" w:hAnsi="Arial" w:cs="Arial"/>
          <w:szCs w:val="22"/>
          <w:lang w:val="lt-LT"/>
        </w:rPr>
        <w:t xml:space="preserve">) trumpojo jungimo srovių lygį projektuojamuose 10 kV įrenginiuose pateikti sprendinius reikalingus šiam lygiui sumažinti, pvz. trumpojo jungimo srovės kompensavimo reaktorių įrengimą. </w:t>
      </w:r>
    </w:p>
    <w:p w14:paraId="05225125" w14:textId="7529EEA0" w:rsidR="00AB53F3" w:rsidRPr="00972C34" w:rsidRDefault="00B73749" w:rsidP="00170ED7">
      <w:pPr>
        <w:pStyle w:val="NoSpacing"/>
        <w:numPr>
          <w:ilvl w:val="1"/>
          <w:numId w:val="13"/>
        </w:numPr>
        <w:ind w:left="0" w:firstLine="567"/>
        <w:rPr>
          <w:rFonts w:ascii="Arial" w:hAnsi="Arial" w:cs="Arial"/>
          <w:szCs w:val="22"/>
          <w:lang w:val="lt-LT"/>
        </w:rPr>
      </w:pPr>
      <w:r w:rsidRPr="00972C34">
        <w:rPr>
          <w:rFonts w:ascii="Arial" w:hAnsi="Arial" w:cs="Arial"/>
          <w:szCs w:val="22"/>
          <w:lang w:val="lt-LT"/>
        </w:rPr>
        <w:t>S</w:t>
      </w:r>
      <w:r w:rsidR="00AB53F3" w:rsidRPr="00972C34">
        <w:rPr>
          <w:rFonts w:ascii="Arial" w:hAnsi="Arial" w:cs="Arial"/>
          <w:szCs w:val="22"/>
          <w:lang w:val="lt-LT"/>
        </w:rPr>
        <w:t>avųjų reikmių 10/0,4 kV transformatoriui projektuojam</w:t>
      </w:r>
      <w:r w:rsidRPr="00972C34">
        <w:rPr>
          <w:rFonts w:ascii="Arial" w:hAnsi="Arial" w:cs="Arial"/>
          <w:szCs w:val="22"/>
          <w:lang w:val="lt-LT"/>
        </w:rPr>
        <w:t>i</w:t>
      </w:r>
      <w:r w:rsidR="00AB53F3" w:rsidRPr="00972C34">
        <w:rPr>
          <w:rFonts w:ascii="Arial" w:hAnsi="Arial" w:cs="Arial"/>
          <w:szCs w:val="22"/>
          <w:lang w:val="lt-LT"/>
        </w:rPr>
        <w:t xml:space="preserve"> </w:t>
      </w:r>
      <w:r w:rsidRPr="00972C34">
        <w:rPr>
          <w:rFonts w:ascii="Arial" w:hAnsi="Arial" w:cs="Arial"/>
          <w:szCs w:val="22"/>
          <w:lang w:val="lt-LT"/>
        </w:rPr>
        <w:t>s</w:t>
      </w:r>
      <w:r w:rsidR="00AB53F3" w:rsidRPr="00972C34">
        <w:rPr>
          <w:rFonts w:ascii="Arial" w:hAnsi="Arial" w:cs="Arial"/>
          <w:szCs w:val="22"/>
          <w:lang w:val="lt-LT"/>
        </w:rPr>
        <w:t>auso tipo</w:t>
      </w:r>
      <w:r w:rsidRPr="00972C34">
        <w:rPr>
          <w:rFonts w:ascii="Arial" w:hAnsi="Arial" w:cs="Arial"/>
          <w:szCs w:val="22"/>
          <w:lang w:val="lt-LT"/>
        </w:rPr>
        <w:t>.</w:t>
      </w:r>
      <w:r w:rsidR="00AB53F3" w:rsidRPr="00972C34">
        <w:rPr>
          <w:rFonts w:ascii="Arial" w:hAnsi="Arial" w:cs="Arial"/>
          <w:szCs w:val="22"/>
          <w:lang w:val="lt-LT"/>
        </w:rPr>
        <w:t xml:space="preserve"> </w:t>
      </w:r>
      <w:r w:rsidRPr="00972C34">
        <w:rPr>
          <w:rFonts w:ascii="Arial" w:hAnsi="Arial" w:cs="Arial"/>
          <w:szCs w:val="22"/>
          <w:lang w:val="lt-LT"/>
        </w:rPr>
        <w:t>Jie</w:t>
      </w:r>
      <w:r w:rsidR="00AB53F3" w:rsidRPr="00972C34">
        <w:rPr>
          <w:rFonts w:ascii="Arial" w:hAnsi="Arial" w:cs="Arial"/>
          <w:szCs w:val="22"/>
          <w:lang w:val="lt-LT"/>
        </w:rPr>
        <w:t xml:space="preserve"> turi atitikti standartinius techninius reikalavimus pateiktus </w:t>
      </w:r>
      <w:r w:rsidR="00170ED7" w:rsidRPr="00972C34">
        <w:rPr>
          <w:rFonts w:ascii="Arial" w:hAnsi="Arial" w:cs="Arial"/>
          <w:szCs w:val="22"/>
          <w:lang w:val="lt-LT"/>
        </w:rPr>
        <w:t xml:space="preserve">(25) </w:t>
      </w:r>
      <w:r w:rsidR="00AB53F3" w:rsidRPr="00972C34">
        <w:rPr>
          <w:rFonts w:ascii="Arial" w:hAnsi="Arial" w:cs="Arial"/>
          <w:szCs w:val="22"/>
          <w:lang w:val="lt-LT"/>
        </w:rPr>
        <w:t>priede. SRT jungimo grupės ir kitos charakteristikos parenkamos tokios, kad butų galimas visų 10 kV (įskaitant AB ESO 10 kV įvadą) ir 0,4 kV maitinimo šaltinių lygiagretus darbas.</w:t>
      </w:r>
    </w:p>
    <w:p w14:paraId="108FA507" w14:textId="0DD36BD6"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Suprojektuoti ir įrengti 10 kV kabel</w:t>
      </w:r>
      <w:r w:rsidR="00B73749" w:rsidRPr="00972C34">
        <w:rPr>
          <w:rFonts w:ascii="Arial" w:hAnsi="Arial" w:cs="Arial"/>
          <w:szCs w:val="22"/>
          <w:lang w:val="lt-LT"/>
        </w:rPr>
        <w:t>į</w:t>
      </w:r>
      <w:r w:rsidRPr="00972C34">
        <w:rPr>
          <w:rFonts w:ascii="Arial" w:hAnsi="Arial" w:cs="Arial"/>
          <w:szCs w:val="22"/>
          <w:lang w:val="lt-LT"/>
        </w:rPr>
        <w:t xml:space="preserve"> nuo AB ESO įvad</w:t>
      </w:r>
      <w:r w:rsidR="00B73749" w:rsidRPr="00972C34">
        <w:rPr>
          <w:rFonts w:ascii="Arial" w:hAnsi="Arial" w:cs="Arial"/>
          <w:szCs w:val="22"/>
          <w:lang w:val="lt-LT"/>
        </w:rPr>
        <w:t>inės spintos</w:t>
      </w:r>
      <w:r w:rsidRPr="00972C34">
        <w:rPr>
          <w:rFonts w:ascii="Arial" w:hAnsi="Arial" w:cs="Arial"/>
          <w:szCs w:val="22"/>
          <w:lang w:val="lt-LT"/>
        </w:rPr>
        <w:t xml:space="preserve"> </w:t>
      </w:r>
      <w:r w:rsidR="00670675" w:rsidRPr="00972C34">
        <w:rPr>
          <w:rFonts w:ascii="Arial" w:hAnsi="Arial" w:cs="Arial"/>
          <w:szCs w:val="22"/>
          <w:lang w:val="lt-LT"/>
        </w:rPr>
        <w:t>iki</w:t>
      </w:r>
      <w:r w:rsidRPr="00972C34">
        <w:rPr>
          <w:rFonts w:ascii="Arial" w:hAnsi="Arial" w:cs="Arial"/>
          <w:szCs w:val="22"/>
          <w:lang w:val="lt-LT"/>
        </w:rPr>
        <w:t xml:space="preserve"> 10 kV </w:t>
      </w:r>
      <w:r w:rsidR="00B73749" w:rsidRPr="00972C34">
        <w:rPr>
          <w:rFonts w:ascii="Arial" w:hAnsi="Arial" w:cs="Arial"/>
          <w:szCs w:val="22"/>
          <w:lang w:val="lt-LT"/>
        </w:rPr>
        <w:t>US</w:t>
      </w:r>
      <w:r w:rsidR="00670675" w:rsidRPr="00972C34">
        <w:rPr>
          <w:rFonts w:ascii="Arial" w:hAnsi="Arial" w:cs="Arial"/>
          <w:szCs w:val="22"/>
          <w:lang w:val="lt-LT"/>
        </w:rPr>
        <w:t xml:space="preserve"> esančio SRT</w:t>
      </w:r>
      <w:r w:rsidRPr="00972C34">
        <w:rPr>
          <w:rFonts w:ascii="Arial" w:hAnsi="Arial" w:cs="Arial"/>
          <w:szCs w:val="22"/>
          <w:lang w:val="lt-LT"/>
        </w:rPr>
        <w:t xml:space="preserve">, projekte parengiant kabelių technines specifikacijas ir jas suderinant su Užsakovu. Įvertinti labiausiai nutolusią galimą SRT įrengimo vietą ir numatyti 10 kV kabelio atsargą, leidžiančią atlikti prijungimą. </w:t>
      </w:r>
    </w:p>
    <w:p w14:paraId="71BAB3F0" w14:textId="0C85E84B" w:rsidR="00AB53F3" w:rsidRPr="00972C34" w:rsidRDefault="002931E3" w:rsidP="000D7732">
      <w:pPr>
        <w:pStyle w:val="NoSpacing"/>
        <w:numPr>
          <w:ilvl w:val="1"/>
          <w:numId w:val="13"/>
        </w:numPr>
        <w:ind w:left="0" w:firstLine="567"/>
        <w:rPr>
          <w:rFonts w:ascii="Arial" w:hAnsi="Arial" w:cs="Arial"/>
          <w:szCs w:val="22"/>
          <w:lang w:val="lt-LT"/>
        </w:rPr>
      </w:pPr>
      <w:bookmarkStart w:id="50" w:name="_Hlk197333039"/>
      <w:r w:rsidRPr="00972C34">
        <w:rPr>
          <w:rFonts w:ascii="Arial" w:hAnsi="Arial" w:cs="Arial"/>
          <w:szCs w:val="22"/>
          <w:lang w:val="lt-LT"/>
        </w:rPr>
        <w:t>Oro</w:t>
      </w:r>
      <w:r w:rsidR="00AB53F3" w:rsidRPr="00972C34">
        <w:rPr>
          <w:rFonts w:ascii="Arial" w:hAnsi="Arial" w:cs="Arial"/>
          <w:szCs w:val="22"/>
          <w:lang w:val="lt-LT"/>
        </w:rPr>
        <w:t xml:space="preserve"> linijų </w:t>
      </w:r>
      <w:bookmarkStart w:id="51" w:name="_Hlk124928724"/>
      <w:r w:rsidR="00AB53F3" w:rsidRPr="00972C34">
        <w:rPr>
          <w:rFonts w:ascii="Arial" w:hAnsi="Arial" w:cs="Arial"/>
          <w:szCs w:val="22"/>
          <w:lang w:val="lt-LT"/>
        </w:rPr>
        <w:t xml:space="preserve">(toliau - OL) </w:t>
      </w:r>
      <w:bookmarkEnd w:id="51"/>
      <w:r w:rsidR="00AB53F3" w:rsidRPr="00972C34">
        <w:rPr>
          <w:rFonts w:ascii="Arial" w:hAnsi="Arial" w:cs="Arial"/>
          <w:szCs w:val="22"/>
          <w:lang w:val="lt-LT"/>
        </w:rPr>
        <w:t xml:space="preserve">užvedimui į </w:t>
      </w:r>
      <w:r w:rsidRPr="00972C34">
        <w:rPr>
          <w:rFonts w:ascii="Arial" w:hAnsi="Arial" w:cs="Arial"/>
          <w:szCs w:val="22"/>
          <w:lang w:val="lt-LT"/>
        </w:rPr>
        <w:t>skirstyklos įrenginius</w:t>
      </w:r>
      <w:r w:rsidR="00AB53F3" w:rsidRPr="00972C34">
        <w:rPr>
          <w:rFonts w:ascii="Arial" w:hAnsi="Arial" w:cs="Arial"/>
          <w:szCs w:val="22"/>
          <w:lang w:val="lt-LT"/>
        </w:rPr>
        <w:t xml:space="preserve"> suprojektuoti linijinius portalus </w:t>
      </w:r>
      <w:bookmarkEnd w:id="50"/>
      <w:r w:rsidR="00AB53F3" w:rsidRPr="00972C34">
        <w:rPr>
          <w:rFonts w:ascii="Arial" w:hAnsi="Arial" w:cs="Arial"/>
          <w:szCs w:val="22"/>
          <w:lang w:val="lt-LT"/>
        </w:rPr>
        <w:t xml:space="preserve">su tempiamomis girliandomis. Portalai projektuojami taip, kad </w:t>
      </w:r>
      <w:r w:rsidRPr="00972C34">
        <w:rPr>
          <w:rFonts w:ascii="Arial" w:hAnsi="Arial" w:cs="Arial"/>
          <w:szCs w:val="22"/>
          <w:lang w:val="lt-LT"/>
        </w:rPr>
        <w:t xml:space="preserve">110 kV </w:t>
      </w:r>
      <w:r w:rsidR="00AB53F3" w:rsidRPr="00972C34">
        <w:rPr>
          <w:rFonts w:ascii="Arial" w:hAnsi="Arial" w:cs="Arial"/>
          <w:szCs w:val="22"/>
          <w:lang w:val="lt-LT"/>
        </w:rPr>
        <w:t xml:space="preserve">laidų aukštis nuo žemės paviršiaus visame ruože nuo portalų iki galinės oro linijos atramos būtų ne mažesnis kaip 7 </w:t>
      </w:r>
      <w:r w:rsidRPr="00972C34">
        <w:rPr>
          <w:rFonts w:ascii="Arial" w:hAnsi="Arial" w:cs="Arial"/>
          <w:szCs w:val="22"/>
          <w:lang w:val="lt-LT"/>
        </w:rPr>
        <w:t>m</w:t>
      </w:r>
      <w:r w:rsidR="00AB53F3" w:rsidRPr="00972C34">
        <w:rPr>
          <w:rFonts w:ascii="Arial" w:hAnsi="Arial" w:cs="Arial"/>
          <w:szCs w:val="22"/>
          <w:lang w:val="lt-LT"/>
        </w:rPr>
        <w:t xml:space="preserve">, esant didžiausiam laidų įlinkiui. </w:t>
      </w:r>
      <w:bookmarkStart w:id="52" w:name="_Hlk124928772"/>
      <w:r w:rsidR="00AB53F3" w:rsidRPr="00972C34">
        <w:rPr>
          <w:rFonts w:ascii="Arial" w:hAnsi="Arial" w:cs="Arial"/>
          <w:szCs w:val="22"/>
          <w:lang w:val="lt-LT"/>
        </w:rPr>
        <w:t>Išskirtiniais atvejais, linijinių portalų galima neprojektuoti, jeigu OL atrama yra pastotės teritorijoje, šalia skirstyklos pirminių įrenginių, o mechaninis laidų, nusileidžiančių iš atramos, poveikis (jėga ir kryptis) į skirstyklos įrenginius, į kuriuos prijungiami laidai iš atramos, neviršija/atitinka susijusių skirstyklos įrenginių mechaninio jėgos ir krypties atsparumo charakteristikų</w:t>
      </w:r>
      <w:r w:rsidR="00DC4B34" w:rsidRPr="00972C34">
        <w:rPr>
          <w:rFonts w:ascii="Arial" w:hAnsi="Arial" w:cs="Arial"/>
          <w:szCs w:val="22"/>
          <w:lang w:val="lt-LT"/>
        </w:rPr>
        <w:t xml:space="preserve">. </w:t>
      </w:r>
      <w:r w:rsidR="00AB53F3" w:rsidRPr="00972C34">
        <w:rPr>
          <w:rFonts w:ascii="Arial" w:hAnsi="Arial" w:cs="Arial"/>
          <w:szCs w:val="22"/>
          <w:lang w:val="lt-LT"/>
        </w:rPr>
        <w:t>Išskirtiniais atvejais, linijinių portalų galima neprojektuoti, jeigu OL atrama yra pastotės teritorijoje, šalia skirstyklos pirminių įrenginių, o mechaninis laidų, nusileidžiančių iš atramos, poveikis (jėga ir kryptis) į skirstyklos įrenginius, į kuriuos prijungiami laidai iš atramos, neviršija/atitinka susijusių skirstyklos įrenginių mechaninio jėgos ir krypties atsparumo charakteristikų. Minėtu atveju, suderinus su PSO, galima projektuoti laidų užvedimą tiesiai iš atramos į skirstyklos įrenginius.</w:t>
      </w:r>
      <w:bookmarkEnd w:id="52"/>
    </w:p>
    <w:p w14:paraId="4B0DA5CC" w14:textId="2274CBA4" w:rsidR="00DC4B34"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Numatyti privažiavimo galimybę prie visų pastotės įrenginių ir konstrukcijų. Atvirosiose skirstyklose prie </w:t>
      </w:r>
      <w:bookmarkStart w:id="53" w:name="_Hlk124928431"/>
      <w:r w:rsidRPr="00972C34">
        <w:rPr>
          <w:rFonts w:ascii="Arial" w:hAnsi="Arial" w:cs="Arial"/>
          <w:szCs w:val="22"/>
          <w:lang w:val="lt-LT"/>
        </w:rPr>
        <w:t xml:space="preserve">jungtuvų </w:t>
      </w:r>
      <w:bookmarkStart w:id="54" w:name="_Hlk124928443"/>
      <w:r w:rsidRPr="00972C34">
        <w:rPr>
          <w:rFonts w:ascii="Arial" w:hAnsi="Arial" w:cs="Arial"/>
          <w:szCs w:val="22"/>
          <w:lang w:val="lt-LT"/>
        </w:rPr>
        <w:t xml:space="preserve">ir tarp galios transformatorių (jei tokie eksploatuojami arba projektuojami) ir jų  prijunginių </w:t>
      </w:r>
      <w:bookmarkEnd w:id="53"/>
      <w:bookmarkEnd w:id="54"/>
      <w:r w:rsidRPr="00972C34">
        <w:rPr>
          <w:rFonts w:ascii="Arial" w:hAnsi="Arial" w:cs="Arial"/>
          <w:szCs w:val="22"/>
          <w:lang w:val="lt-LT"/>
        </w:rPr>
        <w:t>turi būti nutiestas kelias montavimo, remonto mechanizmams ir įtaisams bei kilnojamosioms laboratorijoms. Jeigu projektuojamas žiedinis ar kitas apvažiavimas, jis turi būti vientisas, be tarpų, net ir tais atvejais, kai toje vietoje pirminė įranga yra neprojektuojama. Turi būti išlaikomas bendras projektuojamos pastotės sprendinių vienodumas.</w:t>
      </w:r>
    </w:p>
    <w:p w14:paraId="33FD124F" w14:textId="032FDBAA" w:rsidR="00AB53F3" w:rsidRPr="00972C34" w:rsidRDefault="00AB53F3" w:rsidP="000A10D9">
      <w:pPr>
        <w:pStyle w:val="NoSpacing"/>
        <w:numPr>
          <w:ilvl w:val="1"/>
          <w:numId w:val="13"/>
        </w:numPr>
        <w:ind w:left="0" w:firstLine="567"/>
        <w:rPr>
          <w:rFonts w:ascii="Arial" w:hAnsi="Arial" w:cs="Arial"/>
          <w:color w:val="000000" w:themeColor="text1"/>
          <w:szCs w:val="22"/>
          <w:lang w:val="lt-LT"/>
        </w:rPr>
      </w:pPr>
      <w:r w:rsidRPr="00972C34">
        <w:rPr>
          <w:rFonts w:ascii="Arial" w:hAnsi="Arial" w:cs="Arial"/>
          <w:lang w:val="lt-LT"/>
        </w:rPr>
        <w:t>Projektuojant būtina suvienodinti visų 110 kV</w:t>
      </w:r>
      <w:r w:rsidRPr="00972C34">
        <w:rPr>
          <w:rFonts w:ascii="Arial" w:hAnsi="Arial" w:cs="Arial"/>
          <w:szCs w:val="22"/>
          <w:lang w:val="lt-LT"/>
        </w:rPr>
        <w:t xml:space="preserve"> pirminių įrenginių izoliatorių spalvą. Standartinė porcelianinių izoliatorių spalva yra ruda. Pilka spalva visada parenkama viršįtampių ribotuvams su polimerine izoliacija. </w:t>
      </w:r>
      <w:r w:rsidRPr="00972C34">
        <w:rPr>
          <w:rFonts w:ascii="Arial" w:hAnsi="Arial" w:cs="Arial"/>
          <w:color w:val="000000" w:themeColor="text1"/>
          <w:szCs w:val="22"/>
          <w:lang w:val="lt-LT"/>
        </w:rPr>
        <w:t>Ruošiant jungtuvų technines specifikacijas nurodyti kad jungtuvų izoliatoriai gali būti tiek rudos spalvos porceliano, tiek pilkos spalvos polimero.</w:t>
      </w:r>
    </w:p>
    <w:p w14:paraId="0EB43778"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Numatyti visų pirminių įrenginių atsparumą trumpojo jungimo srovei ne mažesnei kaip 31,5 </w:t>
      </w:r>
      <w:proofErr w:type="spellStart"/>
      <w:r w:rsidRPr="00972C34">
        <w:rPr>
          <w:rFonts w:ascii="Arial" w:hAnsi="Arial" w:cs="Arial"/>
          <w:szCs w:val="22"/>
          <w:lang w:val="lt-LT"/>
        </w:rPr>
        <w:t>kA</w:t>
      </w:r>
      <w:proofErr w:type="spellEnd"/>
      <w:r w:rsidRPr="00972C34">
        <w:rPr>
          <w:rFonts w:ascii="Arial" w:hAnsi="Arial" w:cs="Arial"/>
          <w:szCs w:val="22"/>
          <w:lang w:val="lt-LT"/>
        </w:rPr>
        <w:t>. Jeigu pagal standartinius techninius reikalavimus konkrečiam įrenginiui šio parametro vertė yra didesnė, vadovautis standartiniais techniniais reikalavimais.</w:t>
      </w:r>
    </w:p>
    <w:p w14:paraId="32C0B71C" w14:textId="4CD8055B"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110 kV </w:t>
      </w:r>
      <w:proofErr w:type="spellStart"/>
      <w:r w:rsidRPr="00972C34">
        <w:rPr>
          <w:rFonts w:ascii="Arial" w:hAnsi="Arial" w:cs="Arial"/>
          <w:szCs w:val="22"/>
          <w:lang w:val="lt-LT"/>
        </w:rPr>
        <w:t>tripoliai</w:t>
      </w:r>
      <w:proofErr w:type="spellEnd"/>
      <w:r w:rsidRPr="00972C34">
        <w:rPr>
          <w:rFonts w:ascii="Arial" w:hAnsi="Arial" w:cs="Arial"/>
          <w:szCs w:val="22"/>
          <w:lang w:val="lt-LT"/>
        </w:rPr>
        <w:t xml:space="preserve"> skyrikliai ir jų įžeminimo peiliai turi atitikti PSO standartinius techninius reikalavimus. Skyriklių ir įžemiklių pavarose turi būti suprojektuotos ir įrengtos elektromagnetinės (elektrinės) ir gamintojo numatytos mechaninės blokuotės, neleidžiančios rankiniu būdu jungti skyriklio arba įžemiklio pavarų variklių, esant įjungtam įžemikliui arba skyrikliui atitinkamai. 110 kV įtampos skyrikliai </w:t>
      </w:r>
      <w:proofErr w:type="spellStart"/>
      <w:r w:rsidRPr="00972C34">
        <w:rPr>
          <w:rFonts w:ascii="Arial" w:hAnsi="Arial" w:cs="Arial"/>
          <w:szCs w:val="22"/>
          <w:lang w:val="lt-LT"/>
        </w:rPr>
        <w:t>tripoliai</w:t>
      </w:r>
      <w:proofErr w:type="spellEnd"/>
      <w:r w:rsidRPr="00972C34">
        <w:rPr>
          <w:rFonts w:ascii="Arial" w:hAnsi="Arial" w:cs="Arial"/>
          <w:szCs w:val="22"/>
          <w:lang w:val="lt-LT"/>
        </w:rPr>
        <w:t xml:space="preserve">. Skyriklių ir stacionarių įžeminimo peilių pavarų sumontavimo aukštis turi būti numatytas </w:t>
      </w:r>
      <w:r w:rsidRPr="00972C34">
        <w:rPr>
          <w:rFonts w:ascii="Arial" w:hAnsi="Arial" w:cs="Arial"/>
          <w:szCs w:val="22"/>
          <w:lang w:val="lt-LT"/>
        </w:rPr>
        <w:lastRenderedPageBreak/>
        <w:t xml:space="preserve">toks, kad jų valdymą ir techninę priežiūrą/aptarnavimą galima būtų vykdyti nuo žemės paviršiaus be pakėlimo į aukštį priemonių naudojimo. Stacionarūs įžeminimo peiliai turi būti naudojami įžeminti oro linijas, šynas ir </w:t>
      </w:r>
      <w:proofErr w:type="spellStart"/>
      <w:r w:rsidRPr="00972C34">
        <w:rPr>
          <w:rFonts w:ascii="Arial" w:hAnsi="Arial" w:cs="Arial"/>
          <w:szCs w:val="22"/>
          <w:lang w:val="lt-LT"/>
        </w:rPr>
        <w:t>autotransformatorius</w:t>
      </w:r>
      <w:proofErr w:type="spellEnd"/>
      <w:r w:rsidRPr="00972C34">
        <w:rPr>
          <w:rFonts w:ascii="Arial" w:hAnsi="Arial" w:cs="Arial"/>
          <w:szCs w:val="22"/>
          <w:lang w:val="lt-LT"/>
        </w:rPr>
        <w:t>. Šynų skyrikliai „šakutės“ schemoje (pvz. AT-1 ir AT-2 prijunginiuose) turi turėti šynų perjungimo srovės komutavimo galimybę. Projektuojant skyriklių technines specifikacijas jas pateikti vienoje specifikacijoje (neišskiriant įrenginių su įžeminimo peiliais ir papildomai nekartojant tų pačių reikalavimų) taip, kaip nurodyta standartiniuose techniniuose reikalavimuose. Standartiniai techniniai reikalavimai 110 kV skyrikliams pateikiami</w:t>
      </w:r>
      <w:r w:rsidR="007610ED" w:rsidRPr="00972C34">
        <w:rPr>
          <w:rFonts w:ascii="Arial" w:hAnsi="Arial" w:cs="Arial"/>
          <w:szCs w:val="22"/>
          <w:lang w:val="lt-LT"/>
        </w:rPr>
        <w:t xml:space="preserve"> (</w:t>
      </w:r>
      <w:r w:rsidR="00BB48F3" w:rsidRPr="00972C34">
        <w:rPr>
          <w:rFonts w:ascii="Arial" w:hAnsi="Arial" w:cs="Arial"/>
          <w:szCs w:val="22"/>
          <w:lang w:val="lt-LT"/>
        </w:rPr>
        <w:t>4</w:t>
      </w:r>
      <w:r w:rsidR="007610ED" w:rsidRPr="00972C34">
        <w:rPr>
          <w:rFonts w:ascii="Arial" w:hAnsi="Arial" w:cs="Arial"/>
          <w:szCs w:val="22"/>
          <w:lang w:val="lt-LT"/>
        </w:rPr>
        <w:t>6)</w:t>
      </w:r>
      <w:r w:rsidRPr="00972C34">
        <w:rPr>
          <w:rFonts w:ascii="Arial" w:hAnsi="Arial" w:cs="Arial"/>
          <w:szCs w:val="22"/>
          <w:lang w:val="lt-LT"/>
        </w:rPr>
        <w:t xml:space="preserve"> pried</w:t>
      </w:r>
      <w:r w:rsidR="007610ED" w:rsidRPr="00972C34">
        <w:rPr>
          <w:rFonts w:ascii="Arial" w:hAnsi="Arial" w:cs="Arial"/>
          <w:szCs w:val="22"/>
          <w:lang w:val="lt-LT"/>
        </w:rPr>
        <w:t>e</w:t>
      </w:r>
      <w:r w:rsidRPr="00972C34">
        <w:rPr>
          <w:rFonts w:ascii="Arial" w:hAnsi="Arial" w:cs="Arial"/>
          <w:szCs w:val="22"/>
          <w:lang w:val="lt-LT"/>
        </w:rPr>
        <w:t>.</w:t>
      </w:r>
    </w:p>
    <w:p w14:paraId="263D6FB6" w14:textId="58B44849"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110 kV jungtuvai, turi atitikti PSO standartinius techninius reikalavimus. Pasirenkant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Aikštelės projektuojamos Darbo projekto metu, bet Techninio projekto rengimo metu, projektuojant pirminių įrenginių išdėstymą, turi būti įvertinta kad prie jungtuvų pavarų gali būti montuojamos aptarnavimo aikštelės. Aikštelės projektuojamos įvertinant saugius atstūmus nuo žmonių iki įtampą turinčių dalių pagal saugos eksploatuojant elektros įrenginius ir elektros įrenginių įrengimo taisyklių reikalavimus. Būtina atsižvelgti į tai, kad pakilimas į aikšteles eksploatacijos metu reikalingas neatjungus įtampos. Brėžiniuose turi būti pavaizduotos aptarnavimo aikštelės, jų aukštis, atstumas nuo aikštelės pagrindo iki įtampą turinčių dalių. Aikštelės (jei jos yra numatytos) turi suteikti patogų priėjimą prie visų pavaros indikacijų (dujų slėgis, jungtuvo padėtis, spyruoklių būsenos indikacijos, operacijų skaitiklis, duomenų lentelė ir pan.), kurios eksploatacijos metu turi būti apžiūrimos bei mazgų ir elementų kuriems gali prireikti smulkaus remonto. Vienpolių jungtuvų valdymui įrengti jungtuvo gamintojo pateikiama bendrą 3-jų polių valdymo spintą, įrengiamą  Standartiniai techniniai reikalavimai 110 kV jungtuvams pateikiami </w:t>
      </w:r>
      <w:r w:rsidR="00696EF5" w:rsidRPr="00972C34">
        <w:rPr>
          <w:rFonts w:ascii="Arial" w:hAnsi="Arial" w:cs="Arial"/>
          <w:szCs w:val="22"/>
          <w:lang w:val="lt-LT"/>
        </w:rPr>
        <w:t>(27)</w:t>
      </w:r>
      <w:r w:rsidRPr="00972C34">
        <w:rPr>
          <w:rFonts w:ascii="Arial" w:hAnsi="Arial" w:cs="Arial"/>
          <w:szCs w:val="22"/>
          <w:lang w:val="lt-LT"/>
        </w:rPr>
        <w:t xml:space="preserve"> priede.</w:t>
      </w:r>
    </w:p>
    <w:p w14:paraId="1DF357FC" w14:textId="6D758471"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Suprojektuoti 110 kV induktyviuosius srovės ir įtampos matavimo transformatorius, kurie turi atitikti PSO standartinius techninius reikalavimus. Matavimo transformatorių įrengimo vietos, antrinių apvijų skaičius ir paskirtis tikslinami projektavimo metu, antrinių apvijų vardinė apkrova paskaičiuojama atsižvelgiant į prie apvijų jungiamų prietaisų ir įtaisų apkrovas. Srovės transformatoriai elektros energijos apskaitoms ir matavimų reikmėms turi būti projektuojami įvertinant galios transformatoriaus nominalią galią ir būtinybę užtikrinti reikalaujamą elektros energijos matavimo tikslumą visame apkrautumo diapazone. Jei pagal skaičiavimus reikalingos srovės transformatorių šerdys su skirtingais transformacijos koeficientais, jų turi būti ne daugiau dviejų. Srovės transformatorių elektros apskaitoms ir matavimui skirtų šerdžių ir atšakų tikslumo klasė - 0,2s ir saugos faktorius Fs5. Visais atvejais </w:t>
      </w:r>
      <w:r w:rsidRPr="00972C34">
        <w:rPr>
          <w:rFonts w:ascii="Arial" w:eastAsiaTheme="minorHAnsi" w:hAnsi="Arial" w:cs="Arial"/>
          <w:color w:val="000000"/>
          <w:szCs w:val="22"/>
          <w:lang w:val="lt-LT"/>
        </w:rPr>
        <w:t>srovės ir/arba kombinuotų matavimo transformatorių vardinė ilgalaikė terminė srovė (</w:t>
      </w:r>
      <w:proofErr w:type="spellStart"/>
      <w:r w:rsidRPr="00972C34">
        <w:rPr>
          <w:rFonts w:ascii="Arial" w:eastAsiaTheme="minorHAnsi" w:hAnsi="Arial" w:cs="Arial"/>
          <w:color w:val="000000"/>
          <w:szCs w:val="22"/>
          <w:lang w:val="lt-LT"/>
        </w:rPr>
        <w:t>Icth</w:t>
      </w:r>
      <w:proofErr w:type="spellEnd"/>
      <w:r w:rsidRPr="00972C34">
        <w:rPr>
          <w:rFonts w:ascii="Arial" w:eastAsiaTheme="minorHAnsi" w:hAnsi="Arial" w:cs="Arial"/>
          <w:color w:val="000000"/>
          <w:szCs w:val="22"/>
          <w:lang w:val="lt-LT"/>
        </w:rPr>
        <w:t xml:space="preserve">) turi būti ≥ 150 %. </w:t>
      </w:r>
      <w:r w:rsidRPr="00972C34">
        <w:rPr>
          <w:rFonts w:ascii="Arial" w:hAnsi="Arial" w:cs="Arial"/>
          <w:szCs w:val="22"/>
          <w:lang w:val="lt-LT"/>
        </w:rPr>
        <w:t xml:space="preserve">Įtampos transformatorių elektros apskaitoms ir matavimui skirtų apvijų tikslumo klasė - 0,2. Elektros apskaitai naudojami matavimo transformatoriai turi būti su Lietuvoje pripažintais gamintojo, Lietuvos arba kitos Europos Sąjungos šalies akredituotos laboratorijos išduotais patikros sertifikatais ar pastaruosius pakeičiančiais žymenimis, patvirtinančiais jų matavimo tikslumą. Standartiniai techniniai reikalavimai 110 kV matavimo transformatoriams pateikiami </w:t>
      </w:r>
      <w:r w:rsidR="00696EF5" w:rsidRPr="00972C34">
        <w:rPr>
          <w:rFonts w:ascii="Arial" w:hAnsi="Arial" w:cs="Arial"/>
          <w:szCs w:val="22"/>
          <w:lang w:val="lt-LT"/>
        </w:rPr>
        <w:t xml:space="preserve">28 </w:t>
      </w:r>
      <w:r w:rsidRPr="00972C34">
        <w:rPr>
          <w:rFonts w:ascii="Arial" w:hAnsi="Arial" w:cs="Arial"/>
          <w:szCs w:val="22"/>
          <w:lang w:val="lt-LT"/>
        </w:rPr>
        <w:t xml:space="preserve">priede. </w:t>
      </w:r>
    </w:p>
    <w:p w14:paraId="1B83213C"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Įtampos transformatorių arba kombinuotų srovės/įtampos transformatorių išdėstymas skirstykloje turi būti suprojektuotas taip, kad atstumas nuo įtampos arba kombinuoto srovės/įtampos transformatoriaus bet kurios fazės prijungimo gnybto iki TP įrengiamo asfaltuoto kelio krašto būtų ne didesnis kaip 20 m.</w:t>
      </w:r>
    </w:p>
    <w:p w14:paraId="109EC79A" w14:textId="686113C1" w:rsidR="00AB53F3" w:rsidRPr="00972C34" w:rsidRDefault="00AB53F3" w:rsidP="000D7732">
      <w:pPr>
        <w:pStyle w:val="NoSpacing"/>
        <w:numPr>
          <w:ilvl w:val="1"/>
          <w:numId w:val="13"/>
        </w:numPr>
        <w:ind w:left="0" w:firstLine="567"/>
        <w:rPr>
          <w:rFonts w:ascii="Arial" w:hAnsi="Arial" w:cs="Arial"/>
          <w:szCs w:val="22"/>
          <w:lang w:val="lt-LT"/>
        </w:rPr>
      </w:pPr>
      <w:proofErr w:type="spellStart"/>
      <w:r w:rsidRPr="00972C34">
        <w:rPr>
          <w:rFonts w:ascii="Arial" w:hAnsi="Arial" w:cs="Arial"/>
          <w:szCs w:val="22"/>
          <w:lang w:val="lt-LT"/>
        </w:rPr>
        <w:t>Trifaziniai</w:t>
      </w:r>
      <w:proofErr w:type="spellEnd"/>
      <w:r w:rsidRPr="00972C34">
        <w:rPr>
          <w:rFonts w:ascii="Arial" w:hAnsi="Arial" w:cs="Arial"/>
          <w:szCs w:val="22"/>
          <w:lang w:val="lt-LT"/>
        </w:rPr>
        <w:t xml:space="preserve"> įtampos transformatoriai įrengiami visuose </w:t>
      </w:r>
      <w:r w:rsidR="00DC4B34" w:rsidRPr="00972C34">
        <w:rPr>
          <w:rFonts w:ascii="Arial" w:hAnsi="Arial" w:cs="Arial"/>
          <w:szCs w:val="22"/>
          <w:lang w:val="lt-LT"/>
        </w:rPr>
        <w:t xml:space="preserve">110 </w:t>
      </w:r>
      <w:r w:rsidRPr="00972C34">
        <w:rPr>
          <w:rFonts w:ascii="Arial" w:hAnsi="Arial" w:cs="Arial"/>
          <w:szCs w:val="22"/>
          <w:lang w:val="lt-LT"/>
        </w:rPr>
        <w:t>kV prijunginiuose, šynose</w:t>
      </w:r>
      <w:r w:rsidR="00DC4B34" w:rsidRPr="00972C34">
        <w:rPr>
          <w:rFonts w:ascii="Arial" w:hAnsi="Arial" w:cs="Arial"/>
          <w:szCs w:val="22"/>
          <w:lang w:val="lt-LT"/>
        </w:rPr>
        <w:t xml:space="preserve"> </w:t>
      </w:r>
      <w:r w:rsidRPr="00972C34">
        <w:rPr>
          <w:rFonts w:ascii="Arial" w:hAnsi="Arial" w:cs="Arial"/>
          <w:szCs w:val="22"/>
          <w:lang w:val="lt-LT"/>
        </w:rPr>
        <w:t>bei AT 110 kV įvaduose, sinchronizmo kontrolei linijoje numatant  įtampos nuėmimą linijoje.</w:t>
      </w:r>
    </w:p>
    <w:p w14:paraId="365C1964" w14:textId="38D190DF"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Viršįtampių ribotuvų kiekis, techninės charakteristikos ir išdėstymas 110 kV skirstyklo</w:t>
      </w:r>
      <w:r w:rsidR="00DC4B34" w:rsidRPr="00972C34">
        <w:rPr>
          <w:rFonts w:ascii="Arial" w:hAnsi="Arial" w:cs="Arial"/>
          <w:szCs w:val="22"/>
          <w:lang w:val="lt-LT"/>
        </w:rPr>
        <w:t>j</w:t>
      </w:r>
      <w:r w:rsidRPr="00972C34">
        <w:rPr>
          <w:rFonts w:ascii="Arial" w:hAnsi="Arial" w:cs="Arial"/>
          <w:szCs w:val="22"/>
          <w:lang w:val="lt-LT"/>
        </w:rPr>
        <w:t>e priklauso nuo viršįtampiams jautrių įrenginių (autotransformatoriaus, matavimo transformatorių, ryšio kondensatorių, reaktorių ir pan.) kiekio ir jų išdėstymo. Standartiniai techniniai reikalavimai 2-os ir 3-os klasių</w:t>
      </w:r>
      <w:r w:rsidR="002D2DBB" w:rsidRPr="00972C34">
        <w:rPr>
          <w:rFonts w:ascii="Arial" w:hAnsi="Arial" w:cs="Arial"/>
          <w:szCs w:val="22"/>
          <w:lang w:val="lt-LT"/>
        </w:rPr>
        <w:t>,</w:t>
      </w:r>
      <w:r w:rsidRPr="00972C34">
        <w:rPr>
          <w:rFonts w:ascii="Arial" w:hAnsi="Arial" w:cs="Arial"/>
          <w:szCs w:val="22"/>
          <w:lang w:val="lt-LT"/>
        </w:rPr>
        <w:t xml:space="preserve"> 110 kV viršįtampių ribotuvams pateikiami </w:t>
      </w:r>
      <w:r w:rsidR="00696EF5" w:rsidRPr="00972C34">
        <w:rPr>
          <w:rFonts w:ascii="Arial" w:hAnsi="Arial" w:cs="Arial"/>
          <w:szCs w:val="22"/>
          <w:lang w:val="lt-LT"/>
        </w:rPr>
        <w:t>(29) ir (30)</w:t>
      </w:r>
      <w:r w:rsidRPr="00972C34">
        <w:rPr>
          <w:rFonts w:ascii="Arial" w:hAnsi="Arial" w:cs="Arial"/>
          <w:szCs w:val="22"/>
          <w:lang w:val="lt-LT"/>
        </w:rPr>
        <w:t xml:space="preserve"> prieduose. Apibendrinti reikalavimai viršįtampių ribotuvų įrengimui 110 kV transformatorių pastotėse pateikiami </w:t>
      </w:r>
      <w:r w:rsidR="00696EF5" w:rsidRPr="00972C34">
        <w:rPr>
          <w:rFonts w:ascii="Arial" w:hAnsi="Arial" w:cs="Arial"/>
          <w:szCs w:val="22"/>
          <w:lang w:val="lt-LT"/>
        </w:rPr>
        <w:t>(31)</w:t>
      </w:r>
      <w:r w:rsidRPr="00972C34">
        <w:rPr>
          <w:rFonts w:ascii="Arial" w:hAnsi="Arial" w:cs="Arial"/>
          <w:szCs w:val="22"/>
          <w:lang w:val="lt-LT"/>
        </w:rPr>
        <w:t xml:space="preserve"> pried</w:t>
      </w:r>
      <w:r w:rsidR="00696EF5" w:rsidRPr="00972C34">
        <w:rPr>
          <w:rFonts w:ascii="Arial" w:hAnsi="Arial" w:cs="Arial"/>
          <w:szCs w:val="22"/>
          <w:lang w:val="lt-LT"/>
        </w:rPr>
        <w:t>e</w:t>
      </w:r>
      <w:r w:rsidRPr="00972C34">
        <w:rPr>
          <w:rFonts w:ascii="Arial" w:hAnsi="Arial" w:cs="Arial"/>
          <w:szCs w:val="22"/>
          <w:lang w:val="lt-LT"/>
        </w:rPr>
        <w:t>.</w:t>
      </w:r>
    </w:p>
    <w:p w14:paraId="0646DEE2"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lastRenderedPageBreak/>
        <w:t>Viršįtampių ribotuvai autotransformatorių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Jei toks įrengimas atskirais atvejais negalimas, tuomet gali būti pareikalauta suprojektuoti ir įrengti viršįtampių skaitiklius su nuotoliniu nuskaitymu bei vidine atmintimi įvykiams (viršįtampiams) registruoti. Tokie skaitikliai turi gebėti įrašyti ne mažiau 100 įvykių (viršįtampių) fiksuojant įvykio datą, laiką, bei per ribotuvą pratekėjusios srovės dydį. Nesant galimybės įrengti skaitiklius iki 3 metrų aukštyje, skaitiklių tipas derinamas atskirai projekto derinimo metu.</w:t>
      </w:r>
    </w:p>
    <w:p w14:paraId="67E13780"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Viršįtampių ribotuvų prijungimo laidininkus (tarp viršįtampių ribotuvų izoliuoto pado ir viršįtampių skaitiklių bei tarp skaitiklių, ir įžeminimo įrenginių) parinkti tinkamo skerspjūvio bei ilgio, jie turi būti vientisi (be sujungimų), o jų ilgis turi būti parinktas toks, kad būtų išlaikytos viršįtampių ribotuvų gamintojo specifikuotos techninės charakteristikos.</w:t>
      </w:r>
    </w:p>
    <w:p w14:paraId="0CAEA14B" w14:textId="698EE74A" w:rsidR="00AB53F3" w:rsidRPr="00972C34" w:rsidRDefault="00AB53F3" w:rsidP="000D7732">
      <w:pPr>
        <w:pStyle w:val="NoSpacing"/>
        <w:numPr>
          <w:ilvl w:val="1"/>
          <w:numId w:val="13"/>
        </w:numPr>
        <w:spacing w:after="120"/>
        <w:ind w:left="0" w:firstLine="567"/>
        <w:rPr>
          <w:rFonts w:ascii="Arial" w:hAnsi="Arial" w:cs="Arial"/>
          <w:szCs w:val="22"/>
          <w:lang w:val="lt-LT"/>
        </w:rPr>
      </w:pPr>
      <w:r w:rsidRPr="00972C34">
        <w:rPr>
          <w:rFonts w:ascii="Arial" w:hAnsi="Arial" w:cs="Arial"/>
          <w:szCs w:val="22"/>
          <w:lang w:val="lt-LT"/>
        </w:rPr>
        <w:t>Suprojektuoti 110 kV skirstykl</w:t>
      </w:r>
      <w:r w:rsidR="002D2DBB" w:rsidRPr="00972C34">
        <w:rPr>
          <w:rFonts w:ascii="Arial" w:hAnsi="Arial" w:cs="Arial"/>
          <w:szCs w:val="22"/>
          <w:lang w:val="lt-LT"/>
        </w:rPr>
        <w:t>os</w:t>
      </w:r>
      <w:r w:rsidRPr="00972C34">
        <w:rPr>
          <w:rFonts w:ascii="Arial" w:hAnsi="Arial" w:cs="Arial"/>
          <w:szCs w:val="22"/>
          <w:lang w:val="lt-LT"/>
        </w:rPr>
        <w:t xml:space="preserve"> </w:t>
      </w:r>
      <w:proofErr w:type="spellStart"/>
      <w:r w:rsidRPr="00972C34">
        <w:rPr>
          <w:rFonts w:ascii="Arial" w:hAnsi="Arial" w:cs="Arial"/>
          <w:szCs w:val="22"/>
          <w:lang w:val="lt-LT"/>
        </w:rPr>
        <w:t>šynuotę</w:t>
      </w:r>
      <w:proofErr w:type="spellEnd"/>
      <w:r w:rsidRPr="00972C34">
        <w:rPr>
          <w:rFonts w:ascii="Arial" w:hAnsi="Arial" w:cs="Arial"/>
          <w:szCs w:val="22"/>
          <w:lang w:val="lt-LT"/>
        </w:rPr>
        <w:t xml:space="preserve">, numatant panaudoti kietą (vamzdinę) </w:t>
      </w:r>
      <w:proofErr w:type="spellStart"/>
      <w:r w:rsidRPr="00972C34">
        <w:rPr>
          <w:rFonts w:ascii="Arial" w:hAnsi="Arial" w:cs="Arial"/>
          <w:szCs w:val="22"/>
          <w:lang w:val="lt-LT"/>
        </w:rPr>
        <w:t>šynuotę</w:t>
      </w:r>
      <w:proofErr w:type="spellEnd"/>
      <w:r w:rsidRPr="00972C34">
        <w:rPr>
          <w:rFonts w:ascii="Arial" w:hAnsi="Arial" w:cs="Arial"/>
          <w:szCs w:val="22"/>
          <w:lang w:val="lt-LT"/>
        </w:rPr>
        <w:t xml:space="preserve"> virš pravažiavimo kelių ir įrengiant šynų sekcijas. Lankstūs </w:t>
      </w:r>
      <w:proofErr w:type="spellStart"/>
      <w:r w:rsidRPr="00972C34">
        <w:rPr>
          <w:rFonts w:ascii="Arial" w:hAnsi="Arial" w:cs="Arial"/>
          <w:szCs w:val="22"/>
          <w:lang w:val="lt-LT"/>
        </w:rPr>
        <w:t>šynolaidžiai</w:t>
      </w:r>
      <w:proofErr w:type="spellEnd"/>
      <w:r w:rsidRPr="00972C34">
        <w:rPr>
          <w:rFonts w:ascii="Arial" w:hAnsi="Arial" w:cs="Arial"/>
          <w:szCs w:val="22"/>
          <w:lang w:val="lt-LT"/>
        </w:rPr>
        <w:t xml:space="preserve"> įrengiami tik tose vietose, kur kietų </w:t>
      </w:r>
      <w:proofErr w:type="spellStart"/>
      <w:r w:rsidRPr="00972C34">
        <w:rPr>
          <w:rFonts w:ascii="Arial" w:hAnsi="Arial" w:cs="Arial"/>
          <w:szCs w:val="22"/>
          <w:lang w:val="lt-LT"/>
        </w:rPr>
        <w:t>šynolaidžių</w:t>
      </w:r>
      <w:proofErr w:type="spellEnd"/>
      <w:r w:rsidRPr="00972C34">
        <w:rPr>
          <w:rFonts w:ascii="Arial" w:hAnsi="Arial" w:cs="Arial"/>
          <w:szCs w:val="22"/>
          <w:lang w:val="lt-LT"/>
        </w:rPr>
        <w:t xml:space="preserve"> įrengimas negalimas. Turi būti suprojektuotas pakankamas pagrindinių įrenginių, prie kurių prijungiama kieta </w:t>
      </w:r>
      <w:proofErr w:type="spellStart"/>
      <w:r w:rsidRPr="00972C34">
        <w:rPr>
          <w:rFonts w:ascii="Arial" w:hAnsi="Arial" w:cs="Arial"/>
          <w:szCs w:val="22"/>
          <w:lang w:val="lt-LT"/>
        </w:rPr>
        <w:t>šynuotė</w:t>
      </w:r>
      <w:proofErr w:type="spellEnd"/>
      <w:r w:rsidRPr="00972C34">
        <w:rPr>
          <w:rFonts w:ascii="Arial" w:hAnsi="Arial" w:cs="Arial"/>
          <w:szCs w:val="22"/>
          <w:lang w:val="lt-LT"/>
        </w:rPr>
        <w:t xml:space="preserve">, mechaninis atsparumas nenaudojant papildomų atraminių izoliatorių. Parenkant </w:t>
      </w:r>
      <w:proofErr w:type="spellStart"/>
      <w:r w:rsidRPr="00972C34">
        <w:rPr>
          <w:rFonts w:ascii="Arial" w:hAnsi="Arial" w:cs="Arial"/>
          <w:szCs w:val="22"/>
          <w:lang w:val="lt-LT"/>
        </w:rPr>
        <w:t>šynuotę</w:t>
      </w:r>
      <w:proofErr w:type="spellEnd"/>
      <w:r w:rsidRPr="00972C34">
        <w:rPr>
          <w:rFonts w:ascii="Arial" w:hAnsi="Arial" w:cs="Arial"/>
          <w:szCs w:val="22"/>
          <w:lang w:val="lt-LT"/>
        </w:rPr>
        <w:t xml:space="preserve"> įvertinti laidininkų įšilimą, vainikinius išlydžius, terminį ir </w:t>
      </w:r>
      <w:proofErr w:type="spellStart"/>
      <w:r w:rsidRPr="00972C34">
        <w:rPr>
          <w:rFonts w:ascii="Arial" w:hAnsi="Arial" w:cs="Arial"/>
          <w:szCs w:val="22"/>
          <w:lang w:val="lt-LT"/>
        </w:rPr>
        <w:t>elektrodinaminį</w:t>
      </w:r>
      <w:proofErr w:type="spellEnd"/>
      <w:r w:rsidRPr="00972C34">
        <w:rPr>
          <w:rFonts w:ascii="Arial" w:hAnsi="Arial" w:cs="Arial"/>
          <w:szCs w:val="22"/>
          <w:lang w:val="lt-LT"/>
        </w:rPr>
        <w:t xml:space="preserve"> atsparumą trumpojo jungimo srovėms, mechaninį atsparumą, srovės perkrovas, įtampos nuostolius ir ekonomiškumą, aplinkos sąlygas (apledėjimo, vėjo poveikį) </w:t>
      </w:r>
      <w:bookmarkStart w:id="55" w:name="_Hlk93672320"/>
      <w:r w:rsidRPr="00972C34">
        <w:rPr>
          <w:rFonts w:ascii="Arial" w:hAnsi="Arial" w:cs="Arial"/>
          <w:szCs w:val="22"/>
          <w:lang w:val="lt-LT"/>
        </w:rPr>
        <w:t xml:space="preserve">ir nustatyti įrenginių leidžiamas apkrovas. </w:t>
      </w:r>
      <w:r w:rsidRPr="00972C34">
        <w:rPr>
          <w:rFonts w:ascii="Arial" w:hAnsi="Arial" w:cs="Arial"/>
          <w:color w:val="000000" w:themeColor="text1"/>
          <w:kern w:val="1"/>
          <w:szCs w:val="22"/>
          <w:lang w:val="lt-LT" w:eastAsia="ar-SA"/>
        </w:rPr>
        <w:t xml:space="preserve">Apkrovų skaičiavimų rezultatus pateikti suvestinėje lentelėje, žr. 1 pavyzdį. Skirtingose skirstyklos vietose pasikartojančių analogiškų </w:t>
      </w:r>
      <w:proofErr w:type="spellStart"/>
      <w:r w:rsidRPr="00972C34">
        <w:rPr>
          <w:rFonts w:ascii="Arial" w:hAnsi="Arial" w:cs="Arial"/>
          <w:color w:val="000000" w:themeColor="text1"/>
          <w:kern w:val="1"/>
          <w:szCs w:val="22"/>
          <w:lang w:val="lt-LT" w:eastAsia="ar-SA"/>
        </w:rPr>
        <w:t>apšynavimo</w:t>
      </w:r>
      <w:proofErr w:type="spellEnd"/>
      <w:r w:rsidRPr="00972C34">
        <w:rPr>
          <w:rFonts w:ascii="Arial" w:hAnsi="Arial" w:cs="Arial"/>
          <w:color w:val="000000" w:themeColor="text1"/>
          <w:kern w:val="1"/>
          <w:szCs w:val="22"/>
          <w:lang w:val="lt-LT" w:eastAsia="ar-SA"/>
        </w:rPr>
        <w:t xml:space="preserve"> atvejų atskirai vertinti ir pateikti lentelėje nereikia. Jungtuvams ir skyrikliams statinės mechaninės apkrovos turi būti privalomai skaičiuojamos/modeliuojamos trimis kryptimis, kaip nurodyta LST EN 62271-100 ir LST EN 62271-102 standartuose, visiems kitiems įrenginiams apkrova skaičiuojama bet kurią kryptimi.</w:t>
      </w:r>
      <w:bookmarkEnd w:id="55"/>
      <w:r w:rsidRPr="00972C34">
        <w:rPr>
          <w:rFonts w:ascii="Arial" w:hAnsi="Arial" w:cs="Arial"/>
          <w:szCs w:val="22"/>
          <w:lang w:val="lt-LT"/>
        </w:rPr>
        <w:t xml:space="preserve"> Projekte turi būti pateikti maksimalūs kietų laidininkų (vamzdžių) įlinkiai blogiausiomis sąlygomis ilgiausiam protarpiui. Visi skaičiavimai turi būti pateikti techniniame </w:t>
      </w:r>
      <w:r w:rsidR="002D2DBB" w:rsidRPr="00972C34">
        <w:rPr>
          <w:rFonts w:ascii="Arial" w:hAnsi="Arial" w:cs="Arial"/>
          <w:szCs w:val="22"/>
          <w:lang w:val="lt-LT"/>
        </w:rPr>
        <w:t>darbo</w:t>
      </w:r>
      <w:r w:rsidRPr="00972C34">
        <w:rPr>
          <w:rFonts w:ascii="Arial" w:hAnsi="Arial" w:cs="Arial"/>
          <w:szCs w:val="22"/>
          <w:lang w:val="lt-LT"/>
        </w:rPr>
        <w:t xml:space="preserve"> projekte. Standartiniai techniniai reikalavimai 400-110 kV kietiems </w:t>
      </w:r>
      <w:proofErr w:type="spellStart"/>
      <w:r w:rsidRPr="00972C34">
        <w:rPr>
          <w:rFonts w:ascii="Arial" w:hAnsi="Arial" w:cs="Arial"/>
          <w:szCs w:val="22"/>
          <w:lang w:val="lt-LT"/>
        </w:rPr>
        <w:t>šynolaidžiams</w:t>
      </w:r>
      <w:proofErr w:type="spellEnd"/>
      <w:r w:rsidRPr="00972C34">
        <w:rPr>
          <w:rFonts w:ascii="Arial" w:hAnsi="Arial" w:cs="Arial"/>
          <w:szCs w:val="22"/>
          <w:lang w:val="lt-LT"/>
        </w:rPr>
        <w:t xml:space="preserve"> pateikiami </w:t>
      </w:r>
      <w:r w:rsidR="001F5564" w:rsidRPr="00972C34">
        <w:rPr>
          <w:rFonts w:ascii="Arial" w:hAnsi="Arial" w:cs="Arial"/>
          <w:szCs w:val="22"/>
          <w:lang w:val="lt-LT"/>
        </w:rPr>
        <w:t>(32)</w:t>
      </w:r>
      <w:r w:rsidRPr="00972C34">
        <w:rPr>
          <w:rFonts w:ascii="Arial" w:hAnsi="Arial" w:cs="Arial"/>
          <w:szCs w:val="22"/>
          <w:lang w:val="lt-LT"/>
        </w:rPr>
        <w:t xml:space="preserve"> priede. Standartiniai techniniai reikalavimai 400-330-110 kV lankstiems </w:t>
      </w:r>
      <w:proofErr w:type="spellStart"/>
      <w:r w:rsidRPr="00972C34">
        <w:rPr>
          <w:rFonts w:ascii="Arial" w:hAnsi="Arial" w:cs="Arial"/>
          <w:szCs w:val="22"/>
          <w:lang w:val="lt-LT"/>
        </w:rPr>
        <w:t>šynolaidžiams</w:t>
      </w:r>
      <w:proofErr w:type="spellEnd"/>
      <w:r w:rsidRPr="00972C34">
        <w:rPr>
          <w:rFonts w:ascii="Arial" w:hAnsi="Arial" w:cs="Arial"/>
          <w:szCs w:val="22"/>
          <w:lang w:val="lt-LT"/>
        </w:rPr>
        <w:t xml:space="preserve"> (OL laidams) pateikiami </w:t>
      </w:r>
      <w:r w:rsidR="001F5564" w:rsidRPr="00972C34">
        <w:rPr>
          <w:rFonts w:ascii="Arial" w:hAnsi="Arial" w:cs="Arial"/>
          <w:szCs w:val="22"/>
          <w:lang w:val="lt-LT"/>
        </w:rPr>
        <w:t>(33)</w:t>
      </w:r>
      <w:r w:rsidRPr="00972C34">
        <w:rPr>
          <w:rFonts w:ascii="Arial" w:hAnsi="Arial" w:cs="Arial"/>
          <w:szCs w:val="22"/>
          <w:lang w:val="lt-LT"/>
        </w:rPr>
        <w:t xml:space="preserve"> priede.</w:t>
      </w:r>
    </w:p>
    <w:p w14:paraId="00348979" w14:textId="77777777" w:rsidR="007A0A92" w:rsidRPr="00972C34" w:rsidRDefault="00AB53F3" w:rsidP="00113C11">
      <w:pPr>
        <w:pStyle w:val="ListContinue2"/>
        <w:rPr>
          <w:lang w:val="lt-LT"/>
        </w:rPr>
      </w:pPr>
      <w:bookmarkStart w:id="56" w:name="_Hlk93672205"/>
      <w:r w:rsidRPr="00972C34">
        <w:rPr>
          <w:b/>
          <w:lang w:val="lt-LT"/>
        </w:rPr>
        <w:t>1 pavyzdys.</w:t>
      </w:r>
      <w:r w:rsidRPr="00972C34">
        <w:rPr>
          <w:lang w:val="lt-LT"/>
        </w:rPr>
        <w:t xml:space="preserve"> Mechaninio poveikio įrenginiams skaičiavimo suminių rezultatų lentelės pavyzdys</w:t>
      </w:r>
    </w:p>
    <w:tbl>
      <w:tblPr>
        <w:tblStyle w:val="TableGrid"/>
        <w:tblW w:w="10206" w:type="dxa"/>
        <w:tblInd w:w="-5" w:type="dxa"/>
        <w:tblLook w:val="04A0" w:firstRow="1" w:lastRow="0" w:firstColumn="1" w:lastColumn="0" w:noHBand="0" w:noVBand="1"/>
      </w:tblPr>
      <w:tblGrid>
        <w:gridCol w:w="2086"/>
        <w:gridCol w:w="1402"/>
        <w:gridCol w:w="1259"/>
        <w:gridCol w:w="1490"/>
        <w:gridCol w:w="1694"/>
        <w:gridCol w:w="2275"/>
      </w:tblGrid>
      <w:tr w:rsidR="00AB53F3" w:rsidRPr="00972C34" w14:paraId="02968B78" w14:textId="77777777" w:rsidTr="00205261">
        <w:trPr>
          <w:trHeight w:val="865"/>
        </w:trPr>
        <w:tc>
          <w:tcPr>
            <w:tcW w:w="2086" w:type="dxa"/>
            <w:shd w:val="clear" w:color="auto" w:fill="D9D9D9" w:themeFill="background1" w:themeFillShade="D9"/>
          </w:tcPr>
          <w:p w14:paraId="7FDED61C" w14:textId="77777777" w:rsidR="00AB53F3" w:rsidRPr="00972C34" w:rsidRDefault="00AB53F3" w:rsidP="00205261">
            <w:pPr>
              <w:rPr>
                <w:rFonts w:ascii="Arial" w:hAnsi="Arial" w:cs="Arial"/>
                <w:b/>
                <w:bCs/>
                <w:color w:val="000000" w:themeColor="text1"/>
                <w:sz w:val="22"/>
                <w:szCs w:val="22"/>
                <w:lang w:val="lt-LT"/>
              </w:rPr>
            </w:pPr>
            <w:r w:rsidRPr="00972C34">
              <w:rPr>
                <w:rFonts w:ascii="Arial" w:hAnsi="Arial" w:cs="Arial"/>
                <w:b/>
                <w:bCs/>
                <w:color w:val="000000" w:themeColor="text1"/>
                <w:sz w:val="22"/>
                <w:szCs w:val="22"/>
                <w:lang w:val="lt-LT"/>
              </w:rPr>
              <w:t xml:space="preserve">Įrenginys ir jo </w:t>
            </w:r>
            <w:proofErr w:type="spellStart"/>
            <w:r w:rsidRPr="00972C34">
              <w:rPr>
                <w:rFonts w:ascii="Arial" w:hAnsi="Arial" w:cs="Arial"/>
                <w:b/>
                <w:bCs/>
                <w:color w:val="000000" w:themeColor="text1"/>
                <w:sz w:val="22"/>
                <w:szCs w:val="22"/>
                <w:lang w:val="lt-LT"/>
              </w:rPr>
              <w:t>apšynavimo</w:t>
            </w:r>
            <w:proofErr w:type="spellEnd"/>
            <w:r w:rsidRPr="00972C34">
              <w:rPr>
                <w:rFonts w:ascii="Arial" w:hAnsi="Arial" w:cs="Arial"/>
                <w:b/>
                <w:bCs/>
                <w:color w:val="000000" w:themeColor="text1"/>
                <w:sz w:val="22"/>
                <w:szCs w:val="22"/>
                <w:lang w:val="lt-LT"/>
              </w:rPr>
              <w:t xml:space="preserve"> būdas (nurodomas iš įrenginio abiejų pusių) bei laidininko ilgis</w:t>
            </w:r>
          </w:p>
        </w:tc>
        <w:tc>
          <w:tcPr>
            <w:tcW w:w="4151" w:type="dxa"/>
            <w:gridSpan w:val="3"/>
            <w:shd w:val="clear" w:color="auto" w:fill="D9D9D9" w:themeFill="background1" w:themeFillShade="D9"/>
          </w:tcPr>
          <w:p w14:paraId="22C8F58C" w14:textId="77777777" w:rsidR="00AB53F3" w:rsidRPr="00972C34" w:rsidRDefault="00AB53F3" w:rsidP="00205261">
            <w:pPr>
              <w:rPr>
                <w:rFonts w:ascii="Arial" w:hAnsi="Arial" w:cs="Arial"/>
                <w:b/>
                <w:bCs/>
                <w:color w:val="000000" w:themeColor="text1"/>
                <w:sz w:val="22"/>
                <w:szCs w:val="22"/>
                <w:lang w:val="lt-LT"/>
              </w:rPr>
            </w:pPr>
            <w:r w:rsidRPr="00972C34">
              <w:rPr>
                <w:rFonts w:ascii="Arial" w:hAnsi="Arial" w:cs="Arial"/>
                <w:b/>
                <w:bCs/>
                <w:color w:val="000000" w:themeColor="text1"/>
                <w:sz w:val="22"/>
                <w:szCs w:val="22"/>
                <w:lang w:val="lt-LT"/>
              </w:rPr>
              <w:t>Maksimali suskaičiuota statinė jėga veikianti įrenginį įvertinus laidininkų svorį, išorinius veiksnius (vėja, apšalą) ir esant nepalankiausioms aplinkybės, N</w:t>
            </w:r>
          </w:p>
        </w:tc>
        <w:tc>
          <w:tcPr>
            <w:tcW w:w="1694" w:type="dxa"/>
            <w:shd w:val="clear" w:color="auto" w:fill="D9D9D9" w:themeFill="background1" w:themeFillShade="D9"/>
          </w:tcPr>
          <w:p w14:paraId="1280BBA0" w14:textId="77777777" w:rsidR="00AB53F3" w:rsidRPr="00972C34" w:rsidRDefault="00AB53F3" w:rsidP="00205261">
            <w:pPr>
              <w:rPr>
                <w:rFonts w:ascii="Arial" w:hAnsi="Arial" w:cs="Arial"/>
                <w:b/>
                <w:bCs/>
                <w:color w:val="000000" w:themeColor="text1"/>
                <w:sz w:val="22"/>
                <w:szCs w:val="22"/>
              </w:rPr>
            </w:pPr>
            <w:proofErr w:type="spellStart"/>
            <w:r w:rsidRPr="00972C34">
              <w:rPr>
                <w:rFonts w:ascii="Arial" w:hAnsi="Arial" w:cs="Arial"/>
                <w:b/>
                <w:bCs/>
                <w:color w:val="000000" w:themeColor="text1"/>
                <w:sz w:val="22"/>
                <w:szCs w:val="22"/>
              </w:rPr>
              <w:t>Parenkamas</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minimalus</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įrenginio</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statinis</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mechaninis</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atsparumas</w:t>
            </w:r>
            <w:proofErr w:type="spellEnd"/>
            <w:r w:rsidRPr="00972C34">
              <w:rPr>
                <w:rFonts w:ascii="Arial" w:hAnsi="Arial" w:cs="Arial"/>
                <w:b/>
                <w:bCs/>
                <w:color w:val="000000" w:themeColor="text1"/>
                <w:sz w:val="22"/>
                <w:szCs w:val="22"/>
              </w:rPr>
              <w:t>, N</w:t>
            </w:r>
          </w:p>
        </w:tc>
        <w:tc>
          <w:tcPr>
            <w:tcW w:w="2275" w:type="dxa"/>
            <w:shd w:val="clear" w:color="auto" w:fill="D9D9D9" w:themeFill="background1" w:themeFillShade="D9"/>
          </w:tcPr>
          <w:p w14:paraId="6FAAB2B4" w14:textId="77777777" w:rsidR="00AB53F3" w:rsidRPr="00972C34" w:rsidRDefault="00AB53F3" w:rsidP="00205261">
            <w:pPr>
              <w:rPr>
                <w:rFonts w:ascii="Arial" w:hAnsi="Arial" w:cs="Arial"/>
                <w:b/>
                <w:bCs/>
                <w:color w:val="000000" w:themeColor="text1"/>
                <w:sz w:val="22"/>
                <w:szCs w:val="22"/>
              </w:rPr>
            </w:pPr>
            <w:proofErr w:type="spellStart"/>
            <w:r w:rsidRPr="00972C34">
              <w:rPr>
                <w:rFonts w:ascii="Arial" w:hAnsi="Arial" w:cs="Arial"/>
                <w:b/>
                <w:bCs/>
                <w:color w:val="000000" w:themeColor="text1"/>
                <w:sz w:val="22"/>
                <w:szCs w:val="22"/>
              </w:rPr>
              <w:t>Maksimali</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suskaičiuota</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dinaminė</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jėga</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veikianti</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įrenginį</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įvertinus</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laidininkų</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svorį</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išorinius</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veiksnius</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vėja</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apšalą</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ir</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esant</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nepalankiausioms</w:t>
            </w:r>
            <w:proofErr w:type="spellEnd"/>
            <w:r w:rsidRPr="00972C34">
              <w:rPr>
                <w:rFonts w:ascii="Arial" w:hAnsi="Arial" w:cs="Arial"/>
                <w:b/>
                <w:bCs/>
                <w:color w:val="000000" w:themeColor="text1"/>
                <w:sz w:val="22"/>
                <w:szCs w:val="22"/>
              </w:rPr>
              <w:t xml:space="preserve"> </w:t>
            </w:r>
            <w:proofErr w:type="spellStart"/>
            <w:r w:rsidRPr="00972C34">
              <w:rPr>
                <w:rFonts w:ascii="Arial" w:hAnsi="Arial" w:cs="Arial"/>
                <w:b/>
                <w:bCs/>
                <w:color w:val="000000" w:themeColor="text1"/>
                <w:sz w:val="22"/>
                <w:szCs w:val="22"/>
              </w:rPr>
              <w:t>aplinkybės</w:t>
            </w:r>
            <w:proofErr w:type="spellEnd"/>
            <w:r w:rsidRPr="00972C34">
              <w:rPr>
                <w:rFonts w:ascii="Arial" w:hAnsi="Arial" w:cs="Arial"/>
                <w:b/>
                <w:bCs/>
                <w:color w:val="000000" w:themeColor="text1"/>
                <w:sz w:val="22"/>
                <w:szCs w:val="22"/>
              </w:rPr>
              <w:t>, N</w:t>
            </w:r>
          </w:p>
        </w:tc>
      </w:tr>
      <w:tr w:rsidR="00AB53F3" w:rsidRPr="00972C34" w14:paraId="6980C551" w14:textId="77777777" w:rsidTr="00205261">
        <w:trPr>
          <w:trHeight w:val="284"/>
        </w:trPr>
        <w:tc>
          <w:tcPr>
            <w:tcW w:w="2086" w:type="dxa"/>
            <w:vMerge w:val="restart"/>
          </w:tcPr>
          <w:p w14:paraId="6471399B" w14:textId="77777777" w:rsidR="00AB53F3" w:rsidRPr="00972C34" w:rsidRDefault="00AB53F3" w:rsidP="00205261">
            <w:pPr>
              <w:rPr>
                <w:rFonts w:ascii="Arial" w:hAnsi="Arial" w:cs="Arial"/>
                <w:i/>
                <w:iCs/>
                <w:color w:val="000000" w:themeColor="text1"/>
                <w:sz w:val="22"/>
                <w:szCs w:val="22"/>
                <w:lang w:val="pt-BR"/>
              </w:rPr>
            </w:pPr>
            <w:r w:rsidRPr="00972C34">
              <w:rPr>
                <w:rFonts w:ascii="Arial" w:hAnsi="Arial" w:cs="Arial"/>
                <w:i/>
                <w:iCs/>
                <w:color w:val="000000" w:themeColor="text1"/>
                <w:sz w:val="22"/>
                <w:szCs w:val="22"/>
                <w:lang w:val="pt-BR"/>
              </w:rPr>
              <w:t>Jungtuvas, prie kurio iš abiejų pusių</w:t>
            </w:r>
          </w:p>
          <w:p w14:paraId="66BBE64C" w14:textId="77777777" w:rsidR="00AB53F3" w:rsidRPr="00972C34" w:rsidRDefault="00AB53F3" w:rsidP="00205261">
            <w:pPr>
              <w:rPr>
                <w:rFonts w:ascii="Arial" w:hAnsi="Arial" w:cs="Arial"/>
                <w:color w:val="000000" w:themeColor="text1"/>
                <w:sz w:val="22"/>
                <w:szCs w:val="22"/>
                <w:lang w:val="pt-BR"/>
              </w:rPr>
            </w:pPr>
            <w:r w:rsidRPr="00972C34">
              <w:rPr>
                <w:rFonts w:ascii="Arial" w:hAnsi="Arial" w:cs="Arial"/>
                <w:i/>
                <w:iCs/>
                <w:color w:val="000000" w:themeColor="text1"/>
                <w:sz w:val="22"/>
                <w:szCs w:val="22"/>
                <w:lang w:val="pt-BR"/>
              </w:rPr>
              <w:t xml:space="preserve">jungiami laidai (2 m ir 3 m ilgio) </w:t>
            </w:r>
          </w:p>
        </w:tc>
        <w:tc>
          <w:tcPr>
            <w:tcW w:w="1402" w:type="dxa"/>
          </w:tcPr>
          <w:p w14:paraId="517ECD2C" w14:textId="77777777" w:rsidR="00AB53F3" w:rsidRPr="00972C34" w:rsidRDefault="00AB53F3" w:rsidP="00205261">
            <w:pPr>
              <w:rPr>
                <w:rFonts w:ascii="Arial" w:hAnsi="Arial" w:cs="Arial"/>
                <w:b/>
                <w:bCs/>
                <w:color w:val="000000" w:themeColor="text1"/>
                <w:sz w:val="22"/>
                <w:szCs w:val="22"/>
                <w:lang w:val="da-DK"/>
              </w:rPr>
            </w:pPr>
            <w:r w:rsidRPr="00972C34">
              <w:rPr>
                <w:rFonts w:ascii="Arial" w:hAnsi="Arial" w:cs="Arial"/>
                <w:b/>
                <w:bCs/>
                <w:color w:val="000000" w:themeColor="text1"/>
                <w:sz w:val="22"/>
                <w:szCs w:val="22"/>
                <w:lang w:val="da-DK"/>
              </w:rPr>
              <w:t>F</w:t>
            </w:r>
            <w:r w:rsidRPr="00972C34">
              <w:rPr>
                <w:rFonts w:ascii="Arial" w:hAnsi="Arial" w:cs="Arial"/>
                <w:b/>
                <w:bCs/>
                <w:color w:val="000000" w:themeColor="text1"/>
                <w:sz w:val="22"/>
                <w:szCs w:val="22"/>
                <w:vertAlign w:val="subscript"/>
                <w:lang w:val="da-DK"/>
              </w:rPr>
              <w:t>thA</w:t>
            </w:r>
            <w:r w:rsidRPr="00972C34">
              <w:rPr>
                <w:rFonts w:ascii="Arial" w:hAnsi="Arial" w:cs="Arial"/>
                <w:b/>
                <w:bCs/>
                <w:color w:val="000000" w:themeColor="text1"/>
                <w:sz w:val="22"/>
                <w:szCs w:val="22"/>
                <w:lang w:val="da-DK"/>
              </w:rPr>
              <w:t xml:space="preserve"> kryptimi pagal LST EN 62271-100:</w:t>
            </w:r>
          </w:p>
        </w:tc>
        <w:tc>
          <w:tcPr>
            <w:tcW w:w="1259" w:type="dxa"/>
          </w:tcPr>
          <w:p w14:paraId="0891E97A" w14:textId="77777777" w:rsidR="00AB53F3" w:rsidRPr="00972C34" w:rsidRDefault="00AB53F3" w:rsidP="00205261">
            <w:pPr>
              <w:rPr>
                <w:rFonts w:ascii="Arial" w:hAnsi="Arial" w:cs="Arial"/>
                <w:b/>
                <w:bCs/>
                <w:color w:val="000000" w:themeColor="text1"/>
                <w:sz w:val="22"/>
                <w:szCs w:val="22"/>
                <w:lang w:val="da-DK"/>
              </w:rPr>
            </w:pPr>
            <w:r w:rsidRPr="00972C34">
              <w:rPr>
                <w:rFonts w:ascii="Arial" w:hAnsi="Arial" w:cs="Arial"/>
                <w:b/>
                <w:bCs/>
                <w:color w:val="000000" w:themeColor="text1"/>
                <w:sz w:val="22"/>
                <w:szCs w:val="22"/>
                <w:lang w:val="da-DK"/>
              </w:rPr>
              <w:t>F</w:t>
            </w:r>
            <w:r w:rsidRPr="00972C34">
              <w:rPr>
                <w:rFonts w:ascii="Arial" w:hAnsi="Arial" w:cs="Arial"/>
                <w:b/>
                <w:bCs/>
                <w:color w:val="000000" w:themeColor="text1"/>
                <w:sz w:val="22"/>
                <w:szCs w:val="22"/>
                <w:vertAlign w:val="subscript"/>
                <w:lang w:val="da-DK"/>
              </w:rPr>
              <w:t>thB</w:t>
            </w:r>
            <w:r w:rsidRPr="00972C34">
              <w:rPr>
                <w:rFonts w:ascii="Arial" w:hAnsi="Arial" w:cs="Arial"/>
                <w:b/>
                <w:bCs/>
                <w:color w:val="000000" w:themeColor="text1"/>
                <w:sz w:val="22"/>
                <w:szCs w:val="22"/>
                <w:lang w:val="da-DK"/>
              </w:rPr>
              <w:t xml:space="preserve"> kryptimi pagal LST EN 62271-100:</w:t>
            </w:r>
          </w:p>
        </w:tc>
        <w:tc>
          <w:tcPr>
            <w:tcW w:w="1490" w:type="dxa"/>
          </w:tcPr>
          <w:p w14:paraId="60B6B4A6" w14:textId="77777777" w:rsidR="00AB53F3" w:rsidRPr="00972C34" w:rsidRDefault="00AB53F3" w:rsidP="00205261">
            <w:pPr>
              <w:rPr>
                <w:rFonts w:ascii="Arial" w:hAnsi="Arial" w:cs="Arial"/>
                <w:b/>
                <w:bCs/>
                <w:color w:val="000000" w:themeColor="text1"/>
                <w:sz w:val="22"/>
                <w:szCs w:val="22"/>
                <w:lang w:val="da-DK"/>
              </w:rPr>
            </w:pPr>
            <w:r w:rsidRPr="00972C34">
              <w:rPr>
                <w:rFonts w:ascii="Arial" w:hAnsi="Arial" w:cs="Arial"/>
                <w:b/>
                <w:bCs/>
                <w:color w:val="000000" w:themeColor="text1"/>
                <w:sz w:val="22"/>
                <w:szCs w:val="22"/>
                <w:lang w:val="da-DK"/>
              </w:rPr>
              <w:t>F</w:t>
            </w:r>
            <w:r w:rsidRPr="00972C34">
              <w:rPr>
                <w:rFonts w:ascii="Arial" w:hAnsi="Arial" w:cs="Arial"/>
                <w:b/>
                <w:bCs/>
                <w:color w:val="000000" w:themeColor="text1"/>
                <w:sz w:val="22"/>
                <w:szCs w:val="22"/>
                <w:vertAlign w:val="subscript"/>
                <w:lang w:val="da-DK"/>
              </w:rPr>
              <w:t>tv</w:t>
            </w:r>
            <w:r w:rsidRPr="00972C34">
              <w:rPr>
                <w:rFonts w:ascii="Arial" w:hAnsi="Arial" w:cs="Arial"/>
                <w:b/>
                <w:bCs/>
                <w:color w:val="000000" w:themeColor="text1"/>
                <w:sz w:val="22"/>
                <w:szCs w:val="22"/>
                <w:lang w:val="da-DK"/>
              </w:rPr>
              <w:t xml:space="preserve"> kryptimi pagal LST EN 62271-100:</w:t>
            </w:r>
          </w:p>
        </w:tc>
        <w:tc>
          <w:tcPr>
            <w:tcW w:w="1694" w:type="dxa"/>
          </w:tcPr>
          <w:p w14:paraId="5C3D4182" w14:textId="77777777" w:rsidR="00AB53F3" w:rsidRPr="00972C34" w:rsidRDefault="00AB53F3" w:rsidP="00205261">
            <w:pPr>
              <w:jc w:val="center"/>
              <w:rPr>
                <w:rFonts w:ascii="Arial" w:hAnsi="Arial" w:cs="Arial"/>
                <w:color w:val="000000" w:themeColor="text1"/>
                <w:sz w:val="22"/>
                <w:szCs w:val="22"/>
              </w:rPr>
            </w:pPr>
            <w:proofErr w:type="spellStart"/>
            <w:r w:rsidRPr="00972C34">
              <w:rPr>
                <w:rFonts w:ascii="Arial" w:hAnsi="Arial" w:cs="Arial"/>
                <w:b/>
                <w:bCs/>
                <w:color w:val="000000" w:themeColor="text1"/>
                <w:sz w:val="22"/>
                <w:szCs w:val="22"/>
              </w:rPr>
              <w:t>F</w:t>
            </w:r>
            <w:r w:rsidRPr="00972C34">
              <w:rPr>
                <w:rFonts w:ascii="Arial" w:hAnsi="Arial" w:cs="Arial"/>
                <w:b/>
                <w:bCs/>
                <w:color w:val="000000" w:themeColor="text1"/>
                <w:sz w:val="22"/>
                <w:szCs w:val="22"/>
                <w:vertAlign w:val="subscript"/>
              </w:rPr>
              <w:t>thA</w:t>
            </w:r>
            <w:proofErr w:type="spellEnd"/>
            <w:r w:rsidRPr="00972C34">
              <w:rPr>
                <w:rFonts w:ascii="Arial" w:hAnsi="Arial" w:cs="Arial"/>
                <w:b/>
                <w:bCs/>
                <w:color w:val="000000" w:themeColor="text1"/>
                <w:sz w:val="22"/>
                <w:szCs w:val="22"/>
              </w:rPr>
              <w:t>:</w:t>
            </w:r>
            <w:r w:rsidRPr="00972C34">
              <w:rPr>
                <w:rFonts w:ascii="Arial" w:hAnsi="Arial" w:cs="Arial"/>
                <w:color w:val="000000" w:themeColor="text1"/>
                <w:sz w:val="22"/>
                <w:szCs w:val="22"/>
              </w:rPr>
              <w:t xml:space="preserve"> </w:t>
            </w:r>
            <w:r w:rsidRPr="00972C34">
              <w:rPr>
                <w:rFonts w:ascii="Arial" w:hAnsi="Arial" w:cs="Arial"/>
                <w:i/>
                <w:iCs/>
                <w:color w:val="000000" w:themeColor="text1"/>
                <w:sz w:val="22"/>
                <w:szCs w:val="22"/>
              </w:rPr>
              <w:t>≥ XXXX</w:t>
            </w:r>
          </w:p>
        </w:tc>
        <w:tc>
          <w:tcPr>
            <w:tcW w:w="2275" w:type="dxa"/>
            <w:vMerge w:val="restart"/>
          </w:tcPr>
          <w:p w14:paraId="35070613" w14:textId="77777777" w:rsidR="00AB53F3" w:rsidRPr="00972C34" w:rsidRDefault="00AB53F3" w:rsidP="00205261">
            <w:pPr>
              <w:jc w:val="center"/>
              <w:rPr>
                <w:rFonts w:ascii="Arial" w:hAnsi="Arial" w:cs="Arial"/>
                <w:color w:val="000000" w:themeColor="text1"/>
                <w:sz w:val="22"/>
                <w:szCs w:val="22"/>
                <w:lang w:val="en-US"/>
              </w:rPr>
            </w:pPr>
            <w:r w:rsidRPr="00972C34">
              <w:rPr>
                <w:rFonts w:ascii="Arial" w:hAnsi="Arial" w:cs="Arial"/>
                <w:i/>
                <w:iCs/>
                <w:color w:val="000000" w:themeColor="text1"/>
                <w:sz w:val="22"/>
                <w:szCs w:val="22"/>
              </w:rPr>
              <w:t>XXXX</w:t>
            </w:r>
          </w:p>
        </w:tc>
      </w:tr>
      <w:tr w:rsidR="00AB53F3" w:rsidRPr="00972C34" w14:paraId="46E67D6F" w14:textId="77777777" w:rsidTr="00205261">
        <w:trPr>
          <w:trHeight w:val="284"/>
        </w:trPr>
        <w:tc>
          <w:tcPr>
            <w:tcW w:w="2086" w:type="dxa"/>
            <w:vMerge/>
          </w:tcPr>
          <w:p w14:paraId="0C1E9A08" w14:textId="77777777" w:rsidR="00AB53F3" w:rsidRPr="00972C34" w:rsidRDefault="00AB53F3" w:rsidP="00205261">
            <w:pPr>
              <w:rPr>
                <w:rFonts w:ascii="Arial" w:hAnsi="Arial" w:cs="Arial"/>
                <w:color w:val="000000" w:themeColor="text1"/>
                <w:sz w:val="22"/>
                <w:szCs w:val="22"/>
              </w:rPr>
            </w:pPr>
          </w:p>
        </w:tc>
        <w:tc>
          <w:tcPr>
            <w:tcW w:w="1402" w:type="dxa"/>
            <w:vMerge w:val="restart"/>
          </w:tcPr>
          <w:p w14:paraId="0D07E413"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i/>
                <w:iCs/>
                <w:color w:val="000000" w:themeColor="text1"/>
                <w:sz w:val="22"/>
                <w:szCs w:val="22"/>
              </w:rPr>
              <w:t>XXX</w:t>
            </w:r>
          </w:p>
        </w:tc>
        <w:tc>
          <w:tcPr>
            <w:tcW w:w="1259" w:type="dxa"/>
            <w:vMerge w:val="restart"/>
          </w:tcPr>
          <w:p w14:paraId="02C5651A"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i/>
                <w:iCs/>
                <w:color w:val="000000" w:themeColor="text1"/>
                <w:sz w:val="22"/>
                <w:szCs w:val="22"/>
              </w:rPr>
              <w:t>XXX</w:t>
            </w:r>
          </w:p>
        </w:tc>
        <w:tc>
          <w:tcPr>
            <w:tcW w:w="1490" w:type="dxa"/>
            <w:vMerge w:val="restart"/>
          </w:tcPr>
          <w:p w14:paraId="69C452C3" w14:textId="77777777" w:rsidR="00AB53F3" w:rsidRPr="00972C34" w:rsidRDefault="00AB53F3" w:rsidP="00205261">
            <w:pPr>
              <w:jc w:val="center"/>
              <w:rPr>
                <w:rFonts w:ascii="Arial" w:hAnsi="Arial" w:cs="Arial"/>
                <w:i/>
                <w:iCs/>
                <w:color w:val="000000" w:themeColor="text1"/>
                <w:sz w:val="22"/>
                <w:szCs w:val="22"/>
              </w:rPr>
            </w:pPr>
            <w:r w:rsidRPr="00972C34">
              <w:rPr>
                <w:rFonts w:ascii="Arial" w:hAnsi="Arial" w:cs="Arial"/>
                <w:i/>
                <w:iCs/>
                <w:color w:val="000000" w:themeColor="text1"/>
                <w:sz w:val="22"/>
                <w:szCs w:val="22"/>
              </w:rPr>
              <w:t>XXX</w:t>
            </w:r>
          </w:p>
        </w:tc>
        <w:tc>
          <w:tcPr>
            <w:tcW w:w="1694" w:type="dxa"/>
          </w:tcPr>
          <w:p w14:paraId="2BA7E526" w14:textId="77777777" w:rsidR="00AB53F3" w:rsidRPr="00972C34" w:rsidRDefault="00AB53F3" w:rsidP="00205261">
            <w:pPr>
              <w:jc w:val="center"/>
              <w:rPr>
                <w:rFonts w:ascii="Arial" w:hAnsi="Arial" w:cs="Arial"/>
                <w:color w:val="000000" w:themeColor="text1"/>
                <w:sz w:val="22"/>
                <w:szCs w:val="22"/>
              </w:rPr>
            </w:pPr>
            <w:proofErr w:type="spellStart"/>
            <w:r w:rsidRPr="00972C34">
              <w:rPr>
                <w:rFonts w:ascii="Arial" w:hAnsi="Arial" w:cs="Arial"/>
                <w:b/>
                <w:bCs/>
                <w:color w:val="000000" w:themeColor="text1"/>
                <w:sz w:val="22"/>
                <w:szCs w:val="22"/>
              </w:rPr>
              <w:t>F</w:t>
            </w:r>
            <w:r w:rsidRPr="00972C34">
              <w:rPr>
                <w:rFonts w:ascii="Arial" w:hAnsi="Arial" w:cs="Arial"/>
                <w:b/>
                <w:bCs/>
                <w:color w:val="000000" w:themeColor="text1"/>
                <w:sz w:val="22"/>
                <w:szCs w:val="22"/>
                <w:vertAlign w:val="subscript"/>
              </w:rPr>
              <w:t>thB</w:t>
            </w:r>
            <w:proofErr w:type="spellEnd"/>
            <w:r w:rsidRPr="00972C34">
              <w:rPr>
                <w:rFonts w:ascii="Arial" w:hAnsi="Arial" w:cs="Arial"/>
                <w:b/>
                <w:bCs/>
                <w:color w:val="000000" w:themeColor="text1"/>
                <w:sz w:val="22"/>
                <w:szCs w:val="22"/>
              </w:rPr>
              <w:t>:</w:t>
            </w:r>
            <w:r w:rsidRPr="00972C34">
              <w:rPr>
                <w:rFonts w:ascii="Arial" w:hAnsi="Arial" w:cs="Arial"/>
                <w:color w:val="000000" w:themeColor="text1"/>
                <w:sz w:val="22"/>
                <w:szCs w:val="22"/>
              </w:rPr>
              <w:t xml:space="preserve"> </w:t>
            </w:r>
            <w:r w:rsidRPr="00972C34">
              <w:rPr>
                <w:rFonts w:ascii="Arial" w:hAnsi="Arial" w:cs="Arial"/>
                <w:i/>
                <w:iCs/>
                <w:color w:val="000000" w:themeColor="text1"/>
                <w:sz w:val="22"/>
                <w:szCs w:val="22"/>
              </w:rPr>
              <w:t>≥ XXXX</w:t>
            </w:r>
          </w:p>
        </w:tc>
        <w:tc>
          <w:tcPr>
            <w:tcW w:w="2275" w:type="dxa"/>
            <w:vMerge/>
          </w:tcPr>
          <w:p w14:paraId="630EB945" w14:textId="77777777" w:rsidR="00AB53F3" w:rsidRPr="00972C34" w:rsidRDefault="00AB53F3" w:rsidP="00205261">
            <w:pPr>
              <w:jc w:val="center"/>
              <w:rPr>
                <w:rFonts w:ascii="Arial" w:hAnsi="Arial" w:cs="Arial"/>
                <w:color w:val="000000" w:themeColor="text1"/>
                <w:sz w:val="22"/>
                <w:szCs w:val="22"/>
              </w:rPr>
            </w:pPr>
          </w:p>
        </w:tc>
      </w:tr>
      <w:tr w:rsidR="00AB53F3" w:rsidRPr="00972C34" w14:paraId="781BDBB2" w14:textId="77777777" w:rsidTr="00205261">
        <w:trPr>
          <w:trHeight w:val="284"/>
        </w:trPr>
        <w:tc>
          <w:tcPr>
            <w:tcW w:w="2086" w:type="dxa"/>
            <w:vMerge/>
          </w:tcPr>
          <w:p w14:paraId="1366DE59" w14:textId="77777777" w:rsidR="00AB53F3" w:rsidRPr="00972C34" w:rsidRDefault="00AB53F3" w:rsidP="00205261">
            <w:pPr>
              <w:rPr>
                <w:rFonts w:ascii="Arial" w:hAnsi="Arial" w:cs="Arial"/>
                <w:color w:val="000000" w:themeColor="text1"/>
                <w:sz w:val="22"/>
                <w:szCs w:val="22"/>
              </w:rPr>
            </w:pPr>
          </w:p>
        </w:tc>
        <w:tc>
          <w:tcPr>
            <w:tcW w:w="1402" w:type="dxa"/>
            <w:vMerge/>
          </w:tcPr>
          <w:p w14:paraId="6C6CB9B2" w14:textId="77777777" w:rsidR="00AB53F3" w:rsidRPr="00972C34" w:rsidRDefault="00AB53F3" w:rsidP="00205261">
            <w:pPr>
              <w:jc w:val="center"/>
              <w:rPr>
                <w:rFonts w:ascii="Arial" w:hAnsi="Arial" w:cs="Arial"/>
                <w:color w:val="000000" w:themeColor="text1"/>
                <w:sz w:val="22"/>
                <w:szCs w:val="22"/>
              </w:rPr>
            </w:pPr>
          </w:p>
        </w:tc>
        <w:tc>
          <w:tcPr>
            <w:tcW w:w="1259" w:type="dxa"/>
            <w:vMerge/>
          </w:tcPr>
          <w:p w14:paraId="221CD8CD" w14:textId="77777777" w:rsidR="00AB53F3" w:rsidRPr="00972C34" w:rsidRDefault="00AB53F3" w:rsidP="00205261">
            <w:pPr>
              <w:jc w:val="center"/>
              <w:rPr>
                <w:rFonts w:ascii="Arial" w:hAnsi="Arial" w:cs="Arial"/>
                <w:color w:val="000000" w:themeColor="text1"/>
                <w:sz w:val="22"/>
                <w:szCs w:val="22"/>
              </w:rPr>
            </w:pPr>
          </w:p>
        </w:tc>
        <w:tc>
          <w:tcPr>
            <w:tcW w:w="1490" w:type="dxa"/>
            <w:vMerge/>
          </w:tcPr>
          <w:p w14:paraId="47B6031E" w14:textId="77777777" w:rsidR="00AB53F3" w:rsidRPr="00972C34" w:rsidRDefault="00AB53F3" w:rsidP="00205261">
            <w:pPr>
              <w:jc w:val="center"/>
              <w:rPr>
                <w:rFonts w:ascii="Arial" w:hAnsi="Arial" w:cs="Arial"/>
                <w:color w:val="000000" w:themeColor="text1"/>
                <w:sz w:val="22"/>
                <w:szCs w:val="22"/>
              </w:rPr>
            </w:pPr>
          </w:p>
        </w:tc>
        <w:tc>
          <w:tcPr>
            <w:tcW w:w="1694" w:type="dxa"/>
          </w:tcPr>
          <w:p w14:paraId="2CA27D27" w14:textId="77777777" w:rsidR="00AB53F3" w:rsidRPr="00972C34" w:rsidRDefault="00AB53F3" w:rsidP="00205261">
            <w:pPr>
              <w:jc w:val="center"/>
              <w:rPr>
                <w:rFonts w:ascii="Arial" w:hAnsi="Arial" w:cs="Arial"/>
                <w:color w:val="000000" w:themeColor="text1"/>
                <w:sz w:val="22"/>
                <w:szCs w:val="22"/>
              </w:rPr>
            </w:pPr>
            <w:proofErr w:type="spellStart"/>
            <w:r w:rsidRPr="00972C34">
              <w:rPr>
                <w:rFonts w:ascii="Arial" w:hAnsi="Arial" w:cs="Arial"/>
                <w:b/>
                <w:bCs/>
                <w:color w:val="000000" w:themeColor="text1"/>
                <w:sz w:val="22"/>
                <w:szCs w:val="22"/>
              </w:rPr>
              <w:t>F</w:t>
            </w:r>
            <w:r w:rsidRPr="00972C34">
              <w:rPr>
                <w:rFonts w:ascii="Arial" w:hAnsi="Arial" w:cs="Arial"/>
                <w:b/>
                <w:bCs/>
                <w:color w:val="000000" w:themeColor="text1"/>
                <w:sz w:val="22"/>
                <w:szCs w:val="22"/>
                <w:vertAlign w:val="subscript"/>
              </w:rPr>
              <w:t>tv</w:t>
            </w:r>
            <w:proofErr w:type="spellEnd"/>
            <w:r w:rsidRPr="00972C34">
              <w:rPr>
                <w:rFonts w:ascii="Arial" w:hAnsi="Arial" w:cs="Arial"/>
                <w:b/>
                <w:bCs/>
                <w:color w:val="000000" w:themeColor="text1"/>
                <w:sz w:val="22"/>
                <w:szCs w:val="22"/>
              </w:rPr>
              <w:t>:</w:t>
            </w:r>
            <w:r w:rsidRPr="00972C34">
              <w:rPr>
                <w:rFonts w:ascii="Arial" w:hAnsi="Arial" w:cs="Arial"/>
                <w:color w:val="000000" w:themeColor="text1"/>
                <w:sz w:val="22"/>
                <w:szCs w:val="22"/>
              </w:rPr>
              <w:t xml:space="preserve"> </w:t>
            </w:r>
            <w:r w:rsidRPr="00972C34">
              <w:rPr>
                <w:rFonts w:ascii="Arial" w:hAnsi="Arial" w:cs="Arial"/>
                <w:i/>
                <w:iCs/>
                <w:color w:val="000000" w:themeColor="text1"/>
                <w:sz w:val="22"/>
                <w:szCs w:val="22"/>
              </w:rPr>
              <w:t>≥ XXXX</w:t>
            </w:r>
          </w:p>
        </w:tc>
        <w:tc>
          <w:tcPr>
            <w:tcW w:w="2275" w:type="dxa"/>
            <w:vMerge/>
          </w:tcPr>
          <w:p w14:paraId="70A8002E" w14:textId="77777777" w:rsidR="00AB53F3" w:rsidRPr="00972C34" w:rsidRDefault="00AB53F3" w:rsidP="00205261">
            <w:pPr>
              <w:jc w:val="center"/>
              <w:rPr>
                <w:rFonts w:ascii="Arial" w:hAnsi="Arial" w:cs="Arial"/>
                <w:color w:val="000000" w:themeColor="text1"/>
                <w:sz w:val="22"/>
                <w:szCs w:val="22"/>
              </w:rPr>
            </w:pPr>
          </w:p>
        </w:tc>
      </w:tr>
      <w:tr w:rsidR="00AB53F3" w:rsidRPr="00972C34" w14:paraId="76BC57F6" w14:textId="77777777" w:rsidTr="00205261">
        <w:trPr>
          <w:trHeight w:val="284"/>
        </w:trPr>
        <w:tc>
          <w:tcPr>
            <w:tcW w:w="2086" w:type="dxa"/>
            <w:vMerge w:val="restart"/>
          </w:tcPr>
          <w:p w14:paraId="5FC82696" w14:textId="77777777" w:rsidR="00AB53F3" w:rsidRPr="00972C34" w:rsidRDefault="00AB53F3" w:rsidP="00205261">
            <w:pPr>
              <w:rPr>
                <w:rFonts w:ascii="Arial" w:hAnsi="Arial" w:cs="Arial"/>
                <w:color w:val="000000" w:themeColor="text1"/>
                <w:sz w:val="22"/>
                <w:szCs w:val="22"/>
                <w:lang w:val="pt-PT"/>
              </w:rPr>
            </w:pPr>
            <w:r w:rsidRPr="00972C34">
              <w:rPr>
                <w:rFonts w:ascii="Arial" w:hAnsi="Arial" w:cs="Arial"/>
                <w:i/>
                <w:color w:val="000000" w:themeColor="text1"/>
                <w:sz w:val="22"/>
                <w:szCs w:val="22"/>
                <w:lang w:val="pt-PT"/>
              </w:rPr>
              <w:t xml:space="preserve">Skyriklis, prie kurio iš vienos pusės jungiamas laidas </w:t>
            </w:r>
            <w:r w:rsidRPr="00972C34">
              <w:rPr>
                <w:rFonts w:ascii="Arial" w:hAnsi="Arial" w:cs="Arial"/>
                <w:i/>
                <w:color w:val="000000" w:themeColor="text1"/>
                <w:sz w:val="22"/>
                <w:szCs w:val="22"/>
                <w:lang w:val="pt-PT"/>
              </w:rPr>
              <w:lastRenderedPageBreak/>
              <w:t>(2 m ilgio), o iš kitos vamzdinės šynos (9 m ilgio)</w:t>
            </w:r>
          </w:p>
        </w:tc>
        <w:tc>
          <w:tcPr>
            <w:tcW w:w="1402" w:type="dxa"/>
          </w:tcPr>
          <w:p w14:paraId="1C7D2A20" w14:textId="77777777" w:rsidR="00AB53F3" w:rsidRPr="00972C34" w:rsidRDefault="00AB53F3" w:rsidP="00205261">
            <w:pPr>
              <w:rPr>
                <w:rFonts w:ascii="Arial" w:hAnsi="Arial" w:cs="Arial"/>
                <w:b/>
                <w:bCs/>
                <w:color w:val="000000" w:themeColor="text1"/>
                <w:sz w:val="22"/>
                <w:szCs w:val="22"/>
                <w:lang w:val="da-DK"/>
              </w:rPr>
            </w:pPr>
            <w:r w:rsidRPr="00972C34">
              <w:rPr>
                <w:rFonts w:ascii="Arial" w:hAnsi="Arial" w:cs="Arial"/>
                <w:b/>
                <w:bCs/>
                <w:color w:val="000000" w:themeColor="text1"/>
                <w:sz w:val="22"/>
                <w:szCs w:val="22"/>
                <w:lang w:val="da-DK"/>
              </w:rPr>
              <w:lastRenderedPageBreak/>
              <w:t>F</w:t>
            </w:r>
            <w:r w:rsidRPr="00972C34">
              <w:rPr>
                <w:rFonts w:ascii="Arial" w:hAnsi="Arial" w:cs="Arial"/>
                <w:b/>
                <w:bCs/>
                <w:color w:val="000000" w:themeColor="text1"/>
                <w:sz w:val="22"/>
                <w:szCs w:val="22"/>
                <w:vertAlign w:val="subscript"/>
                <w:lang w:val="da-DK"/>
              </w:rPr>
              <w:t>a1</w:t>
            </w:r>
            <w:r w:rsidRPr="00972C34">
              <w:rPr>
                <w:rFonts w:ascii="Arial" w:hAnsi="Arial" w:cs="Arial"/>
                <w:b/>
                <w:bCs/>
                <w:color w:val="000000" w:themeColor="text1"/>
                <w:sz w:val="22"/>
                <w:szCs w:val="22"/>
                <w:lang w:val="da-DK"/>
              </w:rPr>
              <w:t>,</w:t>
            </w:r>
            <w:r w:rsidRPr="00972C34">
              <w:rPr>
                <w:rFonts w:ascii="Arial" w:hAnsi="Arial" w:cs="Arial"/>
                <w:b/>
                <w:bCs/>
                <w:color w:val="000000" w:themeColor="text1"/>
                <w:sz w:val="22"/>
                <w:szCs w:val="22"/>
                <w:vertAlign w:val="subscript"/>
                <w:lang w:val="da-DK"/>
              </w:rPr>
              <w:t xml:space="preserve"> </w:t>
            </w:r>
            <w:r w:rsidRPr="00972C34">
              <w:rPr>
                <w:rFonts w:ascii="Arial" w:hAnsi="Arial" w:cs="Arial"/>
                <w:b/>
                <w:bCs/>
                <w:color w:val="000000" w:themeColor="text1"/>
                <w:sz w:val="22"/>
                <w:szCs w:val="22"/>
                <w:lang w:val="da-DK"/>
              </w:rPr>
              <w:t>F</w:t>
            </w:r>
            <w:r w:rsidRPr="00972C34">
              <w:rPr>
                <w:rFonts w:ascii="Arial" w:hAnsi="Arial" w:cs="Arial"/>
                <w:b/>
                <w:bCs/>
                <w:color w:val="000000" w:themeColor="text1"/>
                <w:sz w:val="22"/>
                <w:szCs w:val="22"/>
                <w:vertAlign w:val="subscript"/>
                <w:lang w:val="da-DK"/>
              </w:rPr>
              <w:t xml:space="preserve">a2 </w:t>
            </w:r>
            <w:r w:rsidRPr="00972C34">
              <w:rPr>
                <w:rFonts w:ascii="Arial" w:hAnsi="Arial" w:cs="Arial"/>
                <w:b/>
                <w:bCs/>
                <w:color w:val="000000" w:themeColor="text1"/>
                <w:sz w:val="22"/>
                <w:szCs w:val="22"/>
                <w:lang w:val="da-DK"/>
              </w:rPr>
              <w:t xml:space="preserve">kryptimis pagal LST </w:t>
            </w:r>
            <w:r w:rsidRPr="00972C34">
              <w:rPr>
                <w:rFonts w:ascii="Arial" w:hAnsi="Arial" w:cs="Arial"/>
                <w:b/>
                <w:bCs/>
                <w:color w:val="000000" w:themeColor="text1"/>
                <w:sz w:val="22"/>
                <w:szCs w:val="22"/>
                <w:lang w:val="da-DK"/>
              </w:rPr>
              <w:lastRenderedPageBreak/>
              <w:t>EN 62271-102:</w:t>
            </w:r>
          </w:p>
        </w:tc>
        <w:tc>
          <w:tcPr>
            <w:tcW w:w="1259" w:type="dxa"/>
          </w:tcPr>
          <w:p w14:paraId="08C5DB1B" w14:textId="77777777" w:rsidR="00AB53F3" w:rsidRPr="00972C34" w:rsidRDefault="00AB53F3" w:rsidP="00205261">
            <w:pPr>
              <w:rPr>
                <w:rFonts w:ascii="Arial" w:hAnsi="Arial" w:cs="Arial"/>
                <w:b/>
                <w:bCs/>
                <w:color w:val="000000" w:themeColor="text1"/>
                <w:sz w:val="22"/>
                <w:szCs w:val="22"/>
                <w:lang w:val="da-DK"/>
              </w:rPr>
            </w:pPr>
            <w:r w:rsidRPr="00972C34">
              <w:rPr>
                <w:rFonts w:ascii="Arial" w:hAnsi="Arial" w:cs="Arial"/>
                <w:b/>
                <w:bCs/>
                <w:color w:val="000000" w:themeColor="text1"/>
                <w:sz w:val="22"/>
                <w:szCs w:val="22"/>
                <w:lang w:val="da-DK"/>
              </w:rPr>
              <w:lastRenderedPageBreak/>
              <w:t>F</w:t>
            </w:r>
            <w:r w:rsidRPr="00972C34">
              <w:rPr>
                <w:rFonts w:ascii="Arial" w:hAnsi="Arial" w:cs="Arial"/>
                <w:b/>
                <w:bCs/>
                <w:color w:val="000000" w:themeColor="text1"/>
                <w:sz w:val="22"/>
                <w:szCs w:val="22"/>
                <w:vertAlign w:val="subscript"/>
                <w:lang w:val="da-DK"/>
              </w:rPr>
              <w:t>b1</w:t>
            </w:r>
            <w:r w:rsidRPr="00972C34">
              <w:rPr>
                <w:rFonts w:ascii="Arial" w:hAnsi="Arial" w:cs="Arial"/>
                <w:b/>
                <w:bCs/>
                <w:color w:val="000000" w:themeColor="text1"/>
                <w:sz w:val="22"/>
                <w:szCs w:val="22"/>
                <w:lang w:val="da-DK"/>
              </w:rPr>
              <w:t>,</w:t>
            </w:r>
            <w:r w:rsidRPr="00972C34">
              <w:rPr>
                <w:rFonts w:ascii="Arial" w:hAnsi="Arial" w:cs="Arial"/>
                <w:b/>
                <w:bCs/>
                <w:color w:val="000000" w:themeColor="text1"/>
                <w:sz w:val="22"/>
                <w:szCs w:val="22"/>
                <w:vertAlign w:val="subscript"/>
                <w:lang w:val="da-DK"/>
              </w:rPr>
              <w:t xml:space="preserve"> </w:t>
            </w:r>
            <w:r w:rsidRPr="00972C34">
              <w:rPr>
                <w:rFonts w:ascii="Arial" w:hAnsi="Arial" w:cs="Arial"/>
                <w:b/>
                <w:bCs/>
                <w:color w:val="000000" w:themeColor="text1"/>
                <w:sz w:val="22"/>
                <w:szCs w:val="22"/>
                <w:lang w:val="da-DK"/>
              </w:rPr>
              <w:t>F</w:t>
            </w:r>
            <w:r w:rsidRPr="00972C34">
              <w:rPr>
                <w:rFonts w:ascii="Arial" w:hAnsi="Arial" w:cs="Arial"/>
                <w:b/>
                <w:bCs/>
                <w:color w:val="000000" w:themeColor="text1"/>
                <w:sz w:val="22"/>
                <w:szCs w:val="22"/>
                <w:vertAlign w:val="subscript"/>
                <w:lang w:val="da-DK"/>
              </w:rPr>
              <w:t xml:space="preserve">b2 </w:t>
            </w:r>
            <w:r w:rsidRPr="00972C34">
              <w:rPr>
                <w:rFonts w:ascii="Arial" w:hAnsi="Arial" w:cs="Arial"/>
                <w:b/>
                <w:bCs/>
                <w:color w:val="000000" w:themeColor="text1"/>
                <w:sz w:val="22"/>
                <w:szCs w:val="22"/>
                <w:lang w:val="da-DK"/>
              </w:rPr>
              <w:t xml:space="preserve">kryptimis pagal </w:t>
            </w:r>
            <w:r w:rsidRPr="00972C34">
              <w:rPr>
                <w:rFonts w:ascii="Arial" w:hAnsi="Arial" w:cs="Arial"/>
                <w:b/>
                <w:bCs/>
                <w:color w:val="000000" w:themeColor="text1"/>
                <w:sz w:val="22"/>
                <w:szCs w:val="22"/>
                <w:lang w:val="da-DK"/>
              </w:rPr>
              <w:lastRenderedPageBreak/>
              <w:t>LST EN 62271-102:</w:t>
            </w:r>
          </w:p>
        </w:tc>
        <w:tc>
          <w:tcPr>
            <w:tcW w:w="1490" w:type="dxa"/>
          </w:tcPr>
          <w:p w14:paraId="2973473E" w14:textId="77777777" w:rsidR="00AB53F3" w:rsidRPr="00972C34" w:rsidRDefault="00AB53F3" w:rsidP="00205261">
            <w:pPr>
              <w:rPr>
                <w:rFonts w:ascii="Arial" w:hAnsi="Arial" w:cs="Arial"/>
                <w:b/>
                <w:bCs/>
                <w:color w:val="000000" w:themeColor="text1"/>
                <w:sz w:val="22"/>
                <w:szCs w:val="22"/>
                <w:lang w:val="da-DK"/>
              </w:rPr>
            </w:pPr>
            <w:r w:rsidRPr="00972C34">
              <w:rPr>
                <w:rFonts w:ascii="Arial" w:hAnsi="Arial" w:cs="Arial"/>
                <w:b/>
                <w:bCs/>
                <w:color w:val="000000" w:themeColor="text1"/>
                <w:sz w:val="22"/>
                <w:szCs w:val="22"/>
                <w:lang w:val="da-DK"/>
              </w:rPr>
              <w:lastRenderedPageBreak/>
              <w:t>F</w:t>
            </w:r>
            <w:r w:rsidRPr="00972C34">
              <w:rPr>
                <w:rFonts w:ascii="Arial" w:hAnsi="Arial" w:cs="Arial"/>
                <w:b/>
                <w:bCs/>
                <w:color w:val="000000" w:themeColor="text1"/>
                <w:sz w:val="22"/>
                <w:szCs w:val="22"/>
                <w:vertAlign w:val="subscript"/>
                <w:lang w:val="da-DK"/>
              </w:rPr>
              <w:t xml:space="preserve">c </w:t>
            </w:r>
            <w:r w:rsidRPr="00972C34">
              <w:rPr>
                <w:rFonts w:ascii="Arial" w:hAnsi="Arial" w:cs="Arial"/>
                <w:b/>
                <w:bCs/>
                <w:color w:val="000000" w:themeColor="text1"/>
                <w:sz w:val="22"/>
                <w:szCs w:val="22"/>
                <w:lang w:val="da-DK"/>
              </w:rPr>
              <w:t xml:space="preserve">kryptimis pagal LST </w:t>
            </w:r>
            <w:r w:rsidRPr="00972C34">
              <w:rPr>
                <w:rFonts w:ascii="Arial" w:hAnsi="Arial" w:cs="Arial"/>
                <w:b/>
                <w:bCs/>
                <w:color w:val="000000" w:themeColor="text1"/>
                <w:sz w:val="22"/>
                <w:szCs w:val="22"/>
                <w:lang w:val="da-DK"/>
              </w:rPr>
              <w:lastRenderedPageBreak/>
              <w:t>EN 62271-102:</w:t>
            </w:r>
          </w:p>
        </w:tc>
        <w:tc>
          <w:tcPr>
            <w:tcW w:w="1694" w:type="dxa"/>
          </w:tcPr>
          <w:p w14:paraId="4680E459"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b/>
                <w:bCs/>
                <w:color w:val="000000" w:themeColor="text1"/>
                <w:sz w:val="22"/>
                <w:szCs w:val="22"/>
              </w:rPr>
              <w:lastRenderedPageBreak/>
              <w:t>F</w:t>
            </w:r>
            <w:r w:rsidRPr="00972C34">
              <w:rPr>
                <w:rFonts w:ascii="Arial" w:hAnsi="Arial" w:cs="Arial"/>
                <w:b/>
                <w:bCs/>
                <w:color w:val="000000" w:themeColor="text1"/>
                <w:sz w:val="22"/>
                <w:szCs w:val="22"/>
                <w:vertAlign w:val="subscript"/>
              </w:rPr>
              <w:t>a1</w:t>
            </w:r>
            <w:r w:rsidRPr="00972C34">
              <w:rPr>
                <w:rFonts w:ascii="Arial" w:hAnsi="Arial" w:cs="Arial"/>
                <w:b/>
                <w:bCs/>
                <w:color w:val="000000" w:themeColor="text1"/>
                <w:sz w:val="22"/>
                <w:szCs w:val="22"/>
              </w:rPr>
              <w:t>,</w:t>
            </w:r>
            <w:r w:rsidRPr="00972C34">
              <w:rPr>
                <w:rFonts w:ascii="Arial" w:hAnsi="Arial" w:cs="Arial"/>
                <w:b/>
                <w:bCs/>
                <w:color w:val="000000" w:themeColor="text1"/>
                <w:sz w:val="22"/>
                <w:szCs w:val="22"/>
                <w:vertAlign w:val="subscript"/>
              </w:rPr>
              <w:t xml:space="preserve"> </w:t>
            </w:r>
            <w:r w:rsidRPr="00972C34">
              <w:rPr>
                <w:rFonts w:ascii="Arial" w:hAnsi="Arial" w:cs="Arial"/>
                <w:b/>
                <w:bCs/>
                <w:color w:val="000000" w:themeColor="text1"/>
                <w:sz w:val="22"/>
                <w:szCs w:val="22"/>
              </w:rPr>
              <w:t>F</w:t>
            </w:r>
            <w:r w:rsidRPr="00972C34">
              <w:rPr>
                <w:rFonts w:ascii="Arial" w:hAnsi="Arial" w:cs="Arial"/>
                <w:b/>
                <w:bCs/>
                <w:color w:val="000000" w:themeColor="text1"/>
                <w:sz w:val="22"/>
                <w:szCs w:val="22"/>
                <w:vertAlign w:val="subscript"/>
              </w:rPr>
              <w:t>a2</w:t>
            </w:r>
            <w:r w:rsidRPr="00972C34">
              <w:rPr>
                <w:rFonts w:ascii="Arial" w:hAnsi="Arial" w:cs="Arial"/>
                <w:b/>
                <w:bCs/>
                <w:color w:val="000000" w:themeColor="text1"/>
                <w:sz w:val="22"/>
                <w:szCs w:val="22"/>
              </w:rPr>
              <w:t>:</w:t>
            </w:r>
            <w:r w:rsidRPr="00972C34">
              <w:rPr>
                <w:rFonts w:ascii="Arial" w:hAnsi="Arial" w:cs="Arial"/>
                <w:color w:val="000000" w:themeColor="text1"/>
                <w:sz w:val="22"/>
                <w:szCs w:val="22"/>
              </w:rPr>
              <w:t xml:space="preserve"> </w:t>
            </w:r>
            <w:r w:rsidRPr="00972C34">
              <w:rPr>
                <w:rFonts w:ascii="Arial" w:hAnsi="Arial" w:cs="Arial"/>
                <w:i/>
                <w:iCs/>
                <w:color w:val="000000" w:themeColor="text1"/>
                <w:sz w:val="22"/>
                <w:szCs w:val="22"/>
              </w:rPr>
              <w:t>≥ XXXX</w:t>
            </w:r>
          </w:p>
        </w:tc>
        <w:tc>
          <w:tcPr>
            <w:tcW w:w="2275" w:type="dxa"/>
            <w:vMerge w:val="restart"/>
          </w:tcPr>
          <w:p w14:paraId="59C50777"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i/>
                <w:iCs/>
                <w:color w:val="000000" w:themeColor="text1"/>
                <w:sz w:val="22"/>
                <w:szCs w:val="22"/>
              </w:rPr>
              <w:t>XXXX</w:t>
            </w:r>
          </w:p>
        </w:tc>
      </w:tr>
      <w:tr w:rsidR="00AB53F3" w:rsidRPr="00972C34" w14:paraId="5E21461B" w14:textId="77777777" w:rsidTr="00205261">
        <w:trPr>
          <w:trHeight w:val="284"/>
        </w:trPr>
        <w:tc>
          <w:tcPr>
            <w:tcW w:w="2086" w:type="dxa"/>
            <w:vMerge/>
          </w:tcPr>
          <w:p w14:paraId="3287829C" w14:textId="77777777" w:rsidR="00AB53F3" w:rsidRPr="00972C34" w:rsidRDefault="00AB53F3" w:rsidP="00205261">
            <w:pPr>
              <w:rPr>
                <w:rFonts w:ascii="Arial" w:hAnsi="Arial" w:cs="Arial"/>
                <w:color w:val="000000" w:themeColor="text1"/>
                <w:sz w:val="22"/>
                <w:szCs w:val="22"/>
              </w:rPr>
            </w:pPr>
          </w:p>
        </w:tc>
        <w:tc>
          <w:tcPr>
            <w:tcW w:w="1402" w:type="dxa"/>
            <w:vMerge w:val="restart"/>
          </w:tcPr>
          <w:p w14:paraId="13AA7976" w14:textId="77777777" w:rsidR="00AB53F3" w:rsidRPr="00972C34" w:rsidRDefault="00AB53F3" w:rsidP="00205261">
            <w:pPr>
              <w:jc w:val="center"/>
              <w:rPr>
                <w:rFonts w:ascii="Arial" w:hAnsi="Arial" w:cs="Arial"/>
                <w:i/>
                <w:iCs/>
                <w:color w:val="000000" w:themeColor="text1"/>
                <w:sz w:val="22"/>
                <w:szCs w:val="22"/>
              </w:rPr>
            </w:pPr>
            <w:r w:rsidRPr="00972C34">
              <w:rPr>
                <w:rFonts w:ascii="Arial" w:hAnsi="Arial" w:cs="Arial"/>
                <w:i/>
                <w:iCs/>
                <w:color w:val="000000" w:themeColor="text1"/>
                <w:sz w:val="22"/>
                <w:szCs w:val="22"/>
              </w:rPr>
              <w:t>XXX</w:t>
            </w:r>
          </w:p>
        </w:tc>
        <w:tc>
          <w:tcPr>
            <w:tcW w:w="1259" w:type="dxa"/>
            <w:vMerge w:val="restart"/>
          </w:tcPr>
          <w:p w14:paraId="0E024EBB" w14:textId="77777777" w:rsidR="00AB53F3" w:rsidRPr="00972C34" w:rsidRDefault="00AB53F3" w:rsidP="00205261">
            <w:pPr>
              <w:jc w:val="center"/>
              <w:rPr>
                <w:rFonts w:ascii="Arial" w:hAnsi="Arial" w:cs="Arial"/>
                <w:i/>
                <w:iCs/>
                <w:color w:val="000000" w:themeColor="text1"/>
                <w:sz w:val="22"/>
                <w:szCs w:val="22"/>
              </w:rPr>
            </w:pPr>
            <w:r w:rsidRPr="00972C34">
              <w:rPr>
                <w:rFonts w:ascii="Arial" w:hAnsi="Arial" w:cs="Arial"/>
                <w:i/>
                <w:iCs/>
                <w:color w:val="000000" w:themeColor="text1"/>
                <w:sz w:val="22"/>
                <w:szCs w:val="22"/>
              </w:rPr>
              <w:t>XXX</w:t>
            </w:r>
          </w:p>
        </w:tc>
        <w:tc>
          <w:tcPr>
            <w:tcW w:w="1490" w:type="dxa"/>
            <w:vMerge w:val="restart"/>
          </w:tcPr>
          <w:p w14:paraId="09930B84" w14:textId="77777777" w:rsidR="00AB53F3" w:rsidRPr="00972C34" w:rsidRDefault="00AB53F3" w:rsidP="00205261">
            <w:pPr>
              <w:jc w:val="center"/>
              <w:rPr>
                <w:rFonts w:ascii="Arial" w:hAnsi="Arial" w:cs="Arial"/>
                <w:i/>
                <w:iCs/>
                <w:color w:val="000000" w:themeColor="text1"/>
                <w:sz w:val="22"/>
                <w:szCs w:val="22"/>
              </w:rPr>
            </w:pPr>
            <w:r w:rsidRPr="00972C34">
              <w:rPr>
                <w:rFonts w:ascii="Arial" w:hAnsi="Arial" w:cs="Arial"/>
                <w:i/>
                <w:iCs/>
                <w:color w:val="000000" w:themeColor="text1"/>
                <w:sz w:val="22"/>
                <w:szCs w:val="22"/>
              </w:rPr>
              <w:t>XXX</w:t>
            </w:r>
          </w:p>
        </w:tc>
        <w:tc>
          <w:tcPr>
            <w:tcW w:w="1694" w:type="dxa"/>
          </w:tcPr>
          <w:p w14:paraId="692D878A"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b/>
                <w:bCs/>
                <w:color w:val="000000" w:themeColor="text1"/>
                <w:sz w:val="22"/>
                <w:szCs w:val="22"/>
              </w:rPr>
              <w:t>F</w:t>
            </w:r>
            <w:r w:rsidRPr="00972C34">
              <w:rPr>
                <w:rFonts w:ascii="Arial" w:hAnsi="Arial" w:cs="Arial"/>
                <w:b/>
                <w:bCs/>
                <w:color w:val="000000" w:themeColor="text1"/>
                <w:sz w:val="22"/>
                <w:szCs w:val="22"/>
                <w:vertAlign w:val="subscript"/>
              </w:rPr>
              <w:t>b1</w:t>
            </w:r>
            <w:r w:rsidRPr="00972C34">
              <w:rPr>
                <w:rFonts w:ascii="Arial" w:hAnsi="Arial" w:cs="Arial"/>
                <w:b/>
                <w:bCs/>
                <w:color w:val="000000" w:themeColor="text1"/>
                <w:sz w:val="22"/>
                <w:szCs w:val="22"/>
              </w:rPr>
              <w:t>,</w:t>
            </w:r>
            <w:r w:rsidRPr="00972C34">
              <w:rPr>
                <w:rFonts w:ascii="Arial" w:hAnsi="Arial" w:cs="Arial"/>
                <w:b/>
                <w:bCs/>
                <w:color w:val="000000" w:themeColor="text1"/>
                <w:sz w:val="22"/>
                <w:szCs w:val="22"/>
                <w:vertAlign w:val="subscript"/>
              </w:rPr>
              <w:t xml:space="preserve"> </w:t>
            </w:r>
            <w:r w:rsidRPr="00972C34">
              <w:rPr>
                <w:rFonts w:ascii="Arial" w:hAnsi="Arial" w:cs="Arial"/>
                <w:b/>
                <w:bCs/>
                <w:color w:val="000000" w:themeColor="text1"/>
                <w:sz w:val="22"/>
                <w:szCs w:val="22"/>
              </w:rPr>
              <w:t>F</w:t>
            </w:r>
            <w:r w:rsidRPr="00972C34">
              <w:rPr>
                <w:rFonts w:ascii="Arial" w:hAnsi="Arial" w:cs="Arial"/>
                <w:b/>
                <w:bCs/>
                <w:color w:val="000000" w:themeColor="text1"/>
                <w:sz w:val="22"/>
                <w:szCs w:val="22"/>
                <w:vertAlign w:val="subscript"/>
              </w:rPr>
              <w:t>b2</w:t>
            </w:r>
            <w:r w:rsidRPr="00972C34">
              <w:rPr>
                <w:rFonts w:ascii="Arial" w:hAnsi="Arial" w:cs="Arial"/>
                <w:b/>
                <w:bCs/>
                <w:color w:val="000000" w:themeColor="text1"/>
                <w:sz w:val="22"/>
                <w:szCs w:val="22"/>
              </w:rPr>
              <w:t>:</w:t>
            </w:r>
            <w:r w:rsidRPr="00972C34">
              <w:rPr>
                <w:rFonts w:ascii="Arial" w:hAnsi="Arial" w:cs="Arial"/>
                <w:color w:val="000000" w:themeColor="text1"/>
                <w:sz w:val="22"/>
                <w:szCs w:val="22"/>
              </w:rPr>
              <w:t xml:space="preserve"> </w:t>
            </w:r>
            <w:r w:rsidRPr="00972C34">
              <w:rPr>
                <w:rFonts w:ascii="Arial" w:hAnsi="Arial" w:cs="Arial"/>
                <w:i/>
                <w:iCs/>
                <w:color w:val="000000" w:themeColor="text1"/>
                <w:sz w:val="22"/>
                <w:szCs w:val="22"/>
              </w:rPr>
              <w:t>≥ XXXX</w:t>
            </w:r>
          </w:p>
        </w:tc>
        <w:tc>
          <w:tcPr>
            <w:tcW w:w="2275" w:type="dxa"/>
            <w:vMerge/>
          </w:tcPr>
          <w:p w14:paraId="12B5A901" w14:textId="77777777" w:rsidR="00AB53F3" w:rsidRPr="00972C34" w:rsidRDefault="00AB53F3" w:rsidP="00205261">
            <w:pPr>
              <w:jc w:val="center"/>
              <w:rPr>
                <w:rFonts w:ascii="Arial" w:hAnsi="Arial" w:cs="Arial"/>
                <w:color w:val="000000" w:themeColor="text1"/>
                <w:sz w:val="22"/>
                <w:szCs w:val="22"/>
              </w:rPr>
            </w:pPr>
          </w:p>
        </w:tc>
      </w:tr>
      <w:tr w:rsidR="00AB53F3" w:rsidRPr="00972C34" w14:paraId="207F3396" w14:textId="77777777" w:rsidTr="00205261">
        <w:trPr>
          <w:trHeight w:val="284"/>
        </w:trPr>
        <w:tc>
          <w:tcPr>
            <w:tcW w:w="2086" w:type="dxa"/>
            <w:vMerge/>
          </w:tcPr>
          <w:p w14:paraId="3D8B633C" w14:textId="77777777" w:rsidR="00AB53F3" w:rsidRPr="00972C34" w:rsidRDefault="00AB53F3" w:rsidP="00205261">
            <w:pPr>
              <w:rPr>
                <w:rFonts w:ascii="Arial" w:hAnsi="Arial" w:cs="Arial"/>
                <w:color w:val="000000" w:themeColor="text1"/>
                <w:sz w:val="22"/>
                <w:szCs w:val="22"/>
              </w:rPr>
            </w:pPr>
          </w:p>
        </w:tc>
        <w:tc>
          <w:tcPr>
            <w:tcW w:w="1402" w:type="dxa"/>
            <w:vMerge/>
          </w:tcPr>
          <w:p w14:paraId="276ABE14" w14:textId="77777777" w:rsidR="00AB53F3" w:rsidRPr="00972C34" w:rsidRDefault="00AB53F3" w:rsidP="00205261">
            <w:pPr>
              <w:rPr>
                <w:rFonts w:ascii="Arial" w:hAnsi="Arial" w:cs="Arial"/>
                <w:color w:val="000000" w:themeColor="text1"/>
                <w:sz w:val="22"/>
                <w:szCs w:val="22"/>
              </w:rPr>
            </w:pPr>
          </w:p>
        </w:tc>
        <w:tc>
          <w:tcPr>
            <w:tcW w:w="1259" w:type="dxa"/>
            <w:vMerge/>
          </w:tcPr>
          <w:p w14:paraId="450AD178" w14:textId="77777777" w:rsidR="00AB53F3" w:rsidRPr="00972C34" w:rsidRDefault="00AB53F3" w:rsidP="00205261">
            <w:pPr>
              <w:rPr>
                <w:rFonts w:ascii="Arial" w:hAnsi="Arial" w:cs="Arial"/>
                <w:color w:val="000000" w:themeColor="text1"/>
                <w:sz w:val="22"/>
                <w:szCs w:val="22"/>
              </w:rPr>
            </w:pPr>
          </w:p>
        </w:tc>
        <w:tc>
          <w:tcPr>
            <w:tcW w:w="1490" w:type="dxa"/>
            <w:vMerge/>
          </w:tcPr>
          <w:p w14:paraId="4B12B804" w14:textId="77777777" w:rsidR="00AB53F3" w:rsidRPr="00972C34" w:rsidRDefault="00AB53F3" w:rsidP="00205261">
            <w:pPr>
              <w:rPr>
                <w:rFonts w:ascii="Arial" w:hAnsi="Arial" w:cs="Arial"/>
                <w:color w:val="000000" w:themeColor="text1"/>
                <w:sz w:val="22"/>
                <w:szCs w:val="22"/>
              </w:rPr>
            </w:pPr>
          </w:p>
        </w:tc>
        <w:tc>
          <w:tcPr>
            <w:tcW w:w="1694" w:type="dxa"/>
          </w:tcPr>
          <w:p w14:paraId="282A5FF9"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b/>
                <w:bCs/>
                <w:color w:val="000000" w:themeColor="text1"/>
                <w:sz w:val="22"/>
                <w:szCs w:val="22"/>
              </w:rPr>
              <w:t>F</w:t>
            </w:r>
            <w:r w:rsidRPr="00972C34">
              <w:rPr>
                <w:rFonts w:ascii="Arial" w:hAnsi="Arial" w:cs="Arial"/>
                <w:b/>
                <w:bCs/>
                <w:color w:val="000000" w:themeColor="text1"/>
                <w:sz w:val="22"/>
                <w:szCs w:val="22"/>
                <w:vertAlign w:val="subscript"/>
              </w:rPr>
              <w:t>c</w:t>
            </w:r>
            <w:r w:rsidRPr="00972C34">
              <w:rPr>
                <w:rFonts w:ascii="Arial" w:hAnsi="Arial" w:cs="Arial"/>
                <w:b/>
                <w:bCs/>
                <w:color w:val="000000" w:themeColor="text1"/>
                <w:sz w:val="22"/>
                <w:szCs w:val="22"/>
              </w:rPr>
              <w:t>:</w:t>
            </w:r>
            <w:r w:rsidRPr="00972C34">
              <w:rPr>
                <w:rFonts w:ascii="Arial" w:hAnsi="Arial" w:cs="Arial"/>
                <w:color w:val="000000" w:themeColor="text1"/>
                <w:sz w:val="22"/>
                <w:szCs w:val="22"/>
              </w:rPr>
              <w:t xml:space="preserve"> </w:t>
            </w:r>
            <w:r w:rsidRPr="00972C34">
              <w:rPr>
                <w:rFonts w:ascii="Arial" w:hAnsi="Arial" w:cs="Arial"/>
                <w:i/>
                <w:iCs/>
                <w:color w:val="000000" w:themeColor="text1"/>
                <w:sz w:val="22"/>
                <w:szCs w:val="22"/>
              </w:rPr>
              <w:t>≥ XXXX</w:t>
            </w:r>
          </w:p>
        </w:tc>
        <w:tc>
          <w:tcPr>
            <w:tcW w:w="2275" w:type="dxa"/>
            <w:vMerge/>
          </w:tcPr>
          <w:p w14:paraId="7CB0AA38" w14:textId="77777777" w:rsidR="00AB53F3" w:rsidRPr="00972C34" w:rsidRDefault="00AB53F3" w:rsidP="00205261">
            <w:pPr>
              <w:jc w:val="center"/>
              <w:rPr>
                <w:rFonts w:ascii="Arial" w:hAnsi="Arial" w:cs="Arial"/>
                <w:color w:val="000000" w:themeColor="text1"/>
                <w:sz w:val="22"/>
                <w:szCs w:val="22"/>
              </w:rPr>
            </w:pPr>
          </w:p>
        </w:tc>
      </w:tr>
      <w:tr w:rsidR="00AB53F3" w:rsidRPr="00972C34" w14:paraId="4EABC5B4" w14:textId="77777777" w:rsidTr="00205261">
        <w:trPr>
          <w:trHeight w:val="284"/>
        </w:trPr>
        <w:tc>
          <w:tcPr>
            <w:tcW w:w="2086" w:type="dxa"/>
          </w:tcPr>
          <w:p w14:paraId="4AEAC41A" w14:textId="77777777" w:rsidR="00AB53F3" w:rsidRPr="00972C34" w:rsidRDefault="00AB53F3" w:rsidP="00205261">
            <w:pPr>
              <w:rPr>
                <w:rFonts w:ascii="Arial" w:hAnsi="Arial" w:cs="Arial"/>
                <w:color w:val="000000" w:themeColor="text1"/>
                <w:sz w:val="22"/>
                <w:szCs w:val="22"/>
                <w:lang w:val="pt-BR"/>
              </w:rPr>
            </w:pPr>
            <w:r w:rsidRPr="00972C34">
              <w:rPr>
                <w:rFonts w:ascii="Arial" w:hAnsi="Arial" w:cs="Arial"/>
                <w:i/>
                <w:iCs/>
                <w:color w:val="000000" w:themeColor="text1"/>
                <w:sz w:val="22"/>
                <w:szCs w:val="22"/>
                <w:lang w:val="pt-BR"/>
              </w:rPr>
              <w:t>Įtampos transformatorius, prie kurio jungiamos vamzdinės šynos (9 m ilgio)</w:t>
            </w:r>
          </w:p>
        </w:tc>
        <w:tc>
          <w:tcPr>
            <w:tcW w:w="4151" w:type="dxa"/>
            <w:gridSpan w:val="3"/>
          </w:tcPr>
          <w:p w14:paraId="2B7205A5" w14:textId="77777777" w:rsidR="00AB53F3" w:rsidRPr="00972C34" w:rsidRDefault="00AB53F3" w:rsidP="00205261">
            <w:pPr>
              <w:jc w:val="center"/>
              <w:rPr>
                <w:rFonts w:ascii="Arial" w:hAnsi="Arial" w:cs="Arial"/>
                <w:color w:val="000000" w:themeColor="text1"/>
                <w:sz w:val="22"/>
                <w:szCs w:val="22"/>
                <w:lang w:val="fi-FI"/>
              </w:rPr>
            </w:pPr>
            <w:r w:rsidRPr="00972C34">
              <w:rPr>
                <w:rFonts w:ascii="Arial" w:hAnsi="Arial" w:cs="Arial"/>
                <w:b/>
                <w:bCs/>
                <w:color w:val="000000" w:themeColor="text1"/>
                <w:sz w:val="22"/>
                <w:szCs w:val="22"/>
                <w:lang w:val="fi-FI"/>
              </w:rPr>
              <w:t>Maksimali apkrova bet kuria kryptimi:</w:t>
            </w:r>
            <w:r w:rsidRPr="00972C34">
              <w:rPr>
                <w:rFonts w:ascii="Arial" w:hAnsi="Arial" w:cs="Arial"/>
                <w:i/>
                <w:iCs/>
                <w:color w:val="000000" w:themeColor="text1"/>
                <w:sz w:val="22"/>
                <w:szCs w:val="22"/>
                <w:lang w:val="fi-FI"/>
              </w:rPr>
              <w:t xml:space="preserve"> XXX</w:t>
            </w:r>
          </w:p>
        </w:tc>
        <w:tc>
          <w:tcPr>
            <w:tcW w:w="1694" w:type="dxa"/>
          </w:tcPr>
          <w:p w14:paraId="504F4982"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b/>
                <w:bCs/>
                <w:color w:val="000000" w:themeColor="text1"/>
                <w:sz w:val="22"/>
                <w:szCs w:val="22"/>
              </w:rPr>
              <w:t>F</w:t>
            </w:r>
            <w:r w:rsidRPr="00972C34">
              <w:rPr>
                <w:rFonts w:ascii="Arial" w:hAnsi="Arial" w:cs="Arial"/>
                <w:b/>
                <w:bCs/>
                <w:color w:val="000000" w:themeColor="text1"/>
                <w:sz w:val="22"/>
                <w:szCs w:val="22"/>
                <w:vertAlign w:val="subscript"/>
              </w:rPr>
              <w:t>R</w:t>
            </w:r>
            <w:r w:rsidRPr="00972C34">
              <w:rPr>
                <w:rFonts w:ascii="Arial" w:hAnsi="Arial" w:cs="Arial"/>
                <w:b/>
                <w:bCs/>
                <w:color w:val="000000" w:themeColor="text1"/>
                <w:sz w:val="22"/>
                <w:szCs w:val="22"/>
              </w:rPr>
              <w:t>:</w:t>
            </w:r>
            <w:r w:rsidRPr="00972C34">
              <w:rPr>
                <w:rFonts w:ascii="Arial" w:hAnsi="Arial" w:cs="Arial"/>
                <w:color w:val="000000" w:themeColor="text1"/>
                <w:sz w:val="22"/>
                <w:szCs w:val="22"/>
              </w:rPr>
              <w:t xml:space="preserve"> </w:t>
            </w:r>
            <w:r w:rsidRPr="00972C34">
              <w:rPr>
                <w:rFonts w:ascii="Arial" w:hAnsi="Arial" w:cs="Arial"/>
                <w:i/>
                <w:iCs/>
                <w:color w:val="000000" w:themeColor="text1"/>
                <w:sz w:val="22"/>
                <w:szCs w:val="22"/>
              </w:rPr>
              <w:t>≥ XXXX</w:t>
            </w:r>
          </w:p>
        </w:tc>
        <w:tc>
          <w:tcPr>
            <w:tcW w:w="2275" w:type="dxa"/>
          </w:tcPr>
          <w:p w14:paraId="0CC3CD68"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i/>
                <w:iCs/>
                <w:color w:val="000000" w:themeColor="text1"/>
                <w:sz w:val="22"/>
                <w:szCs w:val="22"/>
              </w:rPr>
              <w:t>XXXX</w:t>
            </w:r>
          </w:p>
        </w:tc>
      </w:tr>
      <w:tr w:rsidR="00AB53F3" w:rsidRPr="00972C34" w14:paraId="66FFFB93" w14:textId="77777777" w:rsidTr="00205261">
        <w:trPr>
          <w:trHeight w:val="284"/>
        </w:trPr>
        <w:tc>
          <w:tcPr>
            <w:tcW w:w="2086" w:type="dxa"/>
          </w:tcPr>
          <w:p w14:paraId="2ECC69B3" w14:textId="77777777" w:rsidR="00AB53F3" w:rsidRPr="00972C34" w:rsidRDefault="00AB53F3" w:rsidP="00205261">
            <w:pPr>
              <w:rPr>
                <w:rFonts w:ascii="Arial" w:hAnsi="Arial" w:cs="Arial"/>
                <w:i/>
                <w:iCs/>
                <w:color w:val="000000" w:themeColor="text1"/>
                <w:sz w:val="22"/>
                <w:szCs w:val="22"/>
              </w:rPr>
            </w:pPr>
            <w:proofErr w:type="spellStart"/>
            <w:r w:rsidRPr="00972C34">
              <w:rPr>
                <w:rFonts w:ascii="Arial" w:hAnsi="Arial" w:cs="Arial"/>
                <w:i/>
                <w:iCs/>
                <w:color w:val="000000" w:themeColor="text1"/>
                <w:sz w:val="22"/>
                <w:szCs w:val="22"/>
              </w:rPr>
              <w:t>Viršįtampių</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ribotuvai</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prie</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kurių</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iš</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abiejų</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pusių</w:t>
            </w:r>
            <w:proofErr w:type="spellEnd"/>
          </w:p>
          <w:p w14:paraId="72FFD3A9" w14:textId="77777777" w:rsidR="00AB53F3" w:rsidRPr="00972C34" w:rsidRDefault="00AB53F3" w:rsidP="00205261">
            <w:pPr>
              <w:rPr>
                <w:rFonts w:ascii="Arial" w:hAnsi="Arial" w:cs="Arial"/>
                <w:color w:val="000000" w:themeColor="text1"/>
                <w:sz w:val="22"/>
                <w:szCs w:val="22"/>
                <w:lang w:val="pt-BR"/>
              </w:rPr>
            </w:pPr>
            <w:r w:rsidRPr="00972C34">
              <w:rPr>
                <w:rFonts w:ascii="Arial" w:hAnsi="Arial" w:cs="Arial"/>
                <w:i/>
                <w:iCs/>
                <w:color w:val="000000" w:themeColor="text1"/>
                <w:sz w:val="22"/>
                <w:szCs w:val="22"/>
                <w:lang w:val="pt-BR"/>
              </w:rPr>
              <w:t>jungiami laidai (3 m ir 4 m ilgio)</w:t>
            </w:r>
          </w:p>
        </w:tc>
        <w:tc>
          <w:tcPr>
            <w:tcW w:w="4151" w:type="dxa"/>
            <w:gridSpan w:val="3"/>
          </w:tcPr>
          <w:p w14:paraId="5B680037" w14:textId="77777777" w:rsidR="00AB53F3" w:rsidRPr="00972C34" w:rsidRDefault="00AB53F3" w:rsidP="00205261">
            <w:pPr>
              <w:jc w:val="center"/>
              <w:rPr>
                <w:rFonts w:ascii="Arial" w:hAnsi="Arial" w:cs="Arial"/>
                <w:color w:val="000000" w:themeColor="text1"/>
                <w:sz w:val="22"/>
                <w:szCs w:val="22"/>
                <w:lang w:val="fi-FI"/>
              </w:rPr>
            </w:pPr>
            <w:r w:rsidRPr="00972C34">
              <w:rPr>
                <w:rFonts w:ascii="Arial" w:hAnsi="Arial" w:cs="Arial"/>
                <w:b/>
                <w:bCs/>
                <w:color w:val="000000" w:themeColor="text1"/>
                <w:sz w:val="22"/>
                <w:szCs w:val="22"/>
                <w:lang w:val="fi-FI"/>
              </w:rPr>
              <w:t>Maksimali apkrova bet kuria kryptimi:</w:t>
            </w:r>
            <w:r w:rsidRPr="00972C34">
              <w:rPr>
                <w:rFonts w:ascii="Arial" w:hAnsi="Arial" w:cs="Arial"/>
                <w:i/>
                <w:iCs/>
                <w:color w:val="000000" w:themeColor="text1"/>
                <w:sz w:val="22"/>
                <w:szCs w:val="22"/>
                <w:lang w:val="fi-FI"/>
              </w:rPr>
              <w:t xml:space="preserve"> XXX</w:t>
            </w:r>
          </w:p>
        </w:tc>
        <w:tc>
          <w:tcPr>
            <w:tcW w:w="1694" w:type="dxa"/>
          </w:tcPr>
          <w:p w14:paraId="3FDD27B4"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b/>
                <w:bCs/>
                <w:color w:val="000000" w:themeColor="text1"/>
                <w:sz w:val="22"/>
                <w:szCs w:val="22"/>
              </w:rPr>
              <w:t>SLL:</w:t>
            </w:r>
            <w:r w:rsidRPr="00972C34">
              <w:rPr>
                <w:rFonts w:ascii="Arial" w:hAnsi="Arial" w:cs="Arial"/>
                <w:color w:val="000000" w:themeColor="text1"/>
                <w:sz w:val="22"/>
                <w:szCs w:val="22"/>
              </w:rPr>
              <w:t xml:space="preserve"> </w:t>
            </w:r>
            <w:r w:rsidRPr="00972C34">
              <w:rPr>
                <w:rFonts w:ascii="Arial" w:hAnsi="Arial" w:cs="Arial"/>
                <w:i/>
                <w:iCs/>
                <w:color w:val="000000" w:themeColor="text1"/>
                <w:sz w:val="22"/>
                <w:szCs w:val="22"/>
              </w:rPr>
              <w:t>≥ XXXX</w:t>
            </w:r>
          </w:p>
        </w:tc>
        <w:tc>
          <w:tcPr>
            <w:tcW w:w="2275" w:type="dxa"/>
          </w:tcPr>
          <w:p w14:paraId="2249098C"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i/>
                <w:iCs/>
                <w:color w:val="000000" w:themeColor="text1"/>
                <w:sz w:val="22"/>
                <w:szCs w:val="22"/>
              </w:rPr>
              <w:t>XXXX</w:t>
            </w:r>
          </w:p>
        </w:tc>
      </w:tr>
      <w:tr w:rsidR="00AB53F3" w:rsidRPr="00972C34" w14:paraId="07203CA3" w14:textId="77777777" w:rsidTr="00205261">
        <w:trPr>
          <w:trHeight w:val="284"/>
        </w:trPr>
        <w:tc>
          <w:tcPr>
            <w:tcW w:w="2086" w:type="dxa"/>
          </w:tcPr>
          <w:p w14:paraId="05632DB1" w14:textId="77777777" w:rsidR="00AB53F3" w:rsidRPr="00972C34" w:rsidRDefault="00AB53F3" w:rsidP="00205261">
            <w:pPr>
              <w:rPr>
                <w:rFonts w:ascii="Arial" w:hAnsi="Arial" w:cs="Arial"/>
                <w:i/>
                <w:iCs/>
                <w:color w:val="000000" w:themeColor="text1"/>
                <w:sz w:val="22"/>
                <w:szCs w:val="22"/>
              </w:rPr>
            </w:pPr>
            <w:proofErr w:type="spellStart"/>
            <w:r w:rsidRPr="00972C34">
              <w:rPr>
                <w:rFonts w:ascii="Arial" w:hAnsi="Arial" w:cs="Arial"/>
                <w:i/>
                <w:iCs/>
                <w:color w:val="000000" w:themeColor="text1"/>
                <w:sz w:val="22"/>
                <w:szCs w:val="22"/>
              </w:rPr>
              <w:t>Viršįtampių</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ribotuvai</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prie</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kurių</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iš</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abiejų</w:t>
            </w:r>
            <w:proofErr w:type="spellEnd"/>
            <w:r w:rsidRPr="00972C34">
              <w:rPr>
                <w:rFonts w:ascii="Arial" w:hAnsi="Arial" w:cs="Arial"/>
                <w:i/>
                <w:iCs/>
                <w:color w:val="000000" w:themeColor="text1"/>
                <w:sz w:val="22"/>
                <w:szCs w:val="22"/>
              </w:rPr>
              <w:t xml:space="preserve"> </w:t>
            </w:r>
            <w:proofErr w:type="spellStart"/>
            <w:r w:rsidRPr="00972C34">
              <w:rPr>
                <w:rFonts w:ascii="Arial" w:hAnsi="Arial" w:cs="Arial"/>
                <w:i/>
                <w:iCs/>
                <w:color w:val="000000" w:themeColor="text1"/>
                <w:sz w:val="22"/>
                <w:szCs w:val="22"/>
              </w:rPr>
              <w:t>pusių</w:t>
            </w:r>
            <w:proofErr w:type="spellEnd"/>
          </w:p>
          <w:p w14:paraId="48DC995F" w14:textId="77777777" w:rsidR="00AB53F3" w:rsidRPr="00972C34" w:rsidRDefault="00AB53F3" w:rsidP="00205261">
            <w:pPr>
              <w:rPr>
                <w:rFonts w:ascii="Arial" w:hAnsi="Arial" w:cs="Arial"/>
                <w:color w:val="000000" w:themeColor="text1"/>
                <w:sz w:val="22"/>
                <w:szCs w:val="22"/>
                <w:lang w:val="pt-BR"/>
              </w:rPr>
            </w:pPr>
            <w:r w:rsidRPr="00972C34">
              <w:rPr>
                <w:rFonts w:ascii="Arial" w:hAnsi="Arial" w:cs="Arial"/>
                <w:i/>
                <w:iCs/>
                <w:color w:val="000000" w:themeColor="text1"/>
                <w:sz w:val="22"/>
                <w:szCs w:val="22"/>
                <w:lang w:val="pt-BR"/>
              </w:rPr>
              <w:t>jungiamos vamzdinės šynos (3 m ir 4 m ilgio)</w:t>
            </w:r>
          </w:p>
        </w:tc>
        <w:tc>
          <w:tcPr>
            <w:tcW w:w="4151" w:type="dxa"/>
            <w:gridSpan w:val="3"/>
          </w:tcPr>
          <w:p w14:paraId="51F4A295" w14:textId="77777777" w:rsidR="00AB53F3" w:rsidRPr="00972C34" w:rsidRDefault="00AB53F3" w:rsidP="00205261">
            <w:pPr>
              <w:jc w:val="center"/>
              <w:rPr>
                <w:rFonts w:ascii="Arial" w:hAnsi="Arial" w:cs="Arial"/>
                <w:color w:val="000000" w:themeColor="text1"/>
                <w:sz w:val="22"/>
                <w:szCs w:val="22"/>
                <w:lang w:val="fi-FI"/>
              </w:rPr>
            </w:pPr>
            <w:r w:rsidRPr="00972C34">
              <w:rPr>
                <w:rFonts w:ascii="Arial" w:hAnsi="Arial" w:cs="Arial"/>
                <w:b/>
                <w:bCs/>
                <w:color w:val="000000" w:themeColor="text1"/>
                <w:sz w:val="22"/>
                <w:szCs w:val="22"/>
                <w:lang w:val="fi-FI"/>
              </w:rPr>
              <w:t>Maksimali apkrova bet kuria kryptimi:</w:t>
            </w:r>
            <w:r w:rsidRPr="00972C34">
              <w:rPr>
                <w:rFonts w:ascii="Arial" w:hAnsi="Arial" w:cs="Arial"/>
                <w:i/>
                <w:iCs/>
                <w:color w:val="000000" w:themeColor="text1"/>
                <w:sz w:val="22"/>
                <w:szCs w:val="22"/>
                <w:lang w:val="fi-FI"/>
              </w:rPr>
              <w:t xml:space="preserve"> XXX</w:t>
            </w:r>
          </w:p>
        </w:tc>
        <w:tc>
          <w:tcPr>
            <w:tcW w:w="1694" w:type="dxa"/>
          </w:tcPr>
          <w:p w14:paraId="310E1C80"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i/>
                <w:iCs/>
                <w:color w:val="000000" w:themeColor="text1"/>
                <w:sz w:val="22"/>
                <w:szCs w:val="22"/>
              </w:rPr>
              <w:t>≥ XXXX</w:t>
            </w:r>
          </w:p>
        </w:tc>
        <w:tc>
          <w:tcPr>
            <w:tcW w:w="2275" w:type="dxa"/>
          </w:tcPr>
          <w:p w14:paraId="05682356" w14:textId="77777777" w:rsidR="00AB53F3" w:rsidRPr="00972C34" w:rsidRDefault="00AB53F3" w:rsidP="00205261">
            <w:pPr>
              <w:jc w:val="center"/>
              <w:rPr>
                <w:rFonts w:ascii="Arial" w:hAnsi="Arial" w:cs="Arial"/>
                <w:i/>
                <w:iCs/>
                <w:color w:val="808080" w:themeColor="background1" w:themeShade="80"/>
                <w:sz w:val="22"/>
                <w:szCs w:val="22"/>
              </w:rPr>
            </w:pPr>
            <w:r w:rsidRPr="00972C34">
              <w:rPr>
                <w:rFonts w:ascii="Arial" w:hAnsi="Arial" w:cs="Arial"/>
                <w:i/>
                <w:iCs/>
                <w:color w:val="000000" w:themeColor="text1"/>
                <w:sz w:val="22"/>
                <w:szCs w:val="22"/>
              </w:rPr>
              <w:t>XXXX</w:t>
            </w:r>
          </w:p>
        </w:tc>
      </w:tr>
      <w:tr w:rsidR="00AB53F3" w:rsidRPr="00972C34" w14:paraId="2D99DB92" w14:textId="77777777" w:rsidTr="00205261">
        <w:trPr>
          <w:trHeight w:val="284"/>
        </w:trPr>
        <w:tc>
          <w:tcPr>
            <w:tcW w:w="2086" w:type="dxa"/>
          </w:tcPr>
          <w:p w14:paraId="7AC2FB00"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color w:val="000000" w:themeColor="text1"/>
                <w:sz w:val="22"/>
                <w:szCs w:val="22"/>
              </w:rPr>
              <w:t>...</w:t>
            </w:r>
          </w:p>
        </w:tc>
        <w:tc>
          <w:tcPr>
            <w:tcW w:w="4151" w:type="dxa"/>
            <w:gridSpan w:val="3"/>
          </w:tcPr>
          <w:p w14:paraId="25241B46"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color w:val="000000" w:themeColor="text1"/>
                <w:sz w:val="22"/>
                <w:szCs w:val="22"/>
              </w:rPr>
              <w:t>...</w:t>
            </w:r>
          </w:p>
        </w:tc>
        <w:tc>
          <w:tcPr>
            <w:tcW w:w="1694" w:type="dxa"/>
          </w:tcPr>
          <w:p w14:paraId="75371209"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color w:val="000000" w:themeColor="text1"/>
                <w:sz w:val="22"/>
                <w:szCs w:val="22"/>
              </w:rPr>
              <w:t>...</w:t>
            </w:r>
          </w:p>
        </w:tc>
        <w:tc>
          <w:tcPr>
            <w:tcW w:w="2275" w:type="dxa"/>
          </w:tcPr>
          <w:p w14:paraId="5CBBD9A8" w14:textId="77777777" w:rsidR="00AB53F3" w:rsidRPr="00972C34" w:rsidRDefault="00AB53F3" w:rsidP="00205261">
            <w:pPr>
              <w:jc w:val="center"/>
              <w:rPr>
                <w:rFonts w:ascii="Arial" w:hAnsi="Arial" w:cs="Arial"/>
                <w:color w:val="000000" w:themeColor="text1"/>
                <w:sz w:val="22"/>
                <w:szCs w:val="22"/>
              </w:rPr>
            </w:pPr>
            <w:r w:rsidRPr="00972C34">
              <w:rPr>
                <w:rFonts w:ascii="Arial" w:hAnsi="Arial" w:cs="Arial"/>
                <w:color w:val="000000" w:themeColor="text1"/>
                <w:sz w:val="22"/>
                <w:szCs w:val="22"/>
              </w:rPr>
              <w:t>…</w:t>
            </w:r>
          </w:p>
        </w:tc>
      </w:tr>
    </w:tbl>
    <w:p w14:paraId="33AC567B" w14:textId="77777777" w:rsidR="007A0A92" w:rsidRPr="00972C34" w:rsidRDefault="00AB53F3" w:rsidP="00113C11">
      <w:pPr>
        <w:pStyle w:val="BodyText"/>
        <w:rPr>
          <w:rFonts w:ascii="Arial" w:hAnsi="Arial" w:cs="Arial"/>
          <w:sz w:val="22"/>
          <w:szCs w:val="22"/>
          <w:lang w:val="pt-BR"/>
        </w:rPr>
      </w:pPr>
      <w:r w:rsidRPr="00972C34">
        <w:rPr>
          <w:rFonts w:ascii="Arial" w:hAnsi="Arial" w:cs="Arial"/>
          <w:sz w:val="22"/>
          <w:szCs w:val="22"/>
          <w:lang w:val="pt-BR"/>
        </w:rPr>
        <w:t>Pastaba: lentelėje pateikta informacija yra pavyzdinė. Rengiant projektą vadovaujantis lentelės pavyzdžiu turi būti pateikta projekte skaičiuojama ir aktuali informacija.</w:t>
      </w:r>
      <w:bookmarkEnd w:id="56"/>
    </w:p>
    <w:p w14:paraId="0D907E26" w14:textId="2A0B2823" w:rsidR="00AB53F3" w:rsidRPr="00972C34" w:rsidRDefault="00AB53F3" w:rsidP="0041071D">
      <w:pPr>
        <w:pStyle w:val="ListParagraph"/>
        <w:numPr>
          <w:ilvl w:val="1"/>
          <w:numId w:val="13"/>
        </w:numPr>
        <w:ind w:left="0" w:firstLine="567"/>
        <w:rPr>
          <w:rFonts w:ascii="Arial" w:hAnsi="Arial" w:cs="Arial"/>
          <w:szCs w:val="22"/>
          <w:lang w:val="lt-LT"/>
        </w:rPr>
      </w:pPr>
      <w:r w:rsidRPr="00972C34">
        <w:rPr>
          <w:rFonts w:ascii="Arial" w:hAnsi="Arial" w:cs="Arial"/>
          <w:sz w:val="22"/>
          <w:szCs w:val="22"/>
          <w:lang w:val="lt-LT"/>
        </w:rPr>
        <w:t xml:space="preserve">Lanksčių laidininkų (laidų) įrengimui pastotėje naudoti polimerinius strypinius izoliatorius, kurie turi atitikti PSO standartinius techninius reikalavimus pateikiamus </w:t>
      </w:r>
      <w:r w:rsidR="001F5564" w:rsidRPr="00972C34">
        <w:rPr>
          <w:rFonts w:ascii="Arial" w:hAnsi="Arial" w:cs="Arial"/>
          <w:sz w:val="22"/>
          <w:szCs w:val="22"/>
          <w:lang w:val="lt-LT"/>
        </w:rPr>
        <w:t>(34)</w:t>
      </w:r>
      <w:r w:rsidRPr="00972C34">
        <w:rPr>
          <w:rFonts w:ascii="Arial" w:hAnsi="Arial" w:cs="Arial"/>
          <w:sz w:val="22"/>
          <w:szCs w:val="22"/>
          <w:lang w:val="lt-LT"/>
        </w:rPr>
        <w:t xml:space="preserve"> priede.</w:t>
      </w:r>
    </w:p>
    <w:p w14:paraId="7B444248" w14:textId="2169382F"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Atskirai sumontuoti 110 kV atraminiai izoliatoriai turi atitikti PSO standartinius techninius reikalavimus pateikiamus </w:t>
      </w:r>
      <w:r w:rsidR="001F5564" w:rsidRPr="00972C34">
        <w:rPr>
          <w:rFonts w:ascii="Arial" w:hAnsi="Arial" w:cs="Arial"/>
          <w:szCs w:val="22"/>
          <w:lang w:val="lt-LT"/>
        </w:rPr>
        <w:t>(35)</w:t>
      </w:r>
      <w:r w:rsidRPr="00972C34">
        <w:rPr>
          <w:rFonts w:ascii="Arial" w:hAnsi="Arial" w:cs="Arial"/>
          <w:szCs w:val="22"/>
          <w:lang w:val="lt-LT"/>
        </w:rPr>
        <w:t xml:space="preserve"> priede.</w:t>
      </w:r>
    </w:p>
    <w:p w14:paraId="04AFB321" w14:textId="24C2AF96"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Suprojektuoti pirminių įrenginių ir </w:t>
      </w:r>
      <w:proofErr w:type="spellStart"/>
      <w:r w:rsidRPr="00972C34">
        <w:rPr>
          <w:rFonts w:ascii="Arial" w:hAnsi="Arial" w:cs="Arial"/>
          <w:szCs w:val="22"/>
          <w:lang w:val="lt-LT"/>
        </w:rPr>
        <w:t>šynolaidžių</w:t>
      </w:r>
      <w:proofErr w:type="spellEnd"/>
      <w:r w:rsidRPr="00972C34">
        <w:rPr>
          <w:rFonts w:ascii="Arial" w:hAnsi="Arial" w:cs="Arial"/>
          <w:szCs w:val="22"/>
          <w:lang w:val="lt-LT"/>
        </w:rPr>
        <w:t xml:space="preserve"> prijungimo būdą ir gnybtus. Reikalavimai 400-330-110 kV pirminių įrenginių prijungimo gnybtams pateikiami </w:t>
      </w:r>
      <w:r w:rsidR="001F5564" w:rsidRPr="00972C34">
        <w:rPr>
          <w:rFonts w:ascii="Arial" w:hAnsi="Arial" w:cs="Arial"/>
          <w:szCs w:val="22"/>
          <w:lang w:val="lt-LT"/>
        </w:rPr>
        <w:t xml:space="preserve">(36) </w:t>
      </w:r>
      <w:r w:rsidRPr="00972C34">
        <w:rPr>
          <w:rFonts w:ascii="Arial" w:hAnsi="Arial" w:cs="Arial"/>
          <w:szCs w:val="22"/>
          <w:lang w:val="lt-LT"/>
        </w:rPr>
        <w:t>priede.</w:t>
      </w:r>
    </w:p>
    <w:p w14:paraId="6377ACE9" w14:textId="0ECD4D58"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Techniniame</w:t>
      </w:r>
      <w:r w:rsidR="002D2DBB" w:rsidRPr="00972C34">
        <w:rPr>
          <w:rFonts w:ascii="Arial" w:hAnsi="Arial" w:cs="Arial"/>
          <w:szCs w:val="22"/>
          <w:lang w:val="lt-LT"/>
        </w:rPr>
        <w:t xml:space="preserve"> darbo</w:t>
      </w:r>
      <w:r w:rsidRPr="00972C34">
        <w:rPr>
          <w:rFonts w:ascii="Arial" w:hAnsi="Arial" w:cs="Arial"/>
          <w:szCs w:val="22"/>
          <w:lang w:val="lt-LT"/>
        </w:rPr>
        <w:t xml:space="preserve"> projekte parašyti, kad aukštos įtampos įrenginių prijungimo gnybtams užveržti suprojektuoti varžtus, kurie prijungus </w:t>
      </w:r>
      <w:proofErr w:type="spellStart"/>
      <w:r w:rsidRPr="00972C34">
        <w:rPr>
          <w:rFonts w:ascii="Arial" w:hAnsi="Arial" w:cs="Arial"/>
          <w:szCs w:val="22"/>
          <w:lang w:val="lt-LT"/>
        </w:rPr>
        <w:t>šynolaidį</w:t>
      </w:r>
      <w:proofErr w:type="spellEnd"/>
      <w:r w:rsidRPr="00972C34">
        <w:rPr>
          <w:rFonts w:ascii="Arial" w:hAnsi="Arial" w:cs="Arial"/>
          <w:szCs w:val="22"/>
          <w:lang w:val="lt-LT"/>
        </w:rPr>
        <w:t xml:space="preserve">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w:t>
      </w:r>
      <w:proofErr w:type="spellStart"/>
      <w:r w:rsidRPr="00972C34">
        <w:rPr>
          <w:rFonts w:ascii="Arial" w:hAnsi="Arial" w:cs="Arial"/>
          <w:szCs w:val="22"/>
          <w:lang w:val="lt-LT"/>
        </w:rPr>
        <w:t>šynolaidžio</w:t>
      </w:r>
      <w:proofErr w:type="spellEnd"/>
      <w:r w:rsidRPr="00972C34">
        <w:rPr>
          <w:rFonts w:ascii="Arial" w:hAnsi="Arial" w:cs="Arial"/>
          <w:szCs w:val="22"/>
          <w:lang w:val="lt-LT"/>
        </w:rPr>
        <w:t xml:space="preserve"> išėjimo atstumas iš prijungimo gnybto turi būti ne didesnis nei 2 mm.</w:t>
      </w:r>
    </w:p>
    <w:p w14:paraId="01316221" w14:textId="040865F2"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Ant išėjimų į linijas, prie autotransformatorių 110 kV įvadų ir kiekviename prijunginyje į šynų pusę įrengti įžeminimui skirtus kontaktus kilnojamųjų įžemiklių uždėjimui. Kontaktai kilnojamų įžemiklių uždėjimui 110 kV skirstykloje turi būti įrengti tokiame aukštyje, kad kilnojamąjį įžemiklį prie kontaktų būtų galima prijungti naudojant 110 kV izoliacinę lazdą nenaudojant pakėlimo į aukštį priemonių.</w:t>
      </w:r>
    </w:p>
    <w:p w14:paraId="5E8E4CA6"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Rengiant techninį projektą, 330 kV ir 110 kV AS įrenginių apsaugai nuo tiesioginio žaibo smūgio sudaryti žaibosaugos planą, pagrįstai nustatant reikalingą objekto patikimumo klasę. Turi būti suprojektuota ir įrengiama skirstyklos apsaugos nuo žaibo sistema, parenkamas žaibolaidžių kiekis, jų techninės charakteristikos, montavimo aukštis, išdėstymas. 110 ir 330 kV AS įrenginių apsaugai nuo tiesioginio žaibo smūgio numatyti strypinius žaibolaidžius. Įvertinti skirstykloje ar šalia jos esančius apsaugos nuo žaibo įrenginius (žaibosaugos trosus, žaibolaidžius ir ryšių bokštus, esančius LITGRID AB priklausomybėje). Jeigu Skirstomojo tinklo arba Pareiškėjo dalyje yra sumontuoti nauji žaibolaidžiai (rekonstruota / nauja TP), projektuojant PSO dalį vertinami ir Skirstomojo tinklo arba Pareiškėjo dalyje esami žaibolaidžiai. Jeigu Skirstomojo tinklo arba Pareiškėjo dalyje yra sumontuoti seni žaibolaidžiai (nerekonstruota TP), jų vertinti negalima ir būtina suprojektuoti naujus žaibolaidžius, kurie užtikrintų visų PSO įrenginių žaibosaugą.</w:t>
      </w:r>
    </w:p>
    <w:p w14:paraId="141F7325"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lastRenderedPageBreak/>
        <w:t xml:space="preserve">Žaibosaugos zonų suskaičiavimui naudoti sferos metodą. Žaibosaugos zonas apskaičiuoti įvertinant saugomų įrenginių aukštį. Skaičiavimo rezultatus kartu su brėžiniais pateikti projekte. </w:t>
      </w:r>
    </w:p>
    <w:p w14:paraId="15911488"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Žaibolaidžių prijungimą prie įžeminimo įrenginių suprojektuoti taip, kad įžeminimo laidininko ilgis tarp žaibolaidžio prijungimo prie įžemintuvo (TP įžeminimo kontūro) taško ir viršįtampiams jautrių įrenginių (galios transformatorių, matavimo transformatorių, kondensatorių, reaktorių ir pan.) įžeminimo prijungimo prie įžemintuvo taško turi būti ne mažesnis kaip 15m.</w:t>
      </w:r>
    </w:p>
    <w:p w14:paraId="79CD60D2" w14:textId="13879178"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110 kV skirstykl</w:t>
      </w:r>
      <w:r w:rsidR="00B73749" w:rsidRPr="00972C34">
        <w:rPr>
          <w:rFonts w:ascii="Arial" w:hAnsi="Arial" w:cs="Arial"/>
          <w:szCs w:val="22"/>
          <w:lang w:val="lt-LT"/>
        </w:rPr>
        <w:t>os</w:t>
      </w:r>
      <w:r w:rsidRPr="00972C34">
        <w:rPr>
          <w:rFonts w:ascii="Arial" w:hAnsi="Arial" w:cs="Arial"/>
          <w:szCs w:val="22"/>
          <w:lang w:val="lt-LT"/>
        </w:rPr>
        <w:t xml:space="preserve"> savosioms reikmėms elektros energija turi būti tiekiama ne mažiau kaip iš </w:t>
      </w:r>
      <w:r w:rsidR="00B73749" w:rsidRPr="00972C34">
        <w:rPr>
          <w:rFonts w:ascii="Arial" w:hAnsi="Arial" w:cs="Arial"/>
          <w:szCs w:val="22"/>
          <w:lang w:val="lt-LT"/>
        </w:rPr>
        <w:t>dviej</w:t>
      </w:r>
      <w:r w:rsidRPr="00972C34">
        <w:rPr>
          <w:rFonts w:ascii="Arial" w:hAnsi="Arial" w:cs="Arial"/>
          <w:szCs w:val="22"/>
          <w:lang w:val="lt-LT"/>
        </w:rPr>
        <w:t>ų nepriklausomų elektros energijos šaltinių</w:t>
      </w:r>
      <w:r w:rsidR="004903AE" w:rsidRPr="00972C34">
        <w:rPr>
          <w:rFonts w:ascii="Arial" w:hAnsi="Arial" w:cs="Arial"/>
          <w:szCs w:val="22"/>
          <w:lang w:val="lt-LT"/>
        </w:rPr>
        <w:t xml:space="preserve"> (iš dviejų savųjų reikmių 10/0,4 kV transformatorių)</w:t>
      </w:r>
      <w:r w:rsidRPr="00972C34">
        <w:rPr>
          <w:rFonts w:ascii="Arial" w:hAnsi="Arial" w:cs="Arial"/>
          <w:szCs w:val="22"/>
          <w:lang w:val="lt-LT"/>
        </w:rPr>
        <w:t>:</w:t>
      </w:r>
    </w:p>
    <w:p w14:paraId="57085A10" w14:textId="2EF7A2EE" w:rsidR="00AB53F3" w:rsidRPr="00972C34" w:rsidRDefault="00B73749" w:rsidP="000D7732">
      <w:pPr>
        <w:pStyle w:val="NoSpacing"/>
        <w:numPr>
          <w:ilvl w:val="2"/>
          <w:numId w:val="13"/>
        </w:numPr>
        <w:tabs>
          <w:tab w:val="left" w:pos="567"/>
          <w:tab w:val="left" w:pos="1276"/>
        </w:tabs>
        <w:ind w:left="0" w:firstLine="567"/>
        <w:rPr>
          <w:rFonts w:ascii="Arial" w:hAnsi="Arial" w:cs="Arial"/>
          <w:szCs w:val="22"/>
          <w:lang w:val="lt-LT"/>
        </w:rPr>
      </w:pPr>
      <w:r w:rsidRPr="00972C34">
        <w:rPr>
          <w:rFonts w:ascii="Arial" w:hAnsi="Arial" w:cs="Arial"/>
          <w:szCs w:val="22"/>
          <w:lang w:val="lt-LT"/>
        </w:rPr>
        <w:t xml:space="preserve">vienas iš jų </w:t>
      </w:r>
      <w:r w:rsidR="00AB53F3" w:rsidRPr="00972C34">
        <w:rPr>
          <w:rFonts w:ascii="Arial" w:hAnsi="Arial" w:cs="Arial"/>
          <w:szCs w:val="22"/>
          <w:lang w:val="lt-LT"/>
        </w:rPr>
        <w:t>prijungt</w:t>
      </w:r>
      <w:r w:rsidRPr="00972C34">
        <w:rPr>
          <w:rFonts w:ascii="Arial" w:hAnsi="Arial" w:cs="Arial"/>
          <w:szCs w:val="22"/>
          <w:lang w:val="lt-LT"/>
        </w:rPr>
        <w:t>as</w:t>
      </w:r>
      <w:r w:rsidR="00AB53F3" w:rsidRPr="00972C34">
        <w:rPr>
          <w:rFonts w:ascii="Arial" w:hAnsi="Arial" w:cs="Arial"/>
          <w:szCs w:val="22"/>
          <w:lang w:val="lt-LT"/>
        </w:rPr>
        <w:t xml:space="preserve"> prie autotransformatori</w:t>
      </w:r>
      <w:r w:rsidRPr="00972C34">
        <w:rPr>
          <w:rFonts w:ascii="Arial" w:hAnsi="Arial" w:cs="Arial"/>
          <w:szCs w:val="22"/>
          <w:lang w:val="lt-LT"/>
        </w:rPr>
        <w:t>aus</w:t>
      </w:r>
      <w:r w:rsidR="00AB53F3" w:rsidRPr="00972C34">
        <w:rPr>
          <w:rFonts w:ascii="Arial" w:hAnsi="Arial" w:cs="Arial"/>
          <w:szCs w:val="22"/>
          <w:lang w:val="lt-LT"/>
        </w:rPr>
        <w:t xml:space="preserve"> AT-1 10 kV apvijų;</w:t>
      </w:r>
    </w:p>
    <w:p w14:paraId="767408BA" w14:textId="6529C8DB" w:rsidR="00AB53F3" w:rsidRPr="00972C34" w:rsidRDefault="00B73749" w:rsidP="000D7732">
      <w:pPr>
        <w:pStyle w:val="NoSpacing"/>
        <w:numPr>
          <w:ilvl w:val="2"/>
          <w:numId w:val="13"/>
        </w:numPr>
        <w:tabs>
          <w:tab w:val="left" w:pos="567"/>
          <w:tab w:val="left" w:pos="1276"/>
        </w:tabs>
        <w:ind w:left="0" w:firstLine="567"/>
        <w:rPr>
          <w:rFonts w:ascii="Arial" w:hAnsi="Arial" w:cs="Arial"/>
          <w:szCs w:val="22"/>
          <w:lang w:val="lt-LT"/>
        </w:rPr>
      </w:pPr>
      <w:r w:rsidRPr="00972C34">
        <w:rPr>
          <w:rFonts w:ascii="Arial" w:hAnsi="Arial" w:cs="Arial"/>
          <w:szCs w:val="22"/>
          <w:lang w:val="lt-LT"/>
        </w:rPr>
        <w:t xml:space="preserve">kitas </w:t>
      </w:r>
      <w:r w:rsidR="00AB53F3" w:rsidRPr="00972C34">
        <w:rPr>
          <w:rFonts w:ascii="Arial" w:hAnsi="Arial" w:cs="Arial"/>
          <w:szCs w:val="22"/>
          <w:lang w:val="lt-LT"/>
        </w:rPr>
        <w:t xml:space="preserve">iš AB </w:t>
      </w:r>
      <w:r w:rsidR="004903AE" w:rsidRPr="00972C34">
        <w:rPr>
          <w:rFonts w:ascii="Arial" w:hAnsi="Arial" w:cs="Arial"/>
          <w:szCs w:val="22"/>
          <w:lang w:val="lt-LT"/>
        </w:rPr>
        <w:t>„</w:t>
      </w:r>
      <w:r w:rsidR="00AB53F3" w:rsidRPr="00972C34">
        <w:rPr>
          <w:rFonts w:ascii="Arial" w:hAnsi="Arial" w:cs="Arial"/>
          <w:szCs w:val="22"/>
          <w:lang w:val="lt-LT"/>
        </w:rPr>
        <w:t>ESO</w:t>
      </w:r>
      <w:r w:rsidR="004903AE" w:rsidRPr="00972C34">
        <w:rPr>
          <w:rFonts w:ascii="Arial" w:hAnsi="Arial" w:cs="Arial"/>
          <w:szCs w:val="22"/>
          <w:lang w:val="lt-LT"/>
        </w:rPr>
        <w:t>“</w:t>
      </w:r>
      <w:r w:rsidR="00AB53F3" w:rsidRPr="00972C34">
        <w:rPr>
          <w:rFonts w:ascii="Arial" w:hAnsi="Arial" w:cs="Arial"/>
          <w:szCs w:val="22"/>
          <w:lang w:val="lt-LT"/>
        </w:rPr>
        <w:t xml:space="preserve"> skirstomojo tinklo 10 kV įvado;</w:t>
      </w:r>
    </w:p>
    <w:p w14:paraId="2B95FA78" w14:textId="573A3DBE"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Kiekvieno 10/0,4 kV savųjų reikmių transformatoriaus galingumas turi užtikrinti visų 110 kV ir 330 kV skirstyklų savųjų reikmių elektros imtuvų maitinimą. 10/0,4 kV savųjų reikmių transformatoriai turi būti parinkti ir suderinti bendram darbui užtikrinant nepertraukiamą </w:t>
      </w:r>
      <w:r w:rsidR="00B73749" w:rsidRPr="00972C34">
        <w:rPr>
          <w:rFonts w:ascii="Arial" w:hAnsi="Arial" w:cs="Arial"/>
          <w:szCs w:val="22"/>
          <w:lang w:val="lt-LT"/>
        </w:rPr>
        <w:t xml:space="preserve">Telšių </w:t>
      </w:r>
      <w:r w:rsidRPr="00972C34">
        <w:rPr>
          <w:rFonts w:ascii="Arial" w:hAnsi="Arial" w:cs="Arial"/>
          <w:szCs w:val="22"/>
          <w:lang w:val="lt-LT"/>
        </w:rPr>
        <w:t>TP savųjų reikmių maitinimą neribotą laiką numatant perjungimo nuo vieno šaltinio prie kito automatika. Numatyti sprendinius reikalingus palaikyti 0,4 kV savųjų reikmių įtampos kokybę pagal standarto EN 50160 reikalavimus prijungus 10 kV šunto reaktorius.</w:t>
      </w:r>
    </w:p>
    <w:p w14:paraId="33B6AA0E" w14:textId="705AAFB8"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110 kV skirstykl</w:t>
      </w:r>
      <w:r w:rsidR="00542862" w:rsidRPr="00972C34">
        <w:rPr>
          <w:rFonts w:ascii="Arial" w:hAnsi="Arial" w:cs="Arial"/>
          <w:szCs w:val="22"/>
          <w:lang w:val="lt-LT"/>
        </w:rPr>
        <w:t>ai</w:t>
      </w:r>
      <w:r w:rsidRPr="00972C34">
        <w:rPr>
          <w:rFonts w:ascii="Arial" w:hAnsi="Arial" w:cs="Arial"/>
          <w:szCs w:val="22"/>
          <w:lang w:val="lt-LT"/>
        </w:rPr>
        <w:t xml:space="preserve"> projektuojam</w:t>
      </w:r>
      <w:r w:rsidR="004903AE" w:rsidRPr="00972C34">
        <w:rPr>
          <w:rFonts w:ascii="Arial" w:hAnsi="Arial" w:cs="Arial"/>
          <w:szCs w:val="22"/>
          <w:lang w:val="lt-LT"/>
        </w:rPr>
        <w:t>as</w:t>
      </w:r>
      <w:r w:rsidRPr="00972C34">
        <w:rPr>
          <w:rFonts w:ascii="Arial" w:hAnsi="Arial" w:cs="Arial"/>
          <w:szCs w:val="22"/>
          <w:lang w:val="lt-LT"/>
        </w:rPr>
        <w:t xml:space="preserve"> atskir</w:t>
      </w:r>
      <w:r w:rsidR="004903AE" w:rsidRPr="00972C34">
        <w:rPr>
          <w:rFonts w:ascii="Arial" w:hAnsi="Arial" w:cs="Arial"/>
          <w:szCs w:val="22"/>
          <w:lang w:val="lt-LT"/>
        </w:rPr>
        <w:t>as</w:t>
      </w:r>
      <w:r w:rsidRPr="00972C34">
        <w:rPr>
          <w:rFonts w:ascii="Arial" w:hAnsi="Arial" w:cs="Arial"/>
          <w:szCs w:val="22"/>
          <w:lang w:val="lt-LT"/>
        </w:rPr>
        <w:t xml:space="preserve"> PVP su KSSRS ir NSSRS skydais. Kiekvienai daliai įrengiama akumuliatorių baterija su dviem įkrovikliais. Išsamesni techniniai reikalavimai savųjų reikmių maitinimui pateikiami </w:t>
      </w:r>
      <w:r w:rsidR="00AF021E" w:rsidRPr="00972C34">
        <w:rPr>
          <w:rFonts w:ascii="Arial" w:hAnsi="Arial" w:cs="Arial"/>
          <w:szCs w:val="22"/>
          <w:lang w:val="lt-LT"/>
        </w:rPr>
        <w:t>(26)</w:t>
      </w:r>
      <w:r w:rsidRPr="00972C34">
        <w:rPr>
          <w:rFonts w:ascii="Arial" w:hAnsi="Arial" w:cs="Arial"/>
          <w:szCs w:val="22"/>
          <w:lang w:val="lt-LT"/>
        </w:rPr>
        <w:t xml:space="preserve"> priede.</w:t>
      </w:r>
    </w:p>
    <w:p w14:paraId="744C7032"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Ant pastotės valdymo pulto (PVP) stogo suprojektuoti saulės elektrinę vadovaujantis reikalavimais:</w:t>
      </w:r>
    </w:p>
    <w:p w14:paraId="33792FDE"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PVP stogas parenkamas vieno šlaito, jo kampas ir kryptis parenkami maksimaliai efektyviam fotovoltinių modulių darbui. Siūlomas stogo nuolydis ≥15 laipsnių, o stogo nuolydžio kryptis projektuojama siekiant maksimalaus fotovoltinių modulių efektyvumo, orientuojant jų paviršių pietų kryptimi (tarp pietryčių ir pietvakarių). Projektuojamos modulius laikančios konstrukcijos, moduliai į stogo konstrukcija neintegruojami. Fotovoltiniai moduliai projektuojami ne mažesniu kaip 300 mm atstumu nuo bet kurio stogo krašto, o atstumas nuo stogo paviršiaus parenkamas pagal gamintojo rekomendacijas, bet ne mažesniu kaip 50 mm atstumu nuo stogo paviršiaus. Saulės foto modulių DC/AC įtampos keitiklio (toliau – SE keitiklis) ir jo pagalbinės įrangos įrengimo vieta – PVP viduje. </w:t>
      </w:r>
    </w:p>
    <w:p w14:paraId="4B2E26D9" w14:textId="77777777" w:rsidR="00AB53F3" w:rsidRPr="00972C34" w:rsidRDefault="00AB53F3" w:rsidP="0004496F">
      <w:pPr>
        <w:pStyle w:val="NoSpacing"/>
        <w:numPr>
          <w:ilvl w:val="1"/>
          <w:numId w:val="13"/>
        </w:numPr>
        <w:spacing w:line="240" w:lineRule="auto"/>
        <w:ind w:left="0" w:firstLine="567"/>
        <w:jc w:val="left"/>
        <w:rPr>
          <w:rFonts w:ascii="Arial" w:hAnsi="Arial" w:cs="Arial"/>
          <w:szCs w:val="22"/>
          <w:lang w:val="lt-LT"/>
        </w:rPr>
      </w:pPr>
      <w:r w:rsidRPr="00972C34">
        <w:rPr>
          <w:rFonts w:ascii="Arial" w:hAnsi="Arial" w:cs="Arial"/>
          <w:szCs w:val="22"/>
          <w:lang w:val="lt-LT"/>
        </w:rPr>
        <w:t xml:space="preserve">Parinkta keitiklio sistema turi užtikrinti saulės elektrinės darbą lygiagrečiai su 0,4 kV KSSRS įvadais, </w:t>
      </w:r>
    </w:p>
    <w:p w14:paraId="1AB47504" w14:textId="77777777" w:rsidR="00AB53F3" w:rsidRPr="00972C34" w:rsidRDefault="00AB53F3" w:rsidP="002F69C9">
      <w:pPr>
        <w:pStyle w:val="NoSpacing"/>
        <w:numPr>
          <w:ilvl w:val="1"/>
          <w:numId w:val="13"/>
        </w:numPr>
        <w:ind w:left="0" w:firstLine="567"/>
        <w:rPr>
          <w:rFonts w:ascii="Arial" w:hAnsi="Arial" w:cs="Arial"/>
          <w:szCs w:val="22"/>
          <w:lang w:val="lt-LT"/>
        </w:rPr>
      </w:pPr>
      <w:r w:rsidRPr="00972C34">
        <w:rPr>
          <w:rFonts w:ascii="Arial" w:hAnsi="Arial" w:cs="Arial"/>
          <w:szCs w:val="22"/>
          <w:lang w:val="lt-LT"/>
        </w:rPr>
        <w:t>Keitiklis turi turėti elektros energijos apskaitos ir monitoringo sistemą, bei nuotolinio prisijungimo prie šios sistemos iš Užsakovo darbuotojų darbo vietų per standartinę WEB naršyklę (Microsoft EDGE, Google Chrome ir pan.) galimybę, naudojant keitiklyje gamintojo integruotą programinę įrangą.</w:t>
      </w:r>
    </w:p>
    <w:p w14:paraId="17F9D786"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Nuotoliniu būdu turi būti prieinama informacija apie gaminamos elektros energijos kiekį:</w:t>
      </w:r>
    </w:p>
    <w:p w14:paraId="1ADCE678" w14:textId="77777777" w:rsidR="007A0A92" w:rsidRPr="00972C34" w:rsidRDefault="00AB53F3" w:rsidP="00113C11">
      <w:pPr>
        <w:pStyle w:val="List3"/>
        <w:numPr>
          <w:ilvl w:val="2"/>
          <w:numId w:val="13"/>
        </w:numPr>
        <w:rPr>
          <w:rFonts w:ascii="Arial" w:hAnsi="Arial" w:cs="Arial"/>
          <w:sz w:val="22"/>
          <w:szCs w:val="22"/>
          <w:lang w:val="lt-LT"/>
        </w:rPr>
      </w:pPr>
      <w:r w:rsidRPr="00972C34">
        <w:rPr>
          <w:rFonts w:ascii="Arial" w:hAnsi="Arial" w:cs="Arial"/>
          <w:sz w:val="22"/>
          <w:szCs w:val="22"/>
          <w:lang w:val="lt-LT"/>
        </w:rPr>
        <w:t>per dieną;</w:t>
      </w:r>
    </w:p>
    <w:p w14:paraId="4E3661A1" w14:textId="77777777" w:rsidR="007A0A92" w:rsidRPr="00972C34" w:rsidRDefault="00AB53F3" w:rsidP="00113C11">
      <w:pPr>
        <w:pStyle w:val="List3"/>
        <w:numPr>
          <w:ilvl w:val="2"/>
          <w:numId w:val="13"/>
        </w:numPr>
        <w:rPr>
          <w:rFonts w:ascii="Arial" w:hAnsi="Arial" w:cs="Arial"/>
          <w:sz w:val="22"/>
          <w:szCs w:val="22"/>
          <w:lang w:val="lt-LT"/>
        </w:rPr>
      </w:pPr>
      <w:r w:rsidRPr="00972C34">
        <w:rPr>
          <w:rFonts w:ascii="Arial" w:hAnsi="Arial" w:cs="Arial"/>
          <w:sz w:val="22"/>
          <w:szCs w:val="22"/>
          <w:lang w:val="lt-LT"/>
        </w:rPr>
        <w:t>per savaitę;</w:t>
      </w:r>
    </w:p>
    <w:p w14:paraId="60BA1148" w14:textId="77777777" w:rsidR="007A0A92" w:rsidRPr="00972C34" w:rsidRDefault="00AB53F3" w:rsidP="00113C11">
      <w:pPr>
        <w:pStyle w:val="List3"/>
        <w:numPr>
          <w:ilvl w:val="2"/>
          <w:numId w:val="13"/>
        </w:numPr>
        <w:rPr>
          <w:rFonts w:ascii="Arial" w:hAnsi="Arial" w:cs="Arial"/>
          <w:sz w:val="22"/>
          <w:szCs w:val="22"/>
          <w:lang w:val="lt-LT"/>
        </w:rPr>
      </w:pPr>
      <w:r w:rsidRPr="00972C34">
        <w:rPr>
          <w:rFonts w:ascii="Arial" w:hAnsi="Arial" w:cs="Arial"/>
          <w:sz w:val="22"/>
          <w:szCs w:val="22"/>
          <w:lang w:val="lt-LT"/>
        </w:rPr>
        <w:t>per mėnesį;</w:t>
      </w:r>
    </w:p>
    <w:p w14:paraId="78A1CA23" w14:textId="77777777" w:rsidR="007A0A92" w:rsidRPr="00972C34" w:rsidRDefault="00AB53F3" w:rsidP="00113C11">
      <w:pPr>
        <w:pStyle w:val="List3"/>
        <w:numPr>
          <w:ilvl w:val="2"/>
          <w:numId w:val="13"/>
        </w:numPr>
        <w:rPr>
          <w:rFonts w:ascii="Arial" w:hAnsi="Arial" w:cs="Arial"/>
          <w:sz w:val="22"/>
          <w:szCs w:val="22"/>
          <w:lang w:val="lt-LT"/>
        </w:rPr>
      </w:pPr>
      <w:r w:rsidRPr="00972C34">
        <w:rPr>
          <w:rFonts w:ascii="Arial" w:hAnsi="Arial" w:cs="Arial"/>
          <w:sz w:val="22"/>
          <w:szCs w:val="22"/>
          <w:lang w:val="lt-LT"/>
        </w:rPr>
        <w:t>per metus;</w:t>
      </w:r>
    </w:p>
    <w:p w14:paraId="031A611F" w14:textId="77777777" w:rsidR="007A0A92" w:rsidRPr="00972C34" w:rsidRDefault="00AB53F3" w:rsidP="00113C11">
      <w:pPr>
        <w:pStyle w:val="List3"/>
        <w:numPr>
          <w:ilvl w:val="2"/>
          <w:numId w:val="13"/>
        </w:numPr>
        <w:rPr>
          <w:rFonts w:ascii="Arial" w:hAnsi="Arial" w:cs="Arial"/>
          <w:sz w:val="22"/>
          <w:szCs w:val="22"/>
          <w:lang w:val="lt-LT"/>
        </w:rPr>
      </w:pPr>
      <w:r w:rsidRPr="00972C34">
        <w:rPr>
          <w:rFonts w:ascii="Arial" w:hAnsi="Arial" w:cs="Arial"/>
          <w:sz w:val="22"/>
          <w:szCs w:val="22"/>
          <w:lang w:val="lt-LT"/>
        </w:rPr>
        <w:t>visas (nuo eksploatacijos pradžios) saulės elektrinės pagamintas elektros energijos kiekis;</w:t>
      </w:r>
    </w:p>
    <w:p w14:paraId="4D26B655" w14:textId="77777777" w:rsidR="007A0A92" w:rsidRPr="00972C34" w:rsidRDefault="00AB53F3" w:rsidP="00113C11">
      <w:pPr>
        <w:pStyle w:val="List3"/>
        <w:numPr>
          <w:ilvl w:val="2"/>
          <w:numId w:val="13"/>
        </w:numPr>
        <w:rPr>
          <w:rFonts w:ascii="Arial" w:hAnsi="Arial" w:cs="Arial"/>
          <w:sz w:val="22"/>
          <w:szCs w:val="22"/>
          <w:lang w:val="lt-LT"/>
        </w:rPr>
      </w:pPr>
      <w:r w:rsidRPr="00972C34">
        <w:rPr>
          <w:rFonts w:ascii="Arial" w:hAnsi="Arial" w:cs="Arial"/>
          <w:sz w:val="22"/>
          <w:szCs w:val="22"/>
          <w:lang w:val="lt-LT"/>
        </w:rPr>
        <w:t>realiuoju laiku (momentinė) generuojama el. energijos galia.</w:t>
      </w:r>
    </w:p>
    <w:p w14:paraId="3235A01C" w14:textId="77777777" w:rsidR="007A0A92" w:rsidRPr="00972C34" w:rsidRDefault="00AB53F3" w:rsidP="00113C11">
      <w:pPr>
        <w:pStyle w:val="List3"/>
        <w:numPr>
          <w:ilvl w:val="2"/>
          <w:numId w:val="13"/>
        </w:numPr>
        <w:rPr>
          <w:rFonts w:ascii="Arial" w:hAnsi="Arial" w:cs="Arial"/>
          <w:sz w:val="22"/>
          <w:szCs w:val="22"/>
          <w:lang w:val="lt-LT"/>
        </w:rPr>
      </w:pPr>
      <w:r w:rsidRPr="00972C34">
        <w:rPr>
          <w:rFonts w:ascii="Arial" w:hAnsi="Arial" w:cs="Arial"/>
          <w:sz w:val="22"/>
          <w:szCs w:val="22"/>
          <w:lang w:val="lt-LT"/>
        </w:rPr>
        <w:t>Nuotoliniu būdu turi būti prieinama informacija apie sistemos būklę:</w:t>
      </w:r>
    </w:p>
    <w:p w14:paraId="5B49E05F" w14:textId="77777777" w:rsidR="007A0A92" w:rsidRPr="00972C34" w:rsidRDefault="00AB53F3" w:rsidP="00113C11">
      <w:pPr>
        <w:pStyle w:val="List3"/>
        <w:numPr>
          <w:ilvl w:val="2"/>
          <w:numId w:val="13"/>
        </w:numPr>
        <w:rPr>
          <w:rFonts w:ascii="Arial" w:hAnsi="Arial" w:cs="Arial"/>
          <w:sz w:val="22"/>
          <w:szCs w:val="22"/>
          <w:lang w:val="lt-LT"/>
        </w:rPr>
      </w:pPr>
      <w:r w:rsidRPr="00972C34">
        <w:rPr>
          <w:rFonts w:ascii="Arial" w:hAnsi="Arial" w:cs="Arial"/>
          <w:sz w:val="22"/>
          <w:szCs w:val="22"/>
          <w:lang w:val="lt-LT"/>
        </w:rPr>
        <w:t>įjungta/išjungta;</w:t>
      </w:r>
    </w:p>
    <w:p w14:paraId="546A6044" w14:textId="77777777" w:rsidR="007A0A92" w:rsidRPr="00972C34" w:rsidRDefault="00AB53F3" w:rsidP="00113C11">
      <w:pPr>
        <w:pStyle w:val="List3"/>
        <w:numPr>
          <w:ilvl w:val="2"/>
          <w:numId w:val="13"/>
        </w:numPr>
        <w:rPr>
          <w:rFonts w:ascii="Arial" w:hAnsi="Arial" w:cs="Arial"/>
          <w:sz w:val="22"/>
          <w:szCs w:val="22"/>
          <w:lang w:val="lt-LT"/>
        </w:rPr>
      </w:pPr>
      <w:r w:rsidRPr="00972C34">
        <w:rPr>
          <w:rFonts w:ascii="Arial" w:hAnsi="Arial" w:cs="Arial"/>
          <w:sz w:val="22"/>
          <w:szCs w:val="22"/>
          <w:lang w:val="lt-LT"/>
        </w:rPr>
        <w:t>keitiklių gedimų indikacijos (klaidų kodai);</w:t>
      </w:r>
    </w:p>
    <w:p w14:paraId="506FB080" w14:textId="77777777" w:rsidR="007A0A92" w:rsidRPr="00972C34" w:rsidRDefault="00AB53F3" w:rsidP="00113C11">
      <w:pPr>
        <w:pStyle w:val="List2"/>
        <w:numPr>
          <w:ilvl w:val="1"/>
          <w:numId w:val="13"/>
        </w:numPr>
        <w:ind w:hanging="6"/>
        <w:rPr>
          <w:rFonts w:ascii="Arial" w:hAnsi="Arial" w:cs="Arial"/>
          <w:sz w:val="22"/>
          <w:szCs w:val="22"/>
        </w:rPr>
      </w:pPr>
      <w:r w:rsidRPr="00972C34">
        <w:rPr>
          <w:rFonts w:ascii="Arial" w:hAnsi="Arial" w:cs="Arial"/>
          <w:sz w:val="22"/>
          <w:szCs w:val="22"/>
        </w:rPr>
        <w:t>sistema turi turėti duomenų eksportavimo galimybę (pvz. į Microsoft Excel programą);</w:t>
      </w:r>
    </w:p>
    <w:p w14:paraId="34623733" w14:textId="223A5022" w:rsidR="00AB53F3" w:rsidRPr="00972C34" w:rsidRDefault="00AB53F3" w:rsidP="0041071D">
      <w:pPr>
        <w:pStyle w:val="ListParagraph"/>
        <w:tabs>
          <w:tab w:val="left" w:pos="0"/>
          <w:tab w:val="left" w:pos="1134"/>
        </w:tabs>
        <w:spacing w:line="276" w:lineRule="auto"/>
        <w:ind w:left="0" w:firstLine="709"/>
        <w:jc w:val="both"/>
        <w:rPr>
          <w:rFonts w:ascii="Arial" w:hAnsi="Arial" w:cs="Arial"/>
          <w:sz w:val="22"/>
          <w:szCs w:val="22"/>
          <w:lang w:val="lt-LT"/>
        </w:rPr>
      </w:pPr>
      <w:r w:rsidRPr="00972C34">
        <w:rPr>
          <w:rFonts w:ascii="Arial" w:hAnsi="Arial" w:cs="Arial"/>
          <w:b/>
          <w:bCs/>
          <w:sz w:val="22"/>
          <w:szCs w:val="22"/>
          <w:lang w:val="lt-LT"/>
        </w:rPr>
        <w:t>Pastaba:</w:t>
      </w:r>
      <w:r w:rsidRPr="00972C34">
        <w:rPr>
          <w:rFonts w:ascii="Arial" w:hAnsi="Arial" w:cs="Arial"/>
          <w:sz w:val="22"/>
          <w:szCs w:val="22"/>
          <w:lang w:val="lt-LT"/>
        </w:rPr>
        <w:t xml:space="preserve"> Šio projekto apimtyje keitiklis prie interneto tinklo neturi būti prijungiamas, tačiau Užsakovui turės būti pateikti keitiklio gamykliniai dokumentai patvirtinantys jo funkcionalumą.</w:t>
      </w:r>
    </w:p>
    <w:p w14:paraId="2573BD6C" w14:textId="77777777" w:rsidR="007A0A92" w:rsidRPr="00972C34" w:rsidRDefault="00AB53F3" w:rsidP="00113C11">
      <w:pPr>
        <w:pStyle w:val="List2"/>
        <w:numPr>
          <w:ilvl w:val="1"/>
          <w:numId w:val="13"/>
        </w:numPr>
        <w:ind w:left="0" w:firstLine="426"/>
        <w:jc w:val="both"/>
        <w:rPr>
          <w:rFonts w:ascii="Arial" w:hAnsi="Arial" w:cs="Arial"/>
          <w:sz w:val="22"/>
          <w:szCs w:val="22"/>
        </w:rPr>
      </w:pPr>
      <w:r w:rsidRPr="00972C34">
        <w:rPr>
          <w:rFonts w:ascii="Arial" w:hAnsi="Arial" w:cs="Arial"/>
          <w:sz w:val="22"/>
          <w:szCs w:val="22"/>
        </w:rPr>
        <w:t>Projekto apimtyje numatomi saulės elektrinės ir jos automatikos bandymai dalyvaujant Užsakovo atstovams.</w:t>
      </w:r>
    </w:p>
    <w:p w14:paraId="2065FF92" w14:textId="0FB8FB0F" w:rsidR="007A0A92" w:rsidRPr="00972C34" w:rsidRDefault="00AB53F3" w:rsidP="00113C11">
      <w:pPr>
        <w:pStyle w:val="List2"/>
        <w:numPr>
          <w:ilvl w:val="1"/>
          <w:numId w:val="13"/>
        </w:numPr>
        <w:ind w:left="0" w:firstLine="426"/>
        <w:jc w:val="both"/>
        <w:rPr>
          <w:rFonts w:ascii="Arial" w:eastAsia="Arial Unicode MS" w:hAnsi="Arial" w:cs="Arial"/>
          <w:sz w:val="22"/>
          <w:szCs w:val="22"/>
          <w:lang w:eastAsia="hi-IN" w:bidi="hi-IN"/>
        </w:rPr>
      </w:pPr>
      <w:r w:rsidRPr="00972C34">
        <w:rPr>
          <w:rFonts w:ascii="Arial" w:eastAsia="Arial Unicode MS" w:hAnsi="Arial" w:cs="Arial"/>
          <w:sz w:val="22"/>
          <w:szCs w:val="22"/>
          <w:lang w:eastAsia="hi-IN" w:bidi="hi-IN"/>
        </w:rPr>
        <w:lastRenderedPageBreak/>
        <w:t>Išsamesni reikalavimai įrengiamai SE</w:t>
      </w:r>
      <w:r w:rsidRPr="00972C34">
        <w:rPr>
          <w:rFonts w:ascii="Arial" w:hAnsi="Arial" w:cs="Arial"/>
          <w:sz w:val="22"/>
          <w:szCs w:val="22"/>
        </w:rPr>
        <w:t xml:space="preserve"> </w:t>
      </w:r>
      <w:r w:rsidRPr="00972C34">
        <w:rPr>
          <w:rFonts w:ascii="Arial" w:eastAsia="Arial Unicode MS" w:hAnsi="Arial" w:cs="Arial"/>
          <w:sz w:val="22"/>
          <w:szCs w:val="22"/>
          <w:lang w:eastAsia="hi-IN" w:bidi="hi-IN"/>
        </w:rPr>
        <w:t xml:space="preserve">pateikiami pastočių ir skirstyklų savųjų reikmių maitinimo standartiniuose techniniuose reikalavimuose. Rengdami SE techninę specifikaciją ją priskirti prie pagrindinės įrangos. </w:t>
      </w:r>
      <w:r w:rsidRPr="00972C34">
        <w:rPr>
          <w:rFonts w:ascii="Arial" w:hAnsi="Arial" w:cs="Arial"/>
          <w:sz w:val="22"/>
          <w:szCs w:val="22"/>
        </w:rPr>
        <w:t>Standartiniai techniniai reikalavimai saulės elektrinės fotovoltiniams moduliams pateikiami (</w:t>
      </w:r>
      <w:r w:rsidR="00AF021E" w:rsidRPr="00972C34">
        <w:rPr>
          <w:rFonts w:ascii="Arial" w:hAnsi="Arial" w:cs="Arial"/>
          <w:sz w:val="22"/>
          <w:szCs w:val="22"/>
        </w:rPr>
        <w:t>37</w:t>
      </w:r>
      <w:r w:rsidRPr="00972C34">
        <w:rPr>
          <w:rFonts w:ascii="Arial" w:hAnsi="Arial" w:cs="Arial"/>
          <w:sz w:val="22"/>
          <w:szCs w:val="22"/>
        </w:rPr>
        <w:t>)</w:t>
      </w:r>
      <w:r w:rsidRPr="00972C34">
        <w:rPr>
          <w:rFonts w:ascii="Arial" w:hAnsi="Arial" w:cs="Arial"/>
          <w:sz w:val="22"/>
          <w:szCs w:val="22"/>
          <w:lang w:eastAsia="ar-SA"/>
        </w:rPr>
        <w:t xml:space="preserve"> </w:t>
      </w:r>
      <w:r w:rsidRPr="00972C34">
        <w:rPr>
          <w:rFonts w:ascii="Arial" w:hAnsi="Arial" w:cs="Arial"/>
          <w:sz w:val="22"/>
          <w:szCs w:val="22"/>
        </w:rPr>
        <w:t>priede</w:t>
      </w:r>
      <w:r w:rsidRPr="00972C34">
        <w:rPr>
          <w:rFonts w:ascii="Arial" w:eastAsia="Arial Unicode MS" w:hAnsi="Arial" w:cs="Arial"/>
          <w:sz w:val="22"/>
          <w:szCs w:val="22"/>
          <w:lang w:eastAsia="hi-IN" w:bidi="hi-IN"/>
        </w:rPr>
        <w:t>. Standartiniai techniniai reikalavimai saulės elektrinės galios keitikliui pateikiami (</w:t>
      </w:r>
      <w:r w:rsidR="00AF021E" w:rsidRPr="00972C34">
        <w:rPr>
          <w:rFonts w:ascii="Arial" w:eastAsia="Arial Unicode MS" w:hAnsi="Arial" w:cs="Arial"/>
          <w:sz w:val="22"/>
          <w:szCs w:val="22"/>
          <w:lang w:eastAsia="hi-IN" w:bidi="hi-IN"/>
        </w:rPr>
        <w:t>38</w:t>
      </w:r>
      <w:r w:rsidRPr="00972C34">
        <w:rPr>
          <w:rFonts w:ascii="Arial" w:eastAsia="Arial Unicode MS" w:hAnsi="Arial" w:cs="Arial"/>
          <w:sz w:val="22"/>
          <w:szCs w:val="22"/>
          <w:lang w:eastAsia="hi-IN" w:bidi="hi-IN"/>
        </w:rPr>
        <w:t>) priede.</w:t>
      </w:r>
    </w:p>
    <w:p w14:paraId="6FAB54FE" w14:textId="77777777" w:rsidR="00AB53F3" w:rsidRPr="00972C34" w:rsidRDefault="00AB53F3" w:rsidP="00113C11">
      <w:pPr>
        <w:pStyle w:val="NoSpacing"/>
        <w:numPr>
          <w:ilvl w:val="1"/>
          <w:numId w:val="13"/>
        </w:numPr>
        <w:ind w:left="0" w:firstLine="426"/>
        <w:rPr>
          <w:rFonts w:ascii="Arial" w:hAnsi="Arial" w:cs="Arial"/>
          <w:szCs w:val="22"/>
          <w:lang w:val="lt-LT"/>
        </w:rPr>
      </w:pPr>
      <w:r w:rsidRPr="00972C34">
        <w:rPr>
          <w:rFonts w:ascii="Arial" w:hAnsi="Arial" w:cs="Arial"/>
          <w:szCs w:val="22"/>
          <w:lang w:val="lt-LT"/>
        </w:rPr>
        <w:t xml:space="preserve">Nuolatinės srovės paskirstymui projektuojamas NSSRS su vienguba </w:t>
      </w:r>
      <w:proofErr w:type="spellStart"/>
      <w:r w:rsidRPr="00972C34">
        <w:rPr>
          <w:rFonts w:ascii="Arial" w:hAnsi="Arial" w:cs="Arial"/>
          <w:szCs w:val="22"/>
          <w:lang w:val="lt-LT"/>
        </w:rPr>
        <w:t>sekcionuota</w:t>
      </w:r>
      <w:proofErr w:type="spellEnd"/>
      <w:r w:rsidRPr="00972C34">
        <w:rPr>
          <w:rFonts w:ascii="Arial" w:hAnsi="Arial" w:cs="Arial"/>
          <w:szCs w:val="22"/>
          <w:lang w:val="lt-LT"/>
        </w:rPr>
        <w:t xml:space="preserve"> šynų sistema (L+, L- ir PE šynomis) įrengiant dvi šynų sekcijas. Kiekvienas NSSRS įkroviklis turi padengti visus atitinkamos skirstyklos dalies savųjų reikmių galios poreikius maitinant visus nuolatinės srovės elektros imtuvus ir kartu įkraunant akumuliatorių bateriją su 20 % galios rezervu.</w:t>
      </w:r>
    </w:p>
    <w:p w14:paraId="1AE878AE" w14:textId="77777777" w:rsidR="00AB53F3" w:rsidRPr="00972C34" w:rsidRDefault="00AB53F3" w:rsidP="00113C11">
      <w:pPr>
        <w:pStyle w:val="NoSpacing"/>
        <w:numPr>
          <w:ilvl w:val="1"/>
          <w:numId w:val="13"/>
        </w:numPr>
        <w:ind w:left="0" w:firstLine="426"/>
        <w:rPr>
          <w:rFonts w:ascii="Arial" w:hAnsi="Arial" w:cs="Arial"/>
          <w:szCs w:val="22"/>
          <w:lang w:val="lt-LT"/>
        </w:rPr>
      </w:pPr>
      <w:r w:rsidRPr="00972C34">
        <w:rPr>
          <w:rFonts w:ascii="Arial" w:hAnsi="Arial" w:cs="Arial"/>
          <w:szCs w:val="22"/>
          <w:lang w:val="lt-LT"/>
        </w:rPr>
        <w:t>Parenkant akumuliatorių bateriją numatyti ir projekto apimtyje kartu su akumuliatorių baterija Užsakovui pateikti 2 papildomus akumuliatorių baterijos elementus (</w:t>
      </w:r>
      <w:proofErr w:type="spellStart"/>
      <w:r w:rsidRPr="00972C34">
        <w:rPr>
          <w:rFonts w:ascii="Arial" w:hAnsi="Arial" w:cs="Arial"/>
          <w:szCs w:val="22"/>
          <w:lang w:val="lt-LT"/>
        </w:rPr>
        <w:t>monoblokus</w:t>
      </w:r>
      <w:proofErr w:type="spellEnd"/>
      <w:r w:rsidRPr="00972C34">
        <w:rPr>
          <w:rFonts w:ascii="Arial" w:hAnsi="Arial" w:cs="Arial"/>
          <w:szCs w:val="22"/>
          <w:lang w:val="lt-LT"/>
        </w:rPr>
        <w:t xml:space="preserve">). Papildomai tiekiami </w:t>
      </w:r>
      <w:proofErr w:type="spellStart"/>
      <w:r w:rsidRPr="00972C34">
        <w:rPr>
          <w:rFonts w:ascii="Arial" w:hAnsi="Arial" w:cs="Arial"/>
          <w:szCs w:val="22"/>
          <w:lang w:val="lt-LT"/>
        </w:rPr>
        <w:t>monoblokai</w:t>
      </w:r>
      <w:proofErr w:type="spellEnd"/>
      <w:r w:rsidRPr="00972C34">
        <w:rPr>
          <w:rFonts w:ascii="Arial" w:hAnsi="Arial" w:cs="Arial"/>
          <w:szCs w:val="22"/>
          <w:lang w:val="lt-LT"/>
        </w:rPr>
        <w:t xml:space="preserve"> turi būti to paties gamintojo ir tipo, kaip ir NSSRS įrengiamos akumuliatorių baterijos. Bendras tiekiamų </w:t>
      </w:r>
      <w:proofErr w:type="spellStart"/>
      <w:r w:rsidRPr="00972C34">
        <w:rPr>
          <w:rFonts w:ascii="Arial" w:hAnsi="Arial" w:cs="Arial"/>
          <w:szCs w:val="22"/>
          <w:lang w:val="lt-LT"/>
        </w:rPr>
        <w:t>monoblokų</w:t>
      </w:r>
      <w:proofErr w:type="spellEnd"/>
      <w:r w:rsidRPr="00972C34">
        <w:rPr>
          <w:rFonts w:ascii="Arial" w:hAnsi="Arial" w:cs="Arial"/>
          <w:szCs w:val="22"/>
          <w:lang w:val="lt-LT"/>
        </w:rPr>
        <w:t xml:space="preserve"> skaičius įrašomas techninėje specifikacijoje, pažymint kad 2 </w:t>
      </w:r>
      <w:proofErr w:type="spellStart"/>
      <w:r w:rsidRPr="00972C34">
        <w:rPr>
          <w:rFonts w:ascii="Arial" w:hAnsi="Arial" w:cs="Arial"/>
          <w:szCs w:val="22"/>
          <w:lang w:val="lt-LT"/>
        </w:rPr>
        <w:t>monoblokai</w:t>
      </w:r>
      <w:proofErr w:type="spellEnd"/>
      <w:r w:rsidRPr="00972C34">
        <w:rPr>
          <w:rFonts w:ascii="Arial" w:hAnsi="Arial" w:cs="Arial"/>
          <w:szCs w:val="22"/>
          <w:lang w:val="lt-LT"/>
        </w:rPr>
        <w:t xml:space="preserve"> bus pateikti papildomai. </w:t>
      </w:r>
    </w:p>
    <w:p w14:paraId="636A6DF8" w14:textId="062F05C9"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Techniniame projekte įrašyti, kad darbo projekto metu projektuojant akumuliatorių baterijų išdėstymą/ sumontavimą reikalinga vadovautis reikalavimais stacionarių akumuliatorių baterijų įrengimui, kurie pateikiami svetainėje </w:t>
      </w:r>
      <w:r w:rsidR="007A0A92">
        <w:fldChar w:fldCharType="begin"/>
      </w:r>
      <w:r w:rsidR="007A0A92" w:rsidRPr="007466BD">
        <w:rPr>
          <w:lang w:val="lt-LT"/>
        </w:rPr>
        <w:instrText>HYPERLINK "http://www.litgrid.eu"</w:instrText>
      </w:r>
      <w:r w:rsidR="007A0A92">
        <w:fldChar w:fldCharType="separate"/>
      </w:r>
      <w:r w:rsidR="007A0A92" w:rsidRPr="00972C34">
        <w:rPr>
          <w:rStyle w:val="Hyperlink"/>
          <w:rFonts w:ascii="Arial" w:hAnsi="Arial" w:cs="Arial"/>
          <w:szCs w:val="22"/>
          <w:lang w:val="lt-LT"/>
        </w:rPr>
        <w:t>www.litgrid.eu</w:t>
      </w:r>
      <w:r w:rsidR="007A0A92">
        <w:fldChar w:fldCharType="end"/>
      </w:r>
      <w:r w:rsidRPr="00972C34">
        <w:rPr>
          <w:rFonts w:ascii="Arial" w:hAnsi="Arial" w:cs="Arial"/>
          <w:szCs w:val="22"/>
          <w:lang w:val="lt-LT"/>
        </w:rPr>
        <w:t>: Tinklo plėtra&gt;Standartiniai techniniai reikalavimai&gt;Pirminiai įrenginiai ir TP savosios reikmės.</w:t>
      </w:r>
    </w:p>
    <w:p w14:paraId="0509BD3B" w14:textId="47DF207F"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Standartiniai techniniai reikalavimai akumuliatorių baterijoms ir baterijų įkrovikliams pateikiami </w:t>
      </w:r>
      <w:r w:rsidR="00AF021E" w:rsidRPr="00972C34">
        <w:rPr>
          <w:rFonts w:ascii="Arial" w:hAnsi="Arial" w:cs="Arial"/>
          <w:szCs w:val="22"/>
          <w:lang w:val="lt-LT"/>
        </w:rPr>
        <w:t>(39)</w:t>
      </w:r>
      <w:r w:rsidRPr="00972C34">
        <w:rPr>
          <w:rFonts w:ascii="Arial" w:hAnsi="Arial" w:cs="Arial"/>
          <w:szCs w:val="22"/>
          <w:lang w:val="lt-LT"/>
        </w:rPr>
        <w:t xml:space="preserve"> ir </w:t>
      </w:r>
      <w:r w:rsidR="00AF021E" w:rsidRPr="00972C34">
        <w:rPr>
          <w:rFonts w:ascii="Arial" w:hAnsi="Arial" w:cs="Arial"/>
          <w:szCs w:val="22"/>
          <w:lang w:val="lt-LT"/>
        </w:rPr>
        <w:t>(40)</w:t>
      </w:r>
      <w:r w:rsidRPr="00972C34">
        <w:rPr>
          <w:rFonts w:ascii="Arial" w:hAnsi="Arial" w:cs="Arial"/>
          <w:szCs w:val="22"/>
          <w:lang w:val="lt-LT"/>
        </w:rPr>
        <w:t xml:space="preserve"> prieduose. Turi būti numatytas 330 kV ir 110 kV PVP NSSRS elektros energijos tiekimo rezervavimas tarpusavyje, įrengiant nuolatinės srovės tiekimo kabelinę liniją ir komutacinę įranga kabeliui prijungti. NSSRS elektros energijos tiekimo rezervavimas tarp atskirų PVP turi būti numatytas kaip papildoma/avarinė priemonė su įjungimu rankiniu būdu. Įrenginių valdymo ir operatyvinių grandinių maitinimo įtampa turi būti nuolatinė 220 V. Standartiniai techniniai reikalavimai nuolatinės srovės savųjų reikmių skydui pateikiami  </w:t>
      </w:r>
      <w:r w:rsidR="00AF021E" w:rsidRPr="00972C34">
        <w:rPr>
          <w:rFonts w:ascii="Arial" w:hAnsi="Arial" w:cs="Arial"/>
          <w:szCs w:val="22"/>
          <w:lang w:val="lt-LT"/>
        </w:rPr>
        <w:t>(41)</w:t>
      </w:r>
      <w:r w:rsidRPr="00972C34">
        <w:rPr>
          <w:rFonts w:ascii="Arial" w:hAnsi="Arial" w:cs="Arial"/>
          <w:szCs w:val="22"/>
          <w:lang w:val="lt-LT"/>
        </w:rPr>
        <w:t xml:space="preserve"> priede.</w:t>
      </w:r>
    </w:p>
    <w:p w14:paraId="61AD36C1"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Suprojektuoti kintamosios ir nuolatinės srovės skydų, akumuliatorių baterijų su krovikliais, relinės apsaugos ir valdymo spintų išdėstymą. Kabeliai į spintas ir skydus užvedami iš apačios. Visi KSSRS ir NSSRS komutaciniai aparatai ir indikacijos prietaisai turi būti sumontuojami spintų priekiniuose fasaduose ir turi būti pasiekiami valdymui ir apžiūrai esant uždarytoms spintų durims. Ši informacija turi būti pateikta techninio projekto KSSRS ir NSSRS maitinimo principinėse schemose. </w:t>
      </w:r>
    </w:p>
    <w:p w14:paraId="4D1A7E67" w14:textId="535B9BE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Suprojektuoti įžeminimo įrenginius vadovaujantis Elektros įrenginių įrengimo bendrųjų taisyklių (toliau - EĮĮBT)   reikalavimais. Perdavimo tinklo dalies įžeminimo įrenginių sprendiniai parenkami pagal įžeminimo kontūro varžą, žingsnio įtampą ir prisilietimo </w:t>
      </w:r>
      <w:r w:rsidRPr="00972C34">
        <w:rPr>
          <w:rFonts w:ascii="Arial" w:hAnsi="Arial" w:cs="Arial" w:hint="eastAsia"/>
          <w:szCs w:val="22"/>
          <w:lang w:val="lt-LT"/>
        </w:rPr>
        <w:t>į</w:t>
      </w:r>
      <w:r w:rsidRPr="00972C34">
        <w:rPr>
          <w:rFonts w:ascii="Arial" w:hAnsi="Arial" w:cs="Arial"/>
          <w:szCs w:val="22"/>
          <w:lang w:val="lt-LT"/>
        </w:rPr>
        <w:t xml:space="preserve">tampą. Atstojamoji perdavimo tinklo skirstyklos dalies </w:t>
      </w:r>
      <w:r w:rsidRPr="00972C34">
        <w:rPr>
          <w:rFonts w:ascii="Arial" w:hAnsi="Arial" w:cs="Arial" w:hint="eastAsia"/>
          <w:szCs w:val="22"/>
          <w:lang w:val="lt-LT"/>
        </w:rPr>
        <w:t>įž</w:t>
      </w:r>
      <w:r w:rsidRPr="00972C34">
        <w:rPr>
          <w:rFonts w:ascii="Arial" w:hAnsi="Arial" w:cs="Arial"/>
          <w:szCs w:val="22"/>
          <w:lang w:val="lt-LT"/>
        </w:rPr>
        <w:t xml:space="preserve">eminimo kontūro varža bet kuriuo metų laiku neturi viršyti 0,5 Ω, o prisilietimo </w:t>
      </w:r>
      <w:r w:rsidRPr="00972C34">
        <w:rPr>
          <w:rFonts w:ascii="Arial" w:hAnsi="Arial" w:cs="Arial" w:hint="eastAsia"/>
          <w:szCs w:val="22"/>
          <w:lang w:val="lt-LT"/>
        </w:rPr>
        <w:t>į</w:t>
      </w:r>
      <w:r w:rsidRPr="00972C34">
        <w:rPr>
          <w:rFonts w:ascii="Arial" w:hAnsi="Arial" w:cs="Arial"/>
          <w:szCs w:val="22"/>
          <w:lang w:val="lt-LT"/>
        </w:rPr>
        <w:t xml:space="preserve">tampa neturi viršyti leistinos pagal EĮĮBT. Skaičiuojant prisilietimo ir </w:t>
      </w:r>
      <w:r w:rsidRPr="00972C34">
        <w:rPr>
          <w:rFonts w:ascii="Arial" w:hAnsi="Arial" w:cs="Arial" w:hint="eastAsia"/>
          <w:szCs w:val="22"/>
          <w:lang w:val="lt-LT"/>
        </w:rPr>
        <w:t>ž</w:t>
      </w:r>
      <w:r w:rsidRPr="00972C34">
        <w:rPr>
          <w:rFonts w:ascii="Arial" w:hAnsi="Arial" w:cs="Arial"/>
          <w:szCs w:val="22"/>
          <w:lang w:val="lt-LT"/>
        </w:rPr>
        <w:t xml:space="preserve">ingsnio </w:t>
      </w:r>
      <w:r w:rsidRPr="00972C34">
        <w:rPr>
          <w:rFonts w:ascii="Arial" w:hAnsi="Arial" w:cs="Arial" w:hint="eastAsia"/>
          <w:szCs w:val="22"/>
          <w:lang w:val="lt-LT"/>
        </w:rPr>
        <w:t>į</w:t>
      </w:r>
      <w:r w:rsidRPr="00972C34">
        <w:rPr>
          <w:rFonts w:ascii="Arial" w:hAnsi="Arial" w:cs="Arial"/>
          <w:szCs w:val="22"/>
          <w:lang w:val="lt-LT"/>
        </w:rPr>
        <w:t xml:space="preserve">tampas vadovautis LST EN 50522. Perdavimo tinklo skirstyklos įžeminimo įrenginius numatyti sujungti su STO dalies įžeminimo įrenginiais. Jei projektuojamas įėjimas/ įvažiavimas į skirstyklą pro perdavimo tinklo dalies teritoriją, prie įėjimų ir įvažiavimų būtina išlyginti potencialą. Tam reikalinga suprojektuoti du vertikaliuosius elektrodus, sujungtus su kraštiniu horizontaliuoju įžeminimo laidininku. Jie turi būti ne trumpesni kaip 3 m ilgio ir įrengti iš abiejų įėjimo ar įvažiavimo pusių. Standartiniai techniniai reikalavimai įžeminimo kontūro įrengimui ir įžeminimo kontūro elementams pateikiami </w:t>
      </w:r>
      <w:r w:rsidR="00AF021E" w:rsidRPr="00972C34">
        <w:rPr>
          <w:rFonts w:ascii="Arial" w:hAnsi="Arial" w:cs="Arial"/>
          <w:szCs w:val="22"/>
          <w:lang w:val="lt-LT"/>
        </w:rPr>
        <w:t>(42)</w:t>
      </w:r>
      <w:r w:rsidRPr="00972C34">
        <w:rPr>
          <w:rFonts w:ascii="Arial" w:hAnsi="Arial" w:cs="Arial"/>
          <w:szCs w:val="22"/>
          <w:lang w:val="lt-LT"/>
        </w:rPr>
        <w:t xml:space="preserve"> ir </w:t>
      </w:r>
      <w:r w:rsidR="00AF021E" w:rsidRPr="00972C34">
        <w:rPr>
          <w:rFonts w:ascii="Arial" w:hAnsi="Arial" w:cs="Arial"/>
          <w:szCs w:val="22"/>
          <w:lang w:val="lt-LT"/>
        </w:rPr>
        <w:t>(43)</w:t>
      </w:r>
      <w:r w:rsidRPr="00972C34">
        <w:rPr>
          <w:rFonts w:ascii="Arial" w:hAnsi="Arial" w:cs="Arial"/>
          <w:szCs w:val="22"/>
          <w:lang w:val="lt-LT"/>
        </w:rPr>
        <w:t xml:space="preserve"> prieduose. </w:t>
      </w:r>
    </w:p>
    <w:p w14:paraId="0C700BAA" w14:textId="77777777"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Suprojektuoti įžeminimo kontūro laidininko prijungimą prie laikančiųjų metalo konstrukcijų dviem varžtiniais sujungimais.</w:t>
      </w:r>
    </w:p>
    <w:p w14:paraId="541E66F1" w14:textId="61FF02C3" w:rsidR="00AB53F3" w:rsidRPr="00972C34" w:rsidRDefault="00AB53F3" w:rsidP="0004496F">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Jeigu bus įrengiama  nauja  perdavimo tinklo dalies tvora arba  rekonstruojama esama, techninio projekto aiškinamajame rašte aiškiai nurodyti arba įžeminimų brėžinyje įrašyti pastabą, kad elektrai laidus ryšys negali būti laikomas tvoros segmentų tvirtinimas, tam turi būti įrengtas atskiras elektrai laidus ryšys (sujungimas) tarp atskirų  aptvaro metalinių dalių (segmentų). Elektrai laidžiam ryšiui (sujungimui) gali būti panaudotas varžtinis gnybtas skirtas laidininkų atsišakojimui , o tarp gnybtų naudoti monolitinį laidininką, atsparų lauko aplinkos sąlygoms. Gnybtų varžtinės jungtys turi būti atsuktos į pastotės (skirstyklos) vidinę pusę. Sumontavus jungtį, išmatuotos pereinamosios varžos tarp kontaktų </w:t>
      </w:r>
      <w:r w:rsidRPr="00972C34">
        <w:rPr>
          <w:rFonts w:ascii="Arial" w:hAnsi="Arial" w:cs="Arial"/>
          <w:szCs w:val="22"/>
          <w:lang w:val="lt-LT"/>
        </w:rPr>
        <w:lastRenderedPageBreak/>
        <w:t xml:space="preserve">jungties ir kiekvieno segmento atskirai turi būti ne didesnės kaip 0,05 Ω, tekant ne silpnesnei kaip 200 </w:t>
      </w:r>
      <w:proofErr w:type="spellStart"/>
      <w:r w:rsidRPr="00972C34">
        <w:rPr>
          <w:rFonts w:ascii="Arial" w:hAnsi="Arial" w:cs="Arial"/>
          <w:szCs w:val="22"/>
          <w:lang w:val="lt-LT"/>
        </w:rPr>
        <w:t>mA</w:t>
      </w:r>
      <w:proofErr w:type="spellEnd"/>
      <w:r w:rsidRPr="00972C34">
        <w:rPr>
          <w:rFonts w:ascii="Arial" w:hAnsi="Arial" w:cs="Arial"/>
          <w:szCs w:val="22"/>
          <w:lang w:val="lt-LT"/>
        </w:rPr>
        <w:t xml:space="preserve"> testavimo srovei (keičiant poliškumą).</w:t>
      </w:r>
    </w:p>
    <w:p w14:paraId="2D600E28" w14:textId="6F96B54C"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S</w:t>
      </w:r>
      <w:r w:rsidRPr="00972C34">
        <w:rPr>
          <w:rFonts w:ascii="Arial" w:hAnsi="Arial" w:cs="Arial"/>
          <w:bCs/>
          <w:szCs w:val="22"/>
          <w:lang w:val="lt-LT" w:eastAsia="ar-SA"/>
        </w:rPr>
        <w:t>uprojektuoti</w:t>
      </w:r>
      <w:r w:rsidRPr="00972C34">
        <w:rPr>
          <w:rFonts w:ascii="Arial" w:hAnsi="Arial" w:cs="Arial"/>
          <w:szCs w:val="22"/>
          <w:lang w:val="lt-LT"/>
        </w:rPr>
        <w:t xml:space="preserve"> galios</w:t>
      </w:r>
      <w:r w:rsidRPr="00972C34" w:rsidDel="00CB0F76">
        <w:rPr>
          <w:rFonts w:ascii="Arial" w:hAnsi="Arial" w:cs="Arial"/>
          <w:szCs w:val="22"/>
          <w:lang w:val="lt-LT"/>
        </w:rPr>
        <w:t xml:space="preserve"> </w:t>
      </w:r>
      <w:r w:rsidRPr="00972C34">
        <w:rPr>
          <w:rFonts w:ascii="Arial" w:hAnsi="Arial" w:cs="Arial"/>
          <w:szCs w:val="22"/>
          <w:lang w:val="lt-LT"/>
        </w:rPr>
        <w:t>skydelį (-</w:t>
      </w:r>
      <w:proofErr w:type="spellStart"/>
      <w:r w:rsidRPr="00972C34">
        <w:rPr>
          <w:rFonts w:ascii="Arial" w:hAnsi="Arial" w:cs="Arial"/>
          <w:szCs w:val="22"/>
          <w:lang w:val="lt-LT"/>
        </w:rPr>
        <w:t>ius</w:t>
      </w:r>
      <w:proofErr w:type="spellEnd"/>
      <w:r w:rsidRPr="00972C34">
        <w:rPr>
          <w:rFonts w:ascii="Arial" w:hAnsi="Arial" w:cs="Arial"/>
          <w:szCs w:val="22"/>
          <w:lang w:val="lt-LT"/>
        </w:rPr>
        <w:t>) 0,4 kV kilnojamų įrenginių maitinimui AS teritorijoje su vienfaziais (2 vnt. F tipo) ir trifaziu (1 vnt.) kištukiniais lizdais (vienfazis automatinis jungiklis 16 A, trifazis – 32 A), maitinamais per srovės nuotėkio relę. Galios skydelių ir kištukinių lizdų IP klasė - ≥ IP54. Kištukiniai lizdai turi būti sumontuojami skydelių išorinėje šoninėje fasado pusėje ir turi būti pasiekiami esant uždarytoms skydelio durims. Projekto techninėse specifikacijose turi būti nurodytas kištukinių lizdų montavimas skydo išorėje – lauke. Galios skydelių skaičius parenkamas atsižvelgiant į prijunginių skaičių (4 – 5 prijunginiams turi būti projektuojamas 1 galios skydelis). Papildomo</w:t>
      </w:r>
      <w:bookmarkStart w:id="57" w:name="_Hlk91674783"/>
      <w:r w:rsidRPr="00972C34">
        <w:rPr>
          <w:rFonts w:ascii="Arial" w:hAnsi="Arial" w:cs="Arial"/>
          <w:szCs w:val="22"/>
          <w:lang w:val="lt-LT"/>
        </w:rPr>
        <w:t xml:space="preserve"> s</w:t>
      </w:r>
      <w:r w:rsidRPr="00972C34">
        <w:rPr>
          <w:rFonts w:ascii="Arial" w:hAnsi="Arial" w:cs="Arial"/>
          <w:color w:val="000000" w:themeColor="text1"/>
          <w:szCs w:val="22"/>
          <w:lang w:val="lt-LT"/>
        </w:rPr>
        <w:t>kydelio projektuoti nereikia, jeigu atstumas tarp projektuojamo skydelio ir labiausiai nuo jo nutolusio naujai projektuojamo 110 kV įrenginio yra ne didesnis kaip 50 m.</w:t>
      </w:r>
      <w:bookmarkEnd w:id="57"/>
      <w:r w:rsidR="00783186" w:rsidRPr="00972C34">
        <w:rPr>
          <w:rFonts w:ascii="Arial" w:hAnsi="Arial" w:cs="Arial"/>
          <w:color w:val="000000" w:themeColor="text1"/>
          <w:szCs w:val="22"/>
          <w:lang w:val="lt-LT"/>
        </w:rPr>
        <w:t xml:space="preserve"> </w:t>
      </w:r>
      <w:r w:rsidRPr="00972C34">
        <w:rPr>
          <w:rFonts w:ascii="Arial" w:hAnsi="Arial" w:cs="Arial"/>
          <w:szCs w:val="22"/>
          <w:lang w:val="lt-LT"/>
        </w:rPr>
        <w:t>Skydeliai tarpusavyje turi būti išdėstyti tolygiais atstumais per visą 110 kV skirstykl</w:t>
      </w:r>
      <w:r w:rsidR="00A41CFD" w:rsidRPr="00972C34">
        <w:rPr>
          <w:rFonts w:ascii="Arial" w:hAnsi="Arial" w:cs="Arial"/>
          <w:szCs w:val="22"/>
          <w:lang w:val="lt-LT"/>
        </w:rPr>
        <w:t>os</w:t>
      </w:r>
      <w:r w:rsidRPr="00972C34">
        <w:rPr>
          <w:rFonts w:ascii="Arial" w:hAnsi="Arial" w:cs="Arial"/>
          <w:szCs w:val="22"/>
          <w:lang w:val="lt-LT"/>
        </w:rPr>
        <w:t xml:space="preserve"> teritoriją.</w:t>
      </w:r>
    </w:p>
    <w:p w14:paraId="590BEFDE" w14:textId="41FD217E"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Pastotės teritorijoje suprojektuoti </w:t>
      </w:r>
      <w:r w:rsidR="00783186" w:rsidRPr="00972C34">
        <w:rPr>
          <w:rFonts w:ascii="Arial" w:hAnsi="Arial" w:cs="Arial"/>
          <w:szCs w:val="22"/>
          <w:lang w:val="lt-LT"/>
        </w:rPr>
        <w:t>110 kV skirstyklos</w:t>
      </w:r>
      <w:r w:rsidRPr="00972C34">
        <w:rPr>
          <w:rFonts w:ascii="Arial" w:hAnsi="Arial" w:cs="Arial"/>
          <w:szCs w:val="22"/>
          <w:lang w:val="lt-LT"/>
        </w:rPr>
        <w:t xml:space="preserve"> apšvietimą, leidžiantį tamsiu paros metu atlikti būtinus darbus įrenginių eksploatacijai. Atviros skirstyklos apšvietimas turi būti automatiškai suveikiantis nuo judesio daviklių tamsiu paros metu su galimybe perjungti į rankinio valdymo darbo režimą. </w:t>
      </w:r>
    </w:p>
    <w:p w14:paraId="39FE0199" w14:textId="77777777" w:rsidR="00AB53F3" w:rsidRPr="00972C34" w:rsidRDefault="00AB53F3" w:rsidP="0004496F">
      <w:pPr>
        <w:pStyle w:val="NoSpacing"/>
        <w:numPr>
          <w:ilvl w:val="0"/>
          <w:numId w:val="0"/>
        </w:numPr>
        <w:ind w:firstLine="567"/>
        <w:rPr>
          <w:rFonts w:ascii="Arial" w:hAnsi="Arial" w:cs="Arial"/>
          <w:szCs w:val="22"/>
          <w:lang w:val="lt-LT"/>
        </w:rPr>
      </w:pPr>
      <w:r w:rsidRPr="00972C34">
        <w:rPr>
          <w:rFonts w:ascii="Arial" w:hAnsi="Arial" w:cs="Arial"/>
          <w:szCs w:val="22"/>
          <w:lang w:val="lt-LT"/>
        </w:rPr>
        <w:t xml:space="preserve">Jeigu šviestuvai skirstyklos apšvietimui projektuojami ant </w:t>
      </w:r>
      <w:proofErr w:type="spellStart"/>
      <w:r w:rsidRPr="00972C34">
        <w:rPr>
          <w:rFonts w:ascii="Arial" w:hAnsi="Arial" w:cs="Arial"/>
          <w:szCs w:val="22"/>
          <w:lang w:val="lt-LT"/>
        </w:rPr>
        <w:t>srovėlaidžius</w:t>
      </w:r>
      <w:proofErr w:type="spellEnd"/>
      <w:r w:rsidRPr="00972C34">
        <w:rPr>
          <w:rFonts w:ascii="Arial" w:hAnsi="Arial" w:cs="Arial"/>
          <w:szCs w:val="22"/>
          <w:lang w:val="lt-LT"/>
        </w:rPr>
        <w:t xml:space="preserve"> laikančių konstrukcijų (OL arba </w:t>
      </w:r>
      <w:proofErr w:type="spellStart"/>
      <w:r w:rsidRPr="00972C34">
        <w:rPr>
          <w:rFonts w:ascii="Arial" w:hAnsi="Arial" w:cs="Arial"/>
          <w:szCs w:val="22"/>
          <w:lang w:val="lt-LT"/>
        </w:rPr>
        <w:t>šyninių</w:t>
      </w:r>
      <w:proofErr w:type="spellEnd"/>
      <w:r w:rsidRPr="00972C34">
        <w:rPr>
          <w:rFonts w:ascii="Arial" w:hAnsi="Arial" w:cs="Arial"/>
          <w:szCs w:val="22"/>
          <w:lang w:val="lt-LT"/>
        </w:rPr>
        <w:t xml:space="preserve"> portalų ir pan.), jie turi būti sumontuoti ant laikiklių, kurių pagalba būtų užtikrintas minimalus 5m atstumas iki artimiausių įtampą turinčių srovinių dalių ir šviestuvų aptarnavimas neatjungiant įtampos įrenginiuose. Draudžiama šviestuvus montuoti ant pirminių įrenginių laikančiųjų konstrukcijų ir OL portalų statramsčių tarp dviejų oro linijų. Jeigu skirstykloje suprojektuoti atskiri žaibolaidžiai, projektuoti skirstyklos apšvietimą ant jų. Visais kitais atvejais šviestuvai turi būti montuojami ant atskirų laikančiųjų konstrukcijų. Šviestuvų išdėstymas teritorijoje turi būti suprojektuotas taip, kad būtų galimybė prie jų saugiai privažiuoti su kėlimo mechanizmais.</w:t>
      </w:r>
    </w:p>
    <w:p w14:paraId="60901E46" w14:textId="77777777" w:rsidR="00AB53F3" w:rsidRPr="00972C34" w:rsidRDefault="00AB53F3" w:rsidP="0004496F">
      <w:pPr>
        <w:pStyle w:val="NoSpacing"/>
        <w:numPr>
          <w:ilvl w:val="0"/>
          <w:numId w:val="0"/>
        </w:numPr>
        <w:ind w:firstLine="567"/>
        <w:rPr>
          <w:rFonts w:ascii="Arial" w:hAnsi="Arial" w:cs="Arial"/>
          <w:szCs w:val="22"/>
          <w:lang w:val="lt-LT"/>
        </w:rPr>
      </w:pPr>
      <w:r w:rsidRPr="00972C34">
        <w:rPr>
          <w:rFonts w:ascii="Arial" w:hAnsi="Arial" w:cs="Arial"/>
          <w:szCs w:val="22"/>
          <w:lang w:val="lt-LT"/>
        </w:rPr>
        <w:t xml:space="preserve">Numatyti LED šviestuvų (prožektorių) panaudojimą, išlaikant reikalaujamos apšvietos reikalavimus nurodytus HN 98:2014 „Natūralus ir dirbtinis darbo vietų apšvietimas. Apšvietos mažiausios ribinės vertės ir bendrieji matavimo reikalavimai“. </w:t>
      </w:r>
      <w:bookmarkStart w:id="58" w:name="_Hlk124928976"/>
      <w:r w:rsidRPr="00972C34">
        <w:rPr>
          <w:rFonts w:ascii="Arial" w:hAnsi="Arial" w:cs="Arial"/>
          <w:szCs w:val="22"/>
          <w:lang w:val="lt-LT"/>
        </w:rPr>
        <w:t>Minimalus apšvietimas skirstyklos ar pastotės</w:t>
      </w:r>
      <w:r w:rsidRPr="00972C34" w:rsidDel="00460E6F">
        <w:rPr>
          <w:rFonts w:ascii="Arial" w:hAnsi="Arial" w:cs="Arial"/>
          <w:szCs w:val="22"/>
          <w:lang w:val="lt-LT"/>
        </w:rPr>
        <w:t xml:space="preserve"> </w:t>
      </w:r>
      <w:r w:rsidRPr="00972C34">
        <w:rPr>
          <w:rFonts w:ascii="Arial" w:hAnsi="Arial" w:cs="Arial"/>
          <w:szCs w:val="22"/>
          <w:lang w:val="lt-LT"/>
        </w:rPr>
        <w:t xml:space="preserve">aukštos įtampos įrenginių ir savųjų reikmių įrangos, eksploatuojamos lauke (pvz. avarinio maitinimo generatorius ir kt.), techninei priežiūrai turi būti ≥ 20 lx. </w:t>
      </w:r>
      <w:bookmarkEnd w:id="58"/>
      <w:r w:rsidRPr="00972C34">
        <w:rPr>
          <w:rFonts w:ascii="Arial" w:hAnsi="Arial" w:cs="Arial"/>
          <w:szCs w:val="22"/>
          <w:lang w:val="lt-LT"/>
        </w:rPr>
        <w:t xml:space="preserve">Apšvietimo maitinimas ir valdymas turi būti numatomas iš moduliniame valdymo pulte </w:t>
      </w:r>
      <w:bookmarkStart w:id="59" w:name="_Hlk46788053"/>
      <w:r w:rsidRPr="00972C34">
        <w:rPr>
          <w:rFonts w:ascii="Arial" w:hAnsi="Arial" w:cs="Arial"/>
          <w:szCs w:val="22"/>
          <w:lang w:val="lt-LT"/>
        </w:rPr>
        <w:t>sumontuoto atskiro valdymo skydelio, prijungto prie</w:t>
      </w:r>
      <w:bookmarkEnd w:id="59"/>
      <w:r w:rsidRPr="00972C34">
        <w:rPr>
          <w:rFonts w:ascii="Arial" w:hAnsi="Arial" w:cs="Arial"/>
          <w:szCs w:val="22"/>
          <w:lang w:val="lt-LT"/>
        </w:rPr>
        <w:t xml:space="preserve"> KSSRS. Valdymo skydelį montuoti šalia PVP įėjimo, PVP viduje.</w:t>
      </w:r>
    </w:p>
    <w:p w14:paraId="13E65F84" w14:textId="5A4BC0C3"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Visi įrenginių, spintų bei linijų žymėjimai turi būti suderinti su PSO ir atitikti Perdavimo tinklo operatyvinių ir techninių pavadinimų sudarymo ir žymėjimo tvarkos aprašo reikalavimus (žr. </w:t>
      </w:r>
      <w:r w:rsidR="00BB48F3" w:rsidRPr="00972C34">
        <w:rPr>
          <w:rFonts w:ascii="Arial" w:hAnsi="Arial" w:cs="Arial"/>
          <w:szCs w:val="22"/>
          <w:lang w:val="lt-LT"/>
        </w:rPr>
        <w:t xml:space="preserve">(44) </w:t>
      </w:r>
      <w:r w:rsidRPr="00972C34">
        <w:rPr>
          <w:rFonts w:ascii="Arial" w:hAnsi="Arial" w:cs="Arial"/>
          <w:szCs w:val="22"/>
          <w:lang w:val="lt-LT"/>
        </w:rPr>
        <w:t>priede). Visų elektros įrenginių ir spintų operatyviniai užrašai turi būti ant atsparių atmosferos poveikiui lentelių. Atviros skirstyklos įrenginių, nuolatinės srovės savųjų reikmių skydų, kintamosios srovės savųjų reikmių skydų, relinės apsaugos ir automatikos 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14:paraId="07EAF6A4" w14:textId="26A94F23"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Techniniame</w:t>
      </w:r>
      <w:r w:rsidR="008657C6" w:rsidRPr="00972C34">
        <w:rPr>
          <w:rFonts w:ascii="Arial" w:hAnsi="Arial" w:cs="Arial"/>
          <w:szCs w:val="22"/>
          <w:lang w:val="lt-LT"/>
        </w:rPr>
        <w:t xml:space="preserve"> darbo</w:t>
      </w:r>
      <w:r w:rsidRPr="00972C34">
        <w:rPr>
          <w:rFonts w:ascii="Arial" w:hAnsi="Arial" w:cs="Arial"/>
          <w:szCs w:val="22"/>
          <w:lang w:val="lt-LT"/>
        </w:rPr>
        <w:t xml:space="preserve"> projekte parašyti, kad pirminių įrenginių techninių duomenų lentelės ir jų žymėjimas turi atitikti PSO standartinius techninius reikalavimus pateiktus </w:t>
      </w:r>
      <w:r w:rsidR="00BB48F3" w:rsidRPr="00972C34">
        <w:rPr>
          <w:rFonts w:ascii="Arial" w:hAnsi="Arial" w:cs="Arial"/>
          <w:szCs w:val="22"/>
          <w:lang w:val="lt-LT"/>
        </w:rPr>
        <w:t>(45)</w:t>
      </w:r>
      <w:r w:rsidRPr="00972C34">
        <w:rPr>
          <w:rFonts w:ascii="Arial" w:hAnsi="Arial" w:cs="Arial"/>
          <w:szCs w:val="22"/>
          <w:lang w:val="lt-LT"/>
        </w:rPr>
        <w:t xml:space="preserve"> priede.</w:t>
      </w:r>
    </w:p>
    <w:p w14:paraId="5C04A115" w14:textId="21D24FC0"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Techniniame</w:t>
      </w:r>
      <w:r w:rsidR="008657C6" w:rsidRPr="00972C34">
        <w:rPr>
          <w:rFonts w:ascii="Arial" w:hAnsi="Arial" w:cs="Arial"/>
          <w:szCs w:val="22"/>
          <w:lang w:val="lt-LT"/>
        </w:rPr>
        <w:t xml:space="preserve"> darbo</w:t>
      </w:r>
      <w:r w:rsidRPr="00972C34">
        <w:rPr>
          <w:rFonts w:ascii="Arial" w:hAnsi="Arial" w:cs="Arial"/>
          <w:szCs w:val="22"/>
          <w:lang w:val="lt-LT"/>
        </w:rPr>
        <w:t xml:space="preserve"> projekte numatyti naujai sumontuotų pirminių įrenginių įrengimą ir patikrinimus pagal elektros įrenginių įrengimo taisykles ir PSO norminių dokumentų reikalavimus.</w:t>
      </w:r>
    </w:p>
    <w:p w14:paraId="38A4829D" w14:textId="26FAB970" w:rsidR="00AB53F3" w:rsidRPr="00972C34" w:rsidRDefault="00AB53F3" w:rsidP="000D7732">
      <w:pPr>
        <w:pStyle w:val="NoSpacing"/>
        <w:numPr>
          <w:ilvl w:val="1"/>
          <w:numId w:val="13"/>
        </w:numPr>
        <w:ind w:left="0" w:firstLine="567"/>
        <w:rPr>
          <w:rFonts w:ascii="Arial" w:hAnsi="Arial" w:cs="Arial"/>
          <w:szCs w:val="22"/>
          <w:lang w:val="lt-LT"/>
        </w:rPr>
      </w:pPr>
      <w:r w:rsidRPr="00972C34">
        <w:rPr>
          <w:rFonts w:ascii="Arial" w:hAnsi="Arial" w:cs="Arial"/>
          <w:szCs w:val="22"/>
          <w:lang w:val="lt-LT"/>
        </w:rPr>
        <w:t>Techniniame</w:t>
      </w:r>
      <w:r w:rsidR="008657C6" w:rsidRPr="00972C34">
        <w:rPr>
          <w:rFonts w:ascii="Arial" w:hAnsi="Arial" w:cs="Arial"/>
          <w:szCs w:val="22"/>
          <w:lang w:val="lt-LT"/>
        </w:rPr>
        <w:t xml:space="preserve"> darbo</w:t>
      </w:r>
      <w:r w:rsidRPr="00972C34">
        <w:rPr>
          <w:rFonts w:ascii="Arial" w:hAnsi="Arial" w:cs="Arial"/>
          <w:szCs w:val="22"/>
          <w:lang w:val="lt-LT"/>
        </w:rPr>
        <w:t xml:space="preserve"> projekte turi būti pateikiami 110 kV skirstyklų pirminių įrenginių trimačiai išdėstymo planai ir visų prijunginių pjūvių brėžiniai.</w:t>
      </w:r>
    </w:p>
    <w:p w14:paraId="42493C94" w14:textId="77777777" w:rsidR="008657C6" w:rsidRPr="00972C34" w:rsidRDefault="00AB53F3" w:rsidP="008657C6">
      <w:pPr>
        <w:pStyle w:val="NoSpacing"/>
        <w:numPr>
          <w:ilvl w:val="1"/>
          <w:numId w:val="13"/>
        </w:numPr>
        <w:ind w:left="0" w:firstLine="567"/>
        <w:rPr>
          <w:rFonts w:ascii="Arial" w:hAnsi="Arial" w:cs="Arial"/>
          <w:szCs w:val="22"/>
          <w:lang w:val="lt-LT"/>
        </w:rPr>
      </w:pPr>
      <w:r w:rsidRPr="00972C34">
        <w:rPr>
          <w:rFonts w:ascii="Arial" w:hAnsi="Arial" w:cs="Arial"/>
          <w:szCs w:val="22"/>
          <w:lang w:val="lt-LT"/>
        </w:rPr>
        <w:t xml:space="preserve">Sudarant įrenginių technines specifikacijas vadovautis įrenginių standartiniais reikalavimais, pridedamais prie šios projektavimo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w:t>
      </w:r>
      <w:r w:rsidRPr="00972C34">
        <w:rPr>
          <w:rFonts w:ascii="Arial" w:hAnsi="Arial" w:cs="Arial"/>
          <w:szCs w:val="22"/>
          <w:lang w:val="lt-LT"/>
        </w:rPr>
        <w:lastRenderedPageBreak/>
        <w:t>netaikomas, vietoje konkretaus parametro ar funkcijos reikšmės, išpildymo ar savybės specifikacijoje įrašyti „Netaikoma/</w:t>
      </w:r>
      <w:proofErr w:type="spellStart"/>
      <w:r w:rsidRPr="00972C34">
        <w:rPr>
          <w:rFonts w:ascii="Arial" w:hAnsi="Arial" w:cs="Arial"/>
          <w:szCs w:val="22"/>
          <w:lang w:val="lt-LT"/>
        </w:rPr>
        <w:t>Not</w:t>
      </w:r>
      <w:proofErr w:type="spellEnd"/>
      <w:r w:rsidRPr="00972C34">
        <w:rPr>
          <w:rFonts w:ascii="Arial" w:hAnsi="Arial" w:cs="Arial"/>
          <w:szCs w:val="22"/>
          <w:lang w:val="lt-LT"/>
        </w:rPr>
        <w:t xml:space="preserve"> </w:t>
      </w:r>
      <w:proofErr w:type="spellStart"/>
      <w:r w:rsidRPr="00972C34">
        <w:rPr>
          <w:rFonts w:ascii="Arial" w:hAnsi="Arial" w:cs="Arial"/>
          <w:szCs w:val="22"/>
          <w:lang w:val="lt-LT"/>
        </w:rPr>
        <w:t>applicable</w:t>
      </w:r>
      <w:proofErr w:type="spellEnd"/>
      <w:r w:rsidRPr="00972C34">
        <w:rPr>
          <w:rFonts w:ascii="Arial" w:hAnsi="Arial" w:cs="Arial"/>
          <w:szCs w:val="22"/>
          <w:lang w:val="lt-LT"/>
        </w:rPr>
        <w:t xml:space="preserv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aprašytas ir pagrįstas projekte. Techninio </w:t>
      </w:r>
      <w:r w:rsidR="008657C6" w:rsidRPr="00972C34">
        <w:rPr>
          <w:rFonts w:ascii="Arial" w:hAnsi="Arial" w:cs="Arial"/>
          <w:szCs w:val="22"/>
          <w:lang w:val="lt-LT"/>
        </w:rPr>
        <w:t xml:space="preserve">darbo </w:t>
      </w:r>
      <w:r w:rsidRPr="00972C34">
        <w:rPr>
          <w:rFonts w:ascii="Arial" w:hAnsi="Arial" w:cs="Arial"/>
          <w:szCs w:val="22"/>
          <w:lang w:val="lt-LT"/>
        </w:rPr>
        <w:t>projekto techninės specifikacijos sudaromos lietuvių ir anglų kalbomis.</w:t>
      </w:r>
    </w:p>
    <w:p w14:paraId="14807026" w14:textId="77777777" w:rsidR="00271499" w:rsidRPr="00972C34" w:rsidRDefault="00271499" w:rsidP="00F63D4F">
      <w:pPr>
        <w:pStyle w:val="NoSpacing"/>
        <w:numPr>
          <w:ilvl w:val="0"/>
          <w:numId w:val="0"/>
        </w:numPr>
        <w:ind w:left="567"/>
        <w:rPr>
          <w:rFonts w:ascii="Arial" w:hAnsi="Arial" w:cs="Arial"/>
          <w:szCs w:val="22"/>
          <w:lang w:val="lt-LT"/>
        </w:rPr>
      </w:pPr>
    </w:p>
    <w:p w14:paraId="1DD50449" w14:textId="2AE22F9C" w:rsidR="008657C6" w:rsidRPr="00972C34" w:rsidRDefault="008657C6" w:rsidP="00056A69">
      <w:pPr>
        <w:pStyle w:val="NoSpacing"/>
        <w:numPr>
          <w:ilvl w:val="1"/>
          <w:numId w:val="13"/>
        </w:numPr>
        <w:ind w:left="0" w:firstLine="567"/>
        <w:rPr>
          <w:rFonts w:ascii="Arial" w:hAnsi="Arial" w:cs="Arial"/>
          <w:szCs w:val="22"/>
          <w:lang w:val="lt-LT"/>
        </w:rPr>
      </w:pPr>
      <w:r w:rsidRPr="00972C34">
        <w:rPr>
          <w:rFonts w:ascii="Arial" w:hAnsi="Arial" w:cs="Arial"/>
          <w:b/>
          <w:lang w:val="sv-SE"/>
        </w:rPr>
        <w:t>Projektinių pasiūlymų elektrotechnikos dalies pagrindiniai sprendiniai:</w:t>
      </w:r>
    </w:p>
    <w:p w14:paraId="1012355F" w14:textId="77777777" w:rsidR="008657C6" w:rsidRPr="00972C34" w:rsidRDefault="008657C6" w:rsidP="00F63D4F">
      <w:pPr>
        <w:pStyle w:val="NoSpacing"/>
        <w:numPr>
          <w:ilvl w:val="2"/>
          <w:numId w:val="13"/>
        </w:numPr>
        <w:rPr>
          <w:rFonts w:ascii="Arial" w:hAnsi="Arial" w:cs="Arial"/>
          <w:lang w:val="lt-LT"/>
        </w:rPr>
      </w:pPr>
      <w:r w:rsidRPr="00972C34">
        <w:rPr>
          <w:rFonts w:ascii="Arial" w:hAnsi="Arial" w:cs="Arial"/>
          <w:lang w:val="lt-LT"/>
        </w:rPr>
        <w:t>Projektiniuose pasiūlymuose turi būti pateiktas detalus skirstyklos pirminių įrenginių išdėstymo planas (plano brėžinys), kuriame vaizduojami:</w:t>
      </w:r>
    </w:p>
    <w:p w14:paraId="2596309D" w14:textId="77777777" w:rsidR="008657C6" w:rsidRPr="00972C34" w:rsidRDefault="008657C6" w:rsidP="00F63D4F">
      <w:pPr>
        <w:pStyle w:val="NoSpacing"/>
        <w:numPr>
          <w:ilvl w:val="3"/>
          <w:numId w:val="13"/>
        </w:numPr>
        <w:rPr>
          <w:rFonts w:ascii="Arial" w:hAnsi="Arial" w:cs="Arial"/>
          <w:lang w:val="lt-LT"/>
        </w:rPr>
      </w:pPr>
      <w:r w:rsidRPr="00972C34">
        <w:rPr>
          <w:rFonts w:ascii="Arial" w:hAnsi="Arial" w:cs="Arial"/>
          <w:lang w:val="lt-LT"/>
        </w:rPr>
        <w:t>Šio projekto apimtyje įrengiami pirminiai įrenginiai;</w:t>
      </w:r>
    </w:p>
    <w:p w14:paraId="0DD3CC3B" w14:textId="77777777" w:rsidR="008657C6" w:rsidRPr="00972C34" w:rsidRDefault="008657C6" w:rsidP="00F63D4F">
      <w:pPr>
        <w:pStyle w:val="NoSpacing"/>
        <w:numPr>
          <w:ilvl w:val="3"/>
          <w:numId w:val="13"/>
        </w:numPr>
        <w:rPr>
          <w:rFonts w:ascii="Arial" w:hAnsi="Arial" w:cs="Arial"/>
          <w:lang w:val="lt-LT"/>
        </w:rPr>
      </w:pPr>
      <w:r w:rsidRPr="00972C34">
        <w:rPr>
          <w:rFonts w:ascii="Arial" w:hAnsi="Arial" w:cs="Arial"/>
          <w:lang w:val="lt-LT"/>
        </w:rPr>
        <w:t>Perspektyviniai įrenginiai, jeigu tokie numatyti techninėje užduotyje pateiktoje schemoje;</w:t>
      </w:r>
    </w:p>
    <w:p w14:paraId="114EBB11" w14:textId="77777777" w:rsidR="008657C6" w:rsidRPr="00972C34" w:rsidRDefault="008657C6" w:rsidP="00F63D4F">
      <w:pPr>
        <w:pStyle w:val="NoSpacing"/>
        <w:numPr>
          <w:ilvl w:val="3"/>
          <w:numId w:val="13"/>
        </w:numPr>
        <w:rPr>
          <w:rFonts w:ascii="Arial" w:hAnsi="Arial" w:cs="Arial"/>
          <w:lang w:val="lt-LT"/>
        </w:rPr>
      </w:pPr>
      <w:r w:rsidRPr="00972C34">
        <w:rPr>
          <w:rFonts w:ascii="Arial" w:hAnsi="Arial" w:cs="Arial"/>
          <w:lang w:val="lt-LT"/>
        </w:rPr>
        <w:t>Visi kiti skirstykloje įrengiami elementai, įskaitant bet neapsiribojant: pastotės valdymo pultas (toliau – PVP), žaibosaugos įrenginiai, kabelių kanalai, keliai, alyvos surinkimo įrenginiai, gaisro gesinimo įrenginiai, sandėliavimo patalpos, tvoros, išorinis aptvaras ir pan..</w:t>
      </w:r>
    </w:p>
    <w:p w14:paraId="146B4788" w14:textId="77777777" w:rsidR="008657C6" w:rsidRPr="00972C34" w:rsidRDefault="008657C6" w:rsidP="008D039D">
      <w:pPr>
        <w:pStyle w:val="NoSpacing"/>
        <w:numPr>
          <w:ilvl w:val="2"/>
          <w:numId w:val="13"/>
        </w:numPr>
        <w:rPr>
          <w:rFonts w:ascii="Arial" w:hAnsi="Arial" w:cs="Arial"/>
          <w:lang w:val="lt-LT"/>
        </w:rPr>
      </w:pPr>
      <w:r w:rsidRPr="00972C34">
        <w:rPr>
          <w:rFonts w:ascii="Arial" w:hAnsi="Arial" w:cs="Arial"/>
          <w:lang w:val="lt-LT"/>
        </w:rPr>
        <w:t>Plane turi būti aiškiai nurodytos LITGRID AB sklypo ribos, trečiųjų šalių įranga (įskaitant požemines komunikacijas) bei servitutai nustatyti šiame sklype, kiti sklype esantys elementai, kurie turi būti iškeliami arba gali riboti sklypo teritorijoje vykdomus statybos darbus.</w:t>
      </w:r>
    </w:p>
    <w:p w14:paraId="72A3E367" w14:textId="77777777" w:rsidR="008657C6" w:rsidRPr="00972C34" w:rsidRDefault="008657C6" w:rsidP="008D039D">
      <w:pPr>
        <w:pStyle w:val="NoSpacing"/>
        <w:numPr>
          <w:ilvl w:val="2"/>
          <w:numId w:val="13"/>
        </w:numPr>
        <w:rPr>
          <w:rFonts w:ascii="Arial" w:hAnsi="Arial" w:cs="Arial"/>
          <w:lang w:val="lt-LT"/>
        </w:rPr>
      </w:pPr>
      <w:r w:rsidRPr="00972C34">
        <w:rPr>
          <w:rFonts w:ascii="Arial" w:hAnsi="Arial" w:cs="Arial"/>
          <w:lang w:val="lt-LT"/>
        </w:rPr>
        <w:t>Plane turi būti nurodyti šie atstumai:</w:t>
      </w:r>
    </w:p>
    <w:p w14:paraId="1457CCB3" w14:textId="77777777" w:rsidR="008657C6" w:rsidRPr="00972C34" w:rsidRDefault="008657C6" w:rsidP="008D039D">
      <w:pPr>
        <w:pStyle w:val="NoSpacing"/>
        <w:numPr>
          <w:ilvl w:val="3"/>
          <w:numId w:val="13"/>
        </w:numPr>
        <w:rPr>
          <w:rFonts w:ascii="Arial" w:hAnsi="Arial" w:cs="Arial"/>
          <w:lang w:val="lt-LT"/>
        </w:rPr>
      </w:pPr>
      <w:r w:rsidRPr="00972C34">
        <w:rPr>
          <w:rFonts w:ascii="Arial" w:hAnsi="Arial" w:cs="Arial"/>
          <w:lang w:val="lt-LT"/>
        </w:rPr>
        <w:t>Atstumai reglamentuojami norminiuose dokumentuose (elektros įrenginių įrengimo taisyklės, gaisrinės saugos taisyklės, statybos techniniai reglamentai ir pan.);</w:t>
      </w:r>
    </w:p>
    <w:p w14:paraId="0754A042" w14:textId="77777777" w:rsidR="008657C6" w:rsidRPr="00972C34" w:rsidRDefault="008657C6" w:rsidP="008D039D">
      <w:pPr>
        <w:pStyle w:val="NoSpacing"/>
        <w:numPr>
          <w:ilvl w:val="3"/>
          <w:numId w:val="13"/>
        </w:numPr>
        <w:rPr>
          <w:rFonts w:ascii="Arial" w:hAnsi="Arial" w:cs="Arial"/>
          <w:lang w:val="lt-LT"/>
        </w:rPr>
      </w:pPr>
      <w:r w:rsidRPr="00972C34">
        <w:rPr>
          <w:rFonts w:ascii="Arial" w:hAnsi="Arial" w:cs="Arial"/>
          <w:lang w:val="lt-LT"/>
        </w:rPr>
        <w:t>Atstumai, reikalavimai kuriems yra nustatyti konkrečioje techninėje užduotyje;</w:t>
      </w:r>
    </w:p>
    <w:p w14:paraId="5494C46A" w14:textId="77777777" w:rsidR="008657C6" w:rsidRPr="00972C34" w:rsidRDefault="008657C6" w:rsidP="008D039D">
      <w:pPr>
        <w:pStyle w:val="NoSpacing"/>
        <w:numPr>
          <w:ilvl w:val="3"/>
          <w:numId w:val="13"/>
        </w:numPr>
        <w:rPr>
          <w:rFonts w:ascii="Arial" w:hAnsi="Arial" w:cs="Arial"/>
          <w:lang w:val="lt-LT"/>
        </w:rPr>
      </w:pPr>
      <w:r w:rsidRPr="00972C34">
        <w:rPr>
          <w:rFonts w:ascii="Arial" w:hAnsi="Arial" w:cs="Arial"/>
          <w:lang w:val="lt-LT"/>
        </w:rPr>
        <w:t>Atstumai nuo kraštinių skirstyklos įrenginių laikančių konstrukcijų pamatų ir/arba PVP pamatų iki išorinio aptvaro;</w:t>
      </w:r>
    </w:p>
    <w:p w14:paraId="6A3FF870" w14:textId="77777777" w:rsidR="008657C6" w:rsidRPr="00972C34" w:rsidRDefault="008657C6" w:rsidP="008D039D">
      <w:pPr>
        <w:pStyle w:val="NoSpacing"/>
        <w:numPr>
          <w:ilvl w:val="3"/>
          <w:numId w:val="13"/>
        </w:numPr>
        <w:rPr>
          <w:rFonts w:ascii="Arial" w:hAnsi="Arial" w:cs="Arial"/>
          <w:lang w:val="lt-LT"/>
        </w:rPr>
      </w:pPr>
      <w:r w:rsidRPr="00972C34">
        <w:rPr>
          <w:rFonts w:ascii="Arial" w:hAnsi="Arial" w:cs="Arial"/>
          <w:lang w:val="lt-LT"/>
        </w:rPr>
        <w:t>Atstumai tarp įrenginių ir konstrukcijų (įskaitant šių įrenginių ir konstrukcijų pamatus) vietose, kur reikalingas pravažiavimas transportui ir mechanizmams atliekant įrenginių techninę priežiūrą, remontą ir diagnostiką.</w:t>
      </w:r>
    </w:p>
    <w:p w14:paraId="332ACA0A" w14:textId="77777777" w:rsidR="008657C6" w:rsidRPr="00972C34" w:rsidRDefault="008657C6" w:rsidP="008D039D">
      <w:pPr>
        <w:pStyle w:val="NoSpacing"/>
        <w:numPr>
          <w:ilvl w:val="2"/>
          <w:numId w:val="13"/>
        </w:numPr>
        <w:rPr>
          <w:rFonts w:ascii="Arial" w:hAnsi="Arial" w:cs="Arial"/>
          <w:lang w:val="lt-LT"/>
        </w:rPr>
      </w:pPr>
      <w:r w:rsidRPr="00972C34">
        <w:rPr>
          <w:rFonts w:ascii="Arial" w:hAnsi="Arial" w:cs="Arial"/>
          <w:lang w:val="lt-LT"/>
        </w:rPr>
        <w:t>Plane turi būti pateikti žaibosaugos zonų aukščiai atsižvelgiant į projektuojamų žaibolaidžių ir saugomų įrenginių aukščius.</w:t>
      </w:r>
    </w:p>
    <w:p w14:paraId="0B95A3F3" w14:textId="77777777" w:rsidR="008657C6" w:rsidRPr="00972C34" w:rsidRDefault="008657C6" w:rsidP="008D039D">
      <w:pPr>
        <w:pStyle w:val="NoSpacing"/>
        <w:numPr>
          <w:ilvl w:val="2"/>
          <w:numId w:val="13"/>
        </w:numPr>
        <w:rPr>
          <w:rFonts w:ascii="Arial" w:hAnsi="Arial" w:cs="Arial"/>
          <w:lang w:val="lt-LT"/>
        </w:rPr>
      </w:pPr>
      <w:r w:rsidRPr="00972C34">
        <w:rPr>
          <w:rFonts w:ascii="Arial" w:hAnsi="Arial" w:cs="Arial"/>
          <w:lang w:val="lt-LT"/>
        </w:rPr>
        <w:t>Turi būti nurodytos pasaulio kryptys, plane pateikiant kompaso paveikslėlį, kurio rodyklės atitinka skirstyklos orientaciją pasaulio krypčių atžvilgiu.</w:t>
      </w:r>
    </w:p>
    <w:p w14:paraId="06BF4B3E" w14:textId="77777777" w:rsidR="008657C6" w:rsidRPr="00972C34" w:rsidRDefault="008657C6" w:rsidP="008D039D">
      <w:pPr>
        <w:pStyle w:val="NoSpacing"/>
        <w:numPr>
          <w:ilvl w:val="2"/>
          <w:numId w:val="13"/>
        </w:numPr>
        <w:rPr>
          <w:rFonts w:ascii="Arial" w:hAnsi="Arial" w:cs="Arial"/>
          <w:lang w:val="lt-LT"/>
        </w:rPr>
      </w:pPr>
      <w:r w:rsidRPr="00972C34">
        <w:rPr>
          <w:rFonts w:ascii="Arial" w:hAnsi="Arial" w:cs="Arial"/>
          <w:lang w:val="lt-LT"/>
        </w:rPr>
        <w:t>Turi būti nurodytos sklypo dangos su plano brėžinyje aiškiai nurodytais sutartiniais žymėjimais (pvz. skalda, žolė, trinkelės, asfaltas ir pan.).</w:t>
      </w:r>
    </w:p>
    <w:p w14:paraId="73B63235" w14:textId="77777777" w:rsidR="008657C6" w:rsidRPr="00972C34" w:rsidRDefault="008657C6" w:rsidP="008D039D">
      <w:pPr>
        <w:pStyle w:val="NoSpacing"/>
        <w:numPr>
          <w:ilvl w:val="2"/>
          <w:numId w:val="13"/>
        </w:numPr>
        <w:rPr>
          <w:rFonts w:ascii="Arial" w:hAnsi="Arial" w:cs="Arial"/>
          <w:lang w:val="lt-LT"/>
        </w:rPr>
      </w:pPr>
      <w:r w:rsidRPr="00972C34">
        <w:rPr>
          <w:rFonts w:ascii="Arial" w:hAnsi="Arial" w:cs="Arial"/>
          <w:lang w:val="lt-LT"/>
        </w:rPr>
        <w:t>Jeigu dėl didelio skirtingos informacijos kiekio plano brėžinyje žymėjimai arba kita informacija persidengia, susilieja arba kitaip tampa sunkiai įskaitoma, šią skirtingų brėžinio sluoksnių informaciją pateikti atskiruose brėžiniuose.</w:t>
      </w:r>
    </w:p>
    <w:p w14:paraId="2FB10D4C" w14:textId="77777777" w:rsidR="008657C6" w:rsidRPr="00972C34" w:rsidRDefault="008657C6" w:rsidP="008D039D">
      <w:pPr>
        <w:pStyle w:val="NoSpacing"/>
        <w:numPr>
          <w:ilvl w:val="2"/>
          <w:numId w:val="13"/>
        </w:numPr>
        <w:rPr>
          <w:rFonts w:ascii="Arial" w:hAnsi="Arial" w:cs="Arial"/>
          <w:lang w:val="lt-LT"/>
        </w:rPr>
      </w:pPr>
      <w:r w:rsidRPr="00972C34">
        <w:rPr>
          <w:rFonts w:ascii="Arial" w:hAnsi="Arial" w:cs="Arial"/>
          <w:lang w:val="lt-LT"/>
        </w:rPr>
        <w:t>Papildomai projektiniuose pasiūlymuose turi būti pateikti šie atskiri brėžiniai:</w:t>
      </w:r>
    </w:p>
    <w:p w14:paraId="3657E1C5" w14:textId="77777777" w:rsidR="008657C6" w:rsidRPr="00972C34" w:rsidRDefault="008657C6" w:rsidP="008D039D">
      <w:pPr>
        <w:pStyle w:val="NoSpacing"/>
        <w:numPr>
          <w:ilvl w:val="3"/>
          <w:numId w:val="13"/>
        </w:numPr>
        <w:rPr>
          <w:rFonts w:ascii="Arial" w:hAnsi="Arial" w:cs="Arial"/>
          <w:lang w:val="lt-LT"/>
        </w:rPr>
      </w:pPr>
      <w:r w:rsidRPr="00972C34">
        <w:rPr>
          <w:rFonts w:ascii="Arial" w:hAnsi="Arial" w:cs="Arial"/>
          <w:lang w:val="lt-LT"/>
        </w:rPr>
        <w:t>330 kV ir/arba 110 kV skirstyklos pirminių įrenginių trimatis išdėstymo planas;</w:t>
      </w:r>
    </w:p>
    <w:p w14:paraId="647D0F24" w14:textId="77777777" w:rsidR="008657C6" w:rsidRPr="00972C34" w:rsidRDefault="008657C6" w:rsidP="008D039D">
      <w:pPr>
        <w:pStyle w:val="NoSpacing"/>
        <w:numPr>
          <w:ilvl w:val="3"/>
          <w:numId w:val="13"/>
        </w:numPr>
        <w:rPr>
          <w:rFonts w:ascii="Arial" w:hAnsi="Arial" w:cs="Arial"/>
          <w:lang w:val="lt-LT"/>
        </w:rPr>
      </w:pPr>
      <w:r w:rsidRPr="00972C34">
        <w:rPr>
          <w:rFonts w:ascii="Arial" w:hAnsi="Arial" w:cs="Arial"/>
          <w:lang w:val="lt-LT"/>
        </w:rPr>
        <w:t>PVP vidaus įrenginių išdėstymo plano brėžinys. Brėžinyje turi būti vaizduojama visa įranga kuri bus įrengta konkretaus vykdomo projekto apimtyje, bei įranga reikalinga principinėje schemoje nurodytų perspektyvinių pirminių įrenginių prijungimui ir funkcionalumui.</w:t>
      </w:r>
    </w:p>
    <w:p w14:paraId="2CBACA58" w14:textId="77777777" w:rsidR="008657C6" w:rsidRPr="00972C34" w:rsidRDefault="008657C6" w:rsidP="008D039D">
      <w:pPr>
        <w:pStyle w:val="NoSpacing"/>
        <w:numPr>
          <w:ilvl w:val="2"/>
          <w:numId w:val="13"/>
        </w:numPr>
        <w:rPr>
          <w:rFonts w:ascii="Arial" w:hAnsi="Arial" w:cs="Arial"/>
          <w:lang w:val="lt-LT"/>
        </w:rPr>
      </w:pPr>
      <w:r w:rsidRPr="00972C34">
        <w:rPr>
          <w:rFonts w:ascii="Arial" w:hAnsi="Arial" w:cs="Arial"/>
          <w:lang w:val="lt-LT"/>
        </w:rPr>
        <w:t>Projektinių pasiūlymų sprendiniai turi leisti įgyvendinti visus techninėje užduotyje pateiktus reikalavimus. Jeigu pagal pateiktus projektinius pasiūlymus neįmanoma įvertinti ar bus išpildomi konkretūs techninės užduoties arba norminių dokumentų reikalavimai, projektiniai pasiūlymai turės būti papildyti informacija ir/arba brėžiniais patvirtinančiais šių reikalavimų įgyvendinimo galimybes tolimesniuose projekto etapuose.</w:t>
      </w:r>
    </w:p>
    <w:p w14:paraId="3BBBC48F" w14:textId="2B6FC0F5" w:rsidR="008657C6" w:rsidRPr="00972C34" w:rsidRDefault="008657C6" w:rsidP="008D039D">
      <w:pPr>
        <w:pStyle w:val="NoSpacing"/>
        <w:numPr>
          <w:ilvl w:val="2"/>
          <w:numId w:val="13"/>
        </w:numPr>
        <w:rPr>
          <w:rFonts w:ascii="Arial" w:hAnsi="Arial" w:cs="Arial"/>
          <w:lang w:val="lt-LT"/>
        </w:rPr>
      </w:pPr>
      <w:r w:rsidRPr="00972C34">
        <w:rPr>
          <w:rFonts w:ascii="Arial" w:hAnsi="Arial" w:cs="Arial"/>
          <w:lang w:val="lt-LT"/>
        </w:rPr>
        <w:lastRenderedPageBreak/>
        <w:t>Rengiant projektinius pasiūlymus vadovautis STR 1.04.04:2017 „Statinio projektavimas, projekto ekspertizė“ reikalavimais.</w:t>
      </w:r>
    </w:p>
    <w:p w14:paraId="3F0C4232" w14:textId="145EFD71" w:rsidR="00CD5CE1" w:rsidRPr="00972C34" w:rsidRDefault="00CD5CE1" w:rsidP="00056A69">
      <w:pPr>
        <w:rPr>
          <w:rFonts w:ascii="Trebuchet MS" w:hAnsi="Trebuchet MS"/>
          <w:lang w:val="lt-LT"/>
        </w:rPr>
      </w:pPr>
      <w:bookmarkStart w:id="60" w:name="_Toc293929826"/>
      <w:bookmarkStart w:id="61" w:name="_Toc293931128"/>
      <w:bookmarkStart w:id="62" w:name="_Toc286316258"/>
    </w:p>
    <w:p w14:paraId="77167934" w14:textId="31B5AC5E" w:rsidR="00E25313" w:rsidRPr="00972C34" w:rsidRDefault="00635B89" w:rsidP="000D7732">
      <w:pPr>
        <w:pStyle w:val="Heading1"/>
        <w:numPr>
          <w:ilvl w:val="0"/>
          <w:numId w:val="1"/>
        </w:numPr>
        <w:spacing w:before="120" w:after="120"/>
        <w:ind w:firstLine="567"/>
        <w:jc w:val="center"/>
        <w:rPr>
          <w:rFonts w:cs="Arial"/>
          <w:szCs w:val="22"/>
          <w:lang w:val="lt-LT"/>
        </w:rPr>
      </w:pPr>
      <w:bookmarkStart w:id="63" w:name="_Toc457201895"/>
      <w:bookmarkStart w:id="64" w:name="_Toc196223223"/>
      <w:bookmarkStart w:id="65" w:name="_Toc421452272"/>
      <w:r w:rsidRPr="00972C34">
        <w:rPr>
          <w:rFonts w:cs="Arial"/>
          <w:szCs w:val="22"/>
          <w:lang w:val="lt-LT"/>
        </w:rPr>
        <w:t>ELEKTROS PERDAVIMO LINIJŲ DALIS</w:t>
      </w:r>
      <w:bookmarkEnd w:id="63"/>
      <w:bookmarkEnd w:id="64"/>
    </w:p>
    <w:p w14:paraId="09D17038" w14:textId="61717F86" w:rsidR="00136A0D" w:rsidRPr="00972C34" w:rsidRDefault="00136A0D" w:rsidP="001C719B">
      <w:pPr>
        <w:pStyle w:val="ListParagraph"/>
        <w:numPr>
          <w:ilvl w:val="2"/>
          <w:numId w:val="1"/>
        </w:numPr>
        <w:spacing w:after="160"/>
        <w:contextualSpacing/>
        <w:jc w:val="both"/>
        <w:rPr>
          <w:rFonts w:ascii="Arial" w:hAnsi="Arial" w:cs="Arial"/>
          <w:sz w:val="22"/>
          <w:szCs w:val="22"/>
          <w:lang w:val="lt-LT"/>
        </w:rPr>
      </w:pPr>
      <w:bookmarkStart w:id="66" w:name="_Hlk198904023"/>
      <w:r w:rsidRPr="00972C34">
        <w:rPr>
          <w:rFonts w:ascii="Arial" w:hAnsi="Arial" w:cs="Arial"/>
          <w:sz w:val="22"/>
          <w:szCs w:val="22"/>
          <w:lang w:val="lt-LT"/>
        </w:rPr>
        <w:t xml:space="preserve">Atsižvelgiant į pasirinktą </w:t>
      </w:r>
      <w:proofErr w:type="spellStart"/>
      <w:r w:rsidRPr="00972C34">
        <w:rPr>
          <w:rFonts w:ascii="Arial" w:hAnsi="Arial" w:cs="Arial"/>
          <w:sz w:val="22"/>
          <w:szCs w:val="22"/>
          <w:lang w:val="lt-LT"/>
        </w:rPr>
        <w:t>priešprojektinių</w:t>
      </w:r>
      <w:proofErr w:type="spellEnd"/>
      <w:r w:rsidRPr="00972C34">
        <w:rPr>
          <w:rFonts w:ascii="Arial" w:hAnsi="Arial" w:cs="Arial"/>
          <w:sz w:val="22"/>
          <w:szCs w:val="22"/>
          <w:lang w:val="lt-LT"/>
        </w:rPr>
        <w:t xml:space="preserve"> pasiūlymų variantą (3 skyriaus „Bendrieji reikalavimai“ 3.3 punkte pateiktais variantų reikalavimais-gairėmis) galimas papildomas OL pertvarkymo projektavimas (derinama su PSO projektavimo metu). </w:t>
      </w:r>
    </w:p>
    <w:p w14:paraId="2408728F" w14:textId="63B586A8" w:rsidR="004F6585" w:rsidRPr="00972C34" w:rsidRDefault="0081686F" w:rsidP="001C719B">
      <w:pPr>
        <w:pStyle w:val="ListParagraph"/>
        <w:numPr>
          <w:ilvl w:val="2"/>
          <w:numId w:val="1"/>
        </w:numPr>
        <w:spacing w:after="160"/>
        <w:contextualSpacing/>
        <w:jc w:val="both"/>
        <w:rPr>
          <w:rFonts w:ascii="Arial" w:hAnsi="Arial" w:cs="Arial"/>
          <w:sz w:val="22"/>
          <w:szCs w:val="22"/>
          <w:lang w:val="lt-LT"/>
        </w:rPr>
      </w:pPr>
      <w:r w:rsidRPr="00972C34">
        <w:rPr>
          <w:rFonts w:ascii="Arial" w:hAnsi="Arial" w:cs="Arial"/>
          <w:sz w:val="22"/>
          <w:szCs w:val="22"/>
          <w:lang w:val="lt-LT"/>
        </w:rPr>
        <w:t>Esant poreikiui (jei pasikeis rekonstruojamos TP portalų įrengimo vietą ir(ar) laidų užvedimo į portalus kampas arba atsiras poreikis laikinam linijos sujungimui, kurio metu ilgam laikui bus demontuojami laidai ir žaibosaugos trosai tarp galinių atramų ir portalų) įgyvendinti šio skyriaus 1-9 punktų reikalavimus</w:t>
      </w:r>
      <w:r w:rsidR="004F6585" w:rsidRPr="00972C34">
        <w:rPr>
          <w:rFonts w:ascii="Arial" w:hAnsi="Arial" w:cs="Arial"/>
          <w:sz w:val="22"/>
          <w:szCs w:val="22"/>
          <w:lang w:val="lt-LT"/>
        </w:rPr>
        <w:t>. </w:t>
      </w:r>
    </w:p>
    <w:p w14:paraId="12AF00F5" w14:textId="2AEA5BC1" w:rsidR="0081686F" w:rsidRPr="00972C34" w:rsidRDefault="0081686F" w:rsidP="0081686F">
      <w:pPr>
        <w:pStyle w:val="ListParagraph"/>
        <w:numPr>
          <w:ilvl w:val="2"/>
          <w:numId w:val="1"/>
        </w:numPr>
        <w:spacing w:after="160"/>
        <w:contextualSpacing/>
        <w:jc w:val="both"/>
        <w:rPr>
          <w:rFonts w:ascii="Arial" w:hAnsi="Arial" w:cs="Arial"/>
          <w:sz w:val="22"/>
          <w:szCs w:val="22"/>
          <w:lang w:val="lt-LT"/>
        </w:rPr>
      </w:pPr>
      <w:r w:rsidRPr="00972C34">
        <w:rPr>
          <w:rFonts w:ascii="Arial" w:hAnsi="Arial" w:cs="Arial"/>
          <w:sz w:val="22"/>
          <w:szCs w:val="22"/>
          <w:lang w:val="lt-LT"/>
        </w:rPr>
        <w:t>Suprojektuoti naujų laidų ir žaibosaugos trosų įrengimo darbus ruožuose galinė atrama – portalas.</w:t>
      </w:r>
    </w:p>
    <w:p w14:paraId="03FE1485" w14:textId="3C912DD8" w:rsidR="0081686F" w:rsidRPr="00972C34" w:rsidRDefault="0081686F" w:rsidP="0081686F">
      <w:pPr>
        <w:pStyle w:val="ListParagraph"/>
        <w:numPr>
          <w:ilvl w:val="2"/>
          <w:numId w:val="1"/>
        </w:numPr>
        <w:spacing w:after="160"/>
        <w:contextualSpacing/>
        <w:jc w:val="both"/>
        <w:rPr>
          <w:rFonts w:ascii="Arial" w:hAnsi="Arial" w:cs="Arial"/>
          <w:sz w:val="22"/>
          <w:szCs w:val="22"/>
          <w:lang w:val="lt-LT"/>
        </w:rPr>
      </w:pPr>
      <w:r w:rsidRPr="00972C34">
        <w:rPr>
          <w:rFonts w:ascii="Arial" w:hAnsi="Arial" w:cs="Arial"/>
          <w:sz w:val="22"/>
          <w:szCs w:val="22"/>
          <w:lang w:val="lt-LT"/>
        </w:rPr>
        <w:t>Suprojektuoti naujų izoliatorių girliandų ir linijinės armatūros galinėse atramose (į TP portalų pusę) įrengimo darbus</w:t>
      </w:r>
    </w:p>
    <w:p w14:paraId="426FBAE7" w14:textId="6EC59E2B" w:rsidR="0081686F" w:rsidRPr="00972C34" w:rsidRDefault="0081686F" w:rsidP="0081686F">
      <w:pPr>
        <w:pStyle w:val="ListParagraph"/>
        <w:numPr>
          <w:ilvl w:val="2"/>
          <w:numId w:val="1"/>
        </w:numPr>
        <w:spacing w:after="160"/>
        <w:contextualSpacing/>
        <w:jc w:val="both"/>
        <w:rPr>
          <w:rFonts w:ascii="Arial" w:hAnsi="Arial" w:cs="Arial"/>
          <w:sz w:val="22"/>
          <w:szCs w:val="22"/>
          <w:lang w:val="lt-LT"/>
        </w:rPr>
      </w:pPr>
      <w:r w:rsidRPr="00972C34">
        <w:rPr>
          <w:rFonts w:ascii="Arial" w:hAnsi="Arial" w:cs="Arial"/>
          <w:sz w:val="22"/>
          <w:szCs w:val="22"/>
          <w:lang w:val="lt-LT"/>
        </w:rPr>
        <w:t>Laidus ir žaibosaugos trosus projektuoti neprastesnių elektromechaninių charakteristikų, nei esami laidai ir žaibosaugos trosai</w:t>
      </w:r>
    </w:p>
    <w:p w14:paraId="53DAE719" w14:textId="0036DE6D" w:rsidR="0081686F" w:rsidRPr="00972C34" w:rsidRDefault="0081686F" w:rsidP="0081686F">
      <w:pPr>
        <w:pStyle w:val="ListParagraph"/>
        <w:numPr>
          <w:ilvl w:val="2"/>
          <w:numId w:val="1"/>
        </w:numPr>
        <w:spacing w:after="160"/>
        <w:contextualSpacing/>
        <w:jc w:val="both"/>
        <w:rPr>
          <w:rFonts w:ascii="Arial" w:hAnsi="Arial" w:cs="Arial"/>
          <w:sz w:val="22"/>
          <w:szCs w:val="22"/>
          <w:lang w:val="lt-LT"/>
        </w:rPr>
      </w:pPr>
      <w:r w:rsidRPr="00972C34">
        <w:rPr>
          <w:rFonts w:ascii="Arial" w:hAnsi="Arial" w:cs="Arial"/>
          <w:sz w:val="22"/>
          <w:szCs w:val="22"/>
          <w:lang w:val="lt-LT"/>
        </w:rPr>
        <w:t xml:space="preserve">Pateikti izoliatorių girliandų brėžinius (sudėtinės dalys, </w:t>
      </w:r>
      <w:proofErr w:type="spellStart"/>
      <w:r w:rsidRPr="00972C34">
        <w:rPr>
          <w:rFonts w:ascii="Arial" w:hAnsi="Arial" w:cs="Arial"/>
          <w:sz w:val="22"/>
          <w:szCs w:val="22"/>
          <w:lang w:val="lt-LT"/>
        </w:rPr>
        <w:t>gabaritiniai</w:t>
      </w:r>
      <w:proofErr w:type="spellEnd"/>
      <w:r w:rsidRPr="00972C34">
        <w:rPr>
          <w:rFonts w:ascii="Arial" w:hAnsi="Arial" w:cs="Arial"/>
          <w:sz w:val="22"/>
          <w:szCs w:val="22"/>
          <w:lang w:val="lt-LT"/>
        </w:rPr>
        <w:t xml:space="preserve"> matmenys, normatyvinės sudedamųjų dalių apkrovos).</w:t>
      </w:r>
    </w:p>
    <w:p w14:paraId="12245E73" w14:textId="026432D3" w:rsidR="0081686F" w:rsidRPr="00972C34" w:rsidRDefault="0081686F" w:rsidP="0081686F">
      <w:pPr>
        <w:pStyle w:val="ListParagraph"/>
        <w:numPr>
          <w:ilvl w:val="2"/>
          <w:numId w:val="1"/>
        </w:numPr>
        <w:spacing w:after="160"/>
        <w:contextualSpacing/>
        <w:jc w:val="both"/>
        <w:rPr>
          <w:rFonts w:ascii="Arial" w:hAnsi="Arial" w:cs="Arial"/>
          <w:sz w:val="22"/>
          <w:szCs w:val="22"/>
          <w:lang w:val="lt-LT"/>
        </w:rPr>
      </w:pPr>
      <w:r w:rsidRPr="00972C34">
        <w:rPr>
          <w:rFonts w:ascii="Arial" w:hAnsi="Arial" w:cs="Arial"/>
          <w:sz w:val="22"/>
          <w:szCs w:val="22"/>
          <w:lang w:val="lt-LT"/>
        </w:rPr>
        <w:t>Pateikti OL ruožų galinė atrama – portalas išilginius profilius. Profiliuose turi būti pateikti atstumai nuo patinių laidų iki žemės paviršiaus ir(ar) esamų inžinerinių statinių. Minimalus atstumas nuo apatinio OL laido iki žemės paviršiaus, ruože atrama – portalas turi būti ne mažesnis, nei 7 metrai esant didžiausiam laidų įlinkiui (kai aplinkos temperatūra +35oC, laido įšilimo temperatūra +80oC, vėjo greitis – 0,6 m/s)</w:t>
      </w:r>
    </w:p>
    <w:p w14:paraId="6C167F0B" w14:textId="48F5A456" w:rsidR="0081686F" w:rsidRPr="00972C34" w:rsidRDefault="0081686F" w:rsidP="0081686F">
      <w:pPr>
        <w:pStyle w:val="ListParagraph"/>
        <w:numPr>
          <w:ilvl w:val="2"/>
          <w:numId w:val="1"/>
        </w:numPr>
        <w:spacing w:after="160"/>
        <w:contextualSpacing/>
        <w:jc w:val="both"/>
        <w:rPr>
          <w:rFonts w:ascii="Arial" w:hAnsi="Arial" w:cs="Arial"/>
          <w:sz w:val="22"/>
          <w:szCs w:val="22"/>
          <w:lang w:val="lt-LT"/>
        </w:rPr>
      </w:pPr>
      <w:r w:rsidRPr="00972C34">
        <w:rPr>
          <w:rFonts w:ascii="Arial" w:hAnsi="Arial" w:cs="Arial"/>
          <w:sz w:val="22"/>
          <w:szCs w:val="22"/>
          <w:lang w:val="lt-LT"/>
        </w:rPr>
        <w:t>Pateikti laidų ir žaibosaugos trosų tempimo jėgų ir įlinkių skaičiavimo montažiniame ir nusistovėjusiame režimuose lenteles.</w:t>
      </w:r>
    </w:p>
    <w:p w14:paraId="5D3E304E" w14:textId="27BB9BF5" w:rsidR="0081686F" w:rsidRPr="00972C34" w:rsidRDefault="0081686F" w:rsidP="0081686F">
      <w:pPr>
        <w:pStyle w:val="ListParagraph"/>
        <w:numPr>
          <w:ilvl w:val="2"/>
          <w:numId w:val="1"/>
        </w:numPr>
        <w:spacing w:after="160"/>
        <w:contextualSpacing/>
        <w:jc w:val="both"/>
        <w:rPr>
          <w:rFonts w:ascii="Arial" w:hAnsi="Arial" w:cs="Arial"/>
          <w:sz w:val="22"/>
          <w:szCs w:val="22"/>
          <w:lang w:val="lt-LT"/>
        </w:rPr>
      </w:pPr>
      <w:r w:rsidRPr="00972C34">
        <w:rPr>
          <w:rFonts w:ascii="Arial" w:hAnsi="Arial" w:cs="Arial"/>
          <w:sz w:val="22"/>
          <w:szCs w:val="22"/>
          <w:lang w:val="lt-LT"/>
        </w:rPr>
        <w:t>Pateikti OL ruožų galinė atrama – portalas trasų planus. Trasų planuose turi būti galima identifikuoti esamą ir projektuojamą OL kraštinių laidų padėtį bei esamų ir projektuojamų apsaugos zonų ribas horizontalioje projekcijoje.</w:t>
      </w:r>
    </w:p>
    <w:p w14:paraId="4C478364" w14:textId="11E3F7B9" w:rsidR="0081686F" w:rsidRPr="00972C34" w:rsidRDefault="0081686F" w:rsidP="0081686F">
      <w:pPr>
        <w:pStyle w:val="ListParagraph"/>
        <w:numPr>
          <w:ilvl w:val="2"/>
          <w:numId w:val="1"/>
        </w:numPr>
        <w:spacing w:after="160"/>
        <w:contextualSpacing/>
        <w:jc w:val="both"/>
        <w:rPr>
          <w:rFonts w:ascii="Arial" w:hAnsi="Arial" w:cs="Arial"/>
          <w:sz w:val="22"/>
          <w:szCs w:val="22"/>
          <w:lang w:val="lt-LT"/>
        </w:rPr>
      </w:pPr>
      <w:r w:rsidRPr="00972C34">
        <w:rPr>
          <w:rFonts w:ascii="Arial" w:hAnsi="Arial" w:cs="Arial"/>
          <w:sz w:val="22"/>
          <w:szCs w:val="22"/>
          <w:lang w:val="lt-LT"/>
        </w:rPr>
        <w:t xml:space="preserve">Suprojektuoti ir parinkti OL elementus, vadovaujantis standartiniais techniniais reikalavimais pateikiamais </w:t>
      </w:r>
      <w:r w:rsidR="00426F6C" w:rsidRPr="00972C34">
        <w:rPr>
          <w:rFonts w:ascii="Arial" w:hAnsi="Arial" w:cs="Arial"/>
          <w:sz w:val="22"/>
          <w:szCs w:val="22"/>
          <w:lang w:val="lt-LT"/>
        </w:rPr>
        <w:t>prieduose Nr. (</w:t>
      </w:r>
      <w:r w:rsidR="00FC535D" w:rsidRPr="00972C34">
        <w:rPr>
          <w:rFonts w:ascii="Arial" w:hAnsi="Arial" w:cs="Arial"/>
          <w:sz w:val="22"/>
          <w:szCs w:val="22"/>
          <w:lang w:val="lt-LT"/>
        </w:rPr>
        <w:t>49 -....- 62</w:t>
      </w:r>
      <w:r w:rsidR="00426F6C" w:rsidRPr="00972C34">
        <w:rPr>
          <w:rFonts w:ascii="Arial" w:hAnsi="Arial" w:cs="Arial"/>
          <w:sz w:val="22"/>
          <w:szCs w:val="22"/>
          <w:lang w:val="lt-LT"/>
        </w:rPr>
        <w:t>)</w:t>
      </w:r>
      <w:r w:rsidR="00FC535D" w:rsidRPr="00972C34">
        <w:rPr>
          <w:rFonts w:ascii="Arial" w:hAnsi="Arial" w:cs="Arial"/>
          <w:sz w:val="22"/>
          <w:szCs w:val="22"/>
          <w:lang w:val="lt-LT"/>
        </w:rPr>
        <w:t>.</w:t>
      </w:r>
    </w:p>
    <w:p w14:paraId="70E0AF03" w14:textId="1B81A6D9" w:rsidR="0081686F" w:rsidRPr="00972C34" w:rsidRDefault="0081686F" w:rsidP="002F4569">
      <w:pPr>
        <w:pStyle w:val="ListParagraph"/>
        <w:numPr>
          <w:ilvl w:val="2"/>
          <w:numId w:val="1"/>
        </w:numPr>
        <w:spacing w:after="160"/>
        <w:contextualSpacing/>
        <w:jc w:val="both"/>
        <w:rPr>
          <w:rFonts w:ascii="Arial" w:hAnsi="Arial" w:cs="Arial"/>
          <w:sz w:val="22"/>
          <w:szCs w:val="22"/>
          <w:lang w:val="lt-LT"/>
        </w:rPr>
      </w:pPr>
      <w:r w:rsidRPr="00972C34">
        <w:rPr>
          <w:rFonts w:ascii="Arial" w:hAnsi="Arial" w:cs="Arial"/>
          <w:sz w:val="22"/>
          <w:szCs w:val="22"/>
          <w:lang w:val="lt-LT"/>
        </w:rPr>
        <w:t xml:space="preserve">Sąnaudų žiniaraščiuose numatyti ir rangos metu atlikti 1-o vnt. OL laido bandinio iškirpimą iš demontuojamų OL laidų (Iš kiekvienos linijos išimama po vieną bandinį). OL laido bandinys turi būti iškerpamas iš viršutinės fazės laido ar kitos </w:t>
      </w:r>
      <w:proofErr w:type="spellStart"/>
      <w:r w:rsidRPr="00972C34">
        <w:rPr>
          <w:rFonts w:ascii="Arial" w:hAnsi="Arial" w:cs="Arial"/>
          <w:sz w:val="22"/>
          <w:szCs w:val="22"/>
          <w:lang w:val="lt-LT"/>
        </w:rPr>
        <w:t>tech</w:t>
      </w:r>
      <w:proofErr w:type="spellEnd"/>
      <w:r w:rsidRPr="00972C34">
        <w:rPr>
          <w:rFonts w:ascii="Arial" w:hAnsi="Arial" w:cs="Arial"/>
          <w:sz w:val="22"/>
          <w:szCs w:val="22"/>
          <w:lang w:val="lt-LT"/>
        </w:rPr>
        <w:t xml:space="preserve">. priežiūros nurodytos vietos. Bandinio iškirpimo vietą nurodo </w:t>
      </w:r>
      <w:proofErr w:type="spellStart"/>
      <w:r w:rsidRPr="00972C34">
        <w:rPr>
          <w:rFonts w:ascii="Arial" w:hAnsi="Arial" w:cs="Arial"/>
          <w:sz w:val="22"/>
          <w:szCs w:val="22"/>
          <w:lang w:val="lt-LT"/>
        </w:rPr>
        <w:t>tech</w:t>
      </w:r>
      <w:proofErr w:type="spellEnd"/>
      <w:r w:rsidRPr="00972C34">
        <w:rPr>
          <w:rFonts w:ascii="Arial" w:hAnsi="Arial" w:cs="Arial"/>
          <w:sz w:val="22"/>
          <w:szCs w:val="22"/>
          <w:lang w:val="lt-LT"/>
        </w:rPr>
        <w:t>. priežiūrą atliekantis specialistas. Iškirpto bandinio ilgis turi būti rėžyje tarp 0,7 - 1,2 m, bandinio galai surišami viela arba kabelių dirželiais. Iškirptas bandinys perduodamas objekto techninei priežiūrai.</w:t>
      </w:r>
    </w:p>
    <w:bookmarkEnd w:id="66"/>
    <w:p w14:paraId="2CB313F9" w14:textId="1B2DA06F" w:rsidR="008845DC" w:rsidRPr="00972C34" w:rsidRDefault="008845DC" w:rsidP="002F4569">
      <w:pPr>
        <w:pStyle w:val="NoSpacing"/>
        <w:numPr>
          <w:ilvl w:val="0"/>
          <w:numId w:val="0"/>
        </w:numPr>
        <w:ind w:left="1287" w:hanging="360"/>
        <w:rPr>
          <w:rFonts w:cs="Arial"/>
          <w:szCs w:val="22"/>
          <w:lang w:val="lt-LT"/>
        </w:rPr>
      </w:pPr>
    </w:p>
    <w:p w14:paraId="0E6795D4" w14:textId="1809B434" w:rsidR="002133FB" w:rsidRPr="00972C34" w:rsidRDefault="00F26885" w:rsidP="000D7732">
      <w:pPr>
        <w:pStyle w:val="Heading1"/>
        <w:numPr>
          <w:ilvl w:val="0"/>
          <w:numId w:val="1"/>
        </w:numPr>
        <w:spacing w:before="120" w:after="120"/>
        <w:ind w:firstLine="567"/>
        <w:jc w:val="center"/>
        <w:rPr>
          <w:rFonts w:cs="Arial"/>
          <w:szCs w:val="22"/>
          <w:lang w:val="lt-LT"/>
        </w:rPr>
      </w:pPr>
      <w:bookmarkStart w:id="67" w:name="_Toc196223224"/>
      <w:r w:rsidRPr="00972C34">
        <w:rPr>
          <w:rFonts w:cs="Arial"/>
          <w:szCs w:val="22"/>
          <w:lang w:val="lt-LT"/>
        </w:rPr>
        <w:t>R</w:t>
      </w:r>
      <w:bookmarkEnd w:id="65"/>
      <w:r w:rsidR="00D5354D" w:rsidRPr="00972C34">
        <w:rPr>
          <w:rFonts w:cs="Arial"/>
          <w:szCs w:val="22"/>
          <w:lang w:val="lt-LT"/>
        </w:rPr>
        <w:t>ELINĖS APSAUGOS IR AUTOMATIKOS DALIS</w:t>
      </w:r>
      <w:bookmarkEnd w:id="67"/>
    </w:p>
    <w:p w14:paraId="3DE8E570" w14:textId="2B49669A" w:rsidR="004C5855" w:rsidRPr="00972C34" w:rsidRDefault="004C5855" w:rsidP="000D7732">
      <w:pPr>
        <w:pStyle w:val="NoSpacing"/>
        <w:numPr>
          <w:ilvl w:val="1"/>
          <w:numId w:val="1"/>
        </w:numPr>
        <w:ind w:left="1140"/>
        <w:rPr>
          <w:rFonts w:cs="Arial"/>
          <w:szCs w:val="22"/>
          <w:lang w:val="lt-LT"/>
        </w:rPr>
      </w:pPr>
      <w:r w:rsidRPr="00972C34">
        <w:rPr>
          <w:rFonts w:cs="Arial"/>
          <w:szCs w:val="22"/>
          <w:lang w:val="lt-LT"/>
        </w:rPr>
        <w:t>Bendra dalis</w:t>
      </w:r>
      <w:r w:rsidR="00100179" w:rsidRPr="00972C34">
        <w:rPr>
          <w:rFonts w:cs="Arial"/>
          <w:szCs w:val="22"/>
          <w:lang w:val="lt-LT"/>
        </w:rPr>
        <w:t>.</w:t>
      </w:r>
    </w:p>
    <w:p w14:paraId="2AB6C298"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Techniniame darbo projekte atlikti būtinus skaičiavimus vadovaujantis EĮĮT matavimų transformatorių, RAA principų ir įtaisų parinkimui;</w:t>
      </w:r>
    </w:p>
    <w:p w14:paraId="405410F1"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Techniniame darbo projekte numatyti RAA derinimo, konfigūravimo, nuostatų keitimo darbus bei kompleksinius bandymus, pagal LITGRID AB perdavimo tinklo įrenginių eksploatavimo reglamento, EĮĮT, elektrinių ir elektros tinklų eksploatavimo taisyklių reikalavimus;</w:t>
      </w:r>
    </w:p>
    <w:p w14:paraId="741AD194" w14:textId="06ED79F4" w:rsidR="004C5855" w:rsidRPr="00972C34" w:rsidRDefault="004C5855" w:rsidP="000D7732">
      <w:pPr>
        <w:pStyle w:val="NoSpacing"/>
        <w:numPr>
          <w:ilvl w:val="2"/>
          <w:numId w:val="1"/>
        </w:numPr>
        <w:rPr>
          <w:rFonts w:cs="Arial"/>
          <w:szCs w:val="22"/>
          <w:lang w:val="lt-LT"/>
        </w:rPr>
      </w:pPr>
      <w:r w:rsidRPr="00972C34">
        <w:rPr>
          <w:rFonts w:cs="Arial"/>
          <w:szCs w:val="22"/>
          <w:lang w:val="lt-LT"/>
        </w:rPr>
        <w:t>Kompleksiniai bandymai techniniame darbo projekte turi būti numatyti atlikti vadovaujantis AB LITGRID RAA kompleksinių bandymų aprašo reikalavimais kurie pateikiami (</w:t>
      </w:r>
      <w:r w:rsidR="008209A9" w:rsidRPr="00972C34">
        <w:rPr>
          <w:rFonts w:cs="Arial"/>
          <w:szCs w:val="22"/>
          <w:lang w:val="lt-LT"/>
        </w:rPr>
        <w:t>6</w:t>
      </w:r>
      <w:r w:rsidR="00B61EAD" w:rsidRPr="00972C34">
        <w:rPr>
          <w:rFonts w:cs="Arial"/>
          <w:szCs w:val="22"/>
          <w:lang w:val="lt-LT"/>
        </w:rPr>
        <w:t>3</w:t>
      </w:r>
      <w:r w:rsidRPr="00972C34">
        <w:rPr>
          <w:rFonts w:cs="Arial"/>
          <w:szCs w:val="22"/>
          <w:lang w:val="lt-LT"/>
        </w:rPr>
        <w:t>) priede.</w:t>
      </w:r>
    </w:p>
    <w:p w14:paraId="43E70769"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 xml:space="preserve">Techniniame darbo projekte numatyti, jog konfidencialios įrangos, įtrauktos į įrangos, atitinkančios LITGRID AB standartinius techninius reikalavimus registrą, įrangos </w:t>
      </w:r>
      <w:r w:rsidRPr="00972C34">
        <w:rPr>
          <w:rFonts w:cs="Arial"/>
          <w:szCs w:val="22"/>
          <w:lang w:val="lt-LT"/>
        </w:rPr>
        <w:lastRenderedPageBreak/>
        <w:t>derinimo su Litgrid AB metu, sąrašas bus pateikiamas kaip priedas potencialiems objekto LITGRID AB rangovams, kurie yra pateikę pasirašytą konfidencialumo įsipareigojimą;</w:t>
      </w:r>
    </w:p>
    <w:p w14:paraId="11142FAC" w14:textId="54E3B090" w:rsidR="004C5855" w:rsidRPr="00972C34" w:rsidRDefault="004C5855" w:rsidP="000D7732">
      <w:pPr>
        <w:pStyle w:val="NoSpacing"/>
        <w:numPr>
          <w:ilvl w:val="2"/>
          <w:numId w:val="1"/>
        </w:numPr>
        <w:rPr>
          <w:rFonts w:cs="Arial"/>
          <w:szCs w:val="22"/>
          <w:lang w:val="lt-LT"/>
        </w:rPr>
      </w:pPr>
      <w:r w:rsidRPr="00972C34">
        <w:rPr>
          <w:rFonts w:cs="Arial"/>
          <w:szCs w:val="22"/>
          <w:lang w:val="lt-LT"/>
        </w:rPr>
        <w:t>RAA įranga turi būti numatoma mikroprocesorinė su savikontrolės sistema, tenkinanti EĮĮT ir kitų techninių, norminių dokumentų reikalavimus. Standartiniai techniniai reikalavimai mikroprocesorinėms relėms ir valdikliams pateikiami (</w:t>
      </w:r>
      <w:r w:rsidR="000B5CA7" w:rsidRPr="00972C34">
        <w:rPr>
          <w:rFonts w:cs="Arial"/>
          <w:szCs w:val="22"/>
          <w:lang w:val="lt-LT"/>
        </w:rPr>
        <w:t>6</w:t>
      </w:r>
      <w:r w:rsidR="00B61EAD" w:rsidRPr="00972C34">
        <w:rPr>
          <w:rFonts w:cs="Arial"/>
          <w:szCs w:val="22"/>
          <w:lang w:val="lt-LT"/>
        </w:rPr>
        <w:t>4</w:t>
      </w:r>
      <w:r w:rsidRPr="00972C34">
        <w:rPr>
          <w:rFonts w:cs="Arial"/>
          <w:szCs w:val="22"/>
          <w:lang w:val="lt-LT"/>
        </w:rPr>
        <w:t>) priede. Kiti, standartiniuose techniniuose reikalavimuose nenurodyti reikalavimai mikroprocesorinėms relėms ir valdikliams parenkami techninio darbo projekto rengimo metu;</w:t>
      </w:r>
    </w:p>
    <w:p w14:paraId="4E759BDF"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Nauji RAA ir valdymo įrenginiai turi turėti visas reikiamas ryšio traktų ir antrinių grandinių prijungimo sąsajas, matavimų, apsaugų, automatikos, stebėsenos (monitoringo) ir valdymo funkcijoms išpildyti;</w:t>
      </w:r>
    </w:p>
    <w:p w14:paraId="10E9914E"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Techniniam darbo projekte sudaryti struktūrines schemas:</w:t>
      </w:r>
    </w:p>
    <w:p w14:paraId="6B782843" w14:textId="77777777" w:rsidR="004C5855" w:rsidRPr="00972C34" w:rsidRDefault="004C5855" w:rsidP="000D7732">
      <w:pPr>
        <w:pStyle w:val="NoSpacing"/>
        <w:numPr>
          <w:ilvl w:val="3"/>
          <w:numId w:val="1"/>
        </w:numPr>
        <w:rPr>
          <w:rFonts w:cs="Arial"/>
          <w:szCs w:val="22"/>
          <w:lang w:val="lt-LT"/>
        </w:rPr>
      </w:pPr>
      <w:r w:rsidRPr="00972C34">
        <w:rPr>
          <w:rFonts w:cs="Arial"/>
          <w:szCs w:val="22"/>
          <w:lang w:val="lt-LT"/>
        </w:rPr>
        <w:t>RAA prijungimo prie matavimo transformatorių;</w:t>
      </w:r>
    </w:p>
    <w:p w14:paraId="7BAD84C1" w14:textId="77777777" w:rsidR="004C5855" w:rsidRPr="00972C34" w:rsidRDefault="004C5855" w:rsidP="000D7732">
      <w:pPr>
        <w:pStyle w:val="NoSpacing"/>
        <w:numPr>
          <w:ilvl w:val="3"/>
          <w:numId w:val="1"/>
        </w:numPr>
        <w:rPr>
          <w:rFonts w:cs="Arial"/>
          <w:szCs w:val="22"/>
          <w:lang w:val="lt-LT"/>
        </w:rPr>
      </w:pPr>
      <w:r w:rsidRPr="00972C34">
        <w:rPr>
          <w:rFonts w:cs="Arial"/>
          <w:szCs w:val="22"/>
          <w:lang w:val="lt-LT"/>
        </w:rPr>
        <w:t>Pastotės pagrindinių įrenginių valdymo blokuočių;</w:t>
      </w:r>
    </w:p>
    <w:p w14:paraId="4ACAC80A" w14:textId="1A0D0FCE" w:rsidR="004C5855" w:rsidRPr="00972C34" w:rsidRDefault="004C5855" w:rsidP="000D7732">
      <w:pPr>
        <w:pStyle w:val="NoSpacing"/>
        <w:numPr>
          <w:ilvl w:val="3"/>
          <w:numId w:val="1"/>
        </w:numPr>
        <w:rPr>
          <w:rFonts w:cs="Arial"/>
          <w:szCs w:val="22"/>
          <w:lang w:val="lt-LT"/>
        </w:rPr>
      </w:pPr>
      <w:r w:rsidRPr="00972C34">
        <w:rPr>
          <w:rFonts w:cs="Arial"/>
          <w:szCs w:val="22"/>
          <w:lang w:val="lt-LT"/>
        </w:rPr>
        <w:t>110 kV</w:t>
      </w:r>
      <w:r w:rsidR="0054128B" w:rsidRPr="00972C34">
        <w:rPr>
          <w:rFonts w:cs="Arial"/>
          <w:szCs w:val="22"/>
          <w:lang w:val="lt-LT"/>
        </w:rPr>
        <w:t>, 10 kV</w:t>
      </w:r>
      <w:r w:rsidR="00482A1B" w:rsidRPr="00972C34">
        <w:rPr>
          <w:rFonts w:cs="Arial"/>
          <w:szCs w:val="22"/>
          <w:lang w:val="lt-LT"/>
        </w:rPr>
        <w:t>, 0,4 kV</w:t>
      </w:r>
      <w:r w:rsidRPr="00972C34">
        <w:rPr>
          <w:rFonts w:cs="Arial"/>
          <w:szCs w:val="22"/>
          <w:lang w:val="lt-LT"/>
        </w:rPr>
        <w:t xml:space="preserve"> RAA įrenginių funkcinių ryšių ir elementų išdėstymo spintose;</w:t>
      </w:r>
    </w:p>
    <w:p w14:paraId="6068FF13" w14:textId="77777777" w:rsidR="004C5855" w:rsidRPr="00972C34" w:rsidRDefault="004C5855" w:rsidP="000D7732">
      <w:pPr>
        <w:pStyle w:val="NoSpacing"/>
        <w:numPr>
          <w:ilvl w:val="3"/>
          <w:numId w:val="1"/>
        </w:numPr>
        <w:rPr>
          <w:rFonts w:cs="Arial"/>
          <w:szCs w:val="22"/>
          <w:lang w:val="lt-LT"/>
        </w:rPr>
      </w:pPr>
      <w:r w:rsidRPr="00972C34">
        <w:rPr>
          <w:rFonts w:cs="Arial"/>
          <w:szCs w:val="22"/>
          <w:lang w:val="lt-LT"/>
        </w:rPr>
        <w:t>RAA įrenginių funkcijų tarpusavio sąveikų;</w:t>
      </w:r>
    </w:p>
    <w:p w14:paraId="370E54C5" w14:textId="2CD93AC5" w:rsidR="004C5855" w:rsidRPr="00972C34" w:rsidRDefault="004C5855" w:rsidP="000D7732">
      <w:pPr>
        <w:pStyle w:val="NoSpacing"/>
        <w:numPr>
          <w:ilvl w:val="3"/>
          <w:numId w:val="1"/>
        </w:numPr>
        <w:rPr>
          <w:rFonts w:cs="Arial"/>
          <w:szCs w:val="22"/>
          <w:lang w:val="lt-LT"/>
        </w:rPr>
      </w:pPr>
      <w:r w:rsidRPr="00972C34">
        <w:rPr>
          <w:rFonts w:cs="Arial"/>
          <w:szCs w:val="22"/>
          <w:lang w:val="lt-LT"/>
        </w:rPr>
        <w:t xml:space="preserve">su </w:t>
      </w:r>
      <w:r w:rsidR="0054128B" w:rsidRPr="00972C34">
        <w:rPr>
          <w:rFonts w:cs="Arial"/>
          <w:szCs w:val="22"/>
          <w:lang w:val="lt-LT"/>
        </w:rPr>
        <w:t>Telšių</w:t>
      </w:r>
      <w:r w:rsidRPr="00972C34">
        <w:rPr>
          <w:rFonts w:cs="Arial"/>
          <w:szCs w:val="22"/>
          <w:lang w:val="lt-LT"/>
        </w:rPr>
        <w:t xml:space="preserve"> TP</w:t>
      </w:r>
      <w:r w:rsidR="0054128B" w:rsidRPr="00972C34">
        <w:rPr>
          <w:rFonts w:cs="Arial"/>
          <w:szCs w:val="22"/>
          <w:lang w:val="lt-LT"/>
        </w:rPr>
        <w:t xml:space="preserve"> 110 kV dalies</w:t>
      </w:r>
      <w:r w:rsidRPr="00972C34">
        <w:rPr>
          <w:rFonts w:cs="Arial"/>
          <w:szCs w:val="22"/>
          <w:lang w:val="lt-LT"/>
        </w:rPr>
        <w:t xml:space="preserve"> rekonstrukcija susijusių RAA telekomandų perdavimo (perduodamų/ priimamų, tiesiogiai arba tranzitu, rezervinės) tarp Perdavimo tinklo skirstyklų, elektrinių ir pastočių funkcinę/struktūrinę schema. Schemoje(-</w:t>
      </w:r>
      <w:proofErr w:type="spellStart"/>
      <w:r w:rsidRPr="00972C34">
        <w:rPr>
          <w:rFonts w:cs="Arial"/>
          <w:szCs w:val="22"/>
          <w:lang w:val="lt-LT"/>
        </w:rPr>
        <w:t>se</w:t>
      </w:r>
      <w:proofErr w:type="spellEnd"/>
      <w:r w:rsidRPr="00972C34">
        <w:rPr>
          <w:rFonts w:cs="Arial"/>
          <w:szCs w:val="22"/>
          <w:lang w:val="lt-LT"/>
        </w:rPr>
        <w:t>) turi būti vaizduojama ir nurodyta visų perduodamų (perduodamų/ priimamų, tiesiogiai arba tranzitu, rezervinės) komandų paskirtys, kiekiai, perdavimo/priėmimo kanalų tipai, išsaugomi ir naujai projektuojami telekomandų perdavimo įrenginiai, RAA ir kiti įrenginiai ar įtaisai dalyvaujantys telekomandų formavime ir perdavime;</w:t>
      </w:r>
    </w:p>
    <w:p w14:paraId="3BD6CD61" w14:textId="77777777" w:rsidR="004C5855" w:rsidRPr="00972C34" w:rsidRDefault="004C5855" w:rsidP="000D7732">
      <w:pPr>
        <w:pStyle w:val="NoSpacing"/>
        <w:numPr>
          <w:ilvl w:val="3"/>
          <w:numId w:val="1"/>
        </w:numPr>
        <w:rPr>
          <w:rFonts w:cs="Arial"/>
          <w:szCs w:val="22"/>
          <w:lang w:val="lt-LT"/>
        </w:rPr>
      </w:pPr>
      <w:r w:rsidRPr="00972C34">
        <w:rPr>
          <w:rFonts w:cs="Arial"/>
          <w:szCs w:val="22"/>
          <w:lang w:val="lt-LT"/>
        </w:rPr>
        <w:t>Komunikacinių aparatų operatyvinių blokuočių loginių tarpusavio sąveikų išpildytų GOOSE žinutėmis (sudaryti preliminarų GOOSE žinučių sąrašą) arba laidiniais ryšiais funkcinę schemą;</w:t>
      </w:r>
    </w:p>
    <w:p w14:paraId="3A91C47A" w14:textId="77777777" w:rsidR="004C5855" w:rsidRPr="00972C34" w:rsidRDefault="004C5855" w:rsidP="000D7732">
      <w:pPr>
        <w:pStyle w:val="NoSpacing"/>
        <w:numPr>
          <w:ilvl w:val="3"/>
          <w:numId w:val="1"/>
        </w:numPr>
        <w:rPr>
          <w:rFonts w:cs="Arial"/>
          <w:szCs w:val="22"/>
          <w:lang w:val="lt-LT"/>
        </w:rPr>
      </w:pPr>
      <w:r w:rsidRPr="00972C34">
        <w:rPr>
          <w:rFonts w:cs="Arial"/>
          <w:szCs w:val="22"/>
          <w:lang w:val="lt-LT"/>
        </w:rPr>
        <w:t>RAA įrenginių prijungimo prie pastotės duomenų tinklo (toliau – PDT) funkcinę schemą;</w:t>
      </w:r>
    </w:p>
    <w:p w14:paraId="052B45AE" w14:textId="77777777" w:rsidR="004C5855" w:rsidRPr="00972C34" w:rsidRDefault="004C5855" w:rsidP="000D7732">
      <w:pPr>
        <w:pStyle w:val="NoSpacing"/>
        <w:numPr>
          <w:ilvl w:val="3"/>
          <w:numId w:val="1"/>
        </w:numPr>
        <w:rPr>
          <w:rFonts w:cs="Arial"/>
          <w:szCs w:val="22"/>
          <w:lang w:val="lt-LT"/>
        </w:rPr>
      </w:pPr>
      <w:r w:rsidRPr="00972C34">
        <w:rPr>
          <w:rFonts w:cs="Arial"/>
          <w:szCs w:val="22"/>
          <w:lang w:val="lt-LT"/>
        </w:rPr>
        <w:t>RAA stebėjimo sistemos (monitoringo) funkcinę schemą;</w:t>
      </w:r>
    </w:p>
    <w:p w14:paraId="681CD104" w14:textId="77777777" w:rsidR="004C5855" w:rsidRPr="00972C34" w:rsidRDefault="004C5855" w:rsidP="000D7732">
      <w:pPr>
        <w:pStyle w:val="NoSpacing"/>
        <w:numPr>
          <w:ilvl w:val="3"/>
          <w:numId w:val="1"/>
        </w:numPr>
        <w:rPr>
          <w:rFonts w:cs="Arial"/>
          <w:szCs w:val="22"/>
          <w:lang w:val="lt-LT"/>
        </w:rPr>
      </w:pPr>
      <w:r w:rsidRPr="00972C34">
        <w:rPr>
          <w:rFonts w:cs="Arial"/>
          <w:szCs w:val="22"/>
          <w:lang w:val="lt-LT"/>
        </w:rPr>
        <w:t>Nuolatinės operatyviosios srovės tiekimo RAA įrenginiams;</w:t>
      </w:r>
    </w:p>
    <w:p w14:paraId="348B781F" w14:textId="234D27F4" w:rsidR="004C5855" w:rsidRPr="00972C34" w:rsidRDefault="004C5855" w:rsidP="000D7732">
      <w:pPr>
        <w:pStyle w:val="NoSpacing"/>
        <w:numPr>
          <w:ilvl w:val="2"/>
          <w:numId w:val="1"/>
        </w:numPr>
        <w:rPr>
          <w:rFonts w:cs="Arial"/>
          <w:szCs w:val="22"/>
          <w:lang w:val="lt-LT"/>
        </w:rPr>
      </w:pPr>
      <w:r w:rsidRPr="00972C34">
        <w:rPr>
          <w:rFonts w:cs="Arial"/>
          <w:szCs w:val="22"/>
          <w:lang w:val="lt-LT"/>
        </w:rPr>
        <w:t>Rengiant RAA struktūrines schemas vadovautis Litgrid AB perdavimo tinklo 110 kV transformatorių pastočių standartinių relinės apsaugos ir automatikos struktūrinių schemų išpildymo aprašu, kuris pateikiamas  (</w:t>
      </w:r>
      <w:r w:rsidR="00D016DB" w:rsidRPr="00972C34">
        <w:rPr>
          <w:rFonts w:cs="Arial"/>
          <w:szCs w:val="22"/>
          <w:lang w:val="lt-LT"/>
        </w:rPr>
        <w:t>6</w:t>
      </w:r>
      <w:r w:rsidR="00B61EAD" w:rsidRPr="00972C34">
        <w:rPr>
          <w:rFonts w:cs="Arial"/>
          <w:szCs w:val="22"/>
          <w:lang w:val="lt-LT"/>
        </w:rPr>
        <w:t>5</w:t>
      </w:r>
      <w:r w:rsidRPr="00972C34">
        <w:rPr>
          <w:rFonts w:cs="Arial"/>
          <w:szCs w:val="22"/>
          <w:lang w:val="lt-LT"/>
        </w:rPr>
        <w:t>) priede.</w:t>
      </w:r>
    </w:p>
    <w:p w14:paraId="658C05CA"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Kiekvienas RAA įrenginys privalo turėti integruotą šviesinę signalizaciją, signalizuojančią apie įrenginio funkcionalumo sutrikimą, funkcijų ir automatikos poveikius, kitus RAA veikimus pagal poreikį;</w:t>
      </w:r>
    </w:p>
    <w:p w14:paraId="47C70FFE"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Kiekvienas mikroprocesorinis RAA įrenginys privalo turėti integruotą avarinių procesų registratorių registruojantį darbo ir avarinio režimo sroves įtampas ir laisvai parenkamus vidinius ir išorinius signalus.</w:t>
      </w:r>
    </w:p>
    <w:p w14:paraId="3ABD558C"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Kiekvienas mikroprocesorinis RAA įrenginys privalo turėti įvykių registratoriaus funkciją fiksuojančią įrenginio visų tipų vidinės logikos (tame tarpe apsaugų ir automatikos) veikimus.</w:t>
      </w:r>
    </w:p>
    <w:p w14:paraId="0C87A046"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RAA terminalai kurių apsaugų funkcijų išpildymui reikalinga atlikti srovių sumavimą turi turėti reikiamą analoginių srovinių įėjimų kiekį, o srovių sumavimas vykdomas terminalų vidinėje logikoje.</w:t>
      </w:r>
    </w:p>
    <w:p w14:paraId="4A1C4AB0"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Skirtingų prijunginių RAA įtaisai turi būti išdėstomi atskirose spintose;</w:t>
      </w:r>
    </w:p>
    <w:p w14:paraId="3A6A10B0"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Numatyti 10-15% rezervą RAA terminalų binarinių įėjimų/išėjimų ir RAA gnybtų.</w:t>
      </w:r>
    </w:p>
    <w:p w14:paraId="120F061C"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PVP numatyti nemažiau kaip 4 rezervines vietas RAA vidaus spintoms.</w:t>
      </w:r>
    </w:p>
    <w:p w14:paraId="656A0F4D"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lastRenderedPageBreak/>
        <w:t>Reikalavimai elektros perdavimo linijų RAA telekomandų perdavimo skaitmeniniams ryšio kanalams ir jų įrangai nustatomi techninio darbo projekto telekomunikacijų dalyje. Telekomandų formavimo principai ir sąlygos kartu su telekomandų pardavimo įrenginių poreikiu nustatomas techninio darbo projekto RAA dalyje.</w:t>
      </w:r>
    </w:p>
    <w:p w14:paraId="4A8FF6CB" w14:textId="716D7CBA" w:rsidR="009809B7" w:rsidRPr="00972C34" w:rsidRDefault="009809B7" w:rsidP="000D7732">
      <w:pPr>
        <w:pStyle w:val="NoSpacing"/>
        <w:numPr>
          <w:ilvl w:val="2"/>
          <w:numId w:val="1"/>
        </w:numPr>
        <w:rPr>
          <w:rFonts w:cs="Arial"/>
          <w:szCs w:val="22"/>
          <w:lang w:val="lt-LT"/>
        </w:rPr>
      </w:pPr>
      <w:r w:rsidRPr="00972C34">
        <w:rPr>
          <w:rFonts w:cs="Arial"/>
          <w:szCs w:val="22"/>
          <w:lang w:val="lt-LT"/>
        </w:rPr>
        <w:t>Telšių TP esamame pastotės valdymo pulte nebenaudojama 110 kV prijunginių RAA įranga ir jos konstrukcijos</w:t>
      </w:r>
      <w:r w:rsidR="00F949C2" w:rsidRPr="00972C34">
        <w:rPr>
          <w:rFonts w:cs="Arial"/>
          <w:szCs w:val="22"/>
          <w:lang w:val="lt-LT"/>
        </w:rPr>
        <w:t xml:space="preserve"> (spintos ir skydai su juose esančia įranga, kontroliniai kabeliai)</w:t>
      </w:r>
      <w:r w:rsidRPr="00972C34">
        <w:rPr>
          <w:rFonts w:cs="Arial"/>
          <w:szCs w:val="22"/>
          <w:lang w:val="lt-LT"/>
        </w:rPr>
        <w:t xml:space="preserve"> turi būti demontuotos (be 330 kV dalies RAA įrenginių išjungimo) ir utilizuotos. 110 kV prijunginių mikroprocesoriniais RAA terminalai (išskyrus numatytus išsaugoti šios užduoties 8.6 punkto reikalavimuose) turi būti perduoti į Litgrid AB avarinį rezervą.</w:t>
      </w:r>
    </w:p>
    <w:p w14:paraId="7E7530B9" w14:textId="64FD2D6D" w:rsidR="00290D03" w:rsidRPr="00972C34" w:rsidRDefault="00290D03" w:rsidP="000D7732">
      <w:pPr>
        <w:pStyle w:val="NoSpacing"/>
        <w:numPr>
          <w:ilvl w:val="2"/>
          <w:numId w:val="1"/>
        </w:numPr>
        <w:rPr>
          <w:rFonts w:cs="Arial"/>
          <w:szCs w:val="22"/>
          <w:lang w:val="lt-LT"/>
        </w:rPr>
      </w:pPr>
      <w:r w:rsidRPr="00972C34">
        <w:rPr>
          <w:rFonts w:cs="Arial"/>
          <w:szCs w:val="22"/>
          <w:lang w:val="lt-LT"/>
        </w:rPr>
        <w:t xml:space="preserve">Suprojektuoti pakeitimus bendrose 330 kV, 110 </w:t>
      </w:r>
      <w:proofErr w:type="spellStart"/>
      <w:r w:rsidRPr="00972C34">
        <w:rPr>
          <w:rFonts w:cs="Arial"/>
          <w:szCs w:val="22"/>
          <w:lang w:val="lt-LT"/>
        </w:rPr>
        <w:t>kv</w:t>
      </w:r>
      <w:proofErr w:type="spellEnd"/>
      <w:r w:rsidRPr="00972C34">
        <w:rPr>
          <w:rFonts w:cs="Arial"/>
          <w:szCs w:val="22"/>
          <w:lang w:val="lt-LT"/>
        </w:rPr>
        <w:t>, 10 kV įtampos dalių RAA grandinėse susijusius su 110 kV ir 10 kV dalies rekonstrukcija.</w:t>
      </w:r>
    </w:p>
    <w:p w14:paraId="19F9FB5E" w14:textId="7E731596" w:rsidR="00A137F5" w:rsidRPr="00972C34" w:rsidRDefault="00A137F5" w:rsidP="000D7732">
      <w:pPr>
        <w:pStyle w:val="NoSpacing"/>
        <w:numPr>
          <w:ilvl w:val="2"/>
          <w:numId w:val="1"/>
        </w:numPr>
        <w:rPr>
          <w:rFonts w:cs="Arial"/>
          <w:szCs w:val="22"/>
          <w:lang w:val="lt-LT"/>
        </w:rPr>
      </w:pPr>
      <w:r w:rsidRPr="00972C34">
        <w:rPr>
          <w:rFonts w:cs="Arial"/>
          <w:szCs w:val="22"/>
          <w:lang w:val="lt-LT"/>
        </w:rPr>
        <w:t xml:space="preserve">Suprojektuoti įtampos matavimo transformatorius visose </w:t>
      </w:r>
      <w:r w:rsidR="007D64D6" w:rsidRPr="00972C34">
        <w:rPr>
          <w:rFonts w:cs="Arial"/>
          <w:szCs w:val="22"/>
          <w:lang w:val="lt-LT"/>
        </w:rPr>
        <w:t xml:space="preserve">trijose fazėse </w:t>
      </w:r>
      <w:r w:rsidRPr="00972C34">
        <w:rPr>
          <w:rFonts w:cs="Arial"/>
          <w:szCs w:val="22"/>
          <w:lang w:val="lt-LT"/>
        </w:rPr>
        <w:t>AT-1 110 kV šynuotė</w:t>
      </w:r>
      <w:r w:rsidR="007D64D6" w:rsidRPr="00972C34">
        <w:rPr>
          <w:rFonts w:cs="Arial"/>
          <w:szCs w:val="22"/>
          <w:lang w:val="lt-LT"/>
        </w:rPr>
        <w:t>je,</w:t>
      </w:r>
      <w:r w:rsidR="00BD5FE8" w:rsidRPr="00972C34">
        <w:rPr>
          <w:rFonts w:cs="Arial"/>
          <w:szCs w:val="22"/>
          <w:lang w:val="lt-LT"/>
        </w:rPr>
        <w:t xml:space="preserve"> </w:t>
      </w:r>
      <w:r w:rsidRPr="00972C34">
        <w:rPr>
          <w:rFonts w:cs="Arial"/>
          <w:szCs w:val="22"/>
          <w:lang w:val="lt-LT"/>
        </w:rPr>
        <w:t xml:space="preserve"> </w:t>
      </w:r>
      <w:r w:rsidR="00BD5FE8" w:rsidRPr="00972C34">
        <w:rPr>
          <w:rFonts w:cs="Arial"/>
          <w:szCs w:val="22"/>
          <w:lang w:val="lt-LT"/>
        </w:rPr>
        <w:t>kiekvien</w:t>
      </w:r>
      <w:r w:rsidR="007D64D6" w:rsidRPr="00972C34">
        <w:rPr>
          <w:rFonts w:cs="Arial"/>
          <w:szCs w:val="22"/>
          <w:lang w:val="lt-LT"/>
        </w:rPr>
        <w:t>uose</w:t>
      </w:r>
      <w:r w:rsidR="00BD5FE8" w:rsidRPr="00972C34">
        <w:rPr>
          <w:rFonts w:cs="Arial"/>
          <w:szCs w:val="22"/>
          <w:lang w:val="lt-LT"/>
        </w:rPr>
        <w:t xml:space="preserve"> 110 kV šyn</w:t>
      </w:r>
      <w:r w:rsidR="007D64D6" w:rsidRPr="00972C34">
        <w:rPr>
          <w:rFonts w:cs="Arial"/>
          <w:szCs w:val="22"/>
          <w:lang w:val="lt-LT"/>
        </w:rPr>
        <w:t>ose, 10 kV kiekvienose šynose</w:t>
      </w:r>
      <w:r w:rsidR="00BD5FE8" w:rsidRPr="00972C34">
        <w:rPr>
          <w:rFonts w:cs="Arial"/>
          <w:szCs w:val="22"/>
          <w:lang w:val="lt-LT"/>
        </w:rPr>
        <w:t>.</w:t>
      </w:r>
    </w:p>
    <w:p w14:paraId="5683C170" w14:textId="3A7BA54C" w:rsidR="00BD5FE8" w:rsidRPr="00972C34" w:rsidRDefault="00BD5FE8" w:rsidP="000D7732">
      <w:pPr>
        <w:pStyle w:val="NoSpacing"/>
        <w:numPr>
          <w:ilvl w:val="2"/>
          <w:numId w:val="1"/>
        </w:numPr>
        <w:rPr>
          <w:rFonts w:cs="Arial"/>
          <w:szCs w:val="22"/>
          <w:lang w:val="lt-LT"/>
        </w:rPr>
      </w:pPr>
      <w:r w:rsidRPr="00972C34">
        <w:rPr>
          <w:rFonts w:cs="Arial"/>
          <w:szCs w:val="22"/>
          <w:lang w:val="lt-LT"/>
        </w:rPr>
        <w:t xml:space="preserve">Suprojektuoti srovės matavimo transformatorius </w:t>
      </w:r>
      <w:r w:rsidR="00453F06" w:rsidRPr="00972C34">
        <w:rPr>
          <w:rFonts w:cs="Arial"/>
          <w:szCs w:val="22"/>
          <w:lang w:val="lt-LT"/>
        </w:rPr>
        <w:t xml:space="preserve">110 kV </w:t>
      </w:r>
      <w:r w:rsidR="00EA4B0B" w:rsidRPr="00972C34">
        <w:rPr>
          <w:rFonts w:cs="Arial"/>
          <w:szCs w:val="22"/>
          <w:lang w:val="lt-LT"/>
        </w:rPr>
        <w:t>elektros</w:t>
      </w:r>
      <w:r w:rsidR="00453F06" w:rsidRPr="00972C34">
        <w:rPr>
          <w:rFonts w:cs="Arial"/>
          <w:szCs w:val="22"/>
          <w:lang w:val="lt-LT"/>
        </w:rPr>
        <w:t xml:space="preserve"> perdavimo linijų,  sekcijinių jungtuvų, 110 kV AT-1 įvadų</w:t>
      </w:r>
      <w:r w:rsidR="00EA4B0B" w:rsidRPr="00972C34">
        <w:rPr>
          <w:rFonts w:cs="Arial"/>
          <w:szCs w:val="22"/>
          <w:lang w:val="lt-LT"/>
        </w:rPr>
        <w:t>, 10 kV prijunginiuose</w:t>
      </w:r>
      <w:r w:rsidR="00453F06" w:rsidRPr="00972C34">
        <w:rPr>
          <w:rFonts w:cs="Arial"/>
          <w:szCs w:val="22"/>
          <w:lang w:val="lt-LT"/>
        </w:rPr>
        <w:t>.</w:t>
      </w:r>
    </w:p>
    <w:p w14:paraId="037D7BC8" w14:textId="18CB2A26" w:rsidR="00B23D2C" w:rsidRPr="00972C34" w:rsidRDefault="00B23D2C" w:rsidP="00B23D2C">
      <w:pPr>
        <w:pStyle w:val="ListParagraph"/>
        <w:numPr>
          <w:ilvl w:val="2"/>
          <w:numId w:val="1"/>
        </w:numPr>
        <w:rPr>
          <w:rFonts w:ascii="Trebuchet MS" w:hAnsi="Trebuchet MS" w:cs="Arial"/>
          <w:sz w:val="22"/>
          <w:szCs w:val="22"/>
          <w:lang w:val="lt-LT"/>
        </w:rPr>
      </w:pPr>
      <w:r w:rsidRPr="00972C34">
        <w:rPr>
          <w:rFonts w:ascii="Trebuchet MS" w:hAnsi="Trebuchet MS" w:cs="Arial"/>
          <w:sz w:val="22"/>
          <w:szCs w:val="22"/>
          <w:lang w:val="lt-LT"/>
        </w:rPr>
        <w:t xml:space="preserve">Visų 110 kV, 10 kV srovės ir įtampos matavimo transformatorių galutinės įrengimo vietos parenkamos ir tikslinamos techninio </w:t>
      </w:r>
      <w:r w:rsidR="004472F4" w:rsidRPr="00972C34">
        <w:rPr>
          <w:rFonts w:ascii="Trebuchet MS" w:hAnsi="Trebuchet MS" w:cs="Arial"/>
          <w:sz w:val="22"/>
          <w:szCs w:val="22"/>
          <w:lang w:val="lt-LT"/>
        </w:rPr>
        <w:t xml:space="preserve">darbo </w:t>
      </w:r>
      <w:r w:rsidRPr="00972C34">
        <w:rPr>
          <w:rFonts w:ascii="Trebuchet MS" w:hAnsi="Trebuchet MS" w:cs="Arial"/>
          <w:sz w:val="22"/>
          <w:szCs w:val="22"/>
          <w:lang w:val="lt-LT"/>
        </w:rPr>
        <w:t>projekto rengimo metu.</w:t>
      </w:r>
    </w:p>
    <w:p w14:paraId="1048E8C8" w14:textId="77777777" w:rsidR="00B634BF" w:rsidRPr="00972C34" w:rsidRDefault="00B634BF" w:rsidP="00B634BF">
      <w:pPr>
        <w:pStyle w:val="ListParagraph"/>
        <w:ind w:left="1224"/>
        <w:rPr>
          <w:rFonts w:ascii="Trebuchet MS" w:hAnsi="Trebuchet MS" w:cs="Arial"/>
          <w:sz w:val="22"/>
          <w:szCs w:val="22"/>
          <w:lang w:val="lt-LT"/>
        </w:rPr>
      </w:pPr>
    </w:p>
    <w:p w14:paraId="31858A8D" w14:textId="77777777" w:rsidR="004C5855" w:rsidRPr="00972C34" w:rsidRDefault="004C5855" w:rsidP="000D7732">
      <w:pPr>
        <w:pStyle w:val="NoSpacing"/>
        <w:numPr>
          <w:ilvl w:val="1"/>
          <w:numId w:val="1"/>
        </w:numPr>
        <w:ind w:left="1140"/>
        <w:rPr>
          <w:rFonts w:cs="Arial"/>
          <w:szCs w:val="22"/>
          <w:lang w:val="lt-LT"/>
        </w:rPr>
      </w:pPr>
      <w:r w:rsidRPr="00972C34">
        <w:rPr>
          <w:rFonts w:cs="Arial"/>
          <w:szCs w:val="22"/>
          <w:lang w:val="lt-LT"/>
        </w:rPr>
        <w:t>Sąsajos ir duomenų mainai tarp RAA, ir kitų pastotės įrenginių:</w:t>
      </w:r>
    </w:p>
    <w:p w14:paraId="6B212214"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Duomenų mainai tarp RAA įrenginių ir TSPĮ turi būti vykdomi IEC61850 ed.2.0 protokolu (vertikali komunikacija);</w:t>
      </w:r>
    </w:p>
    <w:p w14:paraId="712557D1"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Kiekvieną RAA įrenginį, atskiromis sąsajomis, jungti į du atskirus PDT komutatorius, kad būtų užtikrintas informacijos mainų patikimumas. Dubliuotas duomenų srautų perdavimas per šiuos dvigubus sujungimus turi būti valdomas IEC 62439 (PRP) protokolu;</w:t>
      </w:r>
    </w:p>
    <w:p w14:paraId="40A6E530"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Kiekvieno prijunginio srovės ir įtampos transformatorių antrinės grandinės turi būti jungiamos su relėmis variniais kabeliais;</w:t>
      </w:r>
    </w:p>
    <w:p w14:paraId="5DB32A71"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Kiekvieno prijunginio RAA (valdymo, technologinių signalų ir kt.) antrinės grandinės turi būti jungiamos su relėmis variniais kabeliais;</w:t>
      </w:r>
    </w:p>
    <w:p w14:paraId="3D70203F" w14:textId="27E1B37A" w:rsidR="004C5855" w:rsidRPr="00972C34" w:rsidRDefault="004C5855" w:rsidP="000D7732">
      <w:pPr>
        <w:pStyle w:val="NoSpacing"/>
        <w:numPr>
          <w:ilvl w:val="2"/>
          <w:numId w:val="1"/>
        </w:numPr>
        <w:rPr>
          <w:rFonts w:cs="Arial"/>
          <w:szCs w:val="22"/>
          <w:lang w:val="lt-LT"/>
        </w:rPr>
      </w:pPr>
      <w:r w:rsidRPr="00972C34">
        <w:rPr>
          <w:rFonts w:cs="Arial"/>
          <w:szCs w:val="22"/>
          <w:lang w:val="lt-LT"/>
        </w:rPr>
        <w:t xml:space="preserve">Antrinių RAA elektros grandinių kabeliai ir laidai  – vario gyslomis, su degimo nepalaikančia izoliacija. Visi kabeliai RAA elektros grandinėse, tame tarpe sujungiantys 110 kV skirstyklos įtaisų antrines grandines su mikroprocesoriniais įtaisais, turi būti ekranuoti (koncentrinės varinės juostos ekranu) ir numatytas jų potencialų išlyginimas. Standartiniai techniniai reikalavimai kontroliniams kabeliams jungiantiems relinės apsaugos/automatikos ir atviros skirstyklos </w:t>
      </w:r>
      <w:r w:rsidRPr="00972C34">
        <w:rPr>
          <w:rFonts w:cs="Arial"/>
          <w:bCs/>
          <w:szCs w:val="22"/>
          <w:lang w:val="lt-LT"/>
        </w:rPr>
        <w:t xml:space="preserve">pirminius įrenginius pateikiami </w:t>
      </w:r>
      <w:r w:rsidR="00267411" w:rsidRPr="00972C34">
        <w:rPr>
          <w:rFonts w:cs="Arial"/>
          <w:noProof/>
          <w:szCs w:val="22"/>
          <w:lang w:val="lt-LT"/>
        </w:rPr>
        <w:t>(6</w:t>
      </w:r>
      <w:r w:rsidR="00B61EAD" w:rsidRPr="00972C34">
        <w:rPr>
          <w:rFonts w:cs="Arial"/>
          <w:noProof/>
          <w:szCs w:val="22"/>
          <w:lang w:val="lt-LT"/>
        </w:rPr>
        <w:t>6</w:t>
      </w:r>
      <w:r w:rsidR="00267411" w:rsidRPr="00972C34">
        <w:rPr>
          <w:rFonts w:cs="Arial"/>
          <w:noProof/>
          <w:szCs w:val="22"/>
          <w:lang w:val="lt-LT"/>
        </w:rPr>
        <w:t>)</w:t>
      </w:r>
      <w:r w:rsidRPr="00972C34">
        <w:rPr>
          <w:rFonts w:cs="Arial"/>
          <w:szCs w:val="22"/>
          <w:lang w:val="lt-LT"/>
        </w:rPr>
        <w:t xml:space="preserve"> priede, </w:t>
      </w:r>
      <w:r w:rsidRPr="00972C34">
        <w:rPr>
          <w:rFonts w:cs="Arial"/>
          <w:bCs/>
          <w:szCs w:val="22"/>
          <w:lang w:val="lt-LT"/>
        </w:rPr>
        <w:t xml:space="preserve">lauko ir vidaus spintų vidinio montažo laidams </w:t>
      </w:r>
      <w:r w:rsidR="00791F6D" w:rsidRPr="00972C34">
        <w:rPr>
          <w:rFonts w:cs="Arial"/>
          <w:bCs/>
          <w:szCs w:val="22"/>
          <w:lang w:val="lt-LT"/>
        </w:rPr>
        <w:t>(</w:t>
      </w:r>
      <w:r w:rsidR="00B61EAD" w:rsidRPr="00972C34">
        <w:rPr>
          <w:rFonts w:cs="Arial"/>
          <w:noProof/>
          <w:szCs w:val="22"/>
          <w:lang w:val="lt-LT"/>
        </w:rPr>
        <w:t>67</w:t>
      </w:r>
      <w:r w:rsidR="00791F6D" w:rsidRPr="00972C34">
        <w:rPr>
          <w:rFonts w:cs="Arial"/>
          <w:noProof/>
          <w:szCs w:val="22"/>
          <w:lang w:val="lt-LT"/>
        </w:rPr>
        <w:t>)</w:t>
      </w:r>
      <w:r w:rsidRPr="00972C34">
        <w:rPr>
          <w:rFonts w:cs="Arial"/>
          <w:szCs w:val="22"/>
          <w:lang w:val="lt-LT"/>
        </w:rPr>
        <w:t xml:space="preserve"> priede. </w:t>
      </w:r>
    </w:p>
    <w:p w14:paraId="1191D9A5"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Kiti loginiai ryšiai (išskyrus atvejus kai projektavimo užduotyje nurodyta kitaip), tarp prijunginio ir kitų prijunginių RAA, kurie organizuojami protokolo IEC 61850 ed.2.0 GOOSE žinutėmis (horizontali komunikacija), naudojami tik tose loginėse grandinėse, kuriose ryšio kanalo sutrikimas ar dalinis išjungimas, nepažeidžia, nekeičia relinės apsaugos ir automatikos patikimumo, selektyvumo ir greitaveikiškumo sąlygų;</w:t>
      </w:r>
    </w:p>
    <w:p w14:paraId="235750BB"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RAA duomenų mainuose IEC 61850 ed.2.0 protokolu naudojama įranga (kartu su jos vidinės programinės įrangos versija), privalo būti tarpusavyje pilnai suderinama ir turėti tai patvirtinantį gamintojo dokumentą, kad įrenginys su jo programine įranga išbandytas ir veikia kaip numatyta IEC 61850 ed.2.0 standarte;</w:t>
      </w:r>
    </w:p>
    <w:p w14:paraId="67C0DBD7"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Techninio darbo projekto RAA dalyje aprašyti duomenų mainų tarp RAA ir kitų pastotės įrenginių, vykdomų protokolu IEC61850 ed.2.0 arba laidiniais ryšiais, organizavimo ir išpildymo principus.</w:t>
      </w:r>
    </w:p>
    <w:p w14:paraId="6CBEB300"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 xml:space="preserve">nuolatinės srovės grandinių izoliacijos kontrolės įrenginio monitoringas turi būti vykdomas  per </w:t>
      </w:r>
      <w:proofErr w:type="spellStart"/>
      <w:r w:rsidRPr="00972C34">
        <w:rPr>
          <w:rFonts w:cs="Arial"/>
          <w:szCs w:val="22"/>
          <w:lang w:val="lt-LT"/>
        </w:rPr>
        <w:t>Ethernet</w:t>
      </w:r>
      <w:proofErr w:type="spellEnd"/>
      <w:r w:rsidRPr="00972C34">
        <w:rPr>
          <w:rFonts w:cs="Arial"/>
          <w:szCs w:val="22"/>
          <w:lang w:val="lt-LT"/>
        </w:rPr>
        <w:t xml:space="preserve"> sąsają (jungiama į PDT). Informacijos perdavimui perspektyvoje į </w:t>
      </w:r>
      <w:r w:rsidRPr="00972C34">
        <w:rPr>
          <w:rFonts w:cs="Arial"/>
          <w:szCs w:val="22"/>
          <w:lang w:val="lt-LT"/>
        </w:rPr>
        <w:lastRenderedPageBreak/>
        <w:t>centralizuotą monitoringo sistemą įrenginys turi palaikyti IEC60870-5-104 arba IEC61850 protokolus.</w:t>
      </w:r>
    </w:p>
    <w:p w14:paraId="6AE5F66B" w14:textId="77777777" w:rsidR="004C5855" w:rsidRPr="00972C34" w:rsidRDefault="004C5855" w:rsidP="004C5855">
      <w:pPr>
        <w:pStyle w:val="NoSpacing"/>
        <w:numPr>
          <w:ilvl w:val="0"/>
          <w:numId w:val="0"/>
        </w:numPr>
        <w:ind w:left="1224"/>
        <w:rPr>
          <w:rFonts w:cs="Arial"/>
          <w:szCs w:val="22"/>
          <w:lang w:val="lt-LT"/>
        </w:rPr>
      </w:pPr>
    </w:p>
    <w:p w14:paraId="249E4C4A" w14:textId="00454D12" w:rsidR="00DB3022" w:rsidRPr="00972C34" w:rsidRDefault="004C5855" w:rsidP="000D7732">
      <w:pPr>
        <w:pStyle w:val="NoSpacing"/>
        <w:numPr>
          <w:ilvl w:val="1"/>
          <w:numId w:val="1"/>
        </w:numPr>
        <w:ind w:left="0" w:firstLine="567"/>
        <w:rPr>
          <w:rFonts w:cs="Arial"/>
          <w:szCs w:val="22"/>
          <w:lang w:val="lt-LT"/>
        </w:rPr>
      </w:pPr>
      <w:r w:rsidRPr="00972C34">
        <w:rPr>
          <w:rFonts w:cs="Arial"/>
          <w:szCs w:val="22"/>
          <w:lang w:val="lt-LT"/>
        </w:rPr>
        <w:t xml:space="preserve"> </w:t>
      </w:r>
      <w:r w:rsidR="00DB3022" w:rsidRPr="00972C34">
        <w:rPr>
          <w:rFonts w:cs="Arial"/>
          <w:szCs w:val="22"/>
          <w:lang w:val="lt-LT"/>
        </w:rPr>
        <w:t>110 kV prijunginių jungtuvų apsaugos ir automatika.</w:t>
      </w:r>
    </w:p>
    <w:p w14:paraId="0746D1A2" w14:textId="2406DBF3" w:rsidR="00441583" w:rsidRPr="00972C34" w:rsidRDefault="00441583" w:rsidP="000D7732">
      <w:pPr>
        <w:pStyle w:val="ListParagraph"/>
        <w:numPr>
          <w:ilvl w:val="2"/>
          <w:numId w:val="1"/>
        </w:numPr>
        <w:ind w:left="0" w:firstLine="567"/>
        <w:jc w:val="both"/>
        <w:rPr>
          <w:rFonts w:ascii="Trebuchet MS" w:hAnsi="Trebuchet MS" w:cs="Arial"/>
          <w:sz w:val="22"/>
          <w:szCs w:val="22"/>
          <w:lang w:val="lt-LT"/>
        </w:rPr>
      </w:pPr>
      <w:r w:rsidRPr="00972C34">
        <w:rPr>
          <w:rFonts w:ascii="Trebuchet MS" w:hAnsi="Trebuchet MS" w:cs="Arial"/>
          <w:sz w:val="22"/>
          <w:szCs w:val="22"/>
          <w:lang w:val="lt-LT"/>
        </w:rPr>
        <w:t xml:space="preserve">Kiekvienam 110 kV jungtuvui projektuoti </w:t>
      </w:r>
      <w:r w:rsidR="00BA4838" w:rsidRPr="00972C34">
        <w:rPr>
          <w:rFonts w:ascii="Trebuchet MS" w:hAnsi="Trebuchet MS" w:cs="Arial"/>
          <w:sz w:val="22"/>
          <w:szCs w:val="22"/>
          <w:lang w:val="lt-LT"/>
        </w:rPr>
        <w:t xml:space="preserve">apsaugų ir </w:t>
      </w:r>
      <w:r w:rsidRPr="00972C34">
        <w:rPr>
          <w:rFonts w:ascii="Trebuchet MS" w:hAnsi="Trebuchet MS" w:cs="Arial"/>
          <w:sz w:val="22"/>
          <w:szCs w:val="22"/>
          <w:lang w:val="lt-LT"/>
        </w:rPr>
        <w:t>automatikos valdiklį atskiroje spintoje.</w:t>
      </w:r>
    </w:p>
    <w:p w14:paraId="132B449C" w14:textId="7137DDD9" w:rsidR="004C5855" w:rsidRPr="00972C34" w:rsidRDefault="004C5855" w:rsidP="000D7732">
      <w:pPr>
        <w:pStyle w:val="NoSpacing"/>
        <w:numPr>
          <w:ilvl w:val="2"/>
          <w:numId w:val="1"/>
        </w:numPr>
        <w:ind w:left="0" w:firstLine="567"/>
        <w:rPr>
          <w:rFonts w:cs="Arial"/>
          <w:szCs w:val="22"/>
          <w:lang w:val="lt-LT"/>
        </w:rPr>
      </w:pPr>
      <w:r w:rsidRPr="00972C34">
        <w:rPr>
          <w:rFonts w:cs="Arial"/>
          <w:szCs w:val="22"/>
          <w:lang w:val="lt-LT"/>
        </w:rPr>
        <w:t>Kiekvieno prijunginio valdiklyje turi būti suprojektuotos šios pagrindinės funkcijos:</w:t>
      </w:r>
    </w:p>
    <w:p w14:paraId="7DF3D123"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kryptinės, ne mažiau 4 pakopų, nulinės sekos srovės apsaugos funkcija;</w:t>
      </w:r>
    </w:p>
    <w:p w14:paraId="0DAB1BF6"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kryptinės, ne mažiau 4 pakopų, maksimalios srovės apsaugos funkcija;</w:t>
      </w:r>
    </w:p>
    <w:p w14:paraId="785C63BC"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apsaugų pagreitinimo, įjungiant jungtuvą į trumpą jungimą, funkcija;</w:t>
      </w:r>
    </w:p>
    <w:p w14:paraId="0B6B2C6B"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galios transformatoriaus prijunginio valdiklyje minimalios įtampos blokuotė apsaugos nuo tarpfazių trumpųjų jungimų paleidimui;</w:t>
      </w:r>
    </w:p>
    <w:p w14:paraId="2993C7EF"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 xml:space="preserve">automatika (AKĮ, įtampos kontrolė, sinchronizmo kontrolė); </w:t>
      </w:r>
    </w:p>
    <w:p w14:paraId="2569E51B"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JRĮ (su srovės kontrole ir su jungtuvo atjungimo komandos pakartojimu, neblokuojant AKĮ) funkcija;</w:t>
      </w:r>
    </w:p>
    <w:p w14:paraId="6A870902"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įtampos grandinių sveikumo kontrolės funkcija;</w:t>
      </w:r>
    </w:p>
    <w:p w14:paraId="59718783"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srovės grandinių sveikumo kontrolės funkcija;</w:t>
      </w:r>
    </w:p>
    <w:p w14:paraId="73689B1B"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rezervinės maksimalios srovės apsaugos ir nulinės sekos srovės apsaugos funkcijos, įsijungiančios sugedus įtampos grandinėms;</w:t>
      </w:r>
    </w:p>
    <w:p w14:paraId="0F1357F1"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110 kV prijunginio jungtuvo ir kitų komutacinių aparatų valdymas;</w:t>
      </w:r>
    </w:p>
    <w:p w14:paraId="74217936"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 xml:space="preserve">skystųjų kristalų ekranas su galimybe sudaryti komutuojamų pirminių įrenginių ir komutuojamų RAA antrinių grandinių ar funkcijų mnemoschemas. Prijunginio komutacinių pirminių įrenginių </w:t>
      </w:r>
      <w:proofErr w:type="spellStart"/>
      <w:r w:rsidRPr="00972C34">
        <w:rPr>
          <w:rFonts w:cs="Arial"/>
          <w:szCs w:val="22"/>
          <w:lang w:val="lt-LT"/>
        </w:rPr>
        <w:t>mnemoschema</w:t>
      </w:r>
      <w:proofErr w:type="spellEnd"/>
      <w:r w:rsidRPr="00972C34">
        <w:rPr>
          <w:rFonts w:cs="Arial"/>
          <w:szCs w:val="22"/>
          <w:lang w:val="lt-LT"/>
        </w:rPr>
        <w:t xml:space="preserve"> ir matavimai turi būti talpinami ir programuojami/vaizduojami viename skystųjų kristalų ekrano lape (valdiklio ekranas ir jo vidinės programinės įrangos versija su kelių vaizduojamų schemų lapų palaikymo funkciją);</w:t>
      </w:r>
    </w:p>
    <w:p w14:paraId="43340374"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valdymo būdų pasirinkimo (relė/PSO DVS) funkcija;</w:t>
      </w:r>
    </w:p>
    <w:p w14:paraId="3D755647"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 xml:space="preserve">valdomų komutacinių aparatų (jungtuvo, skyriklių, įžemiklių, RAA funkcijų), valdymo ir saugos blokuotės; </w:t>
      </w:r>
    </w:p>
    <w:p w14:paraId="597BB32A"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prijunginio signalų, perduodamų į DVS, surinkimas;</w:t>
      </w:r>
    </w:p>
    <w:p w14:paraId="79953622"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6C4ABB6C"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galimybė įvesti ne mažiau kaip 4 nuostatų grupes;</w:t>
      </w:r>
    </w:p>
    <w:p w14:paraId="0A050EDB"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ne mažiau 8 šviesinių indikatorių apsaugų ir signalizacijos poveikių atvaizdavimui;</w:t>
      </w:r>
    </w:p>
    <w:p w14:paraId="7F179B55" w14:textId="77777777" w:rsidR="004C5855" w:rsidRPr="00972C34" w:rsidRDefault="004C5855" w:rsidP="000D7732">
      <w:pPr>
        <w:pStyle w:val="NoSpacing"/>
        <w:numPr>
          <w:ilvl w:val="3"/>
          <w:numId w:val="1"/>
        </w:numPr>
        <w:ind w:left="0" w:firstLine="567"/>
        <w:rPr>
          <w:rFonts w:cs="Arial"/>
          <w:szCs w:val="22"/>
          <w:lang w:val="lt-LT"/>
        </w:rPr>
      </w:pPr>
      <w:r w:rsidRPr="00972C34">
        <w:rPr>
          <w:rFonts w:cs="Arial"/>
          <w:szCs w:val="22"/>
          <w:lang w:val="lt-LT"/>
        </w:rPr>
        <w:t>jungtuvo resurso skaičiavimo funkcija.</w:t>
      </w:r>
    </w:p>
    <w:p w14:paraId="47AEF96D" w14:textId="77777777" w:rsidR="004C5855" w:rsidRPr="00972C34" w:rsidRDefault="004C5855" w:rsidP="004C5855">
      <w:pPr>
        <w:pStyle w:val="NoSpacing"/>
        <w:numPr>
          <w:ilvl w:val="0"/>
          <w:numId w:val="0"/>
        </w:numPr>
        <w:ind w:left="1224"/>
        <w:rPr>
          <w:rFonts w:cs="Arial"/>
          <w:szCs w:val="22"/>
          <w:lang w:val="lt-LT"/>
        </w:rPr>
      </w:pPr>
    </w:p>
    <w:p w14:paraId="1EA393A8" w14:textId="715E2186" w:rsidR="004C5855" w:rsidRPr="00972C34" w:rsidRDefault="004C5855" w:rsidP="000D7732">
      <w:pPr>
        <w:pStyle w:val="NoSpacing"/>
        <w:numPr>
          <w:ilvl w:val="1"/>
          <w:numId w:val="1"/>
        </w:numPr>
        <w:ind w:left="0" w:firstLine="567"/>
        <w:rPr>
          <w:rFonts w:cs="Arial"/>
          <w:szCs w:val="22"/>
          <w:lang w:val="lt-LT"/>
        </w:rPr>
      </w:pPr>
      <w:bookmarkStart w:id="68" w:name="_Hlk195267836"/>
      <w:r w:rsidRPr="00972C34">
        <w:rPr>
          <w:rFonts w:cs="Arial"/>
          <w:szCs w:val="22"/>
          <w:lang w:val="lt-LT"/>
        </w:rPr>
        <w:t>110 kV elektros perdavimo linijų (toliau - EPL) apsaug</w:t>
      </w:r>
      <w:r w:rsidR="00CE6224" w:rsidRPr="00972C34">
        <w:rPr>
          <w:rFonts w:cs="Arial"/>
          <w:szCs w:val="22"/>
          <w:lang w:val="lt-LT"/>
        </w:rPr>
        <w:t>os.</w:t>
      </w:r>
    </w:p>
    <w:bookmarkEnd w:id="68"/>
    <w:p w14:paraId="470C2840" w14:textId="7BB7FB94" w:rsidR="002D1E69" w:rsidRPr="00972C34" w:rsidRDefault="002D1E69" w:rsidP="000D7732">
      <w:pPr>
        <w:pStyle w:val="ListParagraph"/>
        <w:numPr>
          <w:ilvl w:val="2"/>
          <w:numId w:val="1"/>
        </w:numPr>
        <w:ind w:left="0" w:firstLine="567"/>
        <w:rPr>
          <w:rFonts w:ascii="Trebuchet MS" w:hAnsi="Trebuchet MS" w:cs="Arial"/>
          <w:sz w:val="22"/>
          <w:szCs w:val="22"/>
          <w:lang w:val="lt-LT"/>
        </w:rPr>
      </w:pPr>
      <w:r w:rsidRPr="00972C34">
        <w:rPr>
          <w:rFonts w:ascii="Trebuchet MS" w:hAnsi="Trebuchet MS" w:cs="Arial"/>
          <w:sz w:val="22"/>
          <w:szCs w:val="22"/>
          <w:lang w:val="lt-LT"/>
        </w:rPr>
        <w:t>110 kV EPL apsaugų ir valdymo funkcijos gali būti komplektuojamos tame pačiame terminale (vienos dėžutės principas).</w:t>
      </w:r>
    </w:p>
    <w:p w14:paraId="2D60C45F" w14:textId="32EC57AA" w:rsidR="004C5855" w:rsidRPr="00972C34" w:rsidRDefault="004C5855" w:rsidP="000D7732">
      <w:pPr>
        <w:pStyle w:val="ListParagraph"/>
        <w:numPr>
          <w:ilvl w:val="2"/>
          <w:numId w:val="1"/>
        </w:numPr>
        <w:ind w:left="0" w:firstLine="567"/>
        <w:rPr>
          <w:rFonts w:ascii="Trebuchet MS" w:hAnsi="Trebuchet MS" w:cs="Arial"/>
          <w:sz w:val="22"/>
          <w:szCs w:val="22"/>
          <w:lang w:val="lt-LT"/>
        </w:rPr>
      </w:pPr>
      <w:r w:rsidRPr="00972C34">
        <w:rPr>
          <w:rFonts w:ascii="Trebuchet MS" w:hAnsi="Trebuchet MS" w:cs="Arial"/>
          <w:sz w:val="22"/>
          <w:szCs w:val="22"/>
          <w:lang w:val="lt-LT"/>
        </w:rPr>
        <w:t xml:space="preserve">Turi būti suprojektuotos šios 110 kV elektros perdavimo linijų (toliau - EPL) apsaugų </w:t>
      </w:r>
      <w:r w:rsidR="00BF4A32" w:rsidRPr="00972C34">
        <w:rPr>
          <w:rFonts w:ascii="Trebuchet MS" w:hAnsi="Trebuchet MS" w:cs="Arial"/>
          <w:sz w:val="22"/>
          <w:szCs w:val="22"/>
          <w:lang w:val="lt-LT"/>
        </w:rPr>
        <w:t xml:space="preserve">įrenginių </w:t>
      </w:r>
      <w:r w:rsidRPr="00972C34">
        <w:rPr>
          <w:rFonts w:ascii="Trebuchet MS" w:hAnsi="Trebuchet MS" w:cs="Arial"/>
          <w:sz w:val="22"/>
          <w:szCs w:val="22"/>
          <w:lang w:val="lt-LT"/>
        </w:rPr>
        <w:t>pagrindinės funkcijos:</w:t>
      </w:r>
    </w:p>
    <w:p w14:paraId="472C6C7D"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Distancinės apsaugos funkcija nuo visų tipų trumpųjų jungimų - nemažiau 5 pakopų, su blokuote nuo įtampos grandinių gedimo.</w:t>
      </w:r>
    </w:p>
    <w:p w14:paraId="0E4AC411"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Distancinės apsaugos charakteristika daugiakampė.</w:t>
      </w:r>
    </w:p>
    <w:p w14:paraId="65506CAE"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 xml:space="preserve">Distancinės apsaugos funkcija su galimybe įvesti individualius vienus nuo kitų nepriklausomus varžų nuostatus nuo tarpfazių ir vienfazių trumpųjų jungimų. </w:t>
      </w:r>
    </w:p>
    <w:p w14:paraId="59664B5E"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Distancinės apsaugos blokuotės nuo galios švytavimų funkcija.</w:t>
      </w:r>
    </w:p>
    <w:p w14:paraId="44662E2A"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Įtampos grandinių sveikumo kontrolės funkcija.</w:t>
      </w:r>
    </w:p>
    <w:p w14:paraId="1F05D302"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Srovės grandinių sveikumo kontrolės funkcija.</w:t>
      </w:r>
    </w:p>
    <w:p w14:paraId="3D7CADB9"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Kryptinė, ne mažiau 4 pakopų, nulinės sekos srovės apsaugos funkcija.</w:t>
      </w:r>
    </w:p>
    <w:p w14:paraId="73215C4F"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lastRenderedPageBreak/>
        <w:t>Rezervinė maksimalios srovės apsaugos funkcija.</w:t>
      </w:r>
    </w:p>
    <w:p w14:paraId="61DF3530"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Rezervinė maksimalios srovės apsaugos ir apsaugos nuo įžemėjimo  funkcijos, įsijungiančios sugedus įtampos grandinėms.</w:t>
      </w:r>
    </w:p>
    <w:p w14:paraId="4B086142"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Galios krypties pasikeitimo linijoje kontrolės funkcija.</w:t>
      </w:r>
    </w:p>
    <w:p w14:paraId="1B87ED42"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Apsaugų telepagreitinimo funkcija.</w:t>
      </w:r>
    </w:p>
    <w:p w14:paraId="48A5AD01"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Apsaugų pagreitinimo įjungiant jungtuvą į trumpą jungimą funkcija.</w:t>
      </w:r>
    </w:p>
    <w:p w14:paraId="16EAE9C4"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Nukrovimo automatikos funkcija veikianti į atjungimą vertindama aktyvinės ir reaktyvinės galios srautą ir kryptį (gali būti išpildoma atskirame RAA terminale).</w:t>
      </w:r>
    </w:p>
    <w:p w14:paraId="4D16B4FB"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Įtampos paaukštėjimo apribojimo apsaugos funkcija.</w:t>
      </w:r>
    </w:p>
    <w:p w14:paraId="7B29E489"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Įtampos sumažėjimo apribojimo apsaugos funkcija.</w:t>
      </w:r>
    </w:p>
    <w:p w14:paraId="1131566E"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Ne mažiau kaip 2-jų pakopų linijos perkrovos apsaugos funkcijos.</w:t>
      </w:r>
    </w:p>
    <w:p w14:paraId="2CCD7AC7"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Atstumo iki trumpojo jungimo vietos nustatymas.</w:t>
      </w:r>
    </w:p>
    <w:p w14:paraId="61EBDC56" w14:textId="77777777" w:rsidR="00C6422F"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Galimybė įvesti ne mažiau kaip 4 nuostatų grupes.</w:t>
      </w:r>
    </w:p>
    <w:p w14:paraId="5804E816" w14:textId="3070CA5A" w:rsidR="004C5855" w:rsidRPr="00972C34" w:rsidRDefault="00C6422F" w:rsidP="000D7732">
      <w:pPr>
        <w:pStyle w:val="NoSpacing"/>
        <w:numPr>
          <w:ilvl w:val="3"/>
          <w:numId w:val="1"/>
        </w:numPr>
        <w:ind w:left="0" w:firstLine="567"/>
        <w:rPr>
          <w:rFonts w:cs="Arial"/>
          <w:szCs w:val="22"/>
          <w:lang w:val="lt-LT"/>
        </w:rPr>
      </w:pPr>
      <w:r w:rsidRPr="00972C34">
        <w:rPr>
          <w:rFonts w:cs="Arial"/>
          <w:szCs w:val="22"/>
          <w:lang w:val="lt-LT"/>
        </w:rPr>
        <w:t>Ne mažiau 8 šviesinių indikatorių apsaugų ir signalizacijos poveikių atvaizdavimui.</w:t>
      </w:r>
    </w:p>
    <w:p w14:paraId="4F486D15" w14:textId="77777777" w:rsidR="004C5855" w:rsidRPr="00972C34" w:rsidRDefault="004C5855" w:rsidP="004C5855">
      <w:pPr>
        <w:pStyle w:val="NoSpacing"/>
        <w:numPr>
          <w:ilvl w:val="0"/>
          <w:numId w:val="0"/>
        </w:numPr>
        <w:ind w:left="1728"/>
        <w:rPr>
          <w:rFonts w:cs="Arial"/>
          <w:szCs w:val="22"/>
          <w:lang w:val="lt-LT"/>
        </w:rPr>
      </w:pPr>
    </w:p>
    <w:p w14:paraId="6A376A93" w14:textId="44FDE207" w:rsidR="00C72D39" w:rsidRPr="00972C34" w:rsidRDefault="00C72D39" w:rsidP="000D7732">
      <w:pPr>
        <w:pStyle w:val="NoSpacing"/>
        <w:numPr>
          <w:ilvl w:val="1"/>
          <w:numId w:val="1"/>
        </w:numPr>
        <w:ind w:left="0" w:firstLine="567"/>
        <w:rPr>
          <w:rFonts w:cs="Arial"/>
          <w:szCs w:val="22"/>
          <w:lang w:val="lt-LT"/>
        </w:rPr>
      </w:pPr>
      <w:r w:rsidRPr="00972C34">
        <w:rPr>
          <w:rFonts w:cs="Arial"/>
          <w:szCs w:val="22"/>
          <w:lang w:val="lt-LT"/>
        </w:rPr>
        <w:t xml:space="preserve">110 kV </w:t>
      </w:r>
      <w:r w:rsidR="005E3689" w:rsidRPr="00972C34">
        <w:rPr>
          <w:rFonts w:cs="Arial"/>
          <w:szCs w:val="22"/>
          <w:lang w:val="lt-LT"/>
        </w:rPr>
        <w:t xml:space="preserve">Š1-110, Š2-110, Š3-110 </w:t>
      </w:r>
      <w:r w:rsidRPr="00972C34">
        <w:rPr>
          <w:rFonts w:cs="Arial"/>
          <w:szCs w:val="22"/>
          <w:lang w:val="lt-LT"/>
        </w:rPr>
        <w:t>suminės apsaugos</w:t>
      </w:r>
      <w:r w:rsidR="005E3689" w:rsidRPr="00972C34">
        <w:rPr>
          <w:rFonts w:cs="Arial"/>
          <w:szCs w:val="22"/>
          <w:lang w:val="lt-LT"/>
        </w:rPr>
        <w:t>.</w:t>
      </w:r>
    </w:p>
    <w:p w14:paraId="19161D55" w14:textId="2EC94309" w:rsidR="005E3689" w:rsidRPr="00972C34" w:rsidRDefault="00891865" w:rsidP="005E3689">
      <w:pPr>
        <w:pStyle w:val="NoSpacing"/>
        <w:numPr>
          <w:ilvl w:val="2"/>
          <w:numId w:val="1"/>
        </w:numPr>
        <w:rPr>
          <w:rFonts w:cs="Arial"/>
          <w:szCs w:val="22"/>
          <w:lang w:val="lt-LT"/>
        </w:rPr>
      </w:pPr>
      <w:r w:rsidRPr="00972C34">
        <w:rPr>
          <w:rFonts w:cs="Arial"/>
          <w:szCs w:val="22"/>
          <w:lang w:val="lt-LT"/>
        </w:rPr>
        <w:t xml:space="preserve">Kiekvienai 110 kV šynų sekcijai suprojektuoti po suminės apsaugos komplektą -  atskirą nuo šynų diferencinės apsaugos terminalo, kurio srovės grandinės jungiamos prie atskirų srovės matavimo transformatorių antrinių grandinių apvijų, turi turėti ne mažiau kaip 8 </w:t>
      </w:r>
      <w:proofErr w:type="spellStart"/>
      <w:r w:rsidRPr="00972C34">
        <w:rPr>
          <w:rFonts w:cs="Arial"/>
          <w:szCs w:val="22"/>
          <w:lang w:val="lt-LT"/>
        </w:rPr>
        <w:t>srovinius</w:t>
      </w:r>
      <w:proofErr w:type="spellEnd"/>
      <w:r w:rsidRPr="00972C34">
        <w:rPr>
          <w:rFonts w:cs="Arial"/>
          <w:szCs w:val="22"/>
          <w:lang w:val="lt-LT"/>
        </w:rPr>
        <w:t xml:space="preserve"> įėjimus, ir kurie turi būti įrengiami atskirose RAA vidaus  spintose.</w:t>
      </w:r>
    </w:p>
    <w:p w14:paraId="136C8AF2" w14:textId="343C306E" w:rsidR="00891865" w:rsidRPr="00972C34" w:rsidRDefault="00DA5E59" w:rsidP="005E3689">
      <w:pPr>
        <w:pStyle w:val="NoSpacing"/>
        <w:numPr>
          <w:ilvl w:val="2"/>
          <w:numId w:val="1"/>
        </w:numPr>
        <w:rPr>
          <w:rFonts w:cs="Arial"/>
          <w:szCs w:val="22"/>
          <w:lang w:val="lt-LT"/>
        </w:rPr>
      </w:pPr>
      <w:r w:rsidRPr="00972C34">
        <w:rPr>
          <w:rFonts w:cs="Arial"/>
          <w:szCs w:val="22"/>
          <w:lang w:val="lt-LT"/>
        </w:rPr>
        <w:t>Š</w:t>
      </w:r>
      <w:r w:rsidR="00891865" w:rsidRPr="00972C34">
        <w:rPr>
          <w:rFonts w:cs="Arial"/>
          <w:szCs w:val="22"/>
          <w:lang w:val="lt-LT"/>
        </w:rPr>
        <w:t>ynų suminės apsaugos turi būti jungiamos prie atskirų srovės matavimo transformatorių antrinių grandinių apvijų.</w:t>
      </w:r>
    </w:p>
    <w:p w14:paraId="71BB2515" w14:textId="11A90376" w:rsidR="00891865" w:rsidRPr="00972C34" w:rsidRDefault="00891865" w:rsidP="005E3689">
      <w:pPr>
        <w:pStyle w:val="NoSpacing"/>
        <w:numPr>
          <w:ilvl w:val="2"/>
          <w:numId w:val="1"/>
        </w:numPr>
        <w:rPr>
          <w:rFonts w:cs="Arial"/>
          <w:szCs w:val="22"/>
          <w:lang w:val="lt-LT"/>
        </w:rPr>
      </w:pPr>
      <w:r w:rsidRPr="00972C34">
        <w:rPr>
          <w:rFonts w:cs="Arial"/>
          <w:szCs w:val="22"/>
          <w:lang w:val="lt-LT"/>
        </w:rPr>
        <w:t>Šynų suminių apsaugų pagrindinės funkcijos turi būti projektuojamos tokios pačios kaip ir 110 EPL linijoms,</w:t>
      </w:r>
      <w:r w:rsidR="00585B30" w:rsidRPr="00972C34">
        <w:rPr>
          <w:rFonts w:cs="Arial"/>
          <w:szCs w:val="22"/>
          <w:lang w:val="lt-LT"/>
        </w:rPr>
        <w:t xml:space="preserve"> kurios nurodytos šios techninės užduoties</w:t>
      </w:r>
      <w:r w:rsidRPr="00972C34">
        <w:rPr>
          <w:rFonts w:cs="Arial"/>
          <w:szCs w:val="22"/>
          <w:lang w:val="lt-LT"/>
        </w:rPr>
        <w:t xml:space="preserve"> 8.4.2 punkte.</w:t>
      </w:r>
    </w:p>
    <w:p w14:paraId="7DF0951A" w14:textId="77777777" w:rsidR="00891865" w:rsidRPr="00972C34" w:rsidRDefault="00891865" w:rsidP="008D039D">
      <w:pPr>
        <w:pStyle w:val="NoSpacing"/>
        <w:numPr>
          <w:ilvl w:val="0"/>
          <w:numId w:val="0"/>
        </w:numPr>
        <w:ind w:left="1224"/>
        <w:rPr>
          <w:rFonts w:cs="Arial"/>
          <w:szCs w:val="22"/>
          <w:lang w:val="lt-LT"/>
        </w:rPr>
      </w:pPr>
    </w:p>
    <w:p w14:paraId="38E67088" w14:textId="6929AC21" w:rsidR="00C72D39" w:rsidRPr="00972C34" w:rsidRDefault="00C72D39" w:rsidP="008D039D">
      <w:pPr>
        <w:pStyle w:val="NoSpacing"/>
        <w:numPr>
          <w:ilvl w:val="1"/>
          <w:numId w:val="1"/>
        </w:numPr>
        <w:ind w:left="567" w:firstLine="0"/>
        <w:rPr>
          <w:rFonts w:cs="Arial"/>
          <w:szCs w:val="22"/>
          <w:lang w:val="lt-LT"/>
        </w:rPr>
      </w:pPr>
      <w:r w:rsidRPr="00972C34">
        <w:rPr>
          <w:rFonts w:cs="Arial"/>
          <w:szCs w:val="22"/>
          <w:lang w:val="lt-LT"/>
        </w:rPr>
        <w:t xml:space="preserve">110 kV </w:t>
      </w:r>
      <w:r w:rsidR="00BB7B58" w:rsidRPr="00972C34">
        <w:rPr>
          <w:rFonts w:cs="Arial"/>
          <w:szCs w:val="22"/>
          <w:lang w:val="lt-LT"/>
        </w:rPr>
        <w:t>šynų diferencinės srovės apsauga (ŠDA)</w:t>
      </w:r>
      <w:r w:rsidR="0070592D" w:rsidRPr="00972C34">
        <w:rPr>
          <w:rFonts w:cs="Arial"/>
          <w:szCs w:val="22"/>
          <w:lang w:val="lt-LT"/>
        </w:rPr>
        <w:t>.</w:t>
      </w:r>
    </w:p>
    <w:p w14:paraId="6AF45131" w14:textId="6D60AD36" w:rsidR="00BB7B58" w:rsidRPr="00972C34" w:rsidRDefault="00BB7B58" w:rsidP="008D039D">
      <w:pPr>
        <w:pStyle w:val="ListParagraph"/>
        <w:numPr>
          <w:ilvl w:val="2"/>
          <w:numId w:val="1"/>
        </w:numPr>
        <w:spacing w:line="276" w:lineRule="auto"/>
        <w:ind w:left="567" w:firstLine="0"/>
        <w:jc w:val="both"/>
        <w:rPr>
          <w:rFonts w:ascii="Trebuchet MS" w:hAnsi="Trebuchet MS" w:cs="Arial"/>
          <w:sz w:val="22"/>
          <w:szCs w:val="22"/>
          <w:lang w:val="lt-LT"/>
        </w:rPr>
      </w:pPr>
      <w:r w:rsidRPr="00972C34">
        <w:rPr>
          <w:rFonts w:ascii="Trebuchet MS" w:hAnsi="Trebuchet MS" w:cs="Arial"/>
          <w:sz w:val="22"/>
          <w:szCs w:val="22"/>
          <w:lang w:val="lt-LT"/>
        </w:rPr>
        <w:t xml:space="preserve">Kiekvienai 110 kV šynų sekcijai </w:t>
      </w:r>
      <w:r w:rsidR="005F044E" w:rsidRPr="00972C34">
        <w:rPr>
          <w:rFonts w:ascii="Trebuchet MS" w:hAnsi="Trebuchet MS" w:cs="Arial"/>
          <w:sz w:val="22"/>
          <w:szCs w:val="22"/>
          <w:lang w:val="lt-LT"/>
        </w:rPr>
        <w:t xml:space="preserve">turi būti </w:t>
      </w:r>
      <w:r w:rsidR="0094572B" w:rsidRPr="00972C34">
        <w:rPr>
          <w:rFonts w:ascii="Trebuchet MS" w:hAnsi="Trebuchet MS" w:cs="Arial"/>
          <w:sz w:val="22"/>
          <w:szCs w:val="22"/>
          <w:lang w:val="lt-LT"/>
        </w:rPr>
        <w:t>suprojektuotas</w:t>
      </w:r>
      <w:r w:rsidRPr="00972C34">
        <w:rPr>
          <w:rFonts w:ascii="Trebuchet MS" w:hAnsi="Trebuchet MS" w:cs="Arial"/>
          <w:sz w:val="22"/>
          <w:szCs w:val="22"/>
          <w:lang w:val="lt-LT"/>
        </w:rPr>
        <w:t xml:space="preserve"> atskiras mikroprocesorinis šynų diferencinės srovės apsaugos įrenginys atskirose RAA vidaus spintose.</w:t>
      </w:r>
    </w:p>
    <w:p w14:paraId="63409F2B" w14:textId="77777777" w:rsidR="00BB7B58" w:rsidRPr="00972C34" w:rsidRDefault="00BB7B58" w:rsidP="008D039D">
      <w:pPr>
        <w:pStyle w:val="ListParagraph"/>
        <w:numPr>
          <w:ilvl w:val="2"/>
          <w:numId w:val="1"/>
        </w:numPr>
        <w:spacing w:line="276" w:lineRule="auto"/>
        <w:ind w:left="567" w:firstLine="0"/>
        <w:jc w:val="both"/>
        <w:rPr>
          <w:rFonts w:ascii="Trebuchet MS" w:hAnsi="Trebuchet MS" w:cs="Arial"/>
          <w:sz w:val="22"/>
          <w:szCs w:val="22"/>
          <w:lang w:val="lt-LT"/>
        </w:rPr>
      </w:pPr>
      <w:r w:rsidRPr="00972C34">
        <w:rPr>
          <w:rFonts w:ascii="Trebuchet MS" w:hAnsi="Trebuchet MS" w:cs="Arial"/>
          <w:sz w:val="22"/>
          <w:szCs w:val="22"/>
          <w:lang w:val="lt-LT"/>
        </w:rPr>
        <w:t>Kiekvienas šynų diferencinės srovės apsaugų komplektas jungiamas prie atskiros jungtuvų prijunginiuose įrengtų srovės matavimo transformatorių antrinės apvijos.</w:t>
      </w:r>
    </w:p>
    <w:p w14:paraId="73D02B18" w14:textId="1A3B1C18" w:rsidR="00C72D39" w:rsidRPr="00972C34" w:rsidRDefault="00BB7B58" w:rsidP="008D039D">
      <w:pPr>
        <w:pStyle w:val="NoSpacing"/>
        <w:numPr>
          <w:ilvl w:val="2"/>
          <w:numId w:val="1"/>
        </w:numPr>
        <w:ind w:left="567" w:firstLine="0"/>
        <w:rPr>
          <w:rFonts w:cs="Arial"/>
          <w:szCs w:val="22"/>
          <w:lang w:val="lt-LT"/>
        </w:rPr>
      </w:pPr>
      <w:r w:rsidRPr="00972C34">
        <w:rPr>
          <w:rFonts w:cs="Arial"/>
          <w:szCs w:val="22"/>
          <w:lang w:val="lt-LT"/>
        </w:rPr>
        <w:t>Kiekvienas šynų diferencinės srovės apsaugų komplektas jungiamas prie atskirų atitinkamų šynų įtampos matavimo transformatoriaus antrinės apvijos</w:t>
      </w:r>
      <w:r w:rsidR="009C4A61" w:rsidRPr="00972C34">
        <w:rPr>
          <w:rFonts w:cs="Arial"/>
          <w:szCs w:val="22"/>
          <w:lang w:val="lt-LT"/>
        </w:rPr>
        <w:t>.</w:t>
      </w:r>
    </w:p>
    <w:p w14:paraId="4558CC2F" w14:textId="20104672" w:rsidR="00BB7B58" w:rsidRPr="00972C34" w:rsidRDefault="00BB7B58" w:rsidP="008D039D">
      <w:pPr>
        <w:pStyle w:val="NoSpacing"/>
        <w:numPr>
          <w:ilvl w:val="2"/>
          <w:numId w:val="1"/>
        </w:numPr>
        <w:ind w:left="567" w:firstLine="0"/>
        <w:rPr>
          <w:rFonts w:cs="Arial"/>
          <w:szCs w:val="22"/>
          <w:lang w:val="lt-LT"/>
        </w:rPr>
      </w:pPr>
      <w:r w:rsidRPr="00972C34">
        <w:rPr>
          <w:rFonts w:cs="Arial"/>
          <w:szCs w:val="22"/>
          <w:lang w:val="lt-LT"/>
        </w:rPr>
        <w:t>Turi būti suprojektuotos šios šynų diferencinės apsaugos apsaugų pagrindinės funkcijos:</w:t>
      </w:r>
    </w:p>
    <w:p w14:paraId="7A9DFF90" w14:textId="77777777" w:rsidR="00BB7B58" w:rsidRPr="00972C34" w:rsidRDefault="00BB7B58" w:rsidP="008D039D">
      <w:pPr>
        <w:pStyle w:val="NoSpacing"/>
        <w:numPr>
          <w:ilvl w:val="3"/>
          <w:numId w:val="1"/>
        </w:numPr>
        <w:ind w:left="567" w:firstLine="0"/>
        <w:rPr>
          <w:rFonts w:cs="Arial"/>
          <w:szCs w:val="22"/>
          <w:lang w:val="lt-LT"/>
        </w:rPr>
      </w:pPr>
      <w:r w:rsidRPr="00972C34">
        <w:rPr>
          <w:rFonts w:cs="Arial"/>
          <w:szCs w:val="22"/>
          <w:lang w:val="lt-LT"/>
        </w:rPr>
        <w:t>Mažos varžos diferencinės srovės apsaugos funkcija.</w:t>
      </w:r>
    </w:p>
    <w:p w14:paraId="1A622503" w14:textId="77777777" w:rsidR="00BB7B58" w:rsidRPr="00972C34" w:rsidRDefault="00BB7B58" w:rsidP="008D039D">
      <w:pPr>
        <w:pStyle w:val="NoSpacing"/>
        <w:numPr>
          <w:ilvl w:val="3"/>
          <w:numId w:val="1"/>
        </w:numPr>
        <w:ind w:left="567" w:firstLine="0"/>
        <w:rPr>
          <w:rFonts w:cs="Arial"/>
          <w:szCs w:val="22"/>
          <w:lang w:val="lt-LT"/>
        </w:rPr>
      </w:pPr>
      <w:r w:rsidRPr="00972C34">
        <w:rPr>
          <w:rFonts w:cs="Arial"/>
          <w:szCs w:val="22"/>
          <w:lang w:val="lt-LT"/>
        </w:rPr>
        <w:t>Greitaveikė srovės grandinių sveikumo kontrolės funkcija.</w:t>
      </w:r>
    </w:p>
    <w:p w14:paraId="42329492" w14:textId="77777777" w:rsidR="00BB7B58" w:rsidRPr="00972C34" w:rsidRDefault="00BB7B58" w:rsidP="008D039D">
      <w:pPr>
        <w:pStyle w:val="NoSpacing"/>
        <w:numPr>
          <w:ilvl w:val="3"/>
          <w:numId w:val="1"/>
        </w:numPr>
        <w:ind w:left="567" w:firstLine="0"/>
        <w:rPr>
          <w:rFonts w:cs="Arial"/>
          <w:szCs w:val="22"/>
          <w:lang w:val="lt-LT"/>
        </w:rPr>
      </w:pPr>
      <w:r w:rsidRPr="00972C34">
        <w:rPr>
          <w:rFonts w:cs="Arial"/>
          <w:szCs w:val="22"/>
          <w:lang w:val="lt-LT"/>
        </w:rPr>
        <w:t>Įtampos grandinių sveikumo kontrolės funkcija.</w:t>
      </w:r>
    </w:p>
    <w:p w14:paraId="297A6C86" w14:textId="77777777" w:rsidR="00BB7B58" w:rsidRPr="00972C34" w:rsidRDefault="00BB7B58" w:rsidP="008D039D">
      <w:pPr>
        <w:pStyle w:val="NoSpacing"/>
        <w:numPr>
          <w:ilvl w:val="3"/>
          <w:numId w:val="1"/>
        </w:numPr>
        <w:ind w:left="567" w:firstLine="0"/>
        <w:rPr>
          <w:rFonts w:cs="Arial"/>
          <w:szCs w:val="22"/>
          <w:lang w:val="lt-LT"/>
        </w:rPr>
      </w:pPr>
      <w:r w:rsidRPr="00972C34">
        <w:rPr>
          <w:rFonts w:cs="Arial"/>
          <w:szCs w:val="22"/>
          <w:lang w:val="lt-LT"/>
        </w:rPr>
        <w:t>Automatinis, remontuojamo prijunginio srovės grandinių išjungimas.</w:t>
      </w:r>
    </w:p>
    <w:p w14:paraId="58A20F18" w14:textId="77777777" w:rsidR="00BB7B58" w:rsidRPr="00972C34" w:rsidRDefault="00BB7B58" w:rsidP="008D039D">
      <w:pPr>
        <w:pStyle w:val="NoSpacing"/>
        <w:numPr>
          <w:ilvl w:val="3"/>
          <w:numId w:val="1"/>
        </w:numPr>
        <w:ind w:left="567" w:firstLine="0"/>
        <w:rPr>
          <w:rFonts w:cs="Arial"/>
          <w:szCs w:val="22"/>
          <w:lang w:val="lt-LT"/>
        </w:rPr>
      </w:pPr>
      <w:r w:rsidRPr="00972C34">
        <w:rPr>
          <w:rFonts w:cs="Arial"/>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5C29F152" w14:textId="77777777" w:rsidR="00BB7B58" w:rsidRPr="00972C34" w:rsidRDefault="00BB7B58" w:rsidP="008D039D">
      <w:pPr>
        <w:pStyle w:val="NoSpacing"/>
        <w:numPr>
          <w:ilvl w:val="3"/>
          <w:numId w:val="1"/>
        </w:numPr>
        <w:ind w:left="567" w:firstLine="0"/>
        <w:rPr>
          <w:rFonts w:cs="Arial"/>
          <w:szCs w:val="22"/>
          <w:lang w:val="lt-LT"/>
        </w:rPr>
      </w:pPr>
      <w:r w:rsidRPr="00972C34">
        <w:rPr>
          <w:rFonts w:cs="Arial"/>
          <w:szCs w:val="22"/>
          <w:lang w:val="lt-LT"/>
        </w:rPr>
        <w:t>Įtampos kontrolės saugomose šynose funkcija.</w:t>
      </w:r>
    </w:p>
    <w:p w14:paraId="501BBC51" w14:textId="77777777" w:rsidR="00BB7B58" w:rsidRPr="00972C34" w:rsidRDefault="00BB7B58" w:rsidP="008D039D">
      <w:pPr>
        <w:pStyle w:val="NoSpacing"/>
        <w:numPr>
          <w:ilvl w:val="3"/>
          <w:numId w:val="1"/>
        </w:numPr>
        <w:ind w:left="567" w:firstLine="0"/>
        <w:rPr>
          <w:rFonts w:cs="Arial"/>
          <w:szCs w:val="22"/>
          <w:lang w:val="lt-LT"/>
        </w:rPr>
      </w:pPr>
      <w:r w:rsidRPr="00972C34">
        <w:rPr>
          <w:rFonts w:cs="Arial"/>
          <w:szCs w:val="22"/>
          <w:lang w:val="lt-LT"/>
        </w:rPr>
        <w:t>Galimybė įvesti ne mažiau kaip 2 nuostatų grupes.</w:t>
      </w:r>
    </w:p>
    <w:p w14:paraId="405752A9" w14:textId="53144DFC" w:rsidR="00BB7B58" w:rsidRPr="00972C34" w:rsidRDefault="00BB7B58" w:rsidP="008D039D">
      <w:pPr>
        <w:pStyle w:val="NoSpacing"/>
        <w:numPr>
          <w:ilvl w:val="3"/>
          <w:numId w:val="1"/>
        </w:numPr>
        <w:ind w:left="567" w:firstLine="0"/>
        <w:rPr>
          <w:rFonts w:cs="Arial"/>
          <w:szCs w:val="22"/>
          <w:lang w:val="lt-LT"/>
        </w:rPr>
      </w:pPr>
      <w:r w:rsidRPr="00972C34">
        <w:rPr>
          <w:rFonts w:cs="Arial"/>
          <w:szCs w:val="22"/>
          <w:lang w:val="lt-LT"/>
        </w:rPr>
        <w:t>Analoginių įėjimų kiekis kiekviename įrenginyje lygus numatomam šynų prijunginių skaičiui (įskaitant perspektyvinius prijunginius) ir ne mažiau kaip 2 rezerviniai.</w:t>
      </w:r>
    </w:p>
    <w:p w14:paraId="1FCA99BD" w14:textId="77777777" w:rsidR="009C4A61" w:rsidRPr="00972C34" w:rsidRDefault="009C4A61" w:rsidP="008D039D">
      <w:pPr>
        <w:pStyle w:val="NoSpacing"/>
        <w:numPr>
          <w:ilvl w:val="0"/>
          <w:numId w:val="0"/>
        </w:numPr>
        <w:ind w:left="1224"/>
        <w:rPr>
          <w:rFonts w:cs="Arial"/>
          <w:szCs w:val="22"/>
          <w:lang w:val="lt-LT"/>
        </w:rPr>
      </w:pPr>
    </w:p>
    <w:p w14:paraId="0AFF5474" w14:textId="0A5D5083" w:rsidR="006C7471" w:rsidRPr="00972C34" w:rsidRDefault="006C7471" w:rsidP="000D7732">
      <w:pPr>
        <w:pStyle w:val="NoSpacing"/>
        <w:numPr>
          <w:ilvl w:val="1"/>
          <w:numId w:val="1"/>
        </w:numPr>
        <w:ind w:left="0" w:firstLine="567"/>
        <w:rPr>
          <w:rFonts w:cs="Arial"/>
          <w:szCs w:val="22"/>
          <w:lang w:val="lt-LT"/>
        </w:rPr>
      </w:pPr>
      <w:r w:rsidRPr="00972C34">
        <w:rPr>
          <w:rFonts w:cs="Arial"/>
          <w:szCs w:val="22"/>
          <w:lang w:val="lt-LT"/>
        </w:rPr>
        <w:t>AT-1 apsaugos</w:t>
      </w:r>
      <w:r w:rsidR="001F52E0" w:rsidRPr="00972C34">
        <w:rPr>
          <w:rFonts w:cs="Arial"/>
          <w:szCs w:val="22"/>
          <w:lang w:val="lt-LT"/>
        </w:rPr>
        <w:t xml:space="preserve"> ir automatika </w:t>
      </w:r>
    </w:p>
    <w:p w14:paraId="57D5B97D" w14:textId="1AE66814" w:rsidR="006C7471" w:rsidRPr="00972C34" w:rsidRDefault="001F52E0" w:rsidP="00862E09">
      <w:pPr>
        <w:pStyle w:val="NoSpacing"/>
        <w:numPr>
          <w:ilvl w:val="2"/>
          <w:numId w:val="1"/>
        </w:numPr>
        <w:rPr>
          <w:rFonts w:cs="Arial"/>
          <w:szCs w:val="22"/>
          <w:lang w:val="lt-LT"/>
        </w:rPr>
      </w:pPr>
      <w:r w:rsidRPr="00972C34">
        <w:rPr>
          <w:rFonts w:cs="Arial"/>
          <w:szCs w:val="22"/>
          <w:lang w:val="lt-LT"/>
        </w:rPr>
        <w:t>Turi būti išsaugotos esamos AT-1 apsaugos ir automatika, suprojektuojant reikiamus pakeitimus dėl Telšių TP 110 kV ir 10 kV įrenginių rekonstrukcijos:</w:t>
      </w:r>
    </w:p>
    <w:p w14:paraId="42674372" w14:textId="577BF276" w:rsidR="001F52E0" w:rsidRPr="00972C34" w:rsidRDefault="001F52E0" w:rsidP="001F52E0">
      <w:pPr>
        <w:pStyle w:val="NoSpacing"/>
        <w:numPr>
          <w:ilvl w:val="3"/>
          <w:numId w:val="1"/>
        </w:numPr>
        <w:rPr>
          <w:rFonts w:cs="Arial"/>
          <w:szCs w:val="22"/>
          <w:lang w:val="lt-LT"/>
        </w:rPr>
      </w:pPr>
      <w:r w:rsidRPr="00972C34">
        <w:rPr>
          <w:rFonts w:cs="Arial"/>
          <w:szCs w:val="22"/>
          <w:lang w:val="lt-LT"/>
        </w:rPr>
        <w:lastRenderedPageBreak/>
        <w:t>AT-1 110 kV dalies rezervinėse apsaugose (Siemens Siprotec 5 7SA86, 7SJ85 );</w:t>
      </w:r>
    </w:p>
    <w:p w14:paraId="2091ED62" w14:textId="356E513D" w:rsidR="001F52E0" w:rsidRPr="00972C34" w:rsidRDefault="001F52E0" w:rsidP="001F52E0">
      <w:pPr>
        <w:pStyle w:val="NoSpacing"/>
        <w:numPr>
          <w:ilvl w:val="3"/>
          <w:numId w:val="1"/>
        </w:numPr>
        <w:rPr>
          <w:rFonts w:cs="Arial"/>
          <w:szCs w:val="22"/>
          <w:lang w:val="lt-LT"/>
        </w:rPr>
      </w:pPr>
      <w:r w:rsidRPr="00972C34">
        <w:rPr>
          <w:rFonts w:cs="Arial"/>
          <w:szCs w:val="22"/>
          <w:lang w:val="lt-LT"/>
        </w:rPr>
        <w:t>AT-1 330 kV dalies rezervinėse apsaugose (Siemens Siprotec 5 7SA87);</w:t>
      </w:r>
    </w:p>
    <w:p w14:paraId="68BD3F11" w14:textId="61A71782" w:rsidR="001F52E0" w:rsidRPr="00972C34" w:rsidRDefault="001F52E0" w:rsidP="001F52E0">
      <w:pPr>
        <w:pStyle w:val="NoSpacing"/>
        <w:numPr>
          <w:ilvl w:val="3"/>
          <w:numId w:val="1"/>
        </w:numPr>
        <w:rPr>
          <w:rFonts w:cs="Arial"/>
          <w:szCs w:val="22"/>
          <w:lang w:val="lt-LT"/>
        </w:rPr>
      </w:pPr>
      <w:r w:rsidRPr="00972C34">
        <w:rPr>
          <w:rFonts w:cs="Arial"/>
          <w:szCs w:val="22"/>
          <w:lang w:val="lt-LT"/>
        </w:rPr>
        <w:t>AT-1 diferencinėje apsaugoje (Siemens Siprotec 5</w:t>
      </w:r>
      <w:r w:rsidRPr="00972C34">
        <w:rPr>
          <w:rFonts w:cs="Arial"/>
          <w:szCs w:val="22"/>
        </w:rPr>
        <w:t xml:space="preserve"> 7UT86</w:t>
      </w:r>
      <w:r w:rsidRPr="00972C34">
        <w:rPr>
          <w:rFonts w:cs="Arial"/>
          <w:szCs w:val="22"/>
          <w:lang w:val="lt-LT"/>
        </w:rPr>
        <w:t>);</w:t>
      </w:r>
    </w:p>
    <w:p w14:paraId="7E9AC70B" w14:textId="71C565B1" w:rsidR="001F52E0" w:rsidRPr="00972C34" w:rsidRDefault="008027C6" w:rsidP="001F52E0">
      <w:pPr>
        <w:pStyle w:val="NoSpacing"/>
        <w:numPr>
          <w:ilvl w:val="3"/>
          <w:numId w:val="1"/>
        </w:numPr>
        <w:rPr>
          <w:rFonts w:cs="Arial"/>
          <w:szCs w:val="22"/>
          <w:lang w:val="lt-LT"/>
        </w:rPr>
      </w:pPr>
      <w:r w:rsidRPr="00972C34">
        <w:rPr>
          <w:rFonts w:cs="Arial"/>
          <w:szCs w:val="22"/>
          <w:lang w:val="lt-LT"/>
        </w:rPr>
        <w:t xml:space="preserve">AT-1 </w:t>
      </w:r>
      <w:r w:rsidR="002B4B7D" w:rsidRPr="00972C34">
        <w:rPr>
          <w:rFonts w:cs="Arial"/>
          <w:szCs w:val="22"/>
          <w:lang w:val="lt-LT"/>
        </w:rPr>
        <w:t>10 kV</w:t>
      </w:r>
      <w:r w:rsidRPr="00972C34">
        <w:rPr>
          <w:rFonts w:cs="Arial"/>
          <w:szCs w:val="22"/>
          <w:lang w:val="lt-LT"/>
        </w:rPr>
        <w:t xml:space="preserve"> šynuotės diferencinėje apsaugoje (Siemens Siprotec 5 7SS85)</w:t>
      </w:r>
      <w:r w:rsidR="00290D03" w:rsidRPr="00972C34">
        <w:rPr>
          <w:rFonts w:cs="Arial"/>
          <w:szCs w:val="22"/>
          <w:lang w:val="lt-LT"/>
        </w:rPr>
        <w:t>;</w:t>
      </w:r>
    </w:p>
    <w:p w14:paraId="5A866F08" w14:textId="37571BD5" w:rsidR="00290D03" w:rsidRPr="00972C34" w:rsidRDefault="00290D03" w:rsidP="001F52E0">
      <w:pPr>
        <w:pStyle w:val="NoSpacing"/>
        <w:numPr>
          <w:ilvl w:val="3"/>
          <w:numId w:val="1"/>
        </w:numPr>
        <w:rPr>
          <w:rFonts w:cs="Arial"/>
          <w:szCs w:val="22"/>
          <w:lang w:val="lt-LT"/>
        </w:rPr>
      </w:pPr>
      <w:r w:rsidRPr="00972C34">
        <w:rPr>
          <w:rFonts w:cs="Arial"/>
          <w:szCs w:val="22"/>
          <w:lang w:val="lt-LT"/>
        </w:rPr>
        <w:t>AT-1 įtampos reguliavimo automatikoje.</w:t>
      </w:r>
    </w:p>
    <w:p w14:paraId="00BCDA5D" w14:textId="407E5837" w:rsidR="008027C6" w:rsidRPr="00972C34" w:rsidRDefault="00290D03" w:rsidP="00557F1F">
      <w:pPr>
        <w:pStyle w:val="NoSpacing"/>
        <w:numPr>
          <w:ilvl w:val="2"/>
          <w:numId w:val="1"/>
        </w:numPr>
        <w:rPr>
          <w:rFonts w:cs="Arial"/>
          <w:szCs w:val="22"/>
          <w:lang w:val="lt-LT"/>
        </w:rPr>
      </w:pPr>
      <w:r w:rsidRPr="00972C34">
        <w:rPr>
          <w:rFonts w:cs="Arial"/>
          <w:szCs w:val="22"/>
          <w:lang w:val="lt-LT"/>
        </w:rPr>
        <w:t>Kai</w:t>
      </w:r>
      <w:r w:rsidR="005D57DD" w:rsidRPr="00972C34">
        <w:rPr>
          <w:rFonts w:cs="Arial"/>
          <w:szCs w:val="22"/>
          <w:lang w:val="lt-LT"/>
        </w:rPr>
        <w:t xml:space="preserve"> </w:t>
      </w:r>
      <w:r w:rsidRPr="00972C34">
        <w:rPr>
          <w:rFonts w:cs="Arial"/>
          <w:szCs w:val="22"/>
          <w:lang w:val="lt-LT"/>
        </w:rPr>
        <w:t>e</w:t>
      </w:r>
      <w:r w:rsidR="005D57DD" w:rsidRPr="00972C34">
        <w:rPr>
          <w:rFonts w:cs="Arial"/>
          <w:szCs w:val="22"/>
          <w:lang w:val="lt-LT"/>
        </w:rPr>
        <w:t xml:space="preserve">samuose </w:t>
      </w:r>
      <w:r w:rsidR="00D67A02" w:rsidRPr="00972C34">
        <w:rPr>
          <w:rFonts w:cs="Arial"/>
          <w:szCs w:val="22"/>
          <w:lang w:val="lt-LT"/>
        </w:rPr>
        <w:t>AT-1 apsaug</w:t>
      </w:r>
      <w:r w:rsidR="005D57DD" w:rsidRPr="00972C34">
        <w:rPr>
          <w:rFonts w:cs="Arial"/>
          <w:szCs w:val="22"/>
          <w:lang w:val="lt-LT"/>
        </w:rPr>
        <w:t>ų</w:t>
      </w:r>
      <w:r w:rsidR="00D67A02" w:rsidRPr="00972C34">
        <w:rPr>
          <w:rFonts w:cs="Arial"/>
          <w:szCs w:val="22"/>
          <w:lang w:val="lt-LT"/>
        </w:rPr>
        <w:t xml:space="preserve"> ir automatiko</w:t>
      </w:r>
      <w:r w:rsidR="005D57DD" w:rsidRPr="00972C34">
        <w:rPr>
          <w:rFonts w:cs="Arial"/>
          <w:szCs w:val="22"/>
          <w:lang w:val="lt-LT"/>
        </w:rPr>
        <w:t xml:space="preserve">s </w:t>
      </w:r>
      <w:r w:rsidR="00D67A02" w:rsidRPr="00972C34">
        <w:rPr>
          <w:rFonts w:cs="Arial"/>
          <w:szCs w:val="22"/>
          <w:lang w:val="lt-LT"/>
        </w:rPr>
        <w:t xml:space="preserve">įrenginiuose pakeitimai negalimi, suprojektuoti </w:t>
      </w:r>
      <w:r w:rsidR="005D57DD" w:rsidRPr="00972C34">
        <w:rPr>
          <w:rFonts w:cs="Arial"/>
          <w:szCs w:val="22"/>
          <w:lang w:val="lt-LT"/>
        </w:rPr>
        <w:t xml:space="preserve">jų vietoje </w:t>
      </w:r>
      <w:r w:rsidR="00D67A02" w:rsidRPr="00972C34">
        <w:rPr>
          <w:rFonts w:cs="Arial"/>
          <w:szCs w:val="22"/>
          <w:lang w:val="lt-LT"/>
        </w:rPr>
        <w:t>naujus įrenginius</w:t>
      </w:r>
      <w:r w:rsidR="005D57DD" w:rsidRPr="00972C34">
        <w:rPr>
          <w:rFonts w:cs="Arial"/>
          <w:szCs w:val="22"/>
          <w:lang w:val="lt-LT"/>
        </w:rPr>
        <w:t>. Tais atvejais kai vidaus spintose trūksta vietos esamų įrenginių išplėtimui ar naujų įrenginių įrengimui, suprojektuoti reikiamą kiekį naujų RAA vidaus spintų</w:t>
      </w:r>
      <w:r w:rsidR="00D67A02" w:rsidRPr="00972C34">
        <w:rPr>
          <w:rFonts w:cs="Arial"/>
          <w:szCs w:val="22"/>
          <w:lang w:val="lt-LT"/>
        </w:rPr>
        <w:t>.</w:t>
      </w:r>
    </w:p>
    <w:p w14:paraId="65998DB6" w14:textId="77777777" w:rsidR="00223AC7" w:rsidRPr="00972C34" w:rsidRDefault="00223AC7" w:rsidP="00223AC7">
      <w:pPr>
        <w:pStyle w:val="NoSpacing"/>
        <w:numPr>
          <w:ilvl w:val="0"/>
          <w:numId w:val="0"/>
        </w:numPr>
        <w:ind w:left="1224"/>
        <w:rPr>
          <w:rFonts w:cs="Arial"/>
          <w:szCs w:val="22"/>
          <w:lang w:val="lt-LT"/>
        </w:rPr>
      </w:pPr>
    </w:p>
    <w:p w14:paraId="3FCA97D5" w14:textId="156CD3A0" w:rsidR="00C60519" w:rsidRPr="00972C34" w:rsidRDefault="00C60519" w:rsidP="000D7732">
      <w:pPr>
        <w:pStyle w:val="NoSpacing"/>
        <w:numPr>
          <w:ilvl w:val="1"/>
          <w:numId w:val="1"/>
        </w:numPr>
        <w:ind w:left="0" w:firstLine="567"/>
        <w:rPr>
          <w:rFonts w:cs="Arial"/>
          <w:szCs w:val="22"/>
          <w:lang w:val="lt-LT"/>
        </w:rPr>
      </w:pPr>
      <w:r w:rsidRPr="00972C34">
        <w:rPr>
          <w:rFonts w:cs="Arial"/>
          <w:szCs w:val="22"/>
          <w:lang w:val="lt-LT"/>
        </w:rPr>
        <w:t>Išsaugoma RAA įranga.</w:t>
      </w:r>
    </w:p>
    <w:p w14:paraId="6C80A848" w14:textId="48535401" w:rsidR="00C60519" w:rsidRPr="00972C34" w:rsidRDefault="00C60519" w:rsidP="000D7732">
      <w:pPr>
        <w:pStyle w:val="NoSpacing"/>
        <w:numPr>
          <w:ilvl w:val="2"/>
          <w:numId w:val="1"/>
        </w:numPr>
        <w:ind w:left="0" w:firstLine="567"/>
        <w:rPr>
          <w:rFonts w:cs="Arial"/>
          <w:szCs w:val="22"/>
          <w:lang w:val="lt-LT"/>
        </w:rPr>
      </w:pPr>
      <w:r w:rsidRPr="00972C34">
        <w:rPr>
          <w:rFonts w:cs="Arial"/>
          <w:szCs w:val="22"/>
          <w:lang w:val="lt-LT"/>
        </w:rPr>
        <w:t>Iš esamo pastotės valdymo pulto RAA spintų turi būti išsaugoma bei perkeliama įranga į atitinkamo prijunginio nauja RAA spintą naujame projektuojamame pastotės valdymo pulte:</w:t>
      </w:r>
    </w:p>
    <w:p w14:paraId="5A48EE6C" w14:textId="6B7A31DD" w:rsidR="00C60519" w:rsidRPr="00972C34" w:rsidRDefault="00943636" w:rsidP="000D7732">
      <w:pPr>
        <w:pStyle w:val="NoSpacing"/>
        <w:numPr>
          <w:ilvl w:val="3"/>
          <w:numId w:val="1"/>
        </w:numPr>
        <w:ind w:left="0" w:firstLine="567"/>
        <w:rPr>
          <w:rFonts w:cs="Arial"/>
          <w:szCs w:val="22"/>
          <w:lang w:val="lt-LT"/>
        </w:rPr>
      </w:pPr>
      <w:r w:rsidRPr="00972C34">
        <w:rPr>
          <w:rFonts w:cs="Arial"/>
          <w:szCs w:val="22"/>
          <w:lang w:val="lt-LT"/>
        </w:rPr>
        <w:t>L-Seda telekomandų perdavimo įrenginys (numatyta įrengti Sedos TP rekonstrukcijos apimtyse)</w:t>
      </w:r>
      <w:r w:rsidR="00C60519" w:rsidRPr="00972C34">
        <w:rPr>
          <w:rFonts w:cs="Arial"/>
          <w:szCs w:val="22"/>
          <w:lang w:val="lt-LT"/>
        </w:rPr>
        <w:t>.</w:t>
      </w:r>
    </w:p>
    <w:p w14:paraId="03C40437" w14:textId="53D375A7" w:rsidR="00C60519" w:rsidRPr="00972C34" w:rsidRDefault="00943636" w:rsidP="000D7732">
      <w:pPr>
        <w:pStyle w:val="NoSpacing"/>
        <w:numPr>
          <w:ilvl w:val="3"/>
          <w:numId w:val="1"/>
        </w:numPr>
        <w:ind w:left="0" w:firstLine="567"/>
        <w:rPr>
          <w:rFonts w:cs="Arial"/>
          <w:szCs w:val="22"/>
          <w:lang w:val="lt-LT"/>
        </w:rPr>
      </w:pPr>
      <w:r w:rsidRPr="00972C34">
        <w:rPr>
          <w:rFonts w:cs="Arial"/>
          <w:szCs w:val="22"/>
          <w:lang w:val="lt-LT"/>
        </w:rPr>
        <w:t>L-Galaičiai diferencinė apsauga ir telekomandų perdavimo įrenginys (įrengtas Galaičių VE TP statybos projekto metu</w:t>
      </w:r>
      <w:r w:rsidR="000F3D73" w:rsidRPr="00972C34">
        <w:rPr>
          <w:rFonts w:cs="Arial"/>
          <w:szCs w:val="22"/>
          <w:lang w:val="lt-LT"/>
        </w:rPr>
        <w:t xml:space="preserve"> </w:t>
      </w:r>
      <w:r w:rsidR="008926E6" w:rsidRPr="00972C34">
        <w:rPr>
          <w:rFonts w:cs="Arial"/>
          <w:szCs w:val="22"/>
          <w:lang w:val="lt-LT"/>
        </w:rPr>
        <w:t>su RAA spinta</w:t>
      </w:r>
      <w:r w:rsidR="001714BC" w:rsidRPr="00972C34">
        <w:rPr>
          <w:rFonts w:cs="Arial"/>
          <w:szCs w:val="22"/>
          <w:lang w:val="lt-LT"/>
        </w:rPr>
        <w:t>, projekto rengimo etape įvertinti esamos RAA spintos išsaugojimo ir perkėlimo į naują PVP galimybę</w:t>
      </w:r>
      <w:r w:rsidRPr="00972C34">
        <w:rPr>
          <w:rFonts w:cs="Arial"/>
          <w:szCs w:val="22"/>
          <w:lang w:val="lt-LT"/>
        </w:rPr>
        <w:t>).</w:t>
      </w:r>
    </w:p>
    <w:p w14:paraId="365A4690" w14:textId="623C54CC" w:rsidR="00943636" w:rsidRPr="00972C34" w:rsidRDefault="00943636" w:rsidP="000D7732">
      <w:pPr>
        <w:pStyle w:val="NoSpacing"/>
        <w:numPr>
          <w:ilvl w:val="3"/>
          <w:numId w:val="1"/>
        </w:numPr>
        <w:ind w:left="0" w:firstLine="567"/>
        <w:rPr>
          <w:rFonts w:cs="Arial"/>
          <w:szCs w:val="22"/>
          <w:lang w:val="lt-LT"/>
        </w:rPr>
      </w:pPr>
      <w:r w:rsidRPr="00972C34">
        <w:rPr>
          <w:rFonts w:cs="Arial"/>
          <w:szCs w:val="22"/>
          <w:lang w:val="lt-LT"/>
        </w:rPr>
        <w:t>L-Degaiči</w:t>
      </w:r>
      <w:r w:rsidR="003E3A63" w:rsidRPr="00972C34">
        <w:rPr>
          <w:rFonts w:cs="Arial"/>
          <w:szCs w:val="22"/>
          <w:lang w:val="lt-LT"/>
        </w:rPr>
        <w:t>ų VE</w:t>
      </w:r>
      <w:r w:rsidRPr="00972C34">
        <w:rPr>
          <w:rFonts w:cs="Arial"/>
          <w:szCs w:val="22"/>
          <w:lang w:val="lt-LT"/>
        </w:rPr>
        <w:t xml:space="preserve"> diferencinės apsaugos įrenginys, avarinių procesų ir sutrikimų registratorius ir telekomandų perdavimo įrenginys (įrengta Degaičių VE TP statybos projekto metu su RAA spinta</w:t>
      </w:r>
      <w:r w:rsidR="008926E6" w:rsidRPr="00972C34">
        <w:rPr>
          <w:rFonts w:cs="Arial"/>
          <w:szCs w:val="22"/>
          <w:lang w:val="lt-LT"/>
        </w:rPr>
        <w:t>, projekto rengimo etape įvertinti esamos RAA spintos išsaugojimo ir perkėlimo į naują PVP galimybę</w:t>
      </w:r>
      <w:r w:rsidRPr="00972C34">
        <w:rPr>
          <w:rFonts w:cs="Arial"/>
          <w:szCs w:val="22"/>
          <w:lang w:val="lt-LT"/>
        </w:rPr>
        <w:t>).</w:t>
      </w:r>
    </w:p>
    <w:p w14:paraId="53A8F8C3" w14:textId="497FF9D6" w:rsidR="00364C3D" w:rsidRPr="00972C34" w:rsidRDefault="00364C3D" w:rsidP="000D7732">
      <w:pPr>
        <w:pStyle w:val="NoSpacing"/>
        <w:numPr>
          <w:ilvl w:val="3"/>
          <w:numId w:val="1"/>
        </w:numPr>
        <w:ind w:left="0" w:firstLine="567"/>
        <w:rPr>
          <w:rFonts w:cs="Arial"/>
          <w:szCs w:val="22"/>
          <w:lang w:val="lt-LT"/>
        </w:rPr>
      </w:pPr>
      <w:r w:rsidRPr="00972C34">
        <w:rPr>
          <w:rFonts w:cs="Arial"/>
          <w:szCs w:val="22"/>
          <w:lang w:val="lt-LT"/>
        </w:rPr>
        <w:t>L-Plungė (</w:t>
      </w:r>
      <w:r w:rsidR="00F129B9" w:rsidRPr="00972C34">
        <w:rPr>
          <w:rFonts w:cs="Arial"/>
          <w:szCs w:val="22"/>
          <w:lang w:val="lt-LT"/>
        </w:rPr>
        <w:t xml:space="preserve">perspektyvoje </w:t>
      </w:r>
      <w:r w:rsidRPr="00972C34">
        <w:rPr>
          <w:rFonts w:cs="Arial"/>
          <w:szCs w:val="22"/>
          <w:lang w:val="lt-LT"/>
        </w:rPr>
        <w:t>keičiamas operatyvinis pavadinimas į L-Tarvainių trauka) telekomandų perdavimo įrenginys (numatyta įrengti Tarvainių traukos TP statybos apimtyse).</w:t>
      </w:r>
    </w:p>
    <w:p w14:paraId="557B6CAB" w14:textId="77777777" w:rsidR="009935CB" w:rsidRPr="00972C34" w:rsidRDefault="009935CB" w:rsidP="009935CB">
      <w:pPr>
        <w:pStyle w:val="NoSpacing"/>
        <w:numPr>
          <w:ilvl w:val="0"/>
          <w:numId w:val="0"/>
        </w:numPr>
        <w:ind w:left="567"/>
        <w:rPr>
          <w:rFonts w:cs="Arial"/>
          <w:szCs w:val="22"/>
          <w:lang w:val="lt-LT"/>
        </w:rPr>
      </w:pPr>
    </w:p>
    <w:p w14:paraId="288D9759" w14:textId="3DB6FE80" w:rsidR="004C5855" w:rsidRPr="00972C34" w:rsidRDefault="004C5855" w:rsidP="00AF1632">
      <w:pPr>
        <w:pStyle w:val="NoSpacing"/>
        <w:numPr>
          <w:ilvl w:val="1"/>
          <w:numId w:val="1"/>
        </w:numPr>
        <w:ind w:left="0" w:firstLine="567"/>
        <w:rPr>
          <w:rFonts w:cs="Arial"/>
          <w:szCs w:val="22"/>
          <w:lang w:val="lt-LT"/>
        </w:rPr>
      </w:pPr>
      <w:r w:rsidRPr="00972C34">
        <w:rPr>
          <w:rFonts w:cs="Arial"/>
          <w:szCs w:val="22"/>
          <w:lang w:val="lt-LT"/>
        </w:rPr>
        <w:t xml:space="preserve">Telekomandų perdavimas. </w:t>
      </w:r>
    </w:p>
    <w:p w14:paraId="5AF3E734" w14:textId="6782D3BA" w:rsidR="004C5855" w:rsidRPr="00972C34" w:rsidRDefault="004C5855" w:rsidP="00AF1632">
      <w:pPr>
        <w:pStyle w:val="NoSpacing"/>
        <w:numPr>
          <w:ilvl w:val="2"/>
          <w:numId w:val="1"/>
        </w:numPr>
        <w:ind w:left="0" w:firstLine="567"/>
        <w:rPr>
          <w:rFonts w:cs="Arial"/>
          <w:szCs w:val="22"/>
          <w:lang w:val="lt-LT"/>
        </w:rPr>
      </w:pPr>
      <w:r w:rsidRPr="00972C34">
        <w:rPr>
          <w:rFonts w:cs="Arial"/>
          <w:szCs w:val="22"/>
          <w:lang w:val="lt-LT"/>
        </w:rPr>
        <w:t xml:space="preserve">Suprojektuoti RAA pagreitinimo/atjungimo komandų perdavimą - priėmimą tarp </w:t>
      </w:r>
      <w:r w:rsidR="008926E6" w:rsidRPr="00972C34">
        <w:rPr>
          <w:rFonts w:cs="Arial"/>
          <w:szCs w:val="22"/>
          <w:lang w:val="lt-LT"/>
        </w:rPr>
        <w:t xml:space="preserve">Telšių 110 kV </w:t>
      </w:r>
      <w:r w:rsidRPr="00972C34">
        <w:rPr>
          <w:rFonts w:cs="Arial"/>
          <w:szCs w:val="22"/>
          <w:lang w:val="lt-LT"/>
        </w:rPr>
        <w:t xml:space="preserve">TP ir </w:t>
      </w:r>
      <w:proofErr w:type="spellStart"/>
      <w:r w:rsidR="008926E6" w:rsidRPr="00972C34">
        <w:rPr>
          <w:rFonts w:cs="Arial"/>
          <w:szCs w:val="22"/>
          <w:lang w:val="lt-LT"/>
        </w:rPr>
        <w:t>Pabalvės</w:t>
      </w:r>
      <w:proofErr w:type="spellEnd"/>
      <w:r w:rsidR="008926E6" w:rsidRPr="00972C34">
        <w:rPr>
          <w:rFonts w:cs="Arial"/>
          <w:szCs w:val="22"/>
          <w:lang w:val="lt-LT"/>
        </w:rPr>
        <w:t xml:space="preserve"> </w:t>
      </w:r>
      <w:r w:rsidRPr="00972C34">
        <w:rPr>
          <w:rFonts w:cs="Arial"/>
          <w:szCs w:val="22"/>
          <w:lang w:val="lt-LT"/>
        </w:rPr>
        <w:t>TP su visa tam reikalinga įranga ir sąsajomis.</w:t>
      </w:r>
      <w:r w:rsidR="008926E6" w:rsidRPr="00972C34">
        <w:rPr>
          <w:rFonts w:cs="Arial"/>
          <w:szCs w:val="22"/>
          <w:lang w:val="lt-LT"/>
        </w:rPr>
        <w:t xml:space="preserve"> Esamus telekomandų komandų perdavimo įrenginius demontuoti ir perduoti į Litgrid AB avarinį rezervą.</w:t>
      </w:r>
    </w:p>
    <w:p w14:paraId="597E42E7" w14:textId="02898458" w:rsidR="004C5855" w:rsidRPr="00972C34" w:rsidRDefault="004C5855" w:rsidP="00AF1632">
      <w:pPr>
        <w:pStyle w:val="NoSpacing"/>
        <w:numPr>
          <w:ilvl w:val="2"/>
          <w:numId w:val="1"/>
        </w:numPr>
        <w:ind w:left="0" w:firstLine="567"/>
        <w:rPr>
          <w:rFonts w:cs="Arial"/>
          <w:szCs w:val="22"/>
          <w:lang w:val="lt-LT"/>
        </w:rPr>
      </w:pPr>
      <w:r w:rsidRPr="00972C34">
        <w:rPr>
          <w:rFonts w:cs="Arial"/>
          <w:szCs w:val="22"/>
          <w:lang w:val="lt-LT"/>
        </w:rPr>
        <w:t xml:space="preserve">Telekomandų perdavimo įrenginiai susieti su reline apsauga ir automatika turi atitikti standartinius techninius reikalavimus </w:t>
      </w:r>
      <w:r w:rsidR="00A70874" w:rsidRPr="00972C34">
        <w:rPr>
          <w:rFonts w:cs="Arial"/>
          <w:szCs w:val="22"/>
          <w:lang w:val="lt-LT"/>
        </w:rPr>
        <w:t xml:space="preserve"> kurie pateikiami (</w:t>
      </w:r>
      <w:r w:rsidR="00B61EAD" w:rsidRPr="00972C34">
        <w:rPr>
          <w:rFonts w:cs="Arial"/>
          <w:szCs w:val="22"/>
          <w:lang w:val="lt-LT"/>
        </w:rPr>
        <w:t>68</w:t>
      </w:r>
      <w:r w:rsidR="00A70874" w:rsidRPr="00972C34">
        <w:rPr>
          <w:rFonts w:cs="Arial"/>
          <w:szCs w:val="22"/>
          <w:lang w:val="lt-LT"/>
        </w:rPr>
        <w:t>) priede</w:t>
      </w:r>
      <w:r w:rsidRPr="00972C34">
        <w:rPr>
          <w:rFonts w:cs="Arial"/>
          <w:szCs w:val="22"/>
          <w:lang w:val="lt-LT"/>
        </w:rPr>
        <w:t>.</w:t>
      </w:r>
    </w:p>
    <w:p w14:paraId="3AE1E8D0" w14:textId="77777777" w:rsidR="00F0772F" w:rsidRPr="00972C34" w:rsidRDefault="00F0772F" w:rsidP="00F0772F">
      <w:pPr>
        <w:pStyle w:val="NoSpacing"/>
        <w:numPr>
          <w:ilvl w:val="0"/>
          <w:numId w:val="0"/>
        </w:numPr>
        <w:ind w:left="1224"/>
        <w:rPr>
          <w:rFonts w:cs="Arial"/>
          <w:szCs w:val="22"/>
          <w:lang w:val="lt-LT"/>
        </w:rPr>
      </w:pPr>
    </w:p>
    <w:p w14:paraId="675A18FA" w14:textId="0C9E86F2" w:rsidR="00B40829" w:rsidRPr="00972C34" w:rsidRDefault="00B40829" w:rsidP="00286EED">
      <w:pPr>
        <w:pStyle w:val="NoSpacing"/>
        <w:numPr>
          <w:ilvl w:val="1"/>
          <w:numId w:val="1"/>
        </w:numPr>
        <w:ind w:left="0" w:firstLine="709"/>
        <w:jc w:val="left"/>
        <w:rPr>
          <w:rFonts w:cs="Arial"/>
          <w:szCs w:val="22"/>
          <w:lang w:val="lt-LT"/>
        </w:rPr>
      </w:pPr>
      <w:r w:rsidRPr="00972C34">
        <w:rPr>
          <w:rFonts w:cs="Arial"/>
          <w:szCs w:val="22"/>
          <w:lang w:val="lt-LT"/>
        </w:rPr>
        <w:t>10 kV dalies apsaugos ir automatika</w:t>
      </w:r>
      <w:r w:rsidR="009E55F7" w:rsidRPr="00972C34">
        <w:rPr>
          <w:rFonts w:cs="Arial"/>
          <w:szCs w:val="22"/>
          <w:lang w:val="lt-LT"/>
        </w:rPr>
        <w:t>.</w:t>
      </w:r>
    </w:p>
    <w:p w14:paraId="585612CE" w14:textId="3A04DB33" w:rsidR="003D43F5" w:rsidRPr="00972C34" w:rsidRDefault="003D43F5" w:rsidP="004945FD">
      <w:pPr>
        <w:pStyle w:val="NoSpacing"/>
        <w:numPr>
          <w:ilvl w:val="2"/>
          <w:numId w:val="1"/>
        </w:numPr>
        <w:rPr>
          <w:rFonts w:cs="Arial"/>
          <w:szCs w:val="22"/>
          <w:lang w:val="lt-LT"/>
        </w:rPr>
      </w:pPr>
      <w:r w:rsidRPr="00972C34">
        <w:rPr>
          <w:rFonts w:cs="Arial"/>
          <w:szCs w:val="22"/>
          <w:lang w:val="lt-LT"/>
        </w:rPr>
        <w:t xml:space="preserve">Suprojektuoti AT-1 10 kV pusės įvado ir </w:t>
      </w:r>
      <w:r w:rsidR="00761A2A" w:rsidRPr="00972C34">
        <w:rPr>
          <w:rFonts w:cs="Arial"/>
          <w:szCs w:val="22"/>
          <w:lang w:val="lt-LT"/>
        </w:rPr>
        <w:t xml:space="preserve">visų </w:t>
      </w:r>
      <w:r w:rsidRPr="00972C34">
        <w:rPr>
          <w:rFonts w:cs="Arial"/>
          <w:szCs w:val="22"/>
          <w:lang w:val="lt-LT"/>
        </w:rPr>
        <w:t>10 kV prijunginių apsaugas ir automatika:</w:t>
      </w:r>
    </w:p>
    <w:p w14:paraId="791C48D1" w14:textId="15815E38" w:rsidR="003D43F5" w:rsidRPr="00972C34" w:rsidRDefault="003D43F5" w:rsidP="004945FD">
      <w:pPr>
        <w:pStyle w:val="NoSpacing"/>
        <w:numPr>
          <w:ilvl w:val="2"/>
          <w:numId w:val="1"/>
        </w:numPr>
        <w:rPr>
          <w:rFonts w:cs="Arial"/>
          <w:szCs w:val="22"/>
          <w:lang w:val="lt-LT"/>
        </w:rPr>
      </w:pPr>
      <w:r w:rsidRPr="00972C34">
        <w:rPr>
          <w:rFonts w:cs="Arial"/>
          <w:szCs w:val="22"/>
          <w:lang w:val="lt-LT"/>
        </w:rPr>
        <w:t>AT 10 kV įvado rezervinė maksimalios srovės apsaugos terminalus su jame numatytais atskirais binariniais išėjimais AT 10 kV, 330 kV ir 110 kV jungtuvų atjungimui (10 kV pusės srovės grandinės jungiamos prie įmontuotų 10kV įvaduose AT ST).</w:t>
      </w:r>
    </w:p>
    <w:p w14:paraId="4D226DEA" w14:textId="736FADAD" w:rsidR="003D43F5" w:rsidRPr="00972C34" w:rsidRDefault="003D43F5" w:rsidP="004945FD">
      <w:pPr>
        <w:pStyle w:val="NoSpacing"/>
        <w:numPr>
          <w:ilvl w:val="2"/>
          <w:numId w:val="1"/>
        </w:numPr>
        <w:rPr>
          <w:rFonts w:cs="Arial"/>
          <w:szCs w:val="22"/>
          <w:lang w:val="lt-LT"/>
        </w:rPr>
      </w:pPr>
      <w:r w:rsidRPr="00972C34">
        <w:rPr>
          <w:rFonts w:cs="Arial"/>
          <w:szCs w:val="22"/>
          <w:lang w:val="lt-LT"/>
        </w:rPr>
        <w:t>Kiekvieno AT 10 kV įvado maksimalios srovės apsaugos terminalus su jame numatytais atskirais binariniais išėjimais AT 10 kV, 330 kV ir 110 kV jungtuvų atjungimui (10 kV pusės srovės grandinės jungiamos prie išneštinių  ST).</w:t>
      </w:r>
    </w:p>
    <w:p w14:paraId="3CDF8ABE" w14:textId="77777777" w:rsidR="003D43F5" w:rsidRPr="00972C34" w:rsidRDefault="003D43F5" w:rsidP="004945FD">
      <w:pPr>
        <w:pStyle w:val="NoSpacing"/>
        <w:numPr>
          <w:ilvl w:val="2"/>
          <w:numId w:val="1"/>
        </w:numPr>
        <w:rPr>
          <w:rFonts w:cs="Arial"/>
          <w:szCs w:val="22"/>
          <w:lang w:val="lt-LT"/>
        </w:rPr>
      </w:pPr>
      <w:r w:rsidRPr="00972C34">
        <w:rPr>
          <w:rFonts w:cs="Arial"/>
          <w:szCs w:val="22"/>
          <w:lang w:val="lt-LT"/>
        </w:rPr>
        <w:t>Savųjų reikmių galios transformatorių ir savųjų reikmių narvelių maksimalios srovės apsaugų (srovės grandinės jungiamos nuo išneštinių ST) RAA terminalus.</w:t>
      </w:r>
    </w:p>
    <w:p w14:paraId="66DA619B" w14:textId="3EF97E34" w:rsidR="003D43F5" w:rsidRPr="00972C34" w:rsidRDefault="003D43F5" w:rsidP="004945FD">
      <w:pPr>
        <w:pStyle w:val="NoSpacing"/>
        <w:numPr>
          <w:ilvl w:val="2"/>
          <w:numId w:val="1"/>
        </w:numPr>
        <w:rPr>
          <w:rFonts w:cs="Arial"/>
          <w:szCs w:val="22"/>
          <w:lang w:val="lt-LT"/>
        </w:rPr>
      </w:pPr>
      <w:r w:rsidRPr="00972C34">
        <w:rPr>
          <w:rFonts w:cs="Arial"/>
          <w:szCs w:val="22"/>
          <w:lang w:val="lt-LT"/>
        </w:rPr>
        <w:t>10 kV savų reikmių</w:t>
      </w:r>
      <w:r w:rsidR="00761A2A" w:rsidRPr="00972C34">
        <w:rPr>
          <w:rFonts w:cs="Arial"/>
          <w:szCs w:val="22"/>
          <w:lang w:val="lt-LT"/>
        </w:rPr>
        <w:t xml:space="preserve"> (tame tarpe</w:t>
      </w:r>
      <w:r w:rsidRPr="00972C34">
        <w:rPr>
          <w:rFonts w:cs="Arial"/>
          <w:szCs w:val="22"/>
          <w:lang w:val="lt-LT"/>
        </w:rPr>
        <w:t xml:space="preserve"> </w:t>
      </w:r>
      <w:r w:rsidR="00761A2A" w:rsidRPr="00972C34">
        <w:rPr>
          <w:rFonts w:cs="Arial"/>
          <w:szCs w:val="22"/>
          <w:lang w:val="lt-LT"/>
        </w:rPr>
        <w:t xml:space="preserve">ir perspektyvinio sekcijinio) </w:t>
      </w:r>
      <w:r w:rsidRPr="00972C34">
        <w:rPr>
          <w:rFonts w:cs="Arial"/>
          <w:szCs w:val="22"/>
          <w:lang w:val="lt-LT"/>
        </w:rPr>
        <w:t>jungtuvų ARĮ logika ir apsauga nuo perkrovimo.</w:t>
      </w:r>
    </w:p>
    <w:p w14:paraId="62DF5531" w14:textId="77777777" w:rsidR="003D43F5" w:rsidRPr="00972C34" w:rsidRDefault="003D43F5" w:rsidP="004945FD">
      <w:pPr>
        <w:pStyle w:val="NoSpacing"/>
        <w:numPr>
          <w:ilvl w:val="2"/>
          <w:numId w:val="1"/>
        </w:numPr>
        <w:rPr>
          <w:rFonts w:cs="Arial"/>
          <w:szCs w:val="22"/>
          <w:lang w:val="lt-LT"/>
        </w:rPr>
      </w:pPr>
      <w:r w:rsidRPr="00972C34">
        <w:rPr>
          <w:rFonts w:cs="Arial"/>
          <w:szCs w:val="22"/>
          <w:lang w:val="lt-LT"/>
        </w:rPr>
        <w:t>10 kV šynų, transformatoriaus įvadų minimalios, maksimalios įtampos, nulinės sekos įtampos apsaugas.</w:t>
      </w:r>
    </w:p>
    <w:p w14:paraId="2CD4297F" w14:textId="77777777" w:rsidR="003D43F5" w:rsidRPr="00972C34" w:rsidRDefault="003D43F5" w:rsidP="004945FD">
      <w:pPr>
        <w:pStyle w:val="NoSpacing"/>
        <w:numPr>
          <w:ilvl w:val="2"/>
          <w:numId w:val="1"/>
        </w:numPr>
        <w:rPr>
          <w:rFonts w:cs="Arial"/>
          <w:szCs w:val="22"/>
          <w:lang w:val="lt-LT"/>
        </w:rPr>
      </w:pPr>
      <w:r w:rsidRPr="00972C34">
        <w:rPr>
          <w:rFonts w:cs="Arial"/>
          <w:szCs w:val="22"/>
          <w:lang w:val="lt-LT"/>
        </w:rPr>
        <w:t>10 kV šynų logines apsaugas.</w:t>
      </w:r>
    </w:p>
    <w:p w14:paraId="6248A7CE" w14:textId="77777777" w:rsidR="003D43F5" w:rsidRPr="00972C34" w:rsidRDefault="003D43F5" w:rsidP="004945FD">
      <w:pPr>
        <w:pStyle w:val="NoSpacing"/>
        <w:numPr>
          <w:ilvl w:val="2"/>
          <w:numId w:val="1"/>
        </w:numPr>
        <w:rPr>
          <w:rFonts w:cs="Arial"/>
          <w:szCs w:val="22"/>
          <w:lang w:val="lt-LT"/>
        </w:rPr>
      </w:pPr>
      <w:r w:rsidRPr="00972C34">
        <w:rPr>
          <w:rFonts w:cs="Arial"/>
          <w:szCs w:val="22"/>
          <w:lang w:val="lt-LT"/>
        </w:rPr>
        <w:t>10 kV narvelių lanko apsaugas atskiruose nuo RAA įrenginiuose.</w:t>
      </w:r>
    </w:p>
    <w:p w14:paraId="185A6C4B" w14:textId="77777777" w:rsidR="003D43F5" w:rsidRPr="00972C34" w:rsidRDefault="003D43F5" w:rsidP="004945FD">
      <w:pPr>
        <w:pStyle w:val="NoSpacing"/>
        <w:numPr>
          <w:ilvl w:val="2"/>
          <w:numId w:val="1"/>
        </w:numPr>
        <w:rPr>
          <w:rFonts w:cs="Arial"/>
          <w:szCs w:val="22"/>
          <w:lang w:val="lt-LT"/>
        </w:rPr>
      </w:pPr>
      <w:r w:rsidRPr="00972C34">
        <w:rPr>
          <w:rFonts w:cs="Arial"/>
          <w:szCs w:val="22"/>
          <w:lang w:val="lt-LT"/>
        </w:rPr>
        <w:lastRenderedPageBreak/>
        <w:t xml:space="preserve">10 kV tinklo kiekvieno prijunginio </w:t>
      </w:r>
      <w:proofErr w:type="spellStart"/>
      <w:r w:rsidRPr="00972C34">
        <w:rPr>
          <w:rFonts w:cs="Arial"/>
          <w:szCs w:val="22"/>
          <w:lang w:val="lt-LT"/>
        </w:rPr>
        <w:t>mikroprocesoriniame</w:t>
      </w:r>
      <w:proofErr w:type="spellEnd"/>
      <w:r w:rsidRPr="00972C34">
        <w:rPr>
          <w:rFonts w:cs="Arial"/>
          <w:szCs w:val="22"/>
          <w:lang w:val="lt-LT"/>
        </w:rPr>
        <w:t xml:space="preserve"> RAA terminale individualią apsaugos funkcija veikiančia į signalą (arba esant poreikiui su galimybe konfigūruoti į atjungimą) esant įžemėjimui  prijunginyje.</w:t>
      </w:r>
    </w:p>
    <w:p w14:paraId="7CFAEF78" w14:textId="5707B704" w:rsidR="00F0772F" w:rsidRPr="00972C34" w:rsidRDefault="003D43F5" w:rsidP="004945FD">
      <w:pPr>
        <w:pStyle w:val="NoSpacing"/>
        <w:numPr>
          <w:ilvl w:val="2"/>
          <w:numId w:val="1"/>
        </w:numPr>
        <w:rPr>
          <w:rFonts w:cs="Arial"/>
          <w:szCs w:val="22"/>
          <w:lang w:val="lt-LT"/>
        </w:rPr>
      </w:pPr>
      <w:r w:rsidRPr="00972C34">
        <w:rPr>
          <w:rFonts w:cs="Arial"/>
          <w:szCs w:val="22"/>
          <w:lang w:val="lt-LT"/>
        </w:rPr>
        <w:t>10 kV savų reikmių maitinimo ARĮ logika</w:t>
      </w:r>
      <w:r w:rsidR="00B565E9" w:rsidRPr="00972C34">
        <w:rPr>
          <w:rFonts w:cs="Arial"/>
          <w:szCs w:val="22"/>
          <w:lang w:val="lt-LT"/>
        </w:rPr>
        <w:t>.</w:t>
      </w:r>
    </w:p>
    <w:p w14:paraId="7D9E2BC5" w14:textId="4E5E8F99" w:rsidR="00B565E9" w:rsidRPr="00972C34" w:rsidRDefault="00B565E9" w:rsidP="004945FD">
      <w:pPr>
        <w:pStyle w:val="NoSpacing"/>
        <w:numPr>
          <w:ilvl w:val="2"/>
          <w:numId w:val="1"/>
        </w:numPr>
        <w:rPr>
          <w:rFonts w:cs="Arial"/>
          <w:szCs w:val="22"/>
          <w:lang w:val="lt-LT"/>
        </w:rPr>
      </w:pPr>
      <w:r w:rsidRPr="00972C34">
        <w:rPr>
          <w:rFonts w:cs="Arial"/>
          <w:szCs w:val="22"/>
          <w:lang w:val="lt-LT"/>
        </w:rPr>
        <w:t>10 kV jungtuvų įjungimo ir išjungimo grandinių sveikumo kontrolės funkciją.</w:t>
      </w:r>
    </w:p>
    <w:p w14:paraId="66C22EAF" w14:textId="2C0CCF44" w:rsidR="00B565E9" w:rsidRPr="00972C34" w:rsidRDefault="00B565E9" w:rsidP="004945FD">
      <w:pPr>
        <w:pStyle w:val="NoSpacing"/>
        <w:numPr>
          <w:ilvl w:val="2"/>
          <w:numId w:val="1"/>
        </w:numPr>
        <w:rPr>
          <w:rFonts w:cs="Arial"/>
          <w:szCs w:val="22"/>
          <w:lang w:val="lt-LT"/>
        </w:rPr>
      </w:pPr>
      <w:r w:rsidRPr="00972C34">
        <w:rPr>
          <w:rFonts w:cs="Arial"/>
          <w:szCs w:val="22"/>
          <w:lang w:val="lt-LT"/>
        </w:rPr>
        <w:t>10 kV prijunginių įtampos grandinių sveikumo kontrolės funkcija.</w:t>
      </w:r>
    </w:p>
    <w:p w14:paraId="5206F56B" w14:textId="2F024923" w:rsidR="00B565E9" w:rsidRPr="00972C34" w:rsidRDefault="00B565E9" w:rsidP="004945FD">
      <w:pPr>
        <w:pStyle w:val="NoSpacing"/>
        <w:numPr>
          <w:ilvl w:val="2"/>
          <w:numId w:val="1"/>
        </w:numPr>
        <w:rPr>
          <w:rFonts w:cs="Arial"/>
          <w:szCs w:val="22"/>
          <w:lang w:val="lt-LT"/>
        </w:rPr>
      </w:pPr>
      <w:r w:rsidRPr="00972C34">
        <w:rPr>
          <w:rFonts w:cs="Arial"/>
          <w:szCs w:val="22"/>
          <w:lang w:val="lt-LT"/>
        </w:rPr>
        <w:t>10 kV prijunginių srovės grandinių sveikumo kontrolės funkcija.</w:t>
      </w:r>
    </w:p>
    <w:p w14:paraId="57622AC1" w14:textId="77777777" w:rsidR="00B40829" w:rsidRPr="00972C34" w:rsidRDefault="00B40829" w:rsidP="00E268D2">
      <w:pPr>
        <w:pStyle w:val="NoSpacing"/>
        <w:numPr>
          <w:ilvl w:val="1"/>
          <w:numId w:val="1"/>
        </w:numPr>
        <w:ind w:left="567" w:firstLine="567"/>
        <w:rPr>
          <w:rFonts w:cs="Arial"/>
          <w:szCs w:val="22"/>
          <w:lang w:val="lt-LT"/>
        </w:rPr>
      </w:pPr>
      <w:r w:rsidRPr="00972C34">
        <w:rPr>
          <w:rFonts w:cs="Arial"/>
          <w:szCs w:val="22"/>
          <w:lang w:val="lt-LT"/>
        </w:rPr>
        <w:t>AT-1 10 kV šuntinių reaktorių (toliau ŠRE) apsaugos ir automatika.</w:t>
      </w:r>
    </w:p>
    <w:p w14:paraId="43CE0405" w14:textId="77777777" w:rsidR="00B40829" w:rsidRPr="00972C34" w:rsidRDefault="00B40829" w:rsidP="00E268D2">
      <w:pPr>
        <w:pStyle w:val="NoSpacing"/>
        <w:numPr>
          <w:ilvl w:val="2"/>
          <w:numId w:val="1"/>
        </w:numPr>
        <w:ind w:left="567" w:firstLine="567"/>
        <w:rPr>
          <w:rFonts w:cs="Arial"/>
          <w:szCs w:val="22"/>
          <w:lang w:val="lt-LT"/>
        </w:rPr>
      </w:pPr>
      <w:r w:rsidRPr="00972C34">
        <w:rPr>
          <w:rFonts w:cs="Arial"/>
          <w:szCs w:val="22"/>
          <w:lang w:val="lt-LT"/>
        </w:rPr>
        <w:t>Esama AT ŠRE RAA įranga demontuojama ir perduodama į Litgrid AB avarinį rezervą, įrenginiai netinkantys avariniam rezervui utilizuojami.</w:t>
      </w:r>
    </w:p>
    <w:p w14:paraId="444B45AC" w14:textId="626FE928" w:rsidR="00B40829" w:rsidRPr="00972C34" w:rsidRDefault="00B40829" w:rsidP="00E268D2">
      <w:pPr>
        <w:pStyle w:val="NoSpacing"/>
        <w:numPr>
          <w:ilvl w:val="2"/>
          <w:numId w:val="1"/>
        </w:numPr>
        <w:ind w:left="567" w:firstLine="567"/>
        <w:rPr>
          <w:rFonts w:cs="Arial"/>
          <w:szCs w:val="22"/>
          <w:lang w:val="lt-LT"/>
        </w:rPr>
      </w:pPr>
      <w:r w:rsidRPr="00972C34">
        <w:rPr>
          <w:rFonts w:cs="Arial"/>
          <w:szCs w:val="22"/>
          <w:lang w:val="lt-LT"/>
        </w:rPr>
        <w:t xml:space="preserve">10 kV šuntinio reaktoriaus apsaugos ir automatinis valdymas </w:t>
      </w:r>
      <w:r w:rsidR="00920115" w:rsidRPr="00972C34">
        <w:rPr>
          <w:rFonts w:cs="Arial"/>
          <w:szCs w:val="22"/>
          <w:lang w:val="lt-LT"/>
        </w:rPr>
        <w:t xml:space="preserve">turi būti projektuojamas </w:t>
      </w:r>
      <w:r w:rsidRPr="00972C34">
        <w:rPr>
          <w:rFonts w:cs="Arial"/>
          <w:szCs w:val="22"/>
          <w:lang w:val="lt-LT"/>
        </w:rPr>
        <w:t>atskiruose apsaugų ir valdymo terminaluose.</w:t>
      </w:r>
    </w:p>
    <w:p w14:paraId="0C215829" w14:textId="158ED0F6" w:rsidR="00920115" w:rsidRPr="00972C34" w:rsidRDefault="00920115" w:rsidP="00E268D2">
      <w:pPr>
        <w:pStyle w:val="NoSpacing"/>
        <w:numPr>
          <w:ilvl w:val="2"/>
          <w:numId w:val="1"/>
        </w:numPr>
        <w:rPr>
          <w:rFonts w:cs="Arial"/>
          <w:szCs w:val="22"/>
          <w:lang w:val="lt-LT"/>
        </w:rPr>
      </w:pPr>
      <w:r w:rsidRPr="00972C34">
        <w:rPr>
          <w:rFonts w:cs="Arial"/>
          <w:szCs w:val="22"/>
          <w:lang w:val="lt-LT"/>
        </w:rPr>
        <w:t>Turi būti suprojektuotos šios 10 kV ŠRE apsaugų ir automatikos pagrindinės funkcijos:</w:t>
      </w:r>
    </w:p>
    <w:p w14:paraId="05B2BA50" w14:textId="2680F942" w:rsidR="00920115" w:rsidRPr="00972C34" w:rsidRDefault="00920115" w:rsidP="00E268D2">
      <w:pPr>
        <w:pStyle w:val="NoSpacing"/>
        <w:numPr>
          <w:ilvl w:val="3"/>
          <w:numId w:val="1"/>
        </w:numPr>
        <w:rPr>
          <w:rFonts w:cs="Arial"/>
          <w:szCs w:val="22"/>
          <w:lang w:val="lt-LT"/>
        </w:rPr>
      </w:pPr>
      <w:r w:rsidRPr="00972C34">
        <w:rPr>
          <w:rFonts w:cs="Arial"/>
          <w:szCs w:val="22"/>
          <w:lang w:val="lt-LT"/>
        </w:rPr>
        <w:t>10 kV ŠRE 10 kV šuntinio reaktoriaus prijunginio ir šuntinio reaktoriaus ne mažiau kaip 2 pakopų maksimalios srovės apsauga.</w:t>
      </w:r>
    </w:p>
    <w:p w14:paraId="75103100" w14:textId="77777777" w:rsidR="00B40829" w:rsidRPr="00972C34" w:rsidRDefault="00B40829" w:rsidP="00E268D2">
      <w:pPr>
        <w:pStyle w:val="NoSpacing"/>
        <w:numPr>
          <w:ilvl w:val="3"/>
          <w:numId w:val="1"/>
        </w:numPr>
        <w:rPr>
          <w:rFonts w:cs="Arial"/>
          <w:szCs w:val="22"/>
          <w:lang w:val="lt-LT"/>
        </w:rPr>
      </w:pPr>
      <w:r w:rsidRPr="00972C34">
        <w:rPr>
          <w:rFonts w:cs="Arial"/>
          <w:szCs w:val="22"/>
          <w:lang w:val="lt-LT"/>
        </w:rPr>
        <w:t>10 kV šuntinio reaktoriaus ne mažiau kaip 2 pakopų atvirkštinės sekos srovės apsauga.</w:t>
      </w:r>
    </w:p>
    <w:p w14:paraId="0AB953C5" w14:textId="0934BFA5" w:rsidR="00B40829" w:rsidRPr="00972C34" w:rsidRDefault="00B40829" w:rsidP="00920115">
      <w:pPr>
        <w:pStyle w:val="NoSpacing"/>
        <w:numPr>
          <w:ilvl w:val="3"/>
          <w:numId w:val="1"/>
        </w:numPr>
        <w:rPr>
          <w:rFonts w:cs="Arial"/>
          <w:szCs w:val="22"/>
          <w:lang w:val="lt-LT"/>
        </w:rPr>
      </w:pPr>
      <w:r w:rsidRPr="00972C34">
        <w:rPr>
          <w:rFonts w:cs="Arial"/>
          <w:szCs w:val="22"/>
          <w:lang w:val="lt-LT"/>
        </w:rPr>
        <w:t>10 kV šuntinio reaktoriaus apsauga nuo perkrovos.</w:t>
      </w:r>
    </w:p>
    <w:p w14:paraId="16047730" w14:textId="4A6D8588" w:rsidR="00920115" w:rsidRPr="00972C34" w:rsidRDefault="00920115" w:rsidP="00920115">
      <w:pPr>
        <w:pStyle w:val="NoSpacing"/>
        <w:numPr>
          <w:ilvl w:val="3"/>
          <w:numId w:val="1"/>
        </w:numPr>
        <w:rPr>
          <w:rFonts w:cs="Arial"/>
          <w:szCs w:val="22"/>
          <w:lang w:val="lt-LT"/>
        </w:rPr>
      </w:pPr>
      <w:r w:rsidRPr="00972C34">
        <w:rPr>
          <w:rFonts w:cs="Arial"/>
          <w:szCs w:val="22"/>
          <w:lang w:val="lt-LT"/>
        </w:rPr>
        <w:t>10 kV šuntinio reaktoriaus valdymo rankiniu  - automatiniu režimu pasirinkimas.</w:t>
      </w:r>
    </w:p>
    <w:p w14:paraId="6BB74F4A" w14:textId="4DD897F9" w:rsidR="00920115" w:rsidRPr="00972C34" w:rsidRDefault="00920115" w:rsidP="00E268D2">
      <w:pPr>
        <w:pStyle w:val="NoSpacing"/>
        <w:numPr>
          <w:ilvl w:val="3"/>
          <w:numId w:val="1"/>
        </w:numPr>
        <w:rPr>
          <w:rFonts w:cs="Arial"/>
          <w:szCs w:val="22"/>
          <w:lang w:val="lt-LT"/>
        </w:rPr>
      </w:pPr>
      <w:r w:rsidRPr="00972C34">
        <w:rPr>
          <w:rFonts w:cs="Arial"/>
          <w:szCs w:val="22"/>
          <w:lang w:val="lt-LT"/>
        </w:rPr>
        <w:t>10 kV šuntinio reaktoriaus automatinis valdymas pagal 330 kV ir 110 kV įtampas.</w:t>
      </w:r>
    </w:p>
    <w:p w14:paraId="75479C04" w14:textId="77777777" w:rsidR="00F949C2" w:rsidRPr="00972C34" w:rsidRDefault="00F949C2" w:rsidP="00E268D2">
      <w:pPr>
        <w:pStyle w:val="ListParagraph"/>
        <w:rPr>
          <w:rFonts w:cs="Arial"/>
          <w:szCs w:val="22"/>
          <w:lang w:val="lt-LT"/>
        </w:rPr>
      </w:pPr>
    </w:p>
    <w:p w14:paraId="3FFC5081" w14:textId="05C4BCF9" w:rsidR="004C5855" w:rsidRPr="00972C34" w:rsidRDefault="004C5855" w:rsidP="000D7732">
      <w:pPr>
        <w:pStyle w:val="NoSpacing"/>
        <w:numPr>
          <w:ilvl w:val="1"/>
          <w:numId w:val="1"/>
        </w:numPr>
        <w:ind w:left="1140"/>
        <w:rPr>
          <w:rFonts w:cs="Arial"/>
          <w:szCs w:val="22"/>
          <w:lang w:val="lt-LT"/>
        </w:rPr>
      </w:pPr>
      <w:r w:rsidRPr="00972C34">
        <w:rPr>
          <w:rFonts w:cs="Arial"/>
          <w:szCs w:val="22"/>
          <w:lang w:val="lt-LT"/>
        </w:rPr>
        <w:t xml:space="preserve">Turi būti suprojektuotos šios pastotės </w:t>
      </w:r>
      <w:r w:rsidR="00E919F9" w:rsidRPr="00972C34">
        <w:rPr>
          <w:rFonts w:cs="Arial"/>
          <w:szCs w:val="22"/>
          <w:lang w:val="lt-LT"/>
        </w:rPr>
        <w:t xml:space="preserve">110 kV PVP </w:t>
      </w:r>
      <w:r w:rsidRPr="00972C34">
        <w:rPr>
          <w:rFonts w:cs="Arial"/>
          <w:szCs w:val="22"/>
          <w:lang w:val="lt-LT"/>
        </w:rPr>
        <w:t>bendrapastotinio valdiklio pagrindinės funkcijos:</w:t>
      </w:r>
    </w:p>
    <w:p w14:paraId="4DA929A6"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akumuliatorių baterijos įkroviklių įtampos ir srovės matavimas, gedimų signalai;</w:t>
      </w:r>
    </w:p>
    <w:p w14:paraId="6DAF9567"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nuolatinės srovės šynų įžemėjimo signalas;</w:t>
      </w:r>
    </w:p>
    <w:p w14:paraId="040370EE" w14:textId="2D99B412" w:rsidR="004C5855" w:rsidRPr="00972C34" w:rsidRDefault="004C5855" w:rsidP="000D7732">
      <w:pPr>
        <w:pStyle w:val="NoSpacing"/>
        <w:numPr>
          <w:ilvl w:val="2"/>
          <w:numId w:val="1"/>
        </w:numPr>
        <w:rPr>
          <w:rFonts w:cs="Arial"/>
          <w:szCs w:val="22"/>
          <w:lang w:val="lt-LT"/>
        </w:rPr>
      </w:pPr>
      <w:r w:rsidRPr="00972C34">
        <w:rPr>
          <w:rFonts w:cs="Arial"/>
          <w:szCs w:val="22"/>
          <w:lang w:val="lt-LT"/>
        </w:rPr>
        <w:t>KSS ir NSS savųjų reikmių įtampų matavimai, signalai, valdymas</w:t>
      </w:r>
      <w:r w:rsidR="009C4B3B" w:rsidRPr="00972C34">
        <w:rPr>
          <w:rFonts w:cs="Arial"/>
          <w:szCs w:val="22"/>
          <w:lang w:val="lt-LT"/>
        </w:rPr>
        <w:t>, KSS ARĮ valdiklio gedimo signalas</w:t>
      </w:r>
      <w:r w:rsidRPr="00972C34">
        <w:rPr>
          <w:rFonts w:cs="Arial"/>
          <w:szCs w:val="22"/>
          <w:lang w:val="lt-LT"/>
        </w:rPr>
        <w:t>;</w:t>
      </w:r>
    </w:p>
    <w:p w14:paraId="13100C24"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įvykių ir avarinių procesų registratoriaus funkcija;</w:t>
      </w:r>
    </w:p>
    <w:p w14:paraId="69AE84F6"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ASĮ apšvietimo ir patalpų infrastruktūros signalai ir valdymas;</w:t>
      </w:r>
    </w:p>
    <w:p w14:paraId="672FC0EF"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vietinio/nuotolinio valdymo funkcija;</w:t>
      </w:r>
    </w:p>
    <w:p w14:paraId="2E097C6C"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kiti signalai, valdymas ir matavimai, kurie nepriskirti konkrečiam prijunginiui.</w:t>
      </w:r>
    </w:p>
    <w:p w14:paraId="3CF70EC8" w14:textId="77777777" w:rsidR="004C5855" w:rsidRPr="00972C34" w:rsidRDefault="004C5855" w:rsidP="004C5855">
      <w:pPr>
        <w:pStyle w:val="NoSpacing"/>
        <w:numPr>
          <w:ilvl w:val="0"/>
          <w:numId w:val="0"/>
        </w:numPr>
        <w:ind w:left="1224"/>
        <w:rPr>
          <w:rFonts w:cs="Arial"/>
          <w:szCs w:val="22"/>
          <w:lang w:val="lt-LT"/>
        </w:rPr>
      </w:pPr>
    </w:p>
    <w:p w14:paraId="3B4FD414" w14:textId="281E0A6D" w:rsidR="00E919F9" w:rsidRPr="00972C34" w:rsidRDefault="00E919F9" w:rsidP="000D7732">
      <w:pPr>
        <w:pStyle w:val="NoSpacing"/>
        <w:numPr>
          <w:ilvl w:val="1"/>
          <w:numId w:val="1"/>
        </w:numPr>
        <w:ind w:left="1140"/>
        <w:rPr>
          <w:rFonts w:cs="Arial"/>
          <w:szCs w:val="22"/>
          <w:lang w:val="lt-LT"/>
        </w:rPr>
      </w:pPr>
      <w:r w:rsidRPr="00972C34">
        <w:rPr>
          <w:rFonts w:cs="Arial"/>
          <w:szCs w:val="22"/>
          <w:lang w:val="lt-LT"/>
        </w:rPr>
        <w:t xml:space="preserve">330 kV PVP </w:t>
      </w:r>
      <w:proofErr w:type="spellStart"/>
      <w:r w:rsidRPr="00972C34">
        <w:rPr>
          <w:rFonts w:cs="Arial"/>
          <w:szCs w:val="22"/>
          <w:lang w:val="lt-LT"/>
        </w:rPr>
        <w:t>bendrapastotinis</w:t>
      </w:r>
      <w:proofErr w:type="spellEnd"/>
      <w:r w:rsidRPr="00972C34">
        <w:rPr>
          <w:rFonts w:cs="Arial"/>
          <w:szCs w:val="22"/>
          <w:lang w:val="lt-LT"/>
        </w:rPr>
        <w:t xml:space="preserve"> valdiklis.</w:t>
      </w:r>
    </w:p>
    <w:p w14:paraId="4BC7C09D" w14:textId="02A11737" w:rsidR="00E919F9" w:rsidRPr="00972C34" w:rsidRDefault="00E919F9" w:rsidP="00E919F9">
      <w:pPr>
        <w:pStyle w:val="NoSpacing"/>
        <w:numPr>
          <w:ilvl w:val="2"/>
          <w:numId w:val="1"/>
        </w:numPr>
        <w:rPr>
          <w:rFonts w:cs="Arial"/>
          <w:szCs w:val="22"/>
          <w:lang w:val="lt-LT"/>
        </w:rPr>
      </w:pPr>
      <w:r w:rsidRPr="00972C34">
        <w:rPr>
          <w:rFonts w:cs="Arial"/>
          <w:szCs w:val="22"/>
          <w:lang w:val="lt-LT"/>
        </w:rPr>
        <w:t xml:space="preserve">Šiuo projektu demontuojamo 330 kV </w:t>
      </w:r>
      <w:proofErr w:type="spellStart"/>
      <w:r w:rsidRPr="00972C34">
        <w:rPr>
          <w:rFonts w:cs="Arial"/>
          <w:szCs w:val="22"/>
          <w:lang w:val="lt-LT"/>
        </w:rPr>
        <w:t>telesignalų</w:t>
      </w:r>
      <w:proofErr w:type="spellEnd"/>
      <w:r w:rsidRPr="00972C34">
        <w:rPr>
          <w:rFonts w:cs="Arial"/>
          <w:szCs w:val="22"/>
          <w:lang w:val="lt-LT"/>
        </w:rPr>
        <w:t xml:space="preserve"> surinkimo ir perdavimo įrenginio (TSPĮ) General </w:t>
      </w:r>
      <w:proofErr w:type="spellStart"/>
      <w:r w:rsidRPr="00972C34">
        <w:rPr>
          <w:rFonts w:cs="Arial"/>
          <w:szCs w:val="22"/>
          <w:lang w:val="lt-LT"/>
        </w:rPr>
        <w:t>electric</w:t>
      </w:r>
      <w:proofErr w:type="spellEnd"/>
      <w:r w:rsidRPr="00972C34">
        <w:rPr>
          <w:rFonts w:cs="Arial"/>
          <w:szCs w:val="22"/>
          <w:lang w:val="lt-LT"/>
        </w:rPr>
        <w:t xml:space="preserve"> (GE) D20 surenkamiems signalams ir matavimams išsaugoti, suprojektuoti naują bendrapastotinį valdiklį. </w:t>
      </w:r>
    </w:p>
    <w:p w14:paraId="2D6EE717" w14:textId="5E291785" w:rsidR="00E919F9" w:rsidRPr="00972C34" w:rsidRDefault="00E919F9" w:rsidP="00E919F9">
      <w:pPr>
        <w:pStyle w:val="NoSpacing"/>
        <w:numPr>
          <w:ilvl w:val="2"/>
          <w:numId w:val="1"/>
        </w:numPr>
        <w:rPr>
          <w:rFonts w:cs="Arial"/>
          <w:szCs w:val="22"/>
          <w:lang w:val="lt-LT"/>
        </w:rPr>
      </w:pPr>
      <w:r w:rsidRPr="00972C34">
        <w:rPr>
          <w:rFonts w:cs="Arial"/>
          <w:szCs w:val="22"/>
          <w:lang w:val="lt-LT"/>
        </w:rPr>
        <w:t xml:space="preserve">Naujas </w:t>
      </w:r>
      <w:proofErr w:type="spellStart"/>
      <w:r w:rsidRPr="00972C34">
        <w:rPr>
          <w:rFonts w:cs="Arial"/>
          <w:szCs w:val="22"/>
          <w:lang w:val="lt-LT"/>
        </w:rPr>
        <w:t>bendrapastotinis</w:t>
      </w:r>
      <w:proofErr w:type="spellEnd"/>
      <w:r w:rsidRPr="00972C34">
        <w:rPr>
          <w:rFonts w:cs="Arial"/>
          <w:szCs w:val="22"/>
          <w:lang w:val="lt-LT"/>
        </w:rPr>
        <w:t xml:space="preserve"> valdiklis turi būti projektuojamas </w:t>
      </w:r>
      <w:r w:rsidR="001435B8" w:rsidRPr="00972C34">
        <w:rPr>
          <w:rFonts w:cs="Arial"/>
          <w:szCs w:val="22"/>
          <w:lang w:val="lt-LT"/>
        </w:rPr>
        <w:t xml:space="preserve">naujoje vidaus spintoje, pervedant į ją esamus arba projektuojant naujus </w:t>
      </w:r>
      <w:r w:rsidR="004A17AC" w:rsidRPr="00972C34">
        <w:rPr>
          <w:rFonts w:cs="Arial"/>
          <w:szCs w:val="22"/>
          <w:lang w:val="lt-LT"/>
        </w:rPr>
        <w:t xml:space="preserve">kabelius </w:t>
      </w:r>
      <w:r w:rsidR="001435B8" w:rsidRPr="00972C34">
        <w:rPr>
          <w:rFonts w:cs="Arial"/>
          <w:szCs w:val="22"/>
          <w:lang w:val="lt-LT"/>
        </w:rPr>
        <w:t>išsaugom</w:t>
      </w:r>
      <w:r w:rsidR="004A17AC" w:rsidRPr="00972C34">
        <w:rPr>
          <w:rFonts w:cs="Arial"/>
          <w:szCs w:val="22"/>
          <w:lang w:val="lt-LT"/>
        </w:rPr>
        <w:t>iems</w:t>
      </w:r>
      <w:r w:rsidR="001435B8" w:rsidRPr="00972C34">
        <w:rPr>
          <w:rFonts w:cs="Arial"/>
          <w:szCs w:val="22"/>
          <w:lang w:val="lt-LT"/>
        </w:rPr>
        <w:t xml:space="preserve"> signal</w:t>
      </w:r>
      <w:r w:rsidR="004A17AC" w:rsidRPr="00972C34">
        <w:rPr>
          <w:rFonts w:cs="Arial"/>
          <w:szCs w:val="22"/>
          <w:lang w:val="lt-LT"/>
        </w:rPr>
        <w:t>ams</w:t>
      </w:r>
      <w:r w:rsidR="00930FA3" w:rsidRPr="00972C34">
        <w:rPr>
          <w:rFonts w:cs="Arial"/>
          <w:szCs w:val="22"/>
          <w:lang w:val="lt-LT"/>
        </w:rPr>
        <w:t xml:space="preserve"> ir matavimams </w:t>
      </w:r>
      <w:r w:rsidRPr="00972C34">
        <w:rPr>
          <w:rFonts w:cs="Arial"/>
          <w:szCs w:val="22"/>
          <w:lang w:val="lt-LT"/>
        </w:rPr>
        <w:t>.</w:t>
      </w:r>
    </w:p>
    <w:p w14:paraId="752DF1FE" w14:textId="7DB0C2AA" w:rsidR="00E919F9" w:rsidRPr="00972C34" w:rsidRDefault="00E919F9" w:rsidP="00E919F9">
      <w:pPr>
        <w:pStyle w:val="NoSpacing"/>
        <w:numPr>
          <w:ilvl w:val="2"/>
          <w:numId w:val="1"/>
        </w:numPr>
        <w:rPr>
          <w:rFonts w:cs="Arial"/>
          <w:szCs w:val="22"/>
          <w:lang w:val="lt-LT"/>
        </w:rPr>
      </w:pPr>
      <w:r w:rsidRPr="00972C34">
        <w:rPr>
          <w:rFonts w:cs="Arial"/>
          <w:szCs w:val="22"/>
          <w:lang w:val="lt-LT"/>
        </w:rPr>
        <w:t xml:space="preserve">Preliminarus signalų ir matavimų, kurie turi būti išsaugoti, sąrašas pateikiamas techninės užduoties priede Nr. </w:t>
      </w:r>
      <w:r w:rsidR="00640610" w:rsidRPr="00972C34">
        <w:rPr>
          <w:rFonts w:cs="Arial"/>
          <w:szCs w:val="22"/>
          <w:lang w:val="lt-LT"/>
        </w:rPr>
        <w:t>111</w:t>
      </w:r>
      <w:r w:rsidRPr="00972C34">
        <w:rPr>
          <w:rFonts w:cs="Arial"/>
          <w:szCs w:val="22"/>
          <w:lang w:val="lt-LT"/>
        </w:rPr>
        <w:t xml:space="preserve"> ir turi būti tikslinamas techninio darbo projekto rengimo metu.</w:t>
      </w:r>
    </w:p>
    <w:p w14:paraId="31A6ED62" w14:textId="342F9EA1" w:rsidR="00293F2B" w:rsidRPr="00972C34" w:rsidRDefault="008C0BCA" w:rsidP="00E919F9">
      <w:pPr>
        <w:pStyle w:val="NoSpacing"/>
        <w:numPr>
          <w:ilvl w:val="2"/>
          <w:numId w:val="1"/>
        </w:numPr>
        <w:rPr>
          <w:rFonts w:cs="Arial"/>
          <w:szCs w:val="22"/>
          <w:lang w:val="lt-LT"/>
        </w:rPr>
      </w:pPr>
      <w:r w:rsidRPr="00972C34">
        <w:rPr>
          <w:rFonts w:cs="Arial"/>
          <w:szCs w:val="22"/>
          <w:lang w:val="lt-LT"/>
        </w:rPr>
        <w:t xml:space="preserve">Techninio darbo projekto rengimo </w:t>
      </w:r>
      <w:r w:rsidR="00293F2B" w:rsidRPr="00972C34">
        <w:rPr>
          <w:rFonts w:cs="Arial"/>
          <w:szCs w:val="22"/>
          <w:lang w:val="lt-LT"/>
        </w:rPr>
        <w:t>metu, įvertinti galimybe naują bendrapastotinį projektuoti esamoje 330 kV OL WAMS vidaus spintoje.</w:t>
      </w:r>
    </w:p>
    <w:p w14:paraId="6ED73F39" w14:textId="77777777" w:rsidR="00541EE3" w:rsidRPr="00972C34" w:rsidRDefault="00541EE3" w:rsidP="00541EE3">
      <w:pPr>
        <w:pStyle w:val="NoSpacing"/>
        <w:numPr>
          <w:ilvl w:val="0"/>
          <w:numId w:val="0"/>
        </w:numPr>
        <w:ind w:left="1224"/>
        <w:rPr>
          <w:rFonts w:cs="Arial"/>
          <w:szCs w:val="22"/>
          <w:lang w:val="lt-LT"/>
        </w:rPr>
      </w:pPr>
    </w:p>
    <w:p w14:paraId="6CFED66F" w14:textId="7F56ADA0" w:rsidR="004C5855" w:rsidRPr="00972C34" w:rsidRDefault="004C5855" w:rsidP="000D7732">
      <w:pPr>
        <w:pStyle w:val="NoSpacing"/>
        <w:numPr>
          <w:ilvl w:val="1"/>
          <w:numId w:val="1"/>
        </w:numPr>
        <w:ind w:left="1140"/>
        <w:rPr>
          <w:rFonts w:cs="Arial"/>
          <w:szCs w:val="22"/>
          <w:lang w:val="lt-LT"/>
        </w:rPr>
      </w:pPr>
      <w:r w:rsidRPr="00972C34">
        <w:rPr>
          <w:rFonts w:cs="Arial"/>
          <w:szCs w:val="22"/>
          <w:lang w:val="lt-LT"/>
        </w:rPr>
        <w:t>Techniniai reikalavimai RAA spintoms montuojamoms pastotės valdymo patalpoje (toliau - vidaus spintos).</w:t>
      </w:r>
    </w:p>
    <w:p w14:paraId="077560FB" w14:textId="0D390329" w:rsidR="004C5855" w:rsidRPr="00972C34" w:rsidRDefault="004C5855" w:rsidP="000D7732">
      <w:pPr>
        <w:pStyle w:val="NoSpacing"/>
        <w:numPr>
          <w:ilvl w:val="2"/>
          <w:numId w:val="1"/>
        </w:numPr>
        <w:rPr>
          <w:rFonts w:cs="Arial"/>
          <w:szCs w:val="22"/>
          <w:lang w:val="lt-LT"/>
        </w:rPr>
      </w:pPr>
      <w:r w:rsidRPr="00972C34">
        <w:rPr>
          <w:rFonts w:cs="Arial"/>
          <w:szCs w:val="22"/>
          <w:lang w:val="lt-LT"/>
        </w:rPr>
        <w:t xml:space="preserve">Naujų RAA vidaus spintų komplektacija turi atitikti standartinius techninius reikalavimus nurodytus </w:t>
      </w:r>
      <w:r w:rsidR="00A4192C" w:rsidRPr="00972C34">
        <w:rPr>
          <w:rFonts w:cs="Arial"/>
          <w:szCs w:val="22"/>
          <w:lang w:val="lt-LT"/>
        </w:rPr>
        <w:t>(</w:t>
      </w:r>
      <w:r w:rsidR="00B61EAD" w:rsidRPr="00972C34">
        <w:rPr>
          <w:rFonts w:cs="Arial"/>
          <w:szCs w:val="22"/>
          <w:lang w:val="lt-LT"/>
        </w:rPr>
        <w:t>69</w:t>
      </w:r>
      <w:r w:rsidR="00A4192C" w:rsidRPr="00972C34">
        <w:rPr>
          <w:rFonts w:cs="Arial"/>
          <w:szCs w:val="22"/>
          <w:lang w:val="lt-LT"/>
        </w:rPr>
        <w:t>)</w:t>
      </w:r>
      <w:r w:rsidRPr="00972C34">
        <w:rPr>
          <w:rFonts w:cs="Arial"/>
          <w:szCs w:val="22"/>
          <w:lang w:val="lt-LT"/>
        </w:rPr>
        <w:t xml:space="preserve"> priede. Kita standartiniuose techniniuose reikalavimuose </w:t>
      </w:r>
      <w:r w:rsidRPr="00972C34">
        <w:rPr>
          <w:rFonts w:cs="Arial"/>
          <w:szCs w:val="22"/>
          <w:lang w:val="lt-LT"/>
        </w:rPr>
        <w:lastRenderedPageBreak/>
        <w:t>nenurodyta pilnai vidaus spintų komplektacijai reikalingą įrangą parenkama techninio darbo projekto ir gamybos ir montavimo brėžinių rengimo metu;</w:t>
      </w:r>
    </w:p>
    <w:p w14:paraId="3D162C04" w14:textId="70EFD8D9" w:rsidR="004C5855" w:rsidRPr="00972C34" w:rsidRDefault="004C5855" w:rsidP="000D7732">
      <w:pPr>
        <w:pStyle w:val="NoSpacing"/>
        <w:numPr>
          <w:ilvl w:val="2"/>
          <w:numId w:val="1"/>
        </w:numPr>
        <w:rPr>
          <w:rFonts w:cs="Arial"/>
          <w:szCs w:val="22"/>
          <w:lang w:val="lt-LT"/>
        </w:rPr>
      </w:pPr>
      <w:r w:rsidRPr="00972C34">
        <w:rPr>
          <w:rFonts w:cs="Arial"/>
          <w:szCs w:val="22"/>
          <w:lang w:val="lt-LT"/>
        </w:rPr>
        <w:t xml:space="preserve">Užpildytas pagrindinių ir kitų RAA įrenginių sąrankos RAA vidaus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00C741D4" w:rsidRPr="00972C34">
        <w:rPr>
          <w:rFonts w:cs="Arial"/>
          <w:szCs w:val="22"/>
          <w:lang w:val="lt-LT"/>
        </w:rPr>
        <w:t>(7</w:t>
      </w:r>
      <w:r w:rsidR="00B61EAD" w:rsidRPr="00972C34">
        <w:rPr>
          <w:rFonts w:cs="Arial"/>
          <w:szCs w:val="22"/>
          <w:lang w:val="lt-LT"/>
        </w:rPr>
        <w:t>0</w:t>
      </w:r>
      <w:r w:rsidR="00C741D4" w:rsidRPr="00972C34">
        <w:rPr>
          <w:rFonts w:cs="Arial"/>
          <w:szCs w:val="22"/>
          <w:lang w:val="lt-LT"/>
        </w:rPr>
        <w:t>)</w:t>
      </w:r>
      <w:r w:rsidRPr="00972C34">
        <w:rPr>
          <w:rFonts w:cs="Arial"/>
          <w:szCs w:val="22"/>
          <w:lang w:val="lt-LT"/>
        </w:rPr>
        <w:t xml:space="preserve"> priede.</w:t>
      </w:r>
    </w:p>
    <w:p w14:paraId="16A35D16" w14:textId="2115CB80" w:rsidR="004C5855" w:rsidRPr="00972C34" w:rsidRDefault="004C5855" w:rsidP="000D7732">
      <w:pPr>
        <w:pStyle w:val="NoSpacing"/>
        <w:numPr>
          <w:ilvl w:val="2"/>
          <w:numId w:val="1"/>
        </w:numPr>
        <w:rPr>
          <w:rFonts w:cs="Arial"/>
          <w:szCs w:val="22"/>
          <w:lang w:val="lt-LT"/>
        </w:rPr>
      </w:pPr>
      <w:r w:rsidRPr="00972C34">
        <w:rPr>
          <w:rFonts w:cs="Arial"/>
          <w:szCs w:val="22"/>
          <w:lang w:val="lt-LT"/>
        </w:rPr>
        <w:t xml:space="preserve">RAA elektros grandinių elektromechaninės relės turi atitikti standartinius techninius reikalavimus nurodytus </w:t>
      </w:r>
      <w:r w:rsidR="00C63A20" w:rsidRPr="00972C34">
        <w:rPr>
          <w:rFonts w:cs="Arial"/>
          <w:szCs w:val="22"/>
          <w:lang w:val="lt-LT"/>
        </w:rPr>
        <w:t>(7</w:t>
      </w:r>
      <w:r w:rsidR="00B61EAD" w:rsidRPr="00972C34">
        <w:rPr>
          <w:rFonts w:cs="Arial"/>
          <w:szCs w:val="22"/>
          <w:lang w:val="lt-LT"/>
        </w:rPr>
        <w:t>1</w:t>
      </w:r>
      <w:r w:rsidR="00C63A20" w:rsidRPr="00972C34">
        <w:rPr>
          <w:rFonts w:cs="Arial"/>
          <w:szCs w:val="22"/>
          <w:lang w:val="lt-LT"/>
        </w:rPr>
        <w:t>)</w:t>
      </w:r>
      <w:r w:rsidRPr="00972C34">
        <w:rPr>
          <w:rFonts w:cs="Arial"/>
          <w:szCs w:val="22"/>
          <w:lang w:val="lt-LT"/>
        </w:rPr>
        <w:t xml:space="preserve"> priede. Kiti standartiniuose techniniuose reikalavimuose nenurodyti elektromechaninių relių tipai parenkami techninio darbo projekto ir gamybos ir montavimo brėžinių rengimo metu.</w:t>
      </w:r>
    </w:p>
    <w:p w14:paraId="1436E159" w14:textId="77777777" w:rsidR="004C5855" w:rsidRPr="00972C34" w:rsidRDefault="004C5855" w:rsidP="004C5855">
      <w:pPr>
        <w:pStyle w:val="NoSpacing"/>
        <w:numPr>
          <w:ilvl w:val="0"/>
          <w:numId w:val="0"/>
        </w:numPr>
        <w:ind w:left="1224"/>
        <w:rPr>
          <w:rFonts w:cs="Arial"/>
          <w:szCs w:val="22"/>
          <w:lang w:val="lt-LT"/>
        </w:rPr>
      </w:pPr>
    </w:p>
    <w:p w14:paraId="186FCA55" w14:textId="77777777" w:rsidR="004C5855" w:rsidRPr="00972C34" w:rsidRDefault="004C5855" w:rsidP="000D7732">
      <w:pPr>
        <w:pStyle w:val="NoSpacing"/>
        <w:numPr>
          <w:ilvl w:val="1"/>
          <w:numId w:val="1"/>
        </w:numPr>
        <w:ind w:left="1140"/>
        <w:rPr>
          <w:rFonts w:cs="Arial"/>
          <w:szCs w:val="22"/>
          <w:lang w:val="lt-LT"/>
        </w:rPr>
      </w:pPr>
      <w:r w:rsidRPr="00972C34">
        <w:rPr>
          <w:rFonts w:cs="Arial"/>
          <w:szCs w:val="22"/>
          <w:lang w:val="lt-LT"/>
        </w:rPr>
        <w:t>Techniniai reikalavimai lauko tarpinių gnybtų spintoms montuojamoms atviroje skirstykloje.</w:t>
      </w:r>
    </w:p>
    <w:p w14:paraId="13B1DECC" w14:textId="25313303" w:rsidR="004C5855" w:rsidRPr="00972C34" w:rsidRDefault="004C5855" w:rsidP="000D7732">
      <w:pPr>
        <w:pStyle w:val="NoSpacing"/>
        <w:numPr>
          <w:ilvl w:val="2"/>
          <w:numId w:val="1"/>
        </w:numPr>
        <w:rPr>
          <w:rFonts w:cs="Arial"/>
          <w:szCs w:val="22"/>
          <w:lang w:val="lt-LT"/>
        </w:rPr>
      </w:pPr>
      <w:r w:rsidRPr="00972C34">
        <w:rPr>
          <w:rFonts w:cs="Arial"/>
          <w:szCs w:val="22"/>
          <w:lang w:val="lt-LT"/>
        </w:rPr>
        <w:t xml:space="preserve">Tarpinių gnybtų spintos montuojamos atviroje skirstykloje (prie jungtuvų ir matavimų transformatorių, gnybtų atskyrimo spintos (toliau -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lauko tarpinių gnybtų spintoms pateikti </w:t>
      </w:r>
      <w:r w:rsidR="00AE2EA5" w:rsidRPr="00972C34">
        <w:rPr>
          <w:rFonts w:cs="Arial"/>
          <w:szCs w:val="22"/>
          <w:lang w:val="lt-LT"/>
        </w:rPr>
        <w:t>(7</w:t>
      </w:r>
      <w:r w:rsidR="00B61EAD" w:rsidRPr="00972C34">
        <w:rPr>
          <w:rFonts w:cs="Arial"/>
          <w:szCs w:val="22"/>
          <w:lang w:val="lt-LT"/>
        </w:rPr>
        <w:t>2</w:t>
      </w:r>
      <w:r w:rsidR="00AE2EA5" w:rsidRPr="00972C34">
        <w:rPr>
          <w:rFonts w:cs="Arial"/>
          <w:szCs w:val="22"/>
          <w:lang w:val="lt-LT"/>
        </w:rPr>
        <w:t>)</w:t>
      </w:r>
      <w:r w:rsidRPr="00972C34">
        <w:rPr>
          <w:rFonts w:cs="Arial"/>
          <w:szCs w:val="22"/>
          <w:lang w:val="lt-LT"/>
        </w:rPr>
        <w:t xml:space="preserve"> priede, kiti standartiniuose techniniuose reikalavimuose nenurodyti, reikalavimai tarpinių gnybtų spintoms parenkami techninio darbo projekto ir gamybos ir montavimo brėžinių rengimo metu;</w:t>
      </w:r>
    </w:p>
    <w:p w14:paraId="29BCE944" w14:textId="7767D33D" w:rsidR="004C5855" w:rsidRPr="00972C34" w:rsidRDefault="004C5855" w:rsidP="000D7732">
      <w:pPr>
        <w:pStyle w:val="NoSpacing"/>
        <w:numPr>
          <w:ilvl w:val="2"/>
          <w:numId w:val="1"/>
        </w:numPr>
        <w:rPr>
          <w:rFonts w:cs="Arial"/>
          <w:szCs w:val="22"/>
          <w:lang w:val="lt-LT"/>
        </w:rPr>
      </w:pPr>
      <w:r w:rsidRPr="00972C34">
        <w:rPr>
          <w:rFonts w:cs="Arial"/>
          <w:szCs w:val="22"/>
          <w:lang w:val="lt-LT"/>
        </w:rPr>
        <w:t xml:space="preserve">Užpildytas pagrindinių ir kitų RAA įrenginių sąrankos lauko tarpinių </w:t>
      </w:r>
      <w:proofErr w:type="spellStart"/>
      <w:r w:rsidRPr="00972C34">
        <w:rPr>
          <w:rFonts w:cs="Arial"/>
          <w:szCs w:val="22"/>
          <w:lang w:val="lt-LT"/>
        </w:rPr>
        <w:t>gnybtynų</w:t>
      </w:r>
      <w:proofErr w:type="spellEnd"/>
      <w:r w:rsidRPr="00972C34">
        <w:rPr>
          <w:rFonts w:cs="Arial"/>
          <w:szCs w:val="22"/>
          <w:lang w:val="lt-LT"/>
        </w:rPr>
        <w:t xml:space="preserve">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 </w:t>
      </w:r>
      <w:r w:rsidR="008F65F5" w:rsidRPr="00972C34">
        <w:rPr>
          <w:rFonts w:cs="Arial"/>
          <w:szCs w:val="22"/>
          <w:lang w:val="lt-LT"/>
        </w:rPr>
        <w:t>(7</w:t>
      </w:r>
      <w:r w:rsidR="00B61EAD" w:rsidRPr="00972C34">
        <w:rPr>
          <w:rFonts w:cs="Arial"/>
          <w:szCs w:val="22"/>
          <w:lang w:val="lt-LT"/>
        </w:rPr>
        <w:t>3</w:t>
      </w:r>
      <w:r w:rsidR="008F65F5" w:rsidRPr="00972C34">
        <w:rPr>
          <w:rFonts w:cs="Arial"/>
          <w:szCs w:val="22"/>
          <w:lang w:val="lt-LT"/>
        </w:rPr>
        <w:t>)</w:t>
      </w:r>
      <w:r w:rsidRPr="00972C34">
        <w:rPr>
          <w:rFonts w:cs="Arial"/>
          <w:szCs w:val="22"/>
          <w:lang w:val="lt-LT"/>
        </w:rPr>
        <w:t xml:space="preserve"> priede.</w:t>
      </w:r>
    </w:p>
    <w:p w14:paraId="4F4D8F2C" w14:textId="77777777" w:rsidR="004C5855" w:rsidRPr="00972C34" w:rsidRDefault="004C5855" w:rsidP="004C5855">
      <w:pPr>
        <w:pStyle w:val="NoSpacing"/>
        <w:numPr>
          <w:ilvl w:val="0"/>
          <w:numId w:val="0"/>
        </w:numPr>
        <w:ind w:left="1224"/>
        <w:rPr>
          <w:rFonts w:cs="Arial"/>
          <w:szCs w:val="22"/>
          <w:lang w:val="lt-LT"/>
        </w:rPr>
      </w:pPr>
    </w:p>
    <w:p w14:paraId="6D7A7109" w14:textId="77777777" w:rsidR="004C5855" w:rsidRPr="00972C34" w:rsidRDefault="004C5855" w:rsidP="000D7732">
      <w:pPr>
        <w:pStyle w:val="NoSpacing"/>
        <w:numPr>
          <w:ilvl w:val="1"/>
          <w:numId w:val="1"/>
        </w:numPr>
        <w:ind w:left="1140"/>
        <w:rPr>
          <w:rFonts w:cs="Arial"/>
          <w:szCs w:val="22"/>
          <w:lang w:val="lt-LT"/>
        </w:rPr>
      </w:pPr>
      <w:r w:rsidRPr="00972C34">
        <w:rPr>
          <w:rFonts w:cs="Arial"/>
          <w:szCs w:val="22"/>
          <w:lang w:val="lt-LT"/>
        </w:rPr>
        <w:t>Techniniam darbo projekte turi būti suprojektuotos ir įrengtos relinės apsaugos ir automatikos funkcijos valdomos iš RAA įrenginių ir PSO DVS:</w:t>
      </w:r>
    </w:p>
    <w:p w14:paraId="0D4F4F3F"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RAA nuostatų grupių keitimas;</w:t>
      </w:r>
    </w:p>
    <w:p w14:paraId="369FE9CC"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JRĮ paleidimas į aukštesnės pakopos įrenginius;</w:t>
      </w:r>
    </w:p>
    <w:p w14:paraId="2FD8FCA5"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telekomandų siuntimo/priėmimo grandinių valdymas;</w:t>
      </w:r>
    </w:p>
    <w:p w14:paraId="44D02006" w14:textId="44498267" w:rsidR="00ED0397" w:rsidRPr="00972C34" w:rsidRDefault="008B6EE3" w:rsidP="000D7732">
      <w:pPr>
        <w:pStyle w:val="NoSpacing"/>
        <w:numPr>
          <w:ilvl w:val="2"/>
          <w:numId w:val="1"/>
        </w:numPr>
        <w:rPr>
          <w:rFonts w:cs="Arial"/>
          <w:szCs w:val="22"/>
          <w:lang w:val="lt-LT"/>
        </w:rPr>
      </w:pPr>
      <w:r w:rsidRPr="00972C34">
        <w:rPr>
          <w:rFonts w:cs="Arial"/>
          <w:szCs w:val="22"/>
          <w:lang w:val="lt-LT"/>
        </w:rPr>
        <w:t>a</w:t>
      </w:r>
      <w:r w:rsidR="004C5855" w:rsidRPr="00972C34">
        <w:rPr>
          <w:rFonts w:cs="Arial"/>
          <w:szCs w:val="22"/>
          <w:lang w:val="lt-LT"/>
        </w:rPr>
        <w:t>utomatikos funkcijų valdymas</w:t>
      </w:r>
      <w:r w:rsidR="0029132A" w:rsidRPr="00972C34">
        <w:rPr>
          <w:rFonts w:cs="Arial"/>
          <w:szCs w:val="22"/>
          <w:lang w:val="lt-LT"/>
        </w:rPr>
        <w:t>(AKĮ, ARĮ, JRĮ)</w:t>
      </w:r>
      <w:r w:rsidR="00ED0397" w:rsidRPr="00972C34">
        <w:rPr>
          <w:rFonts w:cs="Arial"/>
          <w:szCs w:val="22"/>
          <w:lang w:val="lt-LT"/>
        </w:rPr>
        <w:t>;</w:t>
      </w:r>
    </w:p>
    <w:p w14:paraId="75C605CF" w14:textId="77777777" w:rsidR="00ED0397" w:rsidRPr="00972C34" w:rsidRDefault="00ED0397" w:rsidP="000D7732">
      <w:pPr>
        <w:pStyle w:val="NoSpacing"/>
        <w:numPr>
          <w:ilvl w:val="2"/>
          <w:numId w:val="1"/>
        </w:numPr>
        <w:rPr>
          <w:rFonts w:cs="Arial"/>
          <w:szCs w:val="22"/>
          <w:lang w:val="lt-LT"/>
        </w:rPr>
      </w:pPr>
      <w:r w:rsidRPr="00972C34">
        <w:rPr>
          <w:rFonts w:cs="Arial"/>
          <w:szCs w:val="22"/>
          <w:lang w:val="lt-LT"/>
        </w:rPr>
        <w:t>EPL diferencinės apsaugų funkcijos valdymas</w:t>
      </w:r>
    </w:p>
    <w:p w14:paraId="4C13F8BC" w14:textId="77777777" w:rsidR="0029132A" w:rsidRPr="00972C34" w:rsidRDefault="00ED0397" w:rsidP="000D7732">
      <w:pPr>
        <w:pStyle w:val="NoSpacing"/>
        <w:numPr>
          <w:ilvl w:val="2"/>
          <w:numId w:val="1"/>
        </w:numPr>
        <w:rPr>
          <w:rFonts w:cs="Arial"/>
          <w:szCs w:val="22"/>
          <w:lang w:val="lt-LT"/>
        </w:rPr>
      </w:pPr>
      <w:r w:rsidRPr="00972C34">
        <w:rPr>
          <w:rFonts w:cs="Arial"/>
          <w:szCs w:val="22"/>
          <w:lang w:val="lt-LT"/>
        </w:rPr>
        <w:t>šynų (šynuotės) diferencinės apsaugos</w:t>
      </w:r>
    </w:p>
    <w:p w14:paraId="32610EFF" w14:textId="3272E689" w:rsidR="004C5855" w:rsidRPr="00972C34" w:rsidRDefault="0029132A" w:rsidP="000D7732">
      <w:pPr>
        <w:pStyle w:val="NoSpacing"/>
        <w:numPr>
          <w:ilvl w:val="2"/>
          <w:numId w:val="1"/>
        </w:numPr>
        <w:rPr>
          <w:rFonts w:cs="Arial"/>
          <w:szCs w:val="22"/>
          <w:lang w:val="lt-LT"/>
        </w:rPr>
      </w:pPr>
      <w:r w:rsidRPr="00972C34">
        <w:rPr>
          <w:rFonts w:cs="Arial"/>
          <w:szCs w:val="22"/>
          <w:lang w:val="lt-LT"/>
        </w:rPr>
        <w:t>šynų suminės apsaugos</w:t>
      </w:r>
      <w:r w:rsidR="004C5855" w:rsidRPr="00972C34">
        <w:rPr>
          <w:rFonts w:cs="Arial"/>
          <w:szCs w:val="22"/>
          <w:lang w:val="lt-LT"/>
        </w:rPr>
        <w:t>.</w:t>
      </w:r>
    </w:p>
    <w:p w14:paraId="50892A4C" w14:textId="77777777" w:rsidR="004C5855" w:rsidRPr="00972C34" w:rsidRDefault="004C5855" w:rsidP="004C5855">
      <w:pPr>
        <w:pStyle w:val="NoSpacing"/>
        <w:numPr>
          <w:ilvl w:val="0"/>
          <w:numId w:val="0"/>
        </w:numPr>
        <w:ind w:left="1224"/>
        <w:rPr>
          <w:rFonts w:cs="Arial"/>
          <w:szCs w:val="22"/>
          <w:lang w:val="lt-LT"/>
        </w:rPr>
      </w:pPr>
    </w:p>
    <w:p w14:paraId="39288166" w14:textId="1CA24C67" w:rsidR="004C5855" w:rsidRPr="00972C34" w:rsidRDefault="00C229B9" w:rsidP="000D7732">
      <w:pPr>
        <w:pStyle w:val="NoSpacing"/>
        <w:numPr>
          <w:ilvl w:val="1"/>
          <w:numId w:val="1"/>
        </w:numPr>
        <w:ind w:left="1140"/>
        <w:rPr>
          <w:rFonts w:cs="Arial"/>
          <w:szCs w:val="22"/>
          <w:lang w:val="lt-LT"/>
        </w:rPr>
      </w:pPr>
      <w:r w:rsidRPr="00972C34">
        <w:rPr>
          <w:rFonts w:cs="Arial"/>
          <w:szCs w:val="22"/>
          <w:lang w:val="lt-LT"/>
        </w:rPr>
        <w:t>RAA įrangos stebėjimo sistema (monitoringas)</w:t>
      </w:r>
      <w:r w:rsidR="004C5855" w:rsidRPr="00972C34">
        <w:rPr>
          <w:rFonts w:cs="Arial"/>
          <w:szCs w:val="22"/>
          <w:lang w:val="lt-LT"/>
        </w:rPr>
        <w:t xml:space="preserve"> (monitoringas).</w:t>
      </w:r>
    </w:p>
    <w:p w14:paraId="61F8ED16"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Stebėjimo sistema virtualiai atskirta nuo valdymo sistemos, RAA terminale naudojama bendra sąsaja.</w:t>
      </w:r>
    </w:p>
    <w:p w14:paraId="25AC4653"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Kiekvieno prijunginio RAA terminaluose turi būti vykdomas vietinis pastovus prijunginio įrenginių būklės monitoringas, o informacija apie jų būklę  perduodama į PSO DVS.</w:t>
      </w:r>
    </w:p>
    <w:p w14:paraId="5D12B61E"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Iš PSO RAA inžinierių darbo vietų turi būti įdiegta galimybė vykdyti nuotolinį RAA terminalų monitoringą jų gamintojo numatyta programinės įrangos pagalba. Duomenys turi būti perduodami per vidinį PSO technologinį maršrutizuojamą kompiuterinį tinklą (VPN) į esamas monitoringo duomenų surinkimo PSO centrinėje būstinėje ir PSO Infrastruktūros priežiūros centro eksploatuojančio regiono RAA inžinierių darbo vietas.</w:t>
      </w:r>
    </w:p>
    <w:p w14:paraId="31E1802E"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lastRenderedPageBreak/>
        <w:t>Turi būti pateikti RAA terminalų gamintojo numatyti programinės įrangos komplektai vietiniam/nuotoliniam relinės apsaugos ir valdymo įrenginių monitoringui vykdyti (įskaitant gedimų įrašų nuskaitymą ir analizavimą).</w:t>
      </w:r>
    </w:p>
    <w:p w14:paraId="32FF320A"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RAA terminale monitoringui naudojama ta pati sąsaja, kuri skirta duomenų mainams PDT su TSPĮ IEC 61850 ed.2.0 protokolu per PTD komutatorius.</w:t>
      </w:r>
    </w:p>
    <w:p w14:paraId="032F6E7F" w14:textId="77777777" w:rsidR="004C5855" w:rsidRPr="00972C34" w:rsidRDefault="004C5855" w:rsidP="004C5855">
      <w:pPr>
        <w:pStyle w:val="NoSpacing"/>
        <w:numPr>
          <w:ilvl w:val="0"/>
          <w:numId w:val="0"/>
        </w:numPr>
        <w:ind w:left="1224"/>
        <w:rPr>
          <w:rFonts w:cs="Arial"/>
          <w:szCs w:val="22"/>
          <w:lang w:val="lt-LT"/>
        </w:rPr>
      </w:pPr>
    </w:p>
    <w:p w14:paraId="4DAEAED7" w14:textId="77777777" w:rsidR="004C5855" w:rsidRPr="00972C34" w:rsidRDefault="004C5855" w:rsidP="000D7732">
      <w:pPr>
        <w:pStyle w:val="NoSpacing"/>
        <w:numPr>
          <w:ilvl w:val="1"/>
          <w:numId w:val="1"/>
        </w:numPr>
        <w:ind w:left="1140"/>
        <w:rPr>
          <w:rFonts w:cs="Arial"/>
          <w:szCs w:val="22"/>
          <w:lang w:val="lt-LT"/>
        </w:rPr>
      </w:pPr>
      <w:r w:rsidRPr="00972C34">
        <w:rPr>
          <w:rFonts w:cs="Arial"/>
          <w:szCs w:val="22"/>
          <w:lang w:val="lt-LT"/>
        </w:rPr>
        <w:t>Programinė įranga ir dokumentacija.</w:t>
      </w:r>
    </w:p>
    <w:p w14:paraId="41764A7F"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Kartu su RAA įranga turi būti patiekiami realaus laiko operacinei sistemai adaptuotos ir specializuotos, paties įrangos gamintojo numatytos, technologinės programinės įrangos komplektai su licencijomis, kurių pagalba vietinių (pastotėje) ir nuotolinių būdu (nutolusiose RAA inžinierių darbo vietose) vartotojas galėtų išpildyti apsaugų algoritmus, apsaugų funkcionavimo registraciją ir analizę, papildomą realaus laiko įeinančių ir išeinančių duomenų kontrolę. Programinės įrangos pagalba vartotojas įgalinamas susieti skirtingus darbo variantus su išoriniais įrenginiais ir objekto RAA režimais, įjungti papildomas funkcijas.</w:t>
      </w:r>
    </w:p>
    <w:p w14:paraId="7214B330"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Turi būti patiekiama licencijuojama (ne atviro kodo) specializuota programinė įranga gebanti atlikti IEC 61850 ed.2.0 protokolo realaus laiko įeinančių ir išeinančių duomenų kontrolę ir analizę. Šios programinės įrangos paketo funkcionalumas su galimybe duomenų kontrolės ir analizės duomenis teikti IEC 61850 ed.2.0 standarte numatytais atributais realiame laike, su galimybe importuoti  ir importavus gebėti nuskaityti RAA terminaluose gamintojo įdiegto, derinimo metu sukonfigūruoto, duomenų perdavimo IEC61850 ed.2.0 protokolu paketų struktūrinį failą, su galimybę importuoti pastotės konfigūracinį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 ed.2.0 standarte numatytais atributais.</w:t>
      </w:r>
    </w:p>
    <w:p w14:paraId="1F2B3C77" w14:textId="07F66047" w:rsidR="004C5855" w:rsidRPr="00972C34" w:rsidRDefault="004C5855" w:rsidP="000D7732">
      <w:pPr>
        <w:pStyle w:val="NoSpacing"/>
        <w:numPr>
          <w:ilvl w:val="2"/>
          <w:numId w:val="1"/>
        </w:numPr>
        <w:rPr>
          <w:rFonts w:cs="Arial"/>
          <w:szCs w:val="22"/>
          <w:lang w:val="lt-LT"/>
        </w:rPr>
      </w:pPr>
      <w:r w:rsidRPr="00972C34">
        <w:rPr>
          <w:rFonts w:cs="Arial"/>
          <w:szCs w:val="22"/>
          <w:lang w:val="lt-LT"/>
        </w:rPr>
        <w:t>Turi būti paruošti ir patvirtinti RAA įrenginių, įtaisų, programinės įrangos vartotojų aprašymai, vartotojų vadovai, techninio aptarnavimo aprašymai (*.</w:t>
      </w:r>
      <w:proofErr w:type="spellStart"/>
      <w:r w:rsidRPr="00972C34">
        <w:rPr>
          <w:rFonts w:cs="Arial"/>
          <w:szCs w:val="22"/>
          <w:lang w:val="lt-LT"/>
        </w:rPr>
        <w:t>docx</w:t>
      </w:r>
      <w:proofErr w:type="spellEnd"/>
      <w:r w:rsidRPr="00972C34">
        <w:rPr>
          <w:rFonts w:cs="Arial"/>
          <w:szCs w:val="22"/>
          <w:lang w:val="lt-LT"/>
        </w:rPr>
        <w:t xml:space="preserve"> arba .</w:t>
      </w:r>
      <w:proofErr w:type="spellStart"/>
      <w:r w:rsidRPr="00972C34">
        <w:rPr>
          <w:rFonts w:cs="Arial"/>
          <w:szCs w:val="22"/>
          <w:lang w:val="lt-LT"/>
        </w:rPr>
        <w:t>pdf</w:t>
      </w:r>
      <w:proofErr w:type="spellEnd"/>
      <w:r w:rsidRPr="00972C34">
        <w:rPr>
          <w:rFonts w:cs="Arial"/>
          <w:szCs w:val="22"/>
          <w:lang w:val="lt-LT"/>
        </w:rPr>
        <w:t xml:space="preserve"> formatu), funkcinės, principinės, montažinės ir mikroprocesorinių įrenginių vidinės konfigūracijos (nustatymai, logika, IEC61850 ed.2.0 signalų priėmimo ir atidavimo horizontalioje komunikacijoje sąrašas), jų </w:t>
      </w:r>
      <w:proofErr w:type="spellStart"/>
      <w:r w:rsidRPr="00972C34">
        <w:rPr>
          <w:rFonts w:cs="Arial"/>
          <w:szCs w:val="22"/>
          <w:lang w:val="lt-LT"/>
        </w:rPr>
        <w:t>konfigūracinės</w:t>
      </w:r>
      <w:proofErr w:type="spellEnd"/>
      <w:r w:rsidRPr="00972C34">
        <w:rPr>
          <w:rFonts w:cs="Arial"/>
          <w:szCs w:val="22"/>
          <w:lang w:val="lt-LT"/>
        </w:rPr>
        <w:t xml:space="preserve"> schemos (.</w:t>
      </w:r>
      <w:proofErr w:type="spellStart"/>
      <w:r w:rsidRPr="00972C34">
        <w:rPr>
          <w:rFonts w:cs="Arial"/>
          <w:szCs w:val="22"/>
          <w:lang w:val="lt-LT"/>
        </w:rPr>
        <w:t>dwg</w:t>
      </w:r>
      <w:proofErr w:type="spellEnd"/>
      <w:r w:rsidRPr="00972C34">
        <w:rPr>
          <w:rFonts w:cs="Arial"/>
          <w:szCs w:val="22"/>
          <w:lang w:val="lt-LT"/>
        </w:rPr>
        <w:t xml:space="preserve"> arba kitu formatu).</w:t>
      </w:r>
    </w:p>
    <w:p w14:paraId="58BB56CE"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RAA dalies Techninio darbo projekto brėžiniai pateikiami*.</w:t>
      </w:r>
      <w:proofErr w:type="spellStart"/>
      <w:r w:rsidRPr="00972C34">
        <w:rPr>
          <w:rFonts w:cs="Arial"/>
          <w:szCs w:val="22"/>
          <w:lang w:val="lt-LT"/>
        </w:rPr>
        <w:t>dwg</w:t>
      </w:r>
      <w:proofErr w:type="spellEnd"/>
      <w:r w:rsidRPr="00972C34">
        <w:rPr>
          <w:rFonts w:cs="Arial"/>
          <w:szCs w:val="22"/>
          <w:lang w:val="lt-LT"/>
        </w:rPr>
        <w:t xml:space="preserve"> formatu su galimybe vartotojui eksploatacijos eigoje koreguoti (taisyti) brėžinius ir *.</w:t>
      </w:r>
      <w:proofErr w:type="spellStart"/>
      <w:r w:rsidRPr="00972C34">
        <w:rPr>
          <w:rFonts w:cs="Arial"/>
          <w:szCs w:val="22"/>
          <w:lang w:val="lt-LT"/>
        </w:rPr>
        <w:t>pdf</w:t>
      </w:r>
      <w:proofErr w:type="spellEnd"/>
      <w:r w:rsidRPr="00972C34">
        <w:rPr>
          <w:rFonts w:cs="Arial"/>
          <w:szCs w:val="22"/>
          <w:lang w:val="lt-LT"/>
        </w:rPr>
        <w:t xml:space="preserve"> formatu.</w:t>
      </w:r>
    </w:p>
    <w:p w14:paraId="25FDF1CE" w14:textId="2B6D035C" w:rsidR="004C5855" w:rsidRPr="00972C34" w:rsidRDefault="00A94740" w:rsidP="000D7732">
      <w:pPr>
        <w:pStyle w:val="NoSpacing"/>
        <w:numPr>
          <w:ilvl w:val="2"/>
          <w:numId w:val="1"/>
        </w:numPr>
        <w:rPr>
          <w:rFonts w:cs="Arial"/>
          <w:szCs w:val="22"/>
          <w:lang w:val="lt-LT"/>
        </w:rPr>
      </w:pPr>
      <w:r w:rsidRPr="00972C34">
        <w:rPr>
          <w:rFonts w:cs="Arial"/>
          <w:szCs w:val="22"/>
          <w:lang w:val="lt-LT"/>
        </w:rPr>
        <w:t xml:space="preserve">Techniniame darbo projekte turi būti numatyta, jog </w:t>
      </w:r>
      <w:r w:rsidR="004C5855" w:rsidRPr="00972C34">
        <w:rPr>
          <w:rFonts w:cs="Arial"/>
          <w:szCs w:val="22"/>
          <w:lang w:val="lt-LT"/>
        </w:rPr>
        <w:t xml:space="preserve">RAA dalies gamybos </w:t>
      </w:r>
      <w:r w:rsidR="002B0AE1" w:rsidRPr="00972C34">
        <w:rPr>
          <w:rFonts w:cs="Arial"/>
          <w:szCs w:val="22"/>
          <w:lang w:val="lt-LT"/>
        </w:rPr>
        <w:t xml:space="preserve">ir </w:t>
      </w:r>
      <w:r w:rsidR="004C5855" w:rsidRPr="00972C34">
        <w:rPr>
          <w:rFonts w:cs="Arial"/>
          <w:szCs w:val="22"/>
          <w:lang w:val="lt-LT"/>
        </w:rPr>
        <w:t>montavimo brėžiniai turi būti pateikiami *.</w:t>
      </w:r>
      <w:proofErr w:type="spellStart"/>
      <w:r w:rsidR="004C5855" w:rsidRPr="00972C34">
        <w:rPr>
          <w:rFonts w:cs="Arial"/>
          <w:szCs w:val="22"/>
          <w:lang w:val="lt-LT"/>
        </w:rPr>
        <w:t>dwg</w:t>
      </w:r>
      <w:proofErr w:type="spellEnd"/>
      <w:r w:rsidR="004C5855" w:rsidRPr="00972C34">
        <w:rPr>
          <w:rFonts w:cs="Arial"/>
          <w:szCs w:val="22"/>
          <w:lang w:val="lt-LT"/>
        </w:rPr>
        <w:t xml:space="preserve"> formatu su galimybe vartotojui eksploatacijos eigoje koreguoti (taisyti) brėžinius ir *.</w:t>
      </w:r>
      <w:proofErr w:type="spellStart"/>
      <w:r w:rsidR="004C5855" w:rsidRPr="00972C34">
        <w:rPr>
          <w:rFonts w:cs="Arial"/>
          <w:szCs w:val="22"/>
          <w:lang w:val="lt-LT"/>
        </w:rPr>
        <w:t>pdf</w:t>
      </w:r>
      <w:proofErr w:type="spellEnd"/>
      <w:r w:rsidR="004C5855" w:rsidRPr="00972C34">
        <w:rPr>
          <w:rFonts w:cs="Arial"/>
          <w:szCs w:val="22"/>
          <w:lang w:val="lt-LT"/>
        </w:rPr>
        <w:t xml:space="preserve"> formatu.</w:t>
      </w:r>
    </w:p>
    <w:p w14:paraId="1310D7CD" w14:textId="2659E15D" w:rsidR="004C5855" w:rsidRPr="00972C34" w:rsidRDefault="004C5855" w:rsidP="000D7732">
      <w:pPr>
        <w:pStyle w:val="NoSpacing"/>
        <w:numPr>
          <w:ilvl w:val="2"/>
          <w:numId w:val="1"/>
        </w:numPr>
        <w:rPr>
          <w:rFonts w:cs="Arial"/>
          <w:szCs w:val="22"/>
          <w:lang w:val="lt-LT"/>
        </w:rPr>
      </w:pPr>
      <w:r w:rsidRPr="00972C34">
        <w:rPr>
          <w:rFonts w:cs="Arial"/>
          <w:szCs w:val="22"/>
          <w:lang w:val="lt-LT"/>
        </w:rPr>
        <w:t xml:space="preserve">Techniniame darbo projekte turi būti suprojektuotas </w:t>
      </w:r>
      <w:r w:rsidR="0020079E" w:rsidRPr="00972C34">
        <w:rPr>
          <w:rFonts w:cs="Arial"/>
          <w:szCs w:val="22"/>
          <w:lang w:val="lt-LT"/>
        </w:rPr>
        <w:t>Telšių TP</w:t>
      </w:r>
      <w:r w:rsidRPr="00972C34">
        <w:rPr>
          <w:rFonts w:cs="Arial"/>
          <w:szCs w:val="22"/>
          <w:lang w:val="lt-LT"/>
        </w:rPr>
        <w:t xml:space="preserve"> , </w:t>
      </w:r>
      <w:proofErr w:type="spellStart"/>
      <w:r w:rsidR="00D23054" w:rsidRPr="00972C34">
        <w:rPr>
          <w:rFonts w:cs="Arial"/>
          <w:szCs w:val="22"/>
          <w:lang w:val="lt-LT"/>
        </w:rPr>
        <w:t>Pabalvės</w:t>
      </w:r>
      <w:proofErr w:type="spellEnd"/>
      <w:r w:rsidRPr="00972C34">
        <w:rPr>
          <w:rFonts w:cs="Arial"/>
          <w:szCs w:val="22"/>
          <w:lang w:val="lt-LT"/>
        </w:rPr>
        <w:t xml:space="preserve"> TP ir </w:t>
      </w:r>
      <w:r w:rsidR="00D23054" w:rsidRPr="00972C34">
        <w:rPr>
          <w:rFonts w:cs="Arial"/>
          <w:szCs w:val="22"/>
          <w:lang w:val="lt-LT"/>
        </w:rPr>
        <w:t xml:space="preserve">Plungės TP (L-Tarvainių </w:t>
      </w:r>
      <w:r w:rsidR="00D521AB" w:rsidRPr="00972C34">
        <w:rPr>
          <w:rFonts w:cs="Arial"/>
          <w:szCs w:val="22"/>
          <w:lang w:val="lt-LT"/>
        </w:rPr>
        <w:t>T</w:t>
      </w:r>
      <w:r w:rsidR="00D23054" w:rsidRPr="00972C34">
        <w:rPr>
          <w:rFonts w:cs="Arial"/>
          <w:szCs w:val="22"/>
          <w:lang w:val="lt-LT"/>
        </w:rPr>
        <w:t>raukos TP)</w:t>
      </w:r>
      <w:r w:rsidRPr="00972C34">
        <w:rPr>
          <w:rFonts w:cs="Arial"/>
          <w:szCs w:val="22"/>
          <w:lang w:val="lt-LT"/>
        </w:rPr>
        <w:t xml:space="preserve"> RAA gamybos ir montavimo brėžinių  (darbo projekto) redagavimas, kuris naudojama eksploatacijoje, iki tikrovę atitinkančio lygio.</w:t>
      </w:r>
    </w:p>
    <w:p w14:paraId="08339DF5" w14:textId="77777777" w:rsidR="004C5855" w:rsidRPr="00972C34" w:rsidRDefault="004C5855" w:rsidP="004C5855">
      <w:pPr>
        <w:pStyle w:val="NoSpacing"/>
        <w:numPr>
          <w:ilvl w:val="0"/>
          <w:numId w:val="0"/>
        </w:numPr>
        <w:ind w:left="1224"/>
        <w:rPr>
          <w:rFonts w:cs="Arial"/>
          <w:szCs w:val="22"/>
          <w:lang w:val="lt-LT"/>
        </w:rPr>
      </w:pPr>
    </w:p>
    <w:p w14:paraId="3F3F623F" w14:textId="77777777" w:rsidR="004C5855" w:rsidRPr="00972C34" w:rsidRDefault="004C5855" w:rsidP="000D7732">
      <w:pPr>
        <w:pStyle w:val="NoSpacing"/>
        <w:numPr>
          <w:ilvl w:val="1"/>
          <w:numId w:val="1"/>
        </w:numPr>
        <w:ind w:left="1140"/>
        <w:rPr>
          <w:rFonts w:cs="Arial"/>
          <w:szCs w:val="22"/>
          <w:lang w:val="lt-LT"/>
        </w:rPr>
      </w:pPr>
      <w:r w:rsidRPr="00972C34">
        <w:rPr>
          <w:rFonts w:cs="Arial"/>
          <w:szCs w:val="22"/>
          <w:lang w:val="lt-LT"/>
        </w:rPr>
        <w:t>Techniniame darbo projekte turi būti suprojektuoti su skirstomojo tinklo RAA susiję pakeitimai ir sąsajos.</w:t>
      </w:r>
    </w:p>
    <w:p w14:paraId="7DA8E519"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Su rekonstrukcija susiję papildymai ar pakeitimai skirstomojo tinklo RAA grandinėse turi būti projektuojami atskiroje techninio darbo projekto byloje.</w:t>
      </w:r>
    </w:p>
    <w:p w14:paraId="5369E498"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Kabelių tarp perdavimo ir skirstomojo tinklų RAA įrenginių grandinių sujungimui, kiekvienam galios transformatoriui suprojektuoti gnybtų atskyrimo spintas (toliau - GAS) ties atskirų šalių teritorijų riba.</w:t>
      </w:r>
    </w:p>
    <w:p w14:paraId="20738672"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lastRenderedPageBreak/>
        <w:t>Apkrovos atjungimo automatikos pažemėjus įtampai 110 kV tinkle ir nukrovimo automatikos (toliau – NU) skirstomojo tinklo dalyje įrengimui, per atskirą automatinį jungiklį iki GAS paduoti, to prijunginio relinę apsaugą ir automatiką maitinančio 110 kV įtampos transformatoriaus, reikalingas atviro trikampio antrines įtampos grandines. ADN prie šių grandinių nejungiama.</w:t>
      </w:r>
    </w:p>
    <w:p w14:paraId="0AF9741F"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T-1 ir T-2 110 kV jungtuvo išjungimo komandos nuo skirstomojo tinklo galios transformatoriaus RAA galinių relių (ne iš valdiklių) turi būti paduodamos tiesiogiai į jungtuvų abi išjungimo rites (ne per valdiklius).</w:t>
      </w:r>
    </w:p>
    <w:p w14:paraId="1EE87F4A"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Nuo skirstomojo tinklo galios transformatorių RAA galinių relių į T-1 ir T-2 110 kV jungtuvų valdiklius turi būti paduodamas signalas jų suveikimo fiksavimui perdavimo tinklo įrangos valdymo sistemoje, JRĮ paleidimui, AKĮ  logikai.</w:t>
      </w:r>
    </w:p>
    <w:p w14:paraId="5867EBEF"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Skirstomojo tinklo galios transformatorių 110 kV pusės apsaugų prijungimui naudoti galios transformatorių įvaduose įmontuotus srovės transformatorius.</w:t>
      </w:r>
    </w:p>
    <w:p w14:paraId="25D3168E"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Turi būti suprojektuoti kiti su rekonstrukcija susiję papildymai ir pakeitimai skirstomojo tinklo RAA grandinėse.</w:t>
      </w:r>
    </w:p>
    <w:p w14:paraId="2E14FA30" w14:textId="77777777" w:rsidR="004C5855" w:rsidRPr="00972C34" w:rsidRDefault="004C5855" w:rsidP="004C5855">
      <w:pPr>
        <w:pStyle w:val="NoSpacing"/>
        <w:numPr>
          <w:ilvl w:val="0"/>
          <w:numId w:val="0"/>
        </w:numPr>
        <w:ind w:left="1224"/>
        <w:rPr>
          <w:rFonts w:cs="Arial"/>
          <w:szCs w:val="22"/>
          <w:lang w:val="lt-LT"/>
        </w:rPr>
      </w:pPr>
    </w:p>
    <w:p w14:paraId="75CECA8B" w14:textId="088D79DC" w:rsidR="004C5855" w:rsidRPr="00972C34" w:rsidRDefault="004C5855" w:rsidP="000D7732">
      <w:pPr>
        <w:pStyle w:val="NoSpacing"/>
        <w:numPr>
          <w:ilvl w:val="1"/>
          <w:numId w:val="1"/>
        </w:numPr>
        <w:ind w:left="1140"/>
        <w:rPr>
          <w:rFonts w:cs="Arial"/>
          <w:szCs w:val="22"/>
          <w:lang w:val="lt-LT"/>
        </w:rPr>
      </w:pPr>
      <w:r w:rsidRPr="00972C34">
        <w:rPr>
          <w:rFonts w:cs="Arial"/>
          <w:szCs w:val="22"/>
          <w:lang w:val="lt-LT"/>
        </w:rPr>
        <w:t>Techniniam darbo projekte turi būti įvertinti ir suprojektuoti pakeitimai kituose perdavimo tinklo objektuose (</w:t>
      </w:r>
      <w:r w:rsidR="00464C4C" w:rsidRPr="00972C34">
        <w:rPr>
          <w:rFonts w:cs="Arial"/>
          <w:szCs w:val="22"/>
          <w:lang w:val="lt-LT"/>
        </w:rPr>
        <w:t>Mažeikių E TP,</w:t>
      </w:r>
      <w:r w:rsidRPr="00972C34">
        <w:rPr>
          <w:rFonts w:cs="Arial"/>
          <w:szCs w:val="22"/>
          <w:lang w:val="lt-LT"/>
        </w:rPr>
        <w:t xml:space="preserve"> </w:t>
      </w:r>
      <w:r w:rsidR="00C35625" w:rsidRPr="00972C34">
        <w:rPr>
          <w:rFonts w:cs="Arial"/>
          <w:szCs w:val="22"/>
          <w:lang w:val="lt-LT"/>
        </w:rPr>
        <w:t xml:space="preserve">Varduvos </w:t>
      </w:r>
      <w:r w:rsidRPr="00972C34">
        <w:rPr>
          <w:rFonts w:cs="Arial"/>
          <w:szCs w:val="22"/>
          <w:lang w:val="lt-LT"/>
        </w:rPr>
        <w:t>TP,</w:t>
      </w:r>
      <w:r w:rsidR="00C35625" w:rsidRPr="00972C34">
        <w:rPr>
          <w:rFonts w:cs="Arial"/>
          <w:szCs w:val="22"/>
          <w:lang w:val="lt-LT"/>
        </w:rPr>
        <w:t xml:space="preserve"> Sedos TP, </w:t>
      </w:r>
      <w:r w:rsidRPr="00972C34">
        <w:rPr>
          <w:rFonts w:cs="Arial"/>
          <w:szCs w:val="22"/>
          <w:lang w:val="lt-LT"/>
        </w:rPr>
        <w:t xml:space="preserve"> </w:t>
      </w:r>
      <w:r w:rsidR="00C35625" w:rsidRPr="00972C34">
        <w:rPr>
          <w:rFonts w:cs="Arial"/>
          <w:szCs w:val="22"/>
          <w:lang w:val="lt-LT"/>
        </w:rPr>
        <w:t>Odos</w:t>
      </w:r>
      <w:r w:rsidRPr="00972C34">
        <w:rPr>
          <w:rFonts w:cs="Arial"/>
          <w:szCs w:val="22"/>
          <w:lang w:val="lt-LT"/>
        </w:rPr>
        <w:t xml:space="preserve"> TP</w:t>
      </w:r>
      <w:r w:rsidR="00C35625" w:rsidRPr="00972C34">
        <w:rPr>
          <w:rFonts w:cs="Arial"/>
          <w:szCs w:val="22"/>
          <w:lang w:val="lt-LT"/>
        </w:rPr>
        <w:t xml:space="preserve">, Plungės TP, </w:t>
      </w:r>
      <w:proofErr w:type="spellStart"/>
      <w:r w:rsidR="00C35625" w:rsidRPr="00972C34">
        <w:rPr>
          <w:rFonts w:cs="Arial"/>
          <w:szCs w:val="22"/>
          <w:lang w:val="lt-LT"/>
        </w:rPr>
        <w:t>Tarvainių</w:t>
      </w:r>
      <w:proofErr w:type="spellEnd"/>
      <w:r w:rsidR="00C35625" w:rsidRPr="00972C34">
        <w:rPr>
          <w:rFonts w:cs="Arial"/>
          <w:szCs w:val="22"/>
          <w:lang w:val="lt-LT"/>
        </w:rPr>
        <w:t xml:space="preserve"> Traukos TP, Degaičių VE TP, </w:t>
      </w:r>
      <w:proofErr w:type="spellStart"/>
      <w:r w:rsidR="00C35625" w:rsidRPr="00972C34">
        <w:rPr>
          <w:rFonts w:cs="Arial"/>
          <w:szCs w:val="22"/>
          <w:lang w:val="lt-LT"/>
        </w:rPr>
        <w:t>Tausalo</w:t>
      </w:r>
      <w:proofErr w:type="spellEnd"/>
      <w:r w:rsidR="00C35625" w:rsidRPr="00972C34">
        <w:rPr>
          <w:rFonts w:cs="Arial"/>
          <w:szCs w:val="22"/>
          <w:lang w:val="lt-LT"/>
        </w:rPr>
        <w:t xml:space="preserve"> TP, Kuršėnų TP, </w:t>
      </w:r>
      <w:proofErr w:type="spellStart"/>
      <w:r w:rsidR="00C35625" w:rsidRPr="00972C34">
        <w:rPr>
          <w:rFonts w:cs="Arial"/>
          <w:szCs w:val="22"/>
          <w:lang w:val="lt-LT"/>
        </w:rPr>
        <w:t>Pabalvės</w:t>
      </w:r>
      <w:proofErr w:type="spellEnd"/>
      <w:r w:rsidR="00C35625" w:rsidRPr="00972C34">
        <w:rPr>
          <w:rFonts w:cs="Arial"/>
          <w:szCs w:val="22"/>
          <w:lang w:val="lt-LT"/>
        </w:rPr>
        <w:t xml:space="preserve"> TP, Galaičių</w:t>
      </w:r>
      <w:r w:rsidRPr="00972C34">
        <w:rPr>
          <w:rFonts w:cs="Arial"/>
          <w:szCs w:val="22"/>
          <w:lang w:val="lt-LT"/>
        </w:rPr>
        <w:t xml:space="preserve"> TP </w:t>
      </w:r>
      <w:r w:rsidR="00BE40A6" w:rsidRPr="00972C34">
        <w:rPr>
          <w:rFonts w:cs="Arial"/>
          <w:szCs w:val="22"/>
          <w:lang w:val="lt-LT"/>
        </w:rPr>
        <w:t>Kartenos TP</w:t>
      </w:r>
      <w:r w:rsidR="00464C4C" w:rsidRPr="00972C34">
        <w:rPr>
          <w:rFonts w:cs="Arial"/>
          <w:szCs w:val="22"/>
          <w:lang w:val="lt-LT"/>
        </w:rPr>
        <w:t>, Kretingos TP</w:t>
      </w:r>
      <w:r w:rsidRPr="00972C34">
        <w:rPr>
          <w:rFonts w:cs="Arial"/>
          <w:szCs w:val="22"/>
          <w:lang w:val="lt-LT"/>
        </w:rPr>
        <w:t>):</w:t>
      </w:r>
    </w:p>
    <w:p w14:paraId="193D1ECD"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Techniniam darbo projekte numatyti kompleksinius RAA įtaisų bandymus visuose su rekonstrukcija susijusiuose minėtuose perdavimo tinklo objektuose;</w:t>
      </w:r>
    </w:p>
    <w:p w14:paraId="58D34BF4"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Techniniam darbo projekte aprašyti ir pateikti skaičiavimų išvadas reikalingiems RAA pakeitimams atlikti su rekonstrukcija susijusiuose minėtuose perdavimo tinklo objektuose;</w:t>
      </w:r>
    </w:p>
    <w:p w14:paraId="3D15B34C" w14:textId="22C2B6A5" w:rsidR="004C5855" w:rsidRPr="00972C34" w:rsidRDefault="004C5855" w:rsidP="000D7732">
      <w:pPr>
        <w:pStyle w:val="NoSpacing"/>
        <w:numPr>
          <w:ilvl w:val="2"/>
          <w:numId w:val="1"/>
        </w:numPr>
        <w:rPr>
          <w:rFonts w:cs="Arial"/>
          <w:szCs w:val="22"/>
          <w:lang w:val="lt-LT"/>
        </w:rPr>
      </w:pPr>
      <w:r w:rsidRPr="00972C34">
        <w:rPr>
          <w:rFonts w:cs="Arial"/>
          <w:szCs w:val="22"/>
          <w:lang w:val="lt-LT"/>
        </w:rPr>
        <w:t>į šio projekto kaštus įtraukti ir techniniam darbo projekte numatyti poreikį su šio objekto rekonstrukcija susijusiuose minėtuose perdavimo tinklo objektuose RAA įrangos derinimą, konfigūravimą, kompleksinius bandymus, esamos RAA įrangos nuostatų keitimą</w:t>
      </w:r>
      <w:r w:rsidR="00D67EDF" w:rsidRPr="00972C34">
        <w:rPr>
          <w:rFonts w:cs="Arial"/>
          <w:szCs w:val="22"/>
          <w:lang w:val="lt-LT"/>
        </w:rPr>
        <w:t xml:space="preserve"> (tame tarpe ir laikinoms schemoms)</w:t>
      </w:r>
      <w:r w:rsidRPr="00972C34">
        <w:rPr>
          <w:rFonts w:cs="Arial"/>
          <w:szCs w:val="22"/>
          <w:lang w:val="lt-LT"/>
        </w:rPr>
        <w:t>, dokumentacijos atnaujinimą bei suderinimą su PSO;</w:t>
      </w:r>
    </w:p>
    <w:p w14:paraId="048C346B"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turi būti atlikti visi reikalingi gamybos ir montavimo schemų pataisymai ir papildymai kituose su pastotės rekonstrukcija susijusiuose minėtuose perdavimo tinklo objektuose.</w:t>
      </w:r>
    </w:p>
    <w:p w14:paraId="11C39D21" w14:textId="77777777" w:rsidR="004C5855" w:rsidRPr="00972C34" w:rsidRDefault="004C5855" w:rsidP="004C5855">
      <w:pPr>
        <w:pStyle w:val="NoSpacing"/>
        <w:numPr>
          <w:ilvl w:val="0"/>
          <w:numId w:val="0"/>
        </w:numPr>
        <w:ind w:left="1224"/>
        <w:rPr>
          <w:rFonts w:cs="Arial"/>
          <w:szCs w:val="22"/>
          <w:lang w:val="lt-LT"/>
        </w:rPr>
      </w:pPr>
    </w:p>
    <w:p w14:paraId="186FAD91" w14:textId="34F6A19E" w:rsidR="004C5855" w:rsidRPr="00972C34" w:rsidRDefault="004C5855" w:rsidP="005B1ADB">
      <w:pPr>
        <w:pStyle w:val="NoSpacing"/>
        <w:numPr>
          <w:ilvl w:val="1"/>
          <w:numId w:val="1"/>
        </w:numPr>
        <w:ind w:left="0" w:firstLine="567"/>
        <w:rPr>
          <w:rFonts w:ascii="Arial" w:hAnsi="Arial" w:cs="Arial"/>
          <w:szCs w:val="22"/>
          <w:lang w:val="lt-LT"/>
        </w:rPr>
      </w:pPr>
      <w:r w:rsidRPr="00972C34">
        <w:rPr>
          <w:rFonts w:ascii="Arial" w:hAnsi="Arial" w:cs="Arial"/>
          <w:szCs w:val="22"/>
          <w:lang w:val="lt-LT"/>
        </w:rPr>
        <w:t>Pateikiama papildoma įranga ir atsarginės RAA dalys</w:t>
      </w:r>
      <w:r w:rsidR="00686655" w:rsidRPr="00972C34">
        <w:rPr>
          <w:rFonts w:ascii="Arial" w:hAnsi="Arial" w:cs="Arial"/>
          <w:szCs w:val="22"/>
          <w:lang w:val="lt-LT"/>
        </w:rPr>
        <w:t>.</w:t>
      </w:r>
    </w:p>
    <w:p w14:paraId="48233AAB" w14:textId="05811BD7" w:rsidR="005B1ADB" w:rsidRPr="00972C34" w:rsidRDefault="00686655" w:rsidP="005B1ADB">
      <w:pPr>
        <w:pStyle w:val="NoSpacing"/>
        <w:numPr>
          <w:ilvl w:val="2"/>
          <w:numId w:val="1"/>
        </w:numPr>
        <w:ind w:left="0" w:firstLine="567"/>
        <w:rPr>
          <w:rFonts w:ascii="Arial" w:hAnsi="Arial" w:cs="Arial"/>
          <w:szCs w:val="22"/>
          <w:lang w:val="lt-LT"/>
        </w:rPr>
      </w:pPr>
      <w:r w:rsidRPr="00972C34">
        <w:rPr>
          <w:rFonts w:ascii="Arial" w:hAnsi="Arial" w:cs="Arial"/>
          <w:szCs w:val="22"/>
          <w:lang w:val="lt-LT"/>
        </w:rPr>
        <w:t>P</w:t>
      </w:r>
      <w:r w:rsidR="005B1ADB" w:rsidRPr="00972C34">
        <w:rPr>
          <w:rFonts w:ascii="Arial" w:hAnsi="Arial" w:cs="Arial"/>
          <w:szCs w:val="22"/>
          <w:lang w:val="lt-LT"/>
        </w:rPr>
        <w:t>ateikti vieną komplektą rezervinių RAA terminalų, kuris užtikrintu techninio darbo projekto techninėse specifikacijose nurodyto RAA terminalo tipo, su nurodytais parametrais, pakeičiamumą;</w:t>
      </w:r>
    </w:p>
    <w:p w14:paraId="0A8E85F8" w14:textId="77777777" w:rsidR="005B1ADB" w:rsidRPr="00972C34" w:rsidRDefault="005B1ADB" w:rsidP="005B1ADB">
      <w:pPr>
        <w:pStyle w:val="NoSpacing"/>
        <w:numPr>
          <w:ilvl w:val="3"/>
          <w:numId w:val="1"/>
        </w:numPr>
        <w:ind w:left="0" w:firstLine="567"/>
        <w:rPr>
          <w:rFonts w:ascii="Arial" w:hAnsi="Arial" w:cs="Arial"/>
          <w:szCs w:val="22"/>
          <w:lang w:val="lt-LT"/>
        </w:rPr>
      </w:pPr>
      <w:r w:rsidRPr="00972C34">
        <w:rPr>
          <w:rFonts w:ascii="Arial" w:hAnsi="Arial" w:cs="Arial"/>
          <w:szCs w:val="22"/>
          <w:lang w:val="lt-LT"/>
        </w:rPr>
        <w:t>110 kV TS-100 prijunginio valdiklį;</w:t>
      </w:r>
    </w:p>
    <w:p w14:paraId="18B63863" w14:textId="7B7094F0" w:rsidR="005B1ADB" w:rsidRPr="00972C34" w:rsidRDefault="005B1ADB" w:rsidP="005B1ADB">
      <w:pPr>
        <w:pStyle w:val="NoSpacing"/>
        <w:numPr>
          <w:ilvl w:val="3"/>
          <w:numId w:val="1"/>
        </w:numPr>
        <w:ind w:left="0" w:firstLine="567"/>
        <w:rPr>
          <w:rFonts w:ascii="Arial" w:hAnsi="Arial" w:cs="Arial"/>
          <w:szCs w:val="22"/>
          <w:lang w:val="lt-LT"/>
        </w:rPr>
      </w:pPr>
      <w:r w:rsidRPr="00972C34">
        <w:rPr>
          <w:rFonts w:ascii="Arial" w:hAnsi="Arial" w:cs="Arial"/>
          <w:szCs w:val="22"/>
          <w:lang w:val="lt-LT"/>
        </w:rPr>
        <w:t xml:space="preserve">110 kV EPL </w:t>
      </w:r>
      <w:r w:rsidR="003038AB" w:rsidRPr="00972C34">
        <w:rPr>
          <w:rFonts w:ascii="Arial" w:hAnsi="Arial" w:cs="Arial"/>
          <w:szCs w:val="22"/>
          <w:lang w:val="lt-LT"/>
        </w:rPr>
        <w:t xml:space="preserve">Tarvainių traukos prijunginio komplektaciją atitinkantis automatikos ir </w:t>
      </w:r>
      <w:r w:rsidRPr="00972C34">
        <w:rPr>
          <w:rFonts w:ascii="Arial" w:hAnsi="Arial" w:cs="Arial"/>
          <w:szCs w:val="22"/>
          <w:lang w:val="lt-LT"/>
        </w:rPr>
        <w:t>apsaugų įrenginį (-</w:t>
      </w:r>
      <w:proofErr w:type="spellStart"/>
      <w:r w:rsidRPr="00972C34">
        <w:rPr>
          <w:rFonts w:ascii="Arial" w:hAnsi="Arial" w:cs="Arial"/>
          <w:szCs w:val="22"/>
          <w:lang w:val="lt-LT"/>
        </w:rPr>
        <w:t>i</w:t>
      </w:r>
      <w:r w:rsidR="003038AB" w:rsidRPr="00972C34">
        <w:rPr>
          <w:rFonts w:ascii="Arial" w:hAnsi="Arial" w:cs="Arial"/>
          <w:szCs w:val="22"/>
          <w:lang w:val="lt-LT"/>
        </w:rPr>
        <w:t>ai</w:t>
      </w:r>
      <w:proofErr w:type="spellEnd"/>
      <w:r w:rsidRPr="00972C34">
        <w:rPr>
          <w:rFonts w:ascii="Arial" w:hAnsi="Arial" w:cs="Arial"/>
          <w:szCs w:val="22"/>
          <w:lang w:val="lt-LT"/>
        </w:rPr>
        <w:t>)</w:t>
      </w:r>
      <w:r w:rsidR="003038AB" w:rsidRPr="00972C34">
        <w:rPr>
          <w:rFonts w:ascii="Arial" w:hAnsi="Arial" w:cs="Arial"/>
          <w:szCs w:val="22"/>
          <w:lang w:val="lt-LT"/>
        </w:rPr>
        <w:t>, telekomandų perdavimo įrenginys ir elektromechaninių relių komplektas</w:t>
      </w:r>
      <w:r w:rsidR="00FC3CE1" w:rsidRPr="00972C34">
        <w:rPr>
          <w:rFonts w:ascii="Arial" w:hAnsi="Arial" w:cs="Arial"/>
          <w:szCs w:val="22"/>
          <w:lang w:val="lt-LT"/>
        </w:rPr>
        <w:t>;</w:t>
      </w:r>
    </w:p>
    <w:p w14:paraId="16909844" w14:textId="5A382FEE" w:rsidR="00C37B0A" w:rsidRPr="00972C34" w:rsidRDefault="00C37B0A" w:rsidP="005B1ADB">
      <w:pPr>
        <w:pStyle w:val="NoSpacing"/>
        <w:numPr>
          <w:ilvl w:val="3"/>
          <w:numId w:val="1"/>
        </w:numPr>
        <w:ind w:left="0" w:firstLine="567"/>
        <w:rPr>
          <w:rFonts w:ascii="Arial" w:hAnsi="Arial" w:cs="Arial"/>
          <w:szCs w:val="22"/>
          <w:lang w:val="lt-LT"/>
        </w:rPr>
      </w:pPr>
      <w:r w:rsidRPr="00972C34">
        <w:rPr>
          <w:rFonts w:ascii="Arial" w:hAnsi="Arial" w:cs="Arial"/>
          <w:szCs w:val="22"/>
          <w:lang w:val="lt-LT"/>
        </w:rPr>
        <w:t>ŠDA</w:t>
      </w:r>
      <w:r w:rsidR="008705AC" w:rsidRPr="00972C34">
        <w:rPr>
          <w:rFonts w:ascii="Arial" w:hAnsi="Arial" w:cs="Arial"/>
          <w:szCs w:val="22"/>
          <w:lang w:val="lt-LT"/>
        </w:rPr>
        <w:t xml:space="preserve"> terminalą.</w:t>
      </w:r>
    </w:p>
    <w:p w14:paraId="4437172F" w14:textId="77777777" w:rsidR="005B1ADB" w:rsidRPr="00972C34" w:rsidRDefault="005B1ADB" w:rsidP="005B1ADB">
      <w:pPr>
        <w:pStyle w:val="NoSpacing"/>
        <w:numPr>
          <w:ilvl w:val="3"/>
          <w:numId w:val="1"/>
        </w:numPr>
        <w:ind w:left="0" w:firstLine="567"/>
        <w:rPr>
          <w:rFonts w:ascii="Arial" w:hAnsi="Arial" w:cs="Arial"/>
          <w:szCs w:val="22"/>
          <w:lang w:val="lt-LT"/>
        </w:rPr>
      </w:pPr>
      <w:r w:rsidRPr="00972C34">
        <w:rPr>
          <w:rFonts w:ascii="Arial" w:hAnsi="Arial" w:cs="Arial"/>
          <w:szCs w:val="22"/>
          <w:lang w:val="lt-LT"/>
        </w:rPr>
        <w:t>bendrapastotinį valdiklį.</w:t>
      </w:r>
    </w:p>
    <w:p w14:paraId="03E34A6B" w14:textId="0E24FF9F" w:rsidR="005B1ADB" w:rsidRPr="00972C34" w:rsidRDefault="00686655" w:rsidP="005B1ADB">
      <w:pPr>
        <w:pStyle w:val="NoSpacing"/>
        <w:numPr>
          <w:ilvl w:val="2"/>
          <w:numId w:val="1"/>
        </w:numPr>
        <w:rPr>
          <w:rFonts w:ascii="Arial" w:hAnsi="Arial" w:cs="Arial"/>
          <w:szCs w:val="22"/>
          <w:lang w:val="lt-LT"/>
        </w:rPr>
      </w:pPr>
      <w:r w:rsidRPr="00972C34">
        <w:rPr>
          <w:rFonts w:ascii="Arial" w:hAnsi="Arial" w:cs="Arial"/>
          <w:szCs w:val="22"/>
          <w:lang w:val="lt-LT"/>
        </w:rPr>
        <w:t>Į</w:t>
      </w:r>
      <w:r w:rsidR="005B1ADB" w:rsidRPr="00972C34">
        <w:rPr>
          <w:rFonts w:ascii="Arial" w:hAnsi="Arial" w:cs="Arial"/>
          <w:szCs w:val="22"/>
          <w:lang w:val="lt-LT"/>
        </w:rPr>
        <w:t xml:space="preserve"> šio projekto kaštus įtraukti rezervinių RAA terminalų derinimą. Rezervinių terminalų derinimo apimtys turi atitikti prijunginių, kurių terminalai yra  rezervuojami, derinimo apimtis.</w:t>
      </w:r>
    </w:p>
    <w:p w14:paraId="4BCE6C9E" w14:textId="77777777" w:rsidR="004C5855" w:rsidRPr="00972C34" w:rsidRDefault="004C5855" w:rsidP="004C5855">
      <w:pPr>
        <w:pStyle w:val="NoSpacing"/>
        <w:numPr>
          <w:ilvl w:val="0"/>
          <w:numId w:val="0"/>
        </w:numPr>
        <w:ind w:left="1224"/>
        <w:rPr>
          <w:rFonts w:ascii="Arial" w:hAnsi="Arial" w:cs="Arial"/>
          <w:szCs w:val="22"/>
          <w:lang w:val="lt-LT"/>
        </w:rPr>
      </w:pPr>
    </w:p>
    <w:p w14:paraId="4929D97E" w14:textId="77777777" w:rsidR="004C5855" w:rsidRPr="00972C34" w:rsidRDefault="004C5855" w:rsidP="000D7732">
      <w:pPr>
        <w:pStyle w:val="NoSpacing"/>
        <w:numPr>
          <w:ilvl w:val="1"/>
          <w:numId w:val="1"/>
        </w:numPr>
        <w:ind w:left="1140"/>
        <w:rPr>
          <w:rFonts w:cs="Arial"/>
          <w:szCs w:val="22"/>
          <w:lang w:val="lt-LT"/>
        </w:rPr>
      </w:pPr>
      <w:r w:rsidRPr="00972C34">
        <w:rPr>
          <w:rFonts w:cs="Arial"/>
          <w:szCs w:val="22"/>
          <w:lang w:val="lt-LT"/>
        </w:rPr>
        <w:t>Techniniame darbo projekte  nurodyti RAA nuostatų išdavimo ir keitimo tvarką:</w:t>
      </w:r>
    </w:p>
    <w:p w14:paraId="6589866C"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Sudarant darbų grafiką jame numatyti darbo laiko sąnaudas reikalingas PSO RAA nuostatų skaičiavimų užduočių parengimui.</w:t>
      </w:r>
    </w:p>
    <w:p w14:paraId="67F6BA4B"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Įvertinti/atsižvelgti į RAA nuostatų išdavimo terminus sudarant atjungimų grafiką.</w:t>
      </w:r>
    </w:p>
    <w:p w14:paraId="7F55C002"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lastRenderedPageBreak/>
        <w:t>RAA nuostatų skaičiavimas pradedamas vykdyti suderinus pagrindinę įrangą pagal parengto PSO dalies projektinių pasiūlymų, kuriam atlikta ekspertizė, technines specifikacijas.</w:t>
      </w:r>
    </w:p>
    <w:p w14:paraId="17B41B18" w14:textId="3E2D5759" w:rsidR="004C5855" w:rsidRPr="00972C34" w:rsidRDefault="004C5855" w:rsidP="000D7732">
      <w:pPr>
        <w:pStyle w:val="NoSpacing"/>
        <w:numPr>
          <w:ilvl w:val="2"/>
          <w:numId w:val="1"/>
        </w:numPr>
        <w:rPr>
          <w:rFonts w:cs="Arial"/>
          <w:szCs w:val="22"/>
          <w:lang w:val="lt-LT"/>
        </w:rPr>
      </w:pPr>
      <w:r w:rsidRPr="00972C34">
        <w:rPr>
          <w:rFonts w:cs="Arial"/>
          <w:szCs w:val="22"/>
          <w:lang w:val="lt-LT"/>
        </w:rPr>
        <w:t>Vienu etapu rekonstruojamai ar statomai naujai pastotei ar skirstyklai (vienam ar keliems prijunginiams jose),  RAA nuostatai išduodami  5 mėnesių laikotarpiu po pagrindinės įrangos suderinimo.</w:t>
      </w:r>
    </w:p>
    <w:p w14:paraId="73801FB0"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Keliais etapais rekonstruojamai ar statomai naujai pastotei ar skirstyklai (vienam ar keliems prijunginiams jose), RAA nuostatai išduodami kiekvienam etapui atskirai, pirmajam etapui išduodami 3 mėnesių laikotarpių po pagrindinės įrangos suderinimo. Sekantiems etapams išduodami RAA nuostatai po kiekvieno etapo užbaigimo 3 mėnesių laikotarpyje.</w:t>
      </w:r>
    </w:p>
    <w:p w14:paraId="154C9714" w14:textId="77777777" w:rsidR="004C5855" w:rsidRPr="00972C34" w:rsidRDefault="004C5855" w:rsidP="000D7732">
      <w:pPr>
        <w:pStyle w:val="NoSpacing"/>
        <w:numPr>
          <w:ilvl w:val="2"/>
          <w:numId w:val="1"/>
        </w:numPr>
        <w:rPr>
          <w:rFonts w:cs="Arial"/>
          <w:szCs w:val="22"/>
          <w:lang w:val="lt-LT"/>
        </w:rPr>
      </w:pPr>
      <w:r w:rsidRPr="00972C34">
        <w:rPr>
          <w:rFonts w:cs="Arial"/>
          <w:szCs w:val="22"/>
          <w:lang w:val="lt-LT"/>
        </w:rPr>
        <w:t>Keliais etapai rekonstruojamoje ar statomoje pastotėje ar skirstykloje (vienam ar keliems prijunginiams jose) reikalingoms laikinų sujungimų schemoms RAA nuostatai išduodami 3 savaičių bėgyje suderinus su PSO laikinų sujungimų schema ir atjungimų grafiką.</w:t>
      </w:r>
    </w:p>
    <w:p w14:paraId="03D63F48" w14:textId="124A400B" w:rsidR="001E2A25" w:rsidRPr="00972C34" w:rsidRDefault="001E2A25" w:rsidP="001E2A25">
      <w:pPr>
        <w:pStyle w:val="ListParagraph"/>
        <w:numPr>
          <w:ilvl w:val="2"/>
          <w:numId w:val="1"/>
        </w:numPr>
        <w:jc w:val="both"/>
        <w:rPr>
          <w:rFonts w:ascii="Trebuchet MS" w:hAnsi="Trebuchet MS" w:cs="Arial"/>
          <w:sz w:val="22"/>
          <w:szCs w:val="22"/>
          <w:lang w:val="lt-LT"/>
        </w:rPr>
      </w:pPr>
      <w:bookmarkStart w:id="69" w:name="_Hlk197507231"/>
      <w:r w:rsidRPr="00972C34">
        <w:rPr>
          <w:rFonts w:ascii="Trebuchet MS" w:hAnsi="Trebuchet MS" w:cs="Arial"/>
          <w:sz w:val="22"/>
          <w:szCs w:val="22"/>
          <w:lang w:val="lt-LT"/>
        </w:rPr>
        <w:t xml:space="preserve">į šio projekto kaštus įtraukti ir techniniam darbo projekte numatyti poreikį su šio objekto rekonstrukcija susijusiuose perdavimo tinklo objektuose RAA nuostatų keitimą visų rekonstrukcijos etapų laikinoms schemoms. </w:t>
      </w:r>
    </w:p>
    <w:bookmarkEnd w:id="69"/>
    <w:p w14:paraId="78F4A3B6" w14:textId="589F1E0E" w:rsidR="00CD5CE1" w:rsidRPr="00972C34" w:rsidRDefault="004C5855" w:rsidP="008125B0">
      <w:pPr>
        <w:pStyle w:val="NoSpacing"/>
        <w:numPr>
          <w:ilvl w:val="2"/>
          <w:numId w:val="1"/>
        </w:numPr>
        <w:rPr>
          <w:rFonts w:cs="Arial"/>
          <w:szCs w:val="22"/>
          <w:lang w:val="lt-LT"/>
        </w:rPr>
      </w:pPr>
      <w:r w:rsidRPr="00972C34">
        <w:rPr>
          <w:rFonts w:cs="Arial"/>
          <w:szCs w:val="22"/>
          <w:lang w:val="lt-LT"/>
        </w:rPr>
        <w:t>Pastotėse ir skirstyklose, kuriose RAA nuostatų keitimo poreikis yra susijęs su statoma ar rekonstruojama pastote (vienu ar keliais prijunginiais jose), RAA nuostatų pakeitimai vykdomi įjungus rekonstruotą ar naujai pastatyta pastotę. Tokiais atvejais RAA nuostatų užduotys išduodamos iki rekonstruojamos ar naujai pastatytos pastotės ar skirstyklos (vieno ar kelių prijunginių jose) įjungimo po paskutinio rekonstrukcijos ar statybos etapo.</w:t>
      </w:r>
    </w:p>
    <w:p w14:paraId="1AE0275A" w14:textId="1E4BE684" w:rsidR="007472AD" w:rsidRPr="00972C34" w:rsidRDefault="002F7F79" w:rsidP="000D7732">
      <w:pPr>
        <w:pStyle w:val="Heading1"/>
        <w:numPr>
          <w:ilvl w:val="0"/>
          <w:numId w:val="1"/>
        </w:numPr>
        <w:spacing w:before="120" w:after="120"/>
        <w:ind w:firstLine="567"/>
        <w:jc w:val="center"/>
        <w:rPr>
          <w:rFonts w:cs="Arial"/>
          <w:bCs/>
          <w:szCs w:val="22"/>
          <w:lang w:val="lt-LT"/>
        </w:rPr>
      </w:pPr>
      <w:bookmarkStart w:id="70" w:name="_Toc196223225"/>
      <w:r w:rsidRPr="00972C34">
        <w:rPr>
          <w:rFonts w:cs="Arial"/>
          <w:bCs/>
          <w:szCs w:val="22"/>
          <w:lang w:val="lt-LT"/>
        </w:rPr>
        <w:t>PROCESŲ VALDYMO IR AUTOMATIZACIJOS DALIS</w:t>
      </w:r>
      <w:bookmarkEnd w:id="70"/>
    </w:p>
    <w:p w14:paraId="7D6D3327" w14:textId="3A4979BF" w:rsidR="00B32506" w:rsidRPr="00972C34" w:rsidRDefault="00B32506" w:rsidP="000D7732">
      <w:pPr>
        <w:pStyle w:val="ListParagraph"/>
        <w:numPr>
          <w:ilvl w:val="0"/>
          <w:numId w:val="8"/>
        </w:numPr>
        <w:spacing w:line="276" w:lineRule="auto"/>
        <w:ind w:firstLine="567"/>
        <w:contextualSpacing/>
        <w:jc w:val="both"/>
        <w:rPr>
          <w:rFonts w:ascii="Trebuchet MS" w:hAnsi="Trebuchet MS" w:cs="Arial"/>
          <w:kern w:val="2"/>
          <w:lang w:val="lt-LT"/>
        </w:rPr>
      </w:pPr>
      <w:bookmarkStart w:id="71" w:name="_Toc301894977"/>
      <w:r w:rsidRPr="00972C34">
        <w:rPr>
          <w:rFonts w:ascii="Trebuchet MS" w:hAnsi="Trebuchet MS" w:cs="Arial"/>
          <w:bCs/>
          <w:lang w:val="lt-LT" w:eastAsia="ar-SA"/>
        </w:rPr>
        <w:t xml:space="preserve">Suprojektuoti ir įrengti pilnai rekonstruojamų Telšių TP 110 kV ir 10 kV skirstyklų prijunginių komutavimo aparatų ir įžemiklių </w:t>
      </w:r>
      <w:proofErr w:type="spellStart"/>
      <w:r w:rsidRPr="00972C34">
        <w:rPr>
          <w:rFonts w:ascii="Trebuchet MS" w:hAnsi="Trebuchet MS" w:cs="Arial"/>
          <w:bCs/>
          <w:lang w:val="lt-LT" w:eastAsia="ar-SA"/>
        </w:rPr>
        <w:t>televaldymą</w:t>
      </w:r>
      <w:proofErr w:type="spellEnd"/>
      <w:r w:rsidRPr="00972C34">
        <w:rPr>
          <w:rFonts w:ascii="Trebuchet MS" w:hAnsi="Trebuchet MS" w:cs="Arial"/>
          <w:bCs/>
          <w:lang w:val="lt-LT" w:eastAsia="ar-SA"/>
        </w:rPr>
        <w:t xml:space="preserve"> iš PSO dispečerinio valdymo sistemos (toliau - PSO DVS)</w:t>
      </w:r>
      <w:r w:rsidRPr="00972C34">
        <w:rPr>
          <w:rFonts w:ascii="Trebuchet MS" w:hAnsi="Trebuchet MS" w:cs="Arial"/>
          <w:lang w:val="lt-LT"/>
        </w:rPr>
        <w:t>.</w:t>
      </w:r>
    </w:p>
    <w:p w14:paraId="61505FF8" w14:textId="77777777" w:rsidR="00B32506" w:rsidRPr="00972C34" w:rsidRDefault="00B32506" w:rsidP="000D7732">
      <w:pPr>
        <w:pStyle w:val="ListParagraph"/>
        <w:numPr>
          <w:ilvl w:val="0"/>
          <w:numId w:val="8"/>
        </w:numPr>
        <w:spacing w:line="276" w:lineRule="auto"/>
        <w:ind w:firstLine="567"/>
        <w:contextualSpacing/>
        <w:jc w:val="both"/>
        <w:rPr>
          <w:rFonts w:ascii="Trebuchet MS" w:hAnsi="Trebuchet MS" w:cs="Arial"/>
          <w:lang w:val="lt-LT"/>
        </w:rPr>
      </w:pPr>
      <w:r w:rsidRPr="00972C34">
        <w:rPr>
          <w:rFonts w:ascii="Trebuchet MS" w:hAnsi="Trebuchet MS" w:cs="Arial"/>
          <w:bCs/>
          <w:lang w:val="lt-LT" w:eastAsia="ar-SA"/>
        </w:rPr>
        <w:t>Privalomi įdiegti komutavimo aparatų ir įžemiklių valdymo būdai</w:t>
      </w:r>
      <w:r w:rsidRPr="00972C34">
        <w:rPr>
          <w:rFonts w:ascii="Trebuchet MS" w:hAnsi="Trebuchet MS" w:cs="Arial"/>
          <w:lang w:val="lt-LT"/>
        </w:rPr>
        <w:t>:</w:t>
      </w:r>
    </w:p>
    <w:p w14:paraId="637E9039" w14:textId="77777777" w:rsidR="00B32506" w:rsidRPr="00972C34" w:rsidRDefault="00B32506" w:rsidP="000D7732">
      <w:pPr>
        <w:pStyle w:val="ListParagraph"/>
        <w:numPr>
          <w:ilvl w:val="1"/>
          <w:numId w:val="8"/>
        </w:numPr>
        <w:tabs>
          <w:tab w:val="left" w:pos="993"/>
        </w:tabs>
        <w:spacing w:line="276" w:lineRule="auto"/>
        <w:ind w:firstLine="567"/>
        <w:contextualSpacing/>
        <w:jc w:val="both"/>
        <w:rPr>
          <w:rFonts w:ascii="Trebuchet MS" w:hAnsi="Trebuchet MS" w:cs="Arial"/>
          <w:lang w:val="lt-LT"/>
        </w:rPr>
      </w:pPr>
      <w:r w:rsidRPr="00972C34">
        <w:rPr>
          <w:rFonts w:ascii="Trebuchet MS" w:hAnsi="Trebuchet MS" w:cs="Arial"/>
          <w:bCs/>
          <w:lang w:val="lt-LT" w:eastAsia="ar-SA"/>
        </w:rPr>
        <w:t>vietinis</w:t>
      </w:r>
      <w:r w:rsidRPr="00972C34">
        <w:rPr>
          <w:rFonts w:ascii="Trebuchet MS" w:hAnsi="Trebuchet MS" w:cs="Arial"/>
          <w:lang w:val="lt-LT"/>
        </w:rPr>
        <w:t xml:space="preserve"> valdymas – įrenginių valdymas vykdomas tiesiogiai iš įrenginio pavaros valdymo spintos;</w:t>
      </w:r>
    </w:p>
    <w:p w14:paraId="096FC077" w14:textId="77777777" w:rsidR="00B32506" w:rsidRPr="00972C34" w:rsidRDefault="00B32506" w:rsidP="000D7732">
      <w:pPr>
        <w:pStyle w:val="ListParagraph"/>
        <w:numPr>
          <w:ilvl w:val="1"/>
          <w:numId w:val="8"/>
        </w:numPr>
        <w:tabs>
          <w:tab w:val="left" w:pos="993"/>
        </w:tabs>
        <w:spacing w:line="276" w:lineRule="auto"/>
        <w:ind w:firstLine="567"/>
        <w:contextualSpacing/>
        <w:jc w:val="both"/>
        <w:rPr>
          <w:rFonts w:ascii="Trebuchet MS" w:hAnsi="Trebuchet MS" w:cs="Arial"/>
          <w:lang w:val="lt-LT"/>
        </w:rPr>
      </w:pPr>
      <w:r w:rsidRPr="00972C34">
        <w:rPr>
          <w:rFonts w:ascii="Trebuchet MS" w:hAnsi="Trebuchet MS" w:cs="Arial"/>
          <w:bCs/>
          <w:lang w:val="lt-LT" w:eastAsia="ar-SA"/>
        </w:rPr>
        <w:t>nuotolinis</w:t>
      </w:r>
      <w:r w:rsidRPr="00972C34">
        <w:rPr>
          <w:rFonts w:ascii="Trebuchet MS" w:hAnsi="Trebuchet MS" w:cs="Arial"/>
          <w:lang w:val="lt-LT"/>
        </w:rPr>
        <w:t xml:space="preserve"> valdymas – įrenginių valdymas vykdomas iš DVS arba iš prijunginio (įrenginio) individualaus valdiklio. Galimi tokie nuotolinio valdymo režimai:</w:t>
      </w:r>
    </w:p>
    <w:p w14:paraId="1F373BF9" w14:textId="77777777" w:rsidR="00B32506" w:rsidRPr="00972C34" w:rsidRDefault="00B32506" w:rsidP="000D7732">
      <w:pPr>
        <w:pStyle w:val="ListParagraph"/>
        <w:numPr>
          <w:ilvl w:val="2"/>
          <w:numId w:val="8"/>
        </w:numPr>
        <w:tabs>
          <w:tab w:val="left" w:pos="1134"/>
        </w:tabs>
        <w:spacing w:line="276" w:lineRule="auto"/>
        <w:ind w:firstLine="567"/>
        <w:contextualSpacing/>
        <w:jc w:val="both"/>
        <w:rPr>
          <w:rFonts w:ascii="Trebuchet MS" w:hAnsi="Trebuchet MS" w:cs="Arial"/>
          <w:lang w:val="lt-LT"/>
        </w:rPr>
      </w:pPr>
      <w:r w:rsidRPr="00972C34">
        <w:rPr>
          <w:rFonts w:ascii="Trebuchet MS" w:hAnsi="Trebuchet MS" w:cs="Arial"/>
          <w:bCs/>
          <w:lang w:val="lt-LT" w:eastAsia="ar-SA"/>
        </w:rPr>
        <w:t>valdymas</w:t>
      </w:r>
      <w:r w:rsidRPr="00972C34">
        <w:rPr>
          <w:rFonts w:ascii="Trebuchet MS" w:hAnsi="Trebuchet MS" w:cs="Arial"/>
          <w:lang w:val="lt-LT"/>
        </w:rPr>
        <w:t xml:space="preserve"> iš prijunginio (įrenginio) valdiklio – įrenginių valdymas vykdomas tiesiogiai iš prijunginio (įrenginio) individualaus valdiklio. Tai rezervinis nuotolinio valdymo būdas;</w:t>
      </w:r>
    </w:p>
    <w:p w14:paraId="25046F6A" w14:textId="77777777" w:rsidR="00B32506" w:rsidRPr="00972C34" w:rsidRDefault="00B32506" w:rsidP="000D7732">
      <w:pPr>
        <w:pStyle w:val="ListParagraph"/>
        <w:numPr>
          <w:ilvl w:val="2"/>
          <w:numId w:val="8"/>
        </w:numPr>
        <w:tabs>
          <w:tab w:val="left" w:pos="1134"/>
        </w:tabs>
        <w:spacing w:line="276" w:lineRule="auto"/>
        <w:ind w:firstLine="567"/>
        <w:contextualSpacing/>
        <w:jc w:val="both"/>
        <w:rPr>
          <w:rFonts w:ascii="Trebuchet MS" w:hAnsi="Trebuchet MS" w:cs="Arial"/>
          <w:lang w:val="lt-LT"/>
        </w:rPr>
      </w:pPr>
      <w:r w:rsidRPr="00972C34">
        <w:rPr>
          <w:rFonts w:ascii="Trebuchet MS" w:hAnsi="Trebuchet MS" w:cs="Arial"/>
          <w:lang w:val="lt-LT"/>
        </w:rPr>
        <w:t>valdymas iš DVS – įrenginių valdymas vykdomas iš DVS;</w:t>
      </w:r>
    </w:p>
    <w:p w14:paraId="3632F293" w14:textId="77777777" w:rsidR="00B32506" w:rsidRPr="00972C34" w:rsidRDefault="00B32506" w:rsidP="000D7732">
      <w:pPr>
        <w:pStyle w:val="ListParagraph"/>
        <w:numPr>
          <w:ilvl w:val="1"/>
          <w:numId w:val="8"/>
        </w:numPr>
        <w:tabs>
          <w:tab w:val="left" w:pos="993"/>
        </w:tabs>
        <w:spacing w:line="276" w:lineRule="auto"/>
        <w:ind w:firstLine="567"/>
        <w:contextualSpacing/>
        <w:jc w:val="both"/>
        <w:rPr>
          <w:rFonts w:ascii="Trebuchet MS" w:hAnsi="Trebuchet MS" w:cs="Arial"/>
          <w:lang w:val="lt-LT"/>
        </w:rPr>
      </w:pPr>
      <w:r w:rsidRPr="00972C34">
        <w:rPr>
          <w:rFonts w:ascii="Trebuchet MS" w:hAnsi="Trebuchet MS" w:cs="Arial"/>
          <w:bCs/>
          <w:lang w:val="lt-LT" w:eastAsia="ar-SA"/>
        </w:rPr>
        <w:t>išjungtas</w:t>
      </w:r>
      <w:r w:rsidRPr="00972C34">
        <w:rPr>
          <w:rFonts w:ascii="Trebuchet MS" w:hAnsi="Trebuchet MS" w:cs="Arial"/>
          <w:lang w:val="lt-LT"/>
        </w:rPr>
        <w:t xml:space="preserve"> valdymas – įrenginių valdymo vykdymas visiškai uždraustas.</w:t>
      </w:r>
    </w:p>
    <w:p w14:paraId="5B90CCAA" w14:textId="77777777" w:rsidR="00B32506" w:rsidRPr="00972C34" w:rsidRDefault="00B32506" w:rsidP="000D7732">
      <w:pPr>
        <w:pStyle w:val="ListParagraph"/>
        <w:numPr>
          <w:ilvl w:val="0"/>
          <w:numId w:val="8"/>
        </w:numPr>
        <w:spacing w:line="276" w:lineRule="auto"/>
        <w:ind w:firstLine="567"/>
        <w:contextualSpacing/>
        <w:jc w:val="both"/>
        <w:rPr>
          <w:rFonts w:ascii="Trebuchet MS" w:hAnsi="Trebuchet MS" w:cs="Arial"/>
          <w:lang w:val="lt-LT"/>
        </w:rPr>
      </w:pPr>
      <w:r w:rsidRPr="00972C34">
        <w:rPr>
          <w:rFonts w:ascii="Trebuchet MS" w:hAnsi="Trebuchet MS" w:cs="Arial"/>
          <w:bCs/>
          <w:lang w:val="lt-LT" w:eastAsia="ar-SA"/>
        </w:rPr>
        <w:t>Valdymo</w:t>
      </w:r>
      <w:r w:rsidRPr="00972C34">
        <w:rPr>
          <w:rFonts w:ascii="Trebuchet MS" w:hAnsi="Trebuchet MS" w:cs="Arial"/>
          <w:lang w:val="lt-LT"/>
        </w:rPr>
        <w:t xml:space="preserve"> išjungimas, perjungimas į vietinį ar nuotolinį atliekamas valdomo įrenginio pavaros spintoje.</w:t>
      </w:r>
    </w:p>
    <w:p w14:paraId="5D0878BD" w14:textId="77777777" w:rsidR="00B32506" w:rsidRPr="00972C34" w:rsidRDefault="00B32506" w:rsidP="000D7732">
      <w:pPr>
        <w:pStyle w:val="ListParagraph"/>
        <w:numPr>
          <w:ilvl w:val="0"/>
          <w:numId w:val="8"/>
        </w:numPr>
        <w:spacing w:line="276" w:lineRule="auto"/>
        <w:ind w:firstLine="567"/>
        <w:contextualSpacing/>
        <w:jc w:val="both"/>
        <w:rPr>
          <w:rFonts w:ascii="Trebuchet MS" w:hAnsi="Trebuchet MS" w:cs="Arial"/>
          <w:lang w:val="lt-LT"/>
        </w:rPr>
      </w:pPr>
      <w:r w:rsidRPr="00972C34">
        <w:rPr>
          <w:rFonts w:ascii="Trebuchet MS" w:hAnsi="Trebuchet MS" w:cs="Arial"/>
          <w:bCs/>
          <w:lang w:val="lt-LT" w:eastAsia="ar-SA"/>
        </w:rPr>
        <w:t>Nuotolinio</w:t>
      </w:r>
      <w:r w:rsidRPr="00972C34">
        <w:rPr>
          <w:rFonts w:ascii="Trebuchet MS" w:hAnsi="Trebuchet MS" w:cs="Arial"/>
          <w:lang w:val="lt-LT"/>
        </w:rPr>
        <w:t xml:space="preserve"> valdymo režimo iš DVS perjungimas į nuotolinio valdymo režimą (iš prijunginio (įrenginio) valdiklio) realizuojamas individualiame prijunginio valdiklyje, kuriame turi būti numatytas nuotolinio valdymo režimų perjungimų raktas, o nesant tokios galimybės – iš šalia valdiklio papildomai sumontuoto nuotolinio valdymo režimų perjungimo rakto.</w:t>
      </w:r>
    </w:p>
    <w:p w14:paraId="290CC27A" w14:textId="77777777" w:rsidR="00B32506" w:rsidRPr="00972C34" w:rsidRDefault="00B32506" w:rsidP="000D7732">
      <w:pPr>
        <w:pStyle w:val="ListParagraph"/>
        <w:numPr>
          <w:ilvl w:val="0"/>
          <w:numId w:val="8"/>
        </w:numPr>
        <w:spacing w:line="276" w:lineRule="auto"/>
        <w:ind w:firstLine="567"/>
        <w:contextualSpacing/>
        <w:jc w:val="both"/>
        <w:rPr>
          <w:rFonts w:ascii="Trebuchet MS" w:hAnsi="Trebuchet MS" w:cs="Arial"/>
          <w:lang w:val="lt-LT"/>
        </w:rPr>
      </w:pPr>
      <w:r w:rsidRPr="00972C34">
        <w:rPr>
          <w:rFonts w:ascii="Trebuchet MS" w:hAnsi="Trebuchet MS" w:cs="Arial"/>
          <w:bCs/>
          <w:lang w:val="lt-LT" w:eastAsia="ar-SA"/>
        </w:rPr>
        <w:t>Klaidingų</w:t>
      </w:r>
      <w:r w:rsidRPr="00972C34">
        <w:rPr>
          <w:rFonts w:ascii="Trebuchet MS" w:hAnsi="Trebuchet MS" w:cs="Arial"/>
          <w:lang w:val="lt-LT"/>
        </w:rPr>
        <w:t xml:space="preserve"> valdymo operacijų prevencijai numatyti komutavimo aparatų (jungtuvų, skyriklių) ir įžemiklių nuotolinio valdymo operatyvinės blokuotės, kurios realizuojamos sekančiai:</w:t>
      </w:r>
    </w:p>
    <w:p w14:paraId="698D97A9" w14:textId="77777777" w:rsidR="00B32506" w:rsidRPr="00972C34" w:rsidRDefault="00B32506" w:rsidP="000D7732">
      <w:pPr>
        <w:pStyle w:val="ListParagraph"/>
        <w:numPr>
          <w:ilvl w:val="1"/>
          <w:numId w:val="8"/>
        </w:numPr>
        <w:tabs>
          <w:tab w:val="left" w:pos="993"/>
        </w:tabs>
        <w:spacing w:line="276" w:lineRule="auto"/>
        <w:ind w:firstLine="567"/>
        <w:contextualSpacing/>
        <w:jc w:val="both"/>
        <w:rPr>
          <w:rFonts w:ascii="Trebuchet MS" w:hAnsi="Trebuchet MS" w:cs="Arial"/>
          <w:lang w:val="lt-LT"/>
        </w:rPr>
      </w:pPr>
      <w:r w:rsidRPr="00972C34">
        <w:rPr>
          <w:rFonts w:ascii="Trebuchet MS" w:hAnsi="Trebuchet MS" w:cs="Arial"/>
          <w:lang w:val="lt-LT"/>
        </w:rPr>
        <w:lastRenderedPageBreak/>
        <w:t>blokuotės, kurios realizuojamos skyriklių ir įžemiklių pavarose (komplektas “skyriklis-įžemiklis (</w:t>
      </w:r>
      <w:proofErr w:type="spellStart"/>
      <w:r w:rsidRPr="00972C34">
        <w:rPr>
          <w:rFonts w:ascii="Trebuchet MS" w:hAnsi="Trebuchet MS" w:cs="Arial"/>
          <w:lang w:val="lt-LT"/>
        </w:rPr>
        <w:t>iai</w:t>
      </w:r>
      <w:proofErr w:type="spellEnd"/>
      <w:r w:rsidRPr="00972C34">
        <w:rPr>
          <w:rFonts w:ascii="Trebuchet MS" w:hAnsi="Trebuchet MS" w:cs="Arial"/>
          <w:lang w:val="lt-LT"/>
        </w:rPr>
        <w:t>)” yra sumontuoti viename prijunginio konstrukciniame bloke), kuomet neleidžiama įjungti skyriklio kol yra įjungtas įžeminimo peilis ir atvirkščiai. Turi būti blokuojamas valdymas skyrikliui (įžemikliui) nepriklausomai iš kurios vietos yra valdomas (iš DVS, RAA valdiklio ar vietoje iš pavaros) skyriklis arba įžemiklis;</w:t>
      </w:r>
    </w:p>
    <w:p w14:paraId="78002A53" w14:textId="77777777" w:rsidR="00B32506" w:rsidRPr="00972C34" w:rsidRDefault="00B32506" w:rsidP="000D7732">
      <w:pPr>
        <w:pStyle w:val="ListParagraph"/>
        <w:numPr>
          <w:ilvl w:val="1"/>
          <w:numId w:val="8"/>
        </w:numPr>
        <w:tabs>
          <w:tab w:val="left" w:pos="993"/>
        </w:tabs>
        <w:spacing w:line="276" w:lineRule="auto"/>
        <w:ind w:firstLine="567"/>
        <w:contextualSpacing/>
        <w:jc w:val="both"/>
        <w:rPr>
          <w:rFonts w:ascii="Trebuchet MS" w:hAnsi="Trebuchet MS" w:cs="Arial"/>
          <w:lang w:val="lt-LT"/>
        </w:rPr>
      </w:pPr>
      <w:r w:rsidRPr="00972C34">
        <w:rPr>
          <w:rFonts w:ascii="Trebuchet MS" w:hAnsi="Trebuchet MS" w:cs="Arial"/>
          <w:lang w:val="lt-LT"/>
        </w:rPr>
        <w:t>loginės blokuotės, kurios realizuojamos įrenginių valdikliuose ir kurios neleidžia operuoti skirstyklos komutaciniais aparatais ir įžemikliais, kuomet nesilaikoma tam tikros loginės perjungimų sekos. Operavimo komutavimo aparatais ir įžemikliais sekos logika turi būti iš anksto suderinta su PSO;</w:t>
      </w:r>
    </w:p>
    <w:p w14:paraId="39649CA0" w14:textId="77777777" w:rsidR="00B32506" w:rsidRPr="00972C34" w:rsidRDefault="00B32506" w:rsidP="000D7732">
      <w:pPr>
        <w:pStyle w:val="ListParagraph"/>
        <w:numPr>
          <w:ilvl w:val="1"/>
          <w:numId w:val="8"/>
        </w:numPr>
        <w:tabs>
          <w:tab w:val="left" w:pos="993"/>
        </w:tabs>
        <w:spacing w:line="276" w:lineRule="auto"/>
        <w:ind w:firstLine="567"/>
        <w:contextualSpacing/>
        <w:jc w:val="both"/>
        <w:rPr>
          <w:rFonts w:ascii="Trebuchet MS" w:hAnsi="Trebuchet MS" w:cs="Arial"/>
          <w:lang w:val="lt-LT"/>
        </w:rPr>
      </w:pPr>
      <w:r w:rsidRPr="00972C34">
        <w:rPr>
          <w:rFonts w:ascii="Trebuchet MS" w:hAnsi="Trebuchet MS" w:cs="Arial"/>
          <w:lang w:val="lt-LT"/>
        </w:rPr>
        <w:t>kai loginės blokuotės realizuojamos GOOSE žinutėmis horizontalioje komunikacijoje tarp prijunginių RAA valdiklių, jų logikoje turi būti numatyta galimybė žmogus-mašina sąsajos pagalba perjungus į vietinį valdymą to prijunginio blokuotes išjungti, perjungus į nuotolinį blokuočių logika automatiškai turi būti įjungiama. Blokuočių išjungimo režimo logika turi būti leidžiama tik esant gretimų prijunginių valdiklių gedimams, kai iš jų negaunama informacija apie komutacinių aparatų padėtis.</w:t>
      </w:r>
    </w:p>
    <w:p w14:paraId="63D9844F" w14:textId="09FB8D09" w:rsidR="00B32506" w:rsidRPr="00972C34" w:rsidRDefault="00B32506" w:rsidP="000D7732">
      <w:pPr>
        <w:pStyle w:val="ListParagraph"/>
        <w:numPr>
          <w:ilvl w:val="0"/>
          <w:numId w:val="8"/>
        </w:numPr>
        <w:spacing w:line="276" w:lineRule="auto"/>
        <w:ind w:firstLine="567"/>
        <w:contextualSpacing/>
        <w:jc w:val="both"/>
        <w:rPr>
          <w:rFonts w:ascii="Trebuchet MS" w:hAnsi="Trebuchet MS" w:cs="Arial"/>
          <w:lang w:val="lt-LT"/>
        </w:rPr>
      </w:pPr>
      <w:r w:rsidRPr="00972C34">
        <w:rPr>
          <w:rFonts w:ascii="Trebuchet MS" w:hAnsi="Trebuchet MS" w:cs="Arial"/>
          <w:lang w:val="lt-LT"/>
        </w:rPr>
        <w:t xml:space="preserve">PT </w:t>
      </w:r>
      <w:r w:rsidRPr="00972C34">
        <w:rPr>
          <w:rFonts w:ascii="Trebuchet MS" w:hAnsi="Trebuchet MS" w:cs="Arial"/>
          <w:bCs/>
          <w:lang w:val="lt-LT" w:eastAsia="ar-SA"/>
        </w:rPr>
        <w:t>dalies</w:t>
      </w:r>
      <w:r w:rsidRPr="00972C34">
        <w:rPr>
          <w:rFonts w:ascii="Trebuchet MS" w:hAnsi="Trebuchet MS" w:cs="Arial"/>
          <w:lang w:val="lt-LT"/>
        </w:rPr>
        <w:t xml:space="preserve"> techniniame</w:t>
      </w:r>
      <w:r w:rsidR="006A42EA" w:rsidRPr="00972C34">
        <w:rPr>
          <w:rFonts w:ascii="Trebuchet MS" w:hAnsi="Trebuchet MS" w:cs="Arial"/>
          <w:lang w:val="lt-LT"/>
        </w:rPr>
        <w:t>-</w:t>
      </w:r>
      <w:r w:rsidRPr="00972C34">
        <w:rPr>
          <w:rFonts w:ascii="Trebuchet MS" w:hAnsi="Trebuchet MS" w:cs="Arial"/>
          <w:lang w:val="lt-LT"/>
        </w:rPr>
        <w:t>darbo projekte įvertinti Pareiškėjo dalies blokuočių panaudojimo galimybę.</w:t>
      </w:r>
    </w:p>
    <w:p w14:paraId="2AB5B0E7" w14:textId="77777777" w:rsidR="00B32506" w:rsidRPr="00972C34" w:rsidRDefault="00B32506" w:rsidP="000D7732">
      <w:pPr>
        <w:pStyle w:val="ListParagraph"/>
        <w:numPr>
          <w:ilvl w:val="0"/>
          <w:numId w:val="8"/>
        </w:numPr>
        <w:spacing w:line="276" w:lineRule="auto"/>
        <w:ind w:firstLine="567"/>
        <w:contextualSpacing/>
        <w:jc w:val="both"/>
        <w:rPr>
          <w:rFonts w:ascii="Trebuchet MS" w:hAnsi="Trebuchet MS" w:cs="Arial"/>
          <w:lang w:val="lt-LT"/>
        </w:rPr>
      </w:pPr>
      <w:r w:rsidRPr="00972C34">
        <w:rPr>
          <w:rFonts w:ascii="Trebuchet MS" w:hAnsi="Trebuchet MS" w:cs="Arial"/>
          <w:lang w:val="lt-LT"/>
        </w:rPr>
        <w:t xml:space="preserve"> </w:t>
      </w:r>
      <w:r w:rsidRPr="00972C34">
        <w:rPr>
          <w:rFonts w:ascii="Trebuchet MS" w:hAnsi="Trebuchet MS" w:cs="Arial"/>
          <w:bCs/>
          <w:lang w:val="lt-LT" w:eastAsia="ar-SA"/>
        </w:rPr>
        <w:t>Aukštesnės</w:t>
      </w:r>
      <w:r w:rsidRPr="00972C34">
        <w:rPr>
          <w:rFonts w:ascii="Trebuchet MS" w:hAnsi="Trebuchet MS" w:cs="Arial"/>
          <w:lang w:val="lt-LT"/>
        </w:rPr>
        <w:t xml:space="preserve"> valdymo sistemų pakopos sutrikimas neturi trikdyti kitų valdymo pakopų darbo.</w:t>
      </w:r>
    </w:p>
    <w:p w14:paraId="17505E78" w14:textId="77777777" w:rsidR="00B32506" w:rsidRPr="00972C34" w:rsidRDefault="00B32506" w:rsidP="000D7732">
      <w:pPr>
        <w:pStyle w:val="ListParagraph"/>
        <w:numPr>
          <w:ilvl w:val="0"/>
          <w:numId w:val="8"/>
        </w:numPr>
        <w:spacing w:line="276" w:lineRule="auto"/>
        <w:ind w:firstLine="567"/>
        <w:contextualSpacing/>
        <w:jc w:val="both"/>
        <w:rPr>
          <w:rFonts w:ascii="Trebuchet MS" w:hAnsi="Trebuchet MS" w:cs="Arial"/>
          <w:lang w:val="lt-LT"/>
        </w:rPr>
      </w:pPr>
      <w:r w:rsidRPr="00972C34">
        <w:rPr>
          <w:rFonts w:ascii="Trebuchet MS" w:hAnsi="Trebuchet MS" w:cs="Arial"/>
          <w:lang w:val="lt-LT"/>
        </w:rPr>
        <w:t>Turi būti užtikrinta tos pačios įrangos valdymo galimybė vienu metu tik iš vienos vietos.</w:t>
      </w:r>
    </w:p>
    <w:p w14:paraId="0144DF30" w14:textId="77777777" w:rsidR="00B32506" w:rsidRPr="00972C34" w:rsidRDefault="00B32506" w:rsidP="000D7732">
      <w:pPr>
        <w:pStyle w:val="ListParagraph"/>
        <w:numPr>
          <w:ilvl w:val="0"/>
          <w:numId w:val="8"/>
        </w:numPr>
        <w:spacing w:line="276" w:lineRule="auto"/>
        <w:ind w:firstLine="567"/>
        <w:contextualSpacing/>
        <w:jc w:val="both"/>
        <w:rPr>
          <w:rFonts w:ascii="Trebuchet MS" w:hAnsi="Trebuchet MS" w:cs="Arial"/>
          <w:lang w:val="lt-LT"/>
        </w:rPr>
      </w:pPr>
      <w:r w:rsidRPr="00972C34">
        <w:rPr>
          <w:rFonts w:ascii="Trebuchet MS" w:hAnsi="Trebuchet MS" w:cs="Arial"/>
          <w:bCs/>
          <w:lang w:val="lt-LT" w:eastAsia="ar-SA"/>
        </w:rPr>
        <w:t>Valdymo</w:t>
      </w:r>
      <w:r w:rsidRPr="00972C34">
        <w:rPr>
          <w:rFonts w:ascii="Trebuchet MS" w:hAnsi="Trebuchet MS" w:cs="Arial"/>
          <w:lang w:val="lt-LT"/>
        </w:rPr>
        <w:t xml:space="preserve"> prioritetų eiliškumas mažėjimo tvarka:</w:t>
      </w:r>
    </w:p>
    <w:p w14:paraId="4A32F3C0" w14:textId="77777777" w:rsidR="00B32506" w:rsidRPr="00972C34" w:rsidRDefault="00B32506" w:rsidP="000D7732">
      <w:pPr>
        <w:pStyle w:val="ListParagraph"/>
        <w:numPr>
          <w:ilvl w:val="1"/>
          <w:numId w:val="8"/>
        </w:numPr>
        <w:tabs>
          <w:tab w:val="left" w:pos="1134"/>
          <w:tab w:val="left" w:pos="1276"/>
        </w:tabs>
        <w:spacing w:line="276" w:lineRule="auto"/>
        <w:ind w:firstLine="567"/>
        <w:contextualSpacing/>
        <w:jc w:val="both"/>
        <w:rPr>
          <w:rFonts w:ascii="Trebuchet MS" w:hAnsi="Trebuchet MS" w:cs="Arial"/>
          <w:lang w:val="lt-LT"/>
        </w:rPr>
      </w:pPr>
      <w:r w:rsidRPr="00972C34">
        <w:rPr>
          <w:rFonts w:ascii="Trebuchet MS" w:hAnsi="Trebuchet MS" w:cs="Arial"/>
          <w:lang w:val="lt-LT"/>
        </w:rPr>
        <w:t>valdymas iš DVS – pagrindinis TP įrenginių valdymo būdas iš valdymo sistemos;</w:t>
      </w:r>
    </w:p>
    <w:p w14:paraId="1FBDF940" w14:textId="77777777" w:rsidR="00B32506" w:rsidRPr="00972C34" w:rsidRDefault="00B32506" w:rsidP="000D7732">
      <w:pPr>
        <w:pStyle w:val="ListParagraph"/>
        <w:numPr>
          <w:ilvl w:val="1"/>
          <w:numId w:val="8"/>
        </w:numPr>
        <w:tabs>
          <w:tab w:val="left" w:pos="1134"/>
          <w:tab w:val="left" w:pos="1276"/>
        </w:tabs>
        <w:spacing w:line="276" w:lineRule="auto"/>
        <w:ind w:firstLine="567"/>
        <w:contextualSpacing/>
        <w:jc w:val="both"/>
        <w:rPr>
          <w:rFonts w:ascii="Trebuchet MS" w:hAnsi="Trebuchet MS" w:cs="Arial"/>
          <w:lang w:val="lt-LT"/>
        </w:rPr>
      </w:pPr>
      <w:r w:rsidRPr="00972C34">
        <w:rPr>
          <w:rFonts w:ascii="Trebuchet MS" w:hAnsi="Trebuchet MS" w:cs="Arial"/>
          <w:lang w:val="lt-LT"/>
        </w:rPr>
        <w:t>valdymas iš pastotės prijunginio (įrenginio) valdiklio. Šis valdymo būdas privalo turėti visas valdymui reikalingas logines blokuotes (blokuotes dėl perjungimų sekos), kurios realizuotos šio prijunginio (įrenginio) valdiklyje. Tai rezervinis nuotolinio valdymo būdas, kuris naudojamas tuomet, kai nėra galimybės valdyti įrenginių iš DVS;</w:t>
      </w:r>
    </w:p>
    <w:p w14:paraId="560FCBCA" w14:textId="77777777" w:rsidR="00B32506" w:rsidRPr="00972C34" w:rsidRDefault="00B32506" w:rsidP="000D7732">
      <w:pPr>
        <w:pStyle w:val="ListParagraph"/>
        <w:numPr>
          <w:ilvl w:val="1"/>
          <w:numId w:val="8"/>
        </w:numPr>
        <w:tabs>
          <w:tab w:val="left" w:pos="1134"/>
          <w:tab w:val="left" w:pos="1276"/>
        </w:tabs>
        <w:spacing w:line="276" w:lineRule="auto"/>
        <w:ind w:firstLine="567"/>
        <w:contextualSpacing/>
        <w:jc w:val="both"/>
        <w:rPr>
          <w:rFonts w:ascii="Trebuchet MS" w:hAnsi="Trebuchet MS" w:cs="Arial"/>
          <w:lang w:val="lt-LT"/>
        </w:rPr>
      </w:pPr>
      <w:r w:rsidRPr="00972C34">
        <w:rPr>
          <w:rFonts w:ascii="Trebuchet MS" w:hAnsi="Trebuchet MS" w:cs="Arial"/>
          <w:lang w:val="lt-LT"/>
        </w:rPr>
        <w:t>vietinis valdymas – iš TP įrenginio pavaros valdymo spintos. Tai – remontinis valdymo būdas. Šiuo būdu valdomi įrenginiai neturi loginių blokuočių, išskyrus mechanines blokuotes, realizuotas pačiuose įrenginiuose.</w:t>
      </w:r>
    </w:p>
    <w:p w14:paraId="3709DF6C" w14:textId="77777777" w:rsidR="00B32506" w:rsidRPr="00972C34" w:rsidRDefault="00B32506" w:rsidP="000D7732">
      <w:pPr>
        <w:pStyle w:val="ListParagraph"/>
        <w:numPr>
          <w:ilvl w:val="0"/>
          <w:numId w:val="8"/>
        </w:numPr>
        <w:spacing w:line="276" w:lineRule="auto"/>
        <w:ind w:firstLine="567"/>
        <w:contextualSpacing/>
        <w:jc w:val="both"/>
        <w:rPr>
          <w:rFonts w:ascii="Trebuchet MS" w:hAnsi="Trebuchet MS" w:cs="Arial"/>
          <w:lang w:val="lt-LT"/>
        </w:rPr>
      </w:pPr>
      <w:r w:rsidRPr="00972C34">
        <w:rPr>
          <w:rFonts w:ascii="Trebuchet MS" w:hAnsi="Trebuchet MS" w:cs="Arial"/>
          <w:bCs/>
          <w:lang w:val="lt-LT" w:eastAsia="ar-SA"/>
        </w:rPr>
        <w:t>Suprojektuoti</w:t>
      </w:r>
      <w:r w:rsidRPr="00972C34">
        <w:rPr>
          <w:rFonts w:ascii="Trebuchet MS" w:hAnsi="Trebuchet MS" w:cs="Arial"/>
          <w:lang w:val="lt-LT"/>
        </w:rPr>
        <w:t xml:space="preserve"> realaus laiko informacijos (</w:t>
      </w:r>
      <w:proofErr w:type="spellStart"/>
      <w:r w:rsidRPr="00972C34">
        <w:rPr>
          <w:rFonts w:ascii="Trebuchet MS" w:hAnsi="Trebuchet MS" w:cs="Arial"/>
          <w:lang w:val="lt-LT"/>
        </w:rPr>
        <w:t>telesignalų</w:t>
      </w:r>
      <w:proofErr w:type="spellEnd"/>
      <w:r w:rsidRPr="00972C34">
        <w:rPr>
          <w:rFonts w:ascii="Trebuchet MS" w:hAnsi="Trebuchet MS" w:cs="Arial"/>
          <w:lang w:val="lt-LT"/>
        </w:rPr>
        <w:t xml:space="preserve">, </w:t>
      </w:r>
      <w:proofErr w:type="spellStart"/>
      <w:r w:rsidRPr="00972C34">
        <w:rPr>
          <w:rFonts w:ascii="Trebuchet MS" w:hAnsi="Trebuchet MS" w:cs="Arial"/>
          <w:lang w:val="lt-LT"/>
        </w:rPr>
        <w:t>telematavimų</w:t>
      </w:r>
      <w:proofErr w:type="spellEnd"/>
      <w:r w:rsidRPr="00972C34">
        <w:rPr>
          <w:rFonts w:ascii="Trebuchet MS" w:hAnsi="Trebuchet MS" w:cs="Arial"/>
          <w:lang w:val="lt-LT"/>
        </w:rPr>
        <w:t xml:space="preserve"> ir </w:t>
      </w:r>
      <w:proofErr w:type="spellStart"/>
      <w:r w:rsidRPr="00972C34">
        <w:rPr>
          <w:rFonts w:ascii="Trebuchet MS" w:hAnsi="Trebuchet MS" w:cs="Arial"/>
          <w:lang w:val="lt-LT"/>
        </w:rPr>
        <w:t>televaldymo</w:t>
      </w:r>
      <w:proofErr w:type="spellEnd"/>
      <w:r w:rsidRPr="00972C34">
        <w:rPr>
          <w:rFonts w:ascii="Trebuchet MS" w:hAnsi="Trebuchet MS" w:cs="Arial"/>
          <w:lang w:val="lt-LT"/>
        </w:rPr>
        <w:t>) mainus su PSO DVS:</w:t>
      </w:r>
    </w:p>
    <w:p w14:paraId="10CD0050" w14:textId="77777777" w:rsidR="00B32506" w:rsidRPr="00972C34" w:rsidRDefault="00B32506" w:rsidP="000D7732">
      <w:pPr>
        <w:pStyle w:val="ListParagraph"/>
        <w:numPr>
          <w:ilvl w:val="1"/>
          <w:numId w:val="8"/>
        </w:numPr>
        <w:tabs>
          <w:tab w:val="left" w:pos="1134"/>
          <w:tab w:val="left" w:pos="1276"/>
        </w:tabs>
        <w:spacing w:line="276" w:lineRule="auto"/>
        <w:ind w:firstLine="567"/>
        <w:contextualSpacing/>
        <w:jc w:val="both"/>
        <w:rPr>
          <w:rFonts w:ascii="Trebuchet MS" w:hAnsi="Trebuchet MS" w:cs="Arial"/>
          <w:lang w:val="lt-LT"/>
        </w:rPr>
      </w:pPr>
      <w:r w:rsidRPr="00972C34">
        <w:rPr>
          <w:rFonts w:ascii="Trebuchet MS" w:hAnsi="Trebuchet MS" w:cs="Arial"/>
          <w:lang w:val="lt-LT"/>
        </w:rPr>
        <w:t>turi būti perduodama ši realaus laiko informacija (perdavimo kryptis į PSO DVS) apie įrenginių būklę: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56"/>
        <w:gridCol w:w="9299"/>
      </w:tblGrid>
      <w:tr w:rsidR="003D3ED3" w:rsidRPr="00972C34" w14:paraId="5138522B" w14:textId="77777777" w:rsidTr="00E71A9A">
        <w:trPr>
          <w:tblHeader/>
        </w:trPr>
        <w:tc>
          <w:tcPr>
            <w:tcW w:w="756" w:type="dxa"/>
            <w:tcBorders>
              <w:top w:val="single" w:sz="4" w:space="0" w:color="auto"/>
              <w:left w:val="single" w:sz="4" w:space="0" w:color="auto"/>
              <w:bottom w:val="single" w:sz="4" w:space="0" w:color="auto"/>
              <w:right w:val="single" w:sz="4" w:space="0" w:color="auto"/>
            </w:tcBorders>
            <w:vAlign w:val="center"/>
            <w:hideMark/>
          </w:tcPr>
          <w:p w14:paraId="2F43ADEE" w14:textId="77777777" w:rsidR="003D3ED3" w:rsidRPr="00972C34" w:rsidRDefault="003D3ED3" w:rsidP="00E71A9A">
            <w:pPr>
              <w:pStyle w:val="BodyText3"/>
              <w:tabs>
                <w:tab w:val="left" w:pos="720"/>
              </w:tabs>
              <w:spacing w:after="0"/>
              <w:rPr>
                <w:rFonts w:ascii="Trebuchet MS" w:hAnsi="Trebuchet MS" w:cs="Arial"/>
                <w:b/>
                <w:sz w:val="22"/>
                <w:szCs w:val="22"/>
                <w:lang w:val="lt-LT" w:eastAsia="lt-LT"/>
              </w:rPr>
            </w:pPr>
            <w:r w:rsidRPr="00972C34">
              <w:rPr>
                <w:rFonts w:ascii="Trebuchet MS" w:hAnsi="Trebuchet MS" w:cs="Arial"/>
                <w:b/>
                <w:sz w:val="22"/>
                <w:szCs w:val="22"/>
                <w:lang w:val="lt-LT" w:eastAsia="lt-LT"/>
              </w:rPr>
              <w:t>Eil.nr.</w:t>
            </w:r>
          </w:p>
        </w:tc>
        <w:tc>
          <w:tcPr>
            <w:tcW w:w="9299" w:type="dxa"/>
            <w:tcBorders>
              <w:top w:val="single" w:sz="4" w:space="0" w:color="auto"/>
              <w:left w:val="single" w:sz="4" w:space="0" w:color="auto"/>
              <w:bottom w:val="single" w:sz="4" w:space="0" w:color="auto"/>
              <w:right w:val="single" w:sz="4" w:space="0" w:color="auto"/>
            </w:tcBorders>
            <w:vAlign w:val="center"/>
            <w:hideMark/>
          </w:tcPr>
          <w:p w14:paraId="527442ED" w14:textId="77777777" w:rsidR="003D3ED3" w:rsidRPr="00972C34" w:rsidRDefault="003D3ED3" w:rsidP="00E71A9A">
            <w:pPr>
              <w:pStyle w:val="BodyText3"/>
              <w:tabs>
                <w:tab w:val="left" w:pos="720"/>
              </w:tabs>
              <w:spacing w:after="0"/>
              <w:jc w:val="center"/>
              <w:rPr>
                <w:rFonts w:ascii="Trebuchet MS" w:hAnsi="Trebuchet MS" w:cs="Arial"/>
                <w:b/>
                <w:sz w:val="22"/>
                <w:szCs w:val="22"/>
                <w:lang w:val="lt-LT" w:eastAsia="lt-LT"/>
              </w:rPr>
            </w:pPr>
            <w:r w:rsidRPr="00972C34">
              <w:rPr>
                <w:rFonts w:ascii="Trebuchet MS" w:hAnsi="Trebuchet MS" w:cs="Arial"/>
                <w:b/>
                <w:sz w:val="22"/>
                <w:szCs w:val="22"/>
                <w:lang w:val="lt-LT" w:eastAsia="lt-LT"/>
              </w:rPr>
              <w:t>Realaus laiko informacijos apibūdinimas</w:t>
            </w:r>
          </w:p>
        </w:tc>
      </w:tr>
      <w:tr w:rsidR="003D3ED3" w:rsidRPr="00972C34" w14:paraId="54DFEEBB" w14:textId="77777777" w:rsidTr="00E71A9A">
        <w:tc>
          <w:tcPr>
            <w:tcW w:w="10055" w:type="dxa"/>
            <w:gridSpan w:val="2"/>
            <w:tcBorders>
              <w:top w:val="single" w:sz="4" w:space="0" w:color="auto"/>
              <w:left w:val="single" w:sz="4" w:space="0" w:color="auto"/>
              <w:bottom w:val="single" w:sz="4" w:space="0" w:color="auto"/>
              <w:right w:val="single" w:sz="4" w:space="0" w:color="auto"/>
            </w:tcBorders>
            <w:vAlign w:val="center"/>
            <w:hideMark/>
          </w:tcPr>
          <w:p w14:paraId="78B50DD0" w14:textId="77777777" w:rsidR="003D3ED3" w:rsidRPr="00972C34" w:rsidRDefault="003D3ED3" w:rsidP="00E71A9A">
            <w:pPr>
              <w:pStyle w:val="BodyText3"/>
              <w:tabs>
                <w:tab w:val="left" w:pos="720"/>
              </w:tabs>
              <w:spacing w:after="0"/>
              <w:jc w:val="center"/>
              <w:rPr>
                <w:rFonts w:ascii="Trebuchet MS" w:hAnsi="Trebuchet MS" w:cs="Arial"/>
                <w:b/>
                <w:i/>
                <w:sz w:val="22"/>
                <w:szCs w:val="22"/>
                <w:lang w:val="lt-LT" w:eastAsia="lt-LT"/>
              </w:rPr>
            </w:pPr>
            <w:r w:rsidRPr="00972C34">
              <w:rPr>
                <w:rFonts w:ascii="Trebuchet MS" w:hAnsi="Trebuchet MS" w:cs="Arial"/>
                <w:b/>
                <w:i/>
                <w:sz w:val="22"/>
                <w:szCs w:val="22"/>
                <w:lang w:val="lt-LT" w:eastAsia="lt-LT"/>
              </w:rPr>
              <w:t>TP 110-10-0,4 kV dalies įrenginių signalizacija:</w:t>
            </w:r>
          </w:p>
        </w:tc>
      </w:tr>
      <w:tr w:rsidR="003D3ED3" w:rsidRPr="007466BD" w14:paraId="5D777E65"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2DD653A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w:t>
            </w:r>
          </w:p>
        </w:tc>
        <w:tc>
          <w:tcPr>
            <w:tcW w:w="9299" w:type="dxa"/>
            <w:tcBorders>
              <w:top w:val="single" w:sz="4" w:space="0" w:color="auto"/>
              <w:left w:val="single" w:sz="4" w:space="0" w:color="auto"/>
              <w:bottom w:val="single" w:sz="4" w:space="0" w:color="auto"/>
              <w:right w:val="single" w:sz="4" w:space="0" w:color="auto"/>
            </w:tcBorders>
            <w:vAlign w:val="center"/>
            <w:hideMark/>
          </w:tcPr>
          <w:p w14:paraId="1254E23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Visų komutavimo aparatų ir įžemiklių padėtys.</w:t>
            </w:r>
          </w:p>
        </w:tc>
      </w:tr>
      <w:tr w:rsidR="003D3ED3" w:rsidRPr="00972C34" w14:paraId="5B2B73ED"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4C38D2C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w:t>
            </w:r>
          </w:p>
        </w:tc>
        <w:tc>
          <w:tcPr>
            <w:tcW w:w="9299" w:type="dxa"/>
            <w:tcBorders>
              <w:top w:val="single" w:sz="4" w:space="0" w:color="auto"/>
              <w:left w:val="single" w:sz="4" w:space="0" w:color="auto"/>
              <w:bottom w:val="single" w:sz="4" w:space="0" w:color="auto"/>
              <w:right w:val="single" w:sz="4" w:space="0" w:color="auto"/>
            </w:tcBorders>
            <w:vAlign w:val="center"/>
            <w:hideMark/>
          </w:tcPr>
          <w:p w14:paraId="3AFB7104"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Relinių apsaugų ir automatikos suveikimas (kiekvienos apsaugos).</w:t>
            </w:r>
          </w:p>
        </w:tc>
      </w:tr>
      <w:tr w:rsidR="003D3ED3" w:rsidRPr="007466BD" w14:paraId="3BE2A39C"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2D0B4442"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3.</w:t>
            </w:r>
          </w:p>
        </w:tc>
        <w:tc>
          <w:tcPr>
            <w:tcW w:w="9299" w:type="dxa"/>
            <w:tcBorders>
              <w:top w:val="single" w:sz="4" w:space="0" w:color="auto"/>
              <w:left w:val="single" w:sz="4" w:space="0" w:color="auto"/>
              <w:bottom w:val="single" w:sz="4" w:space="0" w:color="auto"/>
              <w:right w:val="single" w:sz="4" w:space="0" w:color="auto"/>
            </w:tcBorders>
            <w:vAlign w:val="center"/>
            <w:hideMark/>
          </w:tcPr>
          <w:p w14:paraId="244666C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Įrenginių RAA funkcijų valdymo ir blokavimo būsenos.</w:t>
            </w:r>
          </w:p>
        </w:tc>
      </w:tr>
      <w:tr w:rsidR="003D3ED3" w:rsidRPr="00972C34" w14:paraId="01E6A617"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0AB690C"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4.</w:t>
            </w:r>
          </w:p>
        </w:tc>
        <w:tc>
          <w:tcPr>
            <w:tcW w:w="9299" w:type="dxa"/>
            <w:tcBorders>
              <w:top w:val="single" w:sz="4" w:space="0" w:color="auto"/>
              <w:left w:val="single" w:sz="4" w:space="0" w:color="auto"/>
              <w:bottom w:val="single" w:sz="4" w:space="0" w:color="auto"/>
              <w:right w:val="single" w:sz="4" w:space="0" w:color="auto"/>
            </w:tcBorders>
            <w:vAlign w:val="center"/>
            <w:hideMark/>
          </w:tcPr>
          <w:p w14:paraId="4AE9AEE0"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PT eksploatuojamos įrangos gedimai.</w:t>
            </w:r>
          </w:p>
        </w:tc>
      </w:tr>
      <w:tr w:rsidR="003D3ED3" w:rsidRPr="007466BD" w14:paraId="406C171F"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87E6FB7"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5.</w:t>
            </w:r>
          </w:p>
        </w:tc>
        <w:tc>
          <w:tcPr>
            <w:tcW w:w="9299" w:type="dxa"/>
            <w:tcBorders>
              <w:top w:val="single" w:sz="4" w:space="0" w:color="auto"/>
              <w:left w:val="single" w:sz="4" w:space="0" w:color="auto"/>
              <w:bottom w:val="single" w:sz="4" w:space="0" w:color="auto"/>
              <w:right w:val="single" w:sz="4" w:space="0" w:color="auto"/>
            </w:tcBorders>
            <w:vAlign w:val="center"/>
            <w:hideMark/>
          </w:tcPr>
          <w:p w14:paraId="75906B2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Prijunginių RAA nuostatų grupių atvaizdavimas, kuomet RAA nuostatų grupės valdomos diskretinio tipo komandomis.</w:t>
            </w:r>
          </w:p>
        </w:tc>
      </w:tr>
      <w:tr w:rsidR="003D3ED3" w:rsidRPr="00972C34" w14:paraId="4251E3BF"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DBFC7F9"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6.</w:t>
            </w:r>
          </w:p>
        </w:tc>
        <w:tc>
          <w:tcPr>
            <w:tcW w:w="9299" w:type="dxa"/>
            <w:tcBorders>
              <w:top w:val="single" w:sz="4" w:space="0" w:color="auto"/>
              <w:left w:val="single" w:sz="4" w:space="0" w:color="auto"/>
              <w:bottom w:val="single" w:sz="4" w:space="0" w:color="auto"/>
              <w:right w:val="single" w:sz="4" w:space="0" w:color="auto"/>
            </w:tcBorders>
            <w:vAlign w:val="center"/>
            <w:hideMark/>
          </w:tcPr>
          <w:p w14:paraId="1167486B"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Prijunginio nuotolinio valdymo režimas perjungtas į:</w:t>
            </w:r>
          </w:p>
        </w:tc>
      </w:tr>
      <w:tr w:rsidR="003D3ED3" w:rsidRPr="00972C34" w14:paraId="6324B7B7"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5A9AFD0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6.1.</w:t>
            </w:r>
          </w:p>
        </w:tc>
        <w:tc>
          <w:tcPr>
            <w:tcW w:w="9299" w:type="dxa"/>
            <w:tcBorders>
              <w:top w:val="single" w:sz="4" w:space="0" w:color="auto"/>
              <w:left w:val="single" w:sz="4" w:space="0" w:color="auto"/>
              <w:bottom w:val="single" w:sz="4" w:space="0" w:color="auto"/>
              <w:right w:val="single" w:sz="4" w:space="0" w:color="auto"/>
            </w:tcBorders>
            <w:vAlign w:val="center"/>
            <w:hideMark/>
          </w:tcPr>
          <w:p w14:paraId="06EA3CA2"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Valdymą iš DVS;</w:t>
            </w:r>
          </w:p>
        </w:tc>
      </w:tr>
      <w:tr w:rsidR="003D3ED3" w:rsidRPr="00972C34" w14:paraId="64F1A3B3"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12A8CF69"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6.2.</w:t>
            </w:r>
          </w:p>
        </w:tc>
        <w:tc>
          <w:tcPr>
            <w:tcW w:w="9299" w:type="dxa"/>
            <w:tcBorders>
              <w:top w:val="single" w:sz="4" w:space="0" w:color="auto"/>
              <w:left w:val="single" w:sz="4" w:space="0" w:color="auto"/>
              <w:bottom w:val="single" w:sz="4" w:space="0" w:color="auto"/>
              <w:right w:val="single" w:sz="4" w:space="0" w:color="auto"/>
            </w:tcBorders>
            <w:vAlign w:val="center"/>
            <w:hideMark/>
          </w:tcPr>
          <w:p w14:paraId="7129A025"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Valdymą iš prijunginio (įrenginio) valdiklio;</w:t>
            </w:r>
          </w:p>
        </w:tc>
      </w:tr>
      <w:tr w:rsidR="003D3ED3" w:rsidRPr="00972C34" w14:paraId="62AAB238"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2521F86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7.</w:t>
            </w:r>
          </w:p>
        </w:tc>
        <w:tc>
          <w:tcPr>
            <w:tcW w:w="9299" w:type="dxa"/>
            <w:tcBorders>
              <w:top w:val="single" w:sz="4" w:space="0" w:color="auto"/>
              <w:left w:val="single" w:sz="4" w:space="0" w:color="auto"/>
              <w:bottom w:val="single" w:sz="4" w:space="0" w:color="auto"/>
              <w:right w:val="single" w:sz="4" w:space="0" w:color="auto"/>
            </w:tcBorders>
            <w:vAlign w:val="center"/>
            <w:hideMark/>
          </w:tcPr>
          <w:p w14:paraId="234329E3"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Prijunginio įrenginių nuotolinio valdymo režimas perjungtas į:</w:t>
            </w:r>
          </w:p>
        </w:tc>
      </w:tr>
      <w:tr w:rsidR="003D3ED3" w:rsidRPr="00972C34" w14:paraId="5D6A8DE4"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4983F67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7.1.</w:t>
            </w:r>
          </w:p>
        </w:tc>
        <w:tc>
          <w:tcPr>
            <w:tcW w:w="9299" w:type="dxa"/>
            <w:tcBorders>
              <w:top w:val="single" w:sz="4" w:space="0" w:color="auto"/>
              <w:left w:val="single" w:sz="4" w:space="0" w:color="auto"/>
              <w:bottom w:val="single" w:sz="4" w:space="0" w:color="auto"/>
              <w:right w:val="single" w:sz="4" w:space="0" w:color="auto"/>
            </w:tcBorders>
            <w:vAlign w:val="center"/>
            <w:hideMark/>
          </w:tcPr>
          <w:p w14:paraId="66942C0B"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Nuotolinį valdymą;</w:t>
            </w:r>
          </w:p>
        </w:tc>
      </w:tr>
      <w:tr w:rsidR="003D3ED3" w:rsidRPr="00972C34" w14:paraId="0E3A57A6"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5BD2533F"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lastRenderedPageBreak/>
              <w:t>7.2.</w:t>
            </w:r>
          </w:p>
        </w:tc>
        <w:tc>
          <w:tcPr>
            <w:tcW w:w="9299" w:type="dxa"/>
            <w:tcBorders>
              <w:top w:val="single" w:sz="4" w:space="0" w:color="auto"/>
              <w:left w:val="single" w:sz="4" w:space="0" w:color="auto"/>
              <w:bottom w:val="single" w:sz="4" w:space="0" w:color="auto"/>
              <w:right w:val="single" w:sz="4" w:space="0" w:color="auto"/>
            </w:tcBorders>
            <w:vAlign w:val="center"/>
            <w:hideMark/>
          </w:tcPr>
          <w:p w14:paraId="2ED0758C"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Vietinį valdymą;</w:t>
            </w:r>
          </w:p>
        </w:tc>
      </w:tr>
      <w:tr w:rsidR="003D3ED3" w:rsidRPr="00972C34" w14:paraId="0C8DE572"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6F41425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7.3.</w:t>
            </w:r>
          </w:p>
        </w:tc>
        <w:tc>
          <w:tcPr>
            <w:tcW w:w="9299" w:type="dxa"/>
            <w:tcBorders>
              <w:top w:val="single" w:sz="4" w:space="0" w:color="auto"/>
              <w:left w:val="single" w:sz="4" w:space="0" w:color="auto"/>
              <w:bottom w:val="single" w:sz="4" w:space="0" w:color="auto"/>
              <w:right w:val="single" w:sz="4" w:space="0" w:color="auto"/>
            </w:tcBorders>
            <w:vAlign w:val="center"/>
            <w:hideMark/>
          </w:tcPr>
          <w:p w14:paraId="359ABE93"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Išjungtas (negalimas nei nuotolinis nei vietinis valdymo režimai).</w:t>
            </w:r>
          </w:p>
        </w:tc>
      </w:tr>
      <w:tr w:rsidR="003D3ED3" w:rsidRPr="00972C34" w14:paraId="228DAAF2"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3AA80A4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8.</w:t>
            </w:r>
          </w:p>
        </w:tc>
        <w:tc>
          <w:tcPr>
            <w:tcW w:w="9299" w:type="dxa"/>
            <w:tcBorders>
              <w:top w:val="single" w:sz="4" w:space="0" w:color="auto"/>
              <w:left w:val="single" w:sz="4" w:space="0" w:color="auto"/>
              <w:bottom w:val="single" w:sz="4" w:space="0" w:color="auto"/>
              <w:right w:val="single" w:sz="4" w:space="0" w:color="auto"/>
            </w:tcBorders>
            <w:vAlign w:val="center"/>
            <w:hideMark/>
          </w:tcPr>
          <w:p w14:paraId="5B9FF52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Įtampos transformatorių žemos pusės įtampos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padėtys.</w:t>
            </w:r>
          </w:p>
        </w:tc>
      </w:tr>
      <w:tr w:rsidR="003D3ED3" w:rsidRPr="007466BD" w14:paraId="32D4F998"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2FE3D97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9.</w:t>
            </w:r>
          </w:p>
        </w:tc>
        <w:tc>
          <w:tcPr>
            <w:tcW w:w="9299" w:type="dxa"/>
            <w:tcBorders>
              <w:top w:val="single" w:sz="4" w:space="0" w:color="auto"/>
              <w:left w:val="single" w:sz="4" w:space="0" w:color="auto"/>
              <w:bottom w:val="single" w:sz="4" w:space="0" w:color="auto"/>
              <w:right w:val="single" w:sz="4" w:space="0" w:color="auto"/>
            </w:tcBorders>
            <w:vAlign w:val="center"/>
            <w:hideMark/>
          </w:tcPr>
          <w:p w14:paraId="531A4BA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Elektros energijos apskaitos įtampos grandinėse įrengtų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ir automatinio rezervo įjungimo (toliau – ARĮ) būklė (ARĮ būsena perduodama tuomet, kai yra numatytas ir suprojektuotas ARĮ nuo rezervuojančių įtampos grandinių).</w:t>
            </w:r>
          </w:p>
        </w:tc>
      </w:tr>
      <w:tr w:rsidR="003D3ED3" w:rsidRPr="00972C34" w14:paraId="6043E28A"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2F781157"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10.</w:t>
            </w:r>
          </w:p>
        </w:tc>
        <w:tc>
          <w:tcPr>
            <w:tcW w:w="9299" w:type="dxa"/>
            <w:tcBorders>
              <w:top w:val="single" w:sz="4" w:space="0" w:color="auto"/>
              <w:left w:val="single" w:sz="4" w:space="0" w:color="auto"/>
              <w:bottom w:val="single" w:sz="4" w:space="0" w:color="auto"/>
              <w:right w:val="single" w:sz="4" w:space="0" w:color="auto"/>
            </w:tcBorders>
            <w:vAlign w:val="center"/>
            <w:hideMark/>
          </w:tcPr>
          <w:p w14:paraId="2C3DF745"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Gaisrinės signalizacijos poveikis.</w:t>
            </w:r>
          </w:p>
        </w:tc>
      </w:tr>
      <w:tr w:rsidR="003D3ED3" w:rsidRPr="00972C34" w14:paraId="7BC2EDC8"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2756A51F"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11.</w:t>
            </w:r>
          </w:p>
        </w:tc>
        <w:tc>
          <w:tcPr>
            <w:tcW w:w="9299" w:type="dxa"/>
            <w:tcBorders>
              <w:top w:val="single" w:sz="4" w:space="0" w:color="auto"/>
              <w:left w:val="single" w:sz="4" w:space="0" w:color="auto"/>
              <w:bottom w:val="single" w:sz="4" w:space="0" w:color="auto"/>
              <w:right w:val="single" w:sz="4" w:space="0" w:color="auto"/>
            </w:tcBorders>
            <w:vAlign w:val="center"/>
            <w:hideMark/>
          </w:tcPr>
          <w:p w14:paraId="420959B3"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Jungtuvo valdymo grandinių būsena.</w:t>
            </w:r>
          </w:p>
        </w:tc>
      </w:tr>
      <w:tr w:rsidR="003D3ED3" w:rsidRPr="007466BD" w14:paraId="188D7E57"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02915FC"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12.</w:t>
            </w:r>
          </w:p>
        </w:tc>
        <w:tc>
          <w:tcPr>
            <w:tcW w:w="9299" w:type="dxa"/>
            <w:tcBorders>
              <w:top w:val="single" w:sz="4" w:space="0" w:color="auto"/>
              <w:left w:val="single" w:sz="4" w:space="0" w:color="auto"/>
              <w:bottom w:val="single" w:sz="4" w:space="0" w:color="auto"/>
              <w:right w:val="single" w:sz="4" w:space="0" w:color="auto"/>
            </w:tcBorders>
            <w:vAlign w:val="center"/>
            <w:hideMark/>
          </w:tcPr>
          <w:p w14:paraId="433D0FA1"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Prijunginio RAA terminalų ir valdiklių gedimai, RAA terminalų ir valdiklių maitinimo grandinių automatinių jungiklių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padėtys. Signalai formuojami (apjungiami į apibendrintus pastotės RAA ir valdymo terminalų lygmenyje) pagal prijunginį, kuriam priklauso šie RAA ir valdymo terminalai.</w:t>
            </w:r>
          </w:p>
        </w:tc>
      </w:tr>
      <w:tr w:rsidR="003D3ED3" w:rsidRPr="00972C34" w14:paraId="7C108746"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734923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13.</w:t>
            </w:r>
          </w:p>
        </w:tc>
        <w:tc>
          <w:tcPr>
            <w:tcW w:w="9299" w:type="dxa"/>
            <w:tcBorders>
              <w:top w:val="single" w:sz="4" w:space="0" w:color="auto"/>
              <w:left w:val="single" w:sz="4" w:space="0" w:color="auto"/>
              <w:bottom w:val="single" w:sz="4" w:space="0" w:color="auto"/>
              <w:right w:val="single" w:sz="4" w:space="0" w:color="auto"/>
            </w:tcBorders>
            <w:vAlign w:val="center"/>
            <w:hideMark/>
          </w:tcPr>
          <w:p w14:paraId="06DA342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Jungtuvų valdymo grandinių ir pavaros maitinimo grandinių automatinių jungiklių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padėtys. Signalai formuojami atskirai kiekvienam jungtuvui pagal grandinių tipą (valdymo arba pavaros maitinimo grandinių tipus). Esant bendram minėtų grandinių maitinimo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formuojamas bendras signalas. Taikoma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sumontuotiems jungtuvų pavarose ir/arba KSSRS, NSSRS.</w:t>
            </w:r>
          </w:p>
        </w:tc>
      </w:tr>
      <w:tr w:rsidR="003D3ED3" w:rsidRPr="007466BD" w14:paraId="2739464A"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21227BF9"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14.</w:t>
            </w:r>
          </w:p>
        </w:tc>
        <w:tc>
          <w:tcPr>
            <w:tcW w:w="9299" w:type="dxa"/>
            <w:tcBorders>
              <w:top w:val="single" w:sz="4" w:space="0" w:color="auto"/>
              <w:left w:val="single" w:sz="4" w:space="0" w:color="auto"/>
              <w:bottom w:val="single" w:sz="4" w:space="0" w:color="auto"/>
              <w:right w:val="single" w:sz="4" w:space="0" w:color="auto"/>
            </w:tcBorders>
            <w:vAlign w:val="center"/>
            <w:hideMark/>
          </w:tcPr>
          <w:p w14:paraId="42FAB68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Prijunginių skyriklių ir įžemiklių valdymo grandinių ir pavarų maitinimo grandinių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padėtys. Signalai formuojami atskirai kiekvienam prijunginiui pagal grandinių tipą (valdymo arba pavaros maitinimo grandinių tipus). Esant bendram minėtų grandinių maitinimo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formuojamas bendras signalas. Taikoma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sumontuotiems prijunginių skyriklių ir įžemiklių pavarose ir/arba KSSRS, NSSRS.</w:t>
            </w:r>
          </w:p>
        </w:tc>
      </w:tr>
      <w:tr w:rsidR="003D3ED3" w:rsidRPr="00972C34" w14:paraId="4E297C00" w14:textId="77777777" w:rsidTr="00E71A9A">
        <w:tc>
          <w:tcPr>
            <w:tcW w:w="10055" w:type="dxa"/>
            <w:gridSpan w:val="2"/>
            <w:tcBorders>
              <w:top w:val="single" w:sz="4" w:space="0" w:color="auto"/>
              <w:left w:val="single" w:sz="4" w:space="0" w:color="auto"/>
              <w:bottom w:val="single" w:sz="4" w:space="0" w:color="auto"/>
              <w:right w:val="single" w:sz="4" w:space="0" w:color="auto"/>
            </w:tcBorders>
            <w:vAlign w:val="center"/>
            <w:hideMark/>
          </w:tcPr>
          <w:p w14:paraId="5B4A5847" w14:textId="77777777" w:rsidR="003D3ED3" w:rsidRPr="00972C34" w:rsidRDefault="003D3ED3" w:rsidP="00E71A9A">
            <w:pPr>
              <w:pStyle w:val="BodyText3"/>
              <w:tabs>
                <w:tab w:val="left" w:pos="720"/>
              </w:tabs>
              <w:spacing w:after="0"/>
              <w:jc w:val="center"/>
              <w:rPr>
                <w:rFonts w:ascii="Trebuchet MS" w:hAnsi="Trebuchet MS" w:cs="Arial"/>
                <w:sz w:val="22"/>
                <w:szCs w:val="22"/>
                <w:lang w:val="lt-LT" w:eastAsia="lt-LT"/>
              </w:rPr>
            </w:pPr>
            <w:r w:rsidRPr="00972C34">
              <w:rPr>
                <w:rFonts w:ascii="Trebuchet MS" w:hAnsi="Trebuchet MS" w:cs="Arial"/>
                <w:b/>
                <w:i/>
                <w:sz w:val="22"/>
                <w:szCs w:val="22"/>
                <w:lang w:val="lt-LT" w:eastAsia="lt-LT"/>
              </w:rPr>
              <w:t>TP 110-10-0,4 kV dalies įrenginių bendros paskirties signalizacijos apimtys:</w:t>
            </w:r>
          </w:p>
        </w:tc>
      </w:tr>
      <w:tr w:rsidR="003D3ED3" w:rsidRPr="007466BD" w14:paraId="65BFB8FF"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2886EE8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15.</w:t>
            </w:r>
          </w:p>
        </w:tc>
        <w:tc>
          <w:tcPr>
            <w:tcW w:w="9299" w:type="dxa"/>
            <w:tcBorders>
              <w:top w:val="single" w:sz="4" w:space="0" w:color="auto"/>
              <w:left w:val="single" w:sz="4" w:space="0" w:color="auto"/>
              <w:bottom w:val="single" w:sz="4" w:space="0" w:color="auto"/>
              <w:right w:val="single" w:sz="4" w:space="0" w:color="auto"/>
            </w:tcBorders>
            <w:vAlign w:val="center"/>
            <w:hideMark/>
          </w:tcPr>
          <w:p w14:paraId="5B79ABC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 xml:space="preserve">Prijunginių jungtuvų pavarų šildymo grandinių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Šių šildymo grandinių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apjungiami į vieną grupę visai skirstyklai.</w:t>
            </w:r>
          </w:p>
        </w:tc>
      </w:tr>
      <w:tr w:rsidR="003D3ED3" w:rsidRPr="007466BD" w14:paraId="1080F233" w14:textId="77777777" w:rsidTr="00E71A9A">
        <w:tc>
          <w:tcPr>
            <w:tcW w:w="756" w:type="dxa"/>
            <w:tcBorders>
              <w:top w:val="single" w:sz="4" w:space="0" w:color="auto"/>
              <w:left w:val="single" w:sz="4" w:space="0" w:color="auto"/>
              <w:bottom w:val="single" w:sz="4" w:space="0" w:color="auto"/>
              <w:right w:val="single" w:sz="4" w:space="0" w:color="auto"/>
            </w:tcBorders>
            <w:vAlign w:val="center"/>
          </w:tcPr>
          <w:p w14:paraId="07290853" w14:textId="77777777" w:rsidR="003D3ED3" w:rsidRPr="00972C34" w:rsidRDefault="003D3ED3" w:rsidP="00E71A9A">
            <w:pPr>
              <w:pStyle w:val="BodyText3"/>
              <w:tabs>
                <w:tab w:val="left" w:pos="720"/>
              </w:tabs>
              <w:spacing w:after="0"/>
              <w:rPr>
                <w:rFonts w:ascii="Trebuchet MS" w:hAnsi="Trebuchet MS" w:cs="Arial"/>
                <w:kern w:val="2"/>
                <w:sz w:val="22"/>
                <w:szCs w:val="22"/>
                <w:lang w:val="lt-LT" w:eastAsia="lt-LT"/>
                <w14:ligatures w14:val="standardContextual"/>
              </w:rPr>
            </w:pPr>
            <w:r w:rsidRPr="00972C34">
              <w:rPr>
                <w:rFonts w:ascii="Trebuchet MS" w:hAnsi="Trebuchet MS" w:cs="Arial"/>
                <w:kern w:val="2"/>
                <w:sz w:val="22"/>
                <w:szCs w:val="22"/>
                <w:lang w:val="lt-LT" w:eastAsia="lt-LT"/>
                <w14:ligatures w14:val="standardContextual"/>
              </w:rPr>
              <w:t>16.</w:t>
            </w:r>
          </w:p>
        </w:tc>
        <w:tc>
          <w:tcPr>
            <w:tcW w:w="9299" w:type="dxa"/>
            <w:tcBorders>
              <w:top w:val="single" w:sz="4" w:space="0" w:color="auto"/>
              <w:left w:val="single" w:sz="4" w:space="0" w:color="auto"/>
              <w:bottom w:val="single" w:sz="4" w:space="0" w:color="auto"/>
              <w:right w:val="single" w:sz="4" w:space="0" w:color="auto"/>
            </w:tcBorders>
            <w:vAlign w:val="center"/>
          </w:tcPr>
          <w:p w14:paraId="4C310B07" w14:textId="77777777" w:rsidR="003D3ED3" w:rsidRPr="00972C34" w:rsidRDefault="003D3ED3" w:rsidP="00E71A9A">
            <w:pPr>
              <w:pStyle w:val="BodyText3"/>
              <w:tabs>
                <w:tab w:val="left" w:pos="720"/>
              </w:tabs>
              <w:spacing w:after="0"/>
              <w:rPr>
                <w:rFonts w:ascii="Trebuchet MS" w:hAnsi="Trebuchet MS" w:cs="Arial"/>
                <w:kern w:val="2"/>
                <w:sz w:val="22"/>
                <w:szCs w:val="22"/>
                <w:lang w:val="lt-LT" w:eastAsia="lt-LT"/>
                <w14:ligatures w14:val="standardContextual"/>
              </w:rPr>
            </w:pPr>
            <w:r w:rsidRPr="00972C34">
              <w:rPr>
                <w:rFonts w:ascii="Trebuchet MS" w:hAnsi="Trebuchet MS" w:cs="Arial"/>
                <w:kern w:val="2"/>
                <w:sz w:val="22"/>
                <w:szCs w:val="22"/>
                <w:lang w:val="lt-LT" w:eastAsia="lt-LT"/>
                <w14:ligatures w14:val="standardContextual"/>
              </w:rPr>
              <w:t xml:space="preserve">Skyriklių ir įžemiklių pavarų šildymo grandinių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Šių šildymo grandinių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apjungiami į vieną grupę visai skirstyklai.</w:t>
            </w:r>
          </w:p>
        </w:tc>
      </w:tr>
      <w:tr w:rsidR="003D3ED3" w:rsidRPr="007466BD" w14:paraId="37A5D930"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3DD83C29"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17.</w:t>
            </w:r>
          </w:p>
        </w:tc>
        <w:tc>
          <w:tcPr>
            <w:tcW w:w="9299" w:type="dxa"/>
            <w:tcBorders>
              <w:top w:val="single" w:sz="4" w:space="0" w:color="auto"/>
              <w:left w:val="single" w:sz="4" w:space="0" w:color="auto"/>
              <w:bottom w:val="single" w:sz="4" w:space="0" w:color="auto"/>
              <w:right w:val="single" w:sz="4" w:space="0" w:color="auto"/>
            </w:tcBorders>
            <w:vAlign w:val="center"/>
            <w:hideMark/>
          </w:tcPr>
          <w:p w14:paraId="2B88BC20"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 xml:space="preserve">Atvirose skirstyklose esančių antrinės komutacijos spintų šildymo grandinių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padėtys. Šių šildymo grandinių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apjungiami į vieną grupę visai skirstyklai.</w:t>
            </w:r>
          </w:p>
        </w:tc>
      </w:tr>
      <w:tr w:rsidR="003D3ED3" w:rsidRPr="007466BD" w14:paraId="7D8F694D"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7089DDC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18.</w:t>
            </w:r>
          </w:p>
        </w:tc>
        <w:tc>
          <w:tcPr>
            <w:tcW w:w="9299" w:type="dxa"/>
            <w:tcBorders>
              <w:top w:val="single" w:sz="4" w:space="0" w:color="auto"/>
              <w:left w:val="single" w:sz="4" w:space="0" w:color="auto"/>
              <w:bottom w:val="single" w:sz="4" w:space="0" w:color="auto"/>
              <w:right w:val="single" w:sz="4" w:space="0" w:color="auto"/>
            </w:tcBorders>
            <w:vAlign w:val="center"/>
            <w:hideMark/>
          </w:tcPr>
          <w:p w14:paraId="740EF9BB"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 xml:space="preserve">KSSRS įvadinių ir </w:t>
            </w:r>
            <w:proofErr w:type="spellStart"/>
            <w:r w:rsidRPr="00972C34">
              <w:rPr>
                <w:rFonts w:ascii="Trebuchet MS" w:hAnsi="Trebuchet MS" w:cs="Arial"/>
                <w:kern w:val="2"/>
                <w:sz w:val="22"/>
                <w:szCs w:val="22"/>
                <w:lang w:val="lt-LT" w:eastAsia="lt-LT"/>
                <w14:ligatures w14:val="standardContextual"/>
              </w:rPr>
              <w:t>sekcijinių</w:t>
            </w:r>
            <w:proofErr w:type="spellEnd"/>
            <w:r w:rsidRPr="00972C34">
              <w:rPr>
                <w:rFonts w:ascii="Trebuchet MS" w:hAnsi="Trebuchet MS" w:cs="Arial"/>
                <w:kern w:val="2"/>
                <w:sz w:val="22"/>
                <w:szCs w:val="22"/>
                <w:lang w:val="lt-LT" w:eastAsia="lt-LT"/>
                <w14:ligatures w14:val="standardContextual"/>
              </w:rPr>
              <w:t xml:space="preserve">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būsenos, ARĮ būsena ir poveikis.</w:t>
            </w:r>
          </w:p>
        </w:tc>
      </w:tr>
      <w:tr w:rsidR="003D3ED3" w:rsidRPr="007466BD" w14:paraId="615DB4CA"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1C79E3F"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19.</w:t>
            </w:r>
          </w:p>
        </w:tc>
        <w:tc>
          <w:tcPr>
            <w:tcW w:w="9299" w:type="dxa"/>
            <w:tcBorders>
              <w:top w:val="single" w:sz="4" w:space="0" w:color="auto"/>
              <w:left w:val="single" w:sz="4" w:space="0" w:color="auto"/>
              <w:bottom w:val="single" w:sz="4" w:space="0" w:color="auto"/>
              <w:right w:val="single" w:sz="4" w:space="0" w:color="auto"/>
            </w:tcBorders>
            <w:vAlign w:val="center"/>
            <w:hideMark/>
          </w:tcPr>
          <w:p w14:paraId="620E8052"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 xml:space="preserve">NSSRS įvadinių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ir </w:t>
            </w:r>
            <w:proofErr w:type="spellStart"/>
            <w:r w:rsidRPr="00972C34">
              <w:rPr>
                <w:rFonts w:ascii="Trebuchet MS" w:hAnsi="Trebuchet MS" w:cs="Arial"/>
                <w:kern w:val="2"/>
                <w:sz w:val="22"/>
                <w:szCs w:val="22"/>
                <w:lang w:val="lt-LT" w:eastAsia="lt-LT"/>
                <w14:ligatures w14:val="standardContextual"/>
              </w:rPr>
              <w:t>sekcijinių</w:t>
            </w:r>
            <w:proofErr w:type="spellEnd"/>
            <w:r w:rsidRPr="00972C34">
              <w:rPr>
                <w:rFonts w:ascii="Trebuchet MS" w:hAnsi="Trebuchet MS" w:cs="Arial"/>
                <w:kern w:val="2"/>
                <w:sz w:val="22"/>
                <w:szCs w:val="22"/>
                <w:lang w:val="lt-LT" w:eastAsia="lt-LT"/>
                <w14:ligatures w14:val="standardContextual"/>
              </w:rPr>
              <w:t xml:space="preserve">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būsenos, įžemėjimo signalizacija, NSSRS akumuliatorių įkroviklių būsenos.</w:t>
            </w:r>
          </w:p>
        </w:tc>
      </w:tr>
      <w:tr w:rsidR="003D3ED3" w:rsidRPr="007466BD" w14:paraId="003EF09E" w14:textId="77777777" w:rsidTr="00E71A9A">
        <w:tc>
          <w:tcPr>
            <w:tcW w:w="756" w:type="dxa"/>
            <w:tcBorders>
              <w:top w:val="single" w:sz="4" w:space="0" w:color="auto"/>
              <w:left w:val="single" w:sz="4" w:space="0" w:color="auto"/>
              <w:bottom w:val="single" w:sz="4" w:space="0" w:color="auto"/>
              <w:right w:val="single" w:sz="4" w:space="0" w:color="auto"/>
            </w:tcBorders>
            <w:vAlign w:val="center"/>
          </w:tcPr>
          <w:p w14:paraId="62ED828C" w14:textId="77777777" w:rsidR="003D3ED3" w:rsidRPr="00972C34" w:rsidRDefault="003D3ED3" w:rsidP="00E71A9A">
            <w:pPr>
              <w:pStyle w:val="BodyText3"/>
              <w:tabs>
                <w:tab w:val="left" w:pos="720"/>
              </w:tabs>
              <w:spacing w:after="0"/>
              <w:rPr>
                <w:rFonts w:ascii="Trebuchet MS" w:hAnsi="Trebuchet MS" w:cs="Arial"/>
                <w:kern w:val="2"/>
                <w:sz w:val="22"/>
                <w:szCs w:val="22"/>
                <w:lang w:val="lt-LT" w:eastAsia="lt-LT"/>
                <w14:ligatures w14:val="standardContextual"/>
              </w:rPr>
            </w:pPr>
            <w:r w:rsidRPr="00972C34">
              <w:rPr>
                <w:rFonts w:ascii="Trebuchet MS" w:hAnsi="Trebuchet MS" w:cs="Arial"/>
                <w:kern w:val="2"/>
                <w:sz w:val="22"/>
                <w:szCs w:val="22"/>
                <w:lang w:val="lt-LT" w:eastAsia="lt-LT"/>
                <w14:ligatures w14:val="standardContextual"/>
              </w:rPr>
              <w:t>20.</w:t>
            </w:r>
          </w:p>
        </w:tc>
        <w:tc>
          <w:tcPr>
            <w:tcW w:w="9299" w:type="dxa"/>
            <w:tcBorders>
              <w:top w:val="single" w:sz="4" w:space="0" w:color="auto"/>
              <w:left w:val="single" w:sz="4" w:space="0" w:color="auto"/>
              <w:bottom w:val="single" w:sz="4" w:space="0" w:color="auto"/>
              <w:right w:val="single" w:sz="4" w:space="0" w:color="auto"/>
            </w:tcBorders>
            <w:vAlign w:val="center"/>
          </w:tcPr>
          <w:p w14:paraId="4CB6148B" w14:textId="77777777" w:rsidR="003D3ED3" w:rsidRPr="00972C34" w:rsidRDefault="003D3ED3" w:rsidP="00E71A9A">
            <w:pPr>
              <w:pStyle w:val="BodyText3"/>
              <w:tabs>
                <w:tab w:val="left" w:pos="720"/>
              </w:tabs>
              <w:spacing w:after="0"/>
              <w:rPr>
                <w:rFonts w:ascii="Trebuchet MS" w:hAnsi="Trebuchet MS" w:cs="Arial"/>
                <w:kern w:val="2"/>
                <w:sz w:val="22"/>
                <w:szCs w:val="22"/>
                <w:lang w:val="lt-LT" w:eastAsia="lt-LT"/>
                <w14:ligatures w14:val="standardContextual"/>
              </w:rPr>
            </w:pPr>
            <w:r w:rsidRPr="00972C34">
              <w:rPr>
                <w:rFonts w:ascii="Trebuchet MS" w:hAnsi="Trebuchet MS" w:cs="Arial"/>
                <w:kern w:val="2"/>
                <w:sz w:val="22"/>
                <w:szCs w:val="22"/>
                <w:lang w:val="lt-LT" w:eastAsia="lt-LT"/>
                <w14:ligatures w14:val="standardContextual"/>
              </w:rPr>
              <w:t xml:space="preserve">10 kV uždaros skirstyklos patalpų, VP patalpų šildymo grandinių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padėtys. Šių šildymo grandinių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apjungiami į vieną grupę pagal pastatą.</w:t>
            </w:r>
          </w:p>
        </w:tc>
      </w:tr>
      <w:tr w:rsidR="003D3ED3" w:rsidRPr="007466BD" w14:paraId="7DC200FD"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9A181E4"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21.</w:t>
            </w:r>
          </w:p>
        </w:tc>
        <w:tc>
          <w:tcPr>
            <w:tcW w:w="9299" w:type="dxa"/>
            <w:tcBorders>
              <w:top w:val="single" w:sz="4" w:space="0" w:color="auto"/>
              <w:left w:val="single" w:sz="4" w:space="0" w:color="auto"/>
              <w:bottom w:val="single" w:sz="4" w:space="0" w:color="auto"/>
              <w:right w:val="single" w:sz="4" w:space="0" w:color="auto"/>
            </w:tcBorders>
            <w:vAlign w:val="center"/>
            <w:hideMark/>
          </w:tcPr>
          <w:p w14:paraId="1400CCEB"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 xml:space="preserve">TSPĮ spintoje esančios įrangos, ryšių įrangos, MDV ir KDV maitinimo grandinių </w:t>
            </w:r>
            <w:proofErr w:type="spellStart"/>
            <w:r w:rsidRPr="00972C34">
              <w:rPr>
                <w:rFonts w:ascii="Trebuchet MS" w:hAnsi="Trebuchet MS" w:cs="Arial"/>
                <w:kern w:val="2"/>
                <w:sz w:val="22"/>
                <w:szCs w:val="22"/>
                <w:lang w:val="lt-LT" w:eastAsia="lt-LT"/>
                <w14:ligatures w14:val="standardContextual"/>
              </w:rPr>
              <w:t>aj</w:t>
            </w:r>
            <w:proofErr w:type="spellEnd"/>
            <w:r w:rsidRPr="00972C34">
              <w:rPr>
                <w:rFonts w:ascii="Trebuchet MS" w:hAnsi="Trebuchet MS" w:cs="Arial"/>
                <w:kern w:val="2"/>
                <w:sz w:val="22"/>
                <w:szCs w:val="22"/>
                <w:lang w:val="lt-LT" w:eastAsia="lt-LT"/>
                <w14:ligatures w14:val="standardContextual"/>
              </w:rPr>
              <w:t xml:space="preserve"> padėtys.</w:t>
            </w:r>
          </w:p>
        </w:tc>
      </w:tr>
      <w:tr w:rsidR="003D3ED3" w:rsidRPr="00972C34" w14:paraId="6D4F090A"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16ACF29F"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22.</w:t>
            </w:r>
          </w:p>
        </w:tc>
        <w:tc>
          <w:tcPr>
            <w:tcW w:w="9299" w:type="dxa"/>
            <w:tcBorders>
              <w:top w:val="single" w:sz="4" w:space="0" w:color="auto"/>
              <w:left w:val="single" w:sz="4" w:space="0" w:color="auto"/>
              <w:bottom w:val="single" w:sz="4" w:space="0" w:color="auto"/>
              <w:right w:val="single" w:sz="4" w:space="0" w:color="auto"/>
            </w:tcBorders>
            <w:vAlign w:val="center"/>
            <w:hideMark/>
          </w:tcPr>
          <w:p w14:paraId="03E46DA5"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TSPĮ duomenų mainų su RAA terminalais ir valdikliais būsenos.</w:t>
            </w:r>
          </w:p>
        </w:tc>
      </w:tr>
      <w:tr w:rsidR="003D3ED3" w:rsidRPr="00972C34" w14:paraId="093CF012"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C1AA405"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23.</w:t>
            </w:r>
          </w:p>
        </w:tc>
        <w:tc>
          <w:tcPr>
            <w:tcW w:w="9299" w:type="dxa"/>
            <w:tcBorders>
              <w:top w:val="single" w:sz="4" w:space="0" w:color="auto"/>
              <w:left w:val="single" w:sz="4" w:space="0" w:color="auto"/>
              <w:bottom w:val="single" w:sz="4" w:space="0" w:color="auto"/>
              <w:right w:val="single" w:sz="4" w:space="0" w:color="auto"/>
            </w:tcBorders>
            <w:vAlign w:val="center"/>
            <w:hideMark/>
          </w:tcPr>
          <w:p w14:paraId="75131021" w14:textId="77777777" w:rsidR="003D3ED3" w:rsidRPr="00972C34" w:rsidRDefault="003D3ED3" w:rsidP="00E71A9A">
            <w:pPr>
              <w:pStyle w:val="BodyText3"/>
              <w:tabs>
                <w:tab w:val="left" w:pos="720"/>
              </w:tabs>
              <w:spacing w:after="0"/>
              <w:rPr>
                <w:rFonts w:ascii="Trebuchet MS" w:hAnsi="Trebuchet MS" w:cs="Arial"/>
                <w:kern w:val="2"/>
                <w:sz w:val="22"/>
                <w:szCs w:val="22"/>
                <w:lang w:val="lt-LT" w:eastAsia="lt-LT"/>
                <w14:ligatures w14:val="standardContextual"/>
              </w:rPr>
            </w:pPr>
            <w:r w:rsidRPr="00972C34">
              <w:rPr>
                <w:rFonts w:ascii="Trebuchet MS" w:hAnsi="Trebuchet MS" w:cs="Arial"/>
                <w:kern w:val="2"/>
                <w:sz w:val="22"/>
                <w:szCs w:val="22"/>
                <w:lang w:val="lt-LT" w:eastAsia="lt-LT"/>
                <w14:ligatures w14:val="standardContextual"/>
              </w:rPr>
              <w:t>TSPĮ stebėjimui apibendrinti sisteminiai signalai:</w:t>
            </w:r>
          </w:p>
          <w:p w14:paraId="775ECAA8" w14:textId="77777777" w:rsidR="003D3ED3" w:rsidRPr="00972C34" w:rsidRDefault="003D3ED3" w:rsidP="00E71A9A">
            <w:pPr>
              <w:pStyle w:val="BodyText3"/>
              <w:numPr>
                <w:ilvl w:val="0"/>
                <w:numId w:val="7"/>
              </w:numPr>
              <w:tabs>
                <w:tab w:val="left" w:pos="720"/>
              </w:tabs>
              <w:spacing w:after="0" w:line="276" w:lineRule="auto"/>
              <w:ind w:firstLine="0"/>
              <w:rPr>
                <w:rFonts w:ascii="Trebuchet MS" w:hAnsi="Trebuchet MS" w:cs="Arial"/>
                <w:kern w:val="2"/>
                <w:sz w:val="22"/>
                <w:szCs w:val="22"/>
                <w:lang w:val="lt-LT" w:eastAsia="lt-LT"/>
                <w14:ligatures w14:val="standardContextual"/>
              </w:rPr>
            </w:pPr>
            <w:r w:rsidRPr="00972C34">
              <w:rPr>
                <w:rFonts w:ascii="Trebuchet MS" w:hAnsi="Trebuchet MS" w:cs="Arial"/>
                <w:kern w:val="2"/>
                <w:sz w:val="22"/>
                <w:szCs w:val="22"/>
                <w:lang w:val="lt-LT" w:eastAsia="lt-LT"/>
                <w14:ligatures w14:val="standardContextual"/>
              </w:rPr>
              <w:t>TSPĮ  funkcijų vykdymo būklė</w:t>
            </w:r>
          </w:p>
          <w:p w14:paraId="0A9174DD" w14:textId="77777777" w:rsidR="003D3ED3" w:rsidRPr="00972C34" w:rsidRDefault="003D3ED3" w:rsidP="00E71A9A">
            <w:pPr>
              <w:pStyle w:val="BodyText3"/>
              <w:numPr>
                <w:ilvl w:val="0"/>
                <w:numId w:val="7"/>
              </w:numPr>
              <w:tabs>
                <w:tab w:val="left" w:pos="720"/>
              </w:tabs>
              <w:spacing w:after="0" w:line="276" w:lineRule="auto"/>
              <w:ind w:firstLine="0"/>
              <w:rPr>
                <w:rFonts w:ascii="Trebuchet MS" w:hAnsi="Trebuchet MS" w:cs="Arial"/>
                <w:sz w:val="22"/>
                <w:szCs w:val="22"/>
                <w:lang w:val="lt-LT" w:eastAsia="lt-LT"/>
              </w:rPr>
            </w:pPr>
            <w:r w:rsidRPr="00972C34">
              <w:rPr>
                <w:rFonts w:ascii="Trebuchet MS" w:hAnsi="Trebuchet MS" w:cs="Arial"/>
                <w:kern w:val="2"/>
                <w:sz w:val="22"/>
                <w:szCs w:val="22"/>
                <w:lang w:val="lt-LT" w:eastAsia="lt-LT"/>
                <w14:ligatures w14:val="standardContextual"/>
              </w:rPr>
              <w:t>TSPĮ informacinės saugos kontrolė</w:t>
            </w:r>
          </w:p>
        </w:tc>
      </w:tr>
      <w:tr w:rsidR="003D3ED3" w:rsidRPr="00972C34" w14:paraId="5D6F9100"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1D2955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24.</w:t>
            </w:r>
          </w:p>
        </w:tc>
        <w:tc>
          <w:tcPr>
            <w:tcW w:w="9299" w:type="dxa"/>
            <w:tcBorders>
              <w:top w:val="single" w:sz="4" w:space="0" w:color="auto"/>
              <w:left w:val="single" w:sz="4" w:space="0" w:color="auto"/>
              <w:bottom w:val="single" w:sz="4" w:space="0" w:color="auto"/>
              <w:right w:val="single" w:sz="4" w:space="0" w:color="auto"/>
            </w:tcBorders>
            <w:vAlign w:val="center"/>
            <w:hideMark/>
          </w:tcPr>
          <w:p w14:paraId="06B80A4B"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VP patalpų šildymo, ventiliacijos ir kondicionavimo grandinių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padėtys. Šių grandinių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apjungiami į vieną grupę pagal pastatą.</w:t>
            </w:r>
          </w:p>
        </w:tc>
      </w:tr>
      <w:tr w:rsidR="003D3ED3" w:rsidRPr="007466BD" w14:paraId="534287CB"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1C1A8ED9"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25.</w:t>
            </w:r>
          </w:p>
        </w:tc>
        <w:tc>
          <w:tcPr>
            <w:tcW w:w="9299" w:type="dxa"/>
            <w:tcBorders>
              <w:top w:val="single" w:sz="4" w:space="0" w:color="auto"/>
              <w:left w:val="single" w:sz="4" w:space="0" w:color="auto"/>
              <w:bottom w:val="single" w:sz="4" w:space="0" w:color="auto"/>
              <w:right w:val="single" w:sz="4" w:space="0" w:color="auto"/>
            </w:tcBorders>
            <w:vAlign w:val="center"/>
            <w:hideMark/>
          </w:tcPr>
          <w:p w14:paraId="41E6EDE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KSSRS grupės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maitinančių grandines, kurios nepatenka nei į vieną iš aukščiau išvardintų kategorijų.</w:t>
            </w:r>
          </w:p>
        </w:tc>
      </w:tr>
      <w:tr w:rsidR="003D3ED3" w:rsidRPr="007466BD" w14:paraId="11478BEA"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3A6069C3"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26.</w:t>
            </w:r>
          </w:p>
        </w:tc>
        <w:tc>
          <w:tcPr>
            <w:tcW w:w="9299" w:type="dxa"/>
            <w:tcBorders>
              <w:top w:val="single" w:sz="4" w:space="0" w:color="auto"/>
              <w:left w:val="single" w:sz="4" w:space="0" w:color="auto"/>
              <w:bottom w:val="single" w:sz="4" w:space="0" w:color="auto"/>
              <w:right w:val="single" w:sz="4" w:space="0" w:color="auto"/>
            </w:tcBorders>
            <w:vAlign w:val="center"/>
            <w:hideMark/>
          </w:tcPr>
          <w:p w14:paraId="1FC630B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NSSRS grupės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maitinančių grandines, kurios nepatenka nei į vieną iš aukščiau išvardintų kategorijų.</w:t>
            </w:r>
          </w:p>
        </w:tc>
      </w:tr>
      <w:tr w:rsidR="003D3ED3" w:rsidRPr="007466BD" w14:paraId="05E08871"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0CF42A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27.</w:t>
            </w:r>
          </w:p>
        </w:tc>
        <w:tc>
          <w:tcPr>
            <w:tcW w:w="9299" w:type="dxa"/>
            <w:tcBorders>
              <w:top w:val="single" w:sz="4" w:space="0" w:color="auto"/>
              <w:left w:val="single" w:sz="4" w:space="0" w:color="auto"/>
              <w:bottom w:val="single" w:sz="4" w:space="0" w:color="auto"/>
              <w:right w:val="single" w:sz="4" w:space="0" w:color="auto"/>
            </w:tcBorders>
            <w:vAlign w:val="center"/>
            <w:hideMark/>
          </w:tcPr>
          <w:p w14:paraId="2A3D1F25"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Saulės elektrinės prijungimo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padėtys.</w:t>
            </w:r>
          </w:p>
        </w:tc>
      </w:tr>
      <w:tr w:rsidR="003D3ED3" w:rsidRPr="00972C34" w14:paraId="2FE81D0C"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11DF064C"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28.</w:t>
            </w:r>
          </w:p>
        </w:tc>
        <w:tc>
          <w:tcPr>
            <w:tcW w:w="9299" w:type="dxa"/>
            <w:tcBorders>
              <w:top w:val="single" w:sz="4" w:space="0" w:color="auto"/>
              <w:left w:val="single" w:sz="4" w:space="0" w:color="auto"/>
              <w:bottom w:val="single" w:sz="4" w:space="0" w:color="auto"/>
              <w:right w:val="single" w:sz="4" w:space="0" w:color="auto"/>
            </w:tcBorders>
            <w:vAlign w:val="center"/>
            <w:hideMark/>
          </w:tcPr>
          <w:p w14:paraId="3401460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Apibendrintas signalas dėl saulės elektrinės ar saulės elektrinės keitiklio(-</w:t>
            </w:r>
            <w:proofErr w:type="spellStart"/>
            <w:r w:rsidRPr="00972C34">
              <w:rPr>
                <w:rFonts w:ascii="Trebuchet MS" w:hAnsi="Trebuchet MS" w:cs="Arial"/>
                <w:sz w:val="22"/>
                <w:szCs w:val="22"/>
                <w:lang w:val="lt-LT" w:eastAsia="lt-LT"/>
              </w:rPr>
              <w:t>ių</w:t>
            </w:r>
            <w:proofErr w:type="spellEnd"/>
            <w:r w:rsidRPr="00972C34">
              <w:rPr>
                <w:rFonts w:ascii="Trebuchet MS" w:hAnsi="Trebuchet MS" w:cs="Arial"/>
                <w:sz w:val="22"/>
                <w:szCs w:val="22"/>
                <w:lang w:val="lt-LT" w:eastAsia="lt-LT"/>
              </w:rPr>
              <w:t>) gedimo.</w:t>
            </w:r>
          </w:p>
        </w:tc>
      </w:tr>
      <w:tr w:rsidR="003D3ED3" w:rsidRPr="00972C34" w14:paraId="28C413E3" w14:textId="77777777" w:rsidTr="00E71A9A">
        <w:tc>
          <w:tcPr>
            <w:tcW w:w="756" w:type="dxa"/>
            <w:tcBorders>
              <w:top w:val="single" w:sz="4" w:space="0" w:color="auto"/>
              <w:left w:val="single" w:sz="4" w:space="0" w:color="auto"/>
              <w:bottom w:val="single" w:sz="4" w:space="0" w:color="auto"/>
              <w:right w:val="single" w:sz="4" w:space="0" w:color="auto"/>
            </w:tcBorders>
            <w:vAlign w:val="center"/>
          </w:tcPr>
          <w:p w14:paraId="76AF34C7" w14:textId="77777777" w:rsidR="003D3ED3" w:rsidRPr="00972C34" w:rsidRDefault="003D3ED3" w:rsidP="00E71A9A">
            <w:pPr>
              <w:pStyle w:val="BodyText3"/>
              <w:tabs>
                <w:tab w:val="left" w:pos="720"/>
              </w:tabs>
              <w:spacing w:after="0"/>
              <w:jc w:val="center"/>
              <w:rPr>
                <w:rFonts w:ascii="Trebuchet MS" w:hAnsi="Trebuchet MS" w:cs="Arial"/>
                <w:sz w:val="22"/>
                <w:szCs w:val="22"/>
                <w:lang w:val="lt-LT" w:eastAsia="lt-LT"/>
              </w:rPr>
            </w:pPr>
          </w:p>
        </w:tc>
        <w:tc>
          <w:tcPr>
            <w:tcW w:w="9299" w:type="dxa"/>
            <w:tcBorders>
              <w:top w:val="single" w:sz="4" w:space="0" w:color="auto"/>
              <w:left w:val="single" w:sz="4" w:space="0" w:color="auto"/>
              <w:bottom w:val="single" w:sz="4" w:space="0" w:color="auto"/>
              <w:right w:val="single" w:sz="4" w:space="0" w:color="auto"/>
            </w:tcBorders>
            <w:vAlign w:val="center"/>
            <w:hideMark/>
          </w:tcPr>
          <w:p w14:paraId="3A88AF91" w14:textId="77777777" w:rsidR="003D3ED3" w:rsidRPr="00972C34" w:rsidRDefault="003D3ED3" w:rsidP="00E71A9A">
            <w:pPr>
              <w:pStyle w:val="BodyText3"/>
              <w:tabs>
                <w:tab w:val="left" w:pos="720"/>
              </w:tabs>
              <w:spacing w:after="0"/>
              <w:jc w:val="center"/>
              <w:rPr>
                <w:rFonts w:ascii="Trebuchet MS" w:eastAsiaTheme="minorEastAsia" w:hAnsi="Trebuchet MS" w:cs="Arial"/>
                <w:sz w:val="22"/>
                <w:szCs w:val="22"/>
                <w:lang w:val="lt-LT" w:eastAsia="lt-LT"/>
              </w:rPr>
            </w:pPr>
            <w:r w:rsidRPr="00972C34">
              <w:rPr>
                <w:rFonts w:ascii="Trebuchet MS" w:hAnsi="Trebuchet MS" w:cs="Arial"/>
                <w:b/>
                <w:i/>
                <w:sz w:val="22"/>
                <w:szCs w:val="22"/>
                <w:lang w:val="lt-LT" w:eastAsia="lt-LT"/>
              </w:rPr>
              <w:t>Bendros pastabos</w:t>
            </w:r>
          </w:p>
        </w:tc>
      </w:tr>
      <w:tr w:rsidR="003D3ED3" w:rsidRPr="007466BD" w14:paraId="476D7BAB"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53BA683"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29.</w:t>
            </w:r>
          </w:p>
        </w:tc>
        <w:tc>
          <w:tcPr>
            <w:tcW w:w="9299" w:type="dxa"/>
            <w:tcBorders>
              <w:top w:val="single" w:sz="4" w:space="0" w:color="auto"/>
              <w:left w:val="single" w:sz="4" w:space="0" w:color="auto"/>
              <w:bottom w:val="single" w:sz="4" w:space="0" w:color="auto"/>
              <w:right w:val="single" w:sz="4" w:space="0" w:color="auto"/>
            </w:tcBorders>
            <w:vAlign w:val="center"/>
            <w:hideMark/>
          </w:tcPr>
          <w:p w14:paraId="5C6FA829"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Įrenginių padėties signalizacijai naudoti sekančius kontaktus:</w:t>
            </w:r>
          </w:p>
          <w:p w14:paraId="42930C0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 Įrenginių išjungtą būseną turi atitikti normaliai atviras pagalbinis kontaktas;</w:t>
            </w:r>
          </w:p>
          <w:p w14:paraId="1E4242C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 Įjungtą būseną – uždaras pagalbinis kontaktas;</w:t>
            </w:r>
          </w:p>
          <w:p w14:paraId="6F0900B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3. Tai turi būti taikoma jungtuvams, skyrikliams, įžemikliams, automatiniams jungikliams ir kitiems čia neišvardintiems komutavimo aparatams.</w:t>
            </w:r>
          </w:p>
        </w:tc>
      </w:tr>
      <w:tr w:rsidR="003D3ED3" w:rsidRPr="00972C34" w14:paraId="025B2577"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4E2E2D75"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lastRenderedPageBreak/>
              <w:t>30.</w:t>
            </w:r>
          </w:p>
        </w:tc>
        <w:tc>
          <w:tcPr>
            <w:tcW w:w="9299" w:type="dxa"/>
            <w:tcBorders>
              <w:top w:val="single" w:sz="4" w:space="0" w:color="auto"/>
              <w:left w:val="single" w:sz="4" w:space="0" w:color="auto"/>
              <w:bottom w:val="single" w:sz="4" w:space="0" w:color="auto"/>
              <w:right w:val="single" w:sz="4" w:space="0" w:color="auto"/>
            </w:tcBorders>
            <w:vAlign w:val="center"/>
            <w:hideMark/>
          </w:tcPr>
          <w:p w14:paraId="5C92AF47"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Formuojant apibendrintus signalus dėl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būsenų, į apibendrintą signalą neturi būti įtraukiami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kurių normalios būsenos yra skirtingos nei daugumos kitų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įtrauktų į konkrečią grupę. Apibendrintame signale turi būti tik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su vienodomis normaliomis būsenomis </w:t>
            </w:r>
            <w:proofErr w:type="spellStart"/>
            <w:r w:rsidRPr="00972C34">
              <w:rPr>
                <w:rFonts w:ascii="Trebuchet MS" w:hAnsi="Trebuchet MS" w:cs="Arial"/>
                <w:sz w:val="22"/>
                <w:szCs w:val="22"/>
                <w:lang w:val="lt-LT" w:eastAsia="lt-LT"/>
              </w:rPr>
              <w:t>t.y</w:t>
            </w:r>
            <w:proofErr w:type="spellEnd"/>
            <w:r w:rsidRPr="00972C34">
              <w:rPr>
                <w:rFonts w:ascii="Trebuchet MS" w:hAnsi="Trebuchet MS" w:cs="Arial"/>
                <w:sz w:val="22"/>
                <w:szCs w:val="22"/>
                <w:lang w:val="lt-LT" w:eastAsia="lt-LT"/>
              </w:rPr>
              <w:t>. arba normaliai išjungtomis arba normaliai įjungtomis būsenomis.</w:t>
            </w:r>
          </w:p>
        </w:tc>
      </w:tr>
      <w:tr w:rsidR="003D3ED3" w:rsidRPr="007466BD" w14:paraId="69584E22"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7DB90491"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31.</w:t>
            </w:r>
          </w:p>
        </w:tc>
        <w:tc>
          <w:tcPr>
            <w:tcW w:w="9299" w:type="dxa"/>
            <w:tcBorders>
              <w:top w:val="single" w:sz="4" w:space="0" w:color="auto"/>
              <w:left w:val="single" w:sz="4" w:space="0" w:color="auto"/>
              <w:bottom w:val="single" w:sz="4" w:space="0" w:color="auto"/>
              <w:right w:val="single" w:sz="4" w:space="0" w:color="auto"/>
            </w:tcBorders>
            <w:vAlign w:val="center"/>
            <w:hideMark/>
          </w:tcPr>
          <w:p w14:paraId="3DF133A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Apibendrintų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grupių paaiškinimui turi būti suformuotos atskiros lentelės, kuriose būtų pateikiama: fizinė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sumontavimo vieta (spinta, gnybtynas, KSSRS ir t.t.),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scheminis pavadinimas,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funkcinis pavadinimas (funkcinė paskirtis).</w:t>
            </w:r>
          </w:p>
        </w:tc>
      </w:tr>
    </w:tbl>
    <w:p w14:paraId="2504D9A0" w14:textId="77777777" w:rsidR="003D3ED3" w:rsidRPr="00972C34" w:rsidRDefault="003D3ED3" w:rsidP="00C44646">
      <w:pPr>
        <w:tabs>
          <w:tab w:val="left" w:pos="1134"/>
          <w:tab w:val="left" w:pos="1276"/>
        </w:tabs>
        <w:spacing w:line="276" w:lineRule="auto"/>
        <w:contextualSpacing/>
        <w:jc w:val="both"/>
        <w:rPr>
          <w:rFonts w:ascii="Trebuchet MS" w:hAnsi="Trebuchet MS" w:cs="Arial"/>
          <w:lang w:val="lt-LT"/>
        </w:rPr>
      </w:pPr>
    </w:p>
    <w:p w14:paraId="07464DB3" w14:textId="6AE499B3" w:rsidR="003D3ED3" w:rsidRPr="00972C34" w:rsidRDefault="003D3ED3" w:rsidP="000D7732">
      <w:pPr>
        <w:pStyle w:val="ListParagraph"/>
        <w:numPr>
          <w:ilvl w:val="1"/>
          <w:numId w:val="8"/>
        </w:numPr>
        <w:tabs>
          <w:tab w:val="left" w:pos="1134"/>
          <w:tab w:val="left" w:pos="1276"/>
        </w:tabs>
        <w:spacing w:line="276" w:lineRule="auto"/>
        <w:ind w:firstLine="567"/>
        <w:contextualSpacing/>
        <w:jc w:val="both"/>
        <w:rPr>
          <w:rFonts w:ascii="Trebuchet MS" w:hAnsi="Trebuchet MS" w:cs="Arial"/>
          <w:lang w:val="lt-LT"/>
        </w:rPr>
      </w:pPr>
      <w:r w:rsidRPr="00972C34">
        <w:rPr>
          <w:rFonts w:ascii="Trebuchet MS" w:hAnsi="Trebuchet MS" w:cs="Arial"/>
          <w:lang w:val="lt-LT"/>
        </w:rPr>
        <w:t>Turi būti perduodami šie realaus laiko matavimai (toliau – TM):</w:t>
      </w:r>
    </w:p>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46"/>
        <w:gridCol w:w="9308"/>
      </w:tblGrid>
      <w:tr w:rsidR="003D3ED3" w:rsidRPr="00972C34" w14:paraId="139F3631" w14:textId="77777777" w:rsidTr="00E71A9A">
        <w:trPr>
          <w:tblHeader/>
        </w:trPr>
        <w:tc>
          <w:tcPr>
            <w:tcW w:w="846" w:type="dxa"/>
            <w:tcBorders>
              <w:top w:val="single" w:sz="4" w:space="0" w:color="auto"/>
              <w:left w:val="single" w:sz="4" w:space="0" w:color="auto"/>
              <w:bottom w:val="single" w:sz="4" w:space="0" w:color="auto"/>
              <w:right w:val="single" w:sz="4" w:space="0" w:color="auto"/>
            </w:tcBorders>
            <w:vAlign w:val="center"/>
            <w:hideMark/>
          </w:tcPr>
          <w:p w14:paraId="2329F405" w14:textId="77777777" w:rsidR="003D3ED3" w:rsidRPr="00972C34" w:rsidRDefault="003D3ED3" w:rsidP="00E71A9A">
            <w:pPr>
              <w:pStyle w:val="BodyText3"/>
              <w:tabs>
                <w:tab w:val="left" w:pos="720"/>
              </w:tabs>
              <w:spacing w:after="0"/>
              <w:rPr>
                <w:rFonts w:ascii="Trebuchet MS" w:hAnsi="Trebuchet MS" w:cs="Arial"/>
                <w:b/>
                <w:sz w:val="22"/>
                <w:szCs w:val="22"/>
                <w:lang w:val="lt-LT" w:eastAsia="lt-LT"/>
              </w:rPr>
            </w:pPr>
            <w:r w:rsidRPr="00972C34">
              <w:rPr>
                <w:rFonts w:ascii="Trebuchet MS" w:hAnsi="Trebuchet MS" w:cs="Arial"/>
                <w:b/>
                <w:sz w:val="22"/>
                <w:szCs w:val="22"/>
                <w:lang w:val="lt-LT" w:eastAsia="lt-LT"/>
              </w:rPr>
              <w:t>Eil.nr.</w:t>
            </w:r>
          </w:p>
        </w:tc>
        <w:tc>
          <w:tcPr>
            <w:tcW w:w="9304" w:type="dxa"/>
            <w:tcBorders>
              <w:top w:val="single" w:sz="4" w:space="0" w:color="auto"/>
              <w:left w:val="single" w:sz="4" w:space="0" w:color="auto"/>
              <w:bottom w:val="single" w:sz="4" w:space="0" w:color="auto"/>
              <w:right w:val="single" w:sz="4" w:space="0" w:color="auto"/>
            </w:tcBorders>
            <w:vAlign w:val="center"/>
            <w:hideMark/>
          </w:tcPr>
          <w:p w14:paraId="1B833544" w14:textId="77777777" w:rsidR="003D3ED3" w:rsidRPr="00972C34" w:rsidRDefault="003D3ED3" w:rsidP="00E71A9A">
            <w:pPr>
              <w:pStyle w:val="BodyText3"/>
              <w:tabs>
                <w:tab w:val="left" w:pos="720"/>
              </w:tabs>
              <w:spacing w:after="0"/>
              <w:jc w:val="center"/>
              <w:rPr>
                <w:rFonts w:ascii="Trebuchet MS" w:hAnsi="Trebuchet MS" w:cs="Arial"/>
                <w:b/>
                <w:sz w:val="22"/>
                <w:szCs w:val="22"/>
                <w:lang w:val="lt-LT" w:eastAsia="lt-LT"/>
              </w:rPr>
            </w:pPr>
            <w:r w:rsidRPr="00972C34">
              <w:rPr>
                <w:rFonts w:ascii="Trebuchet MS" w:hAnsi="Trebuchet MS" w:cs="Arial"/>
                <w:b/>
                <w:sz w:val="22"/>
                <w:szCs w:val="22"/>
                <w:lang w:val="lt-LT" w:eastAsia="lt-LT"/>
              </w:rPr>
              <w:t>Realaus laiko matavimų apibūdinimas</w:t>
            </w:r>
          </w:p>
        </w:tc>
      </w:tr>
      <w:tr w:rsidR="003D3ED3" w:rsidRPr="00972C34" w14:paraId="27FD992C" w14:textId="77777777" w:rsidTr="00E71A9A">
        <w:tc>
          <w:tcPr>
            <w:tcW w:w="10154" w:type="dxa"/>
            <w:gridSpan w:val="2"/>
            <w:tcBorders>
              <w:top w:val="single" w:sz="4" w:space="0" w:color="auto"/>
              <w:left w:val="single" w:sz="4" w:space="0" w:color="auto"/>
              <w:bottom w:val="single" w:sz="4" w:space="0" w:color="auto"/>
              <w:right w:val="single" w:sz="4" w:space="0" w:color="auto"/>
            </w:tcBorders>
            <w:vAlign w:val="center"/>
            <w:hideMark/>
          </w:tcPr>
          <w:p w14:paraId="5DEEAA06" w14:textId="77777777" w:rsidR="003D3ED3" w:rsidRPr="00972C34" w:rsidRDefault="003D3ED3" w:rsidP="00E71A9A">
            <w:pPr>
              <w:pStyle w:val="BodyText3"/>
              <w:tabs>
                <w:tab w:val="left" w:pos="720"/>
              </w:tabs>
              <w:spacing w:after="0"/>
              <w:jc w:val="center"/>
              <w:rPr>
                <w:rFonts w:ascii="Trebuchet MS" w:hAnsi="Trebuchet MS" w:cs="Arial"/>
                <w:b/>
                <w:i/>
                <w:sz w:val="22"/>
                <w:szCs w:val="22"/>
                <w:lang w:val="lt-LT" w:eastAsia="lt-LT"/>
              </w:rPr>
            </w:pPr>
            <w:r w:rsidRPr="00972C34">
              <w:rPr>
                <w:rFonts w:ascii="Trebuchet MS" w:hAnsi="Trebuchet MS" w:cs="Arial"/>
                <w:b/>
                <w:i/>
                <w:sz w:val="22"/>
                <w:szCs w:val="22"/>
                <w:lang w:val="lt-LT" w:eastAsia="lt-LT"/>
              </w:rPr>
              <w:t xml:space="preserve">TP 110-10-0,4 kV matavimai: </w:t>
            </w:r>
          </w:p>
        </w:tc>
      </w:tr>
      <w:tr w:rsidR="003D3ED3" w:rsidRPr="00972C34" w14:paraId="0CF07C5B"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46EA0387"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w:t>
            </w:r>
          </w:p>
        </w:tc>
        <w:tc>
          <w:tcPr>
            <w:tcW w:w="9304" w:type="dxa"/>
            <w:tcBorders>
              <w:top w:val="single" w:sz="4" w:space="0" w:color="auto"/>
              <w:left w:val="single" w:sz="4" w:space="0" w:color="auto"/>
              <w:bottom w:val="single" w:sz="4" w:space="0" w:color="auto"/>
              <w:right w:val="single" w:sz="4" w:space="0" w:color="auto"/>
            </w:tcBorders>
            <w:vAlign w:val="center"/>
          </w:tcPr>
          <w:p w14:paraId="1A962404"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Per autotransformatorių 110 kV ir 10 kV pusėse:</w:t>
            </w:r>
          </w:p>
        </w:tc>
      </w:tr>
      <w:tr w:rsidR="003D3ED3" w:rsidRPr="00972C34" w14:paraId="25DDBA77"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00DF6CC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1.1.</w:t>
            </w:r>
          </w:p>
        </w:tc>
        <w:tc>
          <w:tcPr>
            <w:tcW w:w="9304" w:type="dxa"/>
            <w:tcBorders>
              <w:top w:val="single" w:sz="4" w:space="0" w:color="auto"/>
              <w:left w:val="single" w:sz="4" w:space="0" w:color="auto"/>
              <w:bottom w:val="single" w:sz="4" w:space="0" w:color="auto"/>
              <w:right w:val="single" w:sz="4" w:space="0" w:color="auto"/>
            </w:tcBorders>
            <w:vAlign w:val="center"/>
          </w:tcPr>
          <w:p w14:paraId="165DC1B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Aktyvioji galia P [MW];</w:t>
            </w:r>
          </w:p>
        </w:tc>
      </w:tr>
      <w:tr w:rsidR="003D3ED3" w:rsidRPr="00972C34" w14:paraId="58971632"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4647278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1.2.</w:t>
            </w:r>
          </w:p>
        </w:tc>
        <w:tc>
          <w:tcPr>
            <w:tcW w:w="9304" w:type="dxa"/>
            <w:tcBorders>
              <w:top w:val="single" w:sz="4" w:space="0" w:color="auto"/>
              <w:left w:val="single" w:sz="4" w:space="0" w:color="auto"/>
              <w:bottom w:val="single" w:sz="4" w:space="0" w:color="auto"/>
              <w:right w:val="single" w:sz="4" w:space="0" w:color="auto"/>
            </w:tcBorders>
            <w:vAlign w:val="center"/>
          </w:tcPr>
          <w:p w14:paraId="32C55D3F"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Reaktyvioji galia Q [</w:t>
            </w:r>
            <w:proofErr w:type="spellStart"/>
            <w:r w:rsidRPr="00972C34">
              <w:rPr>
                <w:rFonts w:ascii="Trebuchet MS" w:hAnsi="Trebuchet MS" w:cs="Arial"/>
                <w:sz w:val="22"/>
                <w:szCs w:val="22"/>
                <w:lang w:val="lt-LT" w:eastAsia="lt-LT"/>
              </w:rPr>
              <w:t>MVAr</w:t>
            </w:r>
            <w:proofErr w:type="spellEnd"/>
            <w:r w:rsidRPr="00972C34">
              <w:rPr>
                <w:rFonts w:ascii="Trebuchet MS" w:hAnsi="Trebuchet MS" w:cs="Arial"/>
                <w:sz w:val="22"/>
                <w:szCs w:val="22"/>
                <w:lang w:val="lt-LT" w:eastAsia="lt-LT"/>
              </w:rPr>
              <w:t>];</w:t>
            </w:r>
          </w:p>
        </w:tc>
      </w:tr>
      <w:tr w:rsidR="003D3ED3" w:rsidRPr="00972C34" w14:paraId="7FAE44EC"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373B73F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1.3.</w:t>
            </w:r>
          </w:p>
        </w:tc>
        <w:tc>
          <w:tcPr>
            <w:tcW w:w="9304" w:type="dxa"/>
            <w:tcBorders>
              <w:top w:val="single" w:sz="4" w:space="0" w:color="auto"/>
              <w:left w:val="single" w:sz="4" w:space="0" w:color="auto"/>
              <w:bottom w:val="single" w:sz="4" w:space="0" w:color="auto"/>
              <w:right w:val="single" w:sz="4" w:space="0" w:color="auto"/>
            </w:tcBorders>
            <w:vAlign w:val="center"/>
          </w:tcPr>
          <w:p w14:paraId="7EDD024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Srovė I [A].</w:t>
            </w:r>
          </w:p>
        </w:tc>
      </w:tr>
      <w:tr w:rsidR="003D3ED3" w:rsidRPr="00972C34" w14:paraId="56332444"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5B9702C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w:t>
            </w:r>
          </w:p>
        </w:tc>
        <w:tc>
          <w:tcPr>
            <w:tcW w:w="9304" w:type="dxa"/>
            <w:tcBorders>
              <w:top w:val="single" w:sz="4" w:space="0" w:color="auto"/>
              <w:left w:val="single" w:sz="4" w:space="0" w:color="auto"/>
              <w:bottom w:val="single" w:sz="4" w:space="0" w:color="auto"/>
              <w:right w:val="single" w:sz="4" w:space="0" w:color="auto"/>
            </w:tcBorders>
            <w:vAlign w:val="center"/>
          </w:tcPr>
          <w:p w14:paraId="4B53500F"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10 kV prijunginiai:</w:t>
            </w:r>
          </w:p>
        </w:tc>
      </w:tr>
      <w:tr w:rsidR="003D3ED3" w:rsidRPr="00972C34" w14:paraId="2073DC77"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03033639"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2.1.</w:t>
            </w:r>
          </w:p>
        </w:tc>
        <w:tc>
          <w:tcPr>
            <w:tcW w:w="9304" w:type="dxa"/>
            <w:tcBorders>
              <w:top w:val="single" w:sz="4" w:space="0" w:color="auto"/>
              <w:left w:val="single" w:sz="4" w:space="0" w:color="auto"/>
              <w:bottom w:val="single" w:sz="4" w:space="0" w:color="auto"/>
              <w:right w:val="single" w:sz="4" w:space="0" w:color="auto"/>
            </w:tcBorders>
            <w:vAlign w:val="center"/>
          </w:tcPr>
          <w:p w14:paraId="2D43E34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Aktyvioji galia P [MW];</w:t>
            </w:r>
          </w:p>
        </w:tc>
      </w:tr>
      <w:tr w:rsidR="003D3ED3" w:rsidRPr="00972C34" w14:paraId="1BD2E28F"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17DD8365"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2.2.</w:t>
            </w:r>
          </w:p>
        </w:tc>
        <w:tc>
          <w:tcPr>
            <w:tcW w:w="9304" w:type="dxa"/>
            <w:tcBorders>
              <w:top w:val="single" w:sz="4" w:space="0" w:color="auto"/>
              <w:left w:val="single" w:sz="4" w:space="0" w:color="auto"/>
              <w:bottom w:val="single" w:sz="4" w:space="0" w:color="auto"/>
              <w:right w:val="single" w:sz="4" w:space="0" w:color="auto"/>
            </w:tcBorders>
            <w:vAlign w:val="center"/>
          </w:tcPr>
          <w:p w14:paraId="28067C14"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Reaktyvioji galia Q [</w:t>
            </w:r>
            <w:proofErr w:type="spellStart"/>
            <w:r w:rsidRPr="00972C34">
              <w:rPr>
                <w:rFonts w:ascii="Trebuchet MS" w:hAnsi="Trebuchet MS" w:cs="Arial"/>
                <w:sz w:val="22"/>
                <w:szCs w:val="22"/>
                <w:lang w:val="lt-LT" w:eastAsia="lt-LT"/>
              </w:rPr>
              <w:t>MVAr</w:t>
            </w:r>
            <w:proofErr w:type="spellEnd"/>
            <w:r w:rsidRPr="00972C34">
              <w:rPr>
                <w:rFonts w:ascii="Trebuchet MS" w:hAnsi="Trebuchet MS" w:cs="Arial"/>
                <w:sz w:val="22"/>
                <w:szCs w:val="22"/>
                <w:lang w:val="lt-LT" w:eastAsia="lt-LT"/>
              </w:rPr>
              <w:t>];</w:t>
            </w:r>
          </w:p>
        </w:tc>
      </w:tr>
      <w:tr w:rsidR="003D3ED3" w:rsidRPr="00972C34" w14:paraId="4D67263C"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044A52E2"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3.</w:t>
            </w:r>
          </w:p>
        </w:tc>
        <w:tc>
          <w:tcPr>
            <w:tcW w:w="9304" w:type="dxa"/>
            <w:tcBorders>
              <w:top w:val="single" w:sz="4" w:space="0" w:color="auto"/>
              <w:left w:val="single" w:sz="4" w:space="0" w:color="auto"/>
              <w:bottom w:val="single" w:sz="4" w:space="0" w:color="auto"/>
              <w:right w:val="single" w:sz="4" w:space="0" w:color="auto"/>
            </w:tcBorders>
            <w:vAlign w:val="center"/>
          </w:tcPr>
          <w:p w14:paraId="325A4DCB"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10/0,4 kV savų reikmių transformatoriai 10 kV pusėje:</w:t>
            </w:r>
          </w:p>
        </w:tc>
      </w:tr>
      <w:tr w:rsidR="003D3ED3" w:rsidRPr="00972C34" w14:paraId="6FD6D2A1"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09329C33"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3.1.</w:t>
            </w:r>
          </w:p>
        </w:tc>
        <w:tc>
          <w:tcPr>
            <w:tcW w:w="9304" w:type="dxa"/>
            <w:tcBorders>
              <w:top w:val="single" w:sz="4" w:space="0" w:color="auto"/>
              <w:left w:val="single" w:sz="4" w:space="0" w:color="auto"/>
              <w:bottom w:val="single" w:sz="4" w:space="0" w:color="auto"/>
              <w:right w:val="single" w:sz="4" w:space="0" w:color="auto"/>
            </w:tcBorders>
            <w:vAlign w:val="center"/>
          </w:tcPr>
          <w:p w14:paraId="759F002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Aktyvioji galia P [MW];</w:t>
            </w:r>
          </w:p>
        </w:tc>
      </w:tr>
      <w:tr w:rsidR="003D3ED3" w:rsidRPr="00972C34" w14:paraId="56A15C75"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1F5B5650"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3.2.</w:t>
            </w:r>
          </w:p>
        </w:tc>
        <w:tc>
          <w:tcPr>
            <w:tcW w:w="9304" w:type="dxa"/>
            <w:tcBorders>
              <w:top w:val="single" w:sz="4" w:space="0" w:color="auto"/>
              <w:left w:val="single" w:sz="4" w:space="0" w:color="auto"/>
              <w:bottom w:val="single" w:sz="4" w:space="0" w:color="auto"/>
              <w:right w:val="single" w:sz="4" w:space="0" w:color="auto"/>
            </w:tcBorders>
            <w:vAlign w:val="center"/>
          </w:tcPr>
          <w:p w14:paraId="0E0AFD3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Reaktyvioji galia Q [</w:t>
            </w:r>
            <w:proofErr w:type="spellStart"/>
            <w:r w:rsidRPr="00972C34">
              <w:rPr>
                <w:rFonts w:ascii="Trebuchet MS" w:hAnsi="Trebuchet MS" w:cs="Arial"/>
                <w:sz w:val="22"/>
                <w:szCs w:val="22"/>
                <w:lang w:val="lt-LT" w:eastAsia="lt-LT"/>
              </w:rPr>
              <w:t>MVAr</w:t>
            </w:r>
            <w:proofErr w:type="spellEnd"/>
            <w:r w:rsidRPr="00972C34">
              <w:rPr>
                <w:rFonts w:ascii="Trebuchet MS" w:hAnsi="Trebuchet MS" w:cs="Arial"/>
                <w:sz w:val="22"/>
                <w:szCs w:val="22"/>
                <w:lang w:val="lt-LT" w:eastAsia="lt-LT"/>
              </w:rPr>
              <w:t>];</w:t>
            </w:r>
          </w:p>
        </w:tc>
      </w:tr>
      <w:tr w:rsidR="003D3ED3" w:rsidRPr="007466BD" w14:paraId="169F77B0"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0764CBC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4.</w:t>
            </w:r>
          </w:p>
        </w:tc>
        <w:tc>
          <w:tcPr>
            <w:tcW w:w="9304" w:type="dxa"/>
            <w:tcBorders>
              <w:top w:val="single" w:sz="4" w:space="0" w:color="auto"/>
              <w:left w:val="single" w:sz="4" w:space="0" w:color="auto"/>
              <w:bottom w:val="single" w:sz="4" w:space="0" w:color="auto"/>
              <w:right w:val="single" w:sz="4" w:space="0" w:color="auto"/>
            </w:tcBorders>
            <w:vAlign w:val="center"/>
          </w:tcPr>
          <w:p w14:paraId="40EB1C0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10 kV šynų sekcijos įtampa U [kV].</w:t>
            </w:r>
          </w:p>
        </w:tc>
      </w:tr>
      <w:tr w:rsidR="003D3ED3" w:rsidRPr="00972C34" w14:paraId="3772B9BB"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7EBF5C6C"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5.</w:t>
            </w:r>
          </w:p>
        </w:tc>
        <w:tc>
          <w:tcPr>
            <w:tcW w:w="9304" w:type="dxa"/>
            <w:tcBorders>
              <w:top w:val="single" w:sz="4" w:space="0" w:color="auto"/>
              <w:left w:val="single" w:sz="4" w:space="0" w:color="auto"/>
              <w:bottom w:val="single" w:sz="4" w:space="0" w:color="auto"/>
              <w:right w:val="single" w:sz="4" w:space="0" w:color="auto"/>
            </w:tcBorders>
            <w:vAlign w:val="center"/>
          </w:tcPr>
          <w:p w14:paraId="0E499200"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Šuntinis reaktorius 10 kV pusėje:</w:t>
            </w:r>
          </w:p>
        </w:tc>
      </w:tr>
      <w:tr w:rsidR="003D3ED3" w:rsidRPr="00972C34" w14:paraId="4E1894D8"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474C0975"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5.1.</w:t>
            </w:r>
          </w:p>
        </w:tc>
        <w:tc>
          <w:tcPr>
            <w:tcW w:w="9304" w:type="dxa"/>
            <w:tcBorders>
              <w:top w:val="single" w:sz="4" w:space="0" w:color="auto"/>
              <w:left w:val="single" w:sz="4" w:space="0" w:color="auto"/>
              <w:bottom w:val="single" w:sz="4" w:space="0" w:color="auto"/>
              <w:right w:val="single" w:sz="4" w:space="0" w:color="auto"/>
            </w:tcBorders>
            <w:vAlign w:val="center"/>
          </w:tcPr>
          <w:p w14:paraId="4B13B521"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Aktyvioji galia P [MW];</w:t>
            </w:r>
          </w:p>
        </w:tc>
      </w:tr>
      <w:tr w:rsidR="003D3ED3" w:rsidRPr="00972C34" w14:paraId="6E4F216F"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201304D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5.2.</w:t>
            </w:r>
          </w:p>
        </w:tc>
        <w:tc>
          <w:tcPr>
            <w:tcW w:w="9304" w:type="dxa"/>
            <w:tcBorders>
              <w:top w:val="single" w:sz="4" w:space="0" w:color="auto"/>
              <w:left w:val="single" w:sz="4" w:space="0" w:color="auto"/>
              <w:bottom w:val="single" w:sz="4" w:space="0" w:color="auto"/>
              <w:right w:val="single" w:sz="4" w:space="0" w:color="auto"/>
            </w:tcBorders>
            <w:vAlign w:val="center"/>
          </w:tcPr>
          <w:p w14:paraId="14ADE5A2"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Reaktyvioji galia Q [</w:t>
            </w:r>
            <w:proofErr w:type="spellStart"/>
            <w:r w:rsidRPr="00972C34">
              <w:rPr>
                <w:rFonts w:ascii="Trebuchet MS" w:hAnsi="Trebuchet MS" w:cs="Arial"/>
                <w:sz w:val="22"/>
                <w:szCs w:val="22"/>
                <w:lang w:val="lt-LT" w:eastAsia="lt-LT"/>
              </w:rPr>
              <w:t>MVAr</w:t>
            </w:r>
            <w:proofErr w:type="spellEnd"/>
            <w:r w:rsidRPr="00972C34">
              <w:rPr>
                <w:rFonts w:ascii="Trebuchet MS" w:hAnsi="Trebuchet MS" w:cs="Arial"/>
                <w:sz w:val="22"/>
                <w:szCs w:val="22"/>
                <w:lang w:val="lt-LT" w:eastAsia="lt-LT"/>
              </w:rPr>
              <w:t>];</w:t>
            </w:r>
          </w:p>
        </w:tc>
      </w:tr>
      <w:tr w:rsidR="003D3ED3" w:rsidRPr="00972C34" w14:paraId="4A7B194B"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6CC29842"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6.</w:t>
            </w:r>
          </w:p>
        </w:tc>
        <w:tc>
          <w:tcPr>
            <w:tcW w:w="9304" w:type="dxa"/>
            <w:tcBorders>
              <w:top w:val="single" w:sz="4" w:space="0" w:color="auto"/>
              <w:left w:val="single" w:sz="4" w:space="0" w:color="auto"/>
              <w:bottom w:val="single" w:sz="4" w:space="0" w:color="auto"/>
              <w:right w:val="single" w:sz="4" w:space="0" w:color="auto"/>
            </w:tcBorders>
            <w:vAlign w:val="center"/>
            <w:hideMark/>
          </w:tcPr>
          <w:p w14:paraId="0057FC6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Elektros perdavimo linijos (EPL) (jei įrengti srovės transformatoriai):</w:t>
            </w:r>
          </w:p>
        </w:tc>
      </w:tr>
      <w:tr w:rsidR="003D3ED3" w:rsidRPr="00972C34" w14:paraId="5369553F"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6F86213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6.1.</w:t>
            </w:r>
          </w:p>
        </w:tc>
        <w:tc>
          <w:tcPr>
            <w:tcW w:w="9304" w:type="dxa"/>
            <w:tcBorders>
              <w:top w:val="single" w:sz="4" w:space="0" w:color="auto"/>
              <w:left w:val="single" w:sz="4" w:space="0" w:color="auto"/>
              <w:bottom w:val="single" w:sz="4" w:space="0" w:color="auto"/>
              <w:right w:val="single" w:sz="4" w:space="0" w:color="auto"/>
            </w:tcBorders>
            <w:vAlign w:val="center"/>
            <w:hideMark/>
          </w:tcPr>
          <w:p w14:paraId="07B55AC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Aktyvioji galia P [MW];</w:t>
            </w:r>
          </w:p>
        </w:tc>
      </w:tr>
      <w:tr w:rsidR="003D3ED3" w:rsidRPr="00972C34" w14:paraId="2BE8DEFD"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0AF82583"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6.2.</w:t>
            </w:r>
          </w:p>
        </w:tc>
        <w:tc>
          <w:tcPr>
            <w:tcW w:w="9304" w:type="dxa"/>
            <w:tcBorders>
              <w:top w:val="single" w:sz="4" w:space="0" w:color="auto"/>
              <w:left w:val="single" w:sz="4" w:space="0" w:color="auto"/>
              <w:bottom w:val="single" w:sz="4" w:space="0" w:color="auto"/>
              <w:right w:val="single" w:sz="4" w:space="0" w:color="auto"/>
            </w:tcBorders>
            <w:vAlign w:val="center"/>
            <w:hideMark/>
          </w:tcPr>
          <w:p w14:paraId="6CC3BAF9"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Reaktyvioji galia Q [</w:t>
            </w:r>
            <w:proofErr w:type="spellStart"/>
            <w:r w:rsidRPr="00972C34">
              <w:rPr>
                <w:rFonts w:ascii="Trebuchet MS" w:hAnsi="Trebuchet MS" w:cs="Arial"/>
                <w:sz w:val="22"/>
                <w:szCs w:val="22"/>
                <w:lang w:val="lt-LT" w:eastAsia="lt-LT"/>
              </w:rPr>
              <w:t>MVAr</w:t>
            </w:r>
            <w:proofErr w:type="spellEnd"/>
            <w:r w:rsidRPr="00972C34">
              <w:rPr>
                <w:rFonts w:ascii="Trebuchet MS" w:hAnsi="Trebuchet MS" w:cs="Arial"/>
                <w:sz w:val="22"/>
                <w:szCs w:val="22"/>
                <w:lang w:val="lt-LT" w:eastAsia="lt-LT"/>
              </w:rPr>
              <w:t>];</w:t>
            </w:r>
          </w:p>
        </w:tc>
      </w:tr>
      <w:tr w:rsidR="003D3ED3" w:rsidRPr="00972C34" w14:paraId="1B0A2AC0"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1FBF658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6.3.</w:t>
            </w:r>
          </w:p>
        </w:tc>
        <w:tc>
          <w:tcPr>
            <w:tcW w:w="9304" w:type="dxa"/>
            <w:tcBorders>
              <w:top w:val="single" w:sz="4" w:space="0" w:color="auto"/>
              <w:left w:val="single" w:sz="4" w:space="0" w:color="auto"/>
              <w:bottom w:val="single" w:sz="4" w:space="0" w:color="auto"/>
              <w:right w:val="single" w:sz="4" w:space="0" w:color="auto"/>
            </w:tcBorders>
            <w:vAlign w:val="center"/>
            <w:hideMark/>
          </w:tcPr>
          <w:p w14:paraId="0CA7C3AB"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Srovė I [A].</w:t>
            </w:r>
          </w:p>
        </w:tc>
      </w:tr>
      <w:tr w:rsidR="003D3ED3" w:rsidRPr="00972C34" w14:paraId="1D5B3912" w14:textId="77777777" w:rsidTr="002F4569">
        <w:trPr>
          <w:trHeight w:val="218"/>
        </w:trPr>
        <w:tc>
          <w:tcPr>
            <w:tcW w:w="846" w:type="dxa"/>
            <w:tcBorders>
              <w:top w:val="single" w:sz="4" w:space="0" w:color="auto"/>
              <w:left w:val="single" w:sz="4" w:space="0" w:color="auto"/>
              <w:bottom w:val="single" w:sz="4" w:space="0" w:color="auto"/>
              <w:right w:val="single" w:sz="4" w:space="0" w:color="auto"/>
            </w:tcBorders>
            <w:vAlign w:val="center"/>
            <w:hideMark/>
          </w:tcPr>
          <w:p w14:paraId="7016C0F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6.4.</w:t>
            </w:r>
          </w:p>
        </w:tc>
        <w:tc>
          <w:tcPr>
            <w:tcW w:w="9304" w:type="dxa"/>
            <w:tcBorders>
              <w:top w:val="single" w:sz="4" w:space="0" w:color="auto"/>
              <w:left w:val="single" w:sz="4" w:space="0" w:color="auto"/>
              <w:bottom w:val="single" w:sz="4" w:space="0" w:color="auto"/>
              <w:right w:val="single" w:sz="4" w:space="0" w:color="auto"/>
            </w:tcBorders>
            <w:vAlign w:val="center"/>
            <w:hideMark/>
          </w:tcPr>
          <w:p w14:paraId="33F6C7C9" w14:textId="77777777" w:rsidR="003D3ED3" w:rsidRPr="00972C34" w:rsidRDefault="003D3ED3" w:rsidP="00E71A9A">
            <w:pPr>
              <w:pStyle w:val="BodyText3"/>
              <w:tabs>
                <w:tab w:val="left" w:pos="720"/>
              </w:tabs>
              <w:ind w:left="640" w:hanging="356"/>
              <w:rPr>
                <w:rFonts w:ascii="Trebuchet MS" w:hAnsi="Trebuchet MS" w:cs="Arial"/>
                <w:sz w:val="22"/>
                <w:szCs w:val="22"/>
                <w:lang w:val="lt-LT" w:eastAsia="lt-LT"/>
              </w:rPr>
            </w:pPr>
            <w:r w:rsidRPr="00972C34">
              <w:rPr>
                <w:rFonts w:ascii="Trebuchet MS" w:hAnsi="Trebuchet MS" w:cs="Arial"/>
                <w:sz w:val="22"/>
                <w:szCs w:val="22"/>
                <w:lang w:val="lt-LT" w:eastAsia="lt-LT"/>
              </w:rPr>
              <w:t>Atstumas iki gedimo vietos [km].</w:t>
            </w:r>
          </w:p>
        </w:tc>
      </w:tr>
      <w:tr w:rsidR="003D3ED3" w:rsidRPr="00972C34" w14:paraId="196051B4"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4FA93337"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7.</w:t>
            </w:r>
          </w:p>
        </w:tc>
        <w:tc>
          <w:tcPr>
            <w:tcW w:w="9304" w:type="dxa"/>
            <w:tcBorders>
              <w:top w:val="single" w:sz="4" w:space="0" w:color="auto"/>
              <w:left w:val="single" w:sz="4" w:space="0" w:color="auto"/>
              <w:bottom w:val="single" w:sz="4" w:space="0" w:color="auto"/>
              <w:right w:val="single" w:sz="4" w:space="0" w:color="auto"/>
            </w:tcBorders>
            <w:vAlign w:val="center"/>
          </w:tcPr>
          <w:p w14:paraId="291EB05B"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Per 110 kV </w:t>
            </w:r>
            <w:proofErr w:type="spellStart"/>
            <w:r w:rsidRPr="00972C34">
              <w:rPr>
                <w:rFonts w:ascii="Trebuchet MS" w:hAnsi="Trebuchet MS" w:cs="Arial"/>
                <w:sz w:val="22"/>
                <w:szCs w:val="22"/>
                <w:lang w:val="lt-LT" w:eastAsia="lt-LT"/>
              </w:rPr>
              <w:t>tarpsekcijinį</w:t>
            </w:r>
            <w:proofErr w:type="spellEnd"/>
            <w:r w:rsidRPr="00972C34">
              <w:rPr>
                <w:rFonts w:ascii="Trebuchet MS" w:hAnsi="Trebuchet MS" w:cs="Arial"/>
                <w:sz w:val="22"/>
                <w:szCs w:val="22"/>
                <w:lang w:val="lt-LT" w:eastAsia="lt-LT"/>
              </w:rPr>
              <w:t xml:space="preserve"> jungtuvą:</w:t>
            </w:r>
          </w:p>
        </w:tc>
      </w:tr>
      <w:tr w:rsidR="003D3ED3" w:rsidRPr="00972C34" w14:paraId="067F527E"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1F2B142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7.1.</w:t>
            </w:r>
          </w:p>
        </w:tc>
        <w:tc>
          <w:tcPr>
            <w:tcW w:w="9304" w:type="dxa"/>
            <w:tcBorders>
              <w:top w:val="single" w:sz="4" w:space="0" w:color="auto"/>
              <w:left w:val="single" w:sz="4" w:space="0" w:color="auto"/>
              <w:bottom w:val="single" w:sz="4" w:space="0" w:color="auto"/>
              <w:right w:val="single" w:sz="4" w:space="0" w:color="auto"/>
            </w:tcBorders>
            <w:vAlign w:val="center"/>
          </w:tcPr>
          <w:p w14:paraId="52B1B52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Aktyvioji galia P [MW];</w:t>
            </w:r>
          </w:p>
        </w:tc>
      </w:tr>
      <w:tr w:rsidR="003D3ED3" w:rsidRPr="00972C34" w14:paraId="53CA12A3"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5D8C5D8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7.2.</w:t>
            </w:r>
          </w:p>
        </w:tc>
        <w:tc>
          <w:tcPr>
            <w:tcW w:w="9304" w:type="dxa"/>
            <w:tcBorders>
              <w:top w:val="single" w:sz="4" w:space="0" w:color="auto"/>
              <w:left w:val="single" w:sz="4" w:space="0" w:color="auto"/>
              <w:bottom w:val="single" w:sz="4" w:space="0" w:color="auto"/>
              <w:right w:val="single" w:sz="4" w:space="0" w:color="auto"/>
            </w:tcBorders>
            <w:vAlign w:val="center"/>
          </w:tcPr>
          <w:p w14:paraId="6CECCEE5"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Reaktyvioji galia Q [</w:t>
            </w:r>
            <w:proofErr w:type="spellStart"/>
            <w:r w:rsidRPr="00972C34">
              <w:rPr>
                <w:rFonts w:ascii="Trebuchet MS" w:hAnsi="Trebuchet MS" w:cs="Arial"/>
                <w:sz w:val="22"/>
                <w:szCs w:val="22"/>
                <w:lang w:val="lt-LT" w:eastAsia="lt-LT"/>
              </w:rPr>
              <w:t>MVAr</w:t>
            </w:r>
            <w:proofErr w:type="spellEnd"/>
            <w:r w:rsidRPr="00972C34">
              <w:rPr>
                <w:rFonts w:ascii="Trebuchet MS" w:hAnsi="Trebuchet MS" w:cs="Arial"/>
                <w:sz w:val="22"/>
                <w:szCs w:val="22"/>
                <w:lang w:val="lt-LT" w:eastAsia="lt-LT"/>
              </w:rPr>
              <w:t>];</w:t>
            </w:r>
          </w:p>
        </w:tc>
      </w:tr>
      <w:tr w:rsidR="003D3ED3" w:rsidRPr="00972C34" w14:paraId="671FF430"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0A39E357"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7.3.</w:t>
            </w:r>
          </w:p>
        </w:tc>
        <w:tc>
          <w:tcPr>
            <w:tcW w:w="9304" w:type="dxa"/>
            <w:tcBorders>
              <w:top w:val="single" w:sz="4" w:space="0" w:color="auto"/>
              <w:left w:val="single" w:sz="4" w:space="0" w:color="auto"/>
              <w:bottom w:val="single" w:sz="4" w:space="0" w:color="auto"/>
              <w:right w:val="single" w:sz="4" w:space="0" w:color="auto"/>
            </w:tcBorders>
            <w:vAlign w:val="center"/>
          </w:tcPr>
          <w:p w14:paraId="69D33833"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Srovė I [A].</w:t>
            </w:r>
          </w:p>
        </w:tc>
      </w:tr>
      <w:tr w:rsidR="003D3ED3" w:rsidRPr="007466BD" w14:paraId="71648C22"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4FE7B259"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8.</w:t>
            </w:r>
          </w:p>
        </w:tc>
        <w:tc>
          <w:tcPr>
            <w:tcW w:w="9304" w:type="dxa"/>
            <w:tcBorders>
              <w:top w:val="single" w:sz="4" w:space="0" w:color="auto"/>
              <w:left w:val="single" w:sz="4" w:space="0" w:color="auto"/>
              <w:bottom w:val="single" w:sz="4" w:space="0" w:color="auto"/>
              <w:right w:val="single" w:sz="4" w:space="0" w:color="auto"/>
            </w:tcBorders>
            <w:vAlign w:val="center"/>
            <w:hideMark/>
          </w:tcPr>
          <w:p w14:paraId="06B1E32B"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110 kV šynų sekcijos įtampa U [kV];</w:t>
            </w:r>
          </w:p>
        </w:tc>
      </w:tr>
      <w:tr w:rsidR="003D3ED3" w:rsidRPr="00972C34" w14:paraId="3D36F4C5"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3960F84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9.</w:t>
            </w:r>
          </w:p>
        </w:tc>
        <w:tc>
          <w:tcPr>
            <w:tcW w:w="9304" w:type="dxa"/>
            <w:tcBorders>
              <w:top w:val="single" w:sz="4" w:space="0" w:color="auto"/>
              <w:left w:val="single" w:sz="4" w:space="0" w:color="auto"/>
              <w:bottom w:val="single" w:sz="4" w:space="0" w:color="auto"/>
              <w:right w:val="single" w:sz="4" w:space="0" w:color="auto"/>
            </w:tcBorders>
            <w:vAlign w:val="center"/>
            <w:hideMark/>
          </w:tcPr>
          <w:p w14:paraId="582276D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Lauko (ASĮ-110) temperatūra t [°C].</w:t>
            </w:r>
          </w:p>
        </w:tc>
      </w:tr>
      <w:tr w:rsidR="003D3ED3" w:rsidRPr="007466BD" w14:paraId="20D48D29"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0059066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10.</w:t>
            </w:r>
          </w:p>
        </w:tc>
        <w:tc>
          <w:tcPr>
            <w:tcW w:w="9304" w:type="dxa"/>
            <w:tcBorders>
              <w:top w:val="single" w:sz="4" w:space="0" w:color="auto"/>
              <w:left w:val="single" w:sz="4" w:space="0" w:color="auto"/>
              <w:bottom w:val="single" w:sz="4" w:space="0" w:color="auto"/>
              <w:right w:val="single" w:sz="4" w:space="0" w:color="auto"/>
            </w:tcBorders>
            <w:vAlign w:val="center"/>
            <w:hideMark/>
          </w:tcPr>
          <w:p w14:paraId="72577947"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Kintamosios srovės savųjų reikmių skydas (KSSRS):</w:t>
            </w:r>
          </w:p>
        </w:tc>
      </w:tr>
      <w:tr w:rsidR="003D3ED3" w:rsidRPr="00972C34" w14:paraId="3A04C571"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15382335"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10.1.</w:t>
            </w:r>
          </w:p>
        </w:tc>
        <w:tc>
          <w:tcPr>
            <w:tcW w:w="9304" w:type="dxa"/>
            <w:tcBorders>
              <w:top w:val="single" w:sz="4" w:space="0" w:color="auto"/>
              <w:left w:val="single" w:sz="4" w:space="0" w:color="auto"/>
              <w:bottom w:val="single" w:sz="4" w:space="0" w:color="auto"/>
              <w:right w:val="single" w:sz="4" w:space="0" w:color="auto"/>
            </w:tcBorders>
            <w:vAlign w:val="center"/>
            <w:hideMark/>
          </w:tcPr>
          <w:p w14:paraId="25AB5C68" w14:textId="77777777" w:rsidR="003D3ED3" w:rsidRPr="00972C34" w:rsidRDefault="003D3ED3" w:rsidP="00E71A9A">
            <w:pPr>
              <w:pStyle w:val="BodyText3"/>
              <w:tabs>
                <w:tab w:val="left" w:pos="720"/>
              </w:tabs>
              <w:spacing w:after="0"/>
              <w:ind w:left="34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KSSRS įvado fazinė srovė </w:t>
            </w:r>
            <w:proofErr w:type="spellStart"/>
            <w:r w:rsidRPr="00972C34">
              <w:rPr>
                <w:rFonts w:ascii="Trebuchet MS" w:hAnsi="Trebuchet MS" w:cs="Arial"/>
                <w:sz w:val="22"/>
                <w:szCs w:val="22"/>
                <w:lang w:val="lt-LT" w:eastAsia="lt-LT"/>
              </w:rPr>
              <w:t>If</w:t>
            </w:r>
            <w:proofErr w:type="spellEnd"/>
            <w:r w:rsidRPr="00972C34">
              <w:rPr>
                <w:rFonts w:ascii="Trebuchet MS" w:hAnsi="Trebuchet MS" w:cs="Arial"/>
                <w:sz w:val="22"/>
                <w:szCs w:val="22"/>
                <w:lang w:val="lt-LT" w:eastAsia="lt-LT"/>
              </w:rPr>
              <w:t xml:space="preserve"> [A] (reikalinga tik vienos fazės);</w:t>
            </w:r>
          </w:p>
        </w:tc>
      </w:tr>
      <w:tr w:rsidR="003D3ED3" w:rsidRPr="007466BD" w14:paraId="6BAA01AF"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64175AB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10.2.</w:t>
            </w:r>
          </w:p>
        </w:tc>
        <w:tc>
          <w:tcPr>
            <w:tcW w:w="9304" w:type="dxa"/>
            <w:tcBorders>
              <w:top w:val="single" w:sz="4" w:space="0" w:color="auto"/>
              <w:left w:val="single" w:sz="4" w:space="0" w:color="auto"/>
              <w:bottom w:val="single" w:sz="4" w:space="0" w:color="auto"/>
              <w:right w:val="single" w:sz="4" w:space="0" w:color="auto"/>
            </w:tcBorders>
            <w:vAlign w:val="center"/>
            <w:hideMark/>
          </w:tcPr>
          <w:p w14:paraId="6EFFF013" w14:textId="77777777" w:rsidR="003D3ED3" w:rsidRPr="00972C34" w:rsidRDefault="003D3ED3" w:rsidP="00E71A9A">
            <w:pPr>
              <w:pStyle w:val="BodyText3"/>
              <w:tabs>
                <w:tab w:val="left" w:pos="720"/>
              </w:tabs>
              <w:spacing w:after="0"/>
              <w:ind w:left="787" w:hanging="447"/>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KSSRS šynų sekcijos linijinė įtampa UL [V] (reikalinga nuo dviejų kitų likusių fazių, kur nematuojama fazinė srovė).</w:t>
            </w:r>
          </w:p>
        </w:tc>
      </w:tr>
      <w:tr w:rsidR="003D3ED3" w:rsidRPr="007466BD" w14:paraId="465D5D00"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740F8F4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11.</w:t>
            </w:r>
          </w:p>
        </w:tc>
        <w:tc>
          <w:tcPr>
            <w:tcW w:w="9304" w:type="dxa"/>
            <w:tcBorders>
              <w:top w:val="single" w:sz="4" w:space="0" w:color="auto"/>
              <w:left w:val="single" w:sz="4" w:space="0" w:color="auto"/>
              <w:bottom w:val="single" w:sz="4" w:space="0" w:color="auto"/>
              <w:right w:val="single" w:sz="4" w:space="0" w:color="auto"/>
            </w:tcBorders>
            <w:vAlign w:val="center"/>
            <w:hideMark/>
          </w:tcPr>
          <w:p w14:paraId="13F8AEF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Nuolatinės srovės savųjų reikmių skydas (NSSRS):</w:t>
            </w:r>
          </w:p>
        </w:tc>
      </w:tr>
      <w:tr w:rsidR="003D3ED3" w:rsidRPr="00972C34" w14:paraId="06C1B42B"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06C59AF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11.1.</w:t>
            </w:r>
          </w:p>
        </w:tc>
        <w:tc>
          <w:tcPr>
            <w:tcW w:w="9304" w:type="dxa"/>
            <w:tcBorders>
              <w:top w:val="single" w:sz="4" w:space="0" w:color="auto"/>
              <w:left w:val="single" w:sz="4" w:space="0" w:color="auto"/>
              <w:bottom w:val="single" w:sz="4" w:space="0" w:color="auto"/>
              <w:right w:val="single" w:sz="4" w:space="0" w:color="auto"/>
            </w:tcBorders>
            <w:vAlign w:val="center"/>
            <w:hideMark/>
          </w:tcPr>
          <w:p w14:paraId="65D7115B" w14:textId="77777777" w:rsidR="003D3ED3" w:rsidRPr="00972C34" w:rsidRDefault="003D3ED3" w:rsidP="00E71A9A">
            <w:pPr>
              <w:pStyle w:val="BodyText3"/>
              <w:tabs>
                <w:tab w:val="left" w:pos="720"/>
              </w:tabs>
              <w:spacing w:after="0"/>
              <w:ind w:left="34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NSSRS akumuliatorių baterijos kroviklio srovė [A];</w:t>
            </w:r>
          </w:p>
        </w:tc>
      </w:tr>
      <w:tr w:rsidR="003D3ED3" w:rsidRPr="00972C34" w14:paraId="591A28DF"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50297C82"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11.2.</w:t>
            </w:r>
          </w:p>
        </w:tc>
        <w:tc>
          <w:tcPr>
            <w:tcW w:w="9304" w:type="dxa"/>
            <w:tcBorders>
              <w:top w:val="single" w:sz="4" w:space="0" w:color="auto"/>
              <w:left w:val="single" w:sz="4" w:space="0" w:color="auto"/>
              <w:bottom w:val="single" w:sz="4" w:space="0" w:color="auto"/>
              <w:right w:val="single" w:sz="4" w:space="0" w:color="auto"/>
            </w:tcBorders>
            <w:vAlign w:val="center"/>
            <w:hideMark/>
          </w:tcPr>
          <w:p w14:paraId="629A6B7B" w14:textId="77777777" w:rsidR="003D3ED3" w:rsidRPr="00972C34" w:rsidRDefault="003D3ED3" w:rsidP="00E71A9A">
            <w:pPr>
              <w:pStyle w:val="BodyText3"/>
              <w:tabs>
                <w:tab w:val="left" w:pos="720"/>
              </w:tabs>
              <w:spacing w:after="0"/>
              <w:ind w:left="34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NSSRS akumuliatorių baterijos įtampa U [V].</w:t>
            </w:r>
          </w:p>
        </w:tc>
      </w:tr>
      <w:tr w:rsidR="003D3ED3" w:rsidRPr="00972C34" w14:paraId="196054DF"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5B9ECF0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12.</w:t>
            </w:r>
          </w:p>
        </w:tc>
        <w:tc>
          <w:tcPr>
            <w:tcW w:w="9304" w:type="dxa"/>
            <w:tcBorders>
              <w:top w:val="single" w:sz="4" w:space="0" w:color="auto"/>
              <w:left w:val="single" w:sz="4" w:space="0" w:color="auto"/>
              <w:bottom w:val="single" w:sz="4" w:space="0" w:color="auto"/>
              <w:right w:val="single" w:sz="4" w:space="0" w:color="auto"/>
            </w:tcBorders>
            <w:vAlign w:val="center"/>
            <w:hideMark/>
          </w:tcPr>
          <w:p w14:paraId="7678F51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Įrenginių valdymo punkto patalpa (VPP):</w:t>
            </w:r>
          </w:p>
        </w:tc>
      </w:tr>
      <w:tr w:rsidR="003D3ED3" w:rsidRPr="00972C34" w14:paraId="741E1AE4"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1FA4A1E4"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12.1.</w:t>
            </w:r>
          </w:p>
        </w:tc>
        <w:tc>
          <w:tcPr>
            <w:tcW w:w="9304" w:type="dxa"/>
            <w:tcBorders>
              <w:top w:val="single" w:sz="4" w:space="0" w:color="auto"/>
              <w:left w:val="single" w:sz="4" w:space="0" w:color="auto"/>
              <w:bottom w:val="single" w:sz="4" w:space="0" w:color="auto"/>
              <w:right w:val="single" w:sz="4" w:space="0" w:color="auto"/>
            </w:tcBorders>
            <w:vAlign w:val="center"/>
            <w:hideMark/>
          </w:tcPr>
          <w:p w14:paraId="09E3681F" w14:textId="77777777" w:rsidR="003D3ED3" w:rsidRPr="00972C34" w:rsidRDefault="003D3ED3" w:rsidP="00E71A9A">
            <w:pPr>
              <w:pStyle w:val="BodyText3"/>
              <w:tabs>
                <w:tab w:val="left" w:pos="720"/>
              </w:tabs>
              <w:spacing w:after="0"/>
              <w:ind w:left="34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Valdymo punkto patalpos temperatūra t [°C];</w:t>
            </w:r>
          </w:p>
        </w:tc>
      </w:tr>
      <w:tr w:rsidR="003D3ED3" w:rsidRPr="00972C34" w14:paraId="7ADE1779"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41FA8E6B"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12.2.</w:t>
            </w:r>
          </w:p>
        </w:tc>
        <w:tc>
          <w:tcPr>
            <w:tcW w:w="9304" w:type="dxa"/>
            <w:tcBorders>
              <w:top w:val="single" w:sz="4" w:space="0" w:color="auto"/>
              <w:left w:val="single" w:sz="4" w:space="0" w:color="auto"/>
              <w:bottom w:val="single" w:sz="4" w:space="0" w:color="auto"/>
              <w:right w:val="single" w:sz="4" w:space="0" w:color="auto"/>
            </w:tcBorders>
            <w:vAlign w:val="center"/>
            <w:hideMark/>
          </w:tcPr>
          <w:p w14:paraId="443686CC" w14:textId="77777777" w:rsidR="003D3ED3" w:rsidRPr="00972C34" w:rsidRDefault="003D3ED3" w:rsidP="00E71A9A">
            <w:pPr>
              <w:pStyle w:val="BodyText3"/>
              <w:tabs>
                <w:tab w:val="left" w:pos="720"/>
              </w:tabs>
              <w:spacing w:after="0"/>
              <w:ind w:left="227"/>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        Valdymo punkto patalpos santykinis drėgnumas [%]</w:t>
            </w:r>
          </w:p>
        </w:tc>
      </w:tr>
      <w:tr w:rsidR="003D3ED3" w:rsidRPr="00972C34" w14:paraId="1B3F1E87"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3537753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13.</w:t>
            </w:r>
          </w:p>
        </w:tc>
        <w:tc>
          <w:tcPr>
            <w:tcW w:w="9304" w:type="dxa"/>
            <w:tcBorders>
              <w:top w:val="single" w:sz="4" w:space="0" w:color="auto"/>
              <w:left w:val="single" w:sz="4" w:space="0" w:color="auto"/>
              <w:bottom w:val="single" w:sz="4" w:space="0" w:color="auto"/>
              <w:right w:val="single" w:sz="4" w:space="0" w:color="auto"/>
            </w:tcBorders>
            <w:vAlign w:val="center"/>
            <w:hideMark/>
          </w:tcPr>
          <w:p w14:paraId="2B98AD5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Prijunginių RAA nuostatų grupės grįžtamasis matavimas, kuomet RAA nuostatų grupės valdomos analoginio tipo (angl. </w:t>
            </w:r>
            <w:proofErr w:type="spellStart"/>
            <w:r w:rsidRPr="00972C34">
              <w:rPr>
                <w:rFonts w:ascii="Trebuchet MS" w:hAnsi="Trebuchet MS" w:cs="Arial"/>
                <w:sz w:val="22"/>
                <w:szCs w:val="22"/>
                <w:lang w:val="lt-LT" w:eastAsia="lt-LT"/>
              </w:rPr>
              <w:t>SetPoint</w:t>
            </w:r>
            <w:proofErr w:type="spellEnd"/>
            <w:r w:rsidRPr="00972C34">
              <w:rPr>
                <w:rFonts w:ascii="Trebuchet MS" w:hAnsi="Trebuchet MS" w:cs="Arial"/>
                <w:sz w:val="22"/>
                <w:szCs w:val="22"/>
                <w:lang w:val="lt-LT" w:eastAsia="lt-LT"/>
              </w:rPr>
              <w:t>) komandomis.</w:t>
            </w:r>
          </w:p>
        </w:tc>
      </w:tr>
      <w:tr w:rsidR="003D3ED3" w:rsidRPr="00972C34" w14:paraId="3C501F43" w14:textId="77777777" w:rsidTr="00E71A9A">
        <w:tc>
          <w:tcPr>
            <w:tcW w:w="10154" w:type="dxa"/>
            <w:gridSpan w:val="2"/>
            <w:tcBorders>
              <w:top w:val="single" w:sz="4" w:space="0" w:color="auto"/>
              <w:left w:val="single" w:sz="4" w:space="0" w:color="auto"/>
              <w:bottom w:val="single" w:sz="4" w:space="0" w:color="auto"/>
              <w:right w:val="single" w:sz="4" w:space="0" w:color="auto"/>
            </w:tcBorders>
            <w:vAlign w:val="center"/>
            <w:hideMark/>
          </w:tcPr>
          <w:p w14:paraId="5F82E9CC" w14:textId="77777777" w:rsidR="003D3ED3" w:rsidRPr="00972C34" w:rsidRDefault="003D3ED3" w:rsidP="00E71A9A">
            <w:pPr>
              <w:pStyle w:val="BodyText3"/>
              <w:tabs>
                <w:tab w:val="left" w:pos="720"/>
              </w:tabs>
              <w:spacing w:after="0"/>
              <w:jc w:val="center"/>
              <w:rPr>
                <w:rFonts w:ascii="Trebuchet MS" w:hAnsi="Trebuchet MS" w:cs="Arial"/>
                <w:b/>
                <w:i/>
                <w:sz w:val="22"/>
                <w:szCs w:val="22"/>
                <w:lang w:val="lt-LT" w:eastAsia="lt-LT"/>
              </w:rPr>
            </w:pPr>
            <w:r w:rsidRPr="00972C34">
              <w:rPr>
                <w:rFonts w:ascii="Trebuchet MS" w:hAnsi="Trebuchet MS" w:cs="Arial"/>
                <w:b/>
                <w:i/>
                <w:sz w:val="22"/>
                <w:szCs w:val="22"/>
                <w:lang w:val="lt-LT" w:eastAsia="lt-LT"/>
              </w:rPr>
              <w:t>Bendros pastabos:</w:t>
            </w:r>
          </w:p>
        </w:tc>
      </w:tr>
      <w:tr w:rsidR="003D3ED3" w:rsidRPr="00972C34" w14:paraId="63343F13"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68CC133F"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14.</w:t>
            </w:r>
          </w:p>
        </w:tc>
        <w:tc>
          <w:tcPr>
            <w:tcW w:w="9304" w:type="dxa"/>
            <w:tcBorders>
              <w:top w:val="single" w:sz="4" w:space="0" w:color="auto"/>
              <w:left w:val="single" w:sz="4" w:space="0" w:color="auto"/>
              <w:bottom w:val="single" w:sz="4" w:space="0" w:color="auto"/>
              <w:right w:val="single" w:sz="4" w:space="0" w:color="auto"/>
            </w:tcBorders>
            <w:vAlign w:val="center"/>
            <w:hideMark/>
          </w:tcPr>
          <w:p w14:paraId="780B43C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0,4 kV KSSRS, 0,2 kV NSSRS, temperatūros matavimai gali būti perduodami užtikrinant paklaidą  </w:t>
            </w:r>
            <w:r w:rsidRPr="00972C34">
              <w:rPr>
                <w:rFonts w:ascii="Trebuchet MS" w:hAnsi="Trebuchet MS" w:cs="Arial"/>
                <w:sz w:val="22"/>
                <w:szCs w:val="22"/>
                <w:lang w:val="lt-LT" w:eastAsia="lt-LT"/>
              </w:rPr>
              <w:sym w:font="Symbol" w:char="F0A3"/>
            </w:r>
            <w:r w:rsidRPr="00972C34">
              <w:rPr>
                <w:rFonts w:ascii="Trebuchet MS" w:hAnsi="Trebuchet MS" w:cs="Arial"/>
                <w:sz w:val="22"/>
                <w:szCs w:val="22"/>
                <w:lang w:val="lt-LT" w:eastAsia="lt-LT"/>
              </w:rPr>
              <w:t xml:space="preserve"> 2,5 %. </w:t>
            </w:r>
          </w:p>
        </w:tc>
      </w:tr>
      <w:tr w:rsidR="003D3ED3" w:rsidRPr="007466BD" w14:paraId="526AE75E" w14:textId="77777777" w:rsidTr="00E71A9A">
        <w:tc>
          <w:tcPr>
            <w:tcW w:w="846" w:type="dxa"/>
            <w:tcBorders>
              <w:top w:val="single" w:sz="4" w:space="0" w:color="auto"/>
              <w:left w:val="single" w:sz="4" w:space="0" w:color="auto"/>
              <w:bottom w:val="single" w:sz="4" w:space="0" w:color="auto"/>
              <w:right w:val="single" w:sz="4" w:space="0" w:color="auto"/>
            </w:tcBorders>
            <w:vAlign w:val="center"/>
            <w:hideMark/>
          </w:tcPr>
          <w:p w14:paraId="666499A3"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lastRenderedPageBreak/>
              <w:t>15.</w:t>
            </w:r>
          </w:p>
        </w:tc>
        <w:tc>
          <w:tcPr>
            <w:tcW w:w="9304" w:type="dxa"/>
            <w:tcBorders>
              <w:top w:val="single" w:sz="4" w:space="0" w:color="auto"/>
              <w:left w:val="single" w:sz="4" w:space="0" w:color="auto"/>
              <w:bottom w:val="single" w:sz="4" w:space="0" w:color="auto"/>
              <w:right w:val="single" w:sz="4" w:space="0" w:color="auto"/>
            </w:tcBorders>
            <w:vAlign w:val="center"/>
            <w:hideMark/>
          </w:tcPr>
          <w:p w14:paraId="3C66E4F9" w14:textId="3E96E88B"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Visų 110 kV</w:t>
            </w:r>
            <w:r w:rsidR="00947E5F" w:rsidRPr="00972C34">
              <w:rPr>
                <w:rFonts w:ascii="Trebuchet MS" w:hAnsi="Trebuchet MS" w:cs="Arial"/>
                <w:sz w:val="22"/>
                <w:szCs w:val="22"/>
                <w:lang w:val="lt-LT" w:eastAsia="lt-LT"/>
              </w:rPr>
              <w:t>, 10 kV</w:t>
            </w:r>
            <w:r w:rsidRPr="00972C34">
              <w:rPr>
                <w:rFonts w:ascii="Trebuchet MS" w:hAnsi="Trebuchet MS" w:cs="Arial"/>
                <w:sz w:val="22"/>
                <w:szCs w:val="22"/>
                <w:lang w:val="lt-LT" w:eastAsia="lt-LT"/>
              </w:rPr>
              <w:t xml:space="preserve"> prijunginių matavimai turi būti perduodami iš momentinių duomenų valdiklio (MDV) užtikrinant paklaidą </w:t>
            </w:r>
            <w:r w:rsidRPr="00972C34">
              <w:rPr>
                <w:rFonts w:ascii="Trebuchet MS" w:hAnsi="Trebuchet MS" w:cs="Arial"/>
                <w:sz w:val="22"/>
                <w:szCs w:val="22"/>
                <w:lang w:val="lt-LT" w:eastAsia="lt-LT"/>
              </w:rPr>
              <w:sym w:font="Symbol" w:char="F0A3"/>
            </w:r>
            <w:r w:rsidRPr="00972C34">
              <w:rPr>
                <w:rFonts w:ascii="Trebuchet MS" w:hAnsi="Trebuchet MS" w:cs="Arial"/>
                <w:sz w:val="22"/>
                <w:szCs w:val="22"/>
                <w:lang w:val="lt-LT" w:eastAsia="lt-LT"/>
              </w:rPr>
              <w:t xml:space="preserve"> 1 %, ir kaip alternatyva iš RAA įrenginių užtikrinant paklaidą </w:t>
            </w:r>
            <w:r w:rsidRPr="00972C34">
              <w:rPr>
                <w:rFonts w:ascii="Trebuchet MS" w:hAnsi="Trebuchet MS" w:cs="Arial"/>
                <w:sz w:val="22"/>
                <w:szCs w:val="22"/>
                <w:lang w:val="lt-LT" w:eastAsia="lt-LT"/>
              </w:rPr>
              <w:sym w:font="Symbol" w:char="F0A3"/>
            </w:r>
            <w:r w:rsidRPr="00972C34">
              <w:rPr>
                <w:rFonts w:ascii="Trebuchet MS" w:hAnsi="Trebuchet MS" w:cs="Arial"/>
                <w:sz w:val="22"/>
                <w:szCs w:val="22"/>
                <w:lang w:val="lt-LT" w:eastAsia="lt-LT"/>
              </w:rPr>
              <w:t xml:space="preserve"> 2,5 %.</w:t>
            </w:r>
          </w:p>
        </w:tc>
      </w:tr>
      <w:tr w:rsidR="003D3ED3" w:rsidRPr="00972C34" w14:paraId="405BB50A" w14:textId="77777777" w:rsidTr="00E71A9A">
        <w:tc>
          <w:tcPr>
            <w:tcW w:w="846" w:type="dxa"/>
            <w:tcBorders>
              <w:top w:val="single" w:sz="4" w:space="0" w:color="auto"/>
              <w:left w:val="single" w:sz="4" w:space="0" w:color="auto"/>
              <w:bottom w:val="single" w:sz="4" w:space="0" w:color="auto"/>
              <w:right w:val="single" w:sz="4" w:space="0" w:color="auto"/>
            </w:tcBorders>
            <w:vAlign w:val="center"/>
          </w:tcPr>
          <w:p w14:paraId="6A3AE2D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16.</w:t>
            </w:r>
          </w:p>
        </w:tc>
        <w:tc>
          <w:tcPr>
            <w:tcW w:w="9304" w:type="dxa"/>
            <w:tcBorders>
              <w:top w:val="single" w:sz="4" w:space="0" w:color="auto"/>
              <w:left w:val="single" w:sz="4" w:space="0" w:color="auto"/>
              <w:bottom w:val="single" w:sz="4" w:space="0" w:color="auto"/>
              <w:right w:val="single" w:sz="4" w:space="0" w:color="auto"/>
            </w:tcBorders>
            <w:vAlign w:val="center"/>
          </w:tcPr>
          <w:p w14:paraId="701DC000" w14:textId="77777777" w:rsidR="003D3ED3" w:rsidRPr="00972C34" w:rsidRDefault="003D3ED3" w:rsidP="00E71A9A">
            <w:pPr>
              <w:pStyle w:val="BodyText3"/>
              <w:tabs>
                <w:tab w:val="left" w:pos="720"/>
              </w:tabs>
              <w:jc w:val="both"/>
              <w:rPr>
                <w:rFonts w:ascii="Trebuchet MS" w:hAnsi="Trebuchet MS" w:cs="Arial"/>
                <w:sz w:val="22"/>
                <w:szCs w:val="22"/>
                <w:lang w:val="lt-LT" w:eastAsia="lt-LT"/>
              </w:rPr>
            </w:pPr>
            <w:r w:rsidRPr="00972C34">
              <w:rPr>
                <w:rFonts w:ascii="Trebuchet MS" w:hAnsi="Trebuchet MS" w:cs="Arial"/>
                <w:sz w:val="22"/>
                <w:szCs w:val="22"/>
                <w:lang w:val="lt-LT"/>
              </w:rPr>
              <w:t>110 kV EPL prijunginiui, nuo kurio maitinamas gamintojas, matavimai turi būti dubliuoti – šie duomenys naudojami atleidimo į Perdavimo tinklą skaičiavimuose. Matavimai realizuojami nuo atskirų momentinių duomenų valdiklių (MDV) ir kaip alternatyva nuo RAA terminalo.</w:t>
            </w:r>
          </w:p>
        </w:tc>
      </w:tr>
    </w:tbl>
    <w:p w14:paraId="12634C10" w14:textId="77777777" w:rsidR="003D3ED3" w:rsidRPr="00972C34" w:rsidRDefault="003D3ED3" w:rsidP="003D3ED3">
      <w:pPr>
        <w:tabs>
          <w:tab w:val="left" w:pos="1134"/>
          <w:tab w:val="left" w:pos="1276"/>
        </w:tabs>
        <w:spacing w:line="276" w:lineRule="auto"/>
        <w:contextualSpacing/>
        <w:jc w:val="both"/>
        <w:rPr>
          <w:rFonts w:ascii="Trebuchet MS" w:hAnsi="Trebuchet MS" w:cs="Arial"/>
          <w:lang w:val="lt-LT"/>
        </w:rPr>
      </w:pPr>
    </w:p>
    <w:p w14:paraId="262BC903" w14:textId="21843798" w:rsidR="003D3ED3" w:rsidRPr="00972C34" w:rsidRDefault="003D3ED3" w:rsidP="000D7732">
      <w:pPr>
        <w:pStyle w:val="ListParagraph"/>
        <w:numPr>
          <w:ilvl w:val="1"/>
          <w:numId w:val="8"/>
        </w:numPr>
        <w:tabs>
          <w:tab w:val="left" w:pos="1134"/>
          <w:tab w:val="left" w:pos="1276"/>
        </w:tabs>
        <w:spacing w:line="276" w:lineRule="auto"/>
        <w:ind w:firstLine="567"/>
        <w:contextualSpacing/>
        <w:jc w:val="both"/>
        <w:rPr>
          <w:rFonts w:ascii="Trebuchet MS" w:hAnsi="Trebuchet MS" w:cs="Arial"/>
          <w:lang w:val="lt-LT"/>
        </w:rPr>
      </w:pPr>
      <w:r w:rsidRPr="00972C34">
        <w:rPr>
          <w:rFonts w:ascii="Trebuchet MS" w:hAnsi="Trebuchet MS" w:cs="Arial"/>
          <w:lang w:val="lt-LT"/>
        </w:rPr>
        <w:t>Turi būti perduodamos valdymo komandos realiame laike šiems įrenginiams (perdavimo kryptis į TSPĮ):</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56"/>
        <w:gridCol w:w="9304"/>
      </w:tblGrid>
      <w:tr w:rsidR="003D3ED3" w:rsidRPr="00972C34" w14:paraId="14B38B45" w14:textId="77777777" w:rsidTr="00E71A9A">
        <w:trPr>
          <w:tblHeader/>
        </w:trPr>
        <w:tc>
          <w:tcPr>
            <w:tcW w:w="756" w:type="dxa"/>
            <w:tcBorders>
              <w:top w:val="single" w:sz="4" w:space="0" w:color="auto"/>
              <w:left w:val="single" w:sz="4" w:space="0" w:color="auto"/>
              <w:bottom w:val="single" w:sz="4" w:space="0" w:color="auto"/>
              <w:right w:val="single" w:sz="4" w:space="0" w:color="auto"/>
            </w:tcBorders>
            <w:vAlign w:val="center"/>
            <w:hideMark/>
          </w:tcPr>
          <w:p w14:paraId="0012A404" w14:textId="77777777" w:rsidR="003D3ED3" w:rsidRPr="00972C34" w:rsidRDefault="003D3ED3" w:rsidP="00E71A9A">
            <w:pPr>
              <w:pStyle w:val="BodyText3"/>
              <w:tabs>
                <w:tab w:val="left" w:pos="720"/>
              </w:tabs>
              <w:spacing w:after="0"/>
              <w:rPr>
                <w:rFonts w:ascii="Trebuchet MS" w:hAnsi="Trebuchet MS" w:cs="Arial"/>
                <w:b/>
                <w:sz w:val="22"/>
                <w:szCs w:val="22"/>
                <w:lang w:val="lt-LT" w:eastAsia="lt-LT"/>
              </w:rPr>
            </w:pPr>
            <w:r w:rsidRPr="00972C34">
              <w:rPr>
                <w:rFonts w:ascii="Trebuchet MS" w:hAnsi="Trebuchet MS" w:cs="Arial"/>
                <w:b/>
                <w:sz w:val="22"/>
                <w:szCs w:val="22"/>
                <w:lang w:val="lt-LT" w:eastAsia="lt-LT"/>
              </w:rPr>
              <w:t>Eil.nr.</w:t>
            </w:r>
          </w:p>
        </w:tc>
        <w:tc>
          <w:tcPr>
            <w:tcW w:w="9304" w:type="dxa"/>
            <w:tcBorders>
              <w:top w:val="single" w:sz="4" w:space="0" w:color="auto"/>
              <w:left w:val="single" w:sz="4" w:space="0" w:color="auto"/>
              <w:bottom w:val="single" w:sz="4" w:space="0" w:color="auto"/>
              <w:right w:val="single" w:sz="4" w:space="0" w:color="auto"/>
            </w:tcBorders>
            <w:vAlign w:val="center"/>
            <w:hideMark/>
          </w:tcPr>
          <w:p w14:paraId="662AD829" w14:textId="77777777" w:rsidR="003D3ED3" w:rsidRPr="00972C34" w:rsidRDefault="003D3ED3" w:rsidP="00E71A9A">
            <w:pPr>
              <w:pStyle w:val="BodyText3"/>
              <w:tabs>
                <w:tab w:val="left" w:pos="720"/>
              </w:tabs>
              <w:spacing w:after="0"/>
              <w:jc w:val="center"/>
              <w:rPr>
                <w:rFonts w:ascii="Trebuchet MS" w:hAnsi="Trebuchet MS" w:cs="Arial"/>
                <w:b/>
                <w:sz w:val="22"/>
                <w:szCs w:val="22"/>
                <w:lang w:val="lt-LT" w:eastAsia="lt-LT"/>
              </w:rPr>
            </w:pPr>
            <w:r w:rsidRPr="00972C34">
              <w:rPr>
                <w:rFonts w:ascii="Trebuchet MS" w:hAnsi="Trebuchet MS" w:cs="Arial"/>
                <w:b/>
                <w:sz w:val="22"/>
                <w:szCs w:val="22"/>
                <w:lang w:val="lt-LT" w:eastAsia="lt-LT"/>
              </w:rPr>
              <w:t>Įrenginių, kurie valdomi iš PSO DVS, apibūdinimas</w:t>
            </w:r>
          </w:p>
        </w:tc>
      </w:tr>
      <w:tr w:rsidR="003D3ED3" w:rsidRPr="00972C34" w14:paraId="611210FC" w14:textId="77777777" w:rsidTr="00E71A9A">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46F2862C" w14:textId="77777777" w:rsidR="003D3ED3" w:rsidRPr="00972C34" w:rsidRDefault="003D3ED3" w:rsidP="00E71A9A">
            <w:pPr>
              <w:pStyle w:val="BodyText3"/>
              <w:tabs>
                <w:tab w:val="left" w:pos="720"/>
              </w:tabs>
              <w:spacing w:after="0"/>
              <w:jc w:val="center"/>
              <w:rPr>
                <w:rFonts w:ascii="Trebuchet MS" w:hAnsi="Trebuchet MS" w:cs="Arial"/>
                <w:b/>
                <w:i/>
                <w:sz w:val="22"/>
                <w:szCs w:val="22"/>
                <w:lang w:val="lt-LT" w:eastAsia="lt-LT"/>
              </w:rPr>
            </w:pPr>
            <w:r w:rsidRPr="00972C34">
              <w:rPr>
                <w:rFonts w:ascii="Trebuchet MS" w:hAnsi="Trebuchet MS" w:cs="Arial"/>
                <w:b/>
                <w:i/>
                <w:sz w:val="22"/>
                <w:szCs w:val="22"/>
                <w:lang w:val="lt-LT" w:eastAsia="lt-LT"/>
              </w:rPr>
              <w:t xml:space="preserve">110-10 kV TP PT dalies įrenginiai: </w:t>
            </w:r>
          </w:p>
        </w:tc>
      </w:tr>
      <w:tr w:rsidR="003D3ED3" w:rsidRPr="00972C34" w14:paraId="7647AA92"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D228CEF"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1.</w:t>
            </w:r>
          </w:p>
        </w:tc>
        <w:tc>
          <w:tcPr>
            <w:tcW w:w="9304" w:type="dxa"/>
            <w:tcBorders>
              <w:top w:val="single" w:sz="4" w:space="0" w:color="auto"/>
              <w:left w:val="single" w:sz="4" w:space="0" w:color="auto"/>
              <w:bottom w:val="single" w:sz="4" w:space="0" w:color="auto"/>
              <w:right w:val="single" w:sz="4" w:space="0" w:color="auto"/>
            </w:tcBorders>
            <w:vAlign w:val="center"/>
            <w:hideMark/>
          </w:tcPr>
          <w:p w14:paraId="01856A32"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Visų komutavimo aparatų ir įžemiklių valdymas.</w:t>
            </w:r>
          </w:p>
        </w:tc>
      </w:tr>
      <w:tr w:rsidR="003D3ED3" w:rsidRPr="007466BD" w14:paraId="5CC38139"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36679BE7"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w:t>
            </w:r>
          </w:p>
        </w:tc>
        <w:tc>
          <w:tcPr>
            <w:tcW w:w="9304" w:type="dxa"/>
            <w:tcBorders>
              <w:top w:val="single" w:sz="4" w:space="0" w:color="auto"/>
              <w:left w:val="single" w:sz="4" w:space="0" w:color="auto"/>
              <w:bottom w:val="single" w:sz="4" w:space="0" w:color="auto"/>
              <w:right w:val="single" w:sz="4" w:space="0" w:color="auto"/>
            </w:tcBorders>
            <w:vAlign w:val="center"/>
            <w:hideMark/>
          </w:tcPr>
          <w:p w14:paraId="3FD4AB7C"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Telekomandų perdavimo įrenginių imtuvai/siųstuvai:</w:t>
            </w:r>
          </w:p>
        </w:tc>
      </w:tr>
      <w:tr w:rsidR="003D3ED3" w:rsidRPr="007466BD" w14:paraId="559066C4"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534144FE"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2.1.</w:t>
            </w:r>
          </w:p>
        </w:tc>
        <w:tc>
          <w:tcPr>
            <w:tcW w:w="9304" w:type="dxa"/>
            <w:tcBorders>
              <w:top w:val="single" w:sz="4" w:space="0" w:color="auto"/>
              <w:left w:val="single" w:sz="4" w:space="0" w:color="auto"/>
              <w:bottom w:val="single" w:sz="4" w:space="0" w:color="auto"/>
              <w:right w:val="single" w:sz="4" w:space="0" w:color="auto"/>
            </w:tcBorders>
            <w:vAlign w:val="center"/>
            <w:hideMark/>
          </w:tcPr>
          <w:p w14:paraId="0A00A396" w14:textId="77777777" w:rsidR="003D3ED3" w:rsidRPr="00972C34" w:rsidRDefault="003D3ED3" w:rsidP="00E71A9A">
            <w:pPr>
              <w:pStyle w:val="BodyText3"/>
              <w:tabs>
                <w:tab w:val="left" w:pos="720"/>
              </w:tabs>
              <w:spacing w:after="0"/>
              <w:ind w:left="340"/>
              <w:rPr>
                <w:rFonts w:ascii="Trebuchet MS" w:hAnsi="Trebuchet MS" w:cs="Arial"/>
                <w:sz w:val="22"/>
                <w:szCs w:val="22"/>
                <w:lang w:val="lt-LT" w:eastAsia="lt-LT"/>
              </w:rPr>
            </w:pPr>
            <w:r w:rsidRPr="00972C34">
              <w:rPr>
                <w:rFonts w:ascii="Trebuchet MS" w:hAnsi="Trebuchet MS" w:cs="Arial"/>
                <w:sz w:val="22"/>
                <w:szCs w:val="22"/>
                <w:lang w:val="lt-LT" w:eastAsia="lt-LT"/>
              </w:rPr>
              <w:t>Imtuvų/siųstuvų komandų (siųstuvo ir imtuvo komandos pažymėtos tuo pačiu numeriu) komandų valdymas (išjungimas/įjungimas).</w:t>
            </w:r>
          </w:p>
        </w:tc>
      </w:tr>
      <w:tr w:rsidR="003D3ED3" w:rsidRPr="007466BD" w14:paraId="7870794F"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1FC34CA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3.</w:t>
            </w:r>
          </w:p>
        </w:tc>
        <w:tc>
          <w:tcPr>
            <w:tcW w:w="9304" w:type="dxa"/>
            <w:tcBorders>
              <w:top w:val="single" w:sz="4" w:space="0" w:color="auto"/>
              <w:left w:val="single" w:sz="4" w:space="0" w:color="auto"/>
              <w:bottom w:val="single" w:sz="4" w:space="0" w:color="auto"/>
              <w:right w:val="single" w:sz="4" w:space="0" w:color="auto"/>
            </w:tcBorders>
            <w:vAlign w:val="center"/>
            <w:hideMark/>
          </w:tcPr>
          <w:p w14:paraId="2260D8F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Įrenginių RAA nuostatų grupių valdymas.</w:t>
            </w:r>
          </w:p>
        </w:tc>
      </w:tr>
      <w:tr w:rsidR="003D3ED3" w:rsidRPr="00972C34" w14:paraId="77C3480A"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DEAB607"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4.</w:t>
            </w:r>
          </w:p>
        </w:tc>
        <w:tc>
          <w:tcPr>
            <w:tcW w:w="9304" w:type="dxa"/>
            <w:tcBorders>
              <w:top w:val="single" w:sz="4" w:space="0" w:color="auto"/>
              <w:left w:val="single" w:sz="4" w:space="0" w:color="auto"/>
              <w:bottom w:val="single" w:sz="4" w:space="0" w:color="auto"/>
              <w:right w:val="single" w:sz="4" w:space="0" w:color="auto"/>
            </w:tcBorders>
            <w:vAlign w:val="center"/>
            <w:hideMark/>
          </w:tcPr>
          <w:p w14:paraId="0055D46F"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Įrenginių RAA funkcijų valdymas.</w:t>
            </w:r>
          </w:p>
        </w:tc>
      </w:tr>
      <w:tr w:rsidR="003D3ED3" w:rsidRPr="00972C34" w14:paraId="5FA1AB96" w14:textId="77777777" w:rsidTr="00E71A9A">
        <w:tc>
          <w:tcPr>
            <w:tcW w:w="756" w:type="dxa"/>
            <w:tcBorders>
              <w:top w:val="single" w:sz="4" w:space="0" w:color="auto"/>
              <w:left w:val="single" w:sz="4" w:space="0" w:color="auto"/>
              <w:bottom w:val="single" w:sz="4" w:space="0" w:color="auto"/>
              <w:right w:val="single" w:sz="4" w:space="0" w:color="auto"/>
            </w:tcBorders>
            <w:vAlign w:val="center"/>
          </w:tcPr>
          <w:p w14:paraId="19AF9DC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5.</w:t>
            </w:r>
          </w:p>
        </w:tc>
        <w:tc>
          <w:tcPr>
            <w:tcW w:w="9304" w:type="dxa"/>
            <w:tcBorders>
              <w:top w:val="single" w:sz="4" w:space="0" w:color="auto"/>
              <w:left w:val="single" w:sz="4" w:space="0" w:color="auto"/>
              <w:bottom w:val="single" w:sz="4" w:space="0" w:color="auto"/>
              <w:right w:val="single" w:sz="4" w:space="0" w:color="auto"/>
            </w:tcBorders>
            <w:vAlign w:val="center"/>
          </w:tcPr>
          <w:p w14:paraId="01456E3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Šuntinio reaktoriaus valdymas:</w:t>
            </w:r>
          </w:p>
        </w:tc>
      </w:tr>
      <w:tr w:rsidR="003D3ED3" w:rsidRPr="00972C34" w14:paraId="2922A317" w14:textId="77777777" w:rsidTr="00E71A9A">
        <w:tc>
          <w:tcPr>
            <w:tcW w:w="756" w:type="dxa"/>
            <w:tcBorders>
              <w:top w:val="single" w:sz="4" w:space="0" w:color="auto"/>
              <w:left w:val="single" w:sz="4" w:space="0" w:color="auto"/>
              <w:bottom w:val="single" w:sz="4" w:space="0" w:color="auto"/>
              <w:right w:val="single" w:sz="4" w:space="0" w:color="auto"/>
            </w:tcBorders>
            <w:vAlign w:val="center"/>
          </w:tcPr>
          <w:p w14:paraId="58408C82"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5.1.</w:t>
            </w:r>
          </w:p>
        </w:tc>
        <w:tc>
          <w:tcPr>
            <w:tcW w:w="9304" w:type="dxa"/>
            <w:tcBorders>
              <w:top w:val="single" w:sz="4" w:space="0" w:color="auto"/>
              <w:left w:val="single" w:sz="4" w:space="0" w:color="auto"/>
              <w:bottom w:val="single" w:sz="4" w:space="0" w:color="auto"/>
              <w:right w:val="single" w:sz="4" w:space="0" w:color="auto"/>
            </w:tcBorders>
            <w:vAlign w:val="center"/>
          </w:tcPr>
          <w:p w14:paraId="3F5B3590" w14:textId="77777777" w:rsidR="003D3ED3" w:rsidRPr="00972C34" w:rsidRDefault="003D3ED3" w:rsidP="00E71A9A">
            <w:pPr>
              <w:pStyle w:val="BodyText3"/>
              <w:tabs>
                <w:tab w:val="left" w:pos="720"/>
              </w:tabs>
              <w:ind w:left="356"/>
              <w:rPr>
                <w:rFonts w:ascii="Trebuchet MS" w:hAnsi="Trebuchet MS" w:cs="Arial"/>
                <w:sz w:val="22"/>
                <w:szCs w:val="22"/>
                <w:lang w:val="lt-LT" w:eastAsia="lt-LT"/>
              </w:rPr>
            </w:pPr>
            <w:r w:rsidRPr="00972C34">
              <w:rPr>
                <w:rFonts w:ascii="Trebuchet MS" w:hAnsi="Trebuchet MS" w:cs="Arial"/>
                <w:sz w:val="22"/>
                <w:szCs w:val="22"/>
                <w:lang w:val="lt-LT" w:eastAsia="lt-LT"/>
              </w:rPr>
              <w:t>Valdymo ir darbo režimų parinkimas;</w:t>
            </w:r>
          </w:p>
        </w:tc>
      </w:tr>
      <w:tr w:rsidR="003D3ED3" w:rsidRPr="00972C34" w14:paraId="5AD7AEB7" w14:textId="77777777" w:rsidTr="00E71A9A">
        <w:tc>
          <w:tcPr>
            <w:tcW w:w="756" w:type="dxa"/>
            <w:tcBorders>
              <w:top w:val="single" w:sz="4" w:space="0" w:color="auto"/>
              <w:left w:val="single" w:sz="4" w:space="0" w:color="auto"/>
              <w:bottom w:val="single" w:sz="4" w:space="0" w:color="auto"/>
              <w:right w:val="single" w:sz="4" w:space="0" w:color="auto"/>
            </w:tcBorders>
            <w:vAlign w:val="center"/>
          </w:tcPr>
          <w:p w14:paraId="30D771AA"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5.2.</w:t>
            </w:r>
          </w:p>
        </w:tc>
        <w:tc>
          <w:tcPr>
            <w:tcW w:w="9304" w:type="dxa"/>
            <w:tcBorders>
              <w:top w:val="single" w:sz="4" w:space="0" w:color="auto"/>
              <w:left w:val="single" w:sz="4" w:space="0" w:color="auto"/>
              <w:bottom w:val="single" w:sz="4" w:space="0" w:color="auto"/>
              <w:right w:val="single" w:sz="4" w:space="0" w:color="auto"/>
            </w:tcBorders>
            <w:vAlign w:val="center"/>
          </w:tcPr>
          <w:p w14:paraId="54304519" w14:textId="77777777" w:rsidR="003D3ED3" w:rsidRPr="00972C34" w:rsidRDefault="003D3ED3" w:rsidP="00E71A9A">
            <w:pPr>
              <w:pStyle w:val="BodyText3"/>
              <w:tabs>
                <w:tab w:val="left" w:pos="720"/>
              </w:tabs>
              <w:ind w:left="356"/>
              <w:rPr>
                <w:rFonts w:ascii="Trebuchet MS" w:hAnsi="Trebuchet MS" w:cs="Arial"/>
                <w:sz w:val="22"/>
                <w:szCs w:val="22"/>
                <w:lang w:val="lt-LT" w:eastAsia="lt-LT"/>
              </w:rPr>
            </w:pPr>
            <w:r w:rsidRPr="00972C34">
              <w:rPr>
                <w:rFonts w:ascii="Trebuchet MS" w:hAnsi="Trebuchet MS" w:cs="Arial"/>
                <w:sz w:val="22"/>
                <w:szCs w:val="22"/>
                <w:lang w:val="lt-LT" w:eastAsia="lt-LT"/>
              </w:rPr>
              <w:t>Reikalingų valdymo ir darbo režimams parametrų nustatymas.</w:t>
            </w:r>
          </w:p>
        </w:tc>
      </w:tr>
      <w:tr w:rsidR="003D3ED3" w:rsidRPr="00972C34" w14:paraId="09BBFA31"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1F568C22"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6.</w:t>
            </w:r>
          </w:p>
        </w:tc>
        <w:tc>
          <w:tcPr>
            <w:tcW w:w="9304" w:type="dxa"/>
            <w:tcBorders>
              <w:top w:val="single" w:sz="4" w:space="0" w:color="auto"/>
              <w:left w:val="single" w:sz="4" w:space="0" w:color="auto"/>
              <w:bottom w:val="single" w:sz="4" w:space="0" w:color="auto"/>
              <w:right w:val="single" w:sz="4" w:space="0" w:color="auto"/>
            </w:tcBorders>
            <w:vAlign w:val="center"/>
            <w:hideMark/>
          </w:tcPr>
          <w:p w14:paraId="564AAC2C"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KSSRS įvadinių ir sekcijinio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valdymas, KSSRS 0,4 kV ARĮ funkcijos valdymas. Valdymo pulto patalpoje turi būti numatytas fizinis raktas 0,4 kV ARĮ automatikos išjungimui/įjungimui.</w:t>
            </w:r>
          </w:p>
        </w:tc>
      </w:tr>
      <w:tr w:rsidR="003D3ED3" w:rsidRPr="007466BD" w14:paraId="61BE6A2D"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0B79D3FD"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7.</w:t>
            </w:r>
          </w:p>
        </w:tc>
        <w:tc>
          <w:tcPr>
            <w:tcW w:w="9304" w:type="dxa"/>
            <w:tcBorders>
              <w:top w:val="single" w:sz="4" w:space="0" w:color="auto"/>
              <w:left w:val="single" w:sz="4" w:space="0" w:color="auto"/>
              <w:bottom w:val="single" w:sz="4" w:space="0" w:color="auto"/>
              <w:right w:val="single" w:sz="4" w:space="0" w:color="auto"/>
            </w:tcBorders>
            <w:vAlign w:val="center"/>
            <w:hideMark/>
          </w:tcPr>
          <w:p w14:paraId="5BC64E80"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 xml:space="preserve">110 kV linijinių įtampos transformatorių </w:t>
            </w:r>
            <w:proofErr w:type="spellStart"/>
            <w:r w:rsidRPr="00972C34">
              <w:rPr>
                <w:rFonts w:ascii="Trebuchet MS" w:hAnsi="Trebuchet MS" w:cs="Arial"/>
                <w:sz w:val="22"/>
                <w:szCs w:val="22"/>
                <w:lang w:val="lt-LT" w:eastAsia="lt-LT"/>
              </w:rPr>
              <w:t>aj</w:t>
            </w:r>
            <w:proofErr w:type="spellEnd"/>
            <w:r w:rsidRPr="00972C34">
              <w:rPr>
                <w:rFonts w:ascii="Trebuchet MS" w:hAnsi="Trebuchet MS" w:cs="Arial"/>
                <w:sz w:val="22"/>
                <w:szCs w:val="22"/>
                <w:lang w:val="lt-LT" w:eastAsia="lt-LT"/>
              </w:rPr>
              <w:t xml:space="preserve"> valdymas (taikoma įtampos transformatoriams, sumontuotiems 110 kV linijose už linijinio skyriklio į linijos pusę).</w:t>
            </w:r>
          </w:p>
        </w:tc>
      </w:tr>
      <w:tr w:rsidR="003D3ED3" w:rsidRPr="00972C34" w14:paraId="57678B56" w14:textId="77777777" w:rsidTr="00E71A9A">
        <w:tc>
          <w:tcPr>
            <w:tcW w:w="756" w:type="dxa"/>
            <w:tcBorders>
              <w:top w:val="single" w:sz="4" w:space="0" w:color="auto"/>
              <w:left w:val="single" w:sz="4" w:space="0" w:color="auto"/>
              <w:bottom w:val="single" w:sz="4" w:space="0" w:color="auto"/>
              <w:right w:val="single" w:sz="4" w:space="0" w:color="auto"/>
            </w:tcBorders>
            <w:vAlign w:val="center"/>
            <w:hideMark/>
          </w:tcPr>
          <w:p w14:paraId="60FC2CD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8.</w:t>
            </w:r>
          </w:p>
        </w:tc>
        <w:tc>
          <w:tcPr>
            <w:tcW w:w="9304" w:type="dxa"/>
            <w:tcBorders>
              <w:top w:val="single" w:sz="4" w:space="0" w:color="auto"/>
              <w:left w:val="single" w:sz="4" w:space="0" w:color="auto"/>
              <w:bottom w:val="single" w:sz="4" w:space="0" w:color="auto"/>
              <w:right w:val="single" w:sz="4" w:space="0" w:color="auto"/>
            </w:tcBorders>
            <w:vAlign w:val="center"/>
            <w:hideMark/>
          </w:tcPr>
          <w:p w14:paraId="455134E8"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Duomenų mainų tarp TSPĮ ir RAA terminalo/valdiklio valdymas.</w:t>
            </w:r>
          </w:p>
        </w:tc>
      </w:tr>
      <w:tr w:rsidR="003D3ED3" w:rsidRPr="00972C34" w14:paraId="0D207AC5" w14:textId="77777777" w:rsidTr="00E71A9A">
        <w:tc>
          <w:tcPr>
            <w:tcW w:w="10060" w:type="dxa"/>
            <w:gridSpan w:val="2"/>
            <w:tcBorders>
              <w:top w:val="single" w:sz="4" w:space="0" w:color="auto"/>
              <w:left w:val="single" w:sz="4" w:space="0" w:color="auto"/>
              <w:bottom w:val="single" w:sz="4" w:space="0" w:color="auto"/>
              <w:right w:val="single" w:sz="4" w:space="0" w:color="auto"/>
            </w:tcBorders>
            <w:vAlign w:val="center"/>
          </w:tcPr>
          <w:p w14:paraId="3A594107" w14:textId="77777777" w:rsidR="003D3ED3" w:rsidRPr="00972C34" w:rsidRDefault="003D3ED3" w:rsidP="00E71A9A">
            <w:pPr>
              <w:pStyle w:val="BodyText3"/>
              <w:tabs>
                <w:tab w:val="left" w:pos="720"/>
              </w:tabs>
              <w:jc w:val="center"/>
              <w:rPr>
                <w:rFonts w:ascii="Trebuchet MS" w:hAnsi="Trebuchet MS" w:cs="Arial"/>
                <w:b/>
                <w:bCs/>
                <w:i/>
                <w:iCs/>
                <w:sz w:val="22"/>
                <w:szCs w:val="22"/>
                <w:lang w:val="lt-LT" w:eastAsia="lt-LT"/>
              </w:rPr>
            </w:pPr>
            <w:r w:rsidRPr="00972C34">
              <w:rPr>
                <w:rFonts w:ascii="Trebuchet MS" w:hAnsi="Trebuchet MS" w:cs="Arial"/>
                <w:b/>
                <w:bCs/>
                <w:i/>
                <w:iCs/>
                <w:sz w:val="22"/>
                <w:szCs w:val="22"/>
                <w:lang w:val="lt-LT" w:eastAsia="lt-LT"/>
              </w:rPr>
              <w:t>Bendros pastabos</w:t>
            </w:r>
          </w:p>
        </w:tc>
      </w:tr>
      <w:tr w:rsidR="003D3ED3" w:rsidRPr="00972C34" w14:paraId="64F25532" w14:textId="77777777" w:rsidTr="00E71A9A">
        <w:tc>
          <w:tcPr>
            <w:tcW w:w="756" w:type="dxa"/>
            <w:tcBorders>
              <w:top w:val="single" w:sz="4" w:space="0" w:color="auto"/>
              <w:left w:val="single" w:sz="4" w:space="0" w:color="auto"/>
              <w:bottom w:val="single" w:sz="4" w:space="0" w:color="auto"/>
              <w:right w:val="single" w:sz="4" w:space="0" w:color="auto"/>
            </w:tcBorders>
            <w:vAlign w:val="center"/>
          </w:tcPr>
          <w:p w14:paraId="32128726"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9.</w:t>
            </w:r>
          </w:p>
        </w:tc>
        <w:tc>
          <w:tcPr>
            <w:tcW w:w="9304" w:type="dxa"/>
            <w:tcBorders>
              <w:top w:val="single" w:sz="4" w:space="0" w:color="auto"/>
              <w:left w:val="single" w:sz="4" w:space="0" w:color="auto"/>
              <w:bottom w:val="single" w:sz="4" w:space="0" w:color="auto"/>
              <w:right w:val="single" w:sz="4" w:space="0" w:color="auto"/>
            </w:tcBorders>
            <w:vAlign w:val="center"/>
          </w:tcPr>
          <w:p w14:paraId="0BD77D65" w14:textId="77777777" w:rsidR="003D3ED3" w:rsidRPr="00972C34" w:rsidRDefault="003D3ED3" w:rsidP="00E71A9A">
            <w:pPr>
              <w:pStyle w:val="BodyText3"/>
              <w:tabs>
                <w:tab w:val="left" w:pos="720"/>
              </w:tabs>
              <w:spacing w:after="0"/>
              <w:rPr>
                <w:rFonts w:ascii="Trebuchet MS" w:hAnsi="Trebuchet MS" w:cs="Arial"/>
                <w:sz w:val="22"/>
                <w:szCs w:val="22"/>
                <w:lang w:val="lt-LT" w:eastAsia="lt-LT"/>
              </w:rPr>
            </w:pPr>
            <w:r w:rsidRPr="00972C34">
              <w:rPr>
                <w:rFonts w:ascii="Trebuchet MS" w:hAnsi="Trebuchet MS" w:cs="Arial"/>
                <w:sz w:val="22"/>
                <w:szCs w:val="22"/>
                <w:lang w:val="lt-LT" w:eastAsia="lt-LT"/>
              </w:rPr>
              <w:t>5 punkte išvardintos apimtys gali keistis priklausomai nuo ŠRE automatikos išpildymo.</w:t>
            </w:r>
          </w:p>
        </w:tc>
      </w:tr>
    </w:tbl>
    <w:p w14:paraId="4EB51384" w14:textId="77777777" w:rsidR="003D3ED3" w:rsidRPr="00972C34" w:rsidRDefault="003D3ED3" w:rsidP="00903457">
      <w:pPr>
        <w:tabs>
          <w:tab w:val="left" w:pos="1134"/>
          <w:tab w:val="left" w:pos="1276"/>
        </w:tabs>
        <w:spacing w:line="276" w:lineRule="auto"/>
        <w:contextualSpacing/>
        <w:jc w:val="both"/>
        <w:rPr>
          <w:rFonts w:ascii="Trebuchet MS" w:hAnsi="Trebuchet MS" w:cs="Arial"/>
          <w:lang w:val="lt-LT"/>
        </w:rPr>
      </w:pPr>
    </w:p>
    <w:p w14:paraId="1201CE56" w14:textId="6674BE97" w:rsidR="003D3ED3" w:rsidRPr="00972C34" w:rsidRDefault="003D3ED3" w:rsidP="003D3ED3">
      <w:pPr>
        <w:pStyle w:val="ListParagraph"/>
        <w:numPr>
          <w:ilvl w:val="0"/>
          <w:numId w:val="8"/>
        </w:numPr>
        <w:tabs>
          <w:tab w:val="left" w:pos="1134"/>
          <w:tab w:val="left" w:pos="1276"/>
        </w:tabs>
        <w:spacing w:line="276" w:lineRule="auto"/>
        <w:contextualSpacing/>
        <w:jc w:val="both"/>
        <w:rPr>
          <w:rFonts w:ascii="Trebuchet MS" w:hAnsi="Trebuchet MS" w:cs="Arial"/>
          <w:lang w:val="lt-LT"/>
        </w:rPr>
      </w:pPr>
      <w:r w:rsidRPr="00972C34">
        <w:rPr>
          <w:rFonts w:ascii="Trebuchet MS" w:hAnsi="Trebuchet MS" w:cs="Arial"/>
          <w:lang w:val="lt-LT"/>
        </w:rPr>
        <w:t xml:space="preserve">Teleinformacijos sąrašas rengiamas, su PSO derinamas ir testavimai atliekami vadovaujantis PSO patvirtintu perdavimo tinklo transformatorių pastočių ir skirstyklų įrangos nuotolinio valdymo reikalavimų aprašu, pateiktu (žr. </w:t>
      </w:r>
      <w:r w:rsidR="00903457" w:rsidRPr="00972C34">
        <w:rPr>
          <w:rFonts w:ascii="Trebuchet MS" w:hAnsi="Trebuchet MS" w:cs="Arial"/>
          <w:lang w:val="lt-LT"/>
        </w:rPr>
        <w:t>75</w:t>
      </w:r>
      <w:r w:rsidRPr="00972C34">
        <w:rPr>
          <w:rFonts w:ascii="Trebuchet MS" w:hAnsi="Trebuchet MS" w:cs="Arial"/>
          <w:lang w:val="lt-LT"/>
        </w:rPr>
        <w:t xml:space="preserve"> priedą).</w:t>
      </w:r>
    </w:p>
    <w:p w14:paraId="6A557961" w14:textId="77777777" w:rsidR="003D3ED3" w:rsidRPr="00972C34" w:rsidRDefault="003D3ED3" w:rsidP="003D3ED3">
      <w:pPr>
        <w:pStyle w:val="ListParagraph"/>
        <w:numPr>
          <w:ilvl w:val="0"/>
          <w:numId w:val="8"/>
        </w:numPr>
        <w:tabs>
          <w:tab w:val="left" w:pos="1134"/>
          <w:tab w:val="left" w:pos="1276"/>
        </w:tabs>
        <w:spacing w:line="276" w:lineRule="auto"/>
        <w:contextualSpacing/>
        <w:jc w:val="both"/>
        <w:rPr>
          <w:rFonts w:ascii="Trebuchet MS" w:hAnsi="Trebuchet MS" w:cs="Arial"/>
          <w:lang w:val="lt-LT"/>
        </w:rPr>
      </w:pPr>
      <w:r w:rsidRPr="00972C34">
        <w:rPr>
          <w:rFonts w:ascii="Trebuchet MS" w:hAnsi="Trebuchet MS" w:cs="Arial"/>
          <w:lang w:val="lt-LT"/>
        </w:rPr>
        <w:t>Techniniame-darbo projekte numatyti poreikį su šio objekto rekonstrukcija susijusiuose kituose perdavimo tinklo objektuose (išvardinti skyriuje „Relinės apsaugos ir automatikos dalis“) atlikti operatyvinių pavadinimų pakeitimus ir/ar kitus susijusius darbus (objektų teleinformacijos sąrašų parengimas, derinimas su PSO, testavimas. Projektiniuose pasiūlymuose išskirti reikalingus atlikti darbus kituose perdavimo tinklo objektuose pagal kiekvieną objektą atskirai. Atliekant pakeitimus kituose perdavimo tinklo objektuose, šių objektų teleinformacijos sąrašai rengiami, derinami su PSO ir testavimai atliekami kiekvienai pastotei (objektui) atskirai vadovaujantis PSO patvirtintu perdavimo tinklo transformatorių pastočių ir skirstyklų įrangos nuotolinio valdymo reikalavimų aprašu.</w:t>
      </w:r>
    </w:p>
    <w:p w14:paraId="6C1E6AA8" w14:textId="77777777" w:rsidR="003D3ED3" w:rsidRPr="00972C34" w:rsidRDefault="003D3ED3" w:rsidP="003D3ED3">
      <w:pPr>
        <w:pStyle w:val="ListParagraph"/>
        <w:numPr>
          <w:ilvl w:val="0"/>
          <w:numId w:val="8"/>
        </w:numPr>
        <w:tabs>
          <w:tab w:val="left" w:pos="1134"/>
          <w:tab w:val="left" w:pos="1276"/>
        </w:tabs>
        <w:spacing w:line="276" w:lineRule="auto"/>
        <w:contextualSpacing/>
        <w:jc w:val="both"/>
        <w:rPr>
          <w:rFonts w:ascii="Trebuchet MS" w:hAnsi="Trebuchet MS" w:cs="Arial"/>
          <w:lang w:val="lt-LT"/>
        </w:rPr>
      </w:pPr>
      <w:r w:rsidRPr="00972C34">
        <w:rPr>
          <w:rFonts w:ascii="Trebuchet MS" w:hAnsi="Trebuchet MS" w:cs="Arial"/>
          <w:lang w:val="lt-LT"/>
        </w:rPr>
        <w:t>PSO pateikia kitų, susijusių su Telšių TP 110/10 kV skirstyklų rekonstrukcija, perdavimo tinklo objektų teleinformacijos (signalai, valdymas ir matavimai) sąrašus projektavimo paslaugą teikiančiai organizacijai. Tolimesnis kitų perdavimo tinklo objektų teleinformacijos sąrašų apimčių pildymas, koregavimas bei derinimas su PSO atsakingais darbuotojais vykdomas pateiktuose teleinformacijos sąrašuose. Sąrašuose turi būti numatytas atskiras skyrius naujai projektuojamai bei įtraukiamai teleinformacijai (signalai, valdymas ir matavimai).</w:t>
      </w:r>
    </w:p>
    <w:p w14:paraId="65EEA8DD" w14:textId="77777777" w:rsidR="003D3ED3" w:rsidRPr="00972C34" w:rsidRDefault="003D3ED3" w:rsidP="003D3ED3">
      <w:pPr>
        <w:pStyle w:val="ListParagraph"/>
        <w:numPr>
          <w:ilvl w:val="0"/>
          <w:numId w:val="8"/>
        </w:numPr>
        <w:tabs>
          <w:tab w:val="left" w:pos="1134"/>
          <w:tab w:val="left" w:pos="1276"/>
        </w:tabs>
        <w:spacing w:line="276" w:lineRule="auto"/>
        <w:contextualSpacing/>
        <w:jc w:val="both"/>
        <w:rPr>
          <w:rFonts w:ascii="Trebuchet MS" w:hAnsi="Trebuchet MS" w:cs="Arial"/>
          <w:lang w:val="lt-LT"/>
        </w:rPr>
      </w:pPr>
      <w:r w:rsidRPr="00972C34">
        <w:rPr>
          <w:rFonts w:ascii="Trebuchet MS" w:hAnsi="Trebuchet MS" w:cs="Arial"/>
          <w:lang w:val="lt-LT"/>
        </w:rPr>
        <w:lastRenderedPageBreak/>
        <w:t xml:space="preserve">Projektuotojai pateiktuose kituose, susijusiuose su Telšių TP 110/10 kV skirstyklų rekonstrukcija perdavimo tinklo objektų teleinformacijos sąrašuose sužymi visą </w:t>
      </w:r>
      <w:proofErr w:type="spellStart"/>
      <w:r w:rsidRPr="00972C34">
        <w:rPr>
          <w:rFonts w:ascii="Trebuchet MS" w:hAnsi="Trebuchet MS" w:cs="Arial"/>
          <w:lang w:val="lt-LT"/>
        </w:rPr>
        <w:t>teleinformaciją</w:t>
      </w:r>
      <w:proofErr w:type="spellEnd"/>
      <w:r w:rsidRPr="00972C34">
        <w:rPr>
          <w:rFonts w:ascii="Trebuchet MS" w:hAnsi="Trebuchet MS" w:cs="Arial"/>
          <w:lang w:val="lt-LT"/>
        </w:rPr>
        <w:t xml:space="preserve"> (signalai, valdymas ir matavimai) tiesiogiai priklausančią ar susijusią su Telšių TP prijunginių apsaugomis, valdymu ir matavimais. Projektavimo eigoje įvertinamas poreikis dėl šios teleinformacijos pavadinimų ar būsenų keitimo, įvertinant PSO nuotolinio valdymo aprašo reikalavimus. Esant tokiam poreikiui, koreguojami atitinkamų signalų pavadinimai ar būsenos, komandų ar matavimų pavadinimai.</w:t>
      </w:r>
    </w:p>
    <w:p w14:paraId="0FD10D9D" w14:textId="77777777" w:rsidR="003D3ED3" w:rsidRPr="00972C34" w:rsidRDefault="003D3ED3" w:rsidP="003D3ED3">
      <w:pPr>
        <w:pStyle w:val="ListParagraph"/>
        <w:numPr>
          <w:ilvl w:val="0"/>
          <w:numId w:val="8"/>
        </w:numPr>
        <w:tabs>
          <w:tab w:val="left" w:pos="1134"/>
          <w:tab w:val="left" w:pos="1276"/>
        </w:tabs>
        <w:spacing w:line="276" w:lineRule="auto"/>
        <w:contextualSpacing/>
        <w:jc w:val="both"/>
        <w:rPr>
          <w:rFonts w:ascii="Trebuchet MS" w:hAnsi="Trebuchet MS" w:cs="Arial"/>
          <w:lang w:val="lt-LT"/>
        </w:rPr>
      </w:pPr>
      <w:r w:rsidRPr="00972C34">
        <w:rPr>
          <w:rFonts w:ascii="Trebuchet MS" w:hAnsi="Trebuchet MS" w:cs="Arial"/>
          <w:lang w:val="lt-LT"/>
        </w:rPr>
        <w:t xml:space="preserve">Turi būti ištestuota kitų perdavimo tinklo objektų visa esama ir naujai įtraukiama </w:t>
      </w:r>
      <w:proofErr w:type="spellStart"/>
      <w:r w:rsidRPr="00972C34">
        <w:rPr>
          <w:rFonts w:ascii="Trebuchet MS" w:hAnsi="Trebuchet MS" w:cs="Arial"/>
          <w:lang w:val="lt-LT"/>
        </w:rPr>
        <w:t>teleinformacija</w:t>
      </w:r>
      <w:proofErr w:type="spellEnd"/>
      <w:r w:rsidRPr="00972C34">
        <w:rPr>
          <w:rFonts w:ascii="Trebuchet MS" w:hAnsi="Trebuchet MS" w:cs="Arial"/>
          <w:lang w:val="lt-LT"/>
        </w:rPr>
        <w:t>, kuri susijusi su Telšių TP 110/10 kV skirstyklų rekonstrukcija.</w:t>
      </w:r>
    </w:p>
    <w:p w14:paraId="6BFA5CE6" w14:textId="0A9209B3" w:rsidR="003D3ED3" w:rsidRPr="00972C34" w:rsidRDefault="003D3ED3" w:rsidP="002F4569">
      <w:pPr>
        <w:pStyle w:val="ListParagraph"/>
        <w:numPr>
          <w:ilvl w:val="0"/>
          <w:numId w:val="8"/>
        </w:numPr>
        <w:tabs>
          <w:tab w:val="left" w:pos="1134"/>
          <w:tab w:val="left" w:pos="1276"/>
        </w:tabs>
        <w:spacing w:line="276" w:lineRule="auto"/>
        <w:contextualSpacing/>
        <w:jc w:val="both"/>
        <w:rPr>
          <w:rFonts w:ascii="Trebuchet MS" w:hAnsi="Trebuchet MS" w:cs="Arial"/>
          <w:lang w:val="lt-LT"/>
        </w:rPr>
      </w:pPr>
      <w:r w:rsidRPr="00972C34">
        <w:rPr>
          <w:rFonts w:ascii="Trebuchet MS" w:hAnsi="Trebuchet MS" w:cs="Arial"/>
          <w:lang w:val="lt-LT"/>
        </w:rPr>
        <w:t>Projektuotojai peržiūri esamus kitų, susijusių su Telšių TP 110/10 kV skirstyklų rekonstrukcija, perdavimo tinklo objektų (išvardinti skyriuje „Relinės apsaugos ir automatikos dalis“) teleinformacijos sąrašus bei įvertina poreikį dėl teleinformacijos, kuri tiesiogiai nepriklauso ar nėra susijusi su Telšių TP 110/10 kV prijunginiais, tačiau gali būti įtakojama dėl Telšių TP naujų prijunginių diegimo (pavadinimų, būsenų keitimas, naujos teleinformacijos įtraukimas, esamos teleinformacijos naikinimas). Esant tokiam poreikiui, turi būti koreguojami esami teleinformacijos sąrašai ir atitinkamai atliekami testavimai esamai ar naujai įtrauktai kitų perdavimo tinklo objektų teleinformacijai.</w:t>
      </w:r>
    </w:p>
    <w:p w14:paraId="70506708" w14:textId="2CF9575C" w:rsidR="00C21FE9" w:rsidRPr="00972C34" w:rsidRDefault="003E6C15" w:rsidP="008125B0">
      <w:pPr>
        <w:pStyle w:val="Heading1"/>
        <w:numPr>
          <w:ilvl w:val="0"/>
          <w:numId w:val="1"/>
        </w:numPr>
        <w:spacing w:before="120" w:after="120"/>
        <w:ind w:left="357" w:firstLine="567"/>
        <w:jc w:val="center"/>
        <w:rPr>
          <w:rFonts w:cs="Arial"/>
          <w:szCs w:val="22"/>
          <w:lang w:val="lt-LT"/>
        </w:rPr>
      </w:pPr>
      <w:bookmarkStart w:id="72" w:name="_Toc456180482"/>
      <w:bookmarkStart w:id="73" w:name="_Toc196223226"/>
      <w:bookmarkEnd w:id="71"/>
      <w:r w:rsidRPr="00972C34">
        <w:rPr>
          <w:rFonts w:cs="Arial"/>
          <w:szCs w:val="22"/>
          <w:lang w:val="lt-LT"/>
        </w:rPr>
        <w:t>TELEINFORMACIJOS SURINKIMO IR PERDAVIMO DALIS</w:t>
      </w:r>
      <w:bookmarkStart w:id="74" w:name="_Toc420068153"/>
      <w:bookmarkEnd w:id="72"/>
      <w:bookmarkEnd w:id="73"/>
    </w:p>
    <w:p w14:paraId="0128F8E7" w14:textId="16922784" w:rsidR="000C13D7" w:rsidRPr="00972C34" w:rsidRDefault="000C13D7" w:rsidP="00216037">
      <w:pPr>
        <w:pStyle w:val="ListParagraph"/>
        <w:numPr>
          <w:ilvl w:val="1"/>
          <w:numId w:val="1"/>
        </w:numPr>
        <w:spacing w:line="276" w:lineRule="auto"/>
        <w:ind w:left="709" w:hanging="715"/>
        <w:jc w:val="both"/>
        <w:rPr>
          <w:rFonts w:ascii="Trebuchet MS" w:hAnsi="Trebuchet MS"/>
          <w:sz w:val="22"/>
          <w:szCs w:val="22"/>
          <w:lang w:val="lt-LT"/>
        </w:rPr>
      </w:pPr>
      <w:r w:rsidRPr="00972C34">
        <w:rPr>
          <w:rFonts w:ascii="Trebuchet MS" w:hAnsi="Trebuchet MS"/>
          <w:sz w:val="22"/>
          <w:szCs w:val="22"/>
          <w:lang w:val="lt-LT"/>
        </w:rPr>
        <w:t xml:space="preserve">Teleinformacijos surinkimas ir perdavimas Telšių TP 110/10 kV rekonstruojamoje dalyje. </w:t>
      </w:r>
    </w:p>
    <w:p w14:paraId="55DD20A1" w14:textId="5FBFE93A" w:rsidR="00216037" w:rsidRPr="00972C34" w:rsidRDefault="00216037"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Teleinformacijos surinkimas, perdavimas ir valdymas turi būti projektuojamas per esam</w:t>
      </w:r>
      <w:r w:rsidR="008D5DBD" w:rsidRPr="00972C34">
        <w:rPr>
          <w:rFonts w:ascii="Trebuchet MS" w:hAnsi="Trebuchet MS"/>
          <w:sz w:val="22"/>
          <w:szCs w:val="22"/>
          <w:lang w:val="lt-LT"/>
        </w:rPr>
        <w:t>us, vienas kitą rezervuojančius (HOT-HOT)</w:t>
      </w:r>
      <w:r w:rsidRPr="00972C34">
        <w:rPr>
          <w:rFonts w:ascii="Trebuchet MS" w:hAnsi="Trebuchet MS"/>
          <w:sz w:val="22"/>
          <w:szCs w:val="22"/>
          <w:lang w:val="lt-LT"/>
        </w:rPr>
        <w:t xml:space="preserve"> teleinformacijos surinkimo ir perdavimo </w:t>
      </w:r>
      <w:proofErr w:type="spellStart"/>
      <w:r w:rsidRPr="00972C34">
        <w:rPr>
          <w:rFonts w:ascii="Trebuchet MS" w:hAnsi="Trebuchet MS"/>
          <w:sz w:val="22"/>
          <w:szCs w:val="22"/>
          <w:lang w:val="lt-LT"/>
        </w:rPr>
        <w:t>įrengin</w:t>
      </w:r>
      <w:r w:rsidR="008D5DBD" w:rsidRPr="00972C34">
        <w:rPr>
          <w:rFonts w:ascii="Trebuchet MS" w:hAnsi="Trebuchet MS"/>
          <w:sz w:val="22"/>
          <w:szCs w:val="22"/>
          <w:lang w:val="lt-LT"/>
        </w:rPr>
        <w:t>us</w:t>
      </w:r>
      <w:proofErr w:type="spellEnd"/>
      <w:r w:rsidRPr="00972C34">
        <w:rPr>
          <w:rFonts w:ascii="Trebuchet MS" w:hAnsi="Trebuchet MS"/>
          <w:sz w:val="22"/>
          <w:szCs w:val="22"/>
          <w:lang w:val="lt-LT"/>
        </w:rPr>
        <w:t xml:space="preserve"> (TSPĮ)</w:t>
      </w:r>
      <w:r w:rsidR="000C13D7" w:rsidRPr="00972C34">
        <w:rPr>
          <w:rFonts w:ascii="Trebuchet MS" w:hAnsi="Trebuchet MS"/>
          <w:sz w:val="22"/>
          <w:szCs w:val="22"/>
          <w:lang w:val="lt-LT"/>
        </w:rPr>
        <w:t xml:space="preserve">. Suprojektuoti šių </w:t>
      </w:r>
      <w:r w:rsidR="00B06441" w:rsidRPr="00972C34">
        <w:rPr>
          <w:rFonts w:ascii="Trebuchet MS" w:hAnsi="Trebuchet MS"/>
          <w:sz w:val="22"/>
          <w:szCs w:val="22"/>
          <w:lang w:val="lt-LT"/>
        </w:rPr>
        <w:t xml:space="preserve">TSPĮ </w:t>
      </w:r>
      <w:r w:rsidR="000C13D7" w:rsidRPr="00972C34">
        <w:rPr>
          <w:rFonts w:ascii="Trebuchet MS" w:hAnsi="Trebuchet MS"/>
          <w:sz w:val="22"/>
          <w:szCs w:val="22"/>
          <w:lang w:val="lt-LT"/>
        </w:rPr>
        <w:t>perkėlimą</w:t>
      </w:r>
      <w:r w:rsidR="00B06441" w:rsidRPr="00972C34">
        <w:rPr>
          <w:rStyle w:val="CommentReference"/>
          <w:lang w:val="lt-LT"/>
        </w:rPr>
        <w:t xml:space="preserve"> </w:t>
      </w:r>
      <w:r w:rsidR="000C13D7" w:rsidRPr="00972C34">
        <w:rPr>
          <w:rFonts w:ascii="Trebuchet MS" w:hAnsi="Trebuchet MS"/>
          <w:sz w:val="22"/>
          <w:szCs w:val="22"/>
          <w:lang w:val="lt-LT"/>
        </w:rPr>
        <w:t>į naująjį 110/10 kV valdymo pultą.</w:t>
      </w:r>
    </w:p>
    <w:p w14:paraId="1F399B01" w14:textId="38A4CB02" w:rsidR="00216037" w:rsidRPr="00972C34" w:rsidRDefault="000C13D7"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P</w:t>
      </w:r>
      <w:r w:rsidR="00216037" w:rsidRPr="00972C34">
        <w:rPr>
          <w:rFonts w:ascii="Trebuchet MS" w:hAnsi="Trebuchet MS"/>
          <w:sz w:val="22"/>
          <w:szCs w:val="22"/>
          <w:lang w:val="lt-LT"/>
        </w:rPr>
        <w:t xml:space="preserve">erkeliamo 110/10 kV TSPĮ </w:t>
      </w:r>
      <w:r w:rsidRPr="00972C34">
        <w:rPr>
          <w:rFonts w:ascii="Trebuchet MS" w:hAnsi="Trebuchet MS"/>
          <w:sz w:val="22"/>
          <w:szCs w:val="22"/>
          <w:lang w:val="lt-LT"/>
        </w:rPr>
        <w:t xml:space="preserve">komplekto </w:t>
      </w:r>
      <w:r w:rsidR="00216037" w:rsidRPr="00972C34">
        <w:rPr>
          <w:rFonts w:ascii="Trebuchet MS" w:hAnsi="Trebuchet MS"/>
          <w:sz w:val="22"/>
          <w:szCs w:val="22"/>
          <w:lang w:val="lt-LT"/>
        </w:rPr>
        <w:t xml:space="preserve">pakeitimai turi būti suprojektuoti pagal reikalavimus: </w:t>
      </w:r>
    </w:p>
    <w:p w14:paraId="7FFC447C" w14:textId="2448E276" w:rsidR="00216037" w:rsidRPr="00972C34" w:rsidRDefault="00216037" w:rsidP="002F4569">
      <w:pPr>
        <w:pStyle w:val="NoSpacing"/>
        <w:numPr>
          <w:ilvl w:val="3"/>
          <w:numId w:val="1"/>
        </w:numPr>
        <w:ind w:hanging="1019"/>
        <w:rPr>
          <w:szCs w:val="22"/>
          <w:lang w:val="lt-LT"/>
        </w:rPr>
      </w:pPr>
      <w:r w:rsidRPr="00972C34">
        <w:rPr>
          <w:szCs w:val="22"/>
          <w:lang w:val="lt-LT"/>
        </w:rPr>
        <w:t xml:space="preserve">standartinius techninius reikalavimus teleinformacijos surinkimo ir perdavimo įrenginiams (žr. </w:t>
      </w:r>
      <w:r w:rsidR="00176778" w:rsidRPr="00972C34">
        <w:rPr>
          <w:szCs w:val="22"/>
          <w:lang w:val="lt-LT"/>
        </w:rPr>
        <w:t>7</w:t>
      </w:r>
      <w:r w:rsidR="00903457" w:rsidRPr="00972C34">
        <w:rPr>
          <w:szCs w:val="22"/>
          <w:lang w:val="lt-LT"/>
        </w:rPr>
        <w:t>4</w:t>
      </w:r>
      <w:r w:rsidRPr="00972C34">
        <w:rPr>
          <w:szCs w:val="22"/>
          <w:lang w:val="lt-LT"/>
        </w:rPr>
        <w:t xml:space="preserve"> priedą);</w:t>
      </w:r>
    </w:p>
    <w:p w14:paraId="0BDC420F" w14:textId="6335DCF5" w:rsidR="00216037" w:rsidRPr="00972C34" w:rsidRDefault="00216037" w:rsidP="002F4569">
      <w:pPr>
        <w:pStyle w:val="NoSpacing"/>
        <w:numPr>
          <w:ilvl w:val="3"/>
          <w:numId w:val="1"/>
        </w:numPr>
        <w:ind w:hanging="1019"/>
        <w:rPr>
          <w:szCs w:val="22"/>
          <w:lang w:val="lt-LT"/>
        </w:rPr>
      </w:pPr>
      <w:r w:rsidRPr="00972C34">
        <w:rPr>
          <w:szCs w:val="22"/>
          <w:lang w:val="lt-LT"/>
        </w:rPr>
        <w:t xml:space="preserve">perdavimo tinklo transformatorių pastočių ir skirstyklų įrangos nuotolinio valdymo reikalavimų aprašo pagrindinius reikalavimus teleinformacijos surinkimui ir perdavimui bei kitus aprašo priedus  (žr. </w:t>
      </w:r>
      <w:r w:rsidR="00DE45D1" w:rsidRPr="00972C34">
        <w:rPr>
          <w:szCs w:val="22"/>
          <w:lang w:val="lt-LT"/>
        </w:rPr>
        <w:t>7</w:t>
      </w:r>
      <w:r w:rsidR="00903457" w:rsidRPr="00972C34">
        <w:rPr>
          <w:szCs w:val="22"/>
          <w:lang w:val="lt-LT"/>
        </w:rPr>
        <w:t>5</w:t>
      </w:r>
      <w:r w:rsidRPr="00972C34">
        <w:rPr>
          <w:szCs w:val="22"/>
          <w:lang w:val="lt-LT"/>
        </w:rPr>
        <w:t xml:space="preserve"> priedą).</w:t>
      </w:r>
    </w:p>
    <w:p w14:paraId="1BDEFA6A" w14:textId="49956C78" w:rsidR="00216037" w:rsidRPr="00972C34" w:rsidRDefault="00216037" w:rsidP="002F4569">
      <w:pPr>
        <w:pStyle w:val="NoSpacing"/>
        <w:numPr>
          <w:ilvl w:val="3"/>
          <w:numId w:val="1"/>
        </w:numPr>
        <w:ind w:hanging="1019"/>
        <w:rPr>
          <w:szCs w:val="22"/>
          <w:lang w:val="lt-LT"/>
        </w:rPr>
      </w:pPr>
      <w:bookmarkStart w:id="75" w:name="_Hlk135300552"/>
      <w:r w:rsidRPr="00972C34">
        <w:rPr>
          <w:szCs w:val="22"/>
          <w:lang w:val="lt-LT"/>
        </w:rPr>
        <w:t xml:space="preserve">minimalius informacijos saugos reikalavimus projektavimui ir diegimui (žr. </w:t>
      </w:r>
      <w:r w:rsidR="00CA063F" w:rsidRPr="00972C34">
        <w:rPr>
          <w:szCs w:val="22"/>
          <w:lang w:val="lt-LT"/>
        </w:rPr>
        <w:t>8</w:t>
      </w:r>
      <w:r w:rsidRPr="00972C34">
        <w:rPr>
          <w:szCs w:val="22"/>
          <w:lang w:val="lt-LT"/>
        </w:rPr>
        <w:t xml:space="preserve"> priedą).</w:t>
      </w:r>
      <w:bookmarkEnd w:id="75"/>
    </w:p>
    <w:p w14:paraId="07DE859C" w14:textId="60BF41D8" w:rsidR="00216037" w:rsidRPr="00972C34" w:rsidRDefault="00216037"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Perkeliamas 110/10 kV dalies TSPĮ</w:t>
      </w:r>
      <w:r w:rsidR="000C13D7" w:rsidRPr="00972C34">
        <w:rPr>
          <w:rFonts w:ascii="Trebuchet MS" w:hAnsi="Trebuchet MS"/>
          <w:sz w:val="22"/>
          <w:szCs w:val="22"/>
          <w:lang w:val="lt-LT"/>
        </w:rPr>
        <w:t xml:space="preserve"> komplektas</w:t>
      </w:r>
      <w:r w:rsidRPr="00972C34">
        <w:rPr>
          <w:rFonts w:ascii="Trebuchet MS" w:hAnsi="Trebuchet MS"/>
          <w:sz w:val="22"/>
          <w:szCs w:val="22"/>
          <w:lang w:val="lt-LT"/>
        </w:rPr>
        <w:t xml:space="preserve"> turi vykdyti duomenų mainus:</w:t>
      </w:r>
    </w:p>
    <w:p w14:paraId="7EB86392" w14:textId="77777777" w:rsidR="00216037" w:rsidRPr="00972C34" w:rsidRDefault="00216037" w:rsidP="002F4569">
      <w:pPr>
        <w:pStyle w:val="NoSpacing"/>
        <w:numPr>
          <w:ilvl w:val="3"/>
          <w:numId w:val="1"/>
        </w:numPr>
        <w:ind w:hanging="1019"/>
        <w:rPr>
          <w:szCs w:val="22"/>
          <w:lang w:val="lt-LT"/>
        </w:rPr>
      </w:pPr>
      <w:r w:rsidRPr="00972C34">
        <w:rPr>
          <w:szCs w:val="22"/>
          <w:lang w:val="lt-LT"/>
        </w:rPr>
        <w:t>IEC 60870-5-104 (Slave) protokolu su PSO DVS;</w:t>
      </w:r>
    </w:p>
    <w:p w14:paraId="02D0D732" w14:textId="77777777" w:rsidR="00216037" w:rsidRPr="00972C34" w:rsidRDefault="00216037" w:rsidP="002F4569">
      <w:pPr>
        <w:pStyle w:val="NoSpacing"/>
        <w:numPr>
          <w:ilvl w:val="3"/>
          <w:numId w:val="1"/>
        </w:numPr>
        <w:ind w:hanging="1019"/>
        <w:rPr>
          <w:szCs w:val="22"/>
          <w:lang w:val="lt-LT"/>
        </w:rPr>
      </w:pPr>
      <w:r w:rsidRPr="00972C34">
        <w:rPr>
          <w:szCs w:val="22"/>
          <w:lang w:val="lt-LT"/>
        </w:rPr>
        <w:t>IEC 60870-5-104 (</w:t>
      </w:r>
      <w:proofErr w:type="spellStart"/>
      <w:r w:rsidRPr="00972C34">
        <w:rPr>
          <w:szCs w:val="22"/>
          <w:lang w:val="lt-LT"/>
        </w:rPr>
        <w:t>Master</w:t>
      </w:r>
      <w:proofErr w:type="spellEnd"/>
      <w:r w:rsidRPr="00972C34">
        <w:rPr>
          <w:szCs w:val="22"/>
          <w:lang w:val="lt-LT"/>
        </w:rPr>
        <w:t>) protokolas, rezervas;</w:t>
      </w:r>
    </w:p>
    <w:p w14:paraId="20DC5615" w14:textId="77777777" w:rsidR="00216037" w:rsidRPr="00972C34" w:rsidRDefault="00216037" w:rsidP="002F4569">
      <w:pPr>
        <w:pStyle w:val="NoSpacing"/>
        <w:numPr>
          <w:ilvl w:val="3"/>
          <w:numId w:val="1"/>
        </w:numPr>
        <w:ind w:hanging="1019"/>
        <w:rPr>
          <w:szCs w:val="22"/>
          <w:lang w:val="lt-LT"/>
        </w:rPr>
      </w:pPr>
      <w:r w:rsidRPr="00972C34">
        <w:rPr>
          <w:szCs w:val="22"/>
          <w:lang w:val="lt-LT"/>
        </w:rPr>
        <w:t>IEC 61850 ed.2 (</w:t>
      </w:r>
      <w:proofErr w:type="spellStart"/>
      <w:r w:rsidRPr="00972C34">
        <w:rPr>
          <w:szCs w:val="22"/>
          <w:lang w:val="lt-LT"/>
        </w:rPr>
        <w:t>Client</w:t>
      </w:r>
      <w:proofErr w:type="spellEnd"/>
      <w:r w:rsidRPr="00972C34">
        <w:rPr>
          <w:szCs w:val="22"/>
          <w:lang w:val="lt-LT"/>
        </w:rPr>
        <w:t>) su RAA įrenginiais, rezervavimas pagal standartą IEC 62439 (PRP);</w:t>
      </w:r>
    </w:p>
    <w:p w14:paraId="3FDF30F5" w14:textId="4F695AED" w:rsidR="00216037" w:rsidRPr="00972C34" w:rsidRDefault="00216037" w:rsidP="002F4569">
      <w:pPr>
        <w:pStyle w:val="NoSpacing"/>
        <w:numPr>
          <w:ilvl w:val="3"/>
          <w:numId w:val="1"/>
        </w:numPr>
        <w:ind w:hanging="1019"/>
        <w:rPr>
          <w:szCs w:val="22"/>
          <w:lang w:val="lt-LT"/>
        </w:rPr>
      </w:pPr>
      <w:r w:rsidRPr="00972C34">
        <w:rPr>
          <w:szCs w:val="22"/>
          <w:lang w:val="lt-LT"/>
        </w:rPr>
        <w:t>laiko sinchronizavimas SNTP protokolu nuo</w:t>
      </w:r>
      <w:r w:rsidR="000C13D7" w:rsidRPr="00972C34">
        <w:rPr>
          <w:szCs w:val="22"/>
          <w:lang w:val="lt-LT"/>
        </w:rPr>
        <w:t xml:space="preserve"> </w:t>
      </w:r>
      <w:r w:rsidR="006972A0" w:rsidRPr="00972C34">
        <w:rPr>
          <w:szCs w:val="22"/>
          <w:lang w:val="lt-LT"/>
        </w:rPr>
        <w:t>naujo</w:t>
      </w:r>
      <w:r w:rsidRPr="00972C34">
        <w:rPr>
          <w:szCs w:val="22"/>
          <w:lang w:val="lt-LT"/>
        </w:rPr>
        <w:t xml:space="preserve"> pastotės laiko sinchronizavimo įrenginio (PLSĮ). </w:t>
      </w:r>
    </w:p>
    <w:p w14:paraId="1488CCA7" w14:textId="77777777" w:rsidR="00216037" w:rsidRPr="00972C34" w:rsidRDefault="00216037"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TSPĮ būklės stebėjimui turi būti suprojektuoti signalai perdavimui į DVS:</w:t>
      </w:r>
    </w:p>
    <w:p w14:paraId="5F1FD997" w14:textId="77777777" w:rsidR="00216037" w:rsidRPr="00972C34" w:rsidRDefault="00216037" w:rsidP="002F4569">
      <w:pPr>
        <w:pStyle w:val="NoSpacing"/>
        <w:numPr>
          <w:ilvl w:val="3"/>
          <w:numId w:val="1"/>
        </w:numPr>
        <w:ind w:hanging="1019"/>
        <w:rPr>
          <w:szCs w:val="22"/>
          <w:lang w:val="lt-LT"/>
        </w:rPr>
      </w:pPr>
      <w:r w:rsidRPr="00972C34">
        <w:rPr>
          <w:szCs w:val="22"/>
          <w:lang w:val="lt-LT"/>
        </w:rPr>
        <w:t>TSPĮ funkcijų vykdymo būklė;</w:t>
      </w:r>
    </w:p>
    <w:p w14:paraId="63EB552A" w14:textId="77777777" w:rsidR="00216037" w:rsidRPr="00972C34" w:rsidRDefault="00216037" w:rsidP="002F4569">
      <w:pPr>
        <w:pStyle w:val="NoSpacing"/>
        <w:numPr>
          <w:ilvl w:val="3"/>
          <w:numId w:val="1"/>
        </w:numPr>
        <w:ind w:hanging="1019"/>
        <w:rPr>
          <w:szCs w:val="22"/>
          <w:lang w:val="lt-LT"/>
        </w:rPr>
      </w:pPr>
      <w:r w:rsidRPr="00972C34">
        <w:rPr>
          <w:szCs w:val="22"/>
          <w:lang w:val="lt-LT"/>
        </w:rPr>
        <w:t>TSPĮ informacinės saugos kontrolė.</w:t>
      </w:r>
    </w:p>
    <w:p w14:paraId="562F07E5" w14:textId="77777777" w:rsidR="00216037" w:rsidRPr="00972C34" w:rsidRDefault="00216037" w:rsidP="002F4569">
      <w:pPr>
        <w:pStyle w:val="ListParagraph"/>
        <w:numPr>
          <w:ilvl w:val="2"/>
          <w:numId w:val="1"/>
        </w:numPr>
        <w:spacing w:line="276" w:lineRule="auto"/>
        <w:ind w:left="709" w:hanging="709"/>
        <w:jc w:val="both"/>
        <w:rPr>
          <w:rFonts w:ascii="Trebuchet MS" w:hAnsi="Trebuchet MS"/>
          <w:sz w:val="22"/>
          <w:szCs w:val="22"/>
          <w:lang w:val="lt-LT"/>
        </w:rPr>
      </w:pPr>
      <w:bookmarkStart w:id="76" w:name="_Hlk135300585"/>
      <w:r w:rsidRPr="00972C34">
        <w:rPr>
          <w:rFonts w:ascii="Trebuchet MS" w:hAnsi="Trebuchet MS"/>
          <w:sz w:val="22"/>
          <w:szCs w:val="22"/>
          <w:lang w:val="lt-LT"/>
        </w:rPr>
        <w:t xml:space="preserve">TSPĮ informacinės saugos ir kitų svarbių įvykių stebėjimui turi būti suprojektuotas TSPĮ įvykių žurnalo (angl. </w:t>
      </w:r>
      <w:proofErr w:type="spellStart"/>
      <w:r w:rsidRPr="00972C34">
        <w:rPr>
          <w:rFonts w:ascii="Trebuchet MS" w:hAnsi="Trebuchet MS"/>
          <w:sz w:val="22"/>
          <w:szCs w:val="22"/>
          <w:lang w:val="lt-LT"/>
        </w:rPr>
        <w:t>syslog</w:t>
      </w:r>
      <w:proofErr w:type="spellEnd"/>
      <w:r w:rsidRPr="00972C34">
        <w:rPr>
          <w:rFonts w:ascii="Trebuchet MS" w:hAnsi="Trebuchet MS"/>
          <w:sz w:val="22"/>
          <w:szCs w:val="22"/>
          <w:lang w:val="lt-LT"/>
        </w:rPr>
        <w:t>) siuntimas į centrinį žurnalinių įrašų serverį.</w:t>
      </w:r>
      <w:bookmarkEnd w:id="76"/>
    </w:p>
    <w:p w14:paraId="654EBBA6" w14:textId="77777777" w:rsidR="00216037" w:rsidRPr="00972C34" w:rsidRDefault="00216037"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TSPĮ fizinis sujungimas duomenų mainams projektuojamas:</w:t>
      </w:r>
    </w:p>
    <w:p w14:paraId="1881B8E2" w14:textId="77777777" w:rsidR="00216037" w:rsidRPr="00972C34" w:rsidRDefault="00216037" w:rsidP="002F4569">
      <w:pPr>
        <w:pStyle w:val="NoSpacing"/>
        <w:numPr>
          <w:ilvl w:val="3"/>
          <w:numId w:val="1"/>
        </w:numPr>
        <w:ind w:hanging="1019"/>
        <w:rPr>
          <w:szCs w:val="22"/>
          <w:lang w:val="lt-LT"/>
        </w:rPr>
      </w:pPr>
      <w:r w:rsidRPr="00972C34">
        <w:rPr>
          <w:szCs w:val="22"/>
          <w:lang w:val="lt-LT"/>
        </w:rPr>
        <w:t xml:space="preserve">su bendros paskirties (toliau - BP) ir  pastotės duomenų tinklo (toliau - PDT) komutatoriais ekranuotais (≥5 </w:t>
      </w:r>
      <w:proofErr w:type="spellStart"/>
      <w:r w:rsidRPr="00972C34">
        <w:rPr>
          <w:szCs w:val="22"/>
          <w:lang w:val="lt-LT"/>
        </w:rPr>
        <w:t>cat</w:t>
      </w:r>
      <w:proofErr w:type="spellEnd"/>
      <w:r w:rsidRPr="00972C34">
        <w:rPr>
          <w:szCs w:val="22"/>
          <w:lang w:val="lt-LT"/>
        </w:rPr>
        <w:t xml:space="preserve">)  lanksčiais jungiamaisiais kabeliais arba šviesolaidiniais </w:t>
      </w:r>
      <w:proofErr w:type="spellStart"/>
      <w:r w:rsidRPr="00972C34">
        <w:rPr>
          <w:szCs w:val="22"/>
          <w:lang w:val="lt-LT"/>
        </w:rPr>
        <w:t>daugiamodžiais</w:t>
      </w:r>
      <w:proofErr w:type="spellEnd"/>
      <w:r w:rsidRPr="00972C34">
        <w:rPr>
          <w:szCs w:val="22"/>
          <w:lang w:val="lt-LT"/>
        </w:rPr>
        <w:t xml:space="preserve"> jungiamaisiais kabeliais atitinkančiais IEC 11801  arba lygiaverčio standarto reikalavimus ir pagamintais bei ištestuotais gamintojo turinčio įdiegtą  kokybės vadybos sistemą įvertintą sertifikatu ISO 9001 arba lygiaverčiu;</w:t>
      </w:r>
    </w:p>
    <w:p w14:paraId="49D65590" w14:textId="3EE8DE0A" w:rsidR="006972A0" w:rsidRPr="00972C34" w:rsidRDefault="00C031AA" w:rsidP="006972A0">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lastRenderedPageBreak/>
        <w:t>P</w:t>
      </w:r>
      <w:r w:rsidR="00216037" w:rsidRPr="00972C34">
        <w:rPr>
          <w:rFonts w:ascii="Trebuchet MS" w:hAnsi="Trebuchet MS"/>
          <w:sz w:val="22"/>
          <w:szCs w:val="22"/>
          <w:lang w:val="lt-LT"/>
        </w:rPr>
        <w:t>astotės įrenginių laiko sinchronizavimas</w:t>
      </w:r>
      <w:r w:rsidR="006972A0" w:rsidRPr="00972C34">
        <w:rPr>
          <w:rFonts w:ascii="Trebuchet MS" w:hAnsi="Trebuchet MS"/>
          <w:sz w:val="22"/>
          <w:szCs w:val="22"/>
          <w:lang w:val="lt-LT"/>
        </w:rPr>
        <w:t xml:space="preserve"> SNTP protokolu ir PTP protokolu (SDPT įrenginių)</w:t>
      </w:r>
      <w:r w:rsidR="00216037" w:rsidRPr="00972C34">
        <w:rPr>
          <w:rFonts w:ascii="Trebuchet MS" w:hAnsi="Trebuchet MS"/>
          <w:sz w:val="22"/>
          <w:szCs w:val="22"/>
          <w:lang w:val="lt-LT"/>
        </w:rPr>
        <w:t xml:space="preserve"> projektuojamas per</w:t>
      </w:r>
      <w:r w:rsidR="001D272D" w:rsidRPr="00972C34">
        <w:rPr>
          <w:rFonts w:ascii="Trebuchet MS" w:hAnsi="Trebuchet MS"/>
          <w:sz w:val="22"/>
          <w:szCs w:val="22"/>
          <w:lang w:val="lt-LT"/>
        </w:rPr>
        <w:t xml:space="preserve"> naują</w:t>
      </w:r>
      <w:r w:rsidR="00216037" w:rsidRPr="00972C34">
        <w:rPr>
          <w:rFonts w:ascii="Trebuchet MS" w:hAnsi="Trebuchet MS"/>
          <w:sz w:val="22"/>
          <w:szCs w:val="22"/>
          <w:lang w:val="lt-LT"/>
        </w:rPr>
        <w:t xml:space="preserve"> pastotės laiko sinchronizavimo įrenginį (PLSĮ);</w:t>
      </w:r>
    </w:p>
    <w:p w14:paraId="76FB341E" w14:textId="77777777" w:rsidR="001D272D" w:rsidRPr="00972C34" w:rsidRDefault="001D272D" w:rsidP="00903457">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PLSĮ turi būti projektuojamas ir atitikti reikalavimus:</w:t>
      </w:r>
    </w:p>
    <w:p w14:paraId="1E0B4CB3" w14:textId="7544F148" w:rsidR="001D272D" w:rsidRPr="00972C34" w:rsidRDefault="001D272D" w:rsidP="002F4569">
      <w:pPr>
        <w:pStyle w:val="NoSpacing"/>
        <w:numPr>
          <w:ilvl w:val="3"/>
          <w:numId w:val="1"/>
        </w:numPr>
        <w:ind w:hanging="1019"/>
        <w:rPr>
          <w:szCs w:val="22"/>
          <w:lang w:val="lt-LT"/>
        </w:rPr>
      </w:pPr>
      <w:r w:rsidRPr="00972C34">
        <w:rPr>
          <w:szCs w:val="22"/>
          <w:lang w:val="lt-LT"/>
        </w:rPr>
        <w:t xml:space="preserve">tipinius reikalavimus pastotės laiko sinchronizavimo įrangos projektavimui (žr. </w:t>
      </w:r>
      <w:r w:rsidR="00CA063F" w:rsidRPr="00972C34">
        <w:rPr>
          <w:szCs w:val="22"/>
          <w:lang w:val="lt-LT"/>
        </w:rPr>
        <w:t xml:space="preserve">111 </w:t>
      </w:r>
      <w:r w:rsidRPr="00972C34">
        <w:rPr>
          <w:szCs w:val="22"/>
          <w:lang w:val="lt-LT"/>
        </w:rPr>
        <w:t>priedą);</w:t>
      </w:r>
    </w:p>
    <w:p w14:paraId="7614EA0C" w14:textId="573FE444" w:rsidR="001D272D" w:rsidRPr="00972C34" w:rsidRDefault="001D272D" w:rsidP="002F4569">
      <w:pPr>
        <w:pStyle w:val="NoSpacing"/>
        <w:numPr>
          <w:ilvl w:val="3"/>
          <w:numId w:val="1"/>
        </w:numPr>
        <w:ind w:hanging="1019"/>
        <w:rPr>
          <w:szCs w:val="22"/>
          <w:lang w:val="lt-LT"/>
        </w:rPr>
      </w:pPr>
      <w:r w:rsidRPr="00972C34">
        <w:rPr>
          <w:szCs w:val="22"/>
          <w:lang w:val="lt-LT"/>
        </w:rPr>
        <w:t>perdavimo tinklo transformatorių pastočių ir skirstyklų įrangos nuotolinio valdymo reikalavimų aprašo pagrindinius reikalavimus teleinformacijos surinkimui ir perdavimui bei kitus aprašo priedus  (žr. 7</w:t>
      </w:r>
      <w:r w:rsidR="00903457" w:rsidRPr="00972C34">
        <w:rPr>
          <w:szCs w:val="22"/>
          <w:lang w:val="lt-LT"/>
        </w:rPr>
        <w:t>5</w:t>
      </w:r>
      <w:r w:rsidRPr="00972C34">
        <w:rPr>
          <w:szCs w:val="22"/>
          <w:lang w:val="lt-LT"/>
        </w:rPr>
        <w:t xml:space="preserve"> priedą).</w:t>
      </w:r>
    </w:p>
    <w:p w14:paraId="05A59AB1" w14:textId="42135556" w:rsidR="00216037" w:rsidRPr="00972C34" w:rsidRDefault="00216037"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 xml:space="preserve">Visa </w:t>
      </w:r>
      <w:r w:rsidR="00C031AA" w:rsidRPr="00972C34">
        <w:rPr>
          <w:rFonts w:ascii="Trebuchet MS" w:hAnsi="Trebuchet MS"/>
          <w:sz w:val="22"/>
          <w:szCs w:val="22"/>
          <w:lang w:val="lt-LT"/>
        </w:rPr>
        <w:t xml:space="preserve">naujai </w:t>
      </w:r>
      <w:r w:rsidRPr="00972C34">
        <w:rPr>
          <w:rFonts w:ascii="Trebuchet MS" w:hAnsi="Trebuchet MS"/>
          <w:sz w:val="22"/>
          <w:szCs w:val="22"/>
          <w:lang w:val="lt-LT"/>
        </w:rPr>
        <w:t>projektuojama</w:t>
      </w:r>
      <w:r w:rsidR="00C031AA" w:rsidRPr="00972C34">
        <w:rPr>
          <w:rFonts w:ascii="Trebuchet MS" w:hAnsi="Trebuchet MS"/>
          <w:sz w:val="22"/>
          <w:szCs w:val="22"/>
          <w:lang w:val="lt-LT"/>
        </w:rPr>
        <w:t xml:space="preserve"> </w:t>
      </w:r>
      <w:r w:rsidRPr="00972C34">
        <w:rPr>
          <w:rFonts w:ascii="Trebuchet MS" w:hAnsi="Trebuchet MS"/>
          <w:sz w:val="22"/>
          <w:szCs w:val="22"/>
          <w:lang w:val="lt-LT"/>
        </w:rPr>
        <w:t xml:space="preserve">įranga turi būti nauja, gamintojo pilnai sukomplektuota ir ištestuota, suderinama tarpusavyje ir su kitais pastotės įrenginiais bei pritaikyta darbui transformatorių pastotėse ir skirstyklose. </w:t>
      </w:r>
    </w:p>
    <w:p w14:paraId="3D2C1D3E" w14:textId="26354F46" w:rsidR="00216037" w:rsidRPr="00972C34" w:rsidRDefault="00216037"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 xml:space="preserve">Įrenginių maitinimas projektuojamas nuo nuolatinės srovės savų reikmių skydo (toliau - NSSRS) pagal reikalavimus įrangos maitinimui (žr. </w:t>
      </w:r>
      <w:r w:rsidR="00033A99" w:rsidRPr="00972C34">
        <w:rPr>
          <w:rFonts w:ascii="Trebuchet MS" w:hAnsi="Trebuchet MS"/>
          <w:sz w:val="22"/>
          <w:szCs w:val="22"/>
          <w:lang w:val="lt-LT"/>
        </w:rPr>
        <w:t>7</w:t>
      </w:r>
      <w:r w:rsidR="00903457" w:rsidRPr="00972C34">
        <w:rPr>
          <w:rFonts w:ascii="Trebuchet MS" w:hAnsi="Trebuchet MS"/>
          <w:sz w:val="22"/>
          <w:szCs w:val="22"/>
          <w:lang w:val="lt-LT"/>
        </w:rPr>
        <w:t>6</w:t>
      </w:r>
      <w:r w:rsidRPr="00972C34">
        <w:rPr>
          <w:rFonts w:ascii="Trebuchet MS" w:hAnsi="Trebuchet MS"/>
          <w:sz w:val="22"/>
          <w:szCs w:val="22"/>
          <w:lang w:val="lt-LT"/>
        </w:rPr>
        <w:t xml:space="preserve"> priedą).</w:t>
      </w:r>
    </w:p>
    <w:p w14:paraId="606A9C0D" w14:textId="77777777" w:rsidR="00216037" w:rsidRPr="00972C34" w:rsidRDefault="00216037"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Įrenginių montavimas - demontavimas:</w:t>
      </w:r>
    </w:p>
    <w:p w14:paraId="74F19854" w14:textId="6CC29265" w:rsidR="00216037" w:rsidRPr="00972C34" w:rsidRDefault="00216037" w:rsidP="002F4569">
      <w:pPr>
        <w:pStyle w:val="NoSpacing"/>
        <w:numPr>
          <w:ilvl w:val="3"/>
          <w:numId w:val="1"/>
        </w:numPr>
        <w:ind w:hanging="1019"/>
        <w:rPr>
          <w:szCs w:val="22"/>
          <w:lang w:val="lt-LT"/>
        </w:rPr>
      </w:pPr>
      <w:r w:rsidRPr="00972C34">
        <w:rPr>
          <w:szCs w:val="22"/>
          <w:lang w:val="lt-LT"/>
        </w:rPr>
        <w:t>įrenginiai (TSPĮ, PLSĮ ir kita komplektuojama įranga) turi būti suprojektuoti atskiroje</w:t>
      </w:r>
      <w:r w:rsidR="00C20E33" w:rsidRPr="00972C34">
        <w:rPr>
          <w:szCs w:val="22"/>
          <w:lang w:val="lt-LT"/>
        </w:rPr>
        <w:t xml:space="preserve"> </w:t>
      </w:r>
      <w:r w:rsidR="00C13229" w:rsidRPr="00972C34">
        <w:rPr>
          <w:szCs w:val="22"/>
          <w:lang w:val="lt-LT"/>
        </w:rPr>
        <w:t>naujoje</w:t>
      </w:r>
      <w:r w:rsidR="000C13D7" w:rsidRPr="00972C34">
        <w:rPr>
          <w:szCs w:val="22"/>
          <w:lang w:val="lt-LT"/>
        </w:rPr>
        <w:t xml:space="preserve"> </w:t>
      </w:r>
      <w:r w:rsidRPr="00972C34">
        <w:rPr>
          <w:szCs w:val="22"/>
          <w:lang w:val="lt-LT"/>
        </w:rPr>
        <w:t>spintoje, pagal EĮĮBT reikalavimus užtikrinant įrangos gamintojo numatytą montavimo būdą ir reikiamas eksploatacines sąlygas;</w:t>
      </w:r>
    </w:p>
    <w:p w14:paraId="736DC726" w14:textId="77777777" w:rsidR="00216037" w:rsidRPr="00972C34" w:rsidRDefault="00216037" w:rsidP="002F4569">
      <w:pPr>
        <w:pStyle w:val="NoSpacing"/>
        <w:numPr>
          <w:ilvl w:val="3"/>
          <w:numId w:val="1"/>
        </w:numPr>
        <w:ind w:hanging="1019"/>
        <w:rPr>
          <w:szCs w:val="22"/>
          <w:lang w:val="lt-LT"/>
        </w:rPr>
      </w:pPr>
      <w:r w:rsidRPr="00972C34">
        <w:rPr>
          <w:szCs w:val="22"/>
          <w:lang w:val="lt-LT"/>
        </w:rPr>
        <w:t>įranga aptarnaujama iš dviejų pusių, turi būti suprojektuota pasukamam spintos rėme arba dvipusio aptarnavimo spintoje užtikrinant priėjimą prie įrangos iš abiejų pusių;</w:t>
      </w:r>
    </w:p>
    <w:p w14:paraId="7B2072CC" w14:textId="77777777" w:rsidR="00CA063F" w:rsidRPr="00972C34" w:rsidRDefault="00216037" w:rsidP="00751BCD">
      <w:pPr>
        <w:pStyle w:val="NoSpacing"/>
        <w:numPr>
          <w:ilvl w:val="3"/>
          <w:numId w:val="1"/>
        </w:numPr>
        <w:ind w:hanging="1019"/>
        <w:rPr>
          <w:szCs w:val="22"/>
          <w:lang w:val="lt-LT"/>
        </w:rPr>
      </w:pPr>
      <w:r w:rsidRPr="00972C34">
        <w:rPr>
          <w:szCs w:val="22"/>
          <w:lang w:val="lt-LT"/>
        </w:rPr>
        <w:t xml:space="preserve">spinta turi atitikti standartinius techninius reikalavimus telekomunikacijų vidaus spintoms (žr. </w:t>
      </w:r>
      <w:r w:rsidR="00903457" w:rsidRPr="00972C34">
        <w:rPr>
          <w:szCs w:val="22"/>
          <w:lang w:val="lt-LT"/>
        </w:rPr>
        <w:t>77</w:t>
      </w:r>
      <w:r w:rsidRPr="00972C34">
        <w:rPr>
          <w:szCs w:val="22"/>
          <w:lang w:val="lt-LT"/>
        </w:rPr>
        <w:t xml:space="preserve"> priedą);</w:t>
      </w:r>
    </w:p>
    <w:p w14:paraId="285FE70D" w14:textId="7B22A4FD" w:rsidR="000C13D7" w:rsidRPr="00972C34" w:rsidRDefault="000C13D7" w:rsidP="000C13D7">
      <w:pPr>
        <w:pStyle w:val="ListParagraph"/>
        <w:numPr>
          <w:ilvl w:val="1"/>
          <w:numId w:val="1"/>
        </w:numPr>
        <w:spacing w:line="276" w:lineRule="auto"/>
        <w:ind w:left="709" w:hanging="715"/>
        <w:jc w:val="both"/>
        <w:rPr>
          <w:rFonts w:ascii="Trebuchet MS" w:hAnsi="Trebuchet MS"/>
          <w:sz w:val="22"/>
          <w:szCs w:val="22"/>
          <w:lang w:val="lt-LT"/>
        </w:rPr>
      </w:pPr>
      <w:r w:rsidRPr="00972C34">
        <w:rPr>
          <w:rFonts w:ascii="Trebuchet MS" w:hAnsi="Trebuchet MS"/>
          <w:sz w:val="22"/>
          <w:szCs w:val="22"/>
          <w:lang w:val="lt-LT"/>
        </w:rPr>
        <w:t>Teleinformacijos surinkimas, perdavimas ir valdymas Telšių TP 330 kV senojoje nerekonstruojamoje dalyje.</w:t>
      </w:r>
    </w:p>
    <w:p w14:paraId="5018BFF8" w14:textId="25F6D45D" w:rsidR="00C12D2F" w:rsidRPr="00972C34" w:rsidRDefault="00C12D2F" w:rsidP="00C12D2F">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Teleinformacijos surinkimas, perdavimas ir valdymas turi būti projektuojamas per naują TSPĮ.</w:t>
      </w:r>
    </w:p>
    <w:p w14:paraId="783364F4" w14:textId="6C8D9CE4" w:rsidR="001D54B7" w:rsidRPr="00972C34" w:rsidRDefault="001D54B7"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Preliminarios naujo 330 kV TSPĮ teleinformacijos surinkimo, perdavimo ir valdymo apimtys parodytos priede</w:t>
      </w:r>
      <w:r w:rsidR="00731899" w:rsidRPr="00972C34">
        <w:rPr>
          <w:rFonts w:ascii="Trebuchet MS" w:hAnsi="Trebuchet MS"/>
          <w:sz w:val="22"/>
          <w:szCs w:val="22"/>
          <w:lang w:val="lt-LT"/>
        </w:rPr>
        <w:t xml:space="preserve"> (atkreipti dėmesį į spalvinius žymėjimus)</w:t>
      </w:r>
      <w:r w:rsidRPr="00972C34">
        <w:rPr>
          <w:rFonts w:ascii="Trebuchet MS" w:hAnsi="Trebuchet MS"/>
          <w:sz w:val="22"/>
          <w:szCs w:val="22"/>
          <w:lang w:val="lt-LT"/>
        </w:rPr>
        <w:t xml:space="preserve"> </w:t>
      </w:r>
      <w:r w:rsidR="006E0F9F" w:rsidRPr="00972C34">
        <w:rPr>
          <w:rFonts w:ascii="Trebuchet MS" w:hAnsi="Trebuchet MS"/>
          <w:sz w:val="22"/>
          <w:szCs w:val="22"/>
          <w:lang w:val="lt-LT"/>
        </w:rPr>
        <w:t>„Preliminarios 330 kV senosios dalies teleinformacijos apimtys.xlsx“</w:t>
      </w:r>
      <w:r w:rsidRPr="00972C34">
        <w:rPr>
          <w:rFonts w:ascii="Trebuchet MS" w:hAnsi="Trebuchet MS"/>
          <w:sz w:val="22"/>
          <w:szCs w:val="22"/>
          <w:lang w:val="lt-LT"/>
        </w:rPr>
        <w:t>, projektavimo metu šios apimtys turės būti tikslinamos</w:t>
      </w:r>
      <w:r w:rsidR="00731899" w:rsidRPr="00972C34">
        <w:rPr>
          <w:rFonts w:ascii="Trebuchet MS" w:hAnsi="Trebuchet MS"/>
          <w:sz w:val="22"/>
          <w:szCs w:val="22"/>
          <w:lang w:val="lt-LT"/>
        </w:rPr>
        <w:t>, turės būti sudarytas signalų sąrašas pagal naujausius NVRA reikalavimus.</w:t>
      </w:r>
      <w:r w:rsidRPr="00972C34">
        <w:rPr>
          <w:rFonts w:ascii="Trebuchet MS" w:hAnsi="Trebuchet MS"/>
          <w:sz w:val="22"/>
          <w:szCs w:val="22"/>
          <w:lang w:val="lt-LT"/>
        </w:rPr>
        <w:t xml:space="preserve"> (žr. </w:t>
      </w:r>
      <w:r w:rsidR="00CA063F" w:rsidRPr="00972C34">
        <w:rPr>
          <w:rFonts w:ascii="Trebuchet MS" w:hAnsi="Trebuchet MS"/>
          <w:sz w:val="22"/>
          <w:szCs w:val="22"/>
          <w:lang w:val="lt-LT"/>
        </w:rPr>
        <w:t xml:space="preserve">110 </w:t>
      </w:r>
      <w:r w:rsidRPr="00972C34">
        <w:rPr>
          <w:rFonts w:ascii="Trebuchet MS" w:hAnsi="Trebuchet MS"/>
          <w:sz w:val="22"/>
          <w:szCs w:val="22"/>
          <w:lang w:val="lt-LT"/>
        </w:rPr>
        <w:t>priedą);</w:t>
      </w:r>
    </w:p>
    <w:p w14:paraId="065DE2A7" w14:textId="7D6859B4" w:rsidR="000C13D7" w:rsidRPr="00972C34" w:rsidRDefault="000C13D7"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 xml:space="preserve">Naujas 330 kV TSPĮ turi būti suprojektuotas pagal reikalavimus: </w:t>
      </w:r>
    </w:p>
    <w:p w14:paraId="5ACCE36E" w14:textId="1D82B01E" w:rsidR="000C13D7" w:rsidRPr="00972C34" w:rsidRDefault="000C13D7" w:rsidP="002F4569">
      <w:pPr>
        <w:pStyle w:val="NoSpacing"/>
        <w:numPr>
          <w:ilvl w:val="3"/>
          <w:numId w:val="1"/>
        </w:numPr>
        <w:ind w:hanging="1019"/>
        <w:rPr>
          <w:szCs w:val="22"/>
          <w:lang w:val="lt-LT"/>
        </w:rPr>
      </w:pPr>
      <w:r w:rsidRPr="00972C34">
        <w:rPr>
          <w:szCs w:val="22"/>
          <w:lang w:val="lt-LT"/>
        </w:rPr>
        <w:t>standartinius techninius reikalavimus teleinformacijos surinkimo ir perdavimo įrenginiams (žr. 7</w:t>
      </w:r>
      <w:r w:rsidR="00903457" w:rsidRPr="00972C34">
        <w:rPr>
          <w:szCs w:val="22"/>
          <w:lang w:val="lt-LT"/>
        </w:rPr>
        <w:t>4</w:t>
      </w:r>
      <w:r w:rsidRPr="00972C34">
        <w:rPr>
          <w:szCs w:val="22"/>
          <w:lang w:val="lt-LT"/>
        </w:rPr>
        <w:t xml:space="preserve"> priedą);</w:t>
      </w:r>
    </w:p>
    <w:p w14:paraId="013DDDBB" w14:textId="74A05690" w:rsidR="000C13D7" w:rsidRPr="00972C34" w:rsidRDefault="000C13D7" w:rsidP="002F4569">
      <w:pPr>
        <w:pStyle w:val="NoSpacing"/>
        <w:numPr>
          <w:ilvl w:val="3"/>
          <w:numId w:val="1"/>
        </w:numPr>
        <w:ind w:hanging="1019"/>
        <w:rPr>
          <w:szCs w:val="22"/>
          <w:lang w:val="lt-LT"/>
        </w:rPr>
      </w:pPr>
      <w:r w:rsidRPr="00972C34">
        <w:rPr>
          <w:szCs w:val="22"/>
          <w:lang w:val="lt-LT"/>
        </w:rPr>
        <w:t>perdavimo tinklo transformatorių pastočių ir skirstyklų įrangos nuotolinio valdymo reikalavimų aprašo pagrindinius reikalavimus teleinformacijos surinkimui ir perdavimui bei kitus aprašo priedus  (žr. 7</w:t>
      </w:r>
      <w:r w:rsidR="00903457" w:rsidRPr="00972C34">
        <w:rPr>
          <w:szCs w:val="22"/>
          <w:lang w:val="lt-LT"/>
        </w:rPr>
        <w:t>5</w:t>
      </w:r>
      <w:r w:rsidRPr="00972C34">
        <w:rPr>
          <w:szCs w:val="22"/>
          <w:lang w:val="lt-LT"/>
        </w:rPr>
        <w:t xml:space="preserve"> priedą).</w:t>
      </w:r>
    </w:p>
    <w:p w14:paraId="4B5DFB41" w14:textId="4A4A6D51" w:rsidR="000C13D7" w:rsidRPr="00972C34" w:rsidRDefault="000C13D7" w:rsidP="002F4569">
      <w:pPr>
        <w:pStyle w:val="NoSpacing"/>
        <w:numPr>
          <w:ilvl w:val="3"/>
          <w:numId w:val="1"/>
        </w:numPr>
        <w:ind w:hanging="1019"/>
        <w:rPr>
          <w:szCs w:val="22"/>
          <w:lang w:val="lt-LT"/>
        </w:rPr>
      </w:pPr>
      <w:r w:rsidRPr="00972C34">
        <w:rPr>
          <w:szCs w:val="22"/>
          <w:lang w:val="lt-LT"/>
        </w:rPr>
        <w:t xml:space="preserve">minimalius informacijos saugos reikalavimus projektavimui ir diegimui (žr. </w:t>
      </w:r>
      <w:r w:rsidR="00CA063F" w:rsidRPr="00972C34">
        <w:rPr>
          <w:szCs w:val="22"/>
          <w:lang w:val="lt-LT"/>
        </w:rPr>
        <w:t xml:space="preserve">8 </w:t>
      </w:r>
      <w:r w:rsidRPr="00972C34">
        <w:rPr>
          <w:szCs w:val="22"/>
          <w:lang w:val="lt-LT"/>
        </w:rPr>
        <w:t>priedą).</w:t>
      </w:r>
    </w:p>
    <w:p w14:paraId="6F7EE67E" w14:textId="77777777" w:rsidR="000C13D7" w:rsidRPr="00972C34" w:rsidRDefault="000C13D7"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Naujas 330 kV nerekonstruojamos dalies TSPĮ turi vykdyti duomenų mainus:</w:t>
      </w:r>
    </w:p>
    <w:p w14:paraId="725D6A21" w14:textId="77777777" w:rsidR="000C13D7" w:rsidRPr="00972C34" w:rsidRDefault="000C13D7" w:rsidP="002F4569">
      <w:pPr>
        <w:pStyle w:val="NoSpacing"/>
        <w:numPr>
          <w:ilvl w:val="3"/>
          <w:numId w:val="1"/>
        </w:numPr>
        <w:ind w:hanging="1019"/>
        <w:rPr>
          <w:szCs w:val="22"/>
          <w:lang w:val="lt-LT"/>
        </w:rPr>
      </w:pPr>
      <w:r w:rsidRPr="00972C34">
        <w:rPr>
          <w:szCs w:val="22"/>
          <w:lang w:val="lt-LT"/>
        </w:rPr>
        <w:t>IEC 60870-5-104 (Slave) protokolu su PSO DVS;</w:t>
      </w:r>
    </w:p>
    <w:p w14:paraId="04BD65A9" w14:textId="77777777" w:rsidR="000C13D7" w:rsidRPr="00972C34" w:rsidRDefault="000C13D7" w:rsidP="002F4569">
      <w:pPr>
        <w:pStyle w:val="NoSpacing"/>
        <w:numPr>
          <w:ilvl w:val="3"/>
          <w:numId w:val="1"/>
        </w:numPr>
        <w:ind w:hanging="1019"/>
        <w:rPr>
          <w:szCs w:val="22"/>
          <w:lang w:val="lt-LT"/>
        </w:rPr>
      </w:pPr>
      <w:r w:rsidRPr="00972C34">
        <w:rPr>
          <w:szCs w:val="22"/>
          <w:lang w:val="lt-LT"/>
        </w:rPr>
        <w:t>IEC 60870-5-104 (</w:t>
      </w:r>
      <w:proofErr w:type="spellStart"/>
      <w:r w:rsidRPr="00972C34">
        <w:rPr>
          <w:szCs w:val="22"/>
          <w:lang w:val="lt-LT"/>
        </w:rPr>
        <w:t>Master</w:t>
      </w:r>
      <w:proofErr w:type="spellEnd"/>
      <w:r w:rsidRPr="00972C34">
        <w:rPr>
          <w:szCs w:val="22"/>
          <w:lang w:val="lt-LT"/>
        </w:rPr>
        <w:t>) protokolas, rezervas;</w:t>
      </w:r>
    </w:p>
    <w:p w14:paraId="70F1A6A2" w14:textId="77777777" w:rsidR="000C13D7" w:rsidRPr="00972C34" w:rsidRDefault="000C13D7" w:rsidP="002F4569">
      <w:pPr>
        <w:pStyle w:val="NoSpacing"/>
        <w:numPr>
          <w:ilvl w:val="3"/>
          <w:numId w:val="1"/>
        </w:numPr>
        <w:ind w:hanging="1019"/>
        <w:rPr>
          <w:szCs w:val="22"/>
          <w:lang w:val="lt-LT"/>
        </w:rPr>
      </w:pPr>
      <w:r w:rsidRPr="00972C34">
        <w:rPr>
          <w:szCs w:val="22"/>
          <w:lang w:val="lt-LT"/>
        </w:rPr>
        <w:t>IEC 60870-5-103 (</w:t>
      </w:r>
      <w:proofErr w:type="spellStart"/>
      <w:r w:rsidRPr="00972C34">
        <w:rPr>
          <w:szCs w:val="22"/>
          <w:lang w:val="lt-LT"/>
        </w:rPr>
        <w:t>Master</w:t>
      </w:r>
      <w:proofErr w:type="spellEnd"/>
      <w:r w:rsidRPr="00972C34">
        <w:rPr>
          <w:szCs w:val="22"/>
          <w:lang w:val="lt-LT"/>
        </w:rPr>
        <w:t>) su RAA įrenginiais.</w:t>
      </w:r>
    </w:p>
    <w:p w14:paraId="76E0915E" w14:textId="580147DA" w:rsidR="000C13D7" w:rsidRPr="00972C34" w:rsidRDefault="000C13D7" w:rsidP="002F4569">
      <w:pPr>
        <w:pStyle w:val="NoSpacing"/>
        <w:numPr>
          <w:ilvl w:val="3"/>
          <w:numId w:val="1"/>
        </w:numPr>
        <w:ind w:hanging="1019"/>
        <w:rPr>
          <w:szCs w:val="22"/>
          <w:lang w:val="lt-LT"/>
        </w:rPr>
      </w:pPr>
      <w:r w:rsidRPr="00972C34">
        <w:rPr>
          <w:szCs w:val="22"/>
          <w:lang w:val="lt-LT"/>
        </w:rPr>
        <w:t>laiko sinchronizavimas SNTP protokolu</w:t>
      </w:r>
      <w:r w:rsidR="004D43A6" w:rsidRPr="00972C34">
        <w:rPr>
          <w:szCs w:val="22"/>
          <w:lang w:val="lt-LT"/>
        </w:rPr>
        <w:t xml:space="preserve"> </w:t>
      </w:r>
      <w:r w:rsidRPr="00972C34">
        <w:rPr>
          <w:szCs w:val="22"/>
          <w:lang w:val="lt-LT"/>
        </w:rPr>
        <w:t xml:space="preserve">nuo esamų centrinių LITGRID AB laiko sinchronizavimo įrenginių. </w:t>
      </w:r>
    </w:p>
    <w:p w14:paraId="03332CB4" w14:textId="77777777" w:rsidR="00C12D2F" w:rsidRPr="00972C34" w:rsidRDefault="00C12D2F"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TSPĮ būklės stebėjimui turi būti suprojektuoti signalai perdavimui į DVS:</w:t>
      </w:r>
    </w:p>
    <w:p w14:paraId="5D469B4E" w14:textId="77777777" w:rsidR="00C12D2F" w:rsidRPr="00972C34" w:rsidRDefault="00C12D2F" w:rsidP="002F4569">
      <w:pPr>
        <w:pStyle w:val="NoSpacing"/>
        <w:numPr>
          <w:ilvl w:val="3"/>
          <w:numId w:val="1"/>
        </w:numPr>
        <w:ind w:hanging="1019"/>
        <w:rPr>
          <w:szCs w:val="22"/>
          <w:lang w:val="lt-LT"/>
        </w:rPr>
      </w:pPr>
      <w:r w:rsidRPr="00972C34">
        <w:rPr>
          <w:szCs w:val="22"/>
          <w:lang w:val="lt-LT"/>
        </w:rPr>
        <w:t>TSPĮ funkcijų vykdymo būklė;</w:t>
      </w:r>
    </w:p>
    <w:p w14:paraId="78C0D5BA" w14:textId="77777777" w:rsidR="00C12D2F" w:rsidRPr="00972C34" w:rsidRDefault="00C12D2F" w:rsidP="002F4569">
      <w:pPr>
        <w:pStyle w:val="NoSpacing"/>
        <w:numPr>
          <w:ilvl w:val="3"/>
          <w:numId w:val="1"/>
        </w:numPr>
        <w:ind w:hanging="1019"/>
        <w:rPr>
          <w:szCs w:val="22"/>
          <w:lang w:val="lt-LT"/>
        </w:rPr>
      </w:pPr>
      <w:r w:rsidRPr="00972C34">
        <w:rPr>
          <w:szCs w:val="22"/>
          <w:lang w:val="lt-LT"/>
        </w:rPr>
        <w:t>TSPĮ informacinės saugos kontrolė.</w:t>
      </w:r>
    </w:p>
    <w:p w14:paraId="18D441F9" w14:textId="77777777" w:rsidR="00C12D2F" w:rsidRPr="00972C34" w:rsidRDefault="00C12D2F"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 xml:space="preserve">TSPĮ informacinės saugos ir kitų svarbių įvykių stebėjimui turi būti suprojektuotas TSPĮ įvykių žurnalo (angl. </w:t>
      </w:r>
      <w:proofErr w:type="spellStart"/>
      <w:r w:rsidRPr="00972C34">
        <w:rPr>
          <w:rFonts w:ascii="Trebuchet MS" w:hAnsi="Trebuchet MS"/>
          <w:sz w:val="22"/>
          <w:szCs w:val="22"/>
          <w:lang w:val="lt-LT"/>
        </w:rPr>
        <w:t>syslog</w:t>
      </w:r>
      <w:proofErr w:type="spellEnd"/>
      <w:r w:rsidRPr="00972C34">
        <w:rPr>
          <w:rFonts w:ascii="Trebuchet MS" w:hAnsi="Trebuchet MS"/>
          <w:sz w:val="22"/>
          <w:szCs w:val="22"/>
          <w:lang w:val="lt-LT"/>
        </w:rPr>
        <w:t>) siuntimas į centrinį žurnalinių įrašų serverį.</w:t>
      </w:r>
    </w:p>
    <w:p w14:paraId="21F3BB9C" w14:textId="77777777" w:rsidR="00C12D2F" w:rsidRPr="00972C34" w:rsidRDefault="00C12D2F" w:rsidP="002F4569">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TSPĮ fizinis sujungimas duomenų mainams projektuojamas:</w:t>
      </w:r>
    </w:p>
    <w:p w14:paraId="475F259E" w14:textId="3E3B4348" w:rsidR="00C12D2F" w:rsidRPr="00972C34" w:rsidRDefault="00C12D2F" w:rsidP="002F4569">
      <w:pPr>
        <w:pStyle w:val="NoSpacing"/>
        <w:numPr>
          <w:ilvl w:val="3"/>
          <w:numId w:val="1"/>
        </w:numPr>
        <w:ind w:hanging="1019"/>
        <w:rPr>
          <w:szCs w:val="22"/>
          <w:lang w:val="lt-LT"/>
        </w:rPr>
      </w:pPr>
      <w:r w:rsidRPr="00972C34">
        <w:rPr>
          <w:szCs w:val="22"/>
          <w:lang w:val="lt-LT"/>
        </w:rPr>
        <w:t>su bendros paskirties (toliau - BP),  pastotės duomenų tinklo (toliau - PDT) komutatoriai</w:t>
      </w:r>
      <w:r w:rsidR="00F84958" w:rsidRPr="00972C34">
        <w:rPr>
          <w:szCs w:val="22"/>
          <w:lang w:val="lt-LT"/>
        </w:rPr>
        <w:t xml:space="preserve">s </w:t>
      </w:r>
      <w:r w:rsidRPr="00972C34">
        <w:rPr>
          <w:szCs w:val="22"/>
          <w:lang w:val="lt-LT"/>
        </w:rPr>
        <w:t xml:space="preserve">(≥5 </w:t>
      </w:r>
      <w:proofErr w:type="spellStart"/>
      <w:r w:rsidRPr="00972C34">
        <w:rPr>
          <w:szCs w:val="22"/>
          <w:lang w:val="lt-LT"/>
        </w:rPr>
        <w:t>cat</w:t>
      </w:r>
      <w:proofErr w:type="spellEnd"/>
      <w:r w:rsidRPr="00972C34">
        <w:rPr>
          <w:szCs w:val="22"/>
          <w:lang w:val="lt-LT"/>
        </w:rPr>
        <w:t xml:space="preserve">) lanksčiais jungiamaisiais kabeliais arba šviesolaidiniais </w:t>
      </w:r>
      <w:proofErr w:type="spellStart"/>
      <w:r w:rsidRPr="00972C34">
        <w:rPr>
          <w:szCs w:val="22"/>
          <w:lang w:val="lt-LT"/>
        </w:rPr>
        <w:lastRenderedPageBreak/>
        <w:t>daugiamodžiais</w:t>
      </w:r>
      <w:proofErr w:type="spellEnd"/>
      <w:r w:rsidRPr="00972C34">
        <w:rPr>
          <w:szCs w:val="22"/>
          <w:lang w:val="lt-LT"/>
        </w:rPr>
        <w:t xml:space="preserve"> jungiamaisiais kabeliais atitinkančiais IEC 11801  arba lygiaverčio standarto reikalavimus ir pagamintais bei ištestuotais gamintojo turinčio įdiegtą  kokybės vadybos sistemą įvertintą sertifikatu ISO 9001 arba lygiaverčiu;</w:t>
      </w:r>
    </w:p>
    <w:p w14:paraId="227C94E3" w14:textId="6E7C78C9" w:rsidR="00C12D2F" w:rsidRPr="00972C34" w:rsidRDefault="00C12D2F">
      <w:pPr>
        <w:pStyle w:val="NoSpacing"/>
        <w:numPr>
          <w:ilvl w:val="3"/>
          <w:numId w:val="1"/>
        </w:numPr>
        <w:ind w:hanging="1019"/>
        <w:rPr>
          <w:szCs w:val="22"/>
          <w:lang w:val="lt-LT"/>
        </w:rPr>
      </w:pPr>
      <w:r w:rsidRPr="00972C34">
        <w:rPr>
          <w:szCs w:val="22"/>
          <w:lang w:val="lt-LT"/>
        </w:rPr>
        <w:t xml:space="preserve">Turi būti suprojektuotas naujas IEC 60870-5-103 protokolo duomenų </w:t>
      </w:r>
      <w:r w:rsidR="00954090" w:rsidRPr="00972C34">
        <w:rPr>
          <w:szCs w:val="22"/>
          <w:lang w:val="lt-LT"/>
        </w:rPr>
        <w:t>mainų tarp TSPĮ ir</w:t>
      </w:r>
      <w:r w:rsidRPr="00972C34">
        <w:rPr>
          <w:szCs w:val="22"/>
          <w:lang w:val="lt-LT"/>
        </w:rPr>
        <w:t xml:space="preserve"> RAA įrenginių tinklas.</w:t>
      </w:r>
      <w:r w:rsidR="00485F9A" w:rsidRPr="00972C34">
        <w:rPr>
          <w:szCs w:val="22"/>
          <w:lang w:val="lt-LT"/>
        </w:rPr>
        <w:t xml:space="preserve"> Suprojektuoti naujus RS-485/optika ir (ar) RS-232/optika keitiklius, optinius šakotuvus</w:t>
      </w:r>
      <w:r w:rsidR="00F84958" w:rsidRPr="00972C34">
        <w:rPr>
          <w:szCs w:val="22"/>
          <w:lang w:val="lt-LT"/>
        </w:rPr>
        <w:t>,</w:t>
      </w:r>
      <w:r w:rsidR="000F5702" w:rsidRPr="00972C34">
        <w:rPr>
          <w:szCs w:val="22"/>
          <w:lang w:val="lt-LT"/>
        </w:rPr>
        <w:t xml:space="preserve"> jų maitinimą</w:t>
      </w:r>
      <w:r w:rsidR="00F84958" w:rsidRPr="00972C34">
        <w:rPr>
          <w:szCs w:val="22"/>
          <w:lang w:val="lt-LT"/>
        </w:rPr>
        <w:t>, optinius ir elektrinius kabelius</w:t>
      </w:r>
      <w:r w:rsidR="00C27A9B" w:rsidRPr="00972C34">
        <w:rPr>
          <w:szCs w:val="22"/>
          <w:lang w:val="lt-LT"/>
        </w:rPr>
        <w:t xml:space="preserve"> </w:t>
      </w:r>
      <w:r w:rsidR="00F84958" w:rsidRPr="00972C34">
        <w:rPr>
          <w:szCs w:val="22"/>
          <w:lang w:val="lt-LT"/>
        </w:rPr>
        <w:t>bei</w:t>
      </w:r>
      <w:r w:rsidR="00C27A9B" w:rsidRPr="00972C34">
        <w:rPr>
          <w:szCs w:val="22"/>
          <w:lang w:val="lt-LT"/>
        </w:rPr>
        <w:t xml:space="preserve"> kitą reikalingą įrangą</w:t>
      </w:r>
      <w:r w:rsidR="00485F9A" w:rsidRPr="00972C34">
        <w:rPr>
          <w:szCs w:val="22"/>
          <w:lang w:val="lt-LT"/>
        </w:rPr>
        <w:t>. Projekte numatyti visų optinių ir elektrinių kabelių pakeitimą.</w:t>
      </w:r>
    </w:p>
    <w:p w14:paraId="5DBFDCCA" w14:textId="7AFAD7C0" w:rsidR="004D43A6" w:rsidRPr="00972C34" w:rsidRDefault="004D43A6" w:rsidP="004D43A6">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Suprojektuoti esamo PLSĮ (</w:t>
      </w:r>
      <w:proofErr w:type="spellStart"/>
      <w:r w:rsidRPr="00972C34">
        <w:rPr>
          <w:rFonts w:ascii="Trebuchet MS" w:hAnsi="Trebuchet MS"/>
          <w:sz w:val="22"/>
          <w:szCs w:val="22"/>
          <w:lang w:val="lt-LT"/>
        </w:rPr>
        <w:t>Meinberg</w:t>
      </w:r>
      <w:proofErr w:type="spellEnd"/>
      <w:r w:rsidRPr="00972C34">
        <w:rPr>
          <w:rFonts w:ascii="Trebuchet MS" w:hAnsi="Trebuchet MS"/>
          <w:sz w:val="22"/>
          <w:szCs w:val="22"/>
          <w:lang w:val="lt-LT"/>
        </w:rPr>
        <w:t xml:space="preserve"> M400), kuris naudojamas RAA monitoringo tinkle, pakeitimą nauju;</w:t>
      </w:r>
    </w:p>
    <w:p w14:paraId="248622C0" w14:textId="77777777" w:rsidR="004D43A6" w:rsidRPr="00972C34" w:rsidRDefault="004D43A6" w:rsidP="004D43A6">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PLSĮ turi būti projektuojamas ir atitikti reikalavimus:</w:t>
      </w:r>
    </w:p>
    <w:p w14:paraId="48EFF2C5" w14:textId="5AD9786C" w:rsidR="004D43A6" w:rsidRPr="00972C34" w:rsidRDefault="004D43A6" w:rsidP="004D43A6">
      <w:pPr>
        <w:pStyle w:val="NoSpacing"/>
        <w:numPr>
          <w:ilvl w:val="3"/>
          <w:numId w:val="1"/>
        </w:numPr>
        <w:ind w:hanging="1019"/>
        <w:rPr>
          <w:szCs w:val="22"/>
          <w:lang w:val="lt-LT"/>
        </w:rPr>
      </w:pPr>
      <w:r w:rsidRPr="00972C34">
        <w:rPr>
          <w:szCs w:val="22"/>
          <w:lang w:val="lt-LT"/>
        </w:rPr>
        <w:t xml:space="preserve">tipinius reikalavimus pastotės laiko sinchronizavimo įrangos projektavimui (žr. </w:t>
      </w:r>
      <w:r w:rsidR="00CA063F" w:rsidRPr="00972C34">
        <w:rPr>
          <w:szCs w:val="22"/>
          <w:lang w:val="lt-LT"/>
        </w:rPr>
        <w:t xml:space="preserve">111 </w:t>
      </w:r>
      <w:r w:rsidRPr="00972C34">
        <w:rPr>
          <w:szCs w:val="22"/>
          <w:lang w:val="lt-LT"/>
        </w:rPr>
        <w:t>priedą);</w:t>
      </w:r>
    </w:p>
    <w:p w14:paraId="10086773" w14:textId="3634A83D" w:rsidR="004D43A6" w:rsidRPr="00972C34" w:rsidRDefault="004D43A6" w:rsidP="002F4569">
      <w:pPr>
        <w:pStyle w:val="NoSpacing"/>
        <w:numPr>
          <w:ilvl w:val="3"/>
          <w:numId w:val="1"/>
        </w:numPr>
        <w:ind w:hanging="1019"/>
        <w:rPr>
          <w:szCs w:val="22"/>
          <w:lang w:val="lt-LT"/>
        </w:rPr>
      </w:pPr>
      <w:r w:rsidRPr="00972C34">
        <w:rPr>
          <w:szCs w:val="22"/>
          <w:lang w:val="lt-LT"/>
        </w:rPr>
        <w:t>perdavimo tinklo transformatorių pastočių ir skirstyklų įrangos nuotolinio valdymo reikalavimų aprašo pagrindinius reikalavimus teleinformacijos surinkimui ir perdavimui bei kitus aprašo priedus  (žr. 7</w:t>
      </w:r>
      <w:r w:rsidR="00BC3942" w:rsidRPr="00972C34">
        <w:rPr>
          <w:szCs w:val="22"/>
          <w:lang w:val="lt-LT"/>
        </w:rPr>
        <w:t>5</w:t>
      </w:r>
      <w:r w:rsidRPr="00972C34">
        <w:rPr>
          <w:szCs w:val="22"/>
          <w:lang w:val="lt-LT"/>
        </w:rPr>
        <w:t xml:space="preserve"> priedą).</w:t>
      </w:r>
    </w:p>
    <w:p w14:paraId="0C4E423E" w14:textId="77777777" w:rsidR="00C12D2F" w:rsidRPr="00972C34" w:rsidRDefault="00C12D2F" w:rsidP="00C12D2F">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 xml:space="preserve">Visa naujai projektuojama įranga turi būti nauja, gamintojo pilnai sukomplektuota ir ištestuota, suderinama tarpusavyje ir su kitais pastotės įrenginiais bei pritaikyta darbui transformatorių pastotėse ir skirstyklose. </w:t>
      </w:r>
    </w:p>
    <w:p w14:paraId="314FF813" w14:textId="7B9CD100" w:rsidR="00C12D2F" w:rsidRPr="00972C34" w:rsidRDefault="00C12D2F" w:rsidP="00C12D2F">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Įrenginių maitinimas projektuojamas nuo nuolatinės srovės savų reikmių skydo (toliau - NSSRS) pagal reikalavimus įrangos maitinimui (žr. 7</w:t>
      </w:r>
      <w:r w:rsidR="00BC3942" w:rsidRPr="00972C34">
        <w:rPr>
          <w:rFonts w:ascii="Trebuchet MS" w:hAnsi="Trebuchet MS"/>
          <w:sz w:val="22"/>
          <w:szCs w:val="22"/>
          <w:lang w:val="lt-LT"/>
        </w:rPr>
        <w:t>6</w:t>
      </w:r>
      <w:r w:rsidRPr="00972C34">
        <w:rPr>
          <w:rFonts w:ascii="Trebuchet MS" w:hAnsi="Trebuchet MS"/>
          <w:sz w:val="22"/>
          <w:szCs w:val="22"/>
          <w:lang w:val="lt-LT"/>
        </w:rPr>
        <w:t xml:space="preserve"> priedą).</w:t>
      </w:r>
    </w:p>
    <w:p w14:paraId="63ECC98A" w14:textId="389B5AD0" w:rsidR="00C12D2F" w:rsidRPr="00972C34" w:rsidRDefault="00C12D2F" w:rsidP="00C12D2F">
      <w:pPr>
        <w:pStyle w:val="ListParagraph"/>
        <w:numPr>
          <w:ilvl w:val="2"/>
          <w:numId w:val="1"/>
        </w:numPr>
        <w:spacing w:line="276" w:lineRule="auto"/>
        <w:ind w:left="709" w:hanging="709"/>
        <w:jc w:val="both"/>
        <w:rPr>
          <w:rFonts w:ascii="Trebuchet MS" w:hAnsi="Trebuchet MS"/>
          <w:sz w:val="22"/>
          <w:szCs w:val="22"/>
          <w:lang w:val="lt-LT"/>
        </w:rPr>
      </w:pPr>
      <w:r w:rsidRPr="00972C34">
        <w:rPr>
          <w:rFonts w:ascii="Trebuchet MS" w:hAnsi="Trebuchet MS"/>
          <w:sz w:val="22"/>
          <w:szCs w:val="22"/>
          <w:lang w:val="lt-LT"/>
        </w:rPr>
        <w:t xml:space="preserve">Įrenginių montavimas - </w:t>
      </w:r>
      <w:r w:rsidR="009F7B1B" w:rsidRPr="00972C34">
        <w:rPr>
          <w:rFonts w:ascii="Trebuchet MS" w:hAnsi="Trebuchet MS"/>
          <w:sz w:val="22"/>
          <w:szCs w:val="22"/>
          <w:lang w:val="lt-LT"/>
        </w:rPr>
        <w:t>iš</w:t>
      </w:r>
      <w:r w:rsidRPr="00972C34">
        <w:rPr>
          <w:rFonts w:ascii="Trebuchet MS" w:hAnsi="Trebuchet MS"/>
          <w:sz w:val="22"/>
          <w:szCs w:val="22"/>
          <w:lang w:val="lt-LT"/>
        </w:rPr>
        <w:t>montavimas:</w:t>
      </w:r>
    </w:p>
    <w:p w14:paraId="0DFCAEC5" w14:textId="4C9BB961" w:rsidR="00C12D2F" w:rsidRPr="00972C34" w:rsidRDefault="00C12D2F" w:rsidP="00C12D2F">
      <w:pPr>
        <w:pStyle w:val="NoSpacing"/>
        <w:numPr>
          <w:ilvl w:val="3"/>
          <w:numId w:val="1"/>
        </w:numPr>
        <w:ind w:hanging="1019"/>
        <w:rPr>
          <w:szCs w:val="22"/>
          <w:lang w:val="lt-LT"/>
        </w:rPr>
      </w:pPr>
      <w:r w:rsidRPr="00972C34">
        <w:rPr>
          <w:szCs w:val="22"/>
          <w:lang w:val="lt-LT"/>
        </w:rPr>
        <w:t>įrenginiai (TSPĮ, PLSĮ ir kita komplektuojama įranga) turi būti suprojektuoti naujoje spintoje, pagal EĮĮBT reikalavimus užtikrinant įrangos gamintojo numatytą montavimo būdą ir reikiamas eksploatacines sąlygas;</w:t>
      </w:r>
    </w:p>
    <w:p w14:paraId="31C963CE" w14:textId="77777777" w:rsidR="00C12D2F" w:rsidRPr="00972C34" w:rsidRDefault="00C12D2F" w:rsidP="00C12D2F">
      <w:pPr>
        <w:pStyle w:val="NoSpacing"/>
        <w:numPr>
          <w:ilvl w:val="3"/>
          <w:numId w:val="1"/>
        </w:numPr>
        <w:ind w:hanging="1019"/>
        <w:rPr>
          <w:szCs w:val="22"/>
          <w:lang w:val="lt-LT"/>
        </w:rPr>
      </w:pPr>
      <w:r w:rsidRPr="00972C34">
        <w:rPr>
          <w:szCs w:val="22"/>
          <w:lang w:val="lt-LT"/>
        </w:rPr>
        <w:t>įranga aptarnaujama iš dviejų pusių, turi būti suprojektuota pasukamam spintos rėme arba dvipusio aptarnavimo spintoje užtikrinant priėjimą prie įrangos iš abiejų pusių;</w:t>
      </w:r>
    </w:p>
    <w:p w14:paraId="1E4ECB91" w14:textId="686C591F" w:rsidR="00C12D2F" w:rsidRPr="00972C34" w:rsidRDefault="00C12D2F" w:rsidP="00C12D2F">
      <w:pPr>
        <w:pStyle w:val="NoSpacing"/>
        <w:numPr>
          <w:ilvl w:val="3"/>
          <w:numId w:val="1"/>
        </w:numPr>
        <w:ind w:hanging="1019"/>
        <w:rPr>
          <w:szCs w:val="22"/>
          <w:lang w:val="lt-LT"/>
        </w:rPr>
      </w:pPr>
      <w:r w:rsidRPr="00972C34">
        <w:rPr>
          <w:szCs w:val="22"/>
          <w:lang w:val="lt-LT"/>
        </w:rPr>
        <w:t xml:space="preserve">spinta turi atitikti standartinius techninius reikalavimus telekomunikacijų vidaus spintoms (žr. </w:t>
      </w:r>
      <w:r w:rsidR="00BC3942" w:rsidRPr="00972C34">
        <w:rPr>
          <w:szCs w:val="22"/>
          <w:lang w:val="lt-LT"/>
        </w:rPr>
        <w:t>77</w:t>
      </w:r>
      <w:r w:rsidRPr="00972C34">
        <w:rPr>
          <w:szCs w:val="22"/>
          <w:lang w:val="lt-LT"/>
        </w:rPr>
        <w:t xml:space="preserve"> priedą);</w:t>
      </w:r>
    </w:p>
    <w:p w14:paraId="35E4DE97" w14:textId="51BB8787" w:rsidR="00937371" w:rsidRPr="00972C34" w:rsidRDefault="00937371" w:rsidP="002F4569">
      <w:pPr>
        <w:pStyle w:val="NoSpacing"/>
        <w:numPr>
          <w:ilvl w:val="3"/>
          <w:numId w:val="1"/>
        </w:numPr>
        <w:ind w:hanging="1019"/>
        <w:rPr>
          <w:szCs w:val="22"/>
          <w:lang w:val="lt-LT"/>
        </w:rPr>
      </w:pPr>
      <w:r w:rsidRPr="00972C34">
        <w:rPr>
          <w:szCs w:val="22"/>
          <w:lang w:val="lt-LT"/>
        </w:rPr>
        <w:t xml:space="preserve">Suprojektuoti senosios 330/110/10 kV TSPĮ ir kartu komplektuojamų nebereikalingų įrenginių (BI, BO, AI modulių, </w:t>
      </w:r>
      <w:proofErr w:type="spellStart"/>
      <w:r w:rsidRPr="00972C34">
        <w:rPr>
          <w:szCs w:val="22"/>
          <w:lang w:val="lt-LT"/>
        </w:rPr>
        <w:t>optoelektrinių</w:t>
      </w:r>
      <w:proofErr w:type="spellEnd"/>
      <w:r w:rsidRPr="00972C34">
        <w:rPr>
          <w:szCs w:val="22"/>
          <w:lang w:val="lt-LT"/>
        </w:rPr>
        <w:t xml:space="preserve"> keitiklių</w:t>
      </w:r>
      <w:r w:rsidR="00E76FDB" w:rsidRPr="00972C34">
        <w:rPr>
          <w:szCs w:val="22"/>
          <w:lang w:val="lt-LT"/>
        </w:rPr>
        <w:t>, optinių šakotuvų</w:t>
      </w:r>
      <w:r w:rsidRPr="00972C34">
        <w:rPr>
          <w:szCs w:val="22"/>
          <w:lang w:val="lt-LT"/>
        </w:rPr>
        <w:t>, maitinimo šaltinių ir kt.</w:t>
      </w:r>
      <w:r w:rsidR="00E04C40" w:rsidRPr="00972C34">
        <w:rPr>
          <w:szCs w:val="22"/>
          <w:lang w:val="lt-LT"/>
        </w:rPr>
        <w:t>) bei spintų demontavimą</w:t>
      </w:r>
      <w:r w:rsidR="009B3792" w:rsidRPr="00972C34">
        <w:rPr>
          <w:szCs w:val="22"/>
          <w:lang w:val="lt-LT"/>
        </w:rPr>
        <w:t xml:space="preserve"> ir pristatymą į PSO sandėlį (nurodyti, kad pristatymo vieta turi būti suderinta su PSO)</w:t>
      </w:r>
      <w:r w:rsidR="00CF20D2" w:rsidRPr="00972C34">
        <w:rPr>
          <w:szCs w:val="22"/>
          <w:lang w:val="lt-LT"/>
        </w:rPr>
        <w:t>.</w:t>
      </w:r>
    </w:p>
    <w:p w14:paraId="5A2FAC33" w14:textId="77777777" w:rsidR="00216037" w:rsidRPr="00972C34" w:rsidRDefault="00216037" w:rsidP="00216037">
      <w:pPr>
        <w:pStyle w:val="ListParagraph"/>
        <w:numPr>
          <w:ilvl w:val="1"/>
          <w:numId w:val="1"/>
        </w:numPr>
        <w:spacing w:line="276" w:lineRule="auto"/>
        <w:ind w:left="709" w:hanging="715"/>
        <w:jc w:val="both"/>
        <w:rPr>
          <w:rFonts w:ascii="Trebuchet MS" w:hAnsi="Trebuchet MS"/>
          <w:sz w:val="22"/>
          <w:szCs w:val="22"/>
          <w:lang w:val="lt-LT"/>
        </w:rPr>
      </w:pPr>
      <w:r w:rsidRPr="00972C34">
        <w:rPr>
          <w:rFonts w:ascii="Trebuchet MS" w:hAnsi="Trebuchet MS"/>
          <w:sz w:val="22"/>
          <w:szCs w:val="22"/>
          <w:lang w:val="lt-LT"/>
        </w:rPr>
        <w:t>Testavimas ir bandymai:</w:t>
      </w:r>
    </w:p>
    <w:p w14:paraId="71EE145D" w14:textId="77777777" w:rsidR="00216037" w:rsidRPr="00972C34" w:rsidRDefault="00216037" w:rsidP="00216037">
      <w:pPr>
        <w:pStyle w:val="NoSpacing"/>
        <w:numPr>
          <w:ilvl w:val="2"/>
          <w:numId w:val="1"/>
        </w:numPr>
        <w:ind w:left="1560" w:hanging="840"/>
        <w:rPr>
          <w:szCs w:val="22"/>
          <w:lang w:val="lt-LT"/>
        </w:rPr>
      </w:pPr>
      <w:r w:rsidRPr="00972C34">
        <w:rPr>
          <w:szCs w:val="22"/>
          <w:lang w:val="lt-LT"/>
        </w:rPr>
        <w:t xml:space="preserve">Projekte turi būti numatyti TSPĮ ir PLSĮ gamykliniai bandymai (angl. </w:t>
      </w:r>
      <w:proofErr w:type="spellStart"/>
      <w:r w:rsidRPr="00972C34">
        <w:rPr>
          <w:szCs w:val="22"/>
          <w:lang w:val="lt-LT"/>
        </w:rPr>
        <w:t>factory</w:t>
      </w:r>
      <w:proofErr w:type="spellEnd"/>
      <w:r w:rsidRPr="00972C34">
        <w:rPr>
          <w:szCs w:val="22"/>
          <w:lang w:val="lt-LT"/>
        </w:rPr>
        <w:t xml:space="preserve"> </w:t>
      </w:r>
      <w:proofErr w:type="spellStart"/>
      <w:r w:rsidRPr="00972C34">
        <w:rPr>
          <w:szCs w:val="22"/>
          <w:lang w:val="lt-LT"/>
        </w:rPr>
        <w:t>acceptance</w:t>
      </w:r>
      <w:proofErr w:type="spellEnd"/>
      <w:r w:rsidRPr="00972C34">
        <w:rPr>
          <w:szCs w:val="22"/>
          <w:lang w:val="lt-LT"/>
        </w:rPr>
        <w:t xml:space="preserve"> </w:t>
      </w:r>
      <w:proofErr w:type="spellStart"/>
      <w:r w:rsidRPr="00972C34">
        <w:rPr>
          <w:szCs w:val="22"/>
          <w:lang w:val="lt-LT"/>
        </w:rPr>
        <w:t>test</w:t>
      </w:r>
      <w:proofErr w:type="spellEnd"/>
      <w:r w:rsidRPr="00972C34">
        <w:rPr>
          <w:szCs w:val="22"/>
          <w:lang w:val="lt-LT"/>
        </w:rPr>
        <w:t xml:space="preserve"> - FAT), kurie atliekami pagal iš anksto suderintą programą, PSO atstovams dalyvaujant juose ir pateikiant bandymų protokolą;</w:t>
      </w:r>
    </w:p>
    <w:p w14:paraId="55902CF1" w14:textId="77777777" w:rsidR="00216037" w:rsidRPr="00972C34" w:rsidRDefault="00216037" w:rsidP="00216037">
      <w:pPr>
        <w:pStyle w:val="NoSpacing"/>
        <w:numPr>
          <w:ilvl w:val="2"/>
          <w:numId w:val="1"/>
        </w:numPr>
        <w:ind w:left="1560" w:hanging="840"/>
        <w:rPr>
          <w:szCs w:val="22"/>
          <w:lang w:val="lt-LT"/>
        </w:rPr>
      </w:pPr>
      <w:r w:rsidRPr="00972C34">
        <w:rPr>
          <w:szCs w:val="22"/>
          <w:lang w:val="lt-LT"/>
        </w:rPr>
        <w:t xml:space="preserve">Projekte turi būti numatytas TSPĮ duomenų mainų testavimas (angl. </w:t>
      </w:r>
      <w:proofErr w:type="spellStart"/>
      <w:r w:rsidRPr="00972C34">
        <w:rPr>
          <w:szCs w:val="22"/>
          <w:lang w:val="lt-LT"/>
        </w:rPr>
        <w:t>site</w:t>
      </w:r>
      <w:proofErr w:type="spellEnd"/>
      <w:r w:rsidRPr="00972C34">
        <w:rPr>
          <w:szCs w:val="22"/>
          <w:lang w:val="lt-LT"/>
        </w:rPr>
        <w:t xml:space="preserve"> </w:t>
      </w:r>
      <w:proofErr w:type="spellStart"/>
      <w:r w:rsidRPr="00972C34">
        <w:rPr>
          <w:szCs w:val="22"/>
          <w:lang w:val="lt-LT"/>
        </w:rPr>
        <w:t>acceptance</w:t>
      </w:r>
      <w:proofErr w:type="spellEnd"/>
      <w:r w:rsidRPr="00972C34">
        <w:rPr>
          <w:szCs w:val="22"/>
          <w:lang w:val="lt-LT"/>
        </w:rPr>
        <w:t xml:space="preserve">  </w:t>
      </w:r>
      <w:proofErr w:type="spellStart"/>
      <w:r w:rsidRPr="00972C34">
        <w:rPr>
          <w:szCs w:val="22"/>
          <w:lang w:val="lt-LT"/>
        </w:rPr>
        <w:t>test</w:t>
      </w:r>
      <w:proofErr w:type="spellEnd"/>
      <w:r w:rsidRPr="00972C34">
        <w:rPr>
          <w:szCs w:val="22"/>
          <w:lang w:val="lt-LT"/>
        </w:rPr>
        <w:t xml:space="preserve"> - SAT) įdiegus įrangą objekte. Po testavimo turi būti pateikiamas testavimo protokolas.</w:t>
      </w:r>
    </w:p>
    <w:p w14:paraId="17190ED1" w14:textId="77777777" w:rsidR="00216037" w:rsidRPr="00972C34" w:rsidRDefault="00216037" w:rsidP="00216037">
      <w:pPr>
        <w:pStyle w:val="ListParagraph"/>
        <w:numPr>
          <w:ilvl w:val="1"/>
          <w:numId w:val="1"/>
        </w:numPr>
        <w:spacing w:line="276" w:lineRule="auto"/>
        <w:ind w:left="709" w:hanging="715"/>
        <w:jc w:val="both"/>
        <w:rPr>
          <w:rFonts w:ascii="Trebuchet MS" w:hAnsi="Trebuchet MS"/>
          <w:sz w:val="22"/>
          <w:szCs w:val="22"/>
          <w:lang w:val="lt-LT"/>
        </w:rPr>
      </w:pPr>
      <w:r w:rsidRPr="00972C34">
        <w:rPr>
          <w:rFonts w:ascii="Trebuchet MS" w:hAnsi="Trebuchet MS"/>
          <w:sz w:val="22"/>
          <w:szCs w:val="22"/>
          <w:lang w:val="lt-LT"/>
        </w:rPr>
        <w:t>Projekte numatyti, kad įranga turi būti komplektuojama:</w:t>
      </w:r>
    </w:p>
    <w:p w14:paraId="375A25AB" w14:textId="77777777" w:rsidR="00216037" w:rsidRPr="00972C34" w:rsidRDefault="00216037" w:rsidP="00216037">
      <w:pPr>
        <w:pStyle w:val="NoSpacing"/>
        <w:numPr>
          <w:ilvl w:val="2"/>
          <w:numId w:val="1"/>
        </w:numPr>
        <w:ind w:left="1560" w:hanging="840"/>
        <w:rPr>
          <w:szCs w:val="22"/>
          <w:lang w:val="lt-LT"/>
        </w:rPr>
      </w:pPr>
      <w:r w:rsidRPr="00972C34">
        <w:rPr>
          <w:szCs w:val="22"/>
          <w:lang w:val="lt-LT"/>
        </w:rPr>
        <w:t xml:space="preserve">su programine įranga konfigūravimui, funkcijų vykdymui  ir licencijomis; </w:t>
      </w:r>
    </w:p>
    <w:p w14:paraId="1863DE60" w14:textId="77777777" w:rsidR="00216037" w:rsidRPr="00972C34" w:rsidRDefault="00216037" w:rsidP="00216037">
      <w:pPr>
        <w:pStyle w:val="NoSpacing"/>
        <w:numPr>
          <w:ilvl w:val="2"/>
          <w:numId w:val="1"/>
        </w:numPr>
        <w:ind w:left="1560" w:hanging="840"/>
        <w:rPr>
          <w:szCs w:val="22"/>
          <w:lang w:val="lt-LT"/>
        </w:rPr>
      </w:pPr>
      <w:r w:rsidRPr="00972C34">
        <w:rPr>
          <w:szCs w:val="22"/>
          <w:lang w:val="lt-LT"/>
        </w:rPr>
        <w:t xml:space="preserve">su aparatinės ir programinės įrangos techniniais aprašymais; </w:t>
      </w:r>
    </w:p>
    <w:p w14:paraId="4A56C6C4" w14:textId="77777777" w:rsidR="00216037" w:rsidRPr="00972C34" w:rsidRDefault="00216037" w:rsidP="00216037">
      <w:pPr>
        <w:pStyle w:val="NoSpacing"/>
        <w:numPr>
          <w:ilvl w:val="2"/>
          <w:numId w:val="1"/>
        </w:numPr>
        <w:ind w:left="1560" w:hanging="840"/>
        <w:rPr>
          <w:szCs w:val="22"/>
          <w:lang w:val="lt-LT"/>
        </w:rPr>
      </w:pPr>
      <w:r w:rsidRPr="00972C34">
        <w:rPr>
          <w:szCs w:val="22"/>
          <w:lang w:val="lt-LT"/>
        </w:rPr>
        <w:t>su duomenų mainų protokolų atitikimų dokumentais.</w:t>
      </w:r>
    </w:p>
    <w:p w14:paraId="7E142863" w14:textId="0B31D955" w:rsidR="00216037" w:rsidRPr="00972C34" w:rsidRDefault="00216037" w:rsidP="00216037">
      <w:pPr>
        <w:pStyle w:val="ListParagraph"/>
        <w:numPr>
          <w:ilvl w:val="1"/>
          <w:numId w:val="1"/>
        </w:numPr>
        <w:spacing w:line="276" w:lineRule="auto"/>
        <w:ind w:left="709" w:hanging="715"/>
        <w:jc w:val="both"/>
        <w:rPr>
          <w:rFonts w:ascii="Trebuchet MS" w:hAnsi="Trebuchet MS"/>
          <w:sz w:val="22"/>
          <w:szCs w:val="22"/>
          <w:lang w:val="lt-LT"/>
        </w:rPr>
      </w:pPr>
      <w:r w:rsidRPr="00972C34">
        <w:rPr>
          <w:rFonts w:ascii="Trebuchet MS" w:hAnsi="Trebuchet MS"/>
          <w:sz w:val="22"/>
          <w:szCs w:val="22"/>
          <w:lang w:val="lt-LT"/>
        </w:rPr>
        <w:t>Reikalavimai teleinformacijos surinkimo, perdavimo ir valdymo projektavimui su rekonstrukcija susijusiuose objektuose (</w:t>
      </w:r>
      <w:r w:rsidR="00701F27" w:rsidRPr="00972C34">
        <w:rPr>
          <w:rFonts w:ascii="Trebuchet MS" w:hAnsi="Trebuchet MS"/>
          <w:sz w:val="22"/>
          <w:szCs w:val="22"/>
          <w:lang w:val="lt-LT"/>
        </w:rPr>
        <w:t xml:space="preserve">Varduvos TP, Sedos TP,  Odos TP, Plungės TP, </w:t>
      </w:r>
      <w:proofErr w:type="spellStart"/>
      <w:r w:rsidR="00701F27" w:rsidRPr="00972C34">
        <w:rPr>
          <w:rFonts w:ascii="Trebuchet MS" w:hAnsi="Trebuchet MS"/>
          <w:sz w:val="22"/>
          <w:szCs w:val="22"/>
          <w:lang w:val="lt-LT"/>
        </w:rPr>
        <w:t>Tarvainių</w:t>
      </w:r>
      <w:proofErr w:type="spellEnd"/>
      <w:r w:rsidR="00701F27" w:rsidRPr="00972C34">
        <w:rPr>
          <w:rFonts w:ascii="Trebuchet MS" w:hAnsi="Trebuchet MS"/>
          <w:sz w:val="22"/>
          <w:szCs w:val="22"/>
          <w:lang w:val="lt-LT"/>
        </w:rPr>
        <w:t xml:space="preserve"> Traukos TP, Degaičių VE TP, </w:t>
      </w:r>
      <w:proofErr w:type="spellStart"/>
      <w:r w:rsidR="00701F27" w:rsidRPr="00972C34">
        <w:rPr>
          <w:rFonts w:ascii="Trebuchet MS" w:hAnsi="Trebuchet MS"/>
          <w:sz w:val="22"/>
          <w:szCs w:val="22"/>
          <w:lang w:val="lt-LT"/>
        </w:rPr>
        <w:t>Tausalo</w:t>
      </w:r>
      <w:proofErr w:type="spellEnd"/>
      <w:r w:rsidR="00701F27" w:rsidRPr="00972C34">
        <w:rPr>
          <w:rFonts w:ascii="Trebuchet MS" w:hAnsi="Trebuchet MS"/>
          <w:sz w:val="22"/>
          <w:szCs w:val="22"/>
          <w:lang w:val="lt-LT"/>
        </w:rPr>
        <w:t xml:space="preserve"> TP, Kuršėnų TP, </w:t>
      </w:r>
      <w:proofErr w:type="spellStart"/>
      <w:r w:rsidR="00701F27" w:rsidRPr="00972C34">
        <w:rPr>
          <w:rFonts w:ascii="Trebuchet MS" w:hAnsi="Trebuchet MS"/>
          <w:sz w:val="22"/>
          <w:szCs w:val="22"/>
          <w:lang w:val="lt-LT"/>
        </w:rPr>
        <w:t>Pabalvės</w:t>
      </w:r>
      <w:proofErr w:type="spellEnd"/>
      <w:r w:rsidR="00701F27" w:rsidRPr="00972C34">
        <w:rPr>
          <w:rFonts w:ascii="Trebuchet MS" w:hAnsi="Trebuchet MS"/>
          <w:sz w:val="22"/>
          <w:szCs w:val="22"/>
          <w:lang w:val="lt-LT"/>
        </w:rPr>
        <w:t xml:space="preserve"> TP, Galaičių TP</w:t>
      </w:r>
      <w:r w:rsidR="006A2D52" w:rsidRPr="00972C34">
        <w:rPr>
          <w:rFonts w:ascii="Trebuchet MS" w:hAnsi="Trebuchet MS"/>
          <w:sz w:val="22"/>
          <w:szCs w:val="22"/>
          <w:lang w:val="lt-LT"/>
        </w:rPr>
        <w:t>, Kartenos TP</w:t>
      </w:r>
      <w:r w:rsidRPr="00972C34">
        <w:rPr>
          <w:rFonts w:ascii="Trebuchet MS" w:hAnsi="Trebuchet MS"/>
          <w:sz w:val="22"/>
          <w:szCs w:val="22"/>
          <w:lang w:val="lt-LT"/>
        </w:rPr>
        <w:t>):</w:t>
      </w:r>
    </w:p>
    <w:p w14:paraId="665E6057" w14:textId="77777777" w:rsidR="00216037" w:rsidRPr="00972C34" w:rsidRDefault="00216037" w:rsidP="00216037">
      <w:pPr>
        <w:pStyle w:val="NoSpacing"/>
        <w:numPr>
          <w:ilvl w:val="2"/>
          <w:numId w:val="1"/>
        </w:numPr>
        <w:ind w:left="1560" w:hanging="840"/>
        <w:rPr>
          <w:szCs w:val="22"/>
          <w:lang w:val="lt-LT"/>
        </w:rPr>
      </w:pPr>
      <w:r w:rsidRPr="00972C34">
        <w:rPr>
          <w:szCs w:val="22"/>
          <w:lang w:val="lt-LT"/>
        </w:rPr>
        <w:t xml:space="preserve">turi būti įvertinti teleinformacijos apimčių pakeitimai  susijusiuose  PSO objektuose ir juose suprojektuoti reikiami teleinformacijos surinkimo, perdavimo ir valdymo pakeitimai; </w:t>
      </w:r>
    </w:p>
    <w:p w14:paraId="4DA2C58B" w14:textId="77777777" w:rsidR="00216037" w:rsidRPr="00972C34" w:rsidRDefault="00216037" w:rsidP="00216037">
      <w:pPr>
        <w:pStyle w:val="NoSpacing"/>
        <w:numPr>
          <w:ilvl w:val="2"/>
          <w:numId w:val="1"/>
        </w:numPr>
        <w:ind w:left="1560" w:hanging="840"/>
        <w:rPr>
          <w:szCs w:val="22"/>
          <w:lang w:val="lt-LT"/>
        </w:rPr>
      </w:pPr>
      <w:r w:rsidRPr="00972C34">
        <w:rPr>
          <w:szCs w:val="22"/>
          <w:lang w:val="lt-LT"/>
        </w:rPr>
        <w:lastRenderedPageBreak/>
        <w:t>projekto derinimo metu turi būti suderinti techniniai sprendiniai,  paruošti ir pateikti pilni TSPĮ konfigūracijoje esančių signalų sąrašai, įskaitant naikinamus bei naujai projektuojamus signalus;</w:t>
      </w:r>
    </w:p>
    <w:p w14:paraId="78813A76" w14:textId="6A871C6C" w:rsidR="00216037" w:rsidRPr="00972C34" w:rsidRDefault="00216037" w:rsidP="00216037">
      <w:pPr>
        <w:pStyle w:val="NoSpacing"/>
        <w:numPr>
          <w:ilvl w:val="2"/>
          <w:numId w:val="1"/>
        </w:numPr>
        <w:ind w:left="1560" w:hanging="840"/>
        <w:rPr>
          <w:szCs w:val="22"/>
          <w:lang w:val="lt-LT"/>
        </w:rPr>
      </w:pPr>
      <w:bookmarkStart w:id="77" w:name="_Hlk32500425"/>
      <w:r w:rsidRPr="00972C34">
        <w:rPr>
          <w:szCs w:val="22"/>
          <w:lang w:val="lt-LT"/>
        </w:rPr>
        <w:t xml:space="preserve">remiantis projekto sprendiniais turi </w:t>
      </w:r>
      <w:bookmarkStart w:id="78" w:name="_Hlk32500451"/>
      <w:r w:rsidRPr="00972C34">
        <w:rPr>
          <w:szCs w:val="22"/>
          <w:lang w:val="lt-LT"/>
        </w:rPr>
        <w:t>būti numatytas reikiamas TSPĮ konfigūravimas</w:t>
      </w:r>
      <w:bookmarkEnd w:id="78"/>
      <w:r w:rsidR="00AB3873" w:rsidRPr="00972C34">
        <w:rPr>
          <w:szCs w:val="22"/>
          <w:lang w:val="lt-LT"/>
        </w:rPr>
        <w:t xml:space="preserve"> ir jei reikia įrangos papildymas</w:t>
      </w:r>
      <w:r w:rsidRPr="00972C34">
        <w:rPr>
          <w:szCs w:val="22"/>
          <w:lang w:val="lt-LT"/>
        </w:rPr>
        <w:t>.</w:t>
      </w:r>
    </w:p>
    <w:bookmarkEnd w:id="77"/>
    <w:p w14:paraId="10ACC053" w14:textId="77777777" w:rsidR="00216037" w:rsidRPr="00972C34" w:rsidRDefault="00216037" w:rsidP="00216037">
      <w:pPr>
        <w:pStyle w:val="ListParagraph"/>
        <w:numPr>
          <w:ilvl w:val="1"/>
          <w:numId w:val="1"/>
        </w:numPr>
        <w:spacing w:line="276" w:lineRule="auto"/>
        <w:ind w:left="709" w:hanging="715"/>
        <w:jc w:val="both"/>
        <w:rPr>
          <w:rFonts w:ascii="Trebuchet MS" w:hAnsi="Trebuchet MS"/>
          <w:sz w:val="22"/>
          <w:szCs w:val="22"/>
          <w:lang w:val="lt-LT"/>
        </w:rPr>
      </w:pPr>
      <w:r w:rsidRPr="00972C34">
        <w:rPr>
          <w:rFonts w:ascii="Trebuchet MS" w:hAnsi="Trebuchet MS"/>
          <w:sz w:val="22"/>
          <w:szCs w:val="22"/>
          <w:lang w:val="lt-LT"/>
        </w:rPr>
        <w:t>Kvalifikacija ir darbai:</w:t>
      </w:r>
    </w:p>
    <w:p w14:paraId="4E5AE294" w14:textId="77777777" w:rsidR="00216037" w:rsidRPr="00972C34" w:rsidRDefault="00216037" w:rsidP="00216037">
      <w:pPr>
        <w:pStyle w:val="NoSpacing"/>
        <w:numPr>
          <w:ilvl w:val="2"/>
          <w:numId w:val="1"/>
        </w:numPr>
        <w:ind w:left="1560" w:hanging="840"/>
        <w:rPr>
          <w:szCs w:val="22"/>
          <w:lang w:val="lt-LT"/>
        </w:rPr>
      </w:pPr>
      <w:r w:rsidRPr="00972C34">
        <w:rPr>
          <w:szCs w:val="22"/>
          <w:lang w:val="lt-LT"/>
        </w:rPr>
        <w:t>Projekte turi būti numatyta, kad TSPĮ ir komplektuojamų įrenginių montavimą ir konfigūravimą turi vykdyti įrangos gamintojo arba jo įgaliotų asmenų sertifikuotose centruose atestuotas personalas. Kvalifikacijos atestatai pateikiami iki darbų pradžios;</w:t>
      </w:r>
    </w:p>
    <w:p w14:paraId="0FB32AF9" w14:textId="77777777" w:rsidR="00216037" w:rsidRPr="00972C34" w:rsidRDefault="00216037" w:rsidP="00216037">
      <w:pPr>
        <w:pStyle w:val="NoSpacing"/>
        <w:numPr>
          <w:ilvl w:val="2"/>
          <w:numId w:val="1"/>
        </w:numPr>
        <w:ind w:left="1560" w:hanging="840"/>
        <w:rPr>
          <w:szCs w:val="22"/>
          <w:lang w:val="lt-LT"/>
        </w:rPr>
      </w:pPr>
      <w:r w:rsidRPr="00972C34">
        <w:rPr>
          <w:szCs w:val="22"/>
          <w:lang w:val="lt-LT"/>
        </w:rPr>
        <w:t>Projekte turi būti numatyta, kad įrenginius jungiant prie PSO technologinio tinklo turi būti suderinti su PSO ir pakeisti įrenginių gamykliniai prieigos slaptažodžiai;</w:t>
      </w:r>
    </w:p>
    <w:p w14:paraId="678458D0" w14:textId="77777777" w:rsidR="00216037" w:rsidRPr="00972C34" w:rsidRDefault="00216037" w:rsidP="00216037">
      <w:pPr>
        <w:pStyle w:val="NoSpacing"/>
        <w:numPr>
          <w:ilvl w:val="2"/>
          <w:numId w:val="1"/>
        </w:numPr>
        <w:ind w:left="1560" w:hanging="840"/>
        <w:rPr>
          <w:szCs w:val="22"/>
          <w:lang w:val="lt-LT"/>
        </w:rPr>
      </w:pPr>
      <w:r w:rsidRPr="00972C34">
        <w:rPr>
          <w:szCs w:val="22"/>
          <w:lang w:val="lt-LT"/>
        </w:rPr>
        <w:t>Projekte turi būti numatyta, kad darbai turi būti suplanuoti ir atliekami taip, kad duomenų perdavimo traktas ir TSPĮ būtų sukonfigūruoti ir pratestuoti iki kiekvieno etapo įvedimo į eksploataciją.</w:t>
      </w:r>
    </w:p>
    <w:p w14:paraId="5B5012E8" w14:textId="77777777" w:rsidR="00216037" w:rsidRPr="00972C34" w:rsidRDefault="00216037" w:rsidP="00216037">
      <w:pPr>
        <w:pStyle w:val="ListParagraph"/>
        <w:numPr>
          <w:ilvl w:val="1"/>
          <w:numId w:val="1"/>
        </w:numPr>
        <w:spacing w:line="276" w:lineRule="auto"/>
        <w:ind w:left="709" w:hanging="715"/>
        <w:jc w:val="both"/>
        <w:rPr>
          <w:rFonts w:ascii="Trebuchet MS" w:hAnsi="Trebuchet MS"/>
          <w:sz w:val="22"/>
          <w:szCs w:val="22"/>
          <w:lang w:val="lt-LT"/>
        </w:rPr>
      </w:pPr>
      <w:bookmarkStart w:id="79" w:name="_Hlk2151508"/>
      <w:r w:rsidRPr="00972C34">
        <w:rPr>
          <w:rFonts w:ascii="Trebuchet MS" w:hAnsi="Trebuchet MS"/>
          <w:sz w:val="22"/>
          <w:szCs w:val="22"/>
          <w:lang w:val="lt-LT"/>
        </w:rPr>
        <w:t>Teleinformacijos surinkimo ir perdavimo dalis TDP turi būti pateikta atskiroje byloje.</w:t>
      </w:r>
      <w:bookmarkEnd w:id="79"/>
    </w:p>
    <w:p w14:paraId="36724422" w14:textId="03D0670D" w:rsidR="00BA0508" w:rsidRPr="00972C34" w:rsidRDefault="00BA0508" w:rsidP="00216037">
      <w:pPr>
        <w:pStyle w:val="ListParagraph"/>
        <w:numPr>
          <w:ilvl w:val="1"/>
          <w:numId w:val="1"/>
        </w:numPr>
        <w:spacing w:line="276" w:lineRule="auto"/>
        <w:ind w:left="709" w:hanging="715"/>
        <w:jc w:val="both"/>
        <w:rPr>
          <w:rFonts w:ascii="Trebuchet MS" w:hAnsi="Trebuchet MS"/>
          <w:sz w:val="22"/>
          <w:szCs w:val="22"/>
          <w:lang w:val="lt-LT"/>
        </w:rPr>
      </w:pPr>
      <w:r w:rsidRPr="00972C34">
        <w:rPr>
          <w:rFonts w:ascii="Trebuchet MS" w:hAnsi="Trebuchet MS"/>
          <w:sz w:val="22"/>
          <w:szCs w:val="22"/>
          <w:lang w:val="lt-LT"/>
        </w:rPr>
        <w:t>Techniniame darbo projekte nurodyti, kad rangovas turės parengti teleinformacijos surinkimo ir perdavimo dalies gamybos ir montavimo brėžinius</w:t>
      </w:r>
      <w:r w:rsidR="00F275F0" w:rsidRPr="00972C34">
        <w:rPr>
          <w:rFonts w:ascii="Trebuchet MS" w:hAnsi="Trebuchet MS"/>
          <w:sz w:val="22"/>
          <w:szCs w:val="22"/>
          <w:lang w:val="lt-LT"/>
        </w:rPr>
        <w:t>.</w:t>
      </w:r>
    </w:p>
    <w:p w14:paraId="1198B577" w14:textId="07AB72F8" w:rsidR="002C33D7" w:rsidRPr="00972C34" w:rsidRDefault="002C33D7" w:rsidP="000752FE">
      <w:pPr>
        <w:pStyle w:val="NoSpacing"/>
        <w:numPr>
          <w:ilvl w:val="0"/>
          <w:numId w:val="0"/>
        </w:numPr>
        <w:ind w:left="993"/>
        <w:rPr>
          <w:rFonts w:cs="Arial"/>
          <w:szCs w:val="22"/>
          <w:lang w:val="lt-LT"/>
        </w:rPr>
      </w:pPr>
    </w:p>
    <w:p w14:paraId="6FE2C4DC" w14:textId="4F606A06" w:rsidR="003E6C15" w:rsidRPr="00972C34" w:rsidRDefault="003E6C15" w:rsidP="000D7732">
      <w:pPr>
        <w:pStyle w:val="Heading1"/>
        <w:numPr>
          <w:ilvl w:val="0"/>
          <w:numId w:val="1"/>
        </w:numPr>
        <w:spacing w:before="0" w:after="120"/>
        <w:ind w:firstLine="567"/>
        <w:jc w:val="center"/>
        <w:rPr>
          <w:rFonts w:cs="Arial"/>
          <w:szCs w:val="22"/>
          <w:lang w:val="lt-LT"/>
        </w:rPr>
      </w:pPr>
      <w:bookmarkStart w:id="80" w:name="_Toc455492582"/>
      <w:bookmarkStart w:id="81" w:name="_Toc456103654"/>
      <w:bookmarkStart w:id="82" w:name="_Toc456180483"/>
      <w:bookmarkStart w:id="83" w:name="_Toc196223227"/>
      <w:bookmarkStart w:id="84" w:name="_Toc421452276"/>
      <w:bookmarkStart w:id="85" w:name="_Toc420068154"/>
      <w:bookmarkEnd w:id="74"/>
      <w:r w:rsidRPr="00972C34">
        <w:rPr>
          <w:rFonts w:cs="Arial"/>
          <w:szCs w:val="22"/>
          <w:lang w:val="lt-LT"/>
        </w:rPr>
        <w:t>ELEKTR</w:t>
      </w:r>
      <w:r w:rsidR="00432F47" w:rsidRPr="00972C34">
        <w:rPr>
          <w:rFonts w:cs="Arial"/>
          <w:szCs w:val="22"/>
          <w:lang w:val="lt-LT"/>
        </w:rPr>
        <w:t>ON</w:t>
      </w:r>
      <w:r w:rsidRPr="00972C34">
        <w:rPr>
          <w:rFonts w:cs="Arial"/>
          <w:szCs w:val="22"/>
          <w:lang w:val="lt-LT"/>
        </w:rPr>
        <w:t>INIŲ RYŠIŲ (TELEKOMUNIKACIJŲ) DALIS</w:t>
      </w:r>
      <w:bookmarkEnd w:id="80"/>
      <w:bookmarkEnd w:id="81"/>
      <w:bookmarkEnd w:id="82"/>
      <w:bookmarkEnd w:id="83"/>
    </w:p>
    <w:p w14:paraId="6271326F" w14:textId="6205DC45" w:rsidR="000F2314" w:rsidRPr="00972C34" w:rsidRDefault="000F2314" w:rsidP="00751BCD">
      <w:pPr>
        <w:pStyle w:val="NoSpacing"/>
        <w:numPr>
          <w:ilvl w:val="1"/>
          <w:numId w:val="1"/>
        </w:numPr>
        <w:spacing w:after="60"/>
        <w:ind w:left="0" w:firstLine="0"/>
        <w:rPr>
          <w:rFonts w:cs="Arial"/>
          <w:szCs w:val="22"/>
          <w:lang w:val="lt-LT"/>
        </w:rPr>
      </w:pPr>
      <w:r w:rsidRPr="00972C34">
        <w:rPr>
          <w:rFonts w:cs="Arial"/>
          <w:szCs w:val="22"/>
          <w:lang w:val="lt-LT"/>
        </w:rPr>
        <w:t>Suprojektuoti reikiamą  TDPT infrastruktūrą, kuri būtų integruota į esamą PSO telekomunikacijų tinklą, skirtą pastotės duomenų perdavimui į PSO pagrindinį ir rezervinį duomenų centrus</w:t>
      </w:r>
      <w:r w:rsidR="00B13000" w:rsidRPr="00972C34">
        <w:rPr>
          <w:rFonts w:cs="Arial"/>
          <w:szCs w:val="22"/>
          <w:lang w:val="lt-LT"/>
        </w:rPr>
        <w:t xml:space="preserve"> per dvi šviesolaidines </w:t>
      </w:r>
      <w:r w:rsidR="00C91700" w:rsidRPr="00972C34">
        <w:rPr>
          <w:rFonts w:cs="Arial"/>
          <w:szCs w:val="22"/>
          <w:lang w:val="lt-LT"/>
        </w:rPr>
        <w:t xml:space="preserve">ryšio linijas </w:t>
      </w:r>
      <w:r w:rsidR="00B13000" w:rsidRPr="00972C34">
        <w:rPr>
          <w:rFonts w:cs="Arial"/>
          <w:bCs/>
          <w:szCs w:val="22"/>
          <w:lang w:val="lt-LT"/>
        </w:rPr>
        <w:t>(toliau – ŠRL)</w:t>
      </w:r>
      <w:r w:rsidRPr="00972C34">
        <w:rPr>
          <w:rFonts w:cs="Arial"/>
          <w:szCs w:val="22"/>
          <w:lang w:val="lt-LT"/>
        </w:rPr>
        <w:t>.</w:t>
      </w:r>
    </w:p>
    <w:p w14:paraId="73857E8D" w14:textId="48FCDB3E" w:rsidR="00B13000" w:rsidRPr="00972C34" w:rsidRDefault="00B13000" w:rsidP="00751BCD">
      <w:pPr>
        <w:pStyle w:val="NoSpacing"/>
        <w:numPr>
          <w:ilvl w:val="1"/>
          <w:numId w:val="1"/>
        </w:numPr>
        <w:spacing w:after="60"/>
        <w:ind w:left="0" w:firstLine="0"/>
        <w:rPr>
          <w:rFonts w:cs="Arial"/>
          <w:szCs w:val="22"/>
          <w:lang w:val="lt-LT"/>
        </w:rPr>
      </w:pPr>
      <w:r w:rsidRPr="00972C34">
        <w:rPr>
          <w:rFonts w:cs="Arial"/>
          <w:szCs w:val="22"/>
          <w:lang w:val="lt-LT"/>
        </w:rPr>
        <w:t>Reikalavimai ŠRL.</w:t>
      </w:r>
    </w:p>
    <w:p w14:paraId="2BA8AB1C" w14:textId="238E469A" w:rsidR="000F2314" w:rsidRPr="00972C34" w:rsidRDefault="000F2314" w:rsidP="00751BCD">
      <w:pPr>
        <w:pStyle w:val="NoSpacing"/>
        <w:numPr>
          <w:ilvl w:val="2"/>
          <w:numId w:val="1"/>
        </w:numPr>
        <w:spacing w:after="60"/>
        <w:ind w:left="0" w:firstLine="0"/>
        <w:rPr>
          <w:rFonts w:cs="Arial"/>
          <w:szCs w:val="22"/>
          <w:lang w:val="lt-LT"/>
        </w:rPr>
      </w:pPr>
      <w:bookmarkStart w:id="86" w:name="_Hlk197326829"/>
      <w:r w:rsidRPr="00972C34">
        <w:rPr>
          <w:rFonts w:cs="Arial"/>
          <w:szCs w:val="22"/>
          <w:lang w:val="lt-LT"/>
        </w:rPr>
        <w:t xml:space="preserve">Suprojektuoti žaibosaugos trosų su šviesolaidiniu kabeliu (toliau - ŽTŠK) sujungimo su šviesolaidiniu kabeliu (toliau - ŠK) esamų </w:t>
      </w:r>
      <w:r w:rsidR="007008B8" w:rsidRPr="00972C34">
        <w:rPr>
          <w:rFonts w:cs="Arial"/>
          <w:szCs w:val="22"/>
          <w:lang w:val="lt-LT"/>
        </w:rPr>
        <w:t xml:space="preserve">ŽTŠK </w:t>
      </w:r>
      <w:r w:rsidRPr="00972C34">
        <w:rPr>
          <w:rFonts w:cs="Arial"/>
          <w:szCs w:val="22"/>
          <w:lang w:val="lt-LT"/>
        </w:rPr>
        <w:t>movų (</w:t>
      </w:r>
      <w:r w:rsidR="00D15593" w:rsidRPr="00972C34">
        <w:rPr>
          <w:rFonts w:cs="Arial"/>
          <w:szCs w:val="22"/>
          <w:lang w:val="lt-LT"/>
        </w:rPr>
        <w:t>3</w:t>
      </w:r>
      <w:r w:rsidRPr="00972C34">
        <w:rPr>
          <w:rFonts w:cs="Arial"/>
          <w:szCs w:val="22"/>
          <w:lang w:val="lt-LT"/>
        </w:rPr>
        <w:t xml:space="preserve"> vnt.) perkėlimą nuo atramų</w:t>
      </w:r>
      <w:r w:rsidR="007008B8" w:rsidRPr="00972C34">
        <w:rPr>
          <w:rFonts w:cs="Arial"/>
          <w:szCs w:val="22"/>
          <w:lang w:val="lt-LT"/>
        </w:rPr>
        <w:t xml:space="preserve"> ir portalų</w:t>
      </w:r>
      <w:r w:rsidRPr="00972C34">
        <w:rPr>
          <w:rFonts w:cs="Arial"/>
          <w:szCs w:val="22"/>
          <w:lang w:val="lt-LT"/>
        </w:rPr>
        <w:t xml:space="preserve"> ant naujai projektuojamų </w:t>
      </w:r>
      <w:r w:rsidR="007008B8" w:rsidRPr="00972C34">
        <w:rPr>
          <w:rFonts w:cs="Arial"/>
          <w:szCs w:val="22"/>
          <w:lang w:val="lt-LT"/>
        </w:rPr>
        <w:t xml:space="preserve">OL </w:t>
      </w:r>
      <w:r w:rsidRPr="00972C34">
        <w:rPr>
          <w:rFonts w:cs="Arial"/>
          <w:szCs w:val="22"/>
          <w:lang w:val="lt-LT"/>
        </w:rPr>
        <w:t>portalų:</w:t>
      </w:r>
    </w:p>
    <w:p w14:paraId="00B92266" w14:textId="0569FF15" w:rsidR="000F2314" w:rsidRPr="00972C34" w:rsidRDefault="000F2314" w:rsidP="00751BCD">
      <w:pPr>
        <w:pStyle w:val="NoSpacing"/>
        <w:numPr>
          <w:ilvl w:val="3"/>
          <w:numId w:val="1"/>
        </w:numPr>
        <w:spacing w:after="60"/>
        <w:ind w:left="0" w:firstLine="0"/>
        <w:rPr>
          <w:rFonts w:cs="Arial"/>
          <w:szCs w:val="22"/>
          <w:lang w:val="lt-LT"/>
        </w:rPr>
      </w:pPr>
      <w:r w:rsidRPr="00972C34">
        <w:rPr>
          <w:rFonts w:cs="Arial"/>
          <w:szCs w:val="22"/>
          <w:lang w:val="lt-LT"/>
        </w:rPr>
        <w:t xml:space="preserve">110 kV OL </w:t>
      </w:r>
      <w:r w:rsidR="00D15593" w:rsidRPr="00972C34">
        <w:rPr>
          <w:rFonts w:cs="Arial"/>
          <w:szCs w:val="22"/>
          <w:lang w:val="lt-LT"/>
        </w:rPr>
        <w:t>Telšiai-Galaičiai</w:t>
      </w:r>
      <w:r w:rsidRPr="00972C34">
        <w:rPr>
          <w:rFonts w:cs="Arial"/>
          <w:szCs w:val="22"/>
          <w:lang w:val="lt-LT"/>
        </w:rPr>
        <w:t xml:space="preserve">  suprojektuoti </w:t>
      </w:r>
      <w:r w:rsidR="00566877" w:rsidRPr="00972C34">
        <w:rPr>
          <w:rFonts w:cs="Arial"/>
          <w:szCs w:val="22"/>
          <w:lang w:val="lt-LT"/>
        </w:rPr>
        <w:t xml:space="preserve">esamos </w:t>
      </w:r>
      <w:r w:rsidRPr="00972C34">
        <w:rPr>
          <w:rFonts w:cs="Arial"/>
          <w:szCs w:val="22"/>
          <w:lang w:val="lt-LT"/>
        </w:rPr>
        <w:t xml:space="preserve">movos </w:t>
      </w:r>
      <w:r w:rsidR="00D15593" w:rsidRPr="00972C34">
        <w:rPr>
          <w:rFonts w:cs="Arial"/>
          <w:szCs w:val="22"/>
          <w:lang w:val="lt-LT"/>
        </w:rPr>
        <w:t xml:space="preserve">TG-T </w:t>
      </w:r>
      <w:r w:rsidR="0023703C" w:rsidRPr="00972C34">
        <w:rPr>
          <w:rFonts w:cs="Arial"/>
          <w:szCs w:val="22"/>
          <w:lang w:val="lt-LT"/>
        </w:rPr>
        <w:t>portale</w:t>
      </w:r>
      <w:r w:rsidRPr="00972C34">
        <w:rPr>
          <w:rFonts w:cs="Arial"/>
          <w:szCs w:val="22"/>
          <w:lang w:val="lt-LT"/>
        </w:rPr>
        <w:t xml:space="preserve"> </w:t>
      </w:r>
      <w:r w:rsidR="0023703C" w:rsidRPr="00972C34">
        <w:rPr>
          <w:rFonts w:cs="Arial"/>
          <w:szCs w:val="22"/>
          <w:lang w:val="lt-LT"/>
        </w:rPr>
        <w:t>perkėlimą</w:t>
      </w:r>
      <w:r w:rsidR="00566877" w:rsidRPr="00972C34">
        <w:rPr>
          <w:rFonts w:cs="Arial"/>
          <w:szCs w:val="22"/>
          <w:lang w:val="lt-LT"/>
        </w:rPr>
        <w:t xml:space="preserve"> ant naujai projektuojamo portalo</w:t>
      </w:r>
      <w:r w:rsidRPr="00972C34">
        <w:rPr>
          <w:rFonts w:cs="Arial"/>
          <w:szCs w:val="22"/>
          <w:lang w:val="lt-LT"/>
        </w:rPr>
        <w:t>, naujo atsargos suvyniojimo įrenginio bei ŽTŠK/ŠK movos naujai projektuojamame portale įrengimą</w:t>
      </w:r>
      <w:r w:rsidR="007008B8" w:rsidRPr="00972C34">
        <w:rPr>
          <w:rFonts w:cs="Arial"/>
          <w:szCs w:val="22"/>
          <w:lang w:val="lt-LT"/>
        </w:rPr>
        <w:t>.</w:t>
      </w:r>
      <w:r w:rsidRPr="00972C34">
        <w:rPr>
          <w:szCs w:val="22"/>
          <w:lang w:val="lt-LT"/>
        </w:rPr>
        <w:t xml:space="preserve"> </w:t>
      </w:r>
      <w:r w:rsidRPr="00972C34">
        <w:rPr>
          <w:rFonts w:cs="Arial"/>
          <w:szCs w:val="22"/>
          <w:lang w:val="lt-LT"/>
        </w:rPr>
        <w:t>ŽTŠK intarpo pagal (</w:t>
      </w:r>
      <w:r w:rsidR="00BC3942" w:rsidRPr="00972C34">
        <w:rPr>
          <w:rFonts w:cs="Arial"/>
          <w:szCs w:val="22"/>
          <w:lang w:val="lt-LT"/>
        </w:rPr>
        <w:t>78</w:t>
      </w:r>
      <w:r w:rsidRPr="00972C34">
        <w:rPr>
          <w:rFonts w:cs="Arial"/>
          <w:szCs w:val="22"/>
          <w:lang w:val="lt-LT"/>
        </w:rPr>
        <w:t xml:space="preserve">) priedo </w:t>
      </w:r>
      <w:r w:rsidR="00566877" w:rsidRPr="00972C34">
        <w:rPr>
          <w:rFonts w:cs="Arial"/>
          <w:szCs w:val="22"/>
          <w:lang w:val="lt-LT"/>
        </w:rPr>
        <w:t>reikalavimus</w:t>
      </w:r>
      <w:r w:rsidRPr="00972C34">
        <w:rPr>
          <w:rFonts w:cs="Arial"/>
          <w:szCs w:val="22"/>
          <w:lang w:val="lt-LT"/>
        </w:rPr>
        <w:t xml:space="preserve"> tarp </w:t>
      </w:r>
      <w:r w:rsidR="007008B8" w:rsidRPr="00972C34">
        <w:rPr>
          <w:rFonts w:cs="Arial"/>
          <w:szCs w:val="22"/>
          <w:lang w:val="lt-LT"/>
        </w:rPr>
        <w:t>esamo OL portalo</w:t>
      </w:r>
      <w:r w:rsidRPr="00972C34">
        <w:rPr>
          <w:rFonts w:cs="Arial"/>
          <w:szCs w:val="22"/>
          <w:lang w:val="lt-LT"/>
        </w:rPr>
        <w:t xml:space="preserve"> ir pastotės teritorijoje naujai projektuojamo OL portalo</w:t>
      </w:r>
      <w:r w:rsidR="007B7385" w:rsidRPr="00972C34">
        <w:rPr>
          <w:rFonts w:cs="Arial"/>
          <w:szCs w:val="22"/>
          <w:lang w:val="lt-LT"/>
        </w:rPr>
        <w:t xml:space="preserve"> (jei neužtenka esamos ŽTŠK atsargos)</w:t>
      </w:r>
      <w:r w:rsidR="007008B8" w:rsidRPr="00972C34">
        <w:rPr>
          <w:rFonts w:cs="Arial"/>
          <w:szCs w:val="22"/>
          <w:lang w:val="lt-LT"/>
        </w:rPr>
        <w:t>.</w:t>
      </w:r>
    </w:p>
    <w:p w14:paraId="596952A2" w14:textId="13CA8539" w:rsidR="000F2314" w:rsidRPr="00972C34" w:rsidRDefault="000F2314" w:rsidP="00751BCD">
      <w:pPr>
        <w:pStyle w:val="NoSpacing"/>
        <w:numPr>
          <w:ilvl w:val="3"/>
          <w:numId w:val="1"/>
        </w:numPr>
        <w:spacing w:after="60"/>
        <w:ind w:left="0" w:firstLine="0"/>
        <w:rPr>
          <w:rFonts w:cs="Arial"/>
          <w:szCs w:val="22"/>
          <w:lang w:val="lt-LT"/>
        </w:rPr>
      </w:pPr>
      <w:r w:rsidRPr="00972C34">
        <w:rPr>
          <w:rFonts w:cs="Arial"/>
          <w:szCs w:val="22"/>
          <w:lang w:val="lt-LT"/>
        </w:rPr>
        <w:t xml:space="preserve">110 kV </w:t>
      </w:r>
      <w:proofErr w:type="spellStart"/>
      <w:r w:rsidR="00D15593" w:rsidRPr="00972C34">
        <w:rPr>
          <w:rFonts w:cs="Arial"/>
          <w:szCs w:val="22"/>
          <w:lang w:val="lt-LT"/>
        </w:rPr>
        <w:t>Pabalvė</w:t>
      </w:r>
      <w:proofErr w:type="spellEnd"/>
      <w:r w:rsidR="00D15593" w:rsidRPr="00972C34">
        <w:rPr>
          <w:rFonts w:cs="Arial"/>
          <w:szCs w:val="22"/>
          <w:lang w:val="lt-LT"/>
        </w:rPr>
        <w:t>-Telšiai</w:t>
      </w:r>
      <w:r w:rsidRPr="00972C34">
        <w:rPr>
          <w:rFonts w:cs="Arial"/>
          <w:szCs w:val="22"/>
          <w:lang w:val="lt-LT"/>
        </w:rPr>
        <w:t xml:space="preserve"> suprojektuoti movos </w:t>
      </w:r>
      <w:r w:rsidR="00D15593" w:rsidRPr="00972C34">
        <w:rPr>
          <w:rFonts w:cs="Arial"/>
          <w:szCs w:val="22"/>
          <w:lang w:val="lt-LT"/>
        </w:rPr>
        <w:t xml:space="preserve">PT-81 </w:t>
      </w:r>
      <w:r w:rsidRPr="00972C34">
        <w:rPr>
          <w:rFonts w:cs="Arial"/>
          <w:szCs w:val="22"/>
          <w:lang w:val="lt-LT"/>
        </w:rPr>
        <w:t>atramoje Nr.</w:t>
      </w:r>
      <w:r w:rsidR="00F30995" w:rsidRPr="00972C34">
        <w:rPr>
          <w:rFonts w:cs="Arial"/>
          <w:szCs w:val="22"/>
          <w:lang w:val="lt-LT"/>
        </w:rPr>
        <w:t xml:space="preserve"> </w:t>
      </w:r>
      <w:r w:rsidR="0023703C" w:rsidRPr="00972C34">
        <w:rPr>
          <w:rFonts w:cs="Arial"/>
          <w:szCs w:val="22"/>
          <w:lang w:val="lt-LT"/>
        </w:rPr>
        <w:t>81</w:t>
      </w:r>
      <w:r w:rsidRPr="00972C34">
        <w:rPr>
          <w:rFonts w:cs="Arial"/>
          <w:szCs w:val="22"/>
          <w:lang w:val="lt-LT"/>
        </w:rPr>
        <w:t xml:space="preserve"> keitimą, ŽTŠK intarpo pagal (</w:t>
      </w:r>
      <w:r w:rsidR="00BC3942" w:rsidRPr="00972C34">
        <w:rPr>
          <w:rFonts w:cs="Arial"/>
          <w:szCs w:val="22"/>
          <w:lang w:val="lt-LT"/>
        </w:rPr>
        <w:t>78</w:t>
      </w:r>
      <w:r w:rsidRPr="00972C34">
        <w:rPr>
          <w:rFonts w:cs="Arial"/>
          <w:szCs w:val="22"/>
          <w:lang w:val="lt-LT"/>
        </w:rPr>
        <w:t>) priedo reik</w:t>
      </w:r>
      <w:r w:rsidR="00CD7E22" w:rsidRPr="00972C34">
        <w:rPr>
          <w:rFonts w:cs="Arial"/>
          <w:szCs w:val="22"/>
          <w:lang w:val="lt-LT"/>
        </w:rPr>
        <w:t>a</w:t>
      </w:r>
      <w:r w:rsidRPr="00972C34">
        <w:rPr>
          <w:rFonts w:cs="Arial"/>
          <w:szCs w:val="22"/>
          <w:lang w:val="lt-LT"/>
        </w:rPr>
        <w:t>lavimus tarp atramos Nr.</w:t>
      </w:r>
      <w:r w:rsidR="00F30995" w:rsidRPr="00972C34">
        <w:rPr>
          <w:rFonts w:cs="Arial"/>
          <w:szCs w:val="22"/>
          <w:lang w:val="lt-LT"/>
        </w:rPr>
        <w:t>81</w:t>
      </w:r>
      <w:r w:rsidRPr="00972C34">
        <w:rPr>
          <w:rFonts w:cs="Arial"/>
          <w:szCs w:val="22"/>
          <w:lang w:val="lt-LT"/>
        </w:rPr>
        <w:t xml:space="preserve"> ir pastotės teritorijoje naujai projektuojamo OL portalo, naujo atsargos suvyniojimo įrenginio bei ŽTŠK/ŠK movos naujai projektuojamame portale įrengimą;</w:t>
      </w:r>
    </w:p>
    <w:p w14:paraId="3893F7CE" w14:textId="0014AAA5" w:rsidR="000F2314" w:rsidRPr="00972C34" w:rsidRDefault="000F2314" w:rsidP="00751BCD">
      <w:pPr>
        <w:pStyle w:val="NoSpacing"/>
        <w:numPr>
          <w:ilvl w:val="3"/>
          <w:numId w:val="1"/>
        </w:numPr>
        <w:spacing w:after="60"/>
        <w:ind w:left="0" w:firstLine="0"/>
        <w:rPr>
          <w:rFonts w:cs="Arial"/>
          <w:szCs w:val="22"/>
          <w:lang w:val="lt-LT"/>
        </w:rPr>
      </w:pPr>
      <w:r w:rsidRPr="00972C34">
        <w:rPr>
          <w:rFonts w:cs="Arial"/>
          <w:szCs w:val="22"/>
          <w:lang w:val="lt-LT"/>
        </w:rPr>
        <w:t xml:space="preserve">110 kV OL </w:t>
      </w:r>
      <w:r w:rsidR="00D15593" w:rsidRPr="00972C34">
        <w:rPr>
          <w:rFonts w:cs="Arial"/>
          <w:szCs w:val="22"/>
          <w:lang w:val="lt-LT"/>
        </w:rPr>
        <w:t>Telšiai-</w:t>
      </w:r>
      <w:proofErr w:type="spellStart"/>
      <w:r w:rsidR="00D15593" w:rsidRPr="00972C34">
        <w:rPr>
          <w:rFonts w:cs="Arial"/>
          <w:szCs w:val="22"/>
          <w:lang w:val="lt-LT"/>
        </w:rPr>
        <w:t>Tausalas</w:t>
      </w:r>
      <w:proofErr w:type="spellEnd"/>
      <w:r w:rsidRPr="00972C34">
        <w:rPr>
          <w:rFonts w:cs="Arial"/>
          <w:szCs w:val="22"/>
          <w:lang w:val="lt-LT"/>
        </w:rPr>
        <w:t xml:space="preserve"> </w:t>
      </w:r>
      <w:bookmarkEnd w:id="86"/>
      <w:r w:rsidRPr="00972C34">
        <w:rPr>
          <w:rFonts w:cs="Arial"/>
          <w:szCs w:val="22"/>
          <w:lang w:val="lt-LT"/>
        </w:rPr>
        <w:t xml:space="preserve">suprojektuoti movos </w:t>
      </w:r>
      <w:r w:rsidR="00D15593" w:rsidRPr="00972C34">
        <w:rPr>
          <w:rFonts w:cs="Arial"/>
          <w:szCs w:val="22"/>
          <w:lang w:val="lt-LT"/>
        </w:rPr>
        <w:t>TT-1</w:t>
      </w:r>
      <w:r w:rsidRPr="00972C34">
        <w:rPr>
          <w:rFonts w:cs="Arial"/>
          <w:szCs w:val="22"/>
          <w:lang w:val="lt-LT"/>
        </w:rPr>
        <w:t>atramoje Nr.</w:t>
      </w:r>
      <w:r w:rsidR="0023703C" w:rsidRPr="00972C34">
        <w:rPr>
          <w:rFonts w:cs="Arial"/>
          <w:szCs w:val="22"/>
          <w:lang w:val="lt-LT"/>
        </w:rPr>
        <w:t>1</w:t>
      </w:r>
      <w:r w:rsidRPr="00972C34">
        <w:rPr>
          <w:rFonts w:cs="Arial"/>
          <w:szCs w:val="22"/>
          <w:lang w:val="lt-LT"/>
        </w:rPr>
        <w:t xml:space="preserve"> keitimą, ŽTŠK intarpo pagal (</w:t>
      </w:r>
      <w:r w:rsidR="00BC3942" w:rsidRPr="00972C34">
        <w:rPr>
          <w:rFonts w:cs="Arial"/>
          <w:szCs w:val="22"/>
          <w:lang w:val="lt-LT"/>
        </w:rPr>
        <w:t>78</w:t>
      </w:r>
      <w:r w:rsidRPr="00972C34">
        <w:rPr>
          <w:rFonts w:cs="Arial"/>
          <w:szCs w:val="22"/>
          <w:lang w:val="lt-LT"/>
        </w:rPr>
        <w:t>) priedo reik</w:t>
      </w:r>
      <w:r w:rsidR="00CD7E22" w:rsidRPr="00972C34">
        <w:rPr>
          <w:rFonts w:cs="Arial"/>
          <w:szCs w:val="22"/>
          <w:lang w:val="lt-LT"/>
        </w:rPr>
        <w:t>a</w:t>
      </w:r>
      <w:r w:rsidRPr="00972C34">
        <w:rPr>
          <w:rFonts w:cs="Arial"/>
          <w:szCs w:val="22"/>
          <w:lang w:val="lt-LT"/>
        </w:rPr>
        <w:t>lavimus tarp atramos Nr.</w:t>
      </w:r>
      <w:r w:rsidR="00F30995" w:rsidRPr="00972C34">
        <w:rPr>
          <w:rFonts w:cs="Arial"/>
          <w:szCs w:val="22"/>
          <w:lang w:val="lt-LT"/>
        </w:rPr>
        <w:t>1</w:t>
      </w:r>
      <w:r w:rsidRPr="00972C34">
        <w:rPr>
          <w:rFonts w:cs="Arial"/>
          <w:szCs w:val="22"/>
          <w:lang w:val="lt-LT"/>
        </w:rPr>
        <w:t xml:space="preserve"> ir pastotės teritorijoje naujai projektuojamo OL portalo, naujo atsargos suvyniojimo įrenginio bei ŽTŠK/ŠK movos naujai projektuojamame portale įrengimą</w:t>
      </w:r>
      <w:r w:rsidR="007A7168" w:rsidRPr="00972C34">
        <w:rPr>
          <w:rFonts w:cs="Arial"/>
          <w:szCs w:val="22"/>
          <w:lang w:val="lt-LT"/>
        </w:rPr>
        <w:t>.</w:t>
      </w:r>
    </w:p>
    <w:p w14:paraId="43371B3F" w14:textId="79FD12CB" w:rsidR="000F2314" w:rsidRPr="00972C34" w:rsidRDefault="000F2314" w:rsidP="00751BCD">
      <w:pPr>
        <w:pStyle w:val="NoSpacing"/>
        <w:numPr>
          <w:ilvl w:val="2"/>
          <w:numId w:val="1"/>
        </w:numPr>
        <w:spacing w:after="60"/>
        <w:ind w:left="0" w:firstLine="0"/>
        <w:rPr>
          <w:rFonts w:cs="Arial"/>
          <w:szCs w:val="22"/>
          <w:lang w:val="lt-LT"/>
        </w:rPr>
      </w:pPr>
      <w:r w:rsidRPr="00972C34">
        <w:rPr>
          <w:rFonts w:cs="Arial"/>
          <w:szCs w:val="22"/>
          <w:lang w:val="lt-LT"/>
        </w:rPr>
        <w:t>Reikalavimai ŽTŠK projektavimui pateikti (</w:t>
      </w:r>
      <w:r w:rsidR="00BC3942" w:rsidRPr="00972C34">
        <w:rPr>
          <w:rFonts w:cs="Arial"/>
          <w:szCs w:val="22"/>
          <w:lang w:val="lt-LT"/>
        </w:rPr>
        <w:t>78</w:t>
      </w:r>
      <w:r w:rsidRPr="00972C34">
        <w:rPr>
          <w:rFonts w:cs="Arial"/>
          <w:szCs w:val="22"/>
          <w:lang w:val="lt-LT"/>
        </w:rPr>
        <w:t>) priede, reikalavimai ŽTŠK ir ŽTŠK-ŠK sujungimo movoms pateikti (</w:t>
      </w:r>
      <w:r w:rsidR="00BC3942" w:rsidRPr="00972C34">
        <w:rPr>
          <w:rFonts w:cs="Arial"/>
          <w:szCs w:val="22"/>
          <w:lang w:val="lt-LT"/>
        </w:rPr>
        <w:t>79</w:t>
      </w:r>
      <w:r w:rsidRPr="00972C34">
        <w:rPr>
          <w:rFonts w:cs="Arial"/>
          <w:szCs w:val="22"/>
          <w:lang w:val="lt-LT"/>
        </w:rPr>
        <w:t xml:space="preserve">) priede. </w:t>
      </w:r>
    </w:p>
    <w:p w14:paraId="341D1A1A" w14:textId="1C071DC6" w:rsidR="000F2314" w:rsidRPr="00972C34" w:rsidRDefault="000F2314" w:rsidP="00751BCD">
      <w:pPr>
        <w:pStyle w:val="NoSpacing"/>
        <w:numPr>
          <w:ilvl w:val="2"/>
          <w:numId w:val="1"/>
        </w:numPr>
        <w:spacing w:after="60"/>
        <w:ind w:left="0" w:firstLine="0"/>
        <w:rPr>
          <w:rFonts w:cs="Arial"/>
          <w:szCs w:val="22"/>
          <w:lang w:val="lt-LT"/>
        </w:rPr>
      </w:pPr>
      <w:r w:rsidRPr="00972C34">
        <w:rPr>
          <w:rFonts w:cs="Arial"/>
          <w:szCs w:val="22"/>
          <w:lang w:val="lt-LT"/>
        </w:rPr>
        <w:t xml:space="preserve">Suprojektuoti ŽTŠK atsargų suvyniojimo ir tvirtinimo įrenginių OL atramose perkėlimą </w:t>
      </w:r>
      <w:r w:rsidR="004B0709" w:rsidRPr="00972C34">
        <w:rPr>
          <w:rFonts w:cs="Arial"/>
          <w:szCs w:val="22"/>
          <w:lang w:val="lt-LT"/>
        </w:rPr>
        <w:t>(išvardintų 11.2 punkte)</w:t>
      </w:r>
      <w:r w:rsidRPr="00972C34">
        <w:rPr>
          <w:rFonts w:cs="Arial"/>
          <w:szCs w:val="22"/>
          <w:lang w:val="lt-LT"/>
        </w:rPr>
        <w:t xml:space="preserve"> žemiau esamų fazinių laidų, siekiant išvengti OL linijos atjungimo aptarnaujant ŽTŠK movą.</w:t>
      </w:r>
    </w:p>
    <w:p w14:paraId="5B7F2598" w14:textId="0B63429D" w:rsidR="000F2314" w:rsidRPr="00972C34" w:rsidRDefault="000F2314" w:rsidP="00751BCD">
      <w:pPr>
        <w:pStyle w:val="NoSpacing"/>
        <w:numPr>
          <w:ilvl w:val="2"/>
          <w:numId w:val="1"/>
        </w:numPr>
        <w:spacing w:after="60"/>
        <w:ind w:left="0" w:firstLine="0"/>
        <w:rPr>
          <w:rFonts w:cs="Arial"/>
          <w:szCs w:val="22"/>
          <w:lang w:val="lt-LT"/>
        </w:rPr>
      </w:pPr>
      <w:r w:rsidRPr="00972C34">
        <w:rPr>
          <w:rFonts w:cs="Arial"/>
          <w:szCs w:val="22"/>
          <w:lang w:val="lt-LT"/>
        </w:rPr>
        <w:t xml:space="preserve">Suprojektuoti naujus plieninius apsauginius vamzdžius su sienelės storiu ≥3mm ŠK nuvesti nuo OL portalų iki naujai projektuojamų ryšių šulinių (nereikalingus ir nenaudojamus šulinius </w:t>
      </w:r>
      <w:r w:rsidR="00C8017F" w:rsidRPr="00972C34">
        <w:rPr>
          <w:rFonts w:cs="Arial"/>
          <w:szCs w:val="22"/>
          <w:lang w:val="lt-LT"/>
        </w:rPr>
        <w:t>iš</w:t>
      </w:r>
      <w:r w:rsidRPr="00972C34">
        <w:rPr>
          <w:rFonts w:cs="Arial"/>
          <w:szCs w:val="22"/>
          <w:lang w:val="lt-LT"/>
        </w:rPr>
        <w:t>montuoti);</w:t>
      </w:r>
    </w:p>
    <w:p w14:paraId="37D2235E" w14:textId="2BA98EA3" w:rsidR="000F2314" w:rsidRPr="00972C34" w:rsidRDefault="000F2314" w:rsidP="00751BCD">
      <w:pPr>
        <w:pStyle w:val="NoSpacing"/>
        <w:numPr>
          <w:ilvl w:val="2"/>
          <w:numId w:val="1"/>
        </w:numPr>
        <w:spacing w:after="60"/>
        <w:ind w:left="0" w:firstLine="0"/>
        <w:rPr>
          <w:rFonts w:cs="Arial"/>
          <w:szCs w:val="22"/>
          <w:lang w:val="lt-LT"/>
        </w:rPr>
      </w:pPr>
      <w:r w:rsidRPr="00972C34">
        <w:rPr>
          <w:rFonts w:cs="Arial"/>
          <w:szCs w:val="22"/>
          <w:lang w:val="lt-LT"/>
        </w:rPr>
        <w:lastRenderedPageBreak/>
        <w:t>Šviesolaidinių kabelių apsaugai nuo ŽTŠK/ŠK movų iki naujai projektuojamų ryšio šulinių suprojektuoti 32mm skersmens, ne mažesnio nei 2,4mm sienelės storio HDPE  vamzdžius. Išorinis ir vidinis paviršius – lygūs.</w:t>
      </w:r>
    </w:p>
    <w:p w14:paraId="13A39D40" w14:textId="6C1550C8" w:rsidR="000F2314" w:rsidRPr="00972C34" w:rsidRDefault="000F2314" w:rsidP="00751BCD">
      <w:pPr>
        <w:pStyle w:val="NoSpacing"/>
        <w:numPr>
          <w:ilvl w:val="2"/>
          <w:numId w:val="1"/>
        </w:numPr>
        <w:spacing w:after="60"/>
        <w:ind w:left="0" w:firstLine="0"/>
        <w:rPr>
          <w:rFonts w:cs="Arial"/>
          <w:szCs w:val="22"/>
          <w:lang w:val="lt-LT"/>
        </w:rPr>
      </w:pPr>
      <w:r w:rsidRPr="00972C34">
        <w:rPr>
          <w:rFonts w:cs="Arial"/>
          <w:szCs w:val="22"/>
          <w:lang w:val="lt-LT"/>
        </w:rPr>
        <w:t xml:space="preserve">Suprojektuoti naujus šviesolaidinių kabelių (toliau - ŠK) įvadus </w:t>
      </w:r>
      <w:r w:rsidR="00C8017F" w:rsidRPr="00972C34">
        <w:rPr>
          <w:rFonts w:cs="Arial"/>
          <w:szCs w:val="22"/>
          <w:lang w:val="lt-LT"/>
        </w:rPr>
        <w:t xml:space="preserve">nuo OL portalų </w:t>
      </w:r>
      <w:r w:rsidRPr="00972C34">
        <w:rPr>
          <w:rFonts w:cs="Arial"/>
          <w:szCs w:val="22"/>
          <w:lang w:val="lt-LT"/>
        </w:rPr>
        <w:t>į projektuojam</w:t>
      </w:r>
      <w:r w:rsidR="00C8017F" w:rsidRPr="00972C34">
        <w:rPr>
          <w:rFonts w:cs="Arial"/>
          <w:szCs w:val="22"/>
          <w:lang w:val="lt-LT"/>
        </w:rPr>
        <w:t>ą</w:t>
      </w:r>
      <w:r w:rsidRPr="00972C34">
        <w:rPr>
          <w:rFonts w:cs="Arial"/>
          <w:szCs w:val="22"/>
          <w:lang w:val="lt-LT"/>
        </w:rPr>
        <w:t xml:space="preserve"> pastotės 110 kV valdymo pult</w:t>
      </w:r>
      <w:r w:rsidR="00C8017F" w:rsidRPr="00972C34">
        <w:rPr>
          <w:rFonts w:cs="Arial"/>
          <w:szCs w:val="22"/>
          <w:lang w:val="lt-LT"/>
        </w:rPr>
        <w:t>ą</w:t>
      </w:r>
      <w:r w:rsidRPr="00972C34">
        <w:rPr>
          <w:rFonts w:cs="Arial"/>
          <w:szCs w:val="22"/>
          <w:lang w:val="lt-LT"/>
        </w:rPr>
        <w:t>. Šviesolaidinių kabelių trasos turi būti fiziškai atskiros, o įvadai į valdymo pultą - nepriklausomi vienas nuo kito.</w:t>
      </w:r>
    </w:p>
    <w:p w14:paraId="06D45A66" w14:textId="77777777" w:rsidR="000F2314" w:rsidRPr="00972C34" w:rsidRDefault="000F2314" w:rsidP="00751BCD">
      <w:pPr>
        <w:pStyle w:val="NoSpacing"/>
        <w:numPr>
          <w:ilvl w:val="2"/>
          <w:numId w:val="1"/>
        </w:numPr>
        <w:spacing w:after="60"/>
        <w:ind w:left="0" w:firstLine="0"/>
        <w:rPr>
          <w:rFonts w:cs="Arial"/>
          <w:szCs w:val="22"/>
          <w:lang w:val="lt-LT"/>
        </w:rPr>
      </w:pPr>
      <w:r w:rsidRPr="00972C34">
        <w:rPr>
          <w:rFonts w:cs="Arial"/>
          <w:szCs w:val="22"/>
          <w:lang w:val="lt-LT"/>
        </w:rPr>
        <w:t>Pastatuose ar jų pusrūsiuose projektuoti degimą nepalaikančius kabelius ar apsauginius vamzdžius.</w:t>
      </w:r>
    </w:p>
    <w:p w14:paraId="1B9CACBC" w14:textId="77777777" w:rsidR="000F2314" w:rsidRPr="00972C34" w:rsidRDefault="000F2314" w:rsidP="00751BCD">
      <w:pPr>
        <w:pStyle w:val="NoSpacing"/>
        <w:numPr>
          <w:ilvl w:val="2"/>
          <w:numId w:val="1"/>
        </w:numPr>
        <w:spacing w:after="60"/>
        <w:ind w:left="0" w:firstLine="0"/>
        <w:rPr>
          <w:rFonts w:cs="Arial"/>
          <w:szCs w:val="22"/>
          <w:lang w:val="lt-LT"/>
        </w:rPr>
      </w:pPr>
      <w:r w:rsidRPr="00972C34">
        <w:rPr>
          <w:rFonts w:cs="Arial"/>
          <w:szCs w:val="22"/>
          <w:lang w:val="lt-LT"/>
        </w:rPr>
        <w:t>Esami šviesolaidiniai kabeliai yra veikiantys, todėl projektuojant kiekvieno šviesolaidinio įvado įrengimą įvertinti, kad apie planuojamą ne ilgesnį nei 4 (keturių) valandų per mėnesį ryšio nutraukimą Rangovas turi pranešti Užsakovui iš anksto, likus ne mažiau kaip 14 (keturiolika) dienų iki numatytų darbų pradžios.</w:t>
      </w:r>
    </w:p>
    <w:p w14:paraId="649B6C2E" w14:textId="77777777" w:rsidR="000F2314" w:rsidRPr="00972C34" w:rsidRDefault="000F2314" w:rsidP="00751BCD">
      <w:pPr>
        <w:pStyle w:val="NoSpacing"/>
        <w:numPr>
          <w:ilvl w:val="2"/>
          <w:numId w:val="1"/>
        </w:numPr>
        <w:spacing w:after="60"/>
        <w:ind w:left="0" w:firstLine="0"/>
        <w:rPr>
          <w:rFonts w:cs="Arial"/>
          <w:szCs w:val="22"/>
          <w:lang w:val="lt-LT"/>
        </w:rPr>
      </w:pPr>
      <w:r w:rsidRPr="00972C34">
        <w:rPr>
          <w:rFonts w:cs="Arial"/>
          <w:szCs w:val="22"/>
          <w:lang w:val="lt-LT"/>
        </w:rPr>
        <w:t>Jei planuojamas ryšio nutraukimas ilgesnis nei 4 (keturios) valandos per mėnesį Rangovas turi pranešti Užsakovui iš anksto, likus ne mažiau kaip 3 (trys) mėnesiai iki numatytų darbų pradžios;</w:t>
      </w:r>
    </w:p>
    <w:p w14:paraId="39921048" w14:textId="24338583" w:rsidR="000F2314" w:rsidRPr="00972C34" w:rsidRDefault="000F2314" w:rsidP="00751BCD">
      <w:pPr>
        <w:pStyle w:val="NoSpacing"/>
        <w:numPr>
          <w:ilvl w:val="2"/>
          <w:numId w:val="1"/>
        </w:numPr>
        <w:spacing w:after="60"/>
        <w:ind w:left="0" w:firstLine="0"/>
        <w:rPr>
          <w:rFonts w:cs="Arial"/>
          <w:szCs w:val="22"/>
          <w:lang w:val="lt-LT"/>
        </w:rPr>
      </w:pPr>
      <w:r w:rsidRPr="00972C34">
        <w:rPr>
          <w:rFonts w:cs="Arial"/>
          <w:szCs w:val="22"/>
          <w:lang w:val="lt-LT"/>
        </w:rPr>
        <w:t xml:space="preserve">Per vieną savaitę galimas tik vieno šviesolaidinio kabelio perjungimas. Techniniame projekte turi būti ryšio nutraukimo </w:t>
      </w:r>
      <w:r w:rsidR="00E05C7F" w:rsidRPr="00972C34">
        <w:rPr>
          <w:rFonts w:cs="Arial"/>
          <w:szCs w:val="22"/>
          <w:lang w:val="lt-LT"/>
        </w:rPr>
        <w:t xml:space="preserve">darbų </w:t>
      </w:r>
      <w:r w:rsidRPr="00972C34">
        <w:rPr>
          <w:rFonts w:cs="Arial"/>
          <w:szCs w:val="22"/>
          <w:lang w:val="lt-LT"/>
        </w:rPr>
        <w:t>planas (LITGRID AB 2018-05-22 nurodymas</w:t>
      </w:r>
      <w:r w:rsidR="00E05C7F" w:rsidRPr="00972C34">
        <w:rPr>
          <w:rFonts w:cs="Arial"/>
          <w:szCs w:val="22"/>
          <w:lang w:val="lt-LT"/>
        </w:rPr>
        <w:t xml:space="preserve"> Nr.</w:t>
      </w:r>
      <w:r w:rsidRPr="00972C34">
        <w:rPr>
          <w:rFonts w:cs="Arial"/>
          <w:szCs w:val="22"/>
          <w:lang w:val="lt-LT"/>
        </w:rPr>
        <w:t xml:space="preserve"> NU-165), pateikiamas (</w:t>
      </w:r>
      <w:r w:rsidR="00BC3942" w:rsidRPr="00972C34">
        <w:rPr>
          <w:rFonts w:cs="Arial"/>
          <w:szCs w:val="22"/>
          <w:lang w:val="lt-LT"/>
        </w:rPr>
        <w:t>80</w:t>
      </w:r>
      <w:r w:rsidRPr="00972C34">
        <w:rPr>
          <w:rFonts w:cs="Arial"/>
          <w:szCs w:val="22"/>
          <w:lang w:val="lt-LT"/>
        </w:rPr>
        <w:t>)</w:t>
      </w:r>
      <w:r w:rsidR="00E05C7F" w:rsidRPr="00972C34">
        <w:rPr>
          <w:rFonts w:cs="Arial"/>
          <w:szCs w:val="22"/>
          <w:lang w:val="lt-LT"/>
        </w:rPr>
        <w:t xml:space="preserve"> </w:t>
      </w:r>
      <w:r w:rsidRPr="00972C34">
        <w:rPr>
          <w:rFonts w:cs="Arial"/>
          <w:szCs w:val="22"/>
          <w:lang w:val="lt-LT"/>
        </w:rPr>
        <w:t>priede.</w:t>
      </w:r>
    </w:p>
    <w:p w14:paraId="33875F64" w14:textId="4E8D728F" w:rsidR="000F2314" w:rsidRPr="00972C34" w:rsidRDefault="003127BB" w:rsidP="00751BCD">
      <w:pPr>
        <w:pStyle w:val="NoSpacing"/>
        <w:numPr>
          <w:ilvl w:val="2"/>
          <w:numId w:val="1"/>
        </w:numPr>
        <w:spacing w:after="60"/>
        <w:ind w:left="0" w:firstLine="0"/>
        <w:rPr>
          <w:rFonts w:cs="Arial"/>
          <w:szCs w:val="22"/>
          <w:lang w:val="lt-LT"/>
        </w:rPr>
      </w:pPr>
      <w:r w:rsidRPr="00972C34">
        <w:rPr>
          <w:rFonts w:cs="Arial"/>
          <w:szCs w:val="22"/>
          <w:lang w:val="lt-LT"/>
        </w:rPr>
        <w:t>Suprojektuoti</w:t>
      </w:r>
      <w:r w:rsidR="000F2314" w:rsidRPr="00972C34">
        <w:rPr>
          <w:rFonts w:cs="Arial"/>
          <w:szCs w:val="22"/>
          <w:lang w:val="lt-LT"/>
        </w:rPr>
        <w:t xml:space="preserve"> medžiagas ir jungiamuosius šviesolaidinius kabelius įrangos perjungimams ir tarpiniams rekonstravimo etapams.</w:t>
      </w:r>
      <w:r w:rsidRPr="00972C34">
        <w:rPr>
          <w:rFonts w:cs="Arial"/>
          <w:szCs w:val="22"/>
          <w:lang w:val="lt-LT"/>
        </w:rPr>
        <w:t xml:space="preserve"> Po naujų ŠK įvadų įrengimo atstatyti buvusias duomenų perdavimo paslaugas.</w:t>
      </w:r>
    </w:p>
    <w:p w14:paraId="6B6352DF" w14:textId="1F65310F" w:rsidR="000F2314" w:rsidRPr="00972C34" w:rsidRDefault="000F2314" w:rsidP="00751BCD">
      <w:pPr>
        <w:pStyle w:val="NoSpacing"/>
        <w:numPr>
          <w:ilvl w:val="2"/>
          <w:numId w:val="1"/>
        </w:numPr>
        <w:spacing w:after="60"/>
        <w:ind w:left="0" w:firstLine="0"/>
        <w:rPr>
          <w:rFonts w:cs="Arial"/>
          <w:szCs w:val="22"/>
          <w:lang w:val="lt-LT"/>
        </w:rPr>
      </w:pPr>
      <w:r w:rsidRPr="00972C34">
        <w:rPr>
          <w:rFonts w:cs="Arial"/>
          <w:szCs w:val="22"/>
          <w:lang w:val="lt-LT"/>
        </w:rPr>
        <w:t>Suprojektuoti šviesolaidinių kabelių (toliau - ŠK) įvadus:</w:t>
      </w:r>
    </w:p>
    <w:p w14:paraId="5C6F2328" w14:textId="6FA28F47" w:rsidR="000F2314" w:rsidRPr="00972C34" w:rsidRDefault="000F2314" w:rsidP="00751BCD">
      <w:pPr>
        <w:pStyle w:val="NoSpacing"/>
        <w:numPr>
          <w:ilvl w:val="3"/>
          <w:numId w:val="1"/>
        </w:numPr>
        <w:spacing w:after="60"/>
        <w:ind w:left="0" w:firstLine="0"/>
        <w:rPr>
          <w:rFonts w:cs="Arial"/>
          <w:szCs w:val="22"/>
          <w:lang w:val="lt-LT"/>
        </w:rPr>
      </w:pPr>
      <w:r w:rsidRPr="00972C34">
        <w:rPr>
          <w:rFonts w:cs="Arial"/>
          <w:szCs w:val="22"/>
          <w:lang w:val="lt-LT"/>
        </w:rPr>
        <w:t>į 110 kV valdymo pulto projektuojam</w:t>
      </w:r>
      <w:r w:rsidR="006B2B35" w:rsidRPr="00972C34">
        <w:rPr>
          <w:rFonts w:cs="Arial"/>
          <w:szCs w:val="22"/>
          <w:lang w:val="lt-LT"/>
        </w:rPr>
        <w:t>ą</w:t>
      </w:r>
      <w:r w:rsidRPr="00972C34">
        <w:rPr>
          <w:rFonts w:cs="Arial"/>
          <w:szCs w:val="22"/>
          <w:lang w:val="lt-LT"/>
        </w:rPr>
        <w:t xml:space="preserve"> telekomunikacijų spint</w:t>
      </w:r>
      <w:r w:rsidR="006B2B35" w:rsidRPr="00972C34">
        <w:rPr>
          <w:rFonts w:cs="Arial"/>
          <w:szCs w:val="22"/>
          <w:lang w:val="lt-LT"/>
        </w:rPr>
        <w:t>ą</w:t>
      </w:r>
      <w:r w:rsidRPr="00972C34">
        <w:rPr>
          <w:rFonts w:cs="Arial"/>
          <w:szCs w:val="22"/>
          <w:lang w:val="lt-LT"/>
        </w:rPr>
        <w:t xml:space="preserve"> (užvedant </w:t>
      </w:r>
      <w:r w:rsidR="006B2B35" w:rsidRPr="00972C34">
        <w:rPr>
          <w:rFonts w:cs="Arial"/>
          <w:szCs w:val="22"/>
          <w:lang w:val="lt-LT"/>
        </w:rPr>
        <w:t>Galaičių</w:t>
      </w:r>
      <w:r w:rsidRPr="00972C34">
        <w:rPr>
          <w:rFonts w:cs="Arial"/>
          <w:szCs w:val="22"/>
          <w:lang w:val="lt-LT"/>
        </w:rPr>
        <w:t xml:space="preserve"> TP</w:t>
      </w:r>
      <w:r w:rsidR="006B2B35" w:rsidRPr="00972C34">
        <w:rPr>
          <w:rFonts w:cs="Arial"/>
          <w:szCs w:val="22"/>
          <w:lang w:val="lt-LT"/>
        </w:rPr>
        <w:t xml:space="preserve">, </w:t>
      </w:r>
      <w:proofErr w:type="spellStart"/>
      <w:r w:rsidR="006B2B35" w:rsidRPr="00972C34">
        <w:rPr>
          <w:rFonts w:cs="Arial"/>
          <w:szCs w:val="22"/>
          <w:lang w:val="lt-LT"/>
        </w:rPr>
        <w:t>Pabalvės</w:t>
      </w:r>
      <w:proofErr w:type="spellEnd"/>
      <w:r w:rsidR="006B2B35" w:rsidRPr="00972C34">
        <w:rPr>
          <w:rFonts w:cs="Arial"/>
          <w:szCs w:val="22"/>
          <w:lang w:val="lt-LT"/>
        </w:rPr>
        <w:t xml:space="preserve"> TP, </w:t>
      </w:r>
      <w:proofErr w:type="spellStart"/>
      <w:r w:rsidR="006B2B35" w:rsidRPr="00972C34">
        <w:rPr>
          <w:rFonts w:cs="Arial"/>
          <w:szCs w:val="22"/>
          <w:lang w:val="lt-LT"/>
        </w:rPr>
        <w:t>Tausalo</w:t>
      </w:r>
      <w:proofErr w:type="spellEnd"/>
      <w:r w:rsidRPr="00972C34">
        <w:rPr>
          <w:rFonts w:cs="Arial"/>
          <w:szCs w:val="22"/>
          <w:lang w:val="lt-LT"/>
        </w:rPr>
        <w:t xml:space="preserve"> TP ŠK įvadus);</w:t>
      </w:r>
    </w:p>
    <w:p w14:paraId="1EB25672" w14:textId="7741E312" w:rsidR="006B2B35" w:rsidRPr="00972C34" w:rsidRDefault="006B2B35" w:rsidP="00646254">
      <w:pPr>
        <w:pStyle w:val="ListParagraph"/>
        <w:numPr>
          <w:ilvl w:val="3"/>
          <w:numId w:val="1"/>
        </w:numPr>
        <w:spacing w:after="60"/>
        <w:ind w:left="0" w:firstLine="0"/>
        <w:jc w:val="both"/>
        <w:rPr>
          <w:rFonts w:ascii="Trebuchet MS" w:hAnsi="Trebuchet MS" w:cs="Arial"/>
          <w:sz w:val="22"/>
          <w:szCs w:val="22"/>
          <w:lang w:val="lt-LT"/>
        </w:rPr>
      </w:pPr>
      <w:r w:rsidRPr="00972C34">
        <w:rPr>
          <w:rFonts w:ascii="Trebuchet MS" w:hAnsi="Trebuchet MS" w:cs="Arial"/>
          <w:sz w:val="22"/>
          <w:szCs w:val="22"/>
          <w:lang w:val="lt-LT"/>
        </w:rPr>
        <w:t xml:space="preserve"> fiziškai atskiromis trasomis du </w:t>
      </w:r>
      <w:proofErr w:type="spellStart"/>
      <w:r w:rsidRPr="00972C34">
        <w:rPr>
          <w:rFonts w:ascii="Trebuchet MS" w:hAnsi="Trebuchet MS" w:cs="Arial"/>
          <w:sz w:val="22"/>
          <w:szCs w:val="22"/>
          <w:lang w:val="lt-LT"/>
        </w:rPr>
        <w:t>vienamodžius</w:t>
      </w:r>
      <w:proofErr w:type="spellEnd"/>
      <w:r w:rsidRPr="00972C34">
        <w:rPr>
          <w:rFonts w:ascii="Trebuchet MS" w:hAnsi="Trebuchet MS" w:cs="Arial"/>
          <w:sz w:val="22"/>
          <w:szCs w:val="22"/>
          <w:lang w:val="lt-LT"/>
        </w:rPr>
        <w:t xml:space="preserve"> (SM) ir du </w:t>
      </w:r>
      <w:proofErr w:type="spellStart"/>
      <w:r w:rsidRPr="00972C34">
        <w:rPr>
          <w:rFonts w:ascii="Trebuchet MS" w:hAnsi="Trebuchet MS" w:cs="Arial"/>
          <w:sz w:val="22"/>
          <w:szCs w:val="22"/>
          <w:lang w:val="lt-LT"/>
        </w:rPr>
        <w:t>daugiamodžius</w:t>
      </w:r>
      <w:proofErr w:type="spellEnd"/>
      <w:r w:rsidRPr="00972C34">
        <w:rPr>
          <w:rFonts w:ascii="Trebuchet MS" w:hAnsi="Trebuchet MS" w:cs="Arial"/>
          <w:sz w:val="22"/>
          <w:szCs w:val="22"/>
          <w:lang w:val="lt-LT"/>
        </w:rPr>
        <w:t xml:space="preserve"> (MM) šviesolaidinius kabelius tarp 330 kV ir 110 kV valdymo pultų</w:t>
      </w:r>
      <w:r w:rsidR="007008B8" w:rsidRPr="00972C34">
        <w:rPr>
          <w:rFonts w:ascii="Trebuchet MS" w:hAnsi="Trebuchet MS" w:cs="Arial"/>
          <w:sz w:val="22"/>
          <w:szCs w:val="22"/>
          <w:lang w:val="lt-LT"/>
        </w:rPr>
        <w:t xml:space="preserve"> tarpusavio sujungimui</w:t>
      </w:r>
      <w:r w:rsidRPr="00972C34">
        <w:rPr>
          <w:rFonts w:ascii="Trebuchet MS" w:hAnsi="Trebuchet MS" w:cs="Arial"/>
          <w:sz w:val="22"/>
          <w:szCs w:val="22"/>
          <w:lang w:val="lt-LT"/>
        </w:rPr>
        <w:t>;</w:t>
      </w:r>
    </w:p>
    <w:p w14:paraId="47BE2CDF" w14:textId="6499C022" w:rsidR="007008B8" w:rsidRPr="00972C34" w:rsidRDefault="007E46CB" w:rsidP="00646254">
      <w:pPr>
        <w:pStyle w:val="ListParagraph"/>
        <w:numPr>
          <w:ilvl w:val="3"/>
          <w:numId w:val="1"/>
        </w:numPr>
        <w:spacing w:after="60"/>
        <w:ind w:left="0" w:firstLine="0"/>
        <w:jc w:val="both"/>
        <w:rPr>
          <w:rFonts w:ascii="Trebuchet MS" w:hAnsi="Trebuchet MS" w:cs="Arial"/>
          <w:sz w:val="22"/>
          <w:szCs w:val="22"/>
          <w:lang w:val="lt-LT"/>
        </w:rPr>
      </w:pPr>
      <w:r w:rsidRPr="00972C34">
        <w:rPr>
          <w:rFonts w:ascii="Trebuchet MS" w:hAnsi="Trebuchet MS" w:cs="Arial"/>
          <w:sz w:val="22"/>
          <w:szCs w:val="22"/>
          <w:lang w:val="lt-LT"/>
        </w:rPr>
        <w:t>į</w:t>
      </w:r>
      <w:r w:rsidR="007008B8" w:rsidRPr="00972C34">
        <w:rPr>
          <w:rFonts w:ascii="Trebuchet MS" w:hAnsi="Trebuchet MS" w:cs="Arial"/>
          <w:sz w:val="22"/>
          <w:szCs w:val="22"/>
          <w:lang w:val="lt-LT"/>
        </w:rPr>
        <w:t xml:space="preserve"> 10 kV valdymo pultą iš 110 kV valdymo pulto</w:t>
      </w:r>
      <w:r w:rsidR="0015267F" w:rsidRPr="00972C34">
        <w:rPr>
          <w:rFonts w:ascii="Trebuchet MS" w:hAnsi="Trebuchet MS" w:cs="Arial"/>
          <w:sz w:val="22"/>
          <w:szCs w:val="22"/>
          <w:lang w:val="lt-LT"/>
        </w:rPr>
        <w:t xml:space="preserve"> pagal poreikį</w:t>
      </w:r>
      <w:r w:rsidR="007008B8" w:rsidRPr="00972C34">
        <w:rPr>
          <w:rFonts w:ascii="Trebuchet MS" w:hAnsi="Trebuchet MS" w:cs="Arial"/>
          <w:sz w:val="22"/>
          <w:szCs w:val="22"/>
          <w:lang w:val="lt-LT"/>
        </w:rPr>
        <w:t>;</w:t>
      </w:r>
    </w:p>
    <w:p w14:paraId="37F69097" w14:textId="75B71FB2" w:rsidR="000F2314" w:rsidRPr="00972C34" w:rsidRDefault="00367CF5" w:rsidP="00646254">
      <w:pPr>
        <w:pStyle w:val="ListParagraph"/>
        <w:numPr>
          <w:ilvl w:val="3"/>
          <w:numId w:val="1"/>
        </w:numPr>
        <w:spacing w:after="60"/>
        <w:ind w:left="0" w:firstLine="0"/>
        <w:jc w:val="both"/>
        <w:rPr>
          <w:rFonts w:ascii="Trebuchet MS" w:hAnsi="Trebuchet MS" w:cs="Arial"/>
          <w:sz w:val="22"/>
          <w:szCs w:val="22"/>
          <w:lang w:val="lt-LT"/>
        </w:rPr>
      </w:pPr>
      <w:r w:rsidRPr="00972C34">
        <w:rPr>
          <w:rFonts w:ascii="Trebuchet MS" w:hAnsi="Trebuchet MS" w:cs="Arial"/>
          <w:sz w:val="22"/>
          <w:szCs w:val="22"/>
          <w:lang w:val="lt-LT"/>
        </w:rPr>
        <w:t>iš</w:t>
      </w:r>
      <w:r w:rsidR="000F2314" w:rsidRPr="00972C34">
        <w:rPr>
          <w:rFonts w:ascii="Trebuchet MS" w:hAnsi="Trebuchet MS" w:cs="Arial"/>
          <w:sz w:val="22"/>
          <w:szCs w:val="22"/>
          <w:lang w:val="lt-LT"/>
        </w:rPr>
        <w:t xml:space="preserve"> </w:t>
      </w:r>
      <w:r w:rsidR="00A612FF" w:rsidRPr="00972C34">
        <w:rPr>
          <w:rFonts w:ascii="Trebuchet MS" w:hAnsi="Trebuchet MS" w:cs="Arial"/>
          <w:sz w:val="22"/>
          <w:szCs w:val="22"/>
          <w:lang w:val="lt-LT"/>
        </w:rPr>
        <w:t>11</w:t>
      </w:r>
      <w:r w:rsidR="000F2314" w:rsidRPr="00972C34">
        <w:rPr>
          <w:rFonts w:ascii="Trebuchet MS" w:hAnsi="Trebuchet MS" w:cs="Arial"/>
          <w:sz w:val="22"/>
          <w:szCs w:val="22"/>
          <w:lang w:val="lt-LT"/>
        </w:rPr>
        <w:t>0 kV valdymo pult</w:t>
      </w:r>
      <w:r w:rsidRPr="00972C34">
        <w:rPr>
          <w:rFonts w:ascii="Trebuchet MS" w:hAnsi="Trebuchet MS" w:cs="Arial"/>
          <w:sz w:val="22"/>
          <w:szCs w:val="22"/>
          <w:lang w:val="lt-LT"/>
        </w:rPr>
        <w:t>o</w:t>
      </w:r>
      <w:r w:rsidR="000F2314" w:rsidRPr="00972C34">
        <w:rPr>
          <w:rFonts w:ascii="Trebuchet MS" w:hAnsi="Trebuchet MS" w:cs="Arial"/>
          <w:sz w:val="22"/>
          <w:szCs w:val="22"/>
          <w:lang w:val="lt-LT"/>
        </w:rPr>
        <w:t xml:space="preserve"> </w:t>
      </w:r>
      <w:r w:rsidRPr="00972C34">
        <w:rPr>
          <w:rFonts w:ascii="Trebuchet MS" w:hAnsi="Trebuchet MS" w:cs="Arial"/>
          <w:sz w:val="22"/>
          <w:szCs w:val="22"/>
          <w:lang w:val="lt-LT"/>
        </w:rPr>
        <w:t>į</w:t>
      </w:r>
      <w:r w:rsidR="000F2314" w:rsidRPr="00972C34">
        <w:rPr>
          <w:rFonts w:ascii="Trebuchet MS" w:hAnsi="Trebuchet MS" w:cs="Arial"/>
          <w:sz w:val="22"/>
          <w:szCs w:val="22"/>
          <w:lang w:val="lt-LT"/>
        </w:rPr>
        <w:t xml:space="preserve"> projektuojam</w:t>
      </w:r>
      <w:r w:rsidRPr="00972C34">
        <w:rPr>
          <w:rFonts w:ascii="Trebuchet MS" w:hAnsi="Trebuchet MS" w:cs="Arial"/>
          <w:sz w:val="22"/>
          <w:szCs w:val="22"/>
          <w:lang w:val="lt-LT"/>
        </w:rPr>
        <w:t>ą</w:t>
      </w:r>
      <w:r w:rsidR="000F2314" w:rsidRPr="00972C34">
        <w:rPr>
          <w:rFonts w:ascii="Trebuchet MS" w:hAnsi="Trebuchet MS" w:cs="Arial"/>
          <w:sz w:val="22"/>
          <w:szCs w:val="22"/>
          <w:lang w:val="lt-LT"/>
        </w:rPr>
        <w:t xml:space="preserve"> mov</w:t>
      </w:r>
      <w:r w:rsidRPr="00972C34">
        <w:rPr>
          <w:rFonts w:ascii="Trebuchet MS" w:hAnsi="Trebuchet MS" w:cs="Arial"/>
          <w:sz w:val="22"/>
          <w:szCs w:val="22"/>
          <w:lang w:val="lt-LT"/>
        </w:rPr>
        <w:t>ą</w:t>
      </w:r>
      <w:r w:rsidR="000F2314" w:rsidRPr="00972C34">
        <w:rPr>
          <w:rFonts w:ascii="Trebuchet MS" w:hAnsi="Trebuchet MS" w:cs="Arial"/>
          <w:sz w:val="22"/>
          <w:szCs w:val="22"/>
          <w:lang w:val="lt-LT"/>
        </w:rPr>
        <w:t xml:space="preserve"> ryšio šulin</w:t>
      </w:r>
      <w:r w:rsidR="00E10D94" w:rsidRPr="00972C34">
        <w:rPr>
          <w:rFonts w:ascii="Trebuchet MS" w:hAnsi="Trebuchet MS" w:cs="Arial"/>
          <w:sz w:val="22"/>
          <w:szCs w:val="22"/>
          <w:lang w:val="lt-LT"/>
        </w:rPr>
        <w:t>yje</w:t>
      </w:r>
      <w:r w:rsidR="000F2314" w:rsidRPr="00972C34">
        <w:rPr>
          <w:rFonts w:ascii="Trebuchet MS" w:hAnsi="Trebuchet MS" w:cs="Arial"/>
          <w:sz w:val="22"/>
          <w:szCs w:val="22"/>
          <w:lang w:val="lt-LT"/>
        </w:rPr>
        <w:t xml:space="preserve"> Klientų aikštelėje</w:t>
      </w:r>
      <w:r w:rsidRPr="00972C34">
        <w:rPr>
          <w:rFonts w:ascii="Trebuchet MS" w:hAnsi="Trebuchet MS" w:cs="Arial"/>
          <w:sz w:val="22"/>
          <w:szCs w:val="22"/>
          <w:lang w:val="lt-LT"/>
        </w:rPr>
        <w:t xml:space="preserve">. </w:t>
      </w:r>
      <w:r w:rsidR="000F2314" w:rsidRPr="00972C34">
        <w:rPr>
          <w:rFonts w:ascii="Trebuchet MS" w:hAnsi="Trebuchet MS" w:cs="Arial"/>
          <w:sz w:val="22"/>
          <w:szCs w:val="22"/>
          <w:lang w:val="lt-LT"/>
        </w:rPr>
        <w:t xml:space="preserve">Tik įrengus reikiamą infrastruktūrą, trečių šalių įrangą iš esamo valdymo pulto </w:t>
      </w:r>
      <w:r w:rsidR="00A612FF" w:rsidRPr="00972C34">
        <w:rPr>
          <w:rFonts w:ascii="Trebuchet MS" w:hAnsi="Trebuchet MS" w:cs="Arial"/>
          <w:sz w:val="22"/>
          <w:szCs w:val="22"/>
          <w:lang w:val="lt-LT"/>
        </w:rPr>
        <w:t xml:space="preserve">į Klientų aikštelę </w:t>
      </w:r>
      <w:r w:rsidR="000F2314" w:rsidRPr="00972C34">
        <w:rPr>
          <w:rFonts w:ascii="Trebuchet MS" w:hAnsi="Trebuchet MS" w:cs="Arial"/>
          <w:sz w:val="22"/>
          <w:szCs w:val="22"/>
          <w:lang w:val="lt-LT"/>
        </w:rPr>
        <w:t>persikels įrangos savininkas</w:t>
      </w:r>
      <w:r w:rsidR="006B2B35" w:rsidRPr="00972C34">
        <w:rPr>
          <w:rFonts w:ascii="Trebuchet MS" w:hAnsi="Trebuchet MS" w:cs="Arial"/>
          <w:sz w:val="22"/>
          <w:szCs w:val="22"/>
          <w:lang w:val="lt-LT"/>
        </w:rPr>
        <w:t>.</w:t>
      </w:r>
    </w:p>
    <w:p w14:paraId="2808F519" w14:textId="199CE57F" w:rsidR="000F2314" w:rsidRPr="00972C34" w:rsidRDefault="000F2314" w:rsidP="00646254">
      <w:pPr>
        <w:pStyle w:val="NoSpacing"/>
        <w:numPr>
          <w:ilvl w:val="2"/>
          <w:numId w:val="1"/>
        </w:numPr>
        <w:spacing w:after="60"/>
        <w:ind w:left="0" w:firstLine="0"/>
        <w:rPr>
          <w:rFonts w:cs="Arial"/>
          <w:szCs w:val="22"/>
          <w:lang w:val="lt-LT"/>
        </w:rPr>
      </w:pPr>
      <w:r w:rsidRPr="00972C34">
        <w:rPr>
          <w:rFonts w:cs="Arial"/>
          <w:szCs w:val="22"/>
          <w:lang w:val="lt-LT"/>
        </w:rPr>
        <w:t>Tipiniai reikalavimai ŠK projektavimui pateikti (</w:t>
      </w:r>
      <w:r w:rsidR="00B75221" w:rsidRPr="00972C34">
        <w:rPr>
          <w:rFonts w:cs="Arial"/>
          <w:szCs w:val="22"/>
          <w:lang w:val="lt-LT"/>
        </w:rPr>
        <w:t>8</w:t>
      </w:r>
      <w:r w:rsidR="00BC3942" w:rsidRPr="00972C34">
        <w:rPr>
          <w:rFonts w:cs="Arial"/>
          <w:szCs w:val="22"/>
          <w:lang w:val="lt-LT"/>
        </w:rPr>
        <w:t>1</w:t>
      </w:r>
      <w:r w:rsidRPr="00972C34">
        <w:rPr>
          <w:rFonts w:cs="Arial"/>
          <w:szCs w:val="22"/>
          <w:lang w:val="lt-LT"/>
        </w:rPr>
        <w:t>) priede:</w:t>
      </w:r>
    </w:p>
    <w:p w14:paraId="7AAF89F5" w14:textId="77777777"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Skaidulų kiekis:</w:t>
      </w:r>
    </w:p>
    <w:p w14:paraId="3B4C7FF4" w14:textId="0D47E6CE"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 xml:space="preserve">iš </w:t>
      </w:r>
      <w:r w:rsidR="000674E6" w:rsidRPr="00972C34">
        <w:rPr>
          <w:rFonts w:cs="Arial"/>
          <w:szCs w:val="22"/>
          <w:lang w:val="lt-LT"/>
        </w:rPr>
        <w:t>Galaičių</w:t>
      </w:r>
      <w:r w:rsidRPr="00972C34">
        <w:rPr>
          <w:rFonts w:cs="Arial"/>
          <w:szCs w:val="22"/>
          <w:lang w:val="lt-LT"/>
        </w:rPr>
        <w:t xml:space="preserve"> </w:t>
      </w:r>
      <w:bookmarkStart w:id="87" w:name="_Hlk197284666"/>
      <w:r w:rsidR="003D468F" w:rsidRPr="00972C34">
        <w:rPr>
          <w:rFonts w:cs="Arial"/>
          <w:szCs w:val="22"/>
          <w:lang w:val="lt-LT"/>
        </w:rPr>
        <w:t xml:space="preserve">OL portalo </w:t>
      </w:r>
      <w:bookmarkEnd w:id="87"/>
      <w:r w:rsidR="007008B8" w:rsidRPr="00972C34">
        <w:rPr>
          <w:rFonts w:cs="Arial"/>
          <w:szCs w:val="22"/>
          <w:lang w:val="lt-LT"/>
        </w:rPr>
        <w:t>į 110 kV valdymo pultą</w:t>
      </w:r>
      <w:r w:rsidRPr="00972C34">
        <w:rPr>
          <w:rFonts w:cs="Arial"/>
          <w:szCs w:val="22"/>
          <w:lang w:val="lt-LT"/>
        </w:rPr>
        <w:t xml:space="preserve"> - 24;</w:t>
      </w:r>
    </w:p>
    <w:p w14:paraId="00D5888A" w14:textId="425864D8"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 xml:space="preserve">iš </w:t>
      </w:r>
      <w:proofErr w:type="spellStart"/>
      <w:r w:rsidR="000674E6" w:rsidRPr="00972C34">
        <w:rPr>
          <w:rFonts w:cs="Arial"/>
          <w:szCs w:val="22"/>
          <w:lang w:val="lt-LT"/>
        </w:rPr>
        <w:t>Pabalvės</w:t>
      </w:r>
      <w:proofErr w:type="spellEnd"/>
      <w:r w:rsidRPr="00972C34">
        <w:rPr>
          <w:rFonts w:cs="Arial"/>
          <w:szCs w:val="22"/>
          <w:lang w:val="lt-LT"/>
        </w:rPr>
        <w:t xml:space="preserve"> </w:t>
      </w:r>
      <w:r w:rsidR="003D468F" w:rsidRPr="00972C34">
        <w:rPr>
          <w:rFonts w:cs="Arial"/>
          <w:szCs w:val="22"/>
          <w:lang w:val="lt-LT"/>
        </w:rPr>
        <w:t xml:space="preserve">OL portalo </w:t>
      </w:r>
      <w:r w:rsidRPr="00972C34">
        <w:rPr>
          <w:rFonts w:cs="Arial"/>
          <w:szCs w:val="22"/>
          <w:lang w:val="lt-LT"/>
        </w:rPr>
        <w:t xml:space="preserve"> </w:t>
      </w:r>
      <w:r w:rsidR="007E46CB" w:rsidRPr="00972C34">
        <w:rPr>
          <w:rFonts w:cs="Arial"/>
          <w:szCs w:val="22"/>
          <w:lang w:val="lt-LT"/>
        </w:rPr>
        <w:t xml:space="preserve">į 110 kV valdymo pultą </w:t>
      </w:r>
      <w:r w:rsidRPr="00972C34">
        <w:rPr>
          <w:rFonts w:cs="Arial"/>
          <w:szCs w:val="22"/>
          <w:lang w:val="lt-LT"/>
        </w:rPr>
        <w:t>- 24;</w:t>
      </w:r>
    </w:p>
    <w:p w14:paraId="092FCC8B" w14:textId="54219872" w:rsidR="000674E6" w:rsidRPr="00972C34" w:rsidRDefault="000674E6" w:rsidP="00646254">
      <w:pPr>
        <w:pStyle w:val="NoSpacing"/>
        <w:numPr>
          <w:ilvl w:val="3"/>
          <w:numId w:val="1"/>
        </w:numPr>
        <w:spacing w:after="60"/>
        <w:ind w:left="0" w:firstLine="0"/>
        <w:rPr>
          <w:rFonts w:cs="Arial"/>
          <w:szCs w:val="22"/>
          <w:lang w:val="lt-LT"/>
        </w:rPr>
      </w:pPr>
      <w:r w:rsidRPr="00972C34">
        <w:rPr>
          <w:rFonts w:cs="Arial"/>
          <w:szCs w:val="22"/>
          <w:lang w:val="lt-LT"/>
        </w:rPr>
        <w:t xml:space="preserve">iš </w:t>
      </w:r>
      <w:proofErr w:type="spellStart"/>
      <w:r w:rsidRPr="00972C34">
        <w:rPr>
          <w:rFonts w:cs="Arial"/>
          <w:szCs w:val="22"/>
          <w:lang w:val="lt-LT"/>
        </w:rPr>
        <w:t>Tausalo</w:t>
      </w:r>
      <w:proofErr w:type="spellEnd"/>
      <w:r w:rsidRPr="00972C34">
        <w:rPr>
          <w:rFonts w:cs="Arial"/>
          <w:szCs w:val="22"/>
          <w:lang w:val="lt-LT"/>
        </w:rPr>
        <w:t xml:space="preserve"> </w:t>
      </w:r>
      <w:r w:rsidR="003D468F" w:rsidRPr="00972C34">
        <w:rPr>
          <w:rFonts w:cs="Arial"/>
          <w:szCs w:val="22"/>
          <w:lang w:val="lt-LT"/>
        </w:rPr>
        <w:t>OL portalo</w:t>
      </w:r>
      <w:r w:rsidRPr="00972C34">
        <w:rPr>
          <w:rFonts w:cs="Arial"/>
          <w:szCs w:val="22"/>
          <w:lang w:val="lt-LT"/>
        </w:rPr>
        <w:t xml:space="preserve"> </w:t>
      </w:r>
      <w:r w:rsidR="007E46CB" w:rsidRPr="00972C34">
        <w:rPr>
          <w:rFonts w:cs="Arial"/>
          <w:szCs w:val="22"/>
          <w:lang w:val="lt-LT"/>
        </w:rPr>
        <w:t xml:space="preserve">į 110 kV valdymo pultą </w:t>
      </w:r>
      <w:r w:rsidRPr="00972C34">
        <w:rPr>
          <w:rFonts w:cs="Arial"/>
          <w:szCs w:val="22"/>
          <w:lang w:val="lt-LT"/>
        </w:rPr>
        <w:t>– 24;</w:t>
      </w:r>
    </w:p>
    <w:p w14:paraId="783828DA" w14:textId="415705E5" w:rsidR="00695643" w:rsidRPr="00972C34" w:rsidRDefault="00695643" w:rsidP="00646254">
      <w:pPr>
        <w:pStyle w:val="NoSpacing"/>
        <w:numPr>
          <w:ilvl w:val="3"/>
          <w:numId w:val="1"/>
        </w:numPr>
        <w:spacing w:after="60"/>
        <w:ind w:left="0" w:firstLine="0"/>
        <w:rPr>
          <w:rFonts w:cs="Arial"/>
          <w:szCs w:val="22"/>
          <w:lang w:val="lt-LT"/>
        </w:rPr>
      </w:pPr>
      <w:r w:rsidRPr="00972C34">
        <w:rPr>
          <w:rFonts w:cs="Arial"/>
          <w:szCs w:val="22"/>
          <w:lang w:val="lt-LT"/>
        </w:rPr>
        <w:t>iš 330 kV valdymo pulto</w:t>
      </w:r>
      <w:r w:rsidR="007E46CB" w:rsidRPr="00972C34">
        <w:rPr>
          <w:rFonts w:cs="Arial"/>
          <w:szCs w:val="22"/>
          <w:lang w:val="lt-LT"/>
        </w:rPr>
        <w:t xml:space="preserve"> į 110 kV valdymo pultą-</w:t>
      </w:r>
      <w:r w:rsidRPr="00972C34">
        <w:rPr>
          <w:rFonts w:cs="Arial"/>
          <w:szCs w:val="22"/>
          <w:lang w:val="lt-LT"/>
        </w:rPr>
        <w:t xml:space="preserve"> du </w:t>
      </w:r>
      <w:r w:rsidR="0009166B" w:rsidRPr="00972C34">
        <w:rPr>
          <w:rFonts w:cs="Arial"/>
          <w:szCs w:val="22"/>
          <w:lang w:val="lt-LT"/>
        </w:rPr>
        <w:t xml:space="preserve">48 </w:t>
      </w:r>
      <w:r w:rsidR="007E46CB" w:rsidRPr="00972C34">
        <w:rPr>
          <w:rFonts w:cs="Arial"/>
          <w:szCs w:val="22"/>
          <w:lang w:val="lt-LT"/>
        </w:rPr>
        <w:t xml:space="preserve">SM </w:t>
      </w:r>
      <w:r w:rsidRPr="00972C34">
        <w:rPr>
          <w:rFonts w:cs="Arial"/>
          <w:szCs w:val="22"/>
          <w:lang w:val="lt-LT"/>
        </w:rPr>
        <w:t>šviesolaidiniai kabeliai;</w:t>
      </w:r>
    </w:p>
    <w:p w14:paraId="43AE7729" w14:textId="31B5F10F" w:rsidR="007E46CB" w:rsidRPr="00972C34" w:rsidRDefault="007E46CB" w:rsidP="00646254">
      <w:pPr>
        <w:pStyle w:val="ListParagraph"/>
        <w:numPr>
          <w:ilvl w:val="3"/>
          <w:numId w:val="1"/>
        </w:numPr>
        <w:spacing w:after="60"/>
        <w:ind w:left="0" w:firstLine="0"/>
        <w:jc w:val="both"/>
        <w:rPr>
          <w:rFonts w:ascii="Trebuchet MS" w:hAnsi="Trebuchet MS" w:cs="Arial"/>
          <w:sz w:val="22"/>
          <w:szCs w:val="22"/>
          <w:lang w:val="lt-LT"/>
        </w:rPr>
      </w:pPr>
      <w:r w:rsidRPr="00972C34">
        <w:rPr>
          <w:rFonts w:ascii="Trebuchet MS" w:hAnsi="Trebuchet MS" w:cs="Arial"/>
          <w:sz w:val="22"/>
          <w:szCs w:val="22"/>
          <w:lang w:val="lt-LT"/>
        </w:rPr>
        <w:t xml:space="preserve">iš 330 kV valdymo pulto į 110 kV valdymo pultą- du </w:t>
      </w:r>
      <w:r w:rsidR="0009166B" w:rsidRPr="00972C34">
        <w:rPr>
          <w:rFonts w:ascii="Trebuchet MS" w:hAnsi="Trebuchet MS" w:cs="Arial"/>
          <w:sz w:val="22"/>
          <w:szCs w:val="22"/>
          <w:lang w:val="lt-LT"/>
        </w:rPr>
        <w:t xml:space="preserve">24 </w:t>
      </w:r>
      <w:r w:rsidRPr="00972C34">
        <w:rPr>
          <w:rFonts w:ascii="Trebuchet MS" w:hAnsi="Trebuchet MS" w:cs="Arial"/>
          <w:sz w:val="22"/>
          <w:szCs w:val="22"/>
          <w:lang w:val="lt-LT"/>
        </w:rPr>
        <w:t>MM šviesolaidiniai kabeliai;</w:t>
      </w:r>
    </w:p>
    <w:p w14:paraId="32BB3D90" w14:textId="0B8A95A1" w:rsidR="007E46CB" w:rsidRPr="00972C34" w:rsidRDefault="007E46CB" w:rsidP="00646254">
      <w:pPr>
        <w:pStyle w:val="NoSpacing"/>
        <w:numPr>
          <w:ilvl w:val="3"/>
          <w:numId w:val="1"/>
        </w:numPr>
        <w:spacing w:after="60"/>
        <w:ind w:left="0" w:firstLine="0"/>
        <w:rPr>
          <w:rFonts w:cs="Arial"/>
          <w:szCs w:val="22"/>
          <w:lang w:val="lt-LT"/>
        </w:rPr>
      </w:pPr>
      <w:r w:rsidRPr="00972C34">
        <w:rPr>
          <w:rFonts w:cs="Arial"/>
          <w:szCs w:val="22"/>
          <w:lang w:val="lt-LT"/>
        </w:rPr>
        <w:t>į 10 kV valdymo pultą iš 110 kV valdymo pulto – 24;</w:t>
      </w:r>
    </w:p>
    <w:p w14:paraId="1AE3C1E5" w14:textId="76697CE8" w:rsidR="000F2314" w:rsidRPr="00972C34" w:rsidRDefault="000F2314" w:rsidP="00646254">
      <w:pPr>
        <w:pStyle w:val="ListParagraph"/>
        <w:numPr>
          <w:ilvl w:val="3"/>
          <w:numId w:val="1"/>
        </w:numPr>
        <w:spacing w:after="60"/>
        <w:ind w:left="0" w:firstLine="0"/>
        <w:jc w:val="both"/>
        <w:rPr>
          <w:rFonts w:ascii="Trebuchet MS" w:hAnsi="Trebuchet MS" w:cs="Arial"/>
          <w:sz w:val="22"/>
          <w:szCs w:val="22"/>
          <w:lang w:val="lt-LT"/>
        </w:rPr>
      </w:pPr>
      <w:r w:rsidRPr="00972C34">
        <w:rPr>
          <w:rFonts w:ascii="Trebuchet MS" w:hAnsi="Trebuchet MS" w:cs="Arial"/>
          <w:sz w:val="22"/>
          <w:szCs w:val="22"/>
          <w:lang w:val="lt-LT"/>
        </w:rPr>
        <w:t>iš ryšių šulinio Klientų aikštelėje</w:t>
      </w:r>
      <w:r w:rsidR="007E46CB" w:rsidRPr="00972C34">
        <w:rPr>
          <w:rFonts w:ascii="Trebuchet MS" w:hAnsi="Trebuchet MS" w:cs="Arial"/>
          <w:sz w:val="22"/>
          <w:szCs w:val="22"/>
          <w:lang w:val="lt-LT"/>
        </w:rPr>
        <w:t xml:space="preserve"> į  110 kV valdymo pultą</w:t>
      </w:r>
      <w:r w:rsidR="0009166B" w:rsidRPr="00972C34">
        <w:rPr>
          <w:rFonts w:ascii="Trebuchet MS" w:hAnsi="Trebuchet MS" w:cs="Arial"/>
          <w:sz w:val="22"/>
          <w:szCs w:val="22"/>
          <w:lang w:val="lt-LT"/>
        </w:rPr>
        <w:t xml:space="preserve"> </w:t>
      </w:r>
      <w:r w:rsidR="007E46CB" w:rsidRPr="00972C34">
        <w:rPr>
          <w:rFonts w:ascii="Trebuchet MS" w:hAnsi="Trebuchet MS" w:cs="Arial"/>
          <w:sz w:val="22"/>
          <w:szCs w:val="22"/>
          <w:lang w:val="lt-LT"/>
        </w:rPr>
        <w:t xml:space="preserve">- du </w:t>
      </w:r>
      <w:r w:rsidR="0009166B" w:rsidRPr="00972C34">
        <w:rPr>
          <w:rFonts w:ascii="Trebuchet MS" w:hAnsi="Trebuchet MS" w:cs="Arial"/>
          <w:sz w:val="22"/>
          <w:szCs w:val="22"/>
          <w:lang w:val="lt-LT"/>
        </w:rPr>
        <w:t xml:space="preserve">48 </w:t>
      </w:r>
      <w:r w:rsidR="007E46CB" w:rsidRPr="00972C34">
        <w:rPr>
          <w:rFonts w:ascii="Trebuchet MS" w:hAnsi="Trebuchet MS" w:cs="Arial"/>
          <w:sz w:val="22"/>
          <w:szCs w:val="22"/>
          <w:lang w:val="lt-LT"/>
        </w:rPr>
        <w:t>SM šviesolaidiniai kabeliai</w:t>
      </w:r>
      <w:r w:rsidR="00367CF5" w:rsidRPr="00972C34">
        <w:rPr>
          <w:rFonts w:ascii="Trebuchet MS" w:hAnsi="Trebuchet MS" w:cs="Arial"/>
          <w:sz w:val="22"/>
          <w:szCs w:val="22"/>
          <w:lang w:val="lt-LT"/>
        </w:rPr>
        <w:t xml:space="preserve">. </w:t>
      </w:r>
    </w:p>
    <w:p w14:paraId="506B824E" w14:textId="367C2FE6"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Skaidulų tipas</w:t>
      </w:r>
      <w:r w:rsidR="00367CF5" w:rsidRPr="00972C34">
        <w:rPr>
          <w:rFonts w:cs="Arial"/>
          <w:szCs w:val="22"/>
          <w:lang w:val="lt-LT"/>
        </w:rPr>
        <w:t xml:space="preserve"> SM ŠK </w:t>
      </w:r>
      <w:r w:rsidRPr="00972C34">
        <w:rPr>
          <w:rFonts w:cs="Arial"/>
          <w:szCs w:val="22"/>
          <w:lang w:val="lt-LT"/>
        </w:rPr>
        <w:t>– ITU-T G.652D;</w:t>
      </w:r>
    </w:p>
    <w:p w14:paraId="7375E1D0" w14:textId="7175A028" w:rsidR="00367CF5" w:rsidRPr="00972C34" w:rsidRDefault="00367CF5" w:rsidP="00646254">
      <w:pPr>
        <w:pStyle w:val="ListParagraph"/>
        <w:numPr>
          <w:ilvl w:val="3"/>
          <w:numId w:val="1"/>
        </w:numPr>
        <w:spacing w:after="60"/>
        <w:ind w:left="0" w:firstLine="0"/>
        <w:jc w:val="both"/>
        <w:rPr>
          <w:rFonts w:ascii="Trebuchet MS" w:hAnsi="Trebuchet MS" w:cs="Arial"/>
          <w:sz w:val="22"/>
          <w:szCs w:val="22"/>
          <w:lang w:val="lt-LT"/>
        </w:rPr>
      </w:pPr>
      <w:r w:rsidRPr="00972C34">
        <w:rPr>
          <w:rFonts w:ascii="Trebuchet MS" w:hAnsi="Trebuchet MS" w:cs="Arial"/>
          <w:sz w:val="22"/>
          <w:szCs w:val="22"/>
          <w:lang w:val="lt-LT"/>
        </w:rPr>
        <w:t>Skaidulų tipas MM ŠK – ITU-T G.651.1;</w:t>
      </w:r>
    </w:p>
    <w:p w14:paraId="192D4067" w14:textId="77777777"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ŠK užbaigiami naujai įrengiamuose skaidulų paskirstymo įrenginiuose (toliau - ODF).</w:t>
      </w:r>
    </w:p>
    <w:p w14:paraId="780C6224" w14:textId="7A65B568" w:rsidR="000F2314" w:rsidRPr="00972C34" w:rsidRDefault="000F2314" w:rsidP="00646254">
      <w:pPr>
        <w:pStyle w:val="NoSpacing"/>
        <w:numPr>
          <w:ilvl w:val="3"/>
          <w:numId w:val="1"/>
        </w:numPr>
        <w:tabs>
          <w:tab w:val="left" w:pos="1134"/>
        </w:tabs>
        <w:spacing w:after="60"/>
        <w:ind w:left="0" w:firstLine="0"/>
        <w:rPr>
          <w:rFonts w:cs="Arial"/>
          <w:szCs w:val="22"/>
          <w:lang w:val="lt-LT"/>
        </w:rPr>
      </w:pPr>
      <w:r w:rsidRPr="00972C34">
        <w:rPr>
          <w:rFonts w:cs="Arial"/>
          <w:szCs w:val="22"/>
          <w:lang w:val="lt-LT"/>
        </w:rPr>
        <w:tab/>
        <w:t>Tipiniai reikalavimai ODF projektavimui pateikti (</w:t>
      </w:r>
      <w:r w:rsidR="008A2FAC" w:rsidRPr="00972C34">
        <w:rPr>
          <w:rFonts w:cs="Arial"/>
          <w:szCs w:val="22"/>
          <w:lang w:val="lt-LT"/>
        </w:rPr>
        <w:t>8</w:t>
      </w:r>
      <w:r w:rsidR="00BC3942" w:rsidRPr="00972C34">
        <w:rPr>
          <w:rFonts w:cs="Arial"/>
          <w:szCs w:val="22"/>
          <w:lang w:val="lt-LT"/>
        </w:rPr>
        <w:t>2</w:t>
      </w:r>
      <w:r w:rsidRPr="00972C34">
        <w:rPr>
          <w:rFonts w:cs="Arial"/>
          <w:szCs w:val="22"/>
          <w:lang w:val="lt-LT"/>
        </w:rPr>
        <w:t>) priede.</w:t>
      </w:r>
    </w:p>
    <w:p w14:paraId="0E1DFE29" w14:textId="77777777" w:rsidR="000F2314" w:rsidRPr="00972C34" w:rsidRDefault="000F2314" w:rsidP="00646254">
      <w:pPr>
        <w:pStyle w:val="NoSpacing"/>
        <w:numPr>
          <w:ilvl w:val="3"/>
          <w:numId w:val="1"/>
        </w:numPr>
        <w:tabs>
          <w:tab w:val="left" w:pos="1134"/>
        </w:tabs>
        <w:spacing w:after="60"/>
        <w:ind w:left="0" w:firstLine="0"/>
        <w:rPr>
          <w:rFonts w:cs="Arial"/>
          <w:szCs w:val="22"/>
          <w:lang w:val="lt-LT"/>
        </w:rPr>
      </w:pPr>
      <w:r w:rsidRPr="00972C34">
        <w:rPr>
          <w:rFonts w:cs="Arial"/>
          <w:szCs w:val="22"/>
          <w:lang w:val="lt-LT"/>
        </w:rPr>
        <w:tab/>
        <w:t>ODF jungčių tipas – E2000/APC.</w:t>
      </w:r>
    </w:p>
    <w:p w14:paraId="2FAC20C5" w14:textId="516316BA" w:rsidR="000F2314" w:rsidRPr="00972C34" w:rsidRDefault="000F2314" w:rsidP="00646254">
      <w:pPr>
        <w:pStyle w:val="NoSpacing"/>
        <w:numPr>
          <w:ilvl w:val="3"/>
          <w:numId w:val="1"/>
        </w:numPr>
        <w:tabs>
          <w:tab w:val="left" w:pos="1134"/>
        </w:tabs>
        <w:spacing w:after="60"/>
        <w:ind w:left="0" w:firstLine="0"/>
        <w:rPr>
          <w:rFonts w:cs="Arial"/>
          <w:szCs w:val="22"/>
          <w:lang w:val="lt-LT"/>
        </w:rPr>
      </w:pPr>
      <w:r w:rsidRPr="00972C34">
        <w:rPr>
          <w:rFonts w:cs="Arial"/>
          <w:szCs w:val="22"/>
          <w:lang w:val="lt-LT"/>
        </w:rPr>
        <w:tab/>
        <w:t>Telekomunikacijų spintos viduje, prie spintos šono, palikti tik minimalias ŠK atsargas, reikalingas ODF tvarkymo darbams juos išėmus iš spintos.</w:t>
      </w:r>
    </w:p>
    <w:p w14:paraId="7971F00B" w14:textId="77777777"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lastRenderedPageBreak/>
        <w:t>Technologines ŠK atsargas palikti įvadiniuose šuliniuose arba patalpų pusrūsiuose.</w:t>
      </w:r>
    </w:p>
    <w:p w14:paraId="2312C4F8" w14:textId="71C1837D"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 xml:space="preserve">Suprojektuoti fiziškai atskiromis trasomis du </w:t>
      </w:r>
      <w:proofErr w:type="spellStart"/>
      <w:r w:rsidRPr="00972C34">
        <w:rPr>
          <w:rFonts w:cs="Arial"/>
          <w:szCs w:val="22"/>
          <w:lang w:val="lt-LT"/>
        </w:rPr>
        <w:t>vienamodžius</w:t>
      </w:r>
      <w:proofErr w:type="spellEnd"/>
      <w:r w:rsidRPr="00972C34">
        <w:rPr>
          <w:rFonts w:cs="Arial"/>
          <w:szCs w:val="22"/>
          <w:lang w:val="lt-LT"/>
        </w:rPr>
        <w:t xml:space="preserve"> (SM) ir du </w:t>
      </w:r>
      <w:proofErr w:type="spellStart"/>
      <w:r w:rsidRPr="00972C34">
        <w:rPr>
          <w:rFonts w:cs="Arial"/>
          <w:szCs w:val="22"/>
          <w:lang w:val="lt-LT"/>
        </w:rPr>
        <w:t>daugiamodžius</w:t>
      </w:r>
      <w:proofErr w:type="spellEnd"/>
      <w:r w:rsidRPr="00972C34">
        <w:rPr>
          <w:rFonts w:cs="Arial"/>
          <w:szCs w:val="22"/>
          <w:lang w:val="lt-LT"/>
        </w:rPr>
        <w:t xml:space="preserve"> (MM) šviesolaidinius kabelius tarp 330 kV ir 110 kV valdymo pultų</w:t>
      </w:r>
      <w:r w:rsidR="00AF17E5" w:rsidRPr="00972C34">
        <w:rPr>
          <w:rFonts w:cs="Arial"/>
          <w:szCs w:val="22"/>
          <w:lang w:val="lt-LT"/>
        </w:rPr>
        <w:t>.</w:t>
      </w:r>
    </w:p>
    <w:p w14:paraId="221B1205" w14:textId="49B83CED"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Tipiniai reikalavimai ŠK projektavimui pateikti (</w:t>
      </w:r>
      <w:r w:rsidR="00B869D8" w:rsidRPr="00972C34">
        <w:rPr>
          <w:rFonts w:cs="Arial"/>
          <w:szCs w:val="22"/>
          <w:lang w:val="lt-LT"/>
        </w:rPr>
        <w:t>8</w:t>
      </w:r>
      <w:r w:rsidR="00BC3942" w:rsidRPr="00972C34">
        <w:rPr>
          <w:rFonts w:cs="Arial"/>
          <w:szCs w:val="22"/>
          <w:lang w:val="lt-LT"/>
        </w:rPr>
        <w:t>1</w:t>
      </w:r>
      <w:r w:rsidRPr="00972C34">
        <w:rPr>
          <w:rFonts w:cs="Arial"/>
          <w:szCs w:val="22"/>
          <w:lang w:val="lt-LT"/>
        </w:rPr>
        <w:t>) priede;</w:t>
      </w:r>
    </w:p>
    <w:p w14:paraId="038F1EF0" w14:textId="77777777"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 xml:space="preserve">Skaidulų tipas </w:t>
      </w:r>
      <w:proofErr w:type="spellStart"/>
      <w:r w:rsidRPr="00972C34">
        <w:rPr>
          <w:rFonts w:cs="Arial"/>
          <w:szCs w:val="22"/>
          <w:lang w:val="lt-LT"/>
        </w:rPr>
        <w:t>vienamodžiam</w:t>
      </w:r>
      <w:proofErr w:type="spellEnd"/>
      <w:r w:rsidRPr="00972C34">
        <w:rPr>
          <w:rFonts w:cs="Arial"/>
          <w:szCs w:val="22"/>
          <w:lang w:val="lt-LT"/>
        </w:rPr>
        <w:t xml:space="preserve"> (SM) kabeliui– ITU-T G.652D;</w:t>
      </w:r>
    </w:p>
    <w:p w14:paraId="24A29DDA" w14:textId="77777777"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 xml:space="preserve">Skaidulų tipas </w:t>
      </w:r>
      <w:proofErr w:type="spellStart"/>
      <w:r w:rsidRPr="00972C34">
        <w:rPr>
          <w:rFonts w:cs="Arial"/>
          <w:szCs w:val="22"/>
          <w:lang w:val="lt-LT"/>
        </w:rPr>
        <w:t>daugiamodžiam</w:t>
      </w:r>
      <w:proofErr w:type="spellEnd"/>
      <w:r w:rsidRPr="00972C34">
        <w:rPr>
          <w:rFonts w:cs="Arial"/>
          <w:szCs w:val="22"/>
          <w:lang w:val="lt-LT"/>
        </w:rPr>
        <w:t xml:space="preserve"> (MM) kabeliui– ITU-T G.651.1;</w:t>
      </w:r>
    </w:p>
    <w:p w14:paraId="0D8E84AC" w14:textId="7D88EA9B"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ŠK užbaigiami naujai įrengiamuose ODF.</w:t>
      </w:r>
    </w:p>
    <w:p w14:paraId="2F84711C" w14:textId="5144C7B9"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Tipiniai reikalavimai ODF projektavimui pateikti (</w:t>
      </w:r>
      <w:r w:rsidR="00B869D8" w:rsidRPr="00972C34">
        <w:rPr>
          <w:rFonts w:cs="Arial"/>
          <w:szCs w:val="22"/>
          <w:lang w:val="lt-LT"/>
        </w:rPr>
        <w:t>8</w:t>
      </w:r>
      <w:r w:rsidR="00BC3942" w:rsidRPr="00972C34">
        <w:rPr>
          <w:rFonts w:cs="Arial"/>
          <w:szCs w:val="22"/>
          <w:lang w:val="lt-LT"/>
        </w:rPr>
        <w:t>2</w:t>
      </w:r>
      <w:r w:rsidRPr="00972C34">
        <w:rPr>
          <w:rFonts w:cs="Arial"/>
          <w:szCs w:val="22"/>
          <w:lang w:val="lt-LT"/>
        </w:rPr>
        <w:t>) priede;</w:t>
      </w:r>
    </w:p>
    <w:p w14:paraId="06F4029C" w14:textId="77777777"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 xml:space="preserve">ODF jungčių tipas </w:t>
      </w:r>
      <w:proofErr w:type="spellStart"/>
      <w:r w:rsidRPr="00972C34">
        <w:rPr>
          <w:rFonts w:cs="Arial"/>
          <w:szCs w:val="22"/>
          <w:lang w:val="lt-LT"/>
        </w:rPr>
        <w:t>vienamodžiam</w:t>
      </w:r>
      <w:proofErr w:type="spellEnd"/>
      <w:r w:rsidRPr="00972C34">
        <w:rPr>
          <w:rFonts w:cs="Arial"/>
          <w:szCs w:val="22"/>
          <w:lang w:val="lt-LT"/>
        </w:rPr>
        <w:t xml:space="preserve"> (SM) kabeliui – E2000/APC.</w:t>
      </w:r>
    </w:p>
    <w:p w14:paraId="5A14E06E" w14:textId="77777777"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 xml:space="preserve">ODF jungčių tipas </w:t>
      </w:r>
      <w:proofErr w:type="spellStart"/>
      <w:r w:rsidRPr="00972C34">
        <w:rPr>
          <w:rFonts w:cs="Arial"/>
          <w:szCs w:val="22"/>
          <w:lang w:val="lt-LT"/>
        </w:rPr>
        <w:t>daugiamodžiam</w:t>
      </w:r>
      <w:proofErr w:type="spellEnd"/>
      <w:r w:rsidRPr="00972C34">
        <w:rPr>
          <w:rFonts w:cs="Arial"/>
          <w:szCs w:val="22"/>
          <w:lang w:val="lt-LT"/>
        </w:rPr>
        <w:t xml:space="preserve"> (MM) kabeliui – SC/PC ar UPC.</w:t>
      </w:r>
      <w:r w:rsidRPr="00972C34">
        <w:rPr>
          <w:rFonts w:cs="Arial"/>
          <w:szCs w:val="22"/>
          <w:lang w:val="lt-LT"/>
        </w:rPr>
        <w:tab/>
        <w:t xml:space="preserve"> </w:t>
      </w:r>
    </w:p>
    <w:p w14:paraId="6DF2B9EB" w14:textId="77777777"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Technologines ŠK atsargas palikti patalpų pusrūsiuose.</w:t>
      </w:r>
    </w:p>
    <w:p w14:paraId="13D36409" w14:textId="77777777" w:rsidR="000F2314" w:rsidRPr="00972C34" w:rsidRDefault="000F2314" w:rsidP="00646254">
      <w:pPr>
        <w:pStyle w:val="NoSpacing"/>
        <w:numPr>
          <w:ilvl w:val="2"/>
          <w:numId w:val="1"/>
        </w:numPr>
        <w:spacing w:after="60"/>
        <w:ind w:left="0" w:firstLine="0"/>
        <w:rPr>
          <w:rFonts w:cs="Arial"/>
          <w:szCs w:val="22"/>
          <w:lang w:val="lt-LT"/>
        </w:rPr>
      </w:pPr>
      <w:r w:rsidRPr="00972C34">
        <w:rPr>
          <w:rFonts w:cs="Arial"/>
          <w:szCs w:val="22"/>
          <w:lang w:val="lt-LT"/>
        </w:rPr>
        <w:t>Siekiant išlaikyti nepriklausomą ŠK užvedimą, požeminiai ŠK tiesiami tik naujai projektuojamuose Ø110 mm požeminiuose apsauginiuose vamzdžiuose:</w:t>
      </w:r>
    </w:p>
    <w:p w14:paraId="476A6CD8" w14:textId="2F12AE9B"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Ryšių šuliniai turi būti įrengiami tik pastotės teritorijoje</w:t>
      </w:r>
      <w:r w:rsidR="00367CF5" w:rsidRPr="00972C34">
        <w:rPr>
          <w:rFonts w:cs="Arial"/>
          <w:szCs w:val="22"/>
          <w:lang w:val="lt-LT"/>
        </w:rPr>
        <w:t>.</w:t>
      </w:r>
      <w:r w:rsidR="00703B07" w:rsidRPr="00972C34">
        <w:rPr>
          <w:rFonts w:cs="Arial"/>
          <w:szCs w:val="22"/>
          <w:lang w:val="lt-LT"/>
        </w:rPr>
        <w:t xml:space="preserve"> Suprojektuoti ryšio šulinių žymėjimą.</w:t>
      </w:r>
      <w:r w:rsidRPr="00972C34">
        <w:rPr>
          <w:rFonts w:cs="Arial"/>
          <w:szCs w:val="22"/>
          <w:lang w:val="lt-LT"/>
        </w:rPr>
        <w:tab/>
      </w:r>
    </w:p>
    <w:p w14:paraId="58DE780E" w14:textId="0C896F2D" w:rsidR="000F2314" w:rsidRPr="00972C34" w:rsidRDefault="000F2314" w:rsidP="00646254">
      <w:pPr>
        <w:pStyle w:val="NoSpacing"/>
        <w:numPr>
          <w:ilvl w:val="2"/>
          <w:numId w:val="1"/>
        </w:numPr>
        <w:spacing w:after="60"/>
        <w:ind w:left="0" w:firstLine="0"/>
        <w:rPr>
          <w:rFonts w:cs="Arial"/>
          <w:szCs w:val="22"/>
          <w:lang w:val="lt-LT"/>
        </w:rPr>
      </w:pPr>
      <w:r w:rsidRPr="00972C34">
        <w:rPr>
          <w:rFonts w:cs="Arial"/>
          <w:szCs w:val="22"/>
          <w:lang w:val="lt-LT"/>
        </w:rPr>
        <w:t xml:space="preserve">Atlikus šviesolaidinių kabelių įrengimo darbus, pateikti visų skaidulų šviesolaidinius pasus ir originalias skaidulų </w:t>
      </w:r>
      <w:proofErr w:type="spellStart"/>
      <w:r w:rsidRPr="00972C34">
        <w:rPr>
          <w:rFonts w:cs="Arial"/>
          <w:szCs w:val="22"/>
          <w:lang w:val="lt-LT"/>
        </w:rPr>
        <w:t>reflektogramas</w:t>
      </w:r>
      <w:proofErr w:type="spellEnd"/>
      <w:r w:rsidRPr="00972C34">
        <w:rPr>
          <w:rFonts w:cs="Arial"/>
          <w:szCs w:val="22"/>
          <w:lang w:val="lt-LT"/>
        </w:rPr>
        <w:t xml:space="preserve"> </w:t>
      </w:r>
      <w:r w:rsidR="0009166B" w:rsidRPr="00972C34">
        <w:rPr>
          <w:rFonts w:cs="Arial"/>
          <w:szCs w:val="22"/>
          <w:lang w:val="lt-LT"/>
        </w:rPr>
        <w:t>SOR</w:t>
      </w:r>
      <w:r w:rsidRPr="00972C34">
        <w:rPr>
          <w:rFonts w:cs="Arial"/>
          <w:szCs w:val="22"/>
          <w:lang w:val="lt-LT"/>
        </w:rPr>
        <w:t xml:space="preserve"> formate, vadovaujantis reikalavimais, pateiktais (</w:t>
      </w:r>
      <w:r w:rsidR="00E02857" w:rsidRPr="00972C34">
        <w:rPr>
          <w:rFonts w:cs="Arial"/>
          <w:szCs w:val="22"/>
          <w:lang w:val="lt-LT"/>
        </w:rPr>
        <w:t>8</w:t>
      </w:r>
      <w:r w:rsidR="00BC3942" w:rsidRPr="00972C34">
        <w:rPr>
          <w:rFonts w:cs="Arial"/>
          <w:szCs w:val="22"/>
          <w:lang w:val="lt-LT"/>
        </w:rPr>
        <w:t>3</w:t>
      </w:r>
      <w:r w:rsidRPr="00972C34">
        <w:rPr>
          <w:rFonts w:cs="Arial"/>
          <w:szCs w:val="22"/>
          <w:lang w:val="lt-LT"/>
        </w:rPr>
        <w:t xml:space="preserve">) </w:t>
      </w:r>
      <w:r w:rsidR="006E4435" w:rsidRPr="00972C34">
        <w:rPr>
          <w:rFonts w:cs="Arial"/>
          <w:szCs w:val="22"/>
          <w:lang w:val="lt-LT"/>
        </w:rPr>
        <w:t>p</w:t>
      </w:r>
      <w:r w:rsidRPr="00972C34">
        <w:rPr>
          <w:rFonts w:cs="Arial"/>
          <w:szCs w:val="22"/>
          <w:lang w:val="lt-LT"/>
        </w:rPr>
        <w:t>riede:</w:t>
      </w:r>
    </w:p>
    <w:p w14:paraId="69B085E7" w14:textId="0804EE30" w:rsidR="000F2314" w:rsidRPr="00972C34" w:rsidRDefault="00367CF5" w:rsidP="00646254">
      <w:pPr>
        <w:pStyle w:val="NoSpacing"/>
        <w:numPr>
          <w:ilvl w:val="3"/>
          <w:numId w:val="1"/>
        </w:numPr>
        <w:spacing w:after="60"/>
        <w:ind w:left="0" w:firstLine="0"/>
        <w:rPr>
          <w:rFonts w:cs="Arial"/>
          <w:szCs w:val="22"/>
          <w:lang w:val="lt-LT"/>
        </w:rPr>
      </w:pPr>
      <w:r w:rsidRPr="00972C34">
        <w:rPr>
          <w:rFonts w:cs="Arial"/>
          <w:szCs w:val="22"/>
          <w:lang w:val="lt-LT"/>
        </w:rPr>
        <w:t>Telšių</w:t>
      </w:r>
      <w:r w:rsidR="000F2314" w:rsidRPr="00972C34">
        <w:rPr>
          <w:rFonts w:cs="Arial"/>
          <w:szCs w:val="22"/>
          <w:lang w:val="lt-LT"/>
        </w:rPr>
        <w:t xml:space="preserve"> TP – </w:t>
      </w:r>
      <w:r w:rsidRPr="00972C34">
        <w:rPr>
          <w:rFonts w:cs="Arial"/>
          <w:szCs w:val="22"/>
          <w:lang w:val="lt-LT"/>
        </w:rPr>
        <w:t>Galaičių</w:t>
      </w:r>
      <w:r w:rsidR="000F2314" w:rsidRPr="00972C34">
        <w:rPr>
          <w:rFonts w:cs="Arial"/>
          <w:szCs w:val="22"/>
          <w:lang w:val="lt-LT"/>
        </w:rPr>
        <w:t xml:space="preserve"> TP;</w:t>
      </w:r>
    </w:p>
    <w:p w14:paraId="340DE06F" w14:textId="1E0B0C8D" w:rsidR="000F2314" w:rsidRPr="00972C34" w:rsidRDefault="00367CF5" w:rsidP="00646254">
      <w:pPr>
        <w:pStyle w:val="NoSpacing"/>
        <w:numPr>
          <w:ilvl w:val="3"/>
          <w:numId w:val="1"/>
        </w:numPr>
        <w:spacing w:after="60"/>
        <w:ind w:left="0" w:firstLine="0"/>
        <w:rPr>
          <w:rFonts w:cs="Arial"/>
          <w:szCs w:val="22"/>
          <w:lang w:val="lt-LT"/>
        </w:rPr>
      </w:pPr>
      <w:r w:rsidRPr="00972C34">
        <w:rPr>
          <w:rFonts w:cs="Arial"/>
          <w:szCs w:val="22"/>
          <w:lang w:val="lt-LT"/>
        </w:rPr>
        <w:t>Telšių</w:t>
      </w:r>
      <w:r w:rsidR="000F2314" w:rsidRPr="00972C34">
        <w:rPr>
          <w:rFonts w:cs="Arial"/>
          <w:szCs w:val="22"/>
          <w:lang w:val="lt-LT"/>
        </w:rPr>
        <w:t xml:space="preserve"> TP – </w:t>
      </w:r>
      <w:proofErr w:type="spellStart"/>
      <w:r w:rsidRPr="00972C34">
        <w:rPr>
          <w:rFonts w:cs="Arial"/>
          <w:szCs w:val="22"/>
          <w:lang w:val="lt-LT"/>
        </w:rPr>
        <w:t>Pabalvės</w:t>
      </w:r>
      <w:proofErr w:type="spellEnd"/>
      <w:r w:rsidR="000F2314" w:rsidRPr="00972C34">
        <w:rPr>
          <w:rFonts w:cs="Arial"/>
          <w:szCs w:val="22"/>
          <w:lang w:val="lt-LT"/>
        </w:rPr>
        <w:t xml:space="preserve"> TP;</w:t>
      </w:r>
    </w:p>
    <w:p w14:paraId="1367E349" w14:textId="33181F29" w:rsidR="000F2314" w:rsidRPr="00972C34" w:rsidRDefault="00367CF5" w:rsidP="00646254">
      <w:pPr>
        <w:pStyle w:val="NoSpacing"/>
        <w:numPr>
          <w:ilvl w:val="3"/>
          <w:numId w:val="1"/>
        </w:numPr>
        <w:spacing w:after="60"/>
        <w:ind w:left="0" w:firstLine="0"/>
        <w:rPr>
          <w:rFonts w:cs="Arial"/>
          <w:szCs w:val="22"/>
          <w:lang w:val="lt-LT"/>
        </w:rPr>
      </w:pPr>
      <w:r w:rsidRPr="00972C34">
        <w:rPr>
          <w:rFonts w:cs="Arial"/>
          <w:szCs w:val="22"/>
          <w:lang w:val="lt-LT"/>
        </w:rPr>
        <w:t xml:space="preserve">Telšių </w:t>
      </w:r>
      <w:r w:rsidR="000F2314" w:rsidRPr="00972C34">
        <w:rPr>
          <w:rFonts w:cs="Arial"/>
          <w:szCs w:val="22"/>
          <w:lang w:val="lt-LT"/>
        </w:rPr>
        <w:t xml:space="preserve">TP - </w:t>
      </w:r>
      <w:proofErr w:type="spellStart"/>
      <w:r w:rsidRPr="00972C34">
        <w:rPr>
          <w:rFonts w:cs="Arial"/>
          <w:szCs w:val="22"/>
          <w:lang w:val="lt-LT"/>
        </w:rPr>
        <w:t>Tausalo</w:t>
      </w:r>
      <w:proofErr w:type="spellEnd"/>
      <w:r w:rsidR="000F2314" w:rsidRPr="00972C34">
        <w:rPr>
          <w:rFonts w:cs="Arial"/>
          <w:szCs w:val="22"/>
          <w:lang w:val="lt-LT"/>
        </w:rPr>
        <w:t xml:space="preserve"> TP;</w:t>
      </w:r>
    </w:p>
    <w:p w14:paraId="03251BB0" w14:textId="77777777" w:rsidR="000F2314" w:rsidRPr="00972C34" w:rsidRDefault="000F2314" w:rsidP="00646254">
      <w:pPr>
        <w:pStyle w:val="NoSpacing"/>
        <w:numPr>
          <w:ilvl w:val="3"/>
          <w:numId w:val="1"/>
        </w:numPr>
        <w:spacing w:after="60"/>
        <w:ind w:left="0" w:firstLine="0"/>
        <w:rPr>
          <w:rFonts w:cs="Arial"/>
          <w:szCs w:val="22"/>
          <w:lang w:val="lt-LT"/>
        </w:rPr>
      </w:pPr>
      <w:r w:rsidRPr="00972C34">
        <w:rPr>
          <w:rFonts w:cs="Arial"/>
          <w:szCs w:val="22"/>
          <w:lang w:val="lt-LT"/>
        </w:rPr>
        <w:t>330 kV valdymo pultas – 110 kV valdymo pultas (</w:t>
      </w:r>
      <w:proofErr w:type="spellStart"/>
      <w:r w:rsidRPr="00972C34">
        <w:rPr>
          <w:rFonts w:cs="Arial"/>
          <w:szCs w:val="22"/>
          <w:lang w:val="lt-LT"/>
        </w:rPr>
        <w:t>daugiamodžiam</w:t>
      </w:r>
      <w:proofErr w:type="spellEnd"/>
      <w:r w:rsidRPr="00972C34">
        <w:rPr>
          <w:rFonts w:cs="Arial"/>
          <w:szCs w:val="22"/>
          <w:lang w:val="lt-LT"/>
        </w:rPr>
        <w:t xml:space="preserve"> (MM) kabeliui be </w:t>
      </w:r>
      <w:proofErr w:type="spellStart"/>
      <w:r w:rsidRPr="00972C34">
        <w:rPr>
          <w:rFonts w:cs="Arial"/>
          <w:szCs w:val="22"/>
          <w:lang w:val="lt-LT"/>
        </w:rPr>
        <w:t>reflektogramų</w:t>
      </w:r>
      <w:proofErr w:type="spellEnd"/>
      <w:r w:rsidRPr="00972C34">
        <w:rPr>
          <w:rFonts w:cs="Arial"/>
          <w:szCs w:val="22"/>
          <w:lang w:val="lt-LT"/>
        </w:rPr>
        <w:t>).</w:t>
      </w:r>
    </w:p>
    <w:p w14:paraId="2C270FD7" w14:textId="77777777" w:rsidR="00434C50" w:rsidRPr="00972C34" w:rsidRDefault="00434C50" w:rsidP="00646254">
      <w:pPr>
        <w:pStyle w:val="NoSpacing"/>
        <w:numPr>
          <w:ilvl w:val="1"/>
          <w:numId w:val="1"/>
        </w:numPr>
        <w:spacing w:after="60"/>
        <w:ind w:left="0" w:firstLine="0"/>
        <w:rPr>
          <w:rFonts w:cs="Arial"/>
          <w:szCs w:val="22"/>
          <w:lang w:val="lt-LT"/>
        </w:rPr>
      </w:pPr>
      <w:r w:rsidRPr="00972C34">
        <w:rPr>
          <w:rFonts w:cs="Arial"/>
          <w:szCs w:val="22"/>
          <w:lang w:val="lt-LT"/>
        </w:rPr>
        <w:t>Technologinis IP/ MPLS-VPN duomenų perdavimo tinklas.</w:t>
      </w:r>
    </w:p>
    <w:p w14:paraId="5B77F5D1" w14:textId="77777777" w:rsidR="00434C50" w:rsidRPr="00972C34" w:rsidRDefault="00434C50" w:rsidP="00646254">
      <w:pPr>
        <w:pStyle w:val="NoSpacing"/>
        <w:numPr>
          <w:ilvl w:val="2"/>
          <w:numId w:val="1"/>
        </w:numPr>
        <w:spacing w:after="60"/>
        <w:ind w:left="0" w:firstLine="0"/>
        <w:rPr>
          <w:rFonts w:cs="Arial"/>
          <w:szCs w:val="22"/>
          <w:lang w:val="lt-LT"/>
        </w:rPr>
      </w:pPr>
      <w:r w:rsidRPr="00972C34">
        <w:rPr>
          <w:rFonts w:cs="Arial"/>
          <w:szCs w:val="22"/>
          <w:lang w:val="lt-LT"/>
        </w:rPr>
        <w:t xml:space="preserve"> </w:t>
      </w:r>
      <w:r w:rsidRPr="00972C34">
        <w:rPr>
          <w:rFonts w:cs="Arial"/>
          <w:bCs/>
          <w:szCs w:val="22"/>
          <w:lang w:val="lt-LT"/>
        </w:rPr>
        <w:t xml:space="preserve">Suprojektuoti technologinio duomenų perdavimo tinklo (toliau TDPT) įrangą integruojant į esamą </w:t>
      </w:r>
      <w:r w:rsidRPr="00972C34">
        <w:rPr>
          <w:rFonts w:cs="Arial"/>
          <w:szCs w:val="22"/>
          <w:lang w:val="lt-LT"/>
        </w:rPr>
        <w:t>LITGRID AB IP/MPLS-VPN  tinklą:</w:t>
      </w:r>
    </w:p>
    <w:p w14:paraId="1F697AFE" w14:textId="7B1318F4" w:rsidR="008A1DB9" w:rsidRPr="00972C34" w:rsidRDefault="008A1DB9" w:rsidP="00646254">
      <w:pPr>
        <w:pStyle w:val="NoSpacing"/>
        <w:numPr>
          <w:ilvl w:val="3"/>
          <w:numId w:val="1"/>
        </w:numPr>
        <w:spacing w:after="60"/>
        <w:ind w:left="0" w:firstLine="0"/>
        <w:rPr>
          <w:rFonts w:cs="Arial"/>
          <w:szCs w:val="22"/>
          <w:lang w:val="lt-LT"/>
        </w:rPr>
      </w:pPr>
      <w:r w:rsidRPr="00972C34">
        <w:rPr>
          <w:rFonts w:cs="Arial"/>
          <w:szCs w:val="22"/>
          <w:lang w:val="lt-LT"/>
        </w:rPr>
        <w:t>Telšių TP 330kV VP 17R spintoje naują pramoninį komutatorių, esamos RAA įrangos monitoringo prijungimui;</w:t>
      </w:r>
    </w:p>
    <w:p w14:paraId="4641DC0F" w14:textId="73F7B36E" w:rsidR="008A1DB9" w:rsidRPr="00972C34" w:rsidRDefault="008A1DB9" w:rsidP="00646254">
      <w:pPr>
        <w:pStyle w:val="NoSpacing"/>
        <w:numPr>
          <w:ilvl w:val="3"/>
          <w:numId w:val="1"/>
        </w:numPr>
        <w:spacing w:after="60"/>
        <w:ind w:left="0" w:firstLine="0"/>
        <w:rPr>
          <w:rFonts w:cs="Arial"/>
          <w:szCs w:val="22"/>
          <w:lang w:val="lt-LT"/>
        </w:rPr>
      </w:pPr>
      <w:r w:rsidRPr="00972C34">
        <w:rPr>
          <w:rFonts w:cs="Arial"/>
          <w:szCs w:val="22"/>
          <w:lang w:val="lt-LT"/>
        </w:rPr>
        <w:t xml:space="preserve">Telšių TP 330kV VP 32R spintoje naują pramoninį komutatorių, esamos WAMS įrangos monitoringo </w:t>
      </w:r>
      <w:proofErr w:type="spellStart"/>
      <w:r w:rsidRPr="00972C34">
        <w:rPr>
          <w:rFonts w:cs="Arial"/>
          <w:szCs w:val="22"/>
          <w:lang w:val="lt-LT"/>
        </w:rPr>
        <w:t>prijungmui</w:t>
      </w:r>
      <w:proofErr w:type="spellEnd"/>
    </w:p>
    <w:p w14:paraId="54C48991" w14:textId="711EC4B6" w:rsidR="00434C50" w:rsidRPr="00972C34" w:rsidRDefault="00434C50" w:rsidP="00646254">
      <w:pPr>
        <w:pStyle w:val="NoSpacing"/>
        <w:numPr>
          <w:ilvl w:val="3"/>
          <w:numId w:val="1"/>
        </w:numPr>
        <w:spacing w:after="60"/>
        <w:ind w:left="0" w:firstLine="0"/>
        <w:rPr>
          <w:rFonts w:cs="Arial"/>
          <w:szCs w:val="22"/>
          <w:lang w:val="lt-LT"/>
        </w:rPr>
      </w:pPr>
      <w:proofErr w:type="spellStart"/>
      <w:r w:rsidRPr="00972C34">
        <w:rPr>
          <w:rFonts w:cs="Arial"/>
          <w:szCs w:val="22"/>
          <w:lang w:val="lt-LT"/>
        </w:rPr>
        <w:t>Wi</w:t>
      </w:r>
      <w:proofErr w:type="spellEnd"/>
      <w:r w:rsidR="0009166B" w:rsidRPr="00972C34">
        <w:rPr>
          <w:rFonts w:cs="Arial"/>
          <w:szCs w:val="22"/>
          <w:lang w:val="lt-LT"/>
        </w:rPr>
        <w:t>-F</w:t>
      </w:r>
      <w:r w:rsidRPr="00972C34">
        <w:rPr>
          <w:rFonts w:cs="Arial"/>
          <w:szCs w:val="22"/>
          <w:lang w:val="lt-LT"/>
        </w:rPr>
        <w:t>i prieigos tašką</w:t>
      </w:r>
      <w:r w:rsidR="008A1DB9" w:rsidRPr="00972C34">
        <w:rPr>
          <w:rFonts w:cs="Arial"/>
          <w:szCs w:val="22"/>
          <w:lang w:val="lt-LT"/>
        </w:rPr>
        <w:t xml:space="preserve"> 110</w:t>
      </w:r>
      <w:r w:rsidR="0009166B" w:rsidRPr="00972C34">
        <w:rPr>
          <w:rFonts w:cs="Arial"/>
          <w:szCs w:val="22"/>
          <w:lang w:val="lt-LT"/>
        </w:rPr>
        <w:t xml:space="preserve"> </w:t>
      </w:r>
      <w:r w:rsidR="008A1DB9" w:rsidRPr="00972C34">
        <w:rPr>
          <w:rFonts w:cs="Arial"/>
          <w:szCs w:val="22"/>
          <w:lang w:val="lt-LT"/>
        </w:rPr>
        <w:t>kV VP</w:t>
      </w:r>
      <w:r w:rsidRPr="00972C34">
        <w:rPr>
          <w:rFonts w:cs="Arial"/>
          <w:szCs w:val="22"/>
          <w:lang w:val="lt-LT"/>
        </w:rPr>
        <w:t>;</w:t>
      </w:r>
    </w:p>
    <w:p w14:paraId="12DE64C2" w14:textId="3A065A00"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 xml:space="preserve">MPLS-VPN maršrutizatorių susijusioje </w:t>
      </w:r>
      <w:proofErr w:type="spellStart"/>
      <w:r w:rsidRPr="00972C34">
        <w:rPr>
          <w:rFonts w:cs="Arial"/>
          <w:szCs w:val="22"/>
          <w:lang w:val="lt-LT"/>
        </w:rPr>
        <w:t>Tausalo</w:t>
      </w:r>
      <w:proofErr w:type="spellEnd"/>
      <w:r w:rsidRPr="00972C34">
        <w:rPr>
          <w:rFonts w:cs="Arial"/>
          <w:szCs w:val="22"/>
          <w:lang w:val="lt-LT"/>
        </w:rPr>
        <w:t xml:space="preserve"> TP su reikiamu kiekiu SFP modulių;</w:t>
      </w:r>
    </w:p>
    <w:p w14:paraId="6B15F677" w14:textId="1AACE8AD"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MPLS-VPN maršrutizatorių susijusioje Tryškių TP su reikiamu kiekiu SFP modulių</w:t>
      </w:r>
    </w:p>
    <w:p w14:paraId="78CC1B39" w14:textId="4C97247E"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Esamus MPLS-VPN maršrutizatorių susijusiose  TP papildyti reikiamu kiekiu SFP modulių</w:t>
      </w:r>
      <w:r w:rsidR="008A1DB9" w:rsidRPr="00972C34">
        <w:rPr>
          <w:rFonts w:cs="Arial"/>
          <w:szCs w:val="22"/>
          <w:lang w:val="lt-LT"/>
        </w:rPr>
        <w:t xml:space="preserve"> bei papildoma prievadų licencija</w:t>
      </w:r>
      <w:r w:rsidRPr="00972C34">
        <w:rPr>
          <w:rFonts w:cs="Arial"/>
          <w:szCs w:val="22"/>
          <w:lang w:val="lt-LT"/>
        </w:rPr>
        <w:t>;</w:t>
      </w:r>
    </w:p>
    <w:p w14:paraId="493D551D" w14:textId="2F22C9B0"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 xml:space="preserve">Maršrutizatorių grandinės </w:t>
      </w:r>
      <w:r w:rsidR="008A1DB9" w:rsidRPr="00972C34">
        <w:rPr>
          <w:rFonts w:cs="Arial"/>
          <w:szCs w:val="22"/>
          <w:lang w:val="lt-LT"/>
        </w:rPr>
        <w:t>Telšių</w:t>
      </w:r>
      <w:r w:rsidRPr="00972C34">
        <w:rPr>
          <w:rFonts w:cs="Arial"/>
          <w:szCs w:val="22"/>
          <w:lang w:val="lt-LT"/>
        </w:rPr>
        <w:t xml:space="preserve"> TP </w:t>
      </w:r>
      <w:r w:rsidR="008A1DB9" w:rsidRPr="00972C34">
        <w:rPr>
          <w:rFonts w:cs="Arial"/>
          <w:szCs w:val="22"/>
          <w:lang w:val="lt-LT"/>
        </w:rPr>
        <w:t>–</w:t>
      </w:r>
      <w:r w:rsidRPr="00972C34">
        <w:rPr>
          <w:rFonts w:cs="Arial"/>
          <w:szCs w:val="22"/>
          <w:lang w:val="lt-LT"/>
        </w:rPr>
        <w:t xml:space="preserve"> </w:t>
      </w:r>
      <w:proofErr w:type="spellStart"/>
      <w:r w:rsidR="008A1DB9" w:rsidRPr="00972C34">
        <w:rPr>
          <w:rFonts w:cs="Arial"/>
          <w:szCs w:val="22"/>
          <w:lang w:val="lt-LT"/>
        </w:rPr>
        <w:t>Tausalo</w:t>
      </w:r>
      <w:proofErr w:type="spellEnd"/>
      <w:r w:rsidR="008A1DB9" w:rsidRPr="00972C34">
        <w:rPr>
          <w:rFonts w:cs="Arial"/>
          <w:szCs w:val="22"/>
          <w:lang w:val="lt-LT"/>
        </w:rPr>
        <w:t xml:space="preserve"> </w:t>
      </w:r>
      <w:r w:rsidRPr="00972C34">
        <w:rPr>
          <w:rFonts w:cs="Arial"/>
          <w:szCs w:val="22"/>
          <w:lang w:val="lt-LT"/>
        </w:rPr>
        <w:t xml:space="preserve">TP </w:t>
      </w:r>
      <w:r w:rsidR="008A1DB9" w:rsidRPr="00972C34">
        <w:rPr>
          <w:rFonts w:cs="Arial"/>
          <w:szCs w:val="22"/>
          <w:lang w:val="lt-LT"/>
        </w:rPr>
        <w:t>–</w:t>
      </w:r>
      <w:r w:rsidRPr="00972C34">
        <w:rPr>
          <w:rFonts w:cs="Arial"/>
          <w:szCs w:val="22"/>
          <w:lang w:val="lt-LT"/>
        </w:rPr>
        <w:t xml:space="preserve"> </w:t>
      </w:r>
      <w:proofErr w:type="spellStart"/>
      <w:r w:rsidR="008A1DB9" w:rsidRPr="00972C34">
        <w:rPr>
          <w:rFonts w:cs="Arial"/>
          <w:szCs w:val="22"/>
          <w:lang w:val="lt-LT"/>
        </w:rPr>
        <w:t>Tarvainių</w:t>
      </w:r>
      <w:proofErr w:type="spellEnd"/>
      <w:r w:rsidR="008A1DB9" w:rsidRPr="00972C34">
        <w:rPr>
          <w:rFonts w:cs="Arial"/>
          <w:szCs w:val="22"/>
          <w:lang w:val="lt-LT"/>
        </w:rPr>
        <w:t xml:space="preserve"> Traukos</w:t>
      </w:r>
      <w:r w:rsidRPr="00972C34">
        <w:rPr>
          <w:rFonts w:cs="Arial"/>
          <w:szCs w:val="22"/>
          <w:lang w:val="lt-LT"/>
        </w:rPr>
        <w:t xml:space="preserve"> TP sujungimą per šviesolaidines skaidulas</w:t>
      </w:r>
      <w:r w:rsidR="00627C5F" w:rsidRPr="00972C34">
        <w:rPr>
          <w:rFonts w:cs="Arial"/>
          <w:szCs w:val="22"/>
          <w:lang w:val="lt-LT"/>
        </w:rPr>
        <w:t>. Gali būti koreguojama projektavimo metu.</w:t>
      </w:r>
    </w:p>
    <w:p w14:paraId="2E2B9E98" w14:textId="3307D699" w:rsidR="008A1DB9" w:rsidRPr="00972C34" w:rsidRDefault="008A1DB9" w:rsidP="00646254">
      <w:pPr>
        <w:pStyle w:val="NoSpacing"/>
        <w:numPr>
          <w:ilvl w:val="3"/>
          <w:numId w:val="1"/>
        </w:numPr>
        <w:spacing w:after="60"/>
        <w:ind w:left="0" w:firstLine="0"/>
        <w:rPr>
          <w:rFonts w:cs="Arial"/>
          <w:szCs w:val="22"/>
          <w:lang w:val="lt-LT"/>
        </w:rPr>
      </w:pPr>
      <w:r w:rsidRPr="00972C34">
        <w:rPr>
          <w:rFonts w:cs="Arial"/>
          <w:szCs w:val="22"/>
          <w:lang w:val="lt-LT"/>
        </w:rPr>
        <w:t>Maršrutizatorių grandinės Telšių TP – Tryškių TP – Kuršėnų TP sujungimą per šviesolaidines skaidulas</w:t>
      </w:r>
      <w:r w:rsidR="00627C5F" w:rsidRPr="00972C34">
        <w:rPr>
          <w:rFonts w:cs="Arial"/>
          <w:szCs w:val="22"/>
          <w:lang w:val="lt-LT"/>
        </w:rPr>
        <w:t>. Gali būti koreguojama projektavimo metu.</w:t>
      </w:r>
    </w:p>
    <w:p w14:paraId="50F719AB" w14:textId="704C749B" w:rsidR="00434C50" w:rsidRPr="00972C34" w:rsidRDefault="00434C50" w:rsidP="00646254">
      <w:pPr>
        <w:pStyle w:val="NoSpacing"/>
        <w:numPr>
          <w:ilvl w:val="3"/>
          <w:numId w:val="1"/>
        </w:numPr>
        <w:spacing w:after="60"/>
        <w:ind w:left="0" w:firstLine="0"/>
        <w:rPr>
          <w:rFonts w:cs="Arial"/>
          <w:szCs w:val="22"/>
          <w:lang w:val="lt-LT"/>
        </w:rPr>
      </w:pPr>
      <w:bookmarkStart w:id="88" w:name="_Hlk82868139"/>
      <w:r w:rsidRPr="00972C34">
        <w:rPr>
          <w:rFonts w:cs="Arial"/>
          <w:szCs w:val="22"/>
          <w:lang w:val="lt-LT"/>
        </w:rPr>
        <w:t xml:space="preserve">Du Bendros paskirties (BP) pramoninį komutatorių Telšių TP </w:t>
      </w:r>
      <w:r w:rsidR="008A1DB9" w:rsidRPr="00972C34">
        <w:rPr>
          <w:rFonts w:cs="Arial"/>
          <w:szCs w:val="22"/>
          <w:lang w:val="lt-LT"/>
        </w:rPr>
        <w:t xml:space="preserve">110kV VP </w:t>
      </w:r>
      <w:r w:rsidRPr="00972C34">
        <w:rPr>
          <w:rFonts w:cs="Arial"/>
          <w:szCs w:val="22"/>
          <w:lang w:val="lt-LT"/>
        </w:rPr>
        <w:t xml:space="preserve">su reikiamu kiekiu SFP modulių. </w:t>
      </w:r>
      <w:bookmarkStart w:id="89" w:name="_Hlk82867061"/>
      <w:r w:rsidRPr="00972C34">
        <w:rPr>
          <w:rFonts w:cs="Arial"/>
          <w:szCs w:val="22"/>
          <w:lang w:val="lt-LT"/>
        </w:rPr>
        <w:t xml:space="preserve">Suprojektuoti ir prijungti prie </w:t>
      </w:r>
      <w:bookmarkEnd w:id="88"/>
      <w:bookmarkEnd w:id="89"/>
      <w:r w:rsidRPr="00972C34">
        <w:rPr>
          <w:rFonts w:cs="Arial"/>
          <w:szCs w:val="22"/>
          <w:lang w:val="lt-LT"/>
        </w:rPr>
        <w:t xml:space="preserve"> </w:t>
      </w:r>
      <w:r w:rsidR="008A1DB9" w:rsidRPr="00972C34">
        <w:rPr>
          <w:rFonts w:cs="Arial"/>
          <w:szCs w:val="22"/>
          <w:lang w:val="lt-LT"/>
        </w:rPr>
        <w:t xml:space="preserve">Telšių TP 330kV BP komutatorių </w:t>
      </w:r>
      <w:r w:rsidRPr="00972C34">
        <w:rPr>
          <w:rFonts w:cs="Arial"/>
          <w:szCs w:val="22"/>
          <w:lang w:val="lt-LT"/>
        </w:rPr>
        <w:t>per šviesolaidines skaidulas;</w:t>
      </w:r>
    </w:p>
    <w:p w14:paraId="32A090AF" w14:textId="2D4243FB"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Reikiamą kiekį bendros paskirties apsaugos sistemų (BP SEC) pramonin</w:t>
      </w:r>
      <w:r w:rsidR="008A1DB9" w:rsidRPr="00972C34">
        <w:rPr>
          <w:rFonts w:cs="Arial"/>
          <w:szCs w:val="22"/>
          <w:lang w:val="lt-LT"/>
        </w:rPr>
        <w:t>i</w:t>
      </w:r>
      <w:r w:rsidRPr="00972C34">
        <w:rPr>
          <w:rFonts w:cs="Arial"/>
          <w:szCs w:val="22"/>
          <w:lang w:val="lt-LT"/>
        </w:rPr>
        <w:t>ų komutatorių Telšių TP apsaugos sistemų spintoje, bei lauko spintose su reikiamu kiekiu SFP modulių. Suprojektuoti ir prijungti prie BP komutatorių per šviesolaidines skaidulas;</w:t>
      </w:r>
    </w:p>
    <w:p w14:paraId="4332125F" w14:textId="77777777" w:rsidR="00434C50" w:rsidRPr="00972C34" w:rsidRDefault="00434C50" w:rsidP="00646254">
      <w:pPr>
        <w:pStyle w:val="NoSpacing"/>
        <w:numPr>
          <w:ilvl w:val="3"/>
          <w:numId w:val="1"/>
        </w:numPr>
        <w:spacing w:after="60"/>
        <w:ind w:left="0" w:firstLine="0"/>
        <w:rPr>
          <w:rFonts w:cs="Arial"/>
          <w:szCs w:val="22"/>
          <w:lang w:val="lt-LT"/>
        </w:rPr>
      </w:pPr>
      <w:bookmarkStart w:id="90" w:name="_Hlk82868163"/>
      <w:r w:rsidRPr="00972C34">
        <w:rPr>
          <w:rFonts w:cs="Arial"/>
          <w:szCs w:val="22"/>
          <w:lang w:val="lt-LT"/>
        </w:rPr>
        <w:lastRenderedPageBreak/>
        <w:t>Maršrutizatorius ir  komutatorius montuojami ryšių spintoje į 19 colių rėmą</w:t>
      </w:r>
      <w:bookmarkEnd w:id="90"/>
      <w:r w:rsidRPr="00972C34">
        <w:rPr>
          <w:rFonts w:cs="Arial"/>
          <w:szCs w:val="22"/>
          <w:lang w:val="lt-LT"/>
        </w:rPr>
        <w:t>.</w:t>
      </w:r>
    </w:p>
    <w:p w14:paraId="563E3825" w14:textId="2ADA24B1" w:rsidR="00434C50" w:rsidRPr="00972C34" w:rsidRDefault="00434C50" w:rsidP="00646254">
      <w:pPr>
        <w:pStyle w:val="NoSpacing"/>
        <w:numPr>
          <w:ilvl w:val="2"/>
          <w:numId w:val="1"/>
        </w:numPr>
        <w:spacing w:after="60"/>
        <w:ind w:left="0" w:firstLine="0"/>
        <w:rPr>
          <w:rFonts w:cs="Arial"/>
          <w:szCs w:val="22"/>
          <w:lang w:val="lt-LT"/>
        </w:rPr>
      </w:pPr>
      <w:r w:rsidRPr="00972C34">
        <w:rPr>
          <w:rFonts w:cs="Arial"/>
          <w:szCs w:val="22"/>
          <w:lang w:val="lt-LT"/>
        </w:rPr>
        <w:t>Suprojektuoti ryšio kanalus:</w:t>
      </w:r>
    </w:p>
    <w:p w14:paraId="683DF67A" w14:textId="550259DC"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bCs/>
          <w:szCs w:val="22"/>
          <w:lang w:val="lt-LT"/>
        </w:rPr>
        <w:t>T</w:t>
      </w:r>
      <w:r w:rsidRPr="00972C34">
        <w:rPr>
          <w:rFonts w:cs="Arial"/>
          <w:szCs w:val="22"/>
          <w:lang w:val="lt-LT"/>
        </w:rPr>
        <w:t>SPĮ duomenų perdavimui;</w:t>
      </w:r>
    </w:p>
    <w:p w14:paraId="2C2596B7"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RAA monitoringui;</w:t>
      </w:r>
    </w:p>
    <w:p w14:paraId="46A04772" w14:textId="07AEF47A" w:rsidR="008A1DB9" w:rsidRPr="00972C34" w:rsidRDefault="008A1DB9" w:rsidP="00646254">
      <w:pPr>
        <w:pStyle w:val="NoSpacing"/>
        <w:numPr>
          <w:ilvl w:val="3"/>
          <w:numId w:val="1"/>
        </w:numPr>
        <w:spacing w:after="60"/>
        <w:ind w:left="0" w:firstLine="0"/>
        <w:rPr>
          <w:rFonts w:cs="Arial"/>
          <w:szCs w:val="22"/>
          <w:lang w:val="lt-LT"/>
        </w:rPr>
      </w:pPr>
      <w:r w:rsidRPr="00972C34">
        <w:rPr>
          <w:rFonts w:cs="Arial"/>
          <w:szCs w:val="22"/>
          <w:lang w:val="lt-LT"/>
        </w:rPr>
        <w:t xml:space="preserve">Esamos </w:t>
      </w:r>
      <w:r w:rsidR="00BD01CF" w:rsidRPr="00972C34">
        <w:rPr>
          <w:rFonts w:cs="Arial"/>
          <w:szCs w:val="22"/>
          <w:lang w:val="lt-LT"/>
        </w:rPr>
        <w:t xml:space="preserve">330kV VP </w:t>
      </w:r>
      <w:r w:rsidRPr="00972C34">
        <w:rPr>
          <w:rFonts w:cs="Arial"/>
          <w:szCs w:val="22"/>
          <w:lang w:val="lt-LT"/>
        </w:rPr>
        <w:t xml:space="preserve">RAA įrangos monitoringui, parenkant tinkamus </w:t>
      </w:r>
      <w:r w:rsidR="00BD01CF" w:rsidRPr="00972C34">
        <w:rPr>
          <w:rFonts w:cs="Arial"/>
          <w:szCs w:val="22"/>
          <w:lang w:val="lt-LT"/>
        </w:rPr>
        <w:t>keitiklius, prijungti prie naujai projektuojamo komutatoriaus;</w:t>
      </w:r>
    </w:p>
    <w:p w14:paraId="3913AFA4"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Apsaugos, gaisro, vaizdo stebėjimo sistemų duomenų perdavimui;</w:t>
      </w:r>
    </w:p>
    <w:p w14:paraId="4345F328"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NSRS įžemėjimo monitoringui;</w:t>
      </w:r>
    </w:p>
    <w:p w14:paraId="6D8E116E"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NSRS akumuliatorių baterijos įkroviklių monitoringui;</w:t>
      </w:r>
    </w:p>
    <w:p w14:paraId="7E3FA93C" w14:textId="77777777" w:rsidR="00434C50" w:rsidRPr="00972C34" w:rsidRDefault="00434C50" w:rsidP="00646254">
      <w:pPr>
        <w:pStyle w:val="NoSpacing"/>
        <w:numPr>
          <w:ilvl w:val="3"/>
          <w:numId w:val="1"/>
        </w:numPr>
        <w:spacing w:after="60"/>
        <w:ind w:left="0" w:firstLine="0"/>
        <w:rPr>
          <w:rFonts w:cs="Arial"/>
          <w:szCs w:val="22"/>
          <w:lang w:val="lt-LT"/>
        </w:rPr>
      </w:pPr>
      <w:bookmarkStart w:id="91" w:name="_Hlk82868350"/>
      <w:r w:rsidRPr="00972C34">
        <w:rPr>
          <w:rFonts w:cs="Arial"/>
          <w:szCs w:val="22"/>
          <w:lang w:val="lt-LT"/>
        </w:rPr>
        <w:t>Komercinės ir techninės apskaitos įrenginių duomenų perdavimui</w:t>
      </w:r>
      <w:bookmarkEnd w:id="91"/>
      <w:r w:rsidRPr="00972C34">
        <w:rPr>
          <w:rFonts w:cs="Arial"/>
          <w:szCs w:val="22"/>
          <w:lang w:val="lt-LT"/>
        </w:rPr>
        <w:t>;</w:t>
      </w:r>
    </w:p>
    <w:p w14:paraId="6B4C61CC"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Saulės elektrinės monitoringui;</w:t>
      </w:r>
    </w:p>
    <w:p w14:paraId="6C50CAD0" w14:textId="1523ECB0"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IP telefono prieigai kartu su AVAYA stotimi suderinamu telefono aparatu;</w:t>
      </w:r>
    </w:p>
    <w:p w14:paraId="72818991"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Kompiuterinės darbo vietos prieigai;</w:t>
      </w:r>
    </w:p>
    <w:p w14:paraId="6E877131" w14:textId="77777777" w:rsidR="00434C50" w:rsidRPr="00972C34" w:rsidRDefault="00434C50" w:rsidP="00646254">
      <w:pPr>
        <w:pStyle w:val="NoSpacing"/>
        <w:numPr>
          <w:ilvl w:val="3"/>
          <w:numId w:val="1"/>
        </w:numPr>
        <w:spacing w:after="60"/>
        <w:ind w:left="0" w:firstLine="0"/>
        <w:rPr>
          <w:rFonts w:cs="Arial"/>
          <w:szCs w:val="22"/>
          <w:lang w:val="lt-LT"/>
        </w:rPr>
      </w:pPr>
      <w:bookmarkStart w:id="92" w:name="_Hlk82868415"/>
      <w:r w:rsidRPr="00972C34">
        <w:rPr>
          <w:rFonts w:cs="Arial"/>
          <w:szCs w:val="22"/>
          <w:lang w:val="lt-LT"/>
        </w:rPr>
        <w:t>Privilegijuotos (PAW) kompiuterinės darbo vietos prieigai (2 vnt.)</w:t>
      </w:r>
      <w:bookmarkEnd w:id="92"/>
      <w:r w:rsidRPr="00972C34">
        <w:rPr>
          <w:rFonts w:cs="Arial"/>
          <w:szCs w:val="22"/>
          <w:lang w:val="lt-LT"/>
        </w:rPr>
        <w:t>;</w:t>
      </w:r>
    </w:p>
    <w:p w14:paraId="5D0E45D5" w14:textId="52287BE1" w:rsidR="00434C50" w:rsidRPr="00972C34" w:rsidRDefault="00434C50" w:rsidP="00646254">
      <w:pPr>
        <w:pStyle w:val="NoSpacing"/>
        <w:numPr>
          <w:ilvl w:val="3"/>
          <w:numId w:val="1"/>
        </w:numPr>
        <w:spacing w:after="60"/>
        <w:ind w:left="0" w:firstLine="0"/>
        <w:rPr>
          <w:rFonts w:cs="Arial"/>
          <w:szCs w:val="22"/>
          <w:lang w:val="lt-LT"/>
        </w:rPr>
      </w:pPr>
      <w:proofErr w:type="spellStart"/>
      <w:r w:rsidRPr="00972C34">
        <w:rPr>
          <w:rFonts w:cs="Arial"/>
          <w:szCs w:val="22"/>
          <w:lang w:val="lt-LT"/>
        </w:rPr>
        <w:t>Wi</w:t>
      </w:r>
      <w:proofErr w:type="spellEnd"/>
      <w:r w:rsidR="0009166B" w:rsidRPr="00972C34">
        <w:rPr>
          <w:rFonts w:cs="Arial"/>
          <w:szCs w:val="22"/>
          <w:lang w:val="lt-LT"/>
        </w:rPr>
        <w:t>-F</w:t>
      </w:r>
      <w:r w:rsidRPr="00972C34">
        <w:rPr>
          <w:rFonts w:cs="Arial"/>
          <w:szCs w:val="22"/>
          <w:lang w:val="lt-LT"/>
        </w:rPr>
        <w:t>i prieigos taškui;</w:t>
      </w:r>
    </w:p>
    <w:p w14:paraId="3E6A81E0" w14:textId="0799DEEA" w:rsidR="00C21FE9"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Kitoms projektuojamoms TP sistemoms:</w:t>
      </w:r>
    </w:p>
    <w:p w14:paraId="3A89CF47" w14:textId="77777777" w:rsidR="00434C50" w:rsidRPr="00972C34" w:rsidRDefault="00434C50" w:rsidP="00646254">
      <w:pPr>
        <w:pStyle w:val="NoSpacing"/>
        <w:numPr>
          <w:ilvl w:val="2"/>
          <w:numId w:val="1"/>
        </w:numPr>
        <w:spacing w:after="60"/>
        <w:ind w:left="0" w:firstLine="0"/>
        <w:rPr>
          <w:rFonts w:cs="Arial"/>
          <w:szCs w:val="22"/>
          <w:lang w:val="lt-LT"/>
        </w:rPr>
      </w:pPr>
      <w:r w:rsidRPr="00972C34">
        <w:rPr>
          <w:rFonts w:cs="Arial"/>
          <w:szCs w:val="22"/>
          <w:lang w:val="lt-LT"/>
        </w:rPr>
        <w:t xml:space="preserve"> Technologinis pastotės duomenų tinklas.</w:t>
      </w:r>
    </w:p>
    <w:p w14:paraId="26CF717C"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 xml:space="preserve"> Suprojektuoti vidinį pastotės duomenų tinklą (toliau - PDT), duomenų mainams tarp pastotės TSPĮ, RAA įrenginių ir pastotės laiko sinchronizavimo įrenginio (PLSĮ), užtikrinantį IEC 61850 ir IEC 62439-3 standartų reikalavimus.</w:t>
      </w:r>
    </w:p>
    <w:p w14:paraId="7F417C7B"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 xml:space="preserve"> PDT ir BP komutatorių tarpusavio sujungimus projektuoti per šviesolaidines sąsajas, agreguojant BP komutatoriaus prievadus į loginę PRP kanalų grupę.</w:t>
      </w:r>
    </w:p>
    <w:p w14:paraId="0E51841B"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Darbo projekte pateikti užpildytą įrenginių sąrašo ir įrenginių ryšio protokolų nustatymo lentelę  IP adresų ir VLAN suteikimui.</w:t>
      </w:r>
    </w:p>
    <w:p w14:paraId="6845B861"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PDT tinklas turi būti suprojektuotas ir įrengtas įvertinus perduodamos informacijos prioritetus.</w:t>
      </w:r>
    </w:p>
    <w:p w14:paraId="650B11D0" w14:textId="77777777" w:rsidR="00434C50" w:rsidRPr="00972C34" w:rsidRDefault="00434C50" w:rsidP="00646254">
      <w:pPr>
        <w:pStyle w:val="NoSpacing"/>
        <w:numPr>
          <w:ilvl w:val="3"/>
          <w:numId w:val="1"/>
        </w:numPr>
        <w:spacing w:after="60"/>
        <w:ind w:left="0" w:firstLine="0"/>
        <w:rPr>
          <w:rFonts w:cs="Arial"/>
          <w:szCs w:val="22"/>
          <w:lang w:val="lt-LT"/>
        </w:rPr>
      </w:pPr>
      <w:bookmarkStart w:id="93" w:name="_Hlk76638292"/>
      <w:r w:rsidRPr="00972C34">
        <w:rPr>
          <w:rFonts w:cs="Arial"/>
          <w:szCs w:val="22"/>
          <w:lang w:val="lt-LT"/>
        </w:rPr>
        <w:t>skirtingų PDT žiedų komutatoriai montuojami dviejose, tik PDT komutatoriams skirtose,  spintose į 19 colių rėmą</w:t>
      </w:r>
      <w:bookmarkEnd w:id="93"/>
      <w:r w:rsidRPr="00972C34">
        <w:rPr>
          <w:rFonts w:cs="Arial"/>
          <w:szCs w:val="22"/>
          <w:lang w:val="lt-LT"/>
        </w:rPr>
        <w:t>;</w:t>
      </w:r>
    </w:p>
    <w:p w14:paraId="74B74162"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 xml:space="preserve">PDT </w:t>
      </w:r>
      <w:bookmarkStart w:id="94" w:name="_Hlk62733808"/>
      <w:r w:rsidRPr="00972C34">
        <w:rPr>
          <w:rFonts w:cs="Arial"/>
          <w:szCs w:val="22"/>
          <w:lang w:val="lt-LT"/>
        </w:rPr>
        <w:t>komutatoriai TSPĮ spintoje montuojami į 19 colių rėmą</w:t>
      </w:r>
      <w:bookmarkEnd w:id="94"/>
      <w:r w:rsidRPr="00972C34">
        <w:rPr>
          <w:rFonts w:cs="Arial"/>
          <w:szCs w:val="22"/>
          <w:lang w:val="lt-LT"/>
        </w:rPr>
        <w:t>;</w:t>
      </w:r>
    </w:p>
    <w:p w14:paraId="308DB1E3" w14:textId="441FD7AC" w:rsidR="006518A8" w:rsidRPr="00972C34" w:rsidRDefault="006518A8" w:rsidP="00646254">
      <w:pPr>
        <w:pStyle w:val="NoSpacing"/>
        <w:numPr>
          <w:ilvl w:val="3"/>
          <w:numId w:val="1"/>
        </w:numPr>
        <w:spacing w:after="60"/>
        <w:ind w:left="0" w:firstLine="0"/>
        <w:rPr>
          <w:rFonts w:cs="Arial"/>
          <w:szCs w:val="22"/>
          <w:lang w:val="lt-LT"/>
        </w:rPr>
      </w:pPr>
      <w:r w:rsidRPr="00972C34">
        <w:rPr>
          <w:rFonts w:cs="Arial"/>
          <w:szCs w:val="22"/>
          <w:lang w:val="lt-LT"/>
        </w:rPr>
        <w:t>10kV VP PDT komutatoriai projektuojamoje 10kV VP ryšių spintoje montuojami į 19 colių rėmą;</w:t>
      </w:r>
    </w:p>
    <w:p w14:paraId="3554513A"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 xml:space="preserve">Turi būti atliktas PDT tinklo žiedo persijungimo laiko testavimas ir pateiktas protokolas. </w:t>
      </w:r>
    </w:p>
    <w:p w14:paraId="18913314" w14:textId="5449153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Turi būti atliktas prie PDT tinklų prijungtų įrenginių, turinčių dubliuotus PRP sujungimus, sąsajų atitikimo A ir B tinklams testavimas ir pateiktas testavimo protokolas.</w:t>
      </w:r>
    </w:p>
    <w:p w14:paraId="2CF3BF0A" w14:textId="7E6A5F9B" w:rsidR="00044E9D" w:rsidRPr="00972C34" w:rsidRDefault="00044E9D" w:rsidP="00646254">
      <w:pPr>
        <w:pStyle w:val="NoSpacing"/>
        <w:numPr>
          <w:ilvl w:val="2"/>
          <w:numId w:val="1"/>
        </w:numPr>
        <w:spacing w:after="60"/>
        <w:ind w:left="0" w:firstLine="0"/>
        <w:rPr>
          <w:rFonts w:cs="Arial"/>
          <w:szCs w:val="22"/>
          <w:lang w:val="lt-LT"/>
        </w:rPr>
      </w:pPr>
      <w:r w:rsidRPr="00972C34">
        <w:rPr>
          <w:rFonts w:cs="Arial"/>
          <w:bCs/>
          <w:szCs w:val="22"/>
          <w:lang w:val="lt-LT"/>
        </w:rPr>
        <w:t>Sinchroninio duomenų perdavimo (toliau – SDP) tinklas</w:t>
      </w:r>
      <w:r w:rsidR="0009166B" w:rsidRPr="00972C34">
        <w:rPr>
          <w:rFonts w:cs="Arial"/>
          <w:bCs/>
          <w:szCs w:val="22"/>
          <w:lang w:val="lt-LT"/>
        </w:rPr>
        <w:t>.</w:t>
      </w:r>
    </w:p>
    <w:p w14:paraId="319C68FD" w14:textId="1272C786" w:rsidR="00044E9D" w:rsidRPr="00972C34" w:rsidRDefault="00044E9D" w:rsidP="00646254">
      <w:pPr>
        <w:pStyle w:val="NoSpacing"/>
        <w:numPr>
          <w:ilvl w:val="3"/>
          <w:numId w:val="1"/>
        </w:numPr>
        <w:spacing w:after="60"/>
        <w:ind w:left="0" w:firstLine="0"/>
        <w:rPr>
          <w:rFonts w:cs="Arial"/>
          <w:szCs w:val="22"/>
          <w:lang w:val="lt-LT"/>
        </w:rPr>
      </w:pPr>
      <w:bookmarkStart w:id="95" w:name="_Hlk117582560"/>
      <w:r w:rsidRPr="00972C34">
        <w:rPr>
          <w:rFonts w:cs="Arial"/>
          <w:szCs w:val="22"/>
          <w:lang w:val="lt-LT"/>
        </w:rPr>
        <w:t>Suprojektuoti Telšių 110 TP naują  SDP  įrenginį integruojant jį į esamą LITGRID AB SDP  tinklą</w:t>
      </w:r>
      <w:bookmarkEnd w:id="95"/>
      <w:r w:rsidRPr="00972C34">
        <w:rPr>
          <w:rFonts w:cs="Arial"/>
          <w:szCs w:val="22"/>
          <w:lang w:val="lt-LT"/>
        </w:rPr>
        <w:t>;</w:t>
      </w:r>
    </w:p>
    <w:p w14:paraId="42508EFD" w14:textId="0A12399B" w:rsidR="00044E9D" w:rsidRPr="00972C34" w:rsidRDefault="00044E9D" w:rsidP="00646254">
      <w:pPr>
        <w:pStyle w:val="NoSpacing"/>
        <w:numPr>
          <w:ilvl w:val="3"/>
          <w:numId w:val="1"/>
        </w:numPr>
        <w:spacing w:after="60"/>
        <w:ind w:left="0" w:firstLine="0"/>
        <w:rPr>
          <w:rFonts w:cs="Arial"/>
          <w:szCs w:val="22"/>
          <w:lang w:val="lt-LT"/>
        </w:rPr>
      </w:pPr>
      <w:r w:rsidRPr="00972C34">
        <w:rPr>
          <w:rFonts w:cs="Arial"/>
          <w:szCs w:val="22"/>
          <w:lang w:val="lt-LT"/>
        </w:rPr>
        <w:t>Naujai projektuojamą SDPT įrenginį Telšių 110 TP sujungti STM-4 lygiu su SDPT įrenginiais Sedos TP ir Tarvainių  Traukos TP (kurie projektuojami ir įrengimai kitu projektu) ir esamu SDPT įrenginiu Telšių 330 TP;</w:t>
      </w:r>
    </w:p>
    <w:p w14:paraId="30EC2C82" w14:textId="21BA0EA7" w:rsidR="00044E9D" w:rsidRPr="00972C34" w:rsidRDefault="00D97D88" w:rsidP="00646254">
      <w:pPr>
        <w:pStyle w:val="NoSpacing"/>
        <w:numPr>
          <w:ilvl w:val="3"/>
          <w:numId w:val="1"/>
        </w:numPr>
        <w:spacing w:after="60"/>
        <w:ind w:left="0" w:firstLine="0"/>
        <w:rPr>
          <w:rFonts w:cs="Arial"/>
          <w:szCs w:val="22"/>
          <w:lang w:val="lt-LT"/>
        </w:rPr>
      </w:pPr>
      <w:r w:rsidRPr="00972C34">
        <w:rPr>
          <w:rFonts w:cs="Arial"/>
          <w:szCs w:val="22"/>
          <w:lang w:val="lt-LT"/>
        </w:rPr>
        <w:t xml:space="preserve"> Suprojektuoti ir perkelti </w:t>
      </w:r>
      <w:proofErr w:type="spellStart"/>
      <w:r w:rsidRPr="00972C34">
        <w:rPr>
          <w:rFonts w:cs="Arial"/>
          <w:szCs w:val="22"/>
          <w:lang w:val="lt-LT"/>
        </w:rPr>
        <w:t>multipleksuotus</w:t>
      </w:r>
      <w:proofErr w:type="spellEnd"/>
      <w:r w:rsidRPr="00972C34">
        <w:rPr>
          <w:rFonts w:cs="Arial"/>
          <w:szCs w:val="22"/>
          <w:lang w:val="lt-LT"/>
        </w:rPr>
        <w:t xml:space="preserve"> RAA apsaugų ryšio kanalus per naujai projektuojamą  SDTPT įrangą:</w:t>
      </w:r>
    </w:p>
    <w:p w14:paraId="0F651F4D" w14:textId="66F86BCF" w:rsidR="00D97D88" w:rsidRPr="00972C34" w:rsidRDefault="00D97D88" w:rsidP="00646254">
      <w:pPr>
        <w:pStyle w:val="NoSpacing"/>
        <w:numPr>
          <w:ilvl w:val="4"/>
          <w:numId w:val="1"/>
        </w:numPr>
        <w:spacing w:after="60"/>
        <w:ind w:left="0" w:firstLine="0"/>
        <w:rPr>
          <w:rFonts w:cs="Arial"/>
          <w:szCs w:val="22"/>
          <w:lang w:val="lt-LT"/>
        </w:rPr>
      </w:pPr>
      <w:r w:rsidRPr="00972C34">
        <w:rPr>
          <w:rFonts w:cs="Arial"/>
          <w:szCs w:val="22"/>
          <w:lang w:val="lt-LT"/>
        </w:rPr>
        <w:t>RAA telekomandų perdavimui tarp Telšių TP ir Sedos TP;</w:t>
      </w:r>
    </w:p>
    <w:p w14:paraId="5DDBAB9B" w14:textId="5FFDE68A" w:rsidR="00D97D88" w:rsidRPr="00972C34" w:rsidRDefault="00D97D88" w:rsidP="00646254">
      <w:pPr>
        <w:pStyle w:val="NoSpacing"/>
        <w:numPr>
          <w:ilvl w:val="4"/>
          <w:numId w:val="1"/>
        </w:numPr>
        <w:spacing w:after="60"/>
        <w:ind w:left="0" w:firstLine="0"/>
        <w:rPr>
          <w:rFonts w:cs="Arial"/>
          <w:szCs w:val="22"/>
          <w:lang w:val="lt-LT"/>
        </w:rPr>
      </w:pPr>
      <w:r w:rsidRPr="00972C34">
        <w:rPr>
          <w:rFonts w:cs="Arial"/>
          <w:szCs w:val="22"/>
          <w:lang w:val="lt-LT"/>
        </w:rPr>
        <w:lastRenderedPageBreak/>
        <w:t>RAA telekomandų perdavimui tarp Telšių TP ir Tarvainių Traukos TP;</w:t>
      </w:r>
    </w:p>
    <w:p w14:paraId="131E7B40" w14:textId="01E925DA" w:rsidR="00D97D88" w:rsidRPr="00972C34" w:rsidRDefault="00D97D88" w:rsidP="00646254">
      <w:pPr>
        <w:pStyle w:val="NoSpacing"/>
        <w:numPr>
          <w:ilvl w:val="3"/>
          <w:numId w:val="1"/>
        </w:numPr>
        <w:spacing w:after="60"/>
        <w:ind w:left="0" w:firstLine="0"/>
        <w:rPr>
          <w:rFonts w:cs="Arial"/>
          <w:szCs w:val="22"/>
          <w:lang w:val="lt-LT"/>
        </w:rPr>
      </w:pPr>
      <w:bookmarkStart w:id="96" w:name="_Hlk117582888"/>
      <w:r w:rsidRPr="00972C34">
        <w:rPr>
          <w:rFonts w:cs="Arial"/>
          <w:szCs w:val="22"/>
          <w:lang w:val="lt-LT"/>
        </w:rPr>
        <w:t>SFP modulius pateikia Rangovas</w:t>
      </w:r>
      <w:bookmarkEnd w:id="96"/>
      <w:r w:rsidRPr="00972C34">
        <w:rPr>
          <w:rFonts w:cs="Arial"/>
          <w:szCs w:val="22"/>
          <w:lang w:val="lt-LT"/>
        </w:rPr>
        <w:t>;</w:t>
      </w:r>
    </w:p>
    <w:p w14:paraId="1EDED202" w14:textId="508FCDAF" w:rsidR="00D97D88" w:rsidRPr="00972C34" w:rsidRDefault="00D97D88" w:rsidP="00646254">
      <w:pPr>
        <w:pStyle w:val="NoSpacing"/>
        <w:numPr>
          <w:ilvl w:val="3"/>
          <w:numId w:val="1"/>
        </w:numPr>
        <w:spacing w:after="60"/>
        <w:ind w:left="0" w:firstLine="0"/>
        <w:rPr>
          <w:rFonts w:cs="Arial"/>
          <w:szCs w:val="22"/>
          <w:lang w:val="lt-LT"/>
        </w:rPr>
      </w:pPr>
      <w:r w:rsidRPr="00972C34">
        <w:rPr>
          <w:rFonts w:cs="Arial"/>
          <w:szCs w:val="22"/>
          <w:lang w:val="lt-LT"/>
        </w:rPr>
        <w:t>Nauji sinchroninio duomenų perdavimo įrenginiai turi būti pilnai sukonfigūruoti, suderinti ir integruoti į SDPT monitoringo sistemą FOXMAN-UN</w:t>
      </w:r>
      <w:r w:rsidR="0009166B" w:rsidRPr="00972C34">
        <w:rPr>
          <w:rFonts w:cs="Arial"/>
          <w:szCs w:val="22"/>
          <w:lang w:val="lt-LT"/>
        </w:rPr>
        <w:t>.</w:t>
      </w:r>
    </w:p>
    <w:p w14:paraId="71809B03" w14:textId="37F27E9C" w:rsidR="00D97D88" w:rsidRPr="00972C34" w:rsidRDefault="00D97D88" w:rsidP="00646254">
      <w:pPr>
        <w:pStyle w:val="NoSpacing"/>
        <w:numPr>
          <w:ilvl w:val="3"/>
          <w:numId w:val="1"/>
        </w:numPr>
        <w:spacing w:after="60"/>
        <w:ind w:left="0" w:firstLine="0"/>
        <w:rPr>
          <w:rFonts w:cs="Arial"/>
          <w:szCs w:val="22"/>
          <w:lang w:val="lt-LT"/>
        </w:rPr>
      </w:pPr>
      <w:r w:rsidRPr="00972C34">
        <w:rPr>
          <w:rFonts w:cs="Arial"/>
          <w:szCs w:val="22"/>
          <w:lang w:val="lt-LT"/>
        </w:rPr>
        <w:t>Nauji SDP įrenginiai turi turėti visas reikalingas sąsajas ir licencijas projektuojamų funkcijų vykdymui</w:t>
      </w:r>
      <w:r w:rsidR="0009166B" w:rsidRPr="00972C34">
        <w:rPr>
          <w:rFonts w:cs="Arial"/>
          <w:szCs w:val="22"/>
          <w:lang w:val="lt-LT"/>
        </w:rPr>
        <w:t>.</w:t>
      </w:r>
    </w:p>
    <w:p w14:paraId="0205EB9E" w14:textId="3609CC4F" w:rsidR="00D97D88" w:rsidRPr="00972C34" w:rsidRDefault="00D97D88" w:rsidP="00646254">
      <w:pPr>
        <w:pStyle w:val="NoSpacing"/>
        <w:numPr>
          <w:ilvl w:val="3"/>
          <w:numId w:val="1"/>
        </w:numPr>
        <w:spacing w:after="60"/>
        <w:ind w:left="0" w:firstLine="0"/>
        <w:rPr>
          <w:rFonts w:cs="Arial"/>
          <w:szCs w:val="22"/>
          <w:lang w:val="lt-LT"/>
        </w:rPr>
      </w:pPr>
      <w:bookmarkStart w:id="97" w:name="_Hlk117583004"/>
      <w:r w:rsidRPr="00972C34">
        <w:rPr>
          <w:rFonts w:cs="Arial"/>
          <w:szCs w:val="22"/>
          <w:lang w:val="lt-LT"/>
        </w:rPr>
        <w:t xml:space="preserve">Sinchroninio duomenų perdavimo įrangą, numatytą pagal techninio </w:t>
      </w:r>
      <w:bookmarkStart w:id="98" w:name="_Hlk117583028"/>
      <w:bookmarkEnd w:id="97"/>
      <w:r w:rsidRPr="00972C34">
        <w:rPr>
          <w:rFonts w:cs="Arial"/>
          <w:szCs w:val="22"/>
          <w:lang w:val="lt-LT"/>
        </w:rPr>
        <w:t>projekto sprendinius, Rangovui pateiks Užsakovas per šešis mėnesius nuo  Rangovo užsakymo pateikimo</w:t>
      </w:r>
      <w:bookmarkEnd w:id="98"/>
      <w:r w:rsidRPr="00972C34">
        <w:rPr>
          <w:rFonts w:cs="Arial"/>
          <w:szCs w:val="22"/>
          <w:lang w:val="lt-LT"/>
        </w:rPr>
        <w:t>.</w:t>
      </w:r>
    </w:p>
    <w:p w14:paraId="613A78CF" w14:textId="77777777" w:rsidR="00434C50" w:rsidRPr="00972C34" w:rsidRDefault="00434C50" w:rsidP="00646254">
      <w:pPr>
        <w:pStyle w:val="NoSpacing"/>
        <w:numPr>
          <w:ilvl w:val="2"/>
          <w:numId w:val="1"/>
        </w:numPr>
        <w:spacing w:after="60"/>
        <w:ind w:left="0" w:firstLine="0"/>
        <w:rPr>
          <w:rFonts w:cs="Arial"/>
          <w:szCs w:val="22"/>
          <w:lang w:val="lt-LT"/>
        </w:rPr>
      </w:pPr>
      <w:r w:rsidRPr="00972C34">
        <w:rPr>
          <w:rFonts w:cs="Arial"/>
          <w:szCs w:val="22"/>
          <w:lang w:val="lt-LT"/>
        </w:rPr>
        <w:t>Telekomunikacijų infrastruktūra.</w:t>
      </w:r>
    </w:p>
    <w:p w14:paraId="3CAAC6CD" w14:textId="67A7BFA2"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Telekomunikacijų įrangos maitinimui suprojektuoti maitinimo sistemas</w:t>
      </w:r>
      <w:r w:rsidR="00A36DAA" w:rsidRPr="00972C34">
        <w:rPr>
          <w:rFonts w:cs="Arial"/>
          <w:szCs w:val="22"/>
          <w:lang w:val="lt-LT"/>
        </w:rPr>
        <w:t>:</w:t>
      </w:r>
    </w:p>
    <w:p w14:paraId="7E9973F2" w14:textId="296F95AD" w:rsidR="00434C50" w:rsidRPr="00972C34" w:rsidRDefault="00434C50" w:rsidP="00646254">
      <w:pPr>
        <w:pStyle w:val="NoSpacing"/>
        <w:numPr>
          <w:ilvl w:val="4"/>
          <w:numId w:val="1"/>
        </w:numPr>
        <w:spacing w:after="60"/>
        <w:ind w:left="0" w:firstLine="0"/>
        <w:rPr>
          <w:rFonts w:cs="Arial"/>
          <w:szCs w:val="22"/>
          <w:lang w:val="lt-LT"/>
        </w:rPr>
      </w:pPr>
      <w:r w:rsidRPr="00972C34">
        <w:rPr>
          <w:rFonts w:cs="Arial"/>
          <w:szCs w:val="22"/>
          <w:lang w:val="lt-LT"/>
        </w:rPr>
        <w:t xml:space="preserve"> dirbančias iš pastotės nuolatinės įtampos akumuliatorių baterijos dviejų nuolatinės srovės skydo (toliau -  NSS) šynų sekcijų</w:t>
      </w:r>
      <w:r w:rsidR="00A36DAA" w:rsidRPr="00972C34">
        <w:rPr>
          <w:rFonts w:cs="Arial"/>
          <w:szCs w:val="22"/>
          <w:lang w:val="lt-LT"/>
        </w:rPr>
        <w:t>;</w:t>
      </w:r>
      <w:r w:rsidRPr="00972C34">
        <w:rPr>
          <w:rFonts w:cs="Arial"/>
          <w:szCs w:val="22"/>
          <w:lang w:val="lt-LT"/>
        </w:rPr>
        <w:t xml:space="preserve"> </w:t>
      </w:r>
    </w:p>
    <w:p w14:paraId="60020412" w14:textId="38CDCFEF" w:rsidR="00434C50" w:rsidRPr="00972C34" w:rsidRDefault="00434C50" w:rsidP="00646254">
      <w:pPr>
        <w:pStyle w:val="NoSpacing"/>
        <w:numPr>
          <w:ilvl w:val="4"/>
          <w:numId w:val="1"/>
        </w:numPr>
        <w:spacing w:after="60"/>
        <w:ind w:left="0" w:firstLine="0"/>
        <w:rPr>
          <w:rFonts w:cs="Arial"/>
          <w:szCs w:val="22"/>
          <w:lang w:val="lt-LT"/>
        </w:rPr>
      </w:pPr>
      <w:r w:rsidRPr="00972C34">
        <w:rPr>
          <w:rFonts w:cs="Arial"/>
          <w:szCs w:val="22"/>
          <w:lang w:val="lt-LT"/>
        </w:rPr>
        <w:t>telekomunikacijų įrangai turi būti garantuojamas maitinimas, kad būtų užtikrintas ryšių įrangos funkcionavimas ne mažiau kaip 6 val</w:t>
      </w:r>
      <w:r w:rsidR="007A3D54" w:rsidRPr="00972C34">
        <w:rPr>
          <w:rFonts w:cs="Arial"/>
          <w:szCs w:val="22"/>
          <w:lang w:val="lt-LT"/>
        </w:rPr>
        <w:t>.</w:t>
      </w:r>
    </w:p>
    <w:p w14:paraId="48631BCD"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pagal reikalavimus telekomunikacijų ir TSPĮ elektrinio maitinimo nuo NSSRS projektavimui.</w:t>
      </w:r>
    </w:p>
    <w:p w14:paraId="557A28E4" w14:textId="6C93CCD0" w:rsidR="00A36DAA" w:rsidRPr="00972C34" w:rsidRDefault="00F67DF1" w:rsidP="00646254">
      <w:pPr>
        <w:pStyle w:val="NoSpacing"/>
        <w:numPr>
          <w:ilvl w:val="3"/>
          <w:numId w:val="1"/>
        </w:numPr>
        <w:spacing w:after="60"/>
        <w:ind w:left="0" w:firstLine="0"/>
        <w:rPr>
          <w:rFonts w:cs="Arial"/>
          <w:szCs w:val="22"/>
          <w:lang w:val="lt-LT"/>
        </w:rPr>
      </w:pPr>
      <w:r w:rsidRPr="00972C34">
        <w:rPr>
          <w:rFonts w:cs="Arial"/>
          <w:szCs w:val="22"/>
          <w:lang w:val="lt-LT"/>
        </w:rPr>
        <w:t>N</w:t>
      </w:r>
      <w:r w:rsidR="00A36DAA" w:rsidRPr="00972C34">
        <w:rPr>
          <w:rFonts w:cs="Arial"/>
          <w:szCs w:val="22"/>
          <w:lang w:val="lt-LT"/>
        </w:rPr>
        <w:t>aujai projektuojam</w:t>
      </w:r>
      <w:r w:rsidRPr="00972C34">
        <w:rPr>
          <w:rFonts w:cs="Arial"/>
          <w:szCs w:val="22"/>
          <w:lang w:val="lt-LT"/>
        </w:rPr>
        <w:t>os</w:t>
      </w:r>
      <w:r w:rsidR="00A36DAA" w:rsidRPr="00972C34">
        <w:rPr>
          <w:rFonts w:cs="Arial"/>
          <w:szCs w:val="22"/>
          <w:lang w:val="lt-LT"/>
        </w:rPr>
        <w:t xml:space="preserve"> telekomunikacijų įrang</w:t>
      </w:r>
      <w:r w:rsidRPr="00972C34">
        <w:rPr>
          <w:rFonts w:cs="Arial"/>
          <w:szCs w:val="22"/>
          <w:lang w:val="lt-LT"/>
        </w:rPr>
        <w:t xml:space="preserve">os </w:t>
      </w:r>
      <w:proofErr w:type="spellStart"/>
      <w:r w:rsidRPr="00972C34">
        <w:rPr>
          <w:rFonts w:cs="Arial"/>
          <w:szCs w:val="22"/>
          <w:lang w:val="lt-LT"/>
        </w:rPr>
        <w:t>Tausalo</w:t>
      </w:r>
      <w:proofErr w:type="spellEnd"/>
      <w:r w:rsidRPr="00972C34">
        <w:rPr>
          <w:rFonts w:cs="Arial"/>
          <w:szCs w:val="22"/>
          <w:lang w:val="lt-LT"/>
        </w:rPr>
        <w:t xml:space="preserve"> TP ir Tryškių TP maitinimo skydelius esamose telekomunikacijų spintose papildyti reikiamo nominalo automatiniais jungikliais.</w:t>
      </w:r>
    </w:p>
    <w:p w14:paraId="1D2E6B94" w14:textId="4EE8934B"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Suprojektuoti reikiamą kiekį naujų telekomunikacijų spintų, įvertinant įrangos gamintojų rekomendacijas montavimui ir aplinkos sąlygoms.</w:t>
      </w:r>
      <w:r w:rsidR="009F7B1B" w:rsidRPr="00972C34">
        <w:rPr>
          <w:rFonts w:cs="Arial"/>
          <w:szCs w:val="22"/>
          <w:lang w:val="lt-LT"/>
        </w:rPr>
        <w:t xml:space="preserve"> Suprojektuoti atskirą spintą šviesolaidinių kabelių įvadams.</w:t>
      </w:r>
    </w:p>
    <w:p w14:paraId="18E1DA05" w14:textId="77777777" w:rsidR="00434C50" w:rsidRPr="00972C34" w:rsidRDefault="00434C50" w:rsidP="00646254">
      <w:pPr>
        <w:pStyle w:val="NoSpacing"/>
        <w:numPr>
          <w:ilvl w:val="3"/>
          <w:numId w:val="1"/>
        </w:numPr>
        <w:spacing w:after="60"/>
        <w:ind w:left="0" w:firstLine="0"/>
        <w:rPr>
          <w:rFonts w:cs="Arial"/>
          <w:b/>
          <w:bCs/>
          <w:szCs w:val="22"/>
          <w:lang w:val="lt-LT"/>
        </w:rPr>
      </w:pPr>
      <w:r w:rsidRPr="00972C34">
        <w:rPr>
          <w:rFonts w:cs="Arial"/>
          <w:szCs w:val="22"/>
          <w:lang w:val="lt-LT"/>
        </w:rPr>
        <w:t>Telekomunikacijų spintas projektuoti pagal reikalavimus telekomunikacijų vidaus spintoms valdymo pultuose ir ryšių aparatinėse</w:t>
      </w:r>
    </w:p>
    <w:p w14:paraId="2B75AFB5"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Nenaudojama telekomunikacijų ir infrastruktūros įranga turi būti išmontuota ir perduota PSO.</w:t>
      </w:r>
    </w:p>
    <w:p w14:paraId="560B5CBC" w14:textId="6D29C620" w:rsidR="00434C50" w:rsidRPr="00972C34" w:rsidRDefault="00434C50" w:rsidP="00646254">
      <w:pPr>
        <w:pStyle w:val="NoSpacing"/>
        <w:numPr>
          <w:ilvl w:val="2"/>
          <w:numId w:val="1"/>
        </w:numPr>
        <w:spacing w:after="60"/>
        <w:ind w:left="0" w:firstLine="0"/>
        <w:rPr>
          <w:rFonts w:cs="Arial"/>
          <w:szCs w:val="22"/>
          <w:lang w:val="lt-LT"/>
        </w:rPr>
      </w:pPr>
      <w:r w:rsidRPr="00972C34">
        <w:rPr>
          <w:rFonts w:cs="Arial"/>
          <w:szCs w:val="22"/>
          <w:lang w:val="lt-LT"/>
        </w:rPr>
        <w:t>Bendri reikalavimai.</w:t>
      </w:r>
    </w:p>
    <w:p w14:paraId="5FBBFBE5" w14:textId="3643EB5F"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TDPT ir PDT projektuoti pagal tipinę LITGRID AB transformatorių pastotės TDPT struktūrinę schemą.</w:t>
      </w:r>
    </w:p>
    <w:p w14:paraId="49BB6A11"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 xml:space="preserve"> Maršrutizatoriai ir komutatoriai komplektuojami su LITGRID AB naudojamos duomenų tinklo valdymo ir stebėjimo sistemos licencijomis. </w:t>
      </w:r>
    </w:p>
    <w:p w14:paraId="35E0DAE7"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 xml:space="preserve"> Duomenų tinklo įrenginiai gamintojo sistemoje turi būti registruoti LITGRID AB vardu. </w:t>
      </w:r>
    </w:p>
    <w:p w14:paraId="0E3AA9C3"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 xml:space="preserve"> Duomenų tinklo įrenginiams turi būti suteiktas ne trumpesnis nei 5 metų gamintojo programinės įrangos palaikymas, užtikrinantis kibernetinės saugos pažeidžiamumų ir programinės įrangos klaidų šalinimą.</w:t>
      </w:r>
    </w:p>
    <w:p w14:paraId="7B8F4925" w14:textId="77777777" w:rsidR="00434C50" w:rsidRPr="00972C34" w:rsidRDefault="00434C50" w:rsidP="00646254">
      <w:pPr>
        <w:pStyle w:val="NoSpacing"/>
        <w:numPr>
          <w:ilvl w:val="3"/>
          <w:numId w:val="1"/>
        </w:numPr>
        <w:spacing w:after="60"/>
        <w:ind w:left="0" w:firstLine="0"/>
        <w:rPr>
          <w:rFonts w:cs="Arial"/>
          <w:szCs w:val="22"/>
          <w:lang w:val="lt-LT"/>
        </w:rPr>
      </w:pPr>
      <w:bookmarkStart w:id="99" w:name="_Hlk82868615"/>
      <w:r w:rsidRPr="00972C34">
        <w:rPr>
          <w:rFonts w:cs="Arial"/>
          <w:szCs w:val="22"/>
          <w:lang w:val="lt-LT"/>
        </w:rPr>
        <w:t>Visi projektuojami SFP moduliai privalo būti originalūs pramoninio tipo to paties gamintojo, kaip ir įranga į kurią jie bus jungiami.</w:t>
      </w:r>
    </w:p>
    <w:p w14:paraId="42F61032"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Turi būti atliktas visų duomenų perdavimo tinklo įrenginių žurnalinių įrašų siuntimo į saugos sistemą konfigūravimas ir pateiktas patikros protokolas.</w:t>
      </w:r>
    </w:p>
    <w:bookmarkEnd w:id="99"/>
    <w:p w14:paraId="74D81C76" w14:textId="77777777" w:rsidR="00434C50" w:rsidRPr="00972C34" w:rsidRDefault="00434C50" w:rsidP="00646254">
      <w:pPr>
        <w:pStyle w:val="NoSpacing"/>
        <w:numPr>
          <w:ilvl w:val="3"/>
          <w:numId w:val="1"/>
        </w:numPr>
        <w:spacing w:after="60"/>
        <w:ind w:left="0" w:firstLine="0"/>
        <w:rPr>
          <w:rFonts w:cs="Arial"/>
          <w:b/>
          <w:bCs/>
          <w:szCs w:val="22"/>
          <w:lang w:val="lt-LT"/>
        </w:rPr>
      </w:pPr>
      <w:r w:rsidRPr="00972C34">
        <w:rPr>
          <w:rFonts w:cs="Arial"/>
          <w:szCs w:val="22"/>
          <w:lang w:val="lt-LT"/>
        </w:rPr>
        <w:t>Duomenų perdavimo kanalai turi būti įrengti iki I etapo įrenginių kompleksinių bandymų pradžios.</w:t>
      </w:r>
    </w:p>
    <w:p w14:paraId="21C8D3F4" w14:textId="77777777"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Turi būti suprojektuoti ir atlikti naujai diegiamos duomenų perdavimo įrangos montavimo, konfigūravimo ir testavimo darbai.</w:t>
      </w:r>
    </w:p>
    <w:p w14:paraId="3077FF80" w14:textId="3DAED63F"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 xml:space="preserve">Techniniame darbo projekte numatyti, jog konfidencialios telekomunikacijų įrangos, įtrauktos į įrangos, atitinkančios LITGRID AB standartinius techninius reikalavimus registrą, įrangos derinimo su Litgrid AB metu, sąrašas bus pateikiamas kaip priedas potencialiems objekto LITGRID AB rangovams, kurie yra pateikę pasirašytą konfidencialumo įsipareigojimą arba tinklų naudotojų </w:t>
      </w:r>
      <w:r w:rsidRPr="00972C34">
        <w:rPr>
          <w:rFonts w:cs="Arial"/>
          <w:szCs w:val="22"/>
          <w:lang w:val="lt-LT"/>
        </w:rPr>
        <w:lastRenderedPageBreak/>
        <w:t>pasirinktiems rangovams, su kuriais LITGRID AB yra pasirašius trišalę ar keturšalę prijungimo paslaugos sutartį ir kurie yra pateikę pasirašytą konfidencialumo įsipareigojimą</w:t>
      </w:r>
      <w:r w:rsidR="00430752" w:rsidRPr="00972C34">
        <w:rPr>
          <w:rFonts w:cs="Arial"/>
          <w:szCs w:val="22"/>
          <w:lang w:val="lt-LT"/>
        </w:rPr>
        <w:t>.</w:t>
      </w:r>
    </w:p>
    <w:p w14:paraId="15167BD5" w14:textId="77777777" w:rsidR="00430752"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Telekomunikacijų ir infrastruktūros įranga projektuojama ir įrengiama nauja</w:t>
      </w:r>
      <w:r w:rsidR="00430752" w:rsidRPr="00972C34">
        <w:rPr>
          <w:rFonts w:cs="Arial"/>
          <w:szCs w:val="22"/>
          <w:lang w:val="lt-LT"/>
        </w:rPr>
        <w:t>.</w:t>
      </w:r>
    </w:p>
    <w:p w14:paraId="1274ED87" w14:textId="03F6B768" w:rsidR="00434C50" w:rsidRPr="00972C34" w:rsidRDefault="00434C50" w:rsidP="00646254">
      <w:pPr>
        <w:pStyle w:val="NoSpacing"/>
        <w:numPr>
          <w:ilvl w:val="3"/>
          <w:numId w:val="1"/>
        </w:numPr>
        <w:spacing w:after="60"/>
        <w:ind w:left="0" w:firstLine="0"/>
        <w:rPr>
          <w:rFonts w:cs="Arial"/>
          <w:szCs w:val="22"/>
          <w:lang w:val="lt-LT"/>
        </w:rPr>
      </w:pPr>
      <w:r w:rsidRPr="00972C34">
        <w:rPr>
          <w:rFonts w:cs="Arial"/>
          <w:szCs w:val="22"/>
          <w:lang w:val="lt-LT"/>
        </w:rPr>
        <w:t xml:space="preserve"> </w:t>
      </w:r>
      <w:r w:rsidR="00430752" w:rsidRPr="00972C34">
        <w:rPr>
          <w:rFonts w:cs="Arial"/>
          <w:bCs/>
          <w:szCs w:val="22"/>
          <w:lang w:val="lt-LT"/>
        </w:rPr>
        <w:t>Telekomunikacijų dalis techniniame darbo projekte turi būti pateikta kaip atskiras skyrius arba byla, o darbo projektas - atskiroje byloje.</w:t>
      </w:r>
    </w:p>
    <w:p w14:paraId="1CDE6745" w14:textId="13F03F9F" w:rsidR="00430752" w:rsidRPr="00972C34" w:rsidRDefault="00430752" w:rsidP="00646254">
      <w:pPr>
        <w:pStyle w:val="NoSpacing"/>
        <w:numPr>
          <w:ilvl w:val="3"/>
          <w:numId w:val="1"/>
        </w:numPr>
        <w:spacing w:after="60"/>
        <w:ind w:left="0" w:firstLine="0"/>
        <w:rPr>
          <w:rFonts w:cs="Arial"/>
          <w:szCs w:val="22"/>
          <w:lang w:val="lt-LT"/>
        </w:rPr>
      </w:pPr>
      <w:r w:rsidRPr="00972C34">
        <w:rPr>
          <w:rFonts w:cs="Arial"/>
          <w:szCs w:val="22"/>
          <w:lang w:val="lt-LT"/>
        </w:rPr>
        <w:t xml:space="preserve">Techniniame darbo projekte aprašyti ir pateikti sprendinius reikalingiems duomenų perdavimo pakeitimams atlikti su rekonstrukcija susijusiuose kituose perdavimo tinklo objektuose </w:t>
      </w:r>
      <w:r w:rsidRPr="00972C34">
        <w:rPr>
          <w:rFonts w:cs="Arial"/>
          <w:bCs/>
          <w:i/>
          <w:szCs w:val="22"/>
          <w:lang w:val="lt-LT"/>
        </w:rPr>
        <w:t>(</w:t>
      </w:r>
      <w:proofErr w:type="spellStart"/>
      <w:r w:rsidRPr="00972C34">
        <w:rPr>
          <w:rFonts w:cs="Arial"/>
          <w:bCs/>
          <w:i/>
          <w:szCs w:val="22"/>
          <w:lang w:val="lt-LT"/>
        </w:rPr>
        <w:t>Tausalo</w:t>
      </w:r>
      <w:proofErr w:type="spellEnd"/>
      <w:r w:rsidRPr="00972C34">
        <w:rPr>
          <w:rFonts w:cs="Arial"/>
          <w:bCs/>
          <w:i/>
          <w:szCs w:val="22"/>
          <w:lang w:val="lt-LT"/>
        </w:rPr>
        <w:t xml:space="preserve"> TP, Tryškių TP, Sedos TP)</w:t>
      </w:r>
      <w:r w:rsidR="0009166B" w:rsidRPr="00972C34">
        <w:rPr>
          <w:rFonts w:cs="Arial"/>
          <w:bCs/>
          <w:i/>
          <w:szCs w:val="22"/>
          <w:lang w:val="lt-LT"/>
        </w:rPr>
        <w:t>.</w:t>
      </w:r>
    </w:p>
    <w:p w14:paraId="4857ECCE" w14:textId="13C14B64" w:rsidR="00430752" w:rsidRPr="00972C34" w:rsidRDefault="00430752" w:rsidP="00646254">
      <w:pPr>
        <w:pStyle w:val="NoSpacing"/>
        <w:numPr>
          <w:ilvl w:val="3"/>
          <w:numId w:val="1"/>
        </w:numPr>
        <w:spacing w:after="60"/>
        <w:ind w:left="0" w:firstLine="0"/>
        <w:rPr>
          <w:rFonts w:cs="Arial"/>
          <w:szCs w:val="22"/>
          <w:lang w:val="lt-LT"/>
        </w:rPr>
      </w:pPr>
      <w:r w:rsidRPr="00972C34">
        <w:rPr>
          <w:rFonts w:cs="Arial"/>
          <w:szCs w:val="22"/>
          <w:lang w:val="lt-LT"/>
        </w:rPr>
        <w:t xml:space="preserve">Telekomunikacijų sprendiniai rengiami </w:t>
      </w:r>
      <w:r w:rsidRPr="00972C34">
        <w:rPr>
          <w:rFonts w:cs="Arial"/>
          <w:bCs/>
          <w:szCs w:val="22"/>
          <w:lang w:val="lt-LT"/>
        </w:rPr>
        <w:t>vadovaujantis</w:t>
      </w:r>
      <w:r w:rsidRPr="00972C34">
        <w:rPr>
          <w:rFonts w:cs="Arial"/>
          <w:szCs w:val="22"/>
          <w:lang w:val="lt-LT"/>
        </w:rPr>
        <w:t xml:space="preserve"> PSO patvirtintu perdavimo tinklo transformatorių pastočių ir skirstyklų įrangos nuotolinio valdymo reikalavimų aprašu, pateiktu </w:t>
      </w:r>
      <w:r>
        <w:fldChar w:fldCharType="begin"/>
      </w:r>
      <w:r w:rsidRPr="007466BD">
        <w:rPr>
          <w:lang w:val="lt-LT"/>
        </w:rPr>
        <w:instrText>HYPERLINK "http://www.litgrid.eu"</w:instrText>
      </w:r>
      <w:r>
        <w:fldChar w:fldCharType="separate"/>
      </w:r>
      <w:r w:rsidRPr="00972C34">
        <w:rPr>
          <w:rStyle w:val="Hyperlink"/>
          <w:rFonts w:cs="Arial"/>
          <w:szCs w:val="22"/>
          <w:lang w:val="lt-LT"/>
        </w:rPr>
        <w:t>www.litgrid.eu</w:t>
      </w:r>
      <w:r>
        <w:fldChar w:fldCharType="end"/>
      </w:r>
      <w:r w:rsidRPr="00972C34">
        <w:rPr>
          <w:rFonts w:cs="Arial"/>
          <w:szCs w:val="22"/>
          <w:lang w:val="lt-LT"/>
        </w:rPr>
        <w:t>: Tinklo plėtra &gt; Standartiniai techniniai reikalavimai &gt; Pastočių ir skirstyklų įrangos nuotolinis valdymas.</w:t>
      </w:r>
    </w:p>
    <w:p w14:paraId="4A659E0B" w14:textId="0D29F485" w:rsidR="00430752" w:rsidRPr="00972C34" w:rsidRDefault="00430752" w:rsidP="00646254">
      <w:pPr>
        <w:pStyle w:val="NoSpacing"/>
        <w:numPr>
          <w:ilvl w:val="3"/>
          <w:numId w:val="1"/>
        </w:numPr>
        <w:spacing w:after="60"/>
        <w:ind w:left="0" w:firstLine="0"/>
        <w:rPr>
          <w:rFonts w:cs="Arial"/>
          <w:szCs w:val="22"/>
          <w:lang w:val="lt-LT"/>
        </w:rPr>
      </w:pPr>
      <w:r w:rsidRPr="00972C34">
        <w:rPr>
          <w:rFonts w:cs="Arial"/>
          <w:szCs w:val="22"/>
          <w:lang w:val="lt-LT"/>
        </w:rPr>
        <w:t>Telekomunikacijų ir infrastruktūros įranga turi būti projektuojama ir įrengiama remiantis standartiniais techniniais reikalavimais:</w:t>
      </w:r>
    </w:p>
    <w:p w14:paraId="7657EA2B" w14:textId="6BFA01CA" w:rsidR="00430752" w:rsidRPr="00972C34" w:rsidRDefault="00430752" w:rsidP="00BE5B1B">
      <w:pPr>
        <w:pStyle w:val="NoSpacing"/>
        <w:numPr>
          <w:ilvl w:val="4"/>
          <w:numId w:val="1"/>
        </w:numPr>
        <w:tabs>
          <w:tab w:val="left" w:pos="1276"/>
        </w:tabs>
        <w:spacing w:after="60"/>
        <w:ind w:left="0" w:firstLine="0"/>
        <w:rPr>
          <w:rFonts w:cs="Arial"/>
          <w:szCs w:val="22"/>
          <w:lang w:val="lt-LT"/>
        </w:rPr>
      </w:pPr>
      <w:r w:rsidRPr="00972C34">
        <w:rPr>
          <w:rFonts w:cs="Arial"/>
          <w:szCs w:val="22"/>
          <w:lang w:val="lt-LT"/>
        </w:rPr>
        <w:t>400-110 kV oro linijų žaibosaugos trosui su šviesolaidiniu kabeliu (ŽTŠK) (žr. (</w:t>
      </w:r>
      <w:r w:rsidR="00BC3942" w:rsidRPr="00972C34">
        <w:rPr>
          <w:rFonts w:cs="Arial"/>
          <w:szCs w:val="22"/>
          <w:lang w:val="lt-LT"/>
        </w:rPr>
        <w:t>78</w:t>
      </w:r>
      <w:r w:rsidRPr="00972C34">
        <w:rPr>
          <w:rFonts w:cs="Arial"/>
          <w:szCs w:val="22"/>
          <w:lang w:val="lt-LT"/>
        </w:rPr>
        <w:t>) priedą);</w:t>
      </w:r>
    </w:p>
    <w:p w14:paraId="25BF6716" w14:textId="539F8FDB" w:rsidR="00430752" w:rsidRPr="00972C34" w:rsidRDefault="00430752" w:rsidP="00BE5B1B">
      <w:pPr>
        <w:pStyle w:val="NoSpacing"/>
        <w:numPr>
          <w:ilvl w:val="4"/>
          <w:numId w:val="1"/>
        </w:numPr>
        <w:tabs>
          <w:tab w:val="left" w:pos="1276"/>
        </w:tabs>
        <w:spacing w:after="60"/>
        <w:ind w:left="0" w:firstLine="0"/>
        <w:rPr>
          <w:rFonts w:cs="Arial"/>
          <w:szCs w:val="22"/>
          <w:lang w:val="lt-LT"/>
        </w:rPr>
      </w:pPr>
      <w:r w:rsidRPr="00972C34">
        <w:rPr>
          <w:rFonts w:cs="Arial"/>
          <w:szCs w:val="22"/>
          <w:lang w:val="lt-LT"/>
        </w:rPr>
        <w:t>ŽTŠK movos projektavimui (žr. (</w:t>
      </w:r>
      <w:r w:rsidR="00BC3942" w:rsidRPr="00972C34">
        <w:rPr>
          <w:rFonts w:cs="Arial"/>
          <w:szCs w:val="22"/>
          <w:lang w:val="lt-LT"/>
        </w:rPr>
        <w:t>79</w:t>
      </w:r>
      <w:r w:rsidRPr="00972C34">
        <w:rPr>
          <w:rFonts w:cs="Arial"/>
          <w:szCs w:val="22"/>
          <w:lang w:val="lt-LT"/>
        </w:rPr>
        <w:t>) priedą);</w:t>
      </w:r>
    </w:p>
    <w:p w14:paraId="3AE28D63" w14:textId="525E9F56" w:rsidR="00430752" w:rsidRPr="00972C34" w:rsidRDefault="00430752" w:rsidP="00BE5B1B">
      <w:pPr>
        <w:pStyle w:val="NoSpacing"/>
        <w:numPr>
          <w:ilvl w:val="4"/>
          <w:numId w:val="1"/>
        </w:numPr>
        <w:tabs>
          <w:tab w:val="left" w:pos="1276"/>
        </w:tabs>
        <w:spacing w:after="60"/>
        <w:ind w:left="0" w:firstLine="0"/>
        <w:rPr>
          <w:rFonts w:cs="Arial"/>
          <w:szCs w:val="22"/>
          <w:lang w:val="lt-LT"/>
        </w:rPr>
      </w:pPr>
      <w:r w:rsidRPr="00972C34">
        <w:rPr>
          <w:rFonts w:cs="Arial"/>
          <w:szCs w:val="22"/>
          <w:lang w:val="lt-LT"/>
        </w:rPr>
        <w:t>Šviesolaidinio kabelio projektavimui (žr. (</w:t>
      </w:r>
      <w:r w:rsidR="00BC3942" w:rsidRPr="00972C34">
        <w:rPr>
          <w:rFonts w:cs="Arial"/>
          <w:szCs w:val="22"/>
          <w:lang w:val="lt-LT"/>
        </w:rPr>
        <w:t>81</w:t>
      </w:r>
      <w:r w:rsidRPr="00972C34">
        <w:rPr>
          <w:rFonts w:cs="Arial"/>
          <w:szCs w:val="22"/>
          <w:lang w:val="lt-LT"/>
        </w:rPr>
        <w:t xml:space="preserve">) priedą); </w:t>
      </w:r>
    </w:p>
    <w:p w14:paraId="2056D301" w14:textId="07130EFB" w:rsidR="00430752" w:rsidRPr="00972C34" w:rsidRDefault="00430752" w:rsidP="00BE5B1B">
      <w:pPr>
        <w:pStyle w:val="NoSpacing"/>
        <w:numPr>
          <w:ilvl w:val="4"/>
          <w:numId w:val="1"/>
        </w:numPr>
        <w:tabs>
          <w:tab w:val="left" w:pos="1276"/>
        </w:tabs>
        <w:spacing w:after="60"/>
        <w:ind w:left="0" w:firstLine="0"/>
        <w:rPr>
          <w:rFonts w:cs="Arial"/>
          <w:szCs w:val="22"/>
          <w:lang w:val="lt-LT"/>
        </w:rPr>
      </w:pPr>
      <w:r w:rsidRPr="00972C34">
        <w:rPr>
          <w:rFonts w:cs="Arial"/>
          <w:szCs w:val="22"/>
          <w:lang w:val="lt-LT"/>
        </w:rPr>
        <w:t>Jungiamiesiems šviesolaidiniams kabeliams (žr.(</w:t>
      </w:r>
      <w:r w:rsidR="007F6F42" w:rsidRPr="00972C34">
        <w:rPr>
          <w:rFonts w:cs="Arial"/>
          <w:szCs w:val="22"/>
          <w:lang w:val="lt-LT"/>
        </w:rPr>
        <w:t>8</w:t>
      </w:r>
      <w:r w:rsidR="002622AD" w:rsidRPr="00972C34">
        <w:rPr>
          <w:rFonts w:cs="Arial"/>
          <w:szCs w:val="22"/>
          <w:lang w:val="lt-LT"/>
        </w:rPr>
        <w:t>4</w:t>
      </w:r>
      <w:r w:rsidRPr="00972C34">
        <w:rPr>
          <w:rFonts w:cs="Arial"/>
          <w:szCs w:val="22"/>
          <w:lang w:val="lt-LT"/>
        </w:rPr>
        <w:t>) priedą);</w:t>
      </w:r>
    </w:p>
    <w:p w14:paraId="3DE97E24" w14:textId="045181D0" w:rsidR="00430752" w:rsidRPr="00972C34" w:rsidRDefault="00430752" w:rsidP="00BE5B1B">
      <w:pPr>
        <w:pStyle w:val="NoSpacing"/>
        <w:numPr>
          <w:ilvl w:val="4"/>
          <w:numId w:val="1"/>
        </w:numPr>
        <w:tabs>
          <w:tab w:val="left" w:pos="1276"/>
        </w:tabs>
        <w:spacing w:after="60"/>
        <w:ind w:left="0" w:firstLine="0"/>
        <w:rPr>
          <w:rFonts w:cs="Arial"/>
          <w:szCs w:val="22"/>
          <w:lang w:val="lt-LT"/>
        </w:rPr>
      </w:pPr>
      <w:r w:rsidRPr="00972C34">
        <w:rPr>
          <w:rFonts w:cs="Arial"/>
          <w:szCs w:val="22"/>
          <w:lang w:val="lt-LT"/>
        </w:rPr>
        <w:t>Skaidulų paskirstymo įrenginio projektavimui (žr. (</w:t>
      </w:r>
      <w:r w:rsidR="007F6F42" w:rsidRPr="00972C34">
        <w:rPr>
          <w:rFonts w:cs="Arial"/>
          <w:szCs w:val="22"/>
          <w:lang w:val="lt-LT"/>
        </w:rPr>
        <w:t>8</w:t>
      </w:r>
      <w:r w:rsidR="002622AD" w:rsidRPr="00972C34">
        <w:rPr>
          <w:rFonts w:cs="Arial"/>
          <w:szCs w:val="22"/>
          <w:lang w:val="lt-LT"/>
        </w:rPr>
        <w:t>2</w:t>
      </w:r>
      <w:r w:rsidRPr="00972C34">
        <w:rPr>
          <w:rFonts w:cs="Arial"/>
          <w:szCs w:val="22"/>
          <w:lang w:val="lt-LT"/>
        </w:rPr>
        <w:t>) priedą);</w:t>
      </w:r>
    </w:p>
    <w:p w14:paraId="41990E6F" w14:textId="4DAC9948" w:rsidR="00430752" w:rsidRPr="00972C34" w:rsidRDefault="00430752" w:rsidP="00BE5B1B">
      <w:pPr>
        <w:pStyle w:val="NoSpacing"/>
        <w:numPr>
          <w:ilvl w:val="4"/>
          <w:numId w:val="1"/>
        </w:numPr>
        <w:tabs>
          <w:tab w:val="left" w:pos="1276"/>
        </w:tabs>
        <w:spacing w:after="60"/>
        <w:ind w:left="0" w:firstLine="0"/>
        <w:rPr>
          <w:rFonts w:cs="Arial"/>
          <w:szCs w:val="22"/>
          <w:lang w:val="lt-LT"/>
        </w:rPr>
      </w:pPr>
      <w:r w:rsidRPr="00972C34">
        <w:rPr>
          <w:rFonts w:cs="Arial"/>
          <w:szCs w:val="22"/>
          <w:lang w:val="lt-LT"/>
        </w:rPr>
        <w:t>Tipinis ryšio nutraukimo darbų planas (žr. (</w:t>
      </w:r>
      <w:r w:rsidR="0071031D" w:rsidRPr="00972C34">
        <w:rPr>
          <w:rFonts w:cs="Arial"/>
          <w:szCs w:val="22"/>
          <w:lang w:val="lt-LT"/>
        </w:rPr>
        <w:t>8</w:t>
      </w:r>
      <w:r w:rsidR="002622AD" w:rsidRPr="00972C34">
        <w:rPr>
          <w:rFonts w:cs="Arial"/>
          <w:szCs w:val="22"/>
          <w:lang w:val="lt-LT"/>
        </w:rPr>
        <w:t>0</w:t>
      </w:r>
      <w:r w:rsidRPr="00972C34">
        <w:rPr>
          <w:rFonts w:cs="Arial"/>
          <w:szCs w:val="22"/>
          <w:lang w:val="lt-LT"/>
        </w:rPr>
        <w:t>) priedą);</w:t>
      </w:r>
    </w:p>
    <w:p w14:paraId="27CB8C9F" w14:textId="07124DB0" w:rsidR="00430752" w:rsidRPr="00972C34" w:rsidRDefault="00430752" w:rsidP="00BE5B1B">
      <w:pPr>
        <w:pStyle w:val="NoSpacing"/>
        <w:numPr>
          <w:ilvl w:val="4"/>
          <w:numId w:val="1"/>
        </w:numPr>
        <w:tabs>
          <w:tab w:val="left" w:pos="1276"/>
        </w:tabs>
        <w:spacing w:after="60"/>
        <w:ind w:left="0" w:firstLine="0"/>
        <w:rPr>
          <w:rFonts w:cs="Arial"/>
          <w:szCs w:val="22"/>
          <w:lang w:val="lt-LT"/>
        </w:rPr>
      </w:pPr>
      <w:r w:rsidRPr="00972C34">
        <w:rPr>
          <w:rFonts w:cs="Arial"/>
          <w:szCs w:val="22"/>
          <w:lang w:val="lt-LT"/>
        </w:rPr>
        <w:t>Ryšių apsauginiams vamzdžiams (žr. (</w:t>
      </w:r>
      <w:r w:rsidR="009E07AA" w:rsidRPr="00972C34">
        <w:rPr>
          <w:rFonts w:cs="Arial"/>
          <w:szCs w:val="22"/>
          <w:lang w:val="lt-LT"/>
        </w:rPr>
        <w:t>8</w:t>
      </w:r>
      <w:r w:rsidR="002622AD" w:rsidRPr="00972C34">
        <w:rPr>
          <w:rFonts w:cs="Arial"/>
          <w:szCs w:val="22"/>
          <w:lang w:val="lt-LT"/>
        </w:rPr>
        <w:t>5</w:t>
      </w:r>
      <w:r w:rsidRPr="00972C34">
        <w:rPr>
          <w:rFonts w:cs="Arial"/>
          <w:szCs w:val="22"/>
          <w:lang w:val="lt-LT"/>
        </w:rPr>
        <w:t>) priedą);</w:t>
      </w:r>
    </w:p>
    <w:p w14:paraId="46DE7080" w14:textId="4B5A6D85" w:rsidR="00430752" w:rsidRPr="00972C34" w:rsidRDefault="00430752" w:rsidP="00BE5B1B">
      <w:pPr>
        <w:pStyle w:val="NoSpacing"/>
        <w:numPr>
          <w:ilvl w:val="4"/>
          <w:numId w:val="1"/>
        </w:numPr>
        <w:tabs>
          <w:tab w:val="left" w:pos="1276"/>
        </w:tabs>
        <w:spacing w:after="60"/>
        <w:ind w:left="0" w:firstLine="0"/>
        <w:rPr>
          <w:rFonts w:cs="Arial"/>
          <w:szCs w:val="22"/>
          <w:lang w:val="lt-LT"/>
        </w:rPr>
      </w:pPr>
      <w:r w:rsidRPr="00972C34">
        <w:rPr>
          <w:rFonts w:cs="Arial"/>
          <w:szCs w:val="22"/>
          <w:lang w:val="lt-LT"/>
        </w:rPr>
        <w:t>Ryšio šuliniams (žr. (</w:t>
      </w:r>
      <w:r w:rsidR="001E7427" w:rsidRPr="00972C34">
        <w:rPr>
          <w:rFonts w:cs="Arial"/>
          <w:szCs w:val="22"/>
          <w:lang w:val="lt-LT"/>
        </w:rPr>
        <w:t>8</w:t>
      </w:r>
      <w:r w:rsidR="002622AD" w:rsidRPr="00972C34">
        <w:rPr>
          <w:rFonts w:cs="Arial"/>
          <w:szCs w:val="22"/>
          <w:lang w:val="lt-LT"/>
        </w:rPr>
        <w:t>6</w:t>
      </w:r>
      <w:r w:rsidRPr="00972C34">
        <w:rPr>
          <w:rFonts w:cs="Arial"/>
          <w:szCs w:val="22"/>
          <w:lang w:val="lt-LT"/>
        </w:rPr>
        <w:t>) priedą).</w:t>
      </w:r>
    </w:p>
    <w:p w14:paraId="5E8EB5F1" w14:textId="14494004" w:rsidR="00430752" w:rsidRPr="00972C34" w:rsidRDefault="00430752" w:rsidP="00BE5B1B">
      <w:pPr>
        <w:pStyle w:val="NoSpacing"/>
        <w:numPr>
          <w:ilvl w:val="4"/>
          <w:numId w:val="1"/>
        </w:numPr>
        <w:tabs>
          <w:tab w:val="left" w:pos="1276"/>
        </w:tabs>
        <w:spacing w:after="60"/>
        <w:ind w:left="0" w:firstLine="0"/>
        <w:rPr>
          <w:rFonts w:cs="Arial"/>
          <w:szCs w:val="22"/>
          <w:lang w:val="lt-LT"/>
        </w:rPr>
      </w:pPr>
      <w:r w:rsidRPr="00972C34">
        <w:rPr>
          <w:rFonts w:cs="Arial"/>
          <w:szCs w:val="22"/>
          <w:lang w:val="lt-LT"/>
        </w:rPr>
        <w:t>Telekomunikacijų ir TSPĮ elektrinio maitinimo nuo NSSRS projektavimui (žr. (</w:t>
      </w:r>
      <w:r w:rsidR="001E7427" w:rsidRPr="00972C34">
        <w:rPr>
          <w:rFonts w:cs="Arial"/>
          <w:szCs w:val="22"/>
          <w:lang w:val="lt-LT"/>
        </w:rPr>
        <w:t>7</w:t>
      </w:r>
      <w:r w:rsidR="002622AD" w:rsidRPr="00972C34">
        <w:rPr>
          <w:rFonts w:cs="Arial"/>
          <w:szCs w:val="22"/>
          <w:lang w:val="lt-LT"/>
        </w:rPr>
        <w:t>6</w:t>
      </w:r>
      <w:r w:rsidRPr="00972C34">
        <w:rPr>
          <w:rFonts w:cs="Arial"/>
          <w:szCs w:val="22"/>
          <w:lang w:val="lt-LT"/>
        </w:rPr>
        <w:t>) priedą);</w:t>
      </w:r>
    </w:p>
    <w:p w14:paraId="23E6B76B" w14:textId="347887FE" w:rsidR="00430752" w:rsidRPr="00972C34" w:rsidRDefault="00430752" w:rsidP="00BE5B1B">
      <w:pPr>
        <w:pStyle w:val="NoSpacing"/>
        <w:numPr>
          <w:ilvl w:val="4"/>
          <w:numId w:val="1"/>
        </w:numPr>
        <w:tabs>
          <w:tab w:val="left" w:pos="1418"/>
        </w:tabs>
        <w:spacing w:after="60"/>
        <w:ind w:left="0" w:firstLine="0"/>
        <w:rPr>
          <w:rFonts w:cs="Arial"/>
          <w:szCs w:val="22"/>
          <w:lang w:val="lt-LT"/>
        </w:rPr>
      </w:pPr>
      <w:r w:rsidRPr="00972C34">
        <w:rPr>
          <w:rFonts w:cs="Arial"/>
          <w:szCs w:val="22"/>
          <w:lang w:val="lt-LT"/>
        </w:rPr>
        <w:t>Telekomunikacijų maitinimo šaltiniui (žr. (</w:t>
      </w:r>
      <w:r w:rsidR="002622AD" w:rsidRPr="00972C34">
        <w:rPr>
          <w:rFonts w:cs="Arial"/>
          <w:szCs w:val="22"/>
          <w:lang w:val="lt-LT"/>
        </w:rPr>
        <w:t>87</w:t>
      </w:r>
      <w:r w:rsidRPr="00972C34">
        <w:rPr>
          <w:rFonts w:cs="Arial"/>
          <w:szCs w:val="22"/>
          <w:lang w:val="lt-LT"/>
        </w:rPr>
        <w:t>) priedą);</w:t>
      </w:r>
    </w:p>
    <w:p w14:paraId="651747AE" w14:textId="2A7A63D8" w:rsidR="00430752" w:rsidRPr="00972C34" w:rsidRDefault="00430752" w:rsidP="00BE5B1B">
      <w:pPr>
        <w:pStyle w:val="NoSpacing"/>
        <w:numPr>
          <w:ilvl w:val="4"/>
          <w:numId w:val="1"/>
        </w:numPr>
        <w:tabs>
          <w:tab w:val="left" w:pos="1418"/>
        </w:tabs>
        <w:spacing w:after="60"/>
        <w:ind w:left="0" w:firstLine="0"/>
        <w:rPr>
          <w:rFonts w:cs="Arial"/>
          <w:szCs w:val="22"/>
          <w:lang w:val="lt-LT"/>
        </w:rPr>
      </w:pPr>
      <w:r w:rsidRPr="00972C34">
        <w:rPr>
          <w:rFonts w:cs="Arial"/>
          <w:szCs w:val="22"/>
          <w:lang w:val="lt-LT"/>
        </w:rPr>
        <w:t>Telekomunikacijų vidaus spintoms valdymo pultuose ir ryšių aparatinėse (žr. (</w:t>
      </w:r>
      <w:r w:rsidR="002622AD" w:rsidRPr="00972C34">
        <w:rPr>
          <w:rFonts w:cs="Arial"/>
          <w:szCs w:val="22"/>
          <w:lang w:val="lt-LT"/>
        </w:rPr>
        <w:t>77</w:t>
      </w:r>
      <w:r w:rsidRPr="00972C34">
        <w:rPr>
          <w:rFonts w:cs="Arial"/>
          <w:szCs w:val="22"/>
          <w:lang w:val="lt-LT"/>
        </w:rPr>
        <w:t>) priedą);</w:t>
      </w:r>
    </w:p>
    <w:p w14:paraId="4925C6D0" w14:textId="2BFEE692" w:rsidR="00430752" w:rsidRPr="00972C34" w:rsidRDefault="00430752" w:rsidP="00BE5B1B">
      <w:pPr>
        <w:pStyle w:val="NoSpacing"/>
        <w:numPr>
          <w:ilvl w:val="4"/>
          <w:numId w:val="1"/>
        </w:numPr>
        <w:tabs>
          <w:tab w:val="left" w:pos="1418"/>
        </w:tabs>
        <w:spacing w:after="60"/>
        <w:ind w:left="0" w:firstLine="0"/>
        <w:rPr>
          <w:rFonts w:cs="Arial"/>
          <w:szCs w:val="22"/>
          <w:lang w:val="lt-LT"/>
        </w:rPr>
      </w:pPr>
      <w:r w:rsidRPr="00972C34">
        <w:rPr>
          <w:rFonts w:cs="Arial"/>
          <w:szCs w:val="22"/>
          <w:lang w:val="lt-LT"/>
        </w:rPr>
        <w:t>Kamieniniam maršrutizatoriui (žr.(</w:t>
      </w:r>
      <w:r w:rsidR="002622AD" w:rsidRPr="00972C34">
        <w:rPr>
          <w:rFonts w:cs="Arial"/>
          <w:szCs w:val="22"/>
          <w:lang w:val="lt-LT"/>
        </w:rPr>
        <w:t>88</w:t>
      </w:r>
      <w:r w:rsidRPr="00972C34">
        <w:rPr>
          <w:rFonts w:cs="Arial"/>
          <w:szCs w:val="22"/>
          <w:lang w:val="lt-LT"/>
        </w:rPr>
        <w:t>) priedą);</w:t>
      </w:r>
    </w:p>
    <w:p w14:paraId="4948E2EB" w14:textId="1FE964D3" w:rsidR="00430752" w:rsidRPr="00972C34" w:rsidRDefault="00430752" w:rsidP="00BE5B1B">
      <w:pPr>
        <w:pStyle w:val="NoSpacing"/>
        <w:numPr>
          <w:ilvl w:val="4"/>
          <w:numId w:val="1"/>
        </w:numPr>
        <w:tabs>
          <w:tab w:val="left" w:pos="1418"/>
        </w:tabs>
        <w:spacing w:after="60"/>
        <w:ind w:left="0" w:firstLine="0"/>
        <w:rPr>
          <w:rFonts w:cs="Arial"/>
          <w:szCs w:val="22"/>
          <w:lang w:val="lt-LT"/>
        </w:rPr>
      </w:pPr>
      <w:r w:rsidRPr="00972C34">
        <w:rPr>
          <w:rFonts w:cs="Arial"/>
          <w:szCs w:val="22"/>
          <w:lang w:val="lt-LT"/>
        </w:rPr>
        <w:t>MPLS-VPN maršrutizatoriui (žr.(</w:t>
      </w:r>
      <w:r w:rsidR="002622AD" w:rsidRPr="00972C34">
        <w:rPr>
          <w:rFonts w:cs="Arial"/>
          <w:szCs w:val="22"/>
          <w:lang w:val="lt-LT"/>
        </w:rPr>
        <w:t>89</w:t>
      </w:r>
      <w:r w:rsidRPr="00972C34">
        <w:rPr>
          <w:rFonts w:cs="Arial"/>
          <w:szCs w:val="22"/>
          <w:lang w:val="lt-LT"/>
        </w:rPr>
        <w:t>) priedą);</w:t>
      </w:r>
    </w:p>
    <w:p w14:paraId="0C36248C" w14:textId="707D2042" w:rsidR="00430752" w:rsidRPr="00972C34" w:rsidRDefault="00430752" w:rsidP="00BE5B1B">
      <w:pPr>
        <w:pStyle w:val="NoSpacing"/>
        <w:numPr>
          <w:ilvl w:val="4"/>
          <w:numId w:val="1"/>
        </w:numPr>
        <w:tabs>
          <w:tab w:val="left" w:pos="1418"/>
        </w:tabs>
        <w:spacing w:after="60"/>
        <w:ind w:left="0" w:firstLine="0"/>
        <w:rPr>
          <w:rFonts w:cs="Arial"/>
          <w:szCs w:val="22"/>
          <w:lang w:val="lt-LT"/>
        </w:rPr>
      </w:pPr>
      <w:r w:rsidRPr="00972C34">
        <w:rPr>
          <w:rFonts w:cs="Arial"/>
          <w:szCs w:val="22"/>
          <w:lang w:val="lt-LT"/>
        </w:rPr>
        <w:t>Pramoniniam MPLS-VPN prieigos maršrutizatoriui (žr.(</w:t>
      </w:r>
      <w:r w:rsidR="002622AD" w:rsidRPr="00972C34">
        <w:rPr>
          <w:rFonts w:cs="Arial"/>
          <w:szCs w:val="22"/>
          <w:lang w:val="lt-LT"/>
        </w:rPr>
        <w:t>90</w:t>
      </w:r>
      <w:r w:rsidRPr="00972C34">
        <w:rPr>
          <w:rFonts w:cs="Arial"/>
          <w:szCs w:val="22"/>
          <w:lang w:val="lt-LT"/>
        </w:rPr>
        <w:t>) priedą);</w:t>
      </w:r>
    </w:p>
    <w:p w14:paraId="1424B3CD" w14:textId="5719DBA5" w:rsidR="00430752" w:rsidRPr="00972C34" w:rsidRDefault="00430752" w:rsidP="00BE5B1B">
      <w:pPr>
        <w:pStyle w:val="NoSpacing"/>
        <w:numPr>
          <w:ilvl w:val="4"/>
          <w:numId w:val="1"/>
        </w:numPr>
        <w:tabs>
          <w:tab w:val="left" w:pos="1418"/>
        </w:tabs>
        <w:spacing w:after="60"/>
        <w:ind w:left="0" w:firstLine="0"/>
        <w:rPr>
          <w:rFonts w:cs="Arial"/>
          <w:szCs w:val="22"/>
          <w:lang w:val="lt-LT"/>
        </w:rPr>
      </w:pPr>
      <w:r w:rsidRPr="00972C34">
        <w:rPr>
          <w:rFonts w:cs="Arial"/>
          <w:szCs w:val="22"/>
          <w:lang w:val="lt-LT"/>
        </w:rPr>
        <w:t>Pramoniniams duomenų tinklo komutatoriams (žr. (</w:t>
      </w:r>
      <w:r w:rsidR="00417940" w:rsidRPr="00972C34">
        <w:rPr>
          <w:rFonts w:cs="Arial"/>
          <w:szCs w:val="22"/>
          <w:lang w:val="lt-LT"/>
        </w:rPr>
        <w:t>9</w:t>
      </w:r>
      <w:r w:rsidR="002622AD" w:rsidRPr="00972C34">
        <w:rPr>
          <w:rFonts w:cs="Arial"/>
          <w:szCs w:val="22"/>
          <w:lang w:val="lt-LT"/>
        </w:rPr>
        <w:t>1</w:t>
      </w:r>
      <w:r w:rsidRPr="00972C34">
        <w:rPr>
          <w:rFonts w:cs="Arial"/>
          <w:szCs w:val="22"/>
          <w:lang w:val="lt-LT"/>
        </w:rPr>
        <w:t>) priedą);</w:t>
      </w:r>
    </w:p>
    <w:p w14:paraId="5F128800" w14:textId="0DC464C3" w:rsidR="00430752" w:rsidRPr="00972C34" w:rsidRDefault="00430752" w:rsidP="00BE5B1B">
      <w:pPr>
        <w:pStyle w:val="NoSpacing"/>
        <w:numPr>
          <w:ilvl w:val="4"/>
          <w:numId w:val="1"/>
        </w:numPr>
        <w:tabs>
          <w:tab w:val="left" w:pos="1418"/>
        </w:tabs>
        <w:spacing w:after="60"/>
        <w:ind w:left="0" w:firstLine="0"/>
        <w:rPr>
          <w:rFonts w:cs="Arial"/>
          <w:szCs w:val="22"/>
          <w:lang w:val="lt-LT"/>
        </w:rPr>
      </w:pPr>
      <w:proofErr w:type="spellStart"/>
      <w:r w:rsidRPr="00972C34">
        <w:rPr>
          <w:rFonts w:cs="Arial"/>
          <w:szCs w:val="22"/>
          <w:lang w:val="lt-LT"/>
        </w:rPr>
        <w:t>Ethernet</w:t>
      </w:r>
      <w:proofErr w:type="spellEnd"/>
      <w:r w:rsidRPr="00972C34">
        <w:rPr>
          <w:rFonts w:cs="Arial"/>
          <w:szCs w:val="22"/>
          <w:lang w:val="lt-LT"/>
        </w:rPr>
        <w:t xml:space="preserve"> terpės keitikliams (žr. (</w:t>
      </w:r>
      <w:r w:rsidR="00323D59" w:rsidRPr="00972C34">
        <w:rPr>
          <w:rFonts w:cs="Arial"/>
          <w:szCs w:val="22"/>
          <w:lang w:val="lt-LT"/>
        </w:rPr>
        <w:t>9</w:t>
      </w:r>
      <w:r w:rsidR="002622AD" w:rsidRPr="00972C34">
        <w:rPr>
          <w:rFonts w:cs="Arial"/>
          <w:szCs w:val="22"/>
          <w:lang w:val="lt-LT"/>
        </w:rPr>
        <w:t>2</w:t>
      </w:r>
      <w:r w:rsidRPr="00972C34">
        <w:rPr>
          <w:rFonts w:cs="Arial"/>
          <w:szCs w:val="22"/>
          <w:lang w:val="lt-LT"/>
        </w:rPr>
        <w:t>) priedą);</w:t>
      </w:r>
    </w:p>
    <w:p w14:paraId="64F8619B" w14:textId="1E544382" w:rsidR="00430752" w:rsidRPr="00972C34" w:rsidRDefault="00430752" w:rsidP="00BE5B1B">
      <w:pPr>
        <w:pStyle w:val="NoSpacing"/>
        <w:numPr>
          <w:ilvl w:val="4"/>
          <w:numId w:val="1"/>
        </w:numPr>
        <w:tabs>
          <w:tab w:val="left" w:pos="1418"/>
        </w:tabs>
        <w:spacing w:after="60"/>
        <w:ind w:left="0" w:firstLine="0"/>
        <w:rPr>
          <w:rFonts w:cs="Arial"/>
          <w:szCs w:val="22"/>
          <w:lang w:val="lt-LT"/>
        </w:rPr>
      </w:pPr>
      <w:r w:rsidRPr="00972C34">
        <w:rPr>
          <w:rFonts w:cs="Arial"/>
          <w:szCs w:val="22"/>
          <w:lang w:val="lt-LT"/>
        </w:rPr>
        <w:t>Tipinė TP TDPT schema (žr. (</w:t>
      </w:r>
      <w:r w:rsidR="00323D59" w:rsidRPr="00972C34">
        <w:rPr>
          <w:rFonts w:cs="Arial"/>
          <w:szCs w:val="22"/>
          <w:lang w:val="lt-LT"/>
        </w:rPr>
        <w:t>9</w:t>
      </w:r>
      <w:r w:rsidR="002622AD" w:rsidRPr="00972C34">
        <w:rPr>
          <w:rFonts w:cs="Arial"/>
          <w:szCs w:val="22"/>
          <w:lang w:val="lt-LT"/>
        </w:rPr>
        <w:t>3</w:t>
      </w:r>
      <w:r w:rsidRPr="00972C34">
        <w:rPr>
          <w:rFonts w:cs="Arial"/>
          <w:szCs w:val="22"/>
          <w:lang w:val="lt-LT"/>
        </w:rPr>
        <w:t>) priedą);</w:t>
      </w:r>
    </w:p>
    <w:p w14:paraId="428E9067" w14:textId="3BDF7D8F" w:rsidR="00430752" w:rsidRPr="00972C34" w:rsidRDefault="00430752" w:rsidP="00BE5B1B">
      <w:pPr>
        <w:pStyle w:val="NoSpacing"/>
        <w:numPr>
          <w:ilvl w:val="4"/>
          <w:numId w:val="1"/>
        </w:numPr>
        <w:tabs>
          <w:tab w:val="left" w:pos="1418"/>
        </w:tabs>
        <w:spacing w:after="60"/>
        <w:ind w:left="0" w:firstLine="0"/>
        <w:rPr>
          <w:rFonts w:cs="Arial"/>
          <w:szCs w:val="22"/>
          <w:lang w:val="lt-LT"/>
        </w:rPr>
      </w:pPr>
      <w:r w:rsidRPr="00972C34">
        <w:rPr>
          <w:rFonts w:cs="Arial"/>
          <w:szCs w:val="22"/>
          <w:lang w:val="lt-LT"/>
        </w:rPr>
        <w:t>Įrenginių ryšio protokolų nustatymo lentelių ir įrenginių sąrašo pavyzdys (žr. (</w:t>
      </w:r>
      <w:r w:rsidR="00B40355" w:rsidRPr="00972C34">
        <w:rPr>
          <w:rFonts w:cs="Arial"/>
          <w:szCs w:val="22"/>
          <w:lang w:val="lt-LT"/>
        </w:rPr>
        <w:t>9</w:t>
      </w:r>
      <w:r w:rsidR="002622AD" w:rsidRPr="00972C34">
        <w:rPr>
          <w:rFonts w:cs="Arial"/>
          <w:szCs w:val="22"/>
          <w:lang w:val="lt-LT"/>
        </w:rPr>
        <w:t>4</w:t>
      </w:r>
      <w:r w:rsidRPr="00972C34">
        <w:rPr>
          <w:rFonts w:cs="Arial"/>
          <w:szCs w:val="22"/>
          <w:lang w:val="lt-LT"/>
        </w:rPr>
        <w:t>) priedą</w:t>
      </w:r>
      <w:r w:rsidR="00E05C7F" w:rsidRPr="00972C34">
        <w:rPr>
          <w:rFonts w:cs="Arial"/>
          <w:szCs w:val="22"/>
          <w:lang w:val="lt-LT"/>
        </w:rPr>
        <w:t>;</w:t>
      </w:r>
    </w:p>
    <w:p w14:paraId="549E953A" w14:textId="6700459E" w:rsidR="00CB60AF" w:rsidRPr="00972C34" w:rsidRDefault="00CB60AF" w:rsidP="00BE5B1B">
      <w:pPr>
        <w:pStyle w:val="NoSpacing"/>
        <w:numPr>
          <w:ilvl w:val="4"/>
          <w:numId w:val="1"/>
        </w:numPr>
        <w:tabs>
          <w:tab w:val="left" w:pos="1418"/>
        </w:tabs>
        <w:spacing w:after="60"/>
        <w:ind w:left="0" w:firstLine="0"/>
        <w:rPr>
          <w:rFonts w:cs="Arial"/>
          <w:szCs w:val="22"/>
          <w:lang w:val="lt-LT"/>
        </w:rPr>
      </w:pPr>
      <w:r w:rsidRPr="00972C34">
        <w:rPr>
          <w:rFonts w:cs="Arial"/>
          <w:szCs w:val="22"/>
          <w:lang w:val="lt-LT"/>
        </w:rPr>
        <w:t>Sinchroninio duomenų perdavimo tinklo (SDPT) įrenginių techniniai reikalavimai (Žr. (</w:t>
      </w:r>
      <w:r w:rsidR="00B40355" w:rsidRPr="00972C34">
        <w:rPr>
          <w:rFonts w:cs="Arial"/>
          <w:szCs w:val="22"/>
          <w:lang w:val="lt-LT"/>
        </w:rPr>
        <w:t>9</w:t>
      </w:r>
      <w:r w:rsidR="002622AD" w:rsidRPr="00972C34">
        <w:rPr>
          <w:rFonts w:cs="Arial"/>
          <w:szCs w:val="22"/>
          <w:lang w:val="lt-LT"/>
        </w:rPr>
        <w:t>5</w:t>
      </w:r>
      <w:r w:rsidRPr="00972C34">
        <w:rPr>
          <w:rFonts w:cs="Arial"/>
          <w:szCs w:val="22"/>
          <w:lang w:val="lt-LT"/>
        </w:rPr>
        <w:t>) priedą</w:t>
      </w:r>
      <w:r w:rsidR="00E05C7F" w:rsidRPr="00972C34">
        <w:rPr>
          <w:rFonts w:cs="Arial"/>
          <w:szCs w:val="22"/>
          <w:lang w:val="lt-LT"/>
        </w:rPr>
        <w:t>.</w:t>
      </w:r>
    </w:p>
    <w:p w14:paraId="615D783F" w14:textId="7D64A958" w:rsidR="00EF5FA2" w:rsidRPr="00972C34" w:rsidRDefault="00DE2E48" w:rsidP="000D7732">
      <w:pPr>
        <w:pStyle w:val="Heading1"/>
        <w:numPr>
          <w:ilvl w:val="0"/>
          <w:numId w:val="1"/>
        </w:numPr>
        <w:spacing w:after="120"/>
        <w:ind w:left="357" w:firstLine="567"/>
        <w:jc w:val="center"/>
        <w:rPr>
          <w:rFonts w:cs="Arial"/>
          <w:szCs w:val="22"/>
          <w:lang w:val="lt-LT"/>
        </w:rPr>
      </w:pPr>
      <w:bookmarkStart w:id="100" w:name="_Toc196223228"/>
      <w:bookmarkEnd w:id="84"/>
      <w:bookmarkEnd w:id="85"/>
      <w:r w:rsidRPr="00972C34">
        <w:rPr>
          <w:rFonts w:cs="Arial"/>
          <w:szCs w:val="22"/>
          <w:lang w:val="lt-LT"/>
        </w:rPr>
        <w:t>ELEKTROS ENERGIJOS APSKAITOS</w:t>
      </w:r>
      <w:r w:rsidR="00A14341" w:rsidRPr="00972C34">
        <w:rPr>
          <w:rFonts w:cs="Arial"/>
          <w:szCs w:val="22"/>
          <w:lang w:val="lt-LT"/>
        </w:rPr>
        <w:t xml:space="preserve"> IR MATAVIMŲ</w:t>
      </w:r>
      <w:r w:rsidR="00614EEA" w:rsidRPr="00972C34">
        <w:rPr>
          <w:rFonts w:cs="Arial"/>
          <w:szCs w:val="22"/>
          <w:lang w:val="lt-LT"/>
        </w:rPr>
        <w:t xml:space="preserve"> DALIS</w:t>
      </w:r>
      <w:bookmarkEnd w:id="100"/>
    </w:p>
    <w:p w14:paraId="4994AE08" w14:textId="77777777" w:rsidR="007A0A92" w:rsidRPr="00972C34" w:rsidRDefault="002C33D7" w:rsidP="00BE5B1B">
      <w:pPr>
        <w:pStyle w:val="List3"/>
        <w:numPr>
          <w:ilvl w:val="1"/>
          <w:numId w:val="1"/>
        </w:numPr>
        <w:ind w:left="0" w:firstLine="567"/>
        <w:jc w:val="both"/>
        <w:rPr>
          <w:lang w:val="lt-LT"/>
        </w:rPr>
      </w:pPr>
      <w:r w:rsidRPr="00972C34">
        <w:rPr>
          <w:lang w:val="lt-LT"/>
        </w:rPr>
        <w:t xml:space="preserve"> </w:t>
      </w:r>
      <w:bookmarkStart w:id="101" w:name="_Hlk111641113"/>
      <w:r w:rsidR="00465AA2" w:rsidRPr="00972C34">
        <w:rPr>
          <w:lang w:val="lt-LT"/>
        </w:rPr>
        <w:t xml:space="preserve">Dėl numatomų pakeitimų 330/110/10 kV Telšių TP 110 kV dalyje, susijusių su Telšių TP 110 kV ir 10 kV skirstyklų rekonstravimu, parodytų 1 pav. schemoje bei aprašytų šios techninės užduoties (projektavimo užduoties) (toliau - TU) 6 skyriuje, 110 kV </w:t>
      </w:r>
      <w:r w:rsidR="00465AA2" w:rsidRPr="00972C34">
        <w:rPr>
          <w:rFonts w:eastAsia="Calibri"/>
          <w:color w:val="000000"/>
          <w:lang w:val="lt-LT"/>
        </w:rPr>
        <w:t xml:space="preserve">skirstykloje (AS) bei 10 kV uždaruose skirstomuosiuose įrenginiuose (USĮ) techniniame darbo projekte (toliau – projekte) </w:t>
      </w:r>
      <w:r w:rsidR="00465AA2" w:rsidRPr="00972C34">
        <w:rPr>
          <w:lang w:val="lt-LT"/>
        </w:rPr>
        <w:t>turės būti suprojektuotos:</w:t>
      </w:r>
    </w:p>
    <w:p w14:paraId="5F390256" w14:textId="77777777" w:rsidR="007A0A92" w:rsidRPr="00972C34" w:rsidRDefault="00465AA2" w:rsidP="00BE5B1B">
      <w:pPr>
        <w:pStyle w:val="List4"/>
        <w:numPr>
          <w:ilvl w:val="2"/>
          <w:numId w:val="1"/>
        </w:numPr>
        <w:ind w:left="0" w:firstLine="567"/>
        <w:jc w:val="both"/>
        <w:rPr>
          <w:lang w:val="lt-LT"/>
        </w:rPr>
      </w:pPr>
      <w:r w:rsidRPr="00972C34">
        <w:rPr>
          <w:color w:val="000000"/>
          <w:lang w:val="lt-LT" w:eastAsia="lt-LT"/>
        </w:rPr>
        <w:t xml:space="preserve"> </w:t>
      </w:r>
      <w:r w:rsidRPr="00972C34">
        <w:rPr>
          <w:lang w:val="lt-LT"/>
        </w:rPr>
        <w:t xml:space="preserve">komercinės (pagrindinė ir dubliuojanti) elektros apskaitos – 110 kV elektros perdavimo linijos (EPL) į Degaičių VE TP </w:t>
      </w:r>
      <w:proofErr w:type="spellStart"/>
      <w:r w:rsidRPr="00972C34">
        <w:rPr>
          <w:lang w:val="lt-LT"/>
        </w:rPr>
        <w:t>prijunginyje</w:t>
      </w:r>
      <w:proofErr w:type="spellEnd"/>
      <w:r w:rsidRPr="00972C34">
        <w:rPr>
          <w:lang w:val="lt-LT"/>
        </w:rPr>
        <w:t xml:space="preserve"> (į linijos pusę);</w:t>
      </w:r>
    </w:p>
    <w:p w14:paraId="1F915CD6" w14:textId="77777777" w:rsidR="007A0A92" w:rsidRPr="00972C34" w:rsidRDefault="00465AA2" w:rsidP="00BE5B1B">
      <w:pPr>
        <w:pStyle w:val="List4"/>
        <w:numPr>
          <w:ilvl w:val="2"/>
          <w:numId w:val="1"/>
        </w:numPr>
        <w:ind w:left="0" w:firstLine="567"/>
        <w:jc w:val="both"/>
        <w:rPr>
          <w:lang w:val="lt-LT" w:eastAsia="ar-SA"/>
        </w:rPr>
      </w:pPr>
      <w:r w:rsidRPr="00972C34">
        <w:rPr>
          <w:color w:val="000000"/>
          <w:lang w:val="lt-LT" w:eastAsia="lt-LT"/>
        </w:rPr>
        <w:lastRenderedPageBreak/>
        <w:t>komercinė</w:t>
      </w:r>
      <w:r w:rsidRPr="00972C34">
        <w:rPr>
          <w:lang w:val="lt-LT" w:eastAsia="ar-SA"/>
        </w:rPr>
        <w:t xml:space="preserve"> elektros apskaita - PSO tinklo 10 kV USĮ rezerviniame prijunginyje, prijungtame prie </w:t>
      </w:r>
      <w:bookmarkStart w:id="102" w:name="_Hlk194353087"/>
      <w:r w:rsidRPr="00972C34">
        <w:rPr>
          <w:lang w:val="lt-LT" w:eastAsia="ar-SA"/>
        </w:rPr>
        <w:t xml:space="preserve">AB </w:t>
      </w:r>
      <w:bookmarkEnd w:id="102"/>
      <w:r w:rsidRPr="00972C34">
        <w:rPr>
          <w:lang w:val="lt-LT" w:eastAsia="ar-SA"/>
        </w:rPr>
        <w:t>ESO skirstomojo 10 kV elektros tinklo;</w:t>
      </w:r>
    </w:p>
    <w:p w14:paraId="5E89F8AB" w14:textId="77777777" w:rsidR="007A0A92" w:rsidRPr="00972C34" w:rsidRDefault="00465AA2" w:rsidP="00BE5B1B">
      <w:pPr>
        <w:pStyle w:val="List4"/>
        <w:numPr>
          <w:ilvl w:val="2"/>
          <w:numId w:val="1"/>
        </w:numPr>
        <w:ind w:left="0" w:firstLine="567"/>
        <w:jc w:val="both"/>
        <w:rPr>
          <w:lang w:val="lt-LT"/>
        </w:rPr>
      </w:pPr>
      <w:bookmarkStart w:id="103" w:name="_Hlk194351351"/>
      <w:bookmarkEnd w:id="101"/>
      <w:r w:rsidRPr="00972C34">
        <w:rPr>
          <w:color w:val="000000"/>
          <w:lang w:val="lt-LT" w:eastAsia="lt-LT"/>
        </w:rPr>
        <w:t>kontrolinės</w:t>
      </w:r>
      <w:r w:rsidRPr="00972C34">
        <w:rPr>
          <w:lang w:val="lt-LT"/>
        </w:rPr>
        <w:t xml:space="preserve"> (techninės) elektros energijos apskaitos – </w:t>
      </w:r>
      <w:bookmarkStart w:id="104" w:name="_Hlk194355211"/>
      <w:r w:rsidRPr="00972C34">
        <w:rPr>
          <w:lang w:val="lt-LT"/>
        </w:rPr>
        <w:t>autotransformatorių AT-1 (AT-2) 110 kV jungtuvų prijunginiuose</w:t>
      </w:r>
      <w:bookmarkEnd w:id="104"/>
      <w:r w:rsidRPr="00972C34">
        <w:rPr>
          <w:lang w:val="lt-LT"/>
        </w:rPr>
        <w:t>;</w:t>
      </w:r>
    </w:p>
    <w:p w14:paraId="4ED201EA" w14:textId="77777777" w:rsidR="007A0A92" w:rsidRPr="00972C34" w:rsidRDefault="00465AA2" w:rsidP="00BE5B1B">
      <w:pPr>
        <w:pStyle w:val="List4"/>
        <w:numPr>
          <w:ilvl w:val="2"/>
          <w:numId w:val="1"/>
        </w:numPr>
        <w:ind w:left="0" w:firstLine="567"/>
        <w:jc w:val="both"/>
        <w:rPr>
          <w:lang w:val="lt-LT"/>
        </w:rPr>
      </w:pPr>
      <w:r w:rsidRPr="00972C34">
        <w:rPr>
          <w:lang w:val="lt-LT"/>
        </w:rPr>
        <w:t>kontrolinės (techninės) elektros energijos apskaitos – visų kitų 110 kV EPL bei sekcijinio jungtuvo 110 kV prijunginiuose</w:t>
      </w:r>
      <w:bookmarkEnd w:id="103"/>
      <w:r w:rsidRPr="00972C34">
        <w:rPr>
          <w:lang w:val="lt-LT"/>
        </w:rPr>
        <w:t>;</w:t>
      </w:r>
    </w:p>
    <w:p w14:paraId="469A8E5D" w14:textId="0479CD1C" w:rsidR="007A0A92" w:rsidRPr="00972C34" w:rsidRDefault="00465AA2" w:rsidP="00BE5B1B">
      <w:pPr>
        <w:pStyle w:val="List4"/>
        <w:numPr>
          <w:ilvl w:val="2"/>
          <w:numId w:val="1"/>
        </w:numPr>
        <w:ind w:left="0" w:firstLine="567"/>
        <w:jc w:val="both"/>
        <w:rPr>
          <w:lang w:val="lt-LT"/>
        </w:rPr>
      </w:pPr>
      <w:r w:rsidRPr="00972C34">
        <w:rPr>
          <w:lang w:val="lt-LT"/>
        </w:rPr>
        <w:t xml:space="preserve">kontrolinės (techninės) elektros apskaitos – </w:t>
      </w:r>
      <w:r w:rsidR="001B6D13" w:rsidRPr="00972C34">
        <w:rPr>
          <w:lang w:val="lt-LT"/>
        </w:rPr>
        <w:t xml:space="preserve">atsižvelgiant į projektinius sprendinius </w:t>
      </w:r>
      <w:r w:rsidRPr="00972C34">
        <w:rPr>
          <w:lang w:val="lt-LT"/>
        </w:rPr>
        <w:t xml:space="preserve">10 kV USĮ AT-1 10 kV įvadiniame narvelyje, šunto reaktoriaus ŠRE 3, SRT-1(2) 10 kV prijunginiuose </w:t>
      </w:r>
      <w:r w:rsidR="007133C8" w:rsidRPr="00972C34">
        <w:rPr>
          <w:lang w:val="lt-LT"/>
        </w:rPr>
        <w:t xml:space="preserve">bei </w:t>
      </w:r>
      <w:r w:rsidRPr="00972C34">
        <w:rPr>
          <w:lang w:val="lt-LT"/>
        </w:rPr>
        <w:t>šiame TU punkte nenurodytuose kituose 10 kV prijunginiuose, jei pagal TU reikalavimus ir projektinius sprendinius tokie bus suprojektuoti įrengti;</w:t>
      </w:r>
    </w:p>
    <w:p w14:paraId="6A6988D8" w14:textId="77777777" w:rsidR="007A0A92" w:rsidRPr="00972C34" w:rsidRDefault="00465AA2" w:rsidP="00BE5B1B">
      <w:pPr>
        <w:pStyle w:val="List4"/>
        <w:numPr>
          <w:ilvl w:val="2"/>
          <w:numId w:val="1"/>
        </w:numPr>
        <w:ind w:left="0" w:firstLine="567"/>
        <w:jc w:val="both"/>
        <w:rPr>
          <w:lang w:val="lt-LT"/>
        </w:rPr>
      </w:pPr>
      <w:r w:rsidRPr="00972C34">
        <w:rPr>
          <w:lang w:val="lt-LT"/>
        </w:rPr>
        <w:t>kontrolinės (techninės) elektros apskaitos – PSO saulės elektrinės, įrengtos ant 110 kV AS valdymo pulto (PVP) stogo į PSO KSSRS bei automobilių krovimo lizdo 0,4 kV prijunginiuose.</w:t>
      </w:r>
    </w:p>
    <w:p w14:paraId="251E830E" w14:textId="3E3C0B4C" w:rsidR="007A0A92" w:rsidRPr="00972C34" w:rsidRDefault="00465AA2" w:rsidP="00BE5B1B">
      <w:pPr>
        <w:pStyle w:val="List3"/>
        <w:numPr>
          <w:ilvl w:val="1"/>
          <w:numId w:val="1"/>
        </w:numPr>
        <w:ind w:left="0" w:firstLine="567"/>
        <w:jc w:val="both"/>
        <w:rPr>
          <w:lang w:val="lt-LT"/>
        </w:rPr>
      </w:pPr>
      <w:r w:rsidRPr="00972C34">
        <w:rPr>
          <w:lang w:val="lt-LT"/>
        </w:rPr>
        <w:t xml:space="preserve">110 kV EPL į Degaičių VE TP </w:t>
      </w:r>
      <w:proofErr w:type="spellStart"/>
      <w:r w:rsidRPr="00972C34">
        <w:rPr>
          <w:lang w:val="lt-LT"/>
        </w:rPr>
        <w:t>prijunginyje</w:t>
      </w:r>
      <w:proofErr w:type="spellEnd"/>
      <w:r w:rsidRPr="00972C34">
        <w:rPr>
          <w:lang w:val="lt-LT"/>
        </w:rPr>
        <w:t xml:space="preserve"> numatomiems įrengti komerciniams elektros skaitikliams </w:t>
      </w:r>
      <w:bookmarkStart w:id="105" w:name="_Hlk192064159"/>
      <w:r w:rsidRPr="00972C34">
        <w:rPr>
          <w:lang w:val="lt-LT"/>
        </w:rPr>
        <w:t xml:space="preserve">Telšių TP 110 kV AS PVP </w:t>
      </w:r>
      <w:bookmarkEnd w:id="105"/>
      <w:r w:rsidRPr="00972C34">
        <w:rPr>
          <w:lang w:val="lt-LT"/>
        </w:rPr>
        <w:t xml:space="preserve">turės būti suprojektuota komercinės elektros apskaitos spinta (toliau – KAS). Projekto sprendiniuose parenkamos KAS spintos techniniai parametrai ir numatoma įrangos komplektacija turės atitikti sprendinius ir PSO standartinius techninius reikalavimus </w:t>
      </w:r>
      <w:r w:rsidRPr="00972C34">
        <w:rPr>
          <w:color w:val="000000"/>
          <w:lang w:val="lt-LT"/>
        </w:rPr>
        <w:t xml:space="preserve">vidaus komercinės apskaitos spintoms, </w:t>
      </w:r>
      <w:r w:rsidRPr="00972C34">
        <w:rPr>
          <w:lang w:val="lt-LT"/>
        </w:rPr>
        <w:t xml:space="preserve">nurodytus </w:t>
      </w:r>
      <w:r w:rsidR="009F61BA" w:rsidRPr="00972C34">
        <w:rPr>
          <w:lang w:val="lt-LT"/>
        </w:rPr>
        <w:t>9</w:t>
      </w:r>
      <w:r w:rsidR="002622AD" w:rsidRPr="00972C34">
        <w:rPr>
          <w:lang w:val="lt-LT"/>
        </w:rPr>
        <w:t>6</w:t>
      </w:r>
      <w:r w:rsidRPr="00972C34">
        <w:rPr>
          <w:lang w:val="lt-LT"/>
        </w:rPr>
        <w:t xml:space="preserve"> priede. KAS spintos komplektaciją patikslinantys reikalavimai plačiau aprašomi tolimesniuose punktuose.</w:t>
      </w:r>
    </w:p>
    <w:p w14:paraId="0CD7C192" w14:textId="77777777" w:rsidR="007A0A92" w:rsidRPr="00972C34" w:rsidRDefault="00465AA2" w:rsidP="00BE5B1B">
      <w:pPr>
        <w:pStyle w:val="List3"/>
        <w:numPr>
          <w:ilvl w:val="1"/>
          <w:numId w:val="1"/>
        </w:numPr>
        <w:ind w:left="0" w:firstLine="567"/>
        <w:jc w:val="both"/>
        <w:rPr>
          <w:lang w:val="lt-LT"/>
        </w:rPr>
      </w:pPr>
      <w:r w:rsidRPr="00972C34">
        <w:rPr>
          <w:lang w:val="lt-LT"/>
        </w:rPr>
        <w:t xml:space="preserve">PSO </w:t>
      </w:r>
      <w:r w:rsidRPr="00972C34">
        <w:rPr>
          <w:kern w:val="1"/>
          <w:lang w:val="lt-LT" w:eastAsia="ar-SA"/>
        </w:rPr>
        <w:t xml:space="preserve">10 kV </w:t>
      </w:r>
      <w:r w:rsidRPr="00972C34">
        <w:rPr>
          <w:lang w:val="lt-LT"/>
        </w:rPr>
        <w:t>USĮ</w:t>
      </w:r>
      <w:r w:rsidRPr="00972C34">
        <w:rPr>
          <w:kern w:val="1"/>
          <w:lang w:val="lt-LT" w:eastAsia="ar-SA"/>
        </w:rPr>
        <w:t xml:space="preserve"> rezervinio </w:t>
      </w:r>
      <w:proofErr w:type="spellStart"/>
      <w:r w:rsidRPr="00972C34">
        <w:rPr>
          <w:kern w:val="1"/>
          <w:lang w:val="lt-LT" w:eastAsia="ar-SA"/>
        </w:rPr>
        <w:t>prijungino</w:t>
      </w:r>
      <w:proofErr w:type="spellEnd"/>
      <w:r w:rsidRPr="00972C34">
        <w:rPr>
          <w:lang w:val="lt-LT"/>
        </w:rPr>
        <w:t xml:space="preserve"> prijungimas prie AB ESO 10 kV skirstomojo elektros tinklo turės būti suprojektuotas pagal AB ESO išduotas prijungimo (technines) sąlygas, nurodytas </w:t>
      </w:r>
      <w:r w:rsidR="009F61BA" w:rsidRPr="00972C34">
        <w:rPr>
          <w:lang w:val="lt-LT"/>
        </w:rPr>
        <w:t>6</w:t>
      </w:r>
      <w:r w:rsidRPr="00972C34">
        <w:rPr>
          <w:lang w:val="lt-LT"/>
        </w:rPr>
        <w:t xml:space="preserve"> priede</w:t>
      </w:r>
      <w:r w:rsidRPr="00972C34">
        <w:rPr>
          <w:kern w:val="1"/>
          <w:lang w:val="lt-LT" w:eastAsia="ar-SA"/>
        </w:rPr>
        <w:t xml:space="preserve"> ir kaip tai nustatyta pagal šios </w:t>
      </w:r>
      <w:r w:rsidRPr="00972C34">
        <w:rPr>
          <w:lang w:val="lt-LT"/>
        </w:rPr>
        <w:t xml:space="preserve">TU </w:t>
      </w:r>
      <w:r w:rsidRPr="00972C34">
        <w:rPr>
          <w:kern w:val="1"/>
          <w:lang w:val="lt-LT" w:eastAsia="ar-SA"/>
        </w:rPr>
        <w:t>reikalavimus, aprašomus 6 skyriuje (Reikalavimai pirminei įrangai ir savosioms reikmėms)</w:t>
      </w:r>
      <w:r w:rsidRPr="00972C34">
        <w:rPr>
          <w:lang w:val="lt-LT"/>
        </w:rPr>
        <w:t>. PSO 10 kV USĮ rezervinio prijunginio prijungimas ir komercinės elektros apskaitos įrengimas bei susiję pakeitimai AB ESO elektros tinkle turės būti suprojektuoti AB ESO dalies techniniame darbo projekte</w:t>
      </w:r>
      <w:r w:rsidR="006C7A63" w:rsidRPr="00972C34">
        <w:rPr>
          <w:lang w:val="lt-LT"/>
        </w:rPr>
        <w:t>, jei pagal minėtas sąlygas tai bus reikalaujamą suprojektuoti</w:t>
      </w:r>
      <w:r w:rsidRPr="00972C34">
        <w:rPr>
          <w:lang w:val="lt-LT"/>
        </w:rPr>
        <w:t>;</w:t>
      </w:r>
    </w:p>
    <w:p w14:paraId="77C81865" w14:textId="0D074F04" w:rsidR="007A0A92" w:rsidRPr="00972C34" w:rsidRDefault="00465AA2" w:rsidP="00BE5B1B">
      <w:pPr>
        <w:pStyle w:val="List3"/>
        <w:numPr>
          <w:ilvl w:val="1"/>
          <w:numId w:val="1"/>
        </w:numPr>
        <w:ind w:left="0" w:firstLine="567"/>
        <w:jc w:val="both"/>
        <w:rPr>
          <w:lang w:val="lt-LT"/>
        </w:rPr>
      </w:pPr>
      <w:r w:rsidRPr="00972C34">
        <w:rPr>
          <w:kern w:val="1"/>
          <w:lang w:val="lt-LT" w:eastAsia="ar-SA"/>
        </w:rPr>
        <w:t>Autotransformatoriaus</w:t>
      </w:r>
      <w:r w:rsidRPr="00972C34">
        <w:rPr>
          <w:lang w:val="lt-LT"/>
        </w:rPr>
        <w:t xml:space="preserve"> AT-1 (AT-2) 110 kV jungtuvų prijunginiuose,</w:t>
      </w:r>
      <w:bookmarkStart w:id="106" w:name="_Hlk194356409"/>
      <w:r w:rsidRPr="00972C34">
        <w:rPr>
          <w:lang w:val="lt-LT"/>
        </w:rPr>
        <w:t xml:space="preserve"> visų kitų 110 kV EPL ir 110 kV sekcijinių jungtuvų prijunginiuose numatomiems įrengti kontroliniams (techniniams) elektros skaitikliams Telšių TP 110 kV AS PVP (šalia KAS spintos) turės būti suprojektuotos įrengti kontrolinės (techninės) apskaitos spintos (toliau – TAS). </w:t>
      </w:r>
      <w:bookmarkStart w:id="107" w:name="_Hlk184811128"/>
      <w:r w:rsidRPr="00972C34">
        <w:rPr>
          <w:lang w:val="lt-LT"/>
        </w:rPr>
        <w:t xml:space="preserve">TAS kiekio poreikis turės būti nustatytas atsižvelgiant į projektinius sprendinius. Projektuojant 110 kV AS PVP, jame turės būti numatyta vieta įrengti dar vieną, analogiška KAS/TAS spintą. Projekto </w:t>
      </w:r>
      <w:bookmarkEnd w:id="107"/>
      <w:r w:rsidRPr="00972C34">
        <w:rPr>
          <w:lang w:val="lt-LT"/>
        </w:rPr>
        <w:t xml:space="preserve">sprendiniuose parenkamų TAS spintų techniniai parametrai ir numatoma įrangos komplektacija turės atitikti sprendinius ir PSO standartinius techninius reikalavimus vidaus kontrolinės (techninės) apskaitos spintoms, nurodytus </w:t>
      </w:r>
      <w:r w:rsidR="00194A42" w:rsidRPr="00972C34">
        <w:rPr>
          <w:lang w:val="lt-LT"/>
        </w:rPr>
        <w:t>97</w:t>
      </w:r>
      <w:r w:rsidRPr="00972C34">
        <w:rPr>
          <w:lang w:val="lt-LT"/>
        </w:rPr>
        <w:t xml:space="preserve"> priede. TAS </w:t>
      </w:r>
      <w:r w:rsidR="006C7A63" w:rsidRPr="00972C34">
        <w:rPr>
          <w:lang w:val="lt-LT"/>
        </w:rPr>
        <w:t>spintų</w:t>
      </w:r>
      <w:r w:rsidRPr="00972C34">
        <w:rPr>
          <w:lang w:val="lt-LT"/>
        </w:rPr>
        <w:t xml:space="preserve"> komplektaciją patikslinantys reikalavimai plačiau aprašomi tolimesniuose punktuose.</w:t>
      </w:r>
      <w:bookmarkEnd w:id="106"/>
    </w:p>
    <w:p w14:paraId="5043498F" w14:textId="19E2047C" w:rsidR="007A0A92" w:rsidRPr="00972C34" w:rsidRDefault="00465AA2" w:rsidP="00BE5B1B">
      <w:pPr>
        <w:pStyle w:val="List3"/>
        <w:numPr>
          <w:ilvl w:val="1"/>
          <w:numId w:val="1"/>
        </w:numPr>
        <w:ind w:left="0" w:firstLine="567"/>
        <w:jc w:val="both"/>
        <w:rPr>
          <w:lang w:val="lt-LT"/>
        </w:rPr>
      </w:pPr>
      <w:r w:rsidRPr="00972C34">
        <w:rPr>
          <w:lang w:val="lt-LT"/>
        </w:rPr>
        <w:t xml:space="preserve">PSO </w:t>
      </w:r>
      <w:r w:rsidRPr="00972C34">
        <w:rPr>
          <w:kern w:val="1"/>
          <w:lang w:val="lt-LT" w:eastAsia="ar-SA"/>
        </w:rPr>
        <w:t>saulės</w:t>
      </w:r>
      <w:r w:rsidRPr="00972C34">
        <w:rPr>
          <w:lang w:val="lt-LT"/>
        </w:rPr>
        <w:t xml:space="preserve"> elektrinės, įrengtos ant Telšių TP 110 kV AS valdymo pulto (PVP) stogo į PSO KSSRS bei automobilių krovimo lizdo 0,4 kV prijunginiuose numatomiems įrengti kontroliniams (techniniams) elektros skaitikliams Telšių TP 110 kV AS PVP (šalia KAS ir 110 kV prijunginių TAS spintų) turės būti suprojektuota įrengti kontrolinės (techninės) apskaitos spintą (toliau – SR TAS). Projekto sprendiniuose parenkamos SR TAS spintos techniniai parametrai ir numatoma įrangos komplektacija turės atitikti sprendinius ir PSO standartinius techninius reikalavimus vidaus kontrolinės (techninės) apskaitos spintoms, nurodytus </w:t>
      </w:r>
      <w:r w:rsidR="00194A42" w:rsidRPr="00972C34">
        <w:rPr>
          <w:lang w:val="lt-LT"/>
        </w:rPr>
        <w:t>97</w:t>
      </w:r>
      <w:r w:rsidR="007133C8" w:rsidRPr="00972C34">
        <w:rPr>
          <w:lang w:val="lt-LT"/>
        </w:rPr>
        <w:t xml:space="preserve"> </w:t>
      </w:r>
      <w:r w:rsidRPr="00972C34">
        <w:rPr>
          <w:lang w:val="lt-LT"/>
        </w:rPr>
        <w:t>priede. SR TAS spintos komplektaciją patikslinantys reikalavimai plačiau aprašomi tolimesniuose punktuose.</w:t>
      </w:r>
    </w:p>
    <w:p w14:paraId="344165CF" w14:textId="464977E4" w:rsidR="007A0A92" w:rsidRPr="00972C34" w:rsidRDefault="00465AA2" w:rsidP="00BE5B1B">
      <w:pPr>
        <w:pStyle w:val="List3"/>
        <w:numPr>
          <w:ilvl w:val="1"/>
          <w:numId w:val="1"/>
        </w:numPr>
        <w:ind w:left="0" w:firstLine="567"/>
        <w:jc w:val="both"/>
        <w:rPr>
          <w:lang w:val="lt-LT"/>
        </w:rPr>
      </w:pPr>
      <w:r w:rsidRPr="00972C34">
        <w:rPr>
          <w:lang w:val="lt-LT"/>
        </w:rPr>
        <w:t xml:space="preserve">Visų </w:t>
      </w:r>
      <w:r w:rsidRPr="00972C34">
        <w:rPr>
          <w:kern w:val="1"/>
          <w:lang w:val="lt-LT" w:eastAsia="ar-SA"/>
        </w:rPr>
        <w:t>šiame</w:t>
      </w:r>
      <w:r w:rsidRPr="00972C34">
        <w:rPr>
          <w:lang w:val="lt-LT"/>
        </w:rPr>
        <w:t xml:space="preserve"> TU skyriuje nurodytų 10 kV prijunginiuose (autotransformatoriaus AT-1 10 kV prijunginyje, šunto reaktoriaus ŠRE 3, SRT-1(2) ir kituose 10 kV prijunginiuose (jei pagal projektinius sprendinius tokie bus numatyti) numatomiems įrengti kontroliniams (techniniams) elektros skaitikliams Telšių TP 10 kV USĮ </w:t>
      </w:r>
      <w:r w:rsidR="006C7A63" w:rsidRPr="00972C34">
        <w:rPr>
          <w:lang w:val="lt-LT"/>
        </w:rPr>
        <w:t>arba pagal projektinius sprendinius kitoje, suderintoje su PSO</w:t>
      </w:r>
      <w:r w:rsidR="0084062A" w:rsidRPr="00972C34">
        <w:rPr>
          <w:lang w:val="lt-LT"/>
        </w:rPr>
        <w:t>,</w:t>
      </w:r>
      <w:r w:rsidR="006C7A63" w:rsidRPr="00972C34">
        <w:rPr>
          <w:lang w:val="lt-LT"/>
        </w:rPr>
        <w:t xml:space="preserve"> Telšių TP vietoje </w:t>
      </w:r>
      <w:r w:rsidRPr="00972C34">
        <w:rPr>
          <w:lang w:val="lt-LT"/>
        </w:rPr>
        <w:t xml:space="preserve">turės būti suprojektuotos įrengti kontrolinės (techninės) apskaitos spintos (toliau – TAS). TAS kiekio poreikis turės būti nustatytas atsižvelgiant į projektinius sprendinius. Projekto sprendiniuose parenkamų TAS spintų techniniai parametrai ir numatoma įrangos komplektacija turės atitikti sprendinius ir PSO standartinius techninius reikalavimus vidaus kontrolinės (techninės) apskaitos spintoms, nurodytus </w:t>
      </w:r>
      <w:r w:rsidR="00194A42" w:rsidRPr="00972C34">
        <w:rPr>
          <w:lang w:val="lt-LT"/>
        </w:rPr>
        <w:t>97</w:t>
      </w:r>
      <w:r w:rsidRPr="00972C34">
        <w:rPr>
          <w:lang w:val="lt-LT"/>
        </w:rPr>
        <w:t xml:space="preserve"> priede. TAS spintos komplektaciją patikslinantys reikalavimai plačiau aprašomi tolimesniuose punktuose.</w:t>
      </w:r>
    </w:p>
    <w:p w14:paraId="24809E25" w14:textId="77777777" w:rsidR="007A0A92" w:rsidRPr="00972C34" w:rsidRDefault="00465AA2" w:rsidP="00BE5B1B">
      <w:pPr>
        <w:pStyle w:val="List3"/>
        <w:numPr>
          <w:ilvl w:val="1"/>
          <w:numId w:val="1"/>
        </w:numPr>
        <w:ind w:left="0" w:firstLine="567"/>
        <w:jc w:val="both"/>
        <w:rPr>
          <w:lang w:val="lt-LT"/>
        </w:rPr>
      </w:pPr>
      <w:bookmarkStart w:id="108" w:name="_Hlk184811706"/>
      <w:r w:rsidRPr="00972C34">
        <w:rPr>
          <w:lang w:val="lt-LT"/>
        </w:rPr>
        <w:t>P</w:t>
      </w:r>
      <w:r w:rsidRPr="00972C34">
        <w:rPr>
          <w:color w:val="000000" w:themeColor="text1"/>
          <w:lang w:val="lt-LT"/>
        </w:rPr>
        <w:t xml:space="preserve">rojekto </w:t>
      </w:r>
      <w:bookmarkEnd w:id="108"/>
      <w:r w:rsidRPr="00972C34">
        <w:rPr>
          <w:color w:val="000000" w:themeColor="text1"/>
          <w:lang w:val="lt-LT"/>
        </w:rPr>
        <w:t xml:space="preserve">sprendiniuose </w:t>
      </w:r>
      <w:r w:rsidRPr="00972C34">
        <w:rPr>
          <w:lang w:val="lt-LT"/>
        </w:rPr>
        <w:t>turės būti pateiktos visų KAS/TAS spintų techninės specifikacijos ir spintose numatomos įrengti įrangos komponavimo vizualizacija su eksplikacijomis.</w:t>
      </w:r>
    </w:p>
    <w:p w14:paraId="2B12FE95" w14:textId="77777777" w:rsidR="007A0A92" w:rsidRPr="00972C34" w:rsidRDefault="00465AA2" w:rsidP="00BE5B1B">
      <w:pPr>
        <w:pStyle w:val="List3"/>
        <w:numPr>
          <w:ilvl w:val="1"/>
          <w:numId w:val="1"/>
        </w:numPr>
        <w:ind w:left="0" w:firstLine="567"/>
        <w:jc w:val="both"/>
        <w:rPr>
          <w:lang w:val="lt-LT"/>
        </w:rPr>
      </w:pPr>
      <w:r w:rsidRPr="00972C34">
        <w:rPr>
          <w:lang w:val="lt-LT"/>
        </w:rPr>
        <w:lastRenderedPageBreak/>
        <w:t xml:space="preserve">KAS </w:t>
      </w:r>
      <w:r w:rsidRPr="00972C34">
        <w:rPr>
          <w:color w:val="000000" w:themeColor="text1"/>
          <w:lang w:val="lt-LT"/>
        </w:rPr>
        <w:t>spintoje</w:t>
      </w:r>
      <w:r w:rsidRPr="00972C34">
        <w:rPr>
          <w:lang w:val="lt-LT"/>
        </w:rPr>
        <w:t xml:space="preserve"> turės būti suprojektuota įrengti:</w:t>
      </w:r>
    </w:p>
    <w:p w14:paraId="03F23E00" w14:textId="77777777" w:rsidR="007A0A92" w:rsidRPr="00972C34" w:rsidRDefault="00465AA2" w:rsidP="00BE5B1B">
      <w:pPr>
        <w:pStyle w:val="List4"/>
        <w:numPr>
          <w:ilvl w:val="2"/>
          <w:numId w:val="1"/>
        </w:numPr>
        <w:ind w:left="0" w:firstLine="567"/>
        <w:jc w:val="both"/>
        <w:rPr>
          <w:bCs/>
          <w:lang w:val="lt-LT"/>
        </w:rPr>
      </w:pPr>
      <w:r w:rsidRPr="00972C34">
        <w:rPr>
          <w:lang w:val="lt-LT"/>
        </w:rPr>
        <w:t xml:space="preserve">du </w:t>
      </w:r>
      <w:r w:rsidRPr="00972C34">
        <w:rPr>
          <w:color w:val="000000" w:themeColor="text1"/>
          <w:lang w:val="lt-LT"/>
        </w:rPr>
        <w:t>komerciniai</w:t>
      </w:r>
      <w:r w:rsidRPr="00972C34">
        <w:rPr>
          <w:lang w:val="lt-LT"/>
        </w:rPr>
        <w:t xml:space="preserve"> (110 kV EPL į Degaičių VE) - vienas komercinis pagrindinis ir vienas komercinis dubliuojantis elektros skaitikliai. Elektros skaitikliai elektroniniai, turintys po dvi nepriklausomas srovės kilpas (CL1 ir CL2), išoriniai matmenys 325x190x80mm. Numatyta vieta įrengti dar du analogiškus elektros skaitiklius;</w:t>
      </w:r>
    </w:p>
    <w:p w14:paraId="055AC295" w14:textId="77777777" w:rsidR="007A0A92" w:rsidRPr="00972C34" w:rsidRDefault="00465AA2" w:rsidP="00BE5B1B">
      <w:pPr>
        <w:pStyle w:val="List4"/>
        <w:numPr>
          <w:ilvl w:val="2"/>
          <w:numId w:val="1"/>
        </w:numPr>
        <w:ind w:left="0" w:firstLine="567"/>
        <w:jc w:val="both"/>
        <w:rPr>
          <w:lang w:val="lt-LT"/>
        </w:rPr>
      </w:pPr>
      <w:r w:rsidRPr="00972C34">
        <w:rPr>
          <w:lang w:val="lt-LT"/>
        </w:rPr>
        <w:t xml:space="preserve">elektros skaitiklių prijungimui du bandymo </w:t>
      </w:r>
      <w:proofErr w:type="spellStart"/>
      <w:r w:rsidRPr="00972C34">
        <w:rPr>
          <w:lang w:val="lt-LT"/>
        </w:rPr>
        <w:t>gnybtynai</w:t>
      </w:r>
      <w:proofErr w:type="spellEnd"/>
      <w:r w:rsidRPr="00972C34">
        <w:rPr>
          <w:lang w:val="lt-LT"/>
        </w:rPr>
        <w:t xml:space="preserve"> (išoriniai matmenys 230x140x50 mm). Numatyta vieta įrengti dar du analogiškus bandymo </w:t>
      </w:r>
      <w:proofErr w:type="spellStart"/>
      <w:r w:rsidRPr="00972C34">
        <w:rPr>
          <w:lang w:val="lt-LT"/>
        </w:rPr>
        <w:t>gnybtynus</w:t>
      </w:r>
      <w:proofErr w:type="spellEnd"/>
      <w:r w:rsidRPr="00972C34">
        <w:rPr>
          <w:lang w:val="lt-LT"/>
        </w:rPr>
        <w:t>;</w:t>
      </w:r>
    </w:p>
    <w:p w14:paraId="1B8C7E31" w14:textId="77777777" w:rsidR="007A0A92" w:rsidRPr="00972C34" w:rsidRDefault="00465AA2" w:rsidP="00BE5B1B">
      <w:pPr>
        <w:pStyle w:val="List4"/>
        <w:numPr>
          <w:ilvl w:val="2"/>
          <w:numId w:val="1"/>
        </w:numPr>
        <w:ind w:left="0" w:firstLine="567"/>
        <w:jc w:val="both"/>
        <w:rPr>
          <w:lang w:val="lt-LT"/>
        </w:rPr>
      </w:pPr>
      <w:r w:rsidRPr="00972C34">
        <w:rPr>
          <w:lang w:val="lt-LT"/>
        </w:rPr>
        <w:t xml:space="preserve">elektros skaitikliai ir bandymo </w:t>
      </w:r>
      <w:proofErr w:type="spellStart"/>
      <w:r w:rsidRPr="00972C34">
        <w:rPr>
          <w:lang w:val="lt-LT"/>
        </w:rPr>
        <w:t>gnybtynai</w:t>
      </w:r>
      <w:proofErr w:type="spellEnd"/>
      <w:r w:rsidRPr="00972C34">
        <w:rPr>
          <w:lang w:val="lt-LT"/>
        </w:rPr>
        <w:t xml:space="preserve"> turės būti įrengti ant varstomos montažinės plokštės, kuri KAS viduje turės būti tvirtinama ant vyrių, įžeminta bei turės būti paruoštos vietos plombavimui uždarytoje padėtyje;</w:t>
      </w:r>
    </w:p>
    <w:p w14:paraId="4AD17A60" w14:textId="77777777" w:rsidR="007A0A92" w:rsidRPr="00972C34" w:rsidRDefault="00465AA2" w:rsidP="00BE5B1B">
      <w:pPr>
        <w:pStyle w:val="List4"/>
        <w:numPr>
          <w:ilvl w:val="2"/>
          <w:numId w:val="1"/>
        </w:numPr>
        <w:ind w:left="0" w:firstLine="567"/>
        <w:jc w:val="both"/>
        <w:rPr>
          <w:lang w:val="lt-LT"/>
        </w:rPr>
      </w:pPr>
      <w:r w:rsidRPr="00972C34">
        <w:rPr>
          <w:lang w:val="lt-LT"/>
        </w:rPr>
        <w:t>komercinių pagrindinių elektros skaitiklių įtampos grandinių rezervavimui įtampos grandinių ARĮ įranga su automatizuotu normalios skaitiklių prijungimo schemos atstatymu po įtampos nuosavame įtampos transformatoriuje atsiradimo. ARĮ schemoje turės būti įrengti raktai rankiniam ARĮ atjungimui. ARĮ įtaisai ir jų valdymo rankenos turės būti suprojektuotos įrengti po plombuojamuoju dangčiu;</w:t>
      </w:r>
    </w:p>
    <w:p w14:paraId="68B3E8D8" w14:textId="77777777" w:rsidR="007A0A92" w:rsidRPr="00972C34" w:rsidRDefault="00465AA2" w:rsidP="00BE5B1B">
      <w:pPr>
        <w:pStyle w:val="List4"/>
        <w:numPr>
          <w:ilvl w:val="2"/>
          <w:numId w:val="1"/>
        </w:numPr>
        <w:ind w:left="0" w:firstLine="567"/>
        <w:jc w:val="both"/>
        <w:rPr>
          <w:lang w:val="lt-LT"/>
        </w:rPr>
      </w:pPr>
      <w:r w:rsidRPr="00972C34">
        <w:rPr>
          <w:lang w:val="lt-LT"/>
        </w:rPr>
        <w:t>KAS spintoje komercinių pagrindinių ir dubliuojančių elektros skaitiklių įtampos grandinių išrinkimo (priklausomai nuo skyriklių padėties) automatikos įranga. Įtampos grandinių išrinkimo automatikos schemoje įtaisai ir jų valdymo įranga turės būti suprojektuota įrengti po plombuojamuoju dangčiu;</w:t>
      </w:r>
    </w:p>
    <w:p w14:paraId="5161DCBB" w14:textId="77777777" w:rsidR="007A0A92" w:rsidRPr="00972C34" w:rsidRDefault="00465AA2" w:rsidP="00BE5B1B">
      <w:pPr>
        <w:pStyle w:val="List4"/>
        <w:numPr>
          <w:ilvl w:val="2"/>
          <w:numId w:val="1"/>
        </w:numPr>
        <w:ind w:left="0" w:firstLine="567"/>
        <w:jc w:val="both"/>
        <w:rPr>
          <w:lang w:val="lt-LT"/>
        </w:rPr>
      </w:pPr>
      <w:r w:rsidRPr="00972C34">
        <w:rPr>
          <w:lang w:val="lt-LT"/>
        </w:rPr>
        <w:t>komercinių pagrindinio ir dubliuojančio elektros skaitiklių rezerviniam maitinimui 12VDC maitinimo blokas;</w:t>
      </w:r>
    </w:p>
    <w:p w14:paraId="5536A764" w14:textId="77777777" w:rsidR="007A0A92" w:rsidRPr="00972C34" w:rsidRDefault="00465AA2" w:rsidP="00BE5B1B">
      <w:pPr>
        <w:pStyle w:val="List4"/>
        <w:numPr>
          <w:ilvl w:val="2"/>
          <w:numId w:val="1"/>
        </w:numPr>
        <w:ind w:left="0" w:firstLine="567"/>
        <w:jc w:val="both"/>
        <w:rPr>
          <w:lang w:val="lt-LT"/>
        </w:rPr>
      </w:pPr>
      <w:r w:rsidRPr="00972C34">
        <w:rPr>
          <w:lang w:val="lt-LT"/>
        </w:rPr>
        <w:t>du 230VAC kištukiniai lizdai ir vietinis LED apšvietimas;</w:t>
      </w:r>
    </w:p>
    <w:p w14:paraId="724A47B8" w14:textId="6B71638F" w:rsidR="007A0A92" w:rsidRPr="00972C34" w:rsidRDefault="00465AA2" w:rsidP="00BE5B1B">
      <w:pPr>
        <w:pStyle w:val="List4"/>
        <w:numPr>
          <w:ilvl w:val="2"/>
          <w:numId w:val="1"/>
        </w:numPr>
        <w:ind w:left="0" w:firstLine="567"/>
        <w:jc w:val="both"/>
        <w:rPr>
          <w:lang w:val="lt-LT"/>
        </w:rPr>
      </w:pPr>
      <w:r w:rsidRPr="00972C34">
        <w:rPr>
          <w:lang w:val="lt-LT"/>
        </w:rPr>
        <w:t xml:space="preserve">kita šiame TU skyriuje bei standartiniuose techniniuose reikalavimuose nenurodyta pilnai KAS komplektacijai reikalinga įranga turės būti parinkta KAS sąrankos detaliųjų </w:t>
      </w:r>
      <w:r w:rsidR="0084062A" w:rsidRPr="00972C34">
        <w:rPr>
          <w:lang w:val="lt-LT"/>
        </w:rPr>
        <w:t xml:space="preserve">gamybos ir montavimo </w:t>
      </w:r>
      <w:r w:rsidRPr="00972C34">
        <w:rPr>
          <w:lang w:val="lt-LT"/>
        </w:rPr>
        <w:t>brėžinių</w:t>
      </w:r>
      <w:r w:rsidRPr="00972C34" w:rsidDel="00127086">
        <w:rPr>
          <w:lang w:val="lt-LT"/>
        </w:rPr>
        <w:t xml:space="preserve"> </w:t>
      </w:r>
      <w:r w:rsidRPr="00972C34">
        <w:rPr>
          <w:lang w:val="lt-LT"/>
        </w:rPr>
        <w:t>derinimo metu.</w:t>
      </w:r>
    </w:p>
    <w:p w14:paraId="07EDE00B" w14:textId="77777777" w:rsidR="007A0A92" w:rsidRPr="00972C34" w:rsidRDefault="00465AA2" w:rsidP="00BE5B1B">
      <w:pPr>
        <w:pStyle w:val="List3"/>
        <w:numPr>
          <w:ilvl w:val="1"/>
          <w:numId w:val="1"/>
        </w:numPr>
        <w:ind w:left="0" w:firstLine="567"/>
        <w:jc w:val="both"/>
        <w:rPr>
          <w:lang w:val="lt-LT"/>
        </w:rPr>
      </w:pPr>
      <w:r w:rsidRPr="00972C34">
        <w:rPr>
          <w:lang w:val="lt-LT"/>
        </w:rPr>
        <w:t>110 kV prijunginių TAS spintose turės būti suprojektuota įrengti:</w:t>
      </w:r>
    </w:p>
    <w:p w14:paraId="0AD52FEE" w14:textId="77777777" w:rsidR="007A0A92" w:rsidRPr="00972C34" w:rsidRDefault="00465AA2" w:rsidP="00BE5B1B">
      <w:pPr>
        <w:pStyle w:val="List4"/>
        <w:numPr>
          <w:ilvl w:val="2"/>
          <w:numId w:val="1"/>
        </w:numPr>
        <w:ind w:left="0" w:firstLine="567"/>
        <w:jc w:val="both"/>
        <w:rPr>
          <w:bCs/>
          <w:lang w:val="lt-LT"/>
        </w:rPr>
      </w:pPr>
      <w:r w:rsidRPr="00972C34">
        <w:rPr>
          <w:lang w:val="lt-LT"/>
        </w:rPr>
        <w:t xml:space="preserve">visų šiame PS skyriuje 110 kV EPL (išskyrus L Degaičių </w:t>
      </w:r>
      <w:proofErr w:type="spellStart"/>
      <w:r w:rsidRPr="00972C34">
        <w:rPr>
          <w:lang w:val="lt-LT"/>
        </w:rPr>
        <w:t>prijunginyje</w:t>
      </w:r>
      <w:proofErr w:type="spellEnd"/>
      <w:r w:rsidRPr="00972C34">
        <w:rPr>
          <w:lang w:val="lt-LT"/>
        </w:rPr>
        <w:t>), sekcijinio jungtuvo ir AT-1 (AT-2) 110 kV jungtuvų prijunginių kontroliniai (techniniai) elektros skaitikliai. Elektros skaitikliai elektroniniai, turintys po dvi nepriklausomas srovės kilpas (CL1 ir CL2), išoriniai matmenys 325x190x80mm. Spintose numatyti rezervines vietas įrengti dar kelis analogiškus elektros skaitiklius;</w:t>
      </w:r>
    </w:p>
    <w:p w14:paraId="225A39B2" w14:textId="77777777" w:rsidR="007A0A92" w:rsidRPr="00972C34" w:rsidRDefault="00465AA2" w:rsidP="00BE5B1B">
      <w:pPr>
        <w:pStyle w:val="List4"/>
        <w:numPr>
          <w:ilvl w:val="2"/>
          <w:numId w:val="1"/>
        </w:numPr>
        <w:ind w:left="0" w:firstLine="567"/>
        <w:jc w:val="both"/>
        <w:rPr>
          <w:lang w:val="lt-LT"/>
        </w:rPr>
      </w:pPr>
      <w:r w:rsidRPr="00972C34">
        <w:rPr>
          <w:lang w:val="lt-LT"/>
        </w:rPr>
        <w:t xml:space="preserve">visų elektros skaitiklių prijungimui bandymo </w:t>
      </w:r>
      <w:proofErr w:type="spellStart"/>
      <w:r w:rsidRPr="00972C34">
        <w:rPr>
          <w:lang w:val="lt-LT"/>
        </w:rPr>
        <w:t>gnybtynai</w:t>
      </w:r>
      <w:proofErr w:type="spellEnd"/>
      <w:r w:rsidRPr="00972C34">
        <w:rPr>
          <w:lang w:val="lt-LT"/>
        </w:rPr>
        <w:t xml:space="preserve"> (išoriniai matmenys 230x140x50 mm). Spintose numatyti rezervines vietas įrengti dar kelis analogiškus bandymo </w:t>
      </w:r>
      <w:proofErr w:type="spellStart"/>
      <w:r w:rsidRPr="00972C34">
        <w:rPr>
          <w:lang w:val="lt-LT"/>
        </w:rPr>
        <w:t>gnybtynus</w:t>
      </w:r>
      <w:proofErr w:type="spellEnd"/>
      <w:r w:rsidRPr="00972C34">
        <w:rPr>
          <w:lang w:val="lt-LT"/>
        </w:rPr>
        <w:t>;</w:t>
      </w:r>
    </w:p>
    <w:p w14:paraId="6D1E7127" w14:textId="77777777" w:rsidR="007A0A92" w:rsidRPr="00972C34" w:rsidRDefault="00465AA2" w:rsidP="00BE5B1B">
      <w:pPr>
        <w:pStyle w:val="List4"/>
        <w:numPr>
          <w:ilvl w:val="2"/>
          <w:numId w:val="1"/>
        </w:numPr>
        <w:ind w:left="0" w:firstLine="567"/>
        <w:jc w:val="both"/>
        <w:rPr>
          <w:lang w:val="lt-LT"/>
        </w:rPr>
      </w:pPr>
      <w:r w:rsidRPr="00972C34">
        <w:rPr>
          <w:lang w:val="lt-LT"/>
        </w:rPr>
        <w:t xml:space="preserve">elektros skaitikliai ir bandymo </w:t>
      </w:r>
      <w:proofErr w:type="spellStart"/>
      <w:r w:rsidRPr="00972C34">
        <w:rPr>
          <w:lang w:val="lt-LT"/>
        </w:rPr>
        <w:t>gnybtynai</w:t>
      </w:r>
      <w:proofErr w:type="spellEnd"/>
      <w:r w:rsidRPr="00972C34">
        <w:rPr>
          <w:lang w:val="lt-LT"/>
        </w:rPr>
        <w:t xml:space="preserve"> turės būti įrengti ant varstomų montažinių plokščių, kurios TAS viduje turės būti tvirtinamos ant vyrių, įžemintos ir turės būti paruoštos plombavimui uždarytoje padėtyje;</w:t>
      </w:r>
    </w:p>
    <w:p w14:paraId="2F889F97" w14:textId="77777777" w:rsidR="007A0A92" w:rsidRPr="00972C34" w:rsidRDefault="00465AA2" w:rsidP="00BE5B1B">
      <w:pPr>
        <w:pStyle w:val="List4"/>
        <w:numPr>
          <w:ilvl w:val="2"/>
          <w:numId w:val="1"/>
        </w:numPr>
        <w:ind w:left="0" w:firstLine="567"/>
        <w:jc w:val="both"/>
        <w:rPr>
          <w:lang w:val="lt-LT"/>
        </w:rPr>
      </w:pPr>
      <w:r w:rsidRPr="00972C34">
        <w:rPr>
          <w:lang w:val="lt-LT"/>
        </w:rPr>
        <w:t>visų Telšių TP 110 kV dalyje (110 kV, 10 kV ir 0,4 kV prijunginiuose) numatytų įrengti elektros skaitiklių komercinės ir momentinės (realaus laiko) duomenų perdavimui į PSO informacines sistemas (Automatizuotą elektros apskaitos sistemą (AEEAS, EMCOS) bei Dispečerinio valdymo sistemą (DVS) pagal projekto sprendinius vienoje ar keliose TAS spintose turės būti numatytas įrengti reikiamas kiekis elektrotechninėse dėžėse (skyduose) sukomplektuotų duomenų surinkimo ir perdavimo valdiklių KDV ir MDV. KDV ir MDV dėžių (skydų) išoriniai matmenys 510x315x190 mm);</w:t>
      </w:r>
    </w:p>
    <w:p w14:paraId="0BF405A8" w14:textId="77777777" w:rsidR="007A0A92" w:rsidRPr="00972C34" w:rsidRDefault="00465AA2" w:rsidP="00BE5B1B">
      <w:pPr>
        <w:pStyle w:val="List4"/>
        <w:numPr>
          <w:ilvl w:val="2"/>
          <w:numId w:val="1"/>
        </w:numPr>
        <w:ind w:left="0" w:firstLine="567"/>
        <w:jc w:val="both"/>
        <w:rPr>
          <w:lang w:val="lt-LT"/>
        </w:rPr>
      </w:pPr>
      <w:r w:rsidRPr="00972C34">
        <w:rPr>
          <w:lang w:val="lt-LT"/>
        </w:rPr>
        <w:t>kiekvienoje TAS kontrolinių (techninių) elektros skaitiklių rezerviniam maitinimui 12VDC maitinimo blokai;</w:t>
      </w:r>
    </w:p>
    <w:p w14:paraId="5FD292B6" w14:textId="77777777" w:rsidR="007A0A92" w:rsidRPr="00972C34" w:rsidRDefault="00465AA2" w:rsidP="00BE5B1B">
      <w:pPr>
        <w:pStyle w:val="List4"/>
        <w:numPr>
          <w:ilvl w:val="2"/>
          <w:numId w:val="1"/>
        </w:numPr>
        <w:ind w:left="0" w:firstLine="567"/>
        <w:jc w:val="both"/>
        <w:rPr>
          <w:lang w:val="lt-LT"/>
        </w:rPr>
      </w:pPr>
      <w:r w:rsidRPr="00972C34">
        <w:rPr>
          <w:lang w:val="lt-LT"/>
        </w:rPr>
        <w:t>kiekvienoje TAS du 230VAC kištukiniai lizdai ir vietinis LED apšvietimas;</w:t>
      </w:r>
    </w:p>
    <w:p w14:paraId="10043095" w14:textId="78054E98" w:rsidR="007A0A92" w:rsidRPr="00972C34" w:rsidRDefault="00465AA2" w:rsidP="00BE5B1B">
      <w:pPr>
        <w:pStyle w:val="List4"/>
        <w:numPr>
          <w:ilvl w:val="2"/>
          <w:numId w:val="1"/>
        </w:numPr>
        <w:ind w:left="0" w:firstLine="567"/>
        <w:jc w:val="both"/>
        <w:rPr>
          <w:lang w:val="lt-LT"/>
        </w:rPr>
      </w:pPr>
      <w:r w:rsidRPr="00972C34">
        <w:rPr>
          <w:lang w:val="lt-LT"/>
        </w:rPr>
        <w:t xml:space="preserve">kita šiame PS skyriuje bei standartiniuose techniniuose reikalavimuose nenurodyta pilnai TAS komplektacijoms reikalinga įranga turės būti parinkta TAS sąrankų detaliųjų </w:t>
      </w:r>
      <w:r w:rsidR="0084062A" w:rsidRPr="00972C34">
        <w:rPr>
          <w:lang w:val="lt-LT"/>
        </w:rPr>
        <w:t>gamybos ir montavimo</w:t>
      </w:r>
      <w:r w:rsidRPr="00972C34">
        <w:rPr>
          <w:lang w:val="lt-LT"/>
        </w:rPr>
        <w:t xml:space="preserve"> brėžinių</w:t>
      </w:r>
      <w:r w:rsidRPr="00972C34" w:rsidDel="00127086">
        <w:rPr>
          <w:lang w:val="lt-LT"/>
        </w:rPr>
        <w:t xml:space="preserve"> </w:t>
      </w:r>
      <w:r w:rsidRPr="00972C34">
        <w:rPr>
          <w:lang w:val="lt-LT"/>
        </w:rPr>
        <w:t>derinimo metu.</w:t>
      </w:r>
    </w:p>
    <w:p w14:paraId="2395F303" w14:textId="77777777" w:rsidR="007A0A92" w:rsidRPr="00972C34" w:rsidRDefault="00465AA2" w:rsidP="00BE5B1B">
      <w:pPr>
        <w:pStyle w:val="List3"/>
        <w:numPr>
          <w:ilvl w:val="1"/>
          <w:numId w:val="1"/>
        </w:numPr>
        <w:ind w:left="0" w:firstLine="567"/>
        <w:jc w:val="both"/>
        <w:rPr>
          <w:lang w:val="lt-LT"/>
        </w:rPr>
      </w:pPr>
      <w:r w:rsidRPr="00972C34">
        <w:rPr>
          <w:lang w:val="lt-LT"/>
        </w:rPr>
        <w:t>SR TAS spintoje turės būti suprojektuota įrengti:</w:t>
      </w:r>
    </w:p>
    <w:p w14:paraId="549086C5" w14:textId="77777777" w:rsidR="007A0A92" w:rsidRPr="00972C34" w:rsidRDefault="00465AA2" w:rsidP="00BE5B1B">
      <w:pPr>
        <w:pStyle w:val="List4"/>
        <w:numPr>
          <w:ilvl w:val="2"/>
          <w:numId w:val="1"/>
        </w:numPr>
        <w:ind w:left="0" w:firstLine="567"/>
        <w:jc w:val="both"/>
        <w:rPr>
          <w:lang w:val="lt-LT"/>
        </w:rPr>
      </w:pPr>
      <w:r w:rsidRPr="00972C34">
        <w:rPr>
          <w:lang w:val="lt-LT"/>
        </w:rPr>
        <w:t xml:space="preserve">PSO saulės elektrinės, įrengtos ant Telšių TP 110 kV AS valdymo pulto (PVP) stogo į PSO KSSRS bei automobilių krovimo lizdo (-ų) 0,4 kV prijunginių kontroliniai (techniniai) elektros skaitikliai. Elektros skaitikliai elektroniniai, turintys dvi nepriklausomas srovės kilpas (CL1 ir CL2), </w:t>
      </w:r>
      <w:r w:rsidRPr="00972C34">
        <w:rPr>
          <w:lang w:val="lt-LT"/>
        </w:rPr>
        <w:lastRenderedPageBreak/>
        <w:t>išoriniai matmenys 325x190x80mm. TAS spintoje turės būti paliktos/numatytos rezervinės vietos įrengti dar kelis analogiškus elektros skaitiklius;</w:t>
      </w:r>
    </w:p>
    <w:p w14:paraId="56FC3533" w14:textId="77777777" w:rsidR="007A0A92" w:rsidRPr="00972C34" w:rsidRDefault="00465AA2" w:rsidP="00BE5B1B">
      <w:pPr>
        <w:pStyle w:val="List4"/>
        <w:numPr>
          <w:ilvl w:val="2"/>
          <w:numId w:val="1"/>
        </w:numPr>
        <w:ind w:left="0" w:firstLine="567"/>
        <w:jc w:val="both"/>
        <w:rPr>
          <w:lang w:val="lt-LT"/>
        </w:rPr>
      </w:pPr>
      <w:r w:rsidRPr="00972C34">
        <w:rPr>
          <w:lang w:val="lt-LT"/>
        </w:rPr>
        <w:t xml:space="preserve">elektros skaitiklių prijungimui bandymo </w:t>
      </w:r>
      <w:proofErr w:type="spellStart"/>
      <w:r w:rsidRPr="00972C34">
        <w:rPr>
          <w:lang w:val="lt-LT"/>
        </w:rPr>
        <w:t>gnybtynai</w:t>
      </w:r>
      <w:proofErr w:type="spellEnd"/>
      <w:r w:rsidRPr="00972C34">
        <w:rPr>
          <w:lang w:val="lt-LT"/>
        </w:rPr>
        <w:t xml:space="preserve"> (išoriniai matmenys 230x140x50 mm). TAS spintoje turės būti numatytos rezervinės vietos įrengti dar kelis analogiškus bandymo </w:t>
      </w:r>
      <w:proofErr w:type="spellStart"/>
      <w:r w:rsidRPr="00972C34">
        <w:rPr>
          <w:lang w:val="lt-LT"/>
        </w:rPr>
        <w:t>gnybtynus</w:t>
      </w:r>
      <w:proofErr w:type="spellEnd"/>
      <w:r w:rsidRPr="00972C34">
        <w:rPr>
          <w:lang w:val="lt-LT"/>
        </w:rPr>
        <w:t>;</w:t>
      </w:r>
    </w:p>
    <w:p w14:paraId="0A190047" w14:textId="77777777" w:rsidR="007A0A92" w:rsidRPr="00972C34" w:rsidRDefault="00465AA2" w:rsidP="00BE5B1B">
      <w:pPr>
        <w:pStyle w:val="List4"/>
        <w:numPr>
          <w:ilvl w:val="2"/>
          <w:numId w:val="1"/>
        </w:numPr>
        <w:ind w:left="0" w:firstLine="567"/>
        <w:jc w:val="both"/>
        <w:rPr>
          <w:lang w:val="lt-LT"/>
        </w:rPr>
      </w:pPr>
      <w:r w:rsidRPr="00972C34">
        <w:rPr>
          <w:lang w:val="lt-LT"/>
        </w:rPr>
        <w:t xml:space="preserve">elektros skaitikliai ir bandymo </w:t>
      </w:r>
      <w:proofErr w:type="spellStart"/>
      <w:r w:rsidRPr="00972C34">
        <w:rPr>
          <w:lang w:val="lt-LT"/>
        </w:rPr>
        <w:t>gnybtynai</w:t>
      </w:r>
      <w:proofErr w:type="spellEnd"/>
      <w:r w:rsidRPr="00972C34">
        <w:rPr>
          <w:lang w:val="lt-LT"/>
        </w:rPr>
        <w:t xml:space="preserve"> turi būti įrengti ant varstomos montažinės plokštės, kuri SR TAS viduje turės būti tvirtinama ant vyrių, įžeminta ir turės būti paruošta plombavimui uždarytoje padėtyje;</w:t>
      </w:r>
    </w:p>
    <w:p w14:paraId="4A147B25" w14:textId="77777777" w:rsidR="007A0A92" w:rsidRPr="00972C34" w:rsidRDefault="00465AA2" w:rsidP="00BE5B1B">
      <w:pPr>
        <w:pStyle w:val="List4"/>
        <w:numPr>
          <w:ilvl w:val="2"/>
          <w:numId w:val="1"/>
        </w:numPr>
        <w:ind w:left="0" w:firstLine="567"/>
        <w:jc w:val="both"/>
        <w:rPr>
          <w:lang w:val="lt-LT"/>
        </w:rPr>
      </w:pPr>
      <w:r w:rsidRPr="00972C34">
        <w:rPr>
          <w:lang w:val="lt-LT"/>
        </w:rPr>
        <w:t>kontrolinių (techninių) elektros skaitiklių rezerviniam maitinimui 12VDC maitinimo blokas (-ai</w:t>
      </w:r>
      <w:r w:rsidRPr="00972C34" w:rsidDel="009955E2">
        <w:rPr>
          <w:lang w:val="lt-LT"/>
        </w:rPr>
        <w:t>)</w:t>
      </w:r>
      <w:r w:rsidRPr="00972C34">
        <w:rPr>
          <w:lang w:val="lt-LT"/>
        </w:rPr>
        <w:t>;</w:t>
      </w:r>
    </w:p>
    <w:p w14:paraId="3C26031E" w14:textId="77777777" w:rsidR="007A0A92" w:rsidRPr="00972C34" w:rsidRDefault="00465AA2" w:rsidP="00BE5B1B">
      <w:pPr>
        <w:pStyle w:val="List4"/>
        <w:numPr>
          <w:ilvl w:val="2"/>
          <w:numId w:val="1"/>
        </w:numPr>
        <w:ind w:left="0" w:firstLine="567"/>
        <w:jc w:val="both"/>
        <w:rPr>
          <w:lang w:val="lt-LT"/>
        </w:rPr>
      </w:pPr>
      <w:r w:rsidRPr="00972C34">
        <w:rPr>
          <w:lang w:val="lt-LT"/>
        </w:rPr>
        <w:t>du 230 VAC kištukiniai lizdai ir vietinis LED apšvietimas;</w:t>
      </w:r>
    </w:p>
    <w:p w14:paraId="0B646E06" w14:textId="20130239" w:rsidR="007A0A92" w:rsidRPr="00972C34" w:rsidRDefault="00465AA2" w:rsidP="00BE5B1B">
      <w:pPr>
        <w:pStyle w:val="List4"/>
        <w:numPr>
          <w:ilvl w:val="2"/>
          <w:numId w:val="1"/>
        </w:numPr>
        <w:ind w:left="0" w:firstLine="567"/>
        <w:jc w:val="both"/>
        <w:rPr>
          <w:lang w:val="lt-LT"/>
        </w:rPr>
      </w:pPr>
      <w:r w:rsidRPr="00972C34">
        <w:rPr>
          <w:lang w:val="lt-LT"/>
        </w:rPr>
        <w:t>kita šiame TU skyriuje bei standartiniuose techniniuose reikalavimuose nenurodyta pilnai SR TAS komplektacijai reikalinga įranga turės būti parinkta SR TAS sąrankos detaliųjų i</w:t>
      </w:r>
      <w:r w:rsidR="0084062A" w:rsidRPr="00972C34">
        <w:rPr>
          <w:lang w:val="lt-LT"/>
        </w:rPr>
        <w:t xml:space="preserve"> gamybos ir montavimo </w:t>
      </w:r>
      <w:r w:rsidRPr="00972C34">
        <w:rPr>
          <w:lang w:val="lt-LT"/>
        </w:rPr>
        <w:t>brėžinių</w:t>
      </w:r>
      <w:r w:rsidRPr="00972C34" w:rsidDel="00127086">
        <w:rPr>
          <w:lang w:val="lt-LT"/>
        </w:rPr>
        <w:t xml:space="preserve"> </w:t>
      </w:r>
      <w:r w:rsidRPr="00972C34">
        <w:rPr>
          <w:lang w:val="lt-LT"/>
        </w:rPr>
        <w:t>derinimo metu.</w:t>
      </w:r>
    </w:p>
    <w:p w14:paraId="1E52A0E5" w14:textId="77777777" w:rsidR="007A0A92" w:rsidRPr="00972C34" w:rsidRDefault="00465AA2" w:rsidP="00BE5B1B">
      <w:pPr>
        <w:pStyle w:val="List3"/>
        <w:numPr>
          <w:ilvl w:val="1"/>
          <w:numId w:val="1"/>
        </w:numPr>
        <w:ind w:left="0" w:firstLine="567"/>
        <w:jc w:val="both"/>
        <w:rPr>
          <w:lang w:val="lt-LT"/>
        </w:rPr>
      </w:pPr>
      <w:r w:rsidRPr="00972C34">
        <w:rPr>
          <w:lang w:val="lt-LT"/>
        </w:rPr>
        <w:t>10 kV prijunginių TAS spintoje (-</w:t>
      </w:r>
      <w:proofErr w:type="spellStart"/>
      <w:r w:rsidRPr="00972C34">
        <w:rPr>
          <w:lang w:val="lt-LT"/>
        </w:rPr>
        <w:t>ose</w:t>
      </w:r>
      <w:proofErr w:type="spellEnd"/>
      <w:r w:rsidRPr="00972C34">
        <w:rPr>
          <w:lang w:val="lt-LT"/>
        </w:rPr>
        <w:t>) turės būti suprojektuota įrengti:</w:t>
      </w:r>
    </w:p>
    <w:p w14:paraId="24F5043E" w14:textId="2F2BAE4B" w:rsidR="007A0A92" w:rsidRPr="00972C34" w:rsidRDefault="001B6D13" w:rsidP="00BE5B1B">
      <w:pPr>
        <w:pStyle w:val="List4"/>
        <w:numPr>
          <w:ilvl w:val="2"/>
          <w:numId w:val="1"/>
        </w:numPr>
        <w:ind w:left="0" w:firstLine="567"/>
        <w:jc w:val="both"/>
        <w:rPr>
          <w:lang w:val="lt-LT"/>
        </w:rPr>
      </w:pPr>
      <w:r w:rsidRPr="00972C34">
        <w:rPr>
          <w:lang w:val="lt-LT"/>
        </w:rPr>
        <w:t xml:space="preserve">pagal projektinius sprendinius suprojektuotų </w:t>
      </w:r>
      <w:r w:rsidR="00465AA2" w:rsidRPr="00972C34">
        <w:rPr>
          <w:lang w:val="lt-LT"/>
        </w:rPr>
        <w:t>autotransformatoriaus AT-1 10 kV prijunginio (įvadinio narvelio), šunto reaktoriaus ŠRE 3, SRT-1(2) ir kitų</w:t>
      </w:r>
      <w:r w:rsidR="00F77E84" w:rsidRPr="00972C34">
        <w:rPr>
          <w:lang w:val="lt-LT"/>
        </w:rPr>
        <w:t xml:space="preserve">, </w:t>
      </w:r>
      <w:r w:rsidR="00465AA2" w:rsidRPr="00972C34">
        <w:rPr>
          <w:lang w:val="lt-LT"/>
        </w:rPr>
        <w:t>10 kV prijunginių kontroliniai (techniniai) elektros skaitikliai. Elektros skaitikliai elektroniniai, turintys dvi nepriklausomas srovės kilpas (CL1 ir CL2), išoriniai matmenys 325x190x80mm. TAS spintoje turės būti paliktos/numatytos rezervinės vietos įrengti dar kelis analogiškus elektros skaitiklius;</w:t>
      </w:r>
    </w:p>
    <w:p w14:paraId="1E174D60" w14:textId="77777777" w:rsidR="007A0A92" w:rsidRPr="00972C34" w:rsidRDefault="00465AA2" w:rsidP="00BE5B1B">
      <w:pPr>
        <w:pStyle w:val="List4"/>
        <w:numPr>
          <w:ilvl w:val="2"/>
          <w:numId w:val="1"/>
        </w:numPr>
        <w:ind w:left="0" w:firstLine="567"/>
        <w:jc w:val="both"/>
        <w:rPr>
          <w:lang w:val="lt-LT"/>
        </w:rPr>
      </w:pPr>
      <w:r w:rsidRPr="00972C34">
        <w:rPr>
          <w:lang w:val="lt-LT"/>
        </w:rPr>
        <w:t xml:space="preserve">elektros skaitiklių prijungimui bandymo </w:t>
      </w:r>
      <w:proofErr w:type="spellStart"/>
      <w:r w:rsidRPr="00972C34">
        <w:rPr>
          <w:lang w:val="lt-LT"/>
        </w:rPr>
        <w:t>gnybtynai</w:t>
      </w:r>
      <w:proofErr w:type="spellEnd"/>
      <w:r w:rsidRPr="00972C34">
        <w:rPr>
          <w:lang w:val="lt-LT"/>
        </w:rPr>
        <w:t xml:space="preserve"> (išoriniai matmenys 230x140x50 mm). TAS spintoje turės būti numatytos rezervinės vietos įrengti dar kelis analogiškus bandymo </w:t>
      </w:r>
      <w:proofErr w:type="spellStart"/>
      <w:r w:rsidRPr="00972C34">
        <w:rPr>
          <w:lang w:val="lt-LT"/>
        </w:rPr>
        <w:t>gnybtynus</w:t>
      </w:r>
      <w:proofErr w:type="spellEnd"/>
      <w:r w:rsidRPr="00972C34">
        <w:rPr>
          <w:lang w:val="lt-LT"/>
        </w:rPr>
        <w:t>;</w:t>
      </w:r>
    </w:p>
    <w:p w14:paraId="43679E31" w14:textId="77777777" w:rsidR="007A0A92" w:rsidRPr="00972C34" w:rsidRDefault="00465AA2" w:rsidP="00BE5B1B">
      <w:pPr>
        <w:pStyle w:val="List4"/>
        <w:numPr>
          <w:ilvl w:val="2"/>
          <w:numId w:val="1"/>
        </w:numPr>
        <w:ind w:left="0" w:firstLine="567"/>
        <w:jc w:val="both"/>
        <w:rPr>
          <w:lang w:val="lt-LT"/>
        </w:rPr>
      </w:pPr>
      <w:r w:rsidRPr="00972C34">
        <w:rPr>
          <w:lang w:val="lt-LT"/>
        </w:rPr>
        <w:t xml:space="preserve">elektros skaitikliai ir bandymo </w:t>
      </w:r>
      <w:proofErr w:type="spellStart"/>
      <w:r w:rsidRPr="00972C34">
        <w:rPr>
          <w:lang w:val="lt-LT"/>
        </w:rPr>
        <w:t>gnybtynai</w:t>
      </w:r>
      <w:proofErr w:type="spellEnd"/>
      <w:r w:rsidRPr="00972C34">
        <w:rPr>
          <w:lang w:val="lt-LT"/>
        </w:rPr>
        <w:t xml:space="preserve"> turės būti įrengti ant varstomos montažinės plokštės, kuri TAS viduje turės būti tvirtinama ant vyrių, įžeminta ir turės būti paruošta plombavimui uždarytoje padėtyje;</w:t>
      </w:r>
    </w:p>
    <w:p w14:paraId="3D74CF41" w14:textId="77777777" w:rsidR="007A0A92" w:rsidRPr="00972C34" w:rsidRDefault="00465AA2" w:rsidP="00BE5B1B">
      <w:pPr>
        <w:pStyle w:val="List4"/>
        <w:numPr>
          <w:ilvl w:val="2"/>
          <w:numId w:val="1"/>
        </w:numPr>
        <w:ind w:left="0" w:firstLine="567"/>
        <w:jc w:val="both"/>
        <w:rPr>
          <w:lang w:val="lt-LT"/>
        </w:rPr>
      </w:pPr>
      <w:r w:rsidRPr="00972C34">
        <w:rPr>
          <w:lang w:val="lt-LT"/>
        </w:rPr>
        <w:t>kontrolinių (techninių) elektros skaitiklių rezerviniam maitinimui 12VDC maitinimo blokas (-ai</w:t>
      </w:r>
      <w:r w:rsidRPr="00972C34" w:rsidDel="009955E2">
        <w:rPr>
          <w:lang w:val="lt-LT"/>
        </w:rPr>
        <w:t>)</w:t>
      </w:r>
      <w:r w:rsidRPr="00972C34">
        <w:rPr>
          <w:lang w:val="lt-LT"/>
        </w:rPr>
        <w:t>;</w:t>
      </w:r>
    </w:p>
    <w:p w14:paraId="3821BA06" w14:textId="77777777" w:rsidR="007A0A92" w:rsidRPr="00972C34" w:rsidRDefault="00465AA2" w:rsidP="00BE5B1B">
      <w:pPr>
        <w:pStyle w:val="List4"/>
        <w:numPr>
          <w:ilvl w:val="2"/>
          <w:numId w:val="1"/>
        </w:numPr>
        <w:ind w:left="0" w:firstLine="567"/>
        <w:jc w:val="both"/>
        <w:rPr>
          <w:lang w:val="lt-LT"/>
        </w:rPr>
      </w:pPr>
      <w:r w:rsidRPr="00972C34">
        <w:rPr>
          <w:lang w:val="lt-LT"/>
        </w:rPr>
        <w:t>du 230 VAC kištukiniai lizdai ir vietinis LED apšvietimas;</w:t>
      </w:r>
    </w:p>
    <w:p w14:paraId="38BB1718" w14:textId="39CA51A8" w:rsidR="007A0A92" w:rsidRPr="00972C34" w:rsidRDefault="00465AA2" w:rsidP="00BE5B1B">
      <w:pPr>
        <w:pStyle w:val="List4"/>
        <w:numPr>
          <w:ilvl w:val="2"/>
          <w:numId w:val="1"/>
        </w:numPr>
        <w:ind w:left="0" w:firstLine="567"/>
        <w:jc w:val="both"/>
        <w:rPr>
          <w:lang w:val="lt-LT"/>
        </w:rPr>
      </w:pPr>
      <w:r w:rsidRPr="00972C34">
        <w:rPr>
          <w:lang w:val="lt-LT"/>
        </w:rPr>
        <w:t xml:space="preserve">kita šiame TU skyriuje bei standartiniuose techniniuose reikalavimuose nenurodyta pilnai SR TAS komplektacijai reikalinga įranga turės būti parinkta TAS sąrankos detaliųjų </w:t>
      </w:r>
      <w:r w:rsidR="00290C46" w:rsidRPr="00972C34">
        <w:rPr>
          <w:lang w:val="lt-LT"/>
        </w:rPr>
        <w:t>gamybos ir montavimo</w:t>
      </w:r>
      <w:r w:rsidRPr="00972C34">
        <w:rPr>
          <w:lang w:val="lt-LT"/>
        </w:rPr>
        <w:t xml:space="preserve"> brėžinių</w:t>
      </w:r>
      <w:r w:rsidRPr="00972C34" w:rsidDel="00127086">
        <w:rPr>
          <w:lang w:val="lt-LT"/>
        </w:rPr>
        <w:t xml:space="preserve"> </w:t>
      </w:r>
      <w:r w:rsidRPr="00972C34">
        <w:rPr>
          <w:lang w:val="lt-LT"/>
        </w:rPr>
        <w:t>derinimo metu.</w:t>
      </w:r>
    </w:p>
    <w:p w14:paraId="3116700F" w14:textId="77777777" w:rsidR="007A0A92" w:rsidRPr="00972C34" w:rsidRDefault="00465AA2" w:rsidP="00BE5B1B">
      <w:pPr>
        <w:pStyle w:val="List3"/>
        <w:numPr>
          <w:ilvl w:val="1"/>
          <w:numId w:val="1"/>
        </w:numPr>
        <w:ind w:left="0" w:firstLine="567"/>
        <w:jc w:val="both"/>
        <w:rPr>
          <w:lang w:val="lt-LT"/>
        </w:rPr>
      </w:pPr>
      <w:r w:rsidRPr="00972C34">
        <w:rPr>
          <w:lang w:val="lt-LT"/>
        </w:rPr>
        <w:t xml:space="preserve">0,4 kV saulės elektrinės ir </w:t>
      </w:r>
      <w:bookmarkStart w:id="109" w:name="_Hlk184812492"/>
      <w:r w:rsidRPr="00972C34">
        <w:rPr>
          <w:lang w:val="lt-LT"/>
        </w:rPr>
        <w:t xml:space="preserve">0,4 kV </w:t>
      </w:r>
      <w:bookmarkEnd w:id="109"/>
      <w:r w:rsidRPr="00972C34">
        <w:rPr>
          <w:lang w:val="lt-LT"/>
        </w:rPr>
        <w:t>elektromobilių pakrovimui skirto kištukinio lizdo projektuojami įrengti elektros skaitikliai turės būti jungiami per KSSRS įrengtus 0,72 kV XX/5 A, 0,5s tikslumo klasės srovės transformatorius, kurie projekte turės būti paskaičiuoti atsižvelgiant į 0,4 kV prijunginių įrengtąją/pareikalaujamąją galią (kištukinio lizdo parinktą ribojantį aparatą. Šiam tikslui parenkami 0,72 kV srovės transformatoriai turės atitikti EĮĮBT ir LST EN 61869 arba lygiaverčių standartų reikalavimus, turėti antrinių grandinių plombavimo galimybę. Srovės transformatorių (ST) tipai turės būti įrašyti į Lietuvos matavimo priemonių registrą, ir patys ST turės būti metrologiškai patikrinti bei su Lietuvoje pripažintais gamintojo, Lietuvos arba kitos Europos Sąjungos šalies akredituotos laboratorijos, išduotais patikros sertifikatais ar pastaruosius pakeičiančiais žymenimis, patvirtinančiais jų matavimo tikslumą.</w:t>
      </w:r>
    </w:p>
    <w:p w14:paraId="54989B98" w14:textId="77777777" w:rsidR="007A0A92" w:rsidRPr="00972C34" w:rsidRDefault="00465AA2" w:rsidP="00BE5B1B">
      <w:pPr>
        <w:pStyle w:val="List3"/>
        <w:numPr>
          <w:ilvl w:val="1"/>
          <w:numId w:val="1"/>
        </w:numPr>
        <w:ind w:left="0" w:firstLine="567"/>
        <w:jc w:val="both"/>
        <w:rPr>
          <w:lang w:val="lt-LT"/>
        </w:rPr>
      </w:pPr>
      <w:bookmarkStart w:id="110" w:name="_Hlk194440141"/>
      <w:r w:rsidRPr="00972C34">
        <w:rPr>
          <w:lang w:val="lt-LT"/>
        </w:rPr>
        <w:t xml:space="preserve">110 kV </w:t>
      </w:r>
      <w:bookmarkEnd w:id="110"/>
      <w:r w:rsidRPr="00972C34">
        <w:rPr>
          <w:lang w:val="lt-LT"/>
        </w:rPr>
        <w:t xml:space="preserve">ir 10 kV prijunginiuose projektuojamoms komercinėms ir kontrolinėms (techninėms) elektros apskaitoms parenkami srovės ir įtampos (induktyvieji) matavimo transformatoriai turės atitikti </w:t>
      </w:r>
      <w:bookmarkStart w:id="111" w:name="_Hlk189051220"/>
      <w:r w:rsidRPr="00972C34">
        <w:rPr>
          <w:lang w:val="lt-LT"/>
        </w:rPr>
        <w:t>LST EN 61869 arba lygiaverčių</w:t>
      </w:r>
      <w:bookmarkEnd w:id="111"/>
      <w:r w:rsidRPr="00972C34">
        <w:rPr>
          <w:lang w:val="lt-LT"/>
        </w:rPr>
        <w:t xml:space="preserve"> standartų, Elektros įrenginių įrengimo bendrųjų taisyklių (EĮĮBT) reikalavimus. 110 kV parenkami srovės ir įtampos matavimo transformatoriai taip pat turės atitikti PSO standartinius techninius reikalavimus bei techninius reikalavimus, nurodytus šių PS 6 skyriuje.</w:t>
      </w:r>
    </w:p>
    <w:p w14:paraId="7D7A71DB" w14:textId="77777777" w:rsidR="007A0A92" w:rsidRPr="00972C34" w:rsidRDefault="00465AA2" w:rsidP="00BE5B1B">
      <w:pPr>
        <w:pStyle w:val="List3"/>
        <w:numPr>
          <w:ilvl w:val="1"/>
          <w:numId w:val="1"/>
        </w:numPr>
        <w:ind w:left="0" w:firstLine="567"/>
        <w:jc w:val="both"/>
        <w:rPr>
          <w:lang w:val="lt-LT"/>
        </w:rPr>
      </w:pPr>
      <w:r w:rsidRPr="00972C34">
        <w:rPr>
          <w:lang w:val="lt-LT"/>
        </w:rPr>
        <w:t>110 kV L-</w:t>
      </w:r>
      <w:proofErr w:type="spellStart"/>
      <w:r w:rsidRPr="00972C34">
        <w:rPr>
          <w:lang w:val="lt-LT"/>
        </w:rPr>
        <w:t>Degaičiai</w:t>
      </w:r>
      <w:proofErr w:type="spellEnd"/>
      <w:r w:rsidRPr="00972C34">
        <w:rPr>
          <w:lang w:val="lt-LT"/>
        </w:rPr>
        <w:t xml:space="preserve"> prijunginio komercinis pagrindinis elektros skaitiklis turės būti prijungtas prie atskirų (atskirtų nuo relinės apsaugos, kitų matavimo prietaisų ar automatikos įrenginių) atitinkamų srovės ir įtampos transformatorių matavimo apvijų. Komercinis dubliuojantis elektros skaitiklis turės būti prijungtas prie kitų srovės ir įtampos transformatorių matavimo apvijų. Komercinis </w:t>
      </w:r>
      <w:r w:rsidRPr="00972C34">
        <w:rPr>
          <w:lang w:val="lt-LT"/>
        </w:rPr>
        <w:lastRenderedPageBreak/>
        <w:t>dubliuojantis ir kontroliniai (techniniai) elektros skaitikliai galės būti jungiami kartu, su kitais matavimo prietaisais ar automatikos įrenginiais.</w:t>
      </w:r>
    </w:p>
    <w:p w14:paraId="03309BE6" w14:textId="77777777" w:rsidR="007A0A92" w:rsidRPr="00972C34" w:rsidRDefault="00465AA2" w:rsidP="00BE5B1B">
      <w:pPr>
        <w:pStyle w:val="List3"/>
        <w:numPr>
          <w:ilvl w:val="1"/>
          <w:numId w:val="1"/>
        </w:numPr>
        <w:ind w:left="0" w:firstLine="567"/>
        <w:jc w:val="both"/>
        <w:rPr>
          <w:lang w:val="lt-LT"/>
        </w:rPr>
      </w:pPr>
      <w:r w:rsidRPr="00972C34">
        <w:rPr>
          <w:lang w:val="lt-LT"/>
        </w:rPr>
        <w:t xml:space="preserve">Atitinkamai 110 kV, 10 kV ir 0,4 kV srovės ir įtampos matavimo transformatorių įrengimo vietos, jų parametrai, antrinių apvijų skaičius ir paskirtys bus derinamos projekto rengimo metu. </w:t>
      </w:r>
      <w:r w:rsidRPr="00972C34">
        <w:rPr>
          <w:color w:val="000000" w:themeColor="text1"/>
          <w:lang w:val="lt-LT"/>
        </w:rPr>
        <w:t xml:space="preserve">Projekte, parenkant srovės ir įtampos matavimo transformatorius, jų antrinių apvijų vardinės apkrovos </w:t>
      </w:r>
      <w:r w:rsidRPr="00972C34">
        <w:rPr>
          <w:lang w:val="lt-LT"/>
        </w:rPr>
        <w:t>turės būti paskaičiuotos atsižvelgiant į prie apvijų jungiamų prietaisų ir įtaisų apkrovas. Srovės transformatoriai elektros energijos apskaitoms ir matavimų reikmėms turės būti paskaičiuoti ir parinkti įvertinant prijunginių vardines galias ir būtinybę užtikrinti reikalaujamą elektros energijos matavimo tikslumą visame apkrautumo diapazone. Jei pagal skaičiavimus bus reikalingos srovės transformatorių šerdys su skirtingais transformacijos koeficientais, jų turės būti parinkta ne daugiau dviejų. Srovės transformatoriai turės būti parinkti tokie, kad transformacijos koeficientų perjungimas būtų antrinių grandinių pusėje.</w:t>
      </w:r>
    </w:p>
    <w:p w14:paraId="041177C0" w14:textId="77777777" w:rsidR="007A0A92" w:rsidRPr="00972C34" w:rsidRDefault="00465AA2" w:rsidP="00BE5B1B">
      <w:pPr>
        <w:pStyle w:val="List3"/>
        <w:numPr>
          <w:ilvl w:val="1"/>
          <w:numId w:val="1"/>
        </w:numPr>
        <w:ind w:left="0" w:firstLine="567"/>
        <w:jc w:val="both"/>
        <w:rPr>
          <w:lang w:val="lt-LT"/>
        </w:rPr>
      </w:pPr>
      <w:bookmarkStart w:id="112" w:name="_Hlk180525689"/>
      <w:r w:rsidRPr="00972C34">
        <w:rPr>
          <w:lang w:val="lt-LT"/>
        </w:rPr>
        <w:t>Srovės ir įtampos transformatorių antrinių grandinių įžeminimą bei srovės transformatorių koeficientų perjungimą (projektavimo metu parenkant šerdis su atšakomis) atitinkamai turės būti suprojektuota įrengti ST ir ĮT gnybtų spintose (</w:t>
      </w:r>
      <w:proofErr w:type="spellStart"/>
      <w:r w:rsidRPr="00972C34">
        <w:rPr>
          <w:lang w:val="lt-LT"/>
        </w:rPr>
        <w:t>gnybtynuose</w:t>
      </w:r>
      <w:proofErr w:type="spellEnd"/>
      <w:r w:rsidRPr="00972C34">
        <w:rPr>
          <w:lang w:val="lt-LT"/>
        </w:rPr>
        <w:t>), USĮ narveliuose.</w:t>
      </w:r>
    </w:p>
    <w:p w14:paraId="7E1E843A" w14:textId="77777777" w:rsidR="007A0A92" w:rsidRPr="00972C34" w:rsidRDefault="00465AA2" w:rsidP="00BE5B1B">
      <w:pPr>
        <w:pStyle w:val="List3"/>
        <w:numPr>
          <w:ilvl w:val="1"/>
          <w:numId w:val="1"/>
        </w:numPr>
        <w:ind w:left="0" w:firstLine="567"/>
        <w:jc w:val="both"/>
        <w:rPr>
          <w:lang w:val="lt-LT"/>
        </w:rPr>
      </w:pPr>
      <w:r w:rsidRPr="00972C34">
        <w:rPr>
          <w:lang w:val="lt-LT"/>
        </w:rPr>
        <w:t>110 kV L-</w:t>
      </w:r>
      <w:proofErr w:type="spellStart"/>
      <w:r w:rsidRPr="00972C34">
        <w:rPr>
          <w:lang w:val="lt-LT"/>
        </w:rPr>
        <w:t>Degaičiai</w:t>
      </w:r>
      <w:proofErr w:type="spellEnd"/>
      <w:r w:rsidRPr="00972C34">
        <w:rPr>
          <w:lang w:val="lt-LT"/>
        </w:rPr>
        <w:t xml:space="preserve"> </w:t>
      </w:r>
      <w:proofErr w:type="spellStart"/>
      <w:r w:rsidRPr="00972C34">
        <w:rPr>
          <w:lang w:val="lt-LT"/>
        </w:rPr>
        <w:t>prijunginyje</w:t>
      </w:r>
      <w:proofErr w:type="spellEnd"/>
      <w:r w:rsidRPr="00972C34">
        <w:rPr>
          <w:lang w:val="lt-LT"/>
        </w:rPr>
        <w:t xml:space="preserve"> įrengiamo komercinio pagrindinio elektros skaitiklio įtampos grandinių rezervavimui KAS spintoje turės būti suprojektuota įtampos grandinių ARĮ įranga. ARĮ turės būti suprojektuotas nuo skirtingų </w:t>
      </w:r>
      <w:proofErr w:type="spellStart"/>
      <w:r w:rsidRPr="00972C34">
        <w:rPr>
          <w:lang w:val="lt-LT"/>
        </w:rPr>
        <w:t>šyninių</w:t>
      </w:r>
      <w:proofErr w:type="spellEnd"/>
      <w:r w:rsidRPr="00972C34">
        <w:rPr>
          <w:lang w:val="lt-LT"/>
        </w:rPr>
        <w:t xml:space="preserve"> įtampos transformatorių matavimo apvijų. ARĮ naudojamų relių vardiniai dydžiai turės būti parinkti atsižvelgiant į apvijų įtampas ir prijungtas apkrovas. ARĮ turės veikti sumažėjus įtampai bet kurioje fazėje žemiau 70% </w:t>
      </w:r>
      <w:proofErr w:type="spellStart"/>
      <w:r w:rsidRPr="00972C34">
        <w:rPr>
          <w:lang w:val="lt-LT"/>
        </w:rPr>
        <w:t>Uv</w:t>
      </w:r>
      <w:proofErr w:type="spellEnd"/>
      <w:r w:rsidRPr="00972C34">
        <w:rPr>
          <w:lang w:val="lt-LT"/>
        </w:rPr>
        <w:t>. ARĮ suveikimo laikas turės būti nustatytas - 2 sekundės.</w:t>
      </w:r>
    </w:p>
    <w:p w14:paraId="30ABA294" w14:textId="77777777" w:rsidR="007A0A92" w:rsidRPr="00972C34" w:rsidRDefault="00465AA2" w:rsidP="00BE5B1B">
      <w:pPr>
        <w:pStyle w:val="List3"/>
        <w:numPr>
          <w:ilvl w:val="1"/>
          <w:numId w:val="1"/>
        </w:numPr>
        <w:ind w:left="0" w:firstLine="567"/>
        <w:jc w:val="both"/>
        <w:rPr>
          <w:lang w:val="lt-LT"/>
        </w:rPr>
      </w:pPr>
      <w:r w:rsidRPr="00972C34">
        <w:rPr>
          <w:lang w:val="lt-LT"/>
        </w:rPr>
        <w:t>Projekte turės būti įvertinta, kad</w:t>
      </w:r>
      <w:bookmarkEnd w:id="112"/>
      <w:r w:rsidRPr="00972C34">
        <w:rPr>
          <w:lang w:val="lt-LT"/>
        </w:rPr>
        <w:t xml:space="preserve"> visi 110 kV ir 10 kV prijunginiuose elektros apskaitai parinkti matavimo transformatoriai iki darbų užbaigimo privalės turėti metrologinį patvirtinimą metrologijos įstatymo nustatyta tvarka, jų tipai įrašyti į Lietuvos Respublikos matavimo priemonių registrą, turės būti metrologiškai patikrinti bei su Lietuvoje pripažintais gamintojo, Lietuvos arba kitos Europos Sąjungos šalies akredituotos laboratorijos išduotais patikros sertifikatais ar pastaruosius pakeičiančiais žymenimis, patvirtinančiais jų matavimo tikslumą. Jei patikra ar kalibravimas bus atliktas ne Lietuvos Respublikos laboratorijose, tai turės būti pateiktos šių laboratorijų akreditacijos dokumentų kopijos, nurodant akreditacijos sritį, laboratorijos šalies valstybės institucijų įgaliojimai atlikti patikrą bei Lietuvos Metrologijos inspekcijos atliktos patikros dokumentų pripažinimas.</w:t>
      </w:r>
    </w:p>
    <w:p w14:paraId="73CE19CA" w14:textId="77777777" w:rsidR="007A0A92" w:rsidRPr="00972C34" w:rsidRDefault="00465AA2" w:rsidP="00BE5B1B">
      <w:pPr>
        <w:pStyle w:val="List3"/>
        <w:numPr>
          <w:ilvl w:val="1"/>
          <w:numId w:val="1"/>
        </w:numPr>
        <w:ind w:left="0" w:firstLine="567"/>
        <w:jc w:val="both"/>
        <w:rPr>
          <w:lang w:val="lt-LT"/>
        </w:rPr>
      </w:pPr>
      <w:r w:rsidRPr="00972C34">
        <w:rPr>
          <w:lang w:val="lt-LT"/>
        </w:rPr>
        <w:t>Projekte</w:t>
      </w:r>
      <w:r w:rsidRPr="00972C34" w:rsidDel="009955E2">
        <w:rPr>
          <w:color w:val="000000" w:themeColor="text1"/>
          <w:lang w:val="lt-LT"/>
        </w:rPr>
        <w:t xml:space="preserve"> </w:t>
      </w:r>
      <w:r w:rsidRPr="00972C34">
        <w:rPr>
          <w:lang w:val="lt-LT"/>
        </w:rPr>
        <w:t>turės būti nurodyta bei sąnaudų žiniaraštyje turės būti įvertinta, kad po visų šiame PS skyriuje nurodytų elektros apskaitų sumontavimo turės būti išmatuotos srovės ir įtampos transformatorių elektros apskaitoms naudojamų apvijų ir šerdžių faktinės apkrovos, bei elektros apskaitai naudojamų įtampos grandinių įtampos kritimai (ΔU,%) ir pateikti apkrovų patikrinimo ir ΔU matavimo protokolai.</w:t>
      </w:r>
    </w:p>
    <w:p w14:paraId="221B0158" w14:textId="2984EA01" w:rsidR="007A0A92" w:rsidRPr="00972C34" w:rsidRDefault="00465AA2" w:rsidP="00BE5B1B">
      <w:pPr>
        <w:pStyle w:val="List3"/>
        <w:numPr>
          <w:ilvl w:val="1"/>
          <w:numId w:val="1"/>
        </w:numPr>
        <w:ind w:left="0" w:firstLine="567"/>
        <w:jc w:val="both"/>
        <w:rPr>
          <w:lang w:val="lt-LT"/>
        </w:rPr>
      </w:pPr>
      <w:r w:rsidRPr="00972C34">
        <w:rPr>
          <w:lang w:val="lt-LT"/>
        </w:rPr>
        <w:t xml:space="preserve">Projekto sprendiniuose turės būti įvertinta kad aktyviosios galios (P) ir reaktyviosios galios (Q) srautų ženklų perdavimo iš elektros skaitiklių ir jų atvaizdavimo PSO informacinėse sistemose (AEEAS ir DVS) bei su tuo susijusioms elektros skaitiklių prijungimo kryptims, turės būti taikomi Perdavimo tinklo transformatorių pastočių ir skirstyklų įrangos nuotolinio valdymo reikalavimų aprašo, pateikto  </w:t>
      </w:r>
      <w:r w:rsidR="00463C31" w:rsidRPr="00972C34">
        <w:rPr>
          <w:lang w:val="lt-LT"/>
        </w:rPr>
        <w:t>7</w:t>
      </w:r>
      <w:r w:rsidR="00194A42" w:rsidRPr="00972C34">
        <w:rPr>
          <w:lang w:val="lt-LT"/>
        </w:rPr>
        <w:t>5</w:t>
      </w:r>
      <w:r w:rsidRPr="00972C34">
        <w:rPr>
          <w:lang w:val="lt-LT"/>
        </w:rPr>
        <w:t xml:space="preserve"> priede.</w:t>
      </w:r>
    </w:p>
    <w:p w14:paraId="4575158E" w14:textId="494D640B" w:rsidR="007A0A92" w:rsidRPr="00972C34" w:rsidRDefault="00465AA2" w:rsidP="00BE5B1B">
      <w:pPr>
        <w:pStyle w:val="List3"/>
        <w:numPr>
          <w:ilvl w:val="1"/>
          <w:numId w:val="1"/>
        </w:numPr>
        <w:ind w:left="0" w:firstLine="567"/>
        <w:jc w:val="both"/>
        <w:rPr>
          <w:lang w:val="lt-LT"/>
        </w:rPr>
      </w:pPr>
      <w:bookmarkStart w:id="113" w:name="_Hlk184813998"/>
      <w:r w:rsidRPr="00972C34">
        <w:rPr>
          <w:lang w:val="lt-LT"/>
        </w:rPr>
        <w:t>P</w:t>
      </w:r>
      <w:r w:rsidRPr="00972C34">
        <w:rPr>
          <w:color w:val="000000" w:themeColor="text1"/>
          <w:lang w:val="lt-LT"/>
        </w:rPr>
        <w:t>rojekto</w:t>
      </w:r>
      <w:bookmarkEnd w:id="113"/>
      <w:r w:rsidRPr="00972C34" w:rsidDel="0091103F">
        <w:rPr>
          <w:color w:val="000000" w:themeColor="text1"/>
          <w:lang w:val="lt-LT"/>
        </w:rPr>
        <w:t xml:space="preserve"> </w:t>
      </w:r>
      <w:r w:rsidRPr="00972C34">
        <w:rPr>
          <w:lang w:val="lt-LT"/>
        </w:rPr>
        <w:t xml:space="preserve">sprendiniuose turės būti įvertinta, kad projekto vykdymui šiame PS skyriuje nurodytoms elektros apskaitoms įrengti būtinus elektros skaitiklius, bandymo </w:t>
      </w:r>
      <w:proofErr w:type="spellStart"/>
      <w:r w:rsidRPr="00972C34">
        <w:rPr>
          <w:lang w:val="lt-LT"/>
        </w:rPr>
        <w:t>gnybtynus</w:t>
      </w:r>
      <w:proofErr w:type="spellEnd"/>
      <w:r w:rsidRPr="00972C34">
        <w:rPr>
          <w:lang w:val="lt-LT"/>
        </w:rPr>
        <w:t>, elektros skaitiklių duomenų perdavimui į PSO informacines sistemas (AEEAS ir DVS) skirtus sukonfigūruotą (-</w:t>
      </w:r>
      <w:proofErr w:type="spellStart"/>
      <w:r w:rsidRPr="00972C34">
        <w:rPr>
          <w:lang w:val="lt-LT"/>
        </w:rPr>
        <w:t>us</w:t>
      </w:r>
      <w:proofErr w:type="spellEnd"/>
      <w:r w:rsidRPr="00972C34">
        <w:rPr>
          <w:lang w:val="lt-LT"/>
        </w:rPr>
        <w:t>) automatizuotos elektros apskaitos sistemos duomenų surinkimo ir perdavimo valdiklį (-</w:t>
      </w:r>
      <w:proofErr w:type="spellStart"/>
      <w:r w:rsidRPr="00972C34">
        <w:rPr>
          <w:lang w:val="lt-LT"/>
        </w:rPr>
        <w:t>ius</w:t>
      </w:r>
      <w:proofErr w:type="spellEnd"/>
      <w:r w:rsidRPr="00972C34">
        <w:rPr>
          <w:lang w:val="lt-LT"/>
        </w:rPr>
        <w:t xml:space="preserve">) (KDV) ir sukonfigūruotus momentinių duomenų surinkimo ir perdavimo valdiklius (MDV) įrengimui pateiks PSO. Projekto vykdymo metu prietaisų perdavimas bus įforminamas pasirašant “Montuotinų įrenginių ir medžiagų perdavimo-priėmimo aktą”. Elektrotechninėse dėžėse sukomplektuotų Automatizuotos elektros apskaitos sistemos duomenų surinkimo ir perdavimo valdiklio KDV bei momentinio duomenų valdiklio MDV techniniai reikalavimai nurodyti </w:t>
      </w:r>
      <w:r w:rsidR="00194A42" w:rsidRPr="00972C34">
        <w:rPr>
          <w:lang w:val="lt-LT"/>
        </w:rPr>
        <w:t>98</w:t>
      </w:r>
      <w:r w:rsidRPr="00972C34">
        <w:rPr>
          <w:lang w:val="lt-LT"/>
        </w:rPr>
        <w:t xml:space="preserve"> priede ir </w:t>
      </w:r>
      <w:r w:rsidR="00194A42" w:rsidRPr="00972C34">
        <w:rPr>
          <w:lang w:val="lt-LT"/>
        </w:rPr>
        <w:t>99</w:t>
      </w:r>
      <w:r w:rsidRPr="00972C34">
        <w:rPr>
          <w:lang w:val="lt-LT"/>
        </w:rPr>
        <w:t xml:space="preserve"> priede.</w:t>
      </w:r>
    </w:p>
    <w:p w14:paraId="2AF496F4" w14:textId="77777777" w:rsidR="007A0A92" w:rsidRPr="00972C34" w:rsidRDefault="00465AA2" w:rsidP="00BE5B1B">
      <w:pPr>
        <w:pStyle w:val="List3"/>
        <w:numPr>
          <w:ilvl w:val="1"/>
          <w:numId w:val="1"/>
        </w:numPr>
        <w:ind w:left="0" w:firstLine="567"/>
        <w:jc w:val="both"/>
        <w:rPr>
          <w:lang w:val="lt-LT"/>
        </w:rPr>
      </w:pPr>
      <w:bookmarkStart w:id="114" w:name="_Hlk194442820"/>
      <w:r w:rsidRPr="00972C34">
        <w:rPr>
          <w:lang w:val="lt-LT"/>
        </w:rPr>
        <w:t xml:space="preserve">Šiame PS skyriuje </w:t>
      </w:r>
      <w:bookmarkEnd w:id="114"/>
      <w:r w:rsidRPr="00972C34">
        <w:rPr>
          <w:lang w:val="lt-LT"/>
        </w:rPr>
        <w:t xml:space="preserve">visų 110 kV, 10 kV ir 0,4 kV KAS/TAS, SR TAS suprojektuotų įrengti elektros skaitiklių surenkamosios pirmosios srovės kilpos ,,CL1” turės būti suprojektuotos prijungti prie Telšių TP 110 kV AS PVP TAS įrengto (-ų) automatizuotos elektros apskaitos sistemos </w:t>
      </w:r>
      <w:r w:rsidRPr="00972C34">
        <w:rPr>
          <w:lang w:val="lt-LT"/>
        </w:rPr>
        <w:lastRenderedPageBreak/>
        <w:t xml:space="preserve">duomenų surinkimo ir perdavimo valdiklio (-ų) (KDV), o srovės kilpos „CL2“ (išskyrus elektros skaitiklius, įrengtus 0,4 kV prijunginiuose) - prie ten pat įrengtų momentinių duomenų valdiklių (MDV). Vienoje „CL2“ srovės kilpoje turės būti suprojektuota nuosekliai prijungti ne daugiau kaip 2 elektros skaitiklius, o „CL1“ srovės kilpoje rekomenduojama suprojektuoti nuosekliai prijungti ne daugiau kaip 4 elektros skaitiklius. </w:t>
      </w:r>
      <w:bookmarkStart w:id="115" w:name="_Hlk194441746"/>
      <w:r w:rsidRPr="00972C34">
        <w:rPr>
          <w:lang w:val="lt-LT"/>
        </w:rPr>
        <w:t>110 kV EPL L-</w:t>
      </w:r>
      <w:proofErr w:type="spellStart"/>
      <w:r w:rsidRPr="00972C34">
        <w:rPr>
          <w:lang w:val="lt-LT"/>
        </w:rPr>
        <w:t>Degaičiai</w:t>
      </w:r>
      <w:proofErr w:type="spellEnd"/>
      <w:r w:rsidRPr="00972C34">
        <w:rPr>
          <w:lang w:val="lt-LT"/>
        </w:rPr>
        <w:t xml:space="preserve"> </w:t>
      </w:r>
      <w:r w:rsidRPr="00972C34" w:rsidDel="00BE0401">
        <w:rPr>
          <w:lang w:val="lt-LT"/>
        </w:rPr>
        <w:t>prijungini</w:t>
      </w:r>
      <w:r w:rsidRPr="00972C34">
        <w:rPr>
          <w:lang w:val="lt-LT"/>
        </w:rPr>
        <w:t xml:space="preserve">o komercinis pagrindinis ir komercinis dubliuojantis elektros skaitikliai turės būti jungiami skirtingose KDV </w:t>
      </w:r>
      <w:bookmarkEnd w:id="115"/>
      <w:r w:rsidRPr="00972C34">
        <w:rPr>
          <w:lang w:val="lt-LT"/>
        </w:rPr>
        <w:t>srovės kilpose bei duomenų perdavimo rezervavimui prie skirtingų MDV.</w:t>
      </w:r>
    </w:p>
    <w:p w14:paraId="045DB8FC" w14:textId="77777777" w:rsidR="007A0A92" w:rsidRPr="00972C34" w:rsidRDefault="00465AA2" w:rsidP="00BE5B1B">
      <w:pPr>
        <w:pStyle w:val="List3"/>
        <w:numPr>
          <w:ilvl w:val="1"/>
          <w:numId w:val="1"/>
        </w:numPr>
        <w:ind w:left="0" w:firstLine="567"/>
        <w:jc w:val="both"/>
        <w:rPr>
          <w:lang w:val="lt-LT"/>
        </w:rPr>
      </w:pPr>
      <w:r w:rsidRPr="00972C34">
        <w:rPr>
          <w:lang w:val="lt-LT"/>
        </w:rPr>
        <w:t>Projektuojant elektros skaitiklių komercinės ir momentinės informacijos perdavimą į PSO informacines sistemas duomenų perdavimo patikimumui turės būti maksimaliai išnaudotos KDV ir MDV srovės kilpos.</w:t>
      </w:r>
    </w:p>
    <w:p w14:paraId="62A811C3" w14:textId="77777777" w:rsidR="007A0A92" w:rsidRPr="00972C34" w:rsidRDefault="00465AA2" w:rsidP="00BE5B1B">
      <w:pPr>
        <w:pStyle w:val="List3"/>
        <w:numPr>
          <w:ilvl w:val="1"/>
          <w:numId w:val="1"/>
        </w:numPr>
        <w:ind w:left="0" w:firstLine="567"/>
        <w:jc w:val="both"/>
        <w:rPr>
          <w:lang w:val="lt-LT"/>
        </w:rPr>
      </w:pPr>
      <w:r w:rsidRPr="00972C34">
        <w:rPr>
          <w:lang w:val="lt-LT"/>
        </w:rPr>
        <w:t xml:space="preserve">Projektuojant, Telšių TP 110 kV dalyje pagal projektinius sprendinius duomenų perdavimui į PSO AEEAS numatytas įrengti KDV turės būti sujungtas su pastotės 110 kV AS PVP arba pagal projektą kitoje vietoje, telekomunikacijų spintoje, projektuojamos ryšio įrangos </w:t>
      </w:r>
      <w:proofErr w:type="spellStart"/>
      <w:r w:rsidRPr="00972C34">
        <w:rPr>
          <w:lang w:val="lt-LT"/>
        </w:rPr>
        <w:t>Ethernet</w:t>
      </w:r>
      <w:proofErr w:type="spellEnd"/>
      <w:r w:rsidRPr="00972C34">
        <w:rPr>
          <w:lang w:val="lt-LT"/>
        </w:rPr>
        <w:t xml:space="preserve"> prieiga (bendrosios paskirties </w:t>
      </w:r>
      <w:proofErr w:type="spellStart"/>
      <w:r w:rsidRPr="00972C34">
        <w:rPr>
          <w:lang w:val="lt-LT"/>
        </w:rPr>
        <w:t>Ethernet</w:t>
      </w:r>
      <w:proofErr w:type="spellEnd"/>
      <w:r w:rsidRPr="00972C34">
        <w:rPr>
          <w:lang w:val="lt-LT"/>
        </w:rPr>
        <w:t xml:space="preserve"> komutatoriumi). Jei pagal sprendinius toks sujungimas bus </w:t>
      </w:r>
      <w:bookmarkStart w:id="116" w:name="_Hlk126243253"/>
      <w:r w:rsidRPr="00972C34">
        <w:rPr>
          <w:lang w:val="lt-LT"/>
        </w:rPr>
        <w:t>suprojektuotas klojant ryšio instaliaciją 110 kV AS PVP išorėje,</w:t>
      </w:r>
      <w:bookmarkEnd w:id="116"/>
      <w:r w:rsidRPr="00972C34">
        <w:rPr>
          <w:lang w:val="lt-LT"/>
        </w:rPr>
        <w:t xml:space="preserve"> tai toks sujungimas turės būti suprojektuotas per </w:t>
      </w:r>
      <w:proofErr w:type="spellStart"/>
      <w:r w:rsidRPr="00972C34">
        <w:rPr>
          <w:lang w:val="lt-LT"/>
        </w:rPr>
        <w:t>daugiamodį</w:t>
      </w:r>
      <w:proofErr w:type="spellEnd"/>
      <w:r w:rsidRPr="00972C34">
        <w:rPr>
          <w:lang w:val="lt-LT"/>
        </w:rPr>
        <w:t xml:space="preserve"> šviesolaidinį kabelį, panaudojant TAS spintoje įrengtus </w:t>
      </w:r>
      <w:proofErr w:type="spellStart"/>
      <w:r w:rsidRPr="00972C34">
        <w:rPr>
          <w:lang w:val="lt-LT"/>
        </w:rPr>
        <w:t>Ethernet</w:t>
      </w:r>
      <w:proofErr w:type="spellEnd"/>
      <w:r w:rsidRPr="00972C34">
        <w:rPr>
          <w:lang w:val="lt-LT"/>
        </w:rPr>
        <w:t xml:space="preserve"> terpės keitiklį. KDV </w:t>
      </w:r>
      <w:proofErr w:type="spellStart"/>
      <w:r w:rsidRPr="00972C34">
        <w:rPr>
          <w:lang w:val="lt-LT"/>
        </w:rPr>
        <w:t>Ethernet</w:t>
      </w:r>
      <w:proofErr w:type="spellEnd"/>
      <w:r w:rsidRPr="00972C34">
        <w:rPr>
          <w:lang w:val="lt-LT"/>
        </w:rPr>
        <w:t xml:space="preserve"> prievadas yra RJ-45. Projekte turės būti įvertinta, kad vykdant KDV prijungimą, ryšys su KDV (</w:t>
      </w:r>
      <w:proofErr w:type="spellStart"/>
      <w:r w:rsidRPr="00972C34">
        <w:rPr>
          <w:lang w:val="lt-LT"/>
        </w:rPr>
        <w:t>Ethernet</w:t>
      </w:r>
      <w:proofErr w:type="spellEnd"/>
      <w:r w:rsidRPr="00972C34">
        <w:rPr>
          <w:lang w:val="lt-LT"/>
        </w:rPr>
        <w:t xml:space="preserve"> ir GPRS) bei duomenų perdavimas iš elektros skaitiklių turės būti suderintas su PSO AEEAS duomenų surinkimo serveriu.</w:t>
      </w:r>
    </w:p>
    <w:p w14:paraId="72783E0D" w14:textId="77777777" w:rsidR="007A0A92" w:rsidRPr="00972C34" w:rsidRDefault="00465AA2" w:rsidP="00BE5B1B">
      <w:pPr>
        <w:pStyle w:val="List3"/>
        <w:numPr>
          <w:ilvl w:val="1"/>
          <w:numId w:val="1"/>
        </w:numPr>
        <w:ind w:left="0" w:firstLine="567"/>
        <w:jc w:val="both"/>
        <w:rPr>
          <w:lang w:val="lt-LT"/>
        </w:rPr>
      </w:pPr>
      <w:r w:rsidRPr="00972C34">
        <w:rPr>
          <w:lang w:val="lt-LT"/>
        </w:rPr>
        <w:t xml:space="preserve">Projektuojant, Telšių TP 110 kV dalyje pagal projektinius sprendinius duomenų perdavimui į PSO DVS numatyti įrengti MDV turės būti sujungti su pastotės 110 kV AS PVP arba pagal projektą kitoje vietoje, telekomunikacijų spintoje, projektuojamos ryšio įrangos </w:t>
      </w:r>
      <w:proofErr w:type="spellStart"/>
      <w:r w:rsidRPr="00972C34">
        <w:rPr>
          <w:lang w:val="lt-LT"/>
        </w:rPr>
        <w:t>Ethernet</w:t>
      </w:r>
      <w:proofErr w:type="spellEnd"/>
      <w:r w:rsidRPr="00972C34">
        <w:rPr>
          <w:lang w:val="lt-LT"/>
        </w:rPr>
        <w:t xml:space="preserve"> prieiga (bendrosios paskirties </w:t>
      </w:r>
      <w:proofErr w:type="spellStart"/>
      <w:r w:rsidRPr="00972C34">
        <w:rPr>
          <w:lang w:val="lt-LT"/>
        </w:rPr>
        <w:t>Ethernet</w:t>
      </w:r>
      <w:proofErr w:type="spellEnd"/>
      <w:r w:rsidRPr="00972C34">
        <w:rPr>
          <w:lang w:val="lt-LT"/>
        </w:rPr>
        <w:t xml:space="preserve"> komutatoriumi) pagal pilnąją monitoringo su MDV schemą, leidžiančią nuotolinį MDV ir jų komponentų darbo būklės stebėjimą, parametrų keitimą ir nuskaitymą per LAN. Jei pagal sprendinius toks sujungimas bus suprojektuotas klojant ryšio instaliaciją 110 kV AS PVP išorėje, tai toks sujungimas turės būti suprojektuotas per </w:t>
      </w:r>
      <w:proofErr w:type="spellStart"/>
      <w:r w:rsidRPr="00972C34">
        <w:rPr>
          <w:lang w:val="lt-LT"/>
        </w:rPr>
        <w:t>daugiamodį</w:t>
      </w:r>
      <w:proofErr w:type="spellEnd"/>
      <w:r w:rsidRPr="00972C34">
        <w:rPr>
          <w:lang w:val="lt-LT"/>
        </w:rPr>
        <w:t xml:space="preserve"> šviesolaidinį kabelį, panaudojant TAS spintoje įrengtus </w:t>
      </w:r>
      <w:proofErr w:type="spellStart"/>
      <w:r w:rsidRPr="00972C34">
        <w:rPr>
          <w:lang w:val="lt-LT"/>
        </w:rPr>
        <w:t>Ethernet</w:t>
      </w:r>
      <w:proofErr w:type="spellEnd"/>
      <w:r w:rsidRPr="00972C34">
        <w:rPr>
          <w:lang w:val="lt-LT"/>
        </w:rPr>
        <w:t xml:space="preserve"> terpės keitiklius. MDV ir komponentų </w:t>
      </w:r>
      <w:proofErr w:type="spellStart"/>
      <w:r w:rsidRPr="00972C34">
        <w:rPr>
          <w:lang w:val="lt-LT"/>
        </w:rPr>
        <w:t>Ethernet</w:t>
      </w:r>
      <w:proofErr w:type="spellEnd"/>
      <w:r w:rsidRPr="00972C34">
        <w:rPr>
          <w:lang w:val="lt-LT"/>
        </w:rPr>
        <w:t xml:space="preserve"> prievadai yra RJ-45. Projekte turės būti įvertinta, kad vykdant MDV prijungimą, ryšys su MDV, momentinių duomenų perdavimas iš elektros skaitiklių į PSO DVS bei MDV monitoringas turės būti suderintas ir ištestuotas (turės būti pateiktas su PSO suderintas testavimo protokolas).</w:t>
      </w:r>
    </w:p>
    <w:p w14:paraId="0EB6397D" w14:textId="1F8F4977" w:rsidR="007A0A92" w:rsidRPr="00972C34" w:rsidRDefault="00465AA2" w:rsidP="00BE5B1B">
      <w:pPr>
        <w:pStyle w:val="List3"/>
        <w:numPr>
          <w:ilvl w:val="1"/>
          <w:numId w:val="1"/>
        </w:numPr>
        <w:ind w:left="0" w:firstLine="567"/>
        <w:jc w:val="both"/>
        <w:rPr>
          <w:lang w:val="lt-LT"/>
        </w:rPr>
      </w:pPr>
      <w:r w:rsidRPr="00972C34">
        <w:rPr>
          <w:lang w:val="lt-LT"/>
        </w:rPr>
        <w:t xml:space="preserve">Ryšiui su KDV ir MDV valdikliais </w:t>
      </w:r>
      <w:proofErr w:type="spellStart"/>
      <w:r w:rsidRPr="00972C34">
        <w:rPr>
          <w:lang w:val="lt-LT"/>
        </w:rPr>
        <w:t>Ethernet</w:t>
      </w:r>
      <w:proofErr w:type="spellEnd"/>
      <w:r w:rsidRPr="00972C34">
        <w:rPr>
          <w:lang w:val="lt-LT"/>
        </w:rPr>
        <w:t xml:space="preserve"> terpės keitikliai turės būti parinkti su integruotais maitinimo blokais ir turės atitikti PSO standartinius techninius reikalavimus, nurodytus </w:t>
      </w:r>
      <w:r w:rsidR="00F212FA" w:rsidRPr="00972C34">
        <w:rPr>
          <w:lang w:val="lt-LT"/>
        </w:rPr>
        <w:t>9</w:t>
      </w:r>
      <w:r w:rsidR="00194A42" w:rsidRPr="00972C34">
        <w:rPr>
          <w:lang w:val="lt-LT"/>
        </w:rPr>
        <w:t>2</w:t>
      </w:r>
      <w:r w:rsidRPr="00972C34">
        <w:rPr>
          <w:lang w:val="lt-LT"/>
        </w:rPr>
        <w:t xml:space="preserve"> priede.</w:t>
      </w:r>
    </w:p>
    <w:p w14:paraId="3B26F7DF" w14:textId="77777777" w:rsidR="007A0A92" w:rsidRPr="00972C34" w:rsidRDefault="00465AA2" w:rsidP="00BE5B1B">
      <w:pPr>
        <w:pStyle w:val="List3"/>
        <w:numPr>
          <w:ilvl w:val="1"/>
          <w:numId w:val="1"/>
        </w:numPr>
        <w:ind w:left="0" w:firstLine="567"/>
        <w:jc w:val="both"/>
        <w:rPr>
          <w:lang w:val="lt-LT"/>
        </w:rPr>
      </w:pPr>
      <w:bookmarkStart w:id="117" w:name="_Hlk95305810"/>
      <w:r w:rsidRPr="00972C34">
        <w:rPr>
          <w:lang w:val="lt-LT"/>
        </w:rPr>
        <w:t>Visa lauko elektros apskaitos spintose ir matavimo transformatorių gnybtų spintose (</w:t>
      </w:r>
      <w:proofErr w:type="spellStart"/>
      <w:r w:rsidRPr="00972C34">
        <w:rPr>
          <w:lang w:val="lt-LT"/>
        </w:rPr>
        <w:t>gnybtynuose</w:t>
      </w:r>
      <w:proofErr w:type="spellEnd"/>
      <w:r w:rsidRPr="00972C34">
        <w:rPr>
          <w:lang w:val="lt-LT"/>
        </w:rPr>
        <w:t xml:space="preserve">) projektuojama įranga bei įtaisai turės būti parinkti pritaikyti darbui uždaroje erdvėje (apsaugos apdangalais laipsnio ≥ IP 54 lauko tipo spintose) aplinkos temperatūroje nuo –25 </w:t>
      </w:r>
      <w:r w:rsidRPr="00972C34">
        <w:rPr>
          <w:lang w:val="lt-LT"/>
        </w:rPr>
        <w:sym w:font="Symbol" w:char="F0B0"/>
      </w:r>
      <w:r w:rsidRPr="00972C34">
        <w:rPr>
          <w:lang w:val="lt-LT"/>
        </w:rPr>
        <w:t xml:space="preserve">C iki +55 </w:t>
      </w:r>
      <w:r w:rsidRPr="00972C34">
        <w:rPr>
          <w:lang w:val="lt-LT"/>
        </w:rPr>
        <w:sym w:font="Symbol" w:char="F0B0"/>
      </w:r>
      <w:r w:rsidRPr="00972C34">
        <w:rPr>
          <w:lang w:val="lt-LT"/>
        </w:rPr>
        <w:t xml:space="preserve">C, o vidaus spintose projektuojama įranga bei įtaisai turės būti parinkti pritaikyti darbui uždaroje erdvėje (apsaugos apdangalais laipsnio ≥ IP 42 tipo spintose) aplinkos temperatūroje nuo –0 </w:t>
      </w:r>
      <w:r w:rsidRPr="00972C34">
        <w:rPr>
          <w:lang w:val="lt-LT"/>
        </w:rPr>
        <w:sym w:font="Symbol" w:char="F0B0"/>
      </w:r>
      <w:r w:rsidRPr="00972C34">
        <w:rPr>
          <w:lang w:val="lt-LT"/>
        </w:rPr>
        <w:t xml:space="preserve">C iki +55 </w:t>
      </w:r>
      <w:r w:rsidRPr="00972C34">
        <w:rPr>
          <w:lang w:val="lt-LT"/>
        </w:rPr>
        <w:sym w:font="Symbol" w:char="F0B0"/>
      </w:r>
      <w:r w:rsidRPr="00972C34">
        <w:rPr>
          <w:lang w:val="lt-LT"/>
        </w:rPr>
        <w:t>C.</w:t>
      </w:r>
    </w:p>
    <w:p w14:paraId="577D2613" w14:textId="2F04F009" w:rsidR="007A0A92" w:rsidRPr="00972C34" w:rsidRDefault="00465AA2" w:rsidP="00BE5B1B">
      <w:pPr>
        <w:pStyle w:val="List3"/>
        <w:numPr>
          <w:ilvl w:val="1"/>
          <w:numId w:val="1"/>
        </w:numPr>
        <w:ind w:left="0" w:firstLine="567"/>
        <w:jc w:val="both"/>
        <w:rPr>
          <w:lang w:val="lt-LT"/>
        </w:rPr>
      </w:pPr>
      <w:r w:rsidRPr="00972C34">
        <w:rPr>
          <w:lang w:val="lt-LT"/>
        </w:rPr>
        <w:t>Projektavimo metu, parenkant 110 kV srovės ir įtampos transformatorių gnybtų spintas (</w:t>
      </w:r>
      <w:proofErr w:type="spellStart"/>
      <w:r w:rsidRPr="00972C34">
        <w:rPr>
          <w:lang w:val="lt-LT"/>
        </w:rPr>
        <w:t>gnybtynus</w:t>
      </w:r>
      <w:proofErr w:type="spellEnd"/>
      <w:r w:rsidRPr="00972C34">
        <w:rPr>
          <w:lang w:val="lt-LT"/>
        </w:rPr>
        <w:t xml:space="preserve">), jų techniniai parametrai ir numatoma įrangos komplektacija turės atitikti sprendinius ir PSO standartinius techninius reikalavimus lauko tarpinių gnybtų spintoms, nurodytus </w:t>
      </w:r>
      <w:r w:rsidR="00A925EE" w:rsidRPr="00972C34">
        <w:rPr>
          <w:lang w:val="lt-LT"/>
        </w:rPr>
        <w:t>7</w:t>
      </w:r>
      <w:r w:rsidR="00194A42" w:rsidRPr="00972C34">
        <w:rPr>
          <w:lang w:val="lt-LT"/>
        </w:rPr>
        <w:t>2</w:t>
      </w:r>
      <w:r w:rsidRPr="00972C34">
        <w:rPr>
          <w:lang w:val="lt-LT"/>
        </w:rPr>
        <w:t xml:space="preserve"> priede. Minėtuose </w:t>
      </w:r>
      <w:proofErr w:type="spellStart"/>
      <w:r w:rsidRPr="00972C34">
        <w:rPr>
          <w:lang w:val="lt-LT"/>
        </w:rPr>
        <w:t>gnybtynuose</w:t>
      </w:r>
      <w:proofErr w:type="spellEnd"/>
      <w:r w:rsidRPr="00972C34">
        <w:rPr>
          <w:lang w:val="lt-LT"/>
        </w:rPr>
        <w:t xml:space="preserve"> turės būti išskirti plombuojami skyriai su elektros apskaitai skirta įranga ir įtaisais.</w:t>
      </w:r>
    </w:p>
    <w:p w14:paraId="356E8120" w14:textId="77777777" w:rsidR="007A0A92" w:rsidRPr="00972C34" w:rsidRDefault="00465AA2" w:rsidP="00BE5B1B">
      <w:pPr>
        <w:pStyle w:val="List3"/>
        <w:numPr>
          <w:ilvl w:val="1"/>
          <w:numId w:val="1"/>
        </w:numPr>
        <w:ind w:left="0" w:firstLine="567"/>
        <w:jc w:val="both"/>
        <w:rPr>
          <w:lang w:val="lt-LT"/>
        </w:rPr>
      </w:pPr>
      <w:r w:rsidRPr="00972C34">
        <w:rPr>
          <w:lang w:val="lt-LT"/>
        </w:rPr>
        <w:t>Projektavimo metu, parenkant</w:t>
      </w:r>
      <w:r w:rsidRPr="00972C34">
        <w:rPr>
          <w:color w:val="000000" w:themeColor="text1"/>
          <w:lang w:val="lt-LT"/>
        </w:rPr>
        <w:t xml:space="preserve"> 10 kV USĮ narvelių su srovės ir įtampos transformatoriais žemųjų srovių ir įtampų </w:t>
      </w:r>
      <w:proofErr w:type="spellStart"/>
      <w:r w:rsidRPr="00972C34">
        <w:rPr>
          <w:color w:val="000000" w:themeColor="text1"/>
          <w:lang w:val="lt-LT"/>
        </w:rPr>
        <w:t>gnybtynų</w:t>
      </w:r>
      <w:proofErr w:type="spellEnd"/>
      <w:r w:rsidRPr="00972C34">
        <w:rPr>
          <w:color w:val="000000" w:themeColor="text1"/>
          <w:lang w:val="lt-LT"/>
        </w:rPr>
        <w:t xml:space="preserve"> skyrius, </w:t>
      </w:r>
      <w:r w:rsidRPr="00972C34">
        <w:rPr>
          <w:lang w:val="lt-LT"/>
        </w:rPr>
        <w:t xml:space="preserve">jų techniniai parametrai ir numatoma įrangos komplektacija turės atitikti sprendinius. </w:t>
      </w:r>
      <w:bookmarkStart w:id="118" w:name="_Hlk194480974"/>
      <w:r w:rsidRPr="00972C34">
        <w:rPr>
          <w:lang w:val="lt-LT"/>
        </w:rPr>
        <w:t>Minėtuose narvelių skyriuose turės būti išskirti plombuojami skyriai su elektros apskaitai skirta įranga ir įtaisais.</w:t>
      </w:r>
      <w:bookmarkEnd w:id="118"/>
    </w:p>
    <w:p w14:paraId="573F5E51" w14:textId="77777777" w:rsidR="007A0A92" w:rsidRPr="00972C34" w:rsidRDefault="00465AA2" w:rsidP="00BE5B1B">
      <w:pPr>
        <w:pStyle w:val="List3"/>
        <w:numPr>
          <w:ilvl w:val="1"/>
          <w:numId w:val="1"/>
        </w:numPr>
        <w:ind w:left="0" w:firstLine="567"/>
        <w:jc w:val="both"/>
        <w:rPr>
          <w:bCs/>
          <w:lang w:val="lt-LT"/>
        </w:rPr>
      </w:pPr>
      <w:r w:rsidRPr="00972C34">
        <w:rPr>
          <w:lang w:val="lt-LT"/>
        </w:rPr>
        <w:t>P</w:t>
      </w:r>
      <w:r w:rsidRPr="00972C34">
        <w:rPr>
          <w:color w:val="000000" w:themeColor="text1"/>
          <w:lang w:val="lt-LT"/>
        </w:rPr>
        <w:t xml:space="preserve">rojekto </w:t>
      </w:r>
      <w:r w:rsidRPr="00972C34">
        <w:rPr>
          <w:lang w:val="lt-LT"/>
        </w:rPr>
        <w:t>sprendiniuose</w:t>
      </w:r>
      <w:r w:rsidRPr="00972C34">
        <w:rPr>
          <w:color w:val="000000" w:themeColor="text1"/>
          <w:lang w:val="lt-LT"/>
        </w:rPr>
        <w:t xml:space="preserve"> </w:t>
      </w:r>
      <w:r w:rsidRPr="00972C34">
        <w:rPr>
          <w:lang w:val="lt-LT"/>
        </w:rPr>
        <w:t>turės būti pateiktos visų 110 kV srovės ir įtampos transformatorių gnybtų spintų (</w:t>
      </w:r>
      <w:proofErr w:type="spellStart"/>
      <w:r w:rsidRPr="00972C34">
        <w:rPr>
          <w:lang w:val="lt-LT"/>
        </w:rPr>
        <w:t>gnybtynų</w:t>
      </w:r>
      <w:proofErr w:type="spellEnd"/>
      <w:r w:rsidRPr="00972C34">
        <w:rPr>
          <w:lang w:val="lt-LT"/>
        </w:rPr>
        <w:t xml:space="preserve">) techninės specifikacijos ir </w:t>
      </w:r>
      <w:proofErr w:type="spellStart"/>
      <w:r w:rsidRPr="00972C34">
        <w:rPr>
          <w:lang w:val="lt-LT"/>
        </w:rPr>
        <w:t>gnybtynų</w:t>
      </w:r>
      <w:proofErr w:type="spellEnd"/>
      <w:r w:rsidRPr="00972C34">
        <w:rPr>
          <w:lang w:val="lt-LT"/>
        </w:rPr>
        <w:t xml:space="preserve"> spintose bei </w:t>
      </w:r>
      <w:r w:rsidRPr="00972C34">
        <w:rPr>
          <w:color w:val="000000" w:themeColor="text1"/>
          <w:lang w:val="lt-LT"/>
        </w:rPr>
        <w:t xml:space="preserve">10 kV USĮ narvelių su srovės ir įtampos transformatoriais žemųjų srovių ir įtampų </w:t>
      </w:r>
      <w:proofErr w:type="spellStart"/>
      <w:r w:rsidRPr="00972C34">
        <w:rPr>
          <w:color w:val="000000" w:themeColor="text1"/>
          <w:lang w:val="lt-LT"/>
        </w:rPr>
        <w:t>gnybtynų</w:t>
      </w:r>
      <w:proofErr w:type="spellEnd"/>
      <w:r w:rsidRPr="00972C34">
        <w:rPr>
          <w:color w:val="000000" w:themeColor="text1"/>
          <w:lang w:val="lt-LT"/>
        </w:rPr>
        <w:t xml:space="preserve"> skyriuose</w:t>
      </w:r>
      <w:r w:rsidRPr="00972C34">
        <w:rPr>
          <w:lang w:val="lt-LT"/>
        </w:rPr>
        <w:t xml:space="preserve"> numatomos įrengti įrangos komponavimo vizualizacija su eksplikacijomis.</w:t>
      </w:r>
    </w:p>
    <w:p w14:paraId="12F9C3B9" w14:textId="77777777" w:rsidR="007A0A92" w:rsidRPr="00972C34" w:rsidRDefault="00465AA2" w:rsidP="00BE5B1B">
      <w:pPr>
        <w:pStyle w:val="List3"/>
        <w:numPr>
          <w:ilvl w:val="1"/>
          <w:numId w:val="1"/>
        </w:numPr>
        <w:ind w:left="0" w:firstLine="567"/>
        <w:jc w:val="both"/>
        <w:rPr>
          <w:lang w:val="lt-LT"/>
        </w:rPr>
      </w:pPr>
      <w:r w:rsidRPr="00972C34">
        <w:rPr>
          <w:lang w:val="lt-LT"/>
        </w:rPr>
        <w:t>Projektuojant turės būti įvertinta, kad atitinkamai KAS/TAS, matavimo transformatorių gnybtų spintose (</w:t>
      </w:r>
      <w:proofErr w:type="spellStart"/>
      <w:r w:rsidRPr="00972C34">
        <w:rPr>
          <w:lang w:val="lt-LT"/>
        </w:rPr>
        <w:t>gnybtynuose</w:t>
      </w:r>
      <w:proofErr w:type="spellEnd"/>
      <w:r w:rsidRPr="00972C34">
        <w:rPr>
          <w:lang w:val="lt-LT"/>
        </w:rPr>
        <w:t xml:space="preserve">), 10 kV USĮ narveliuose įrengti kištukiniai lizdai, vietinis apšvietimas, </w:t>
      </w:r>
      <w:proofErr w:type="spellStart"/>
      <w:r w:rsidRPr="00972C34">
        <w:rPr>
          <w:lang w:val="lt-LT"/>
        </w:rPr>
        <w:lastRenderedPageBreak/>
        <w:t>antikondensacinis</w:t>
      </w:r>
      <w:proofErr w:type="spellEnd"/>
      <w:r w:rsidRPr="00972C34">
        <w:rPr>
          <w:lang w:val="lt-LT"/>
        </w:rPr>
        <w:t xml:space="preserve"> šildymas turės turėti maitinimą iš PSO kintamos srovės (AC) tinklo, užrezervuotą nuo PSO KSSRS skirtingų 0,4 kV šynų. Elektros skaitiklių maitinimo rezervavimui skirtų 12VDC rezervinio maitinimo blokų, </w:t>
      </w:r>
      <w:proofErr w:type="spellStart"/>
      <w:r w:rsidRPr="00972C34">
        <w:rPr>
          <w:lang w:val="lt-LT"/>
        </w:rPr>
        <w:t>Ethernet</w:t>
      </w:r>
      <w:proofErr w:type="spellEnd"/>
      <w:r w:rsidRPr="00972C34">
        <w:rPr>
          <w:lang w:val="lt-LT"/>
        </w:rPr>
        <w:t xml:space="preserve"> terpės keitiklių, duomenų surinkimo ir perdavimo valdiklių (KDV ir MDV) maitinimas turės būti suprojektuotas nuo PSO nuolatinės įtampos (DC) tinklo ir užrezervuotas nuo skirtingų XXVDC NSSRS šynų, KAS/TAS įrengiant pramoninio tipo XXVDC/230VAC ar XXVDC/YYVDC įtampos keitiklius.</w:t>
      </w:r>
    </w:p>
    <w:p w14:paraId="4447FBB5" w14:textId="6ADD729D" w:rsidR="007A0A92" w:rsidRPr="00972C34" w:rsidRDefault="00465AA2" w:rsidP="00BE5B1B">
      <w:pPr>
        <w:pStyle w:val="List3"/>
        <w:numPr>
          <w:ilvl w:val="1"/>
          <w:numId w:val="1"/>
        </w:numPr>
        <w:ind w:left="0" w:firstLine="567"/>
        <w:jc w:val="both"/>
        <w:rPr>
          <w:lang w:val="lt-LT"/>
        </w:rPr>
      </w:pPr>
      <w:r w:rsidRPr="00972C34">
        <w:rPr>
          <w:lang w:val="lt-LT"/>
        </w:rPr>
        <w:t>Projektuojant</w:t>
      </w:r>
      <w:r w:rsidRPr="00972C34">
        <w:rPr>
          <w:rFonts w:eastAsia="Calibri"/>
          <w:color w:val="000000"/>
          <w:lang w:val="lt-LT"/>
        </w:rPr>
        <w:t xml:space="preserve"> </w:t>
      </w:r>
      <w:r w:rsidRPr="00972C34">
        <w:rPr>
          <w:lang w:val="lt-LT"/>
        </w:rPr>
        <w:t>turės</w:t>
      </w:r>
      <w:r w:rsidRPr="00972C34">
        <w:rPr>
          <w:rFonts w:eastAsia="Calibri"/>
          <w:color w:val="000000"/>
          <w:lang w:val="lt-LT"/>
        </w:rPr>
        <w:t xml:space="preserve"> būti įvertinta, kad v</w:t>
      </w:r>
      <w:r w:rsidRPr="00972C34">
        <w:rPr>
          <w:lang w:val="lt-LT"/>
        </w:rPr>
        <w:t xml:space="preserve">adovaujantis EĮĮBT reikalavimais visų elektros apskaitos schemos elementų (tarp jų ir elektros apskaitų bei </w:t>
      </w:r>
      <w:proofErr w:type="spellStart"/>
      <w:r w:rsidRPr="00972C34">
        <w:rPr>
          <w:lang w:val="lt-LT"/>
        </w:rPr>
        <w:t>gnybtynų</w:t>
      </w:r>
      <w:proofErr w:type="spellEnd"/>
      <w:r w:rsidRPr="00972C34">
        <w:rPr>
          <w:lang w:val="lt-LT"/>
        </w:rPr>
        <w:t xml:space="preserve"> spintų, 10 kV USĮ narvelių žemųjų srovių ir įtampų skyriuose vidinio montažo laidininkų, srovės kilpų instaliacijos) prijungimo kontroliniai kabeliai ir laidininkai turės atitikti PSO standartinius techninius reikalavimus ir turės būti parinkti izoliuoti, </w:t>
      </w:r>
      <w:proofErr w:type="spellStart"/>
      <w:r w:rsidRPr="00972C34">
        <w:rPr>
          <w:lang w:val="lt-LT"/>
        </w:rPr>
        <w:t>vienvielių</w:t>
      </w:r>
      <w:proofErr w:type="spellEnd"/>
      <w:r w:rsidRPr="00972C34">
        <w:rPr>
          <w:lang w:val="lt-LT"/>
        </w:rPr>
        <w:t xml:space="preserve">, varinių gyslų. Srovės kilpų laidininkų skerspjūvis turės būti parinktas 0,75 ÷ 1,00 mm2. Elektros apskaitos schemos elementų prijungimo kabeliai turės būti parinkti su apsauginiu koncentrinės varinės juostos ekranu. Ekranuotų kabelių apsaugai turės būti paskaičiuotas ir suprojektuotas potencialų išlyginimo tinklas. Reikalavimai kontrolinių kabelių klojimo būdui turės būti pateikti projekto statybinėje dalyje. Standartiniai techniniai reikalavimai kontroliniams kabeliams pateikti </w:t>
      </w:r>
      <w:r w:rsidR="00194A42" w:rsidRPr="00972C34">
        <w:rPr>
          <w:lang w:val="lt-LT"/>
        </w:rPr>
        <w:t>66</w:t>
      </w:r>
      <w:r w:rsidR="00BA5C92" w:rsidRPr="00972C34">
        <w:rPr>
          <w:lang w:val="lt-LT"/>
        </w:rPr>
        <w:t xml:space="preserve"> </w:t>
      </w:r>
      <w:r w:rsidRPr="00972C34">
        <w:rPr>
          <w:lang w:val="lt-LT"/>
        </w:rPr>
        <w:t xml:space="preserve">priede, lauko ir vidaus spintų vidinio montažo laidams - </w:t>
      </w:r>
      <w:r w:rsidR="00194A42" w:rsidRPr="00972C34">
        <w:rPr>
          <w:lang w:val="lt-LT"/>
        </w:rPr>
        <w:t>67</w:t>
      </w:r>
      <w:r w:rsidR="00BA5C92" w:rsidRPr="00972C34">
        <w:rPr>
          <w:lang w:val="lt-LT"/>
        </w:rPr>
        <w:t xml:space="preserve"> </w:t>
      </w:r>
      <w:r w:rsidRPr="00972C34">
        <w:rPr>
          <w:lang w:val="lt-LT"/>
        </w:rPr>
        <w:t>priede.</w:t>
      </w:r>
    </w:p>
    <w:p w14:paraId="6D4FA271" w14:textId="3B0A7BB5" w:rsidR="007A0A92" w:rsidRPr="00972C34" w:rsidRDefault="00465AA2" w:rsidP="00BE5B1B">
      <w:pPr>
        <w:pStyle w:val="List3"/>
        <w:numPr>
          <w:ilvl w:val="1"/>
          <w:numId w:val="1"/>
        </w:numPr>
        <w:ind w:left="0" w:firstLine="567"/>
        <w:jc w:val="both"/>
        <w:rPr>
          <w:color w:val="000000"/>
          <w:lang w:val="lt-LT"/>
        </w:rPr>
      </w:pPr>
      <w:bookmarkStart w:id="119" w:name="_Hlk194482576"/>
      <w:r w:rsidRPr="00972C34">
        <w:rPr>
          <w:lang w:val="lt-LT"/>
        </w:rPr>
        <w:t>Projekte</w:t>
      </w:r>
      <w:r w:rsidRPr="00972C34">
        <w:rPr>
          <w:rFonts w:eastAsia="Calibri"/>
          <w:color w:val="000000"/>
          <w:lang w:val="lt-LT"/>
        </w:rPr>
        <w:t xml:space="preserve"> turės būti įvertinta, kad </w:t>
      </w:r>
      <w:bookmarkEnd w:id="119"/>
      <w:r w:rsidRPr="00972C34">
        <w:rPr>
          <w:lang w:val="lt-LT"/>
        </w:rPr>
        <w:t xml:space="preserve">Rangovas privalės projekto įgyvendinimo apimtyje organizuoti PSO atstovų dalyvavimą elektros apskaitos (EEA) pagrindinių įrenginių sąrankų (žr. </w:t>
      </w:r>
      <w:r w:rsidR="00B738CC" w:rsidRPr="00972C34">
        <w:rPr>
          <w:lang w:val="lt-LT"/>
        </w:rPr>
        <w:t>5</w:t>
      </w:r>
      <w:r w:rsidRPr="00972C34">
        <w:rPr>
          <w:lang w:val="lt-LT"/>
        </w:rPr>
        <w:t xml:space="preserve"> priedo, 1 lentelės „Pagrindinė įranga“ sąrašą, EEA vidaus ir/arba lauko spintos) gamykliniuose bandymuose </w:t>
      </w:r>
      <w:r w:rsidRPr="00972C34">
        <w:rPr>
          <w:color w:val="000000"/>
          <w:lang w:val="lt-LT"/>
        </w:rPr>
        <w:t xml:space="preserve">(angl. </w:t>
      </w:r>
      <w:proofErr w:type="spellStart"/>
      <w:r w:rsidRPr="00972C34">
        <w:rPr>
          <w:color w:val="000000"/>
          <w:lang w:val="lt-LT"/>
        </w:rPr>
        <w:t>factory</w:t>
      </w:r>
      <w:proofErr w:type="spellEnd"/>
      <w:r w:rsidRPr="00972C34">
        <w:rPr>
          <w:color w:val="000000"/>
          <w:lang w:val="lt-LT"/>
        </w:rPr>
        <w:t xml:space="preserve"> </w:t>
      </w:r>
      <w:proofErr w:type="spellStart"/>
      <w:r w:rsidRPr="00972C34">
        <w:rPr>
          <w:color w:val="000000"/>
          <w:lang w:val="lt-LT"/>
        </w:rPr>
        <w:t>acceptance</w:t>
      </w:r>
      <w:proofErr w:type="spellEnd"/>
      <w:r w:rsidRPr="00972C34">
        <w:rPr>
          <w:color w:val="000000"/>
          <w:lang w:val="lt-LT"/>
        </w:rPr>
        <w:t xml:space="preserve"> </w:t>
      </w:r>
      <w:proofErr w:type="spellStart"/>
      <w:r w:rsidRPr="00972C34">
        <w:rPr>
          <w:color w:val="000000"/>
          <w:lang w:val="lt-LT"/>
        </w:rPr>
        <w:t>test</w:t>
      </w:r>
      <w:proofErr w:type="spellEnd"/>
      <w:r w:rsidRPr="00972C34">
        <w:rPr>
          <w:color w:val="000000"/>
          <w:lang w:val="lt-LT"/>
        </w:rPr>
        <w:t xml:space="preserve"> - FAT)</w:t>
      </w:r>
      <w:r w:rsidRPr="00972C34">
        <w:rPr>
          <w:lang w:val="lt-LT"/>
        </w:rPr>
        <w:t>, įskaitant galimus reikalingus dalyvio mokesčius. Kelionės į FAT vietą ir apgyvendinimo sąnaudas dengs pats PSO. Gamyklinių bandymo (FAT) metu turės būti užpildytas pagrindinių ir kitų EEA įrenginių sąrankų elektros apskaitos spintose užsakovo patikrinimo protokolai su PSO techninės priežiūros specialisto ir Rangovo/spintos sąrankų gamintojo atstovo vizomis, kurie turės būti pridedami prie spintų gamintojo (spintų sąrankų gamintojo) teikiamų gamyklinių dokumentų ir protokolų. Gamyklinių bandymų (FAT) protokol</w:t>
      </w:r>
      <w:r w:rsidR="00885F17" w:rsidRPr="00972C34">
        <w:rPr>
          <w:lang w:val="lt-LT"/>
        </w:rPr>
        <w:t>o</w:t>
      </w:r>
      <w:r w:rsidRPr="00972C34">
        <w:rPr>
          <w:lang w:val="lt-LT"/>
        </w:rPr>
        <w:t xml:space="preserve"> form</w:t>
      </w:r>
      <w:r w:rsidR="00885F17" w:rsidRPr="00972C34">
        <w:rPr>
          <w:lang w:val="lt-LT"/>
        </w:rPr>
        <w:t>a</w:t>
      </w:r>
      <w:r w:rsidRPr="00972C34">
        <w:rPr>
          <w:lang w:val="lt-LT"/>
        </w:rPr>
        <w:t xml:space="preserve"> pateik</w:t>
      </w:r>
      <w:r w:rsidR="00885F17" w:rsidRPr="00972C34">
        <w:rPr>
          <w:lang w:val="lt-LT"/>
        </w:rPr>
        <w:t xml:space="preserve">ta </w:t>
      </w:r>
      <w:r w:rsidR="0007401E" w:rsidRPr="00972C34">
        <w:rPr>
          <w:color w:val="000000"/>
          <w:lang w:val="lt-LT"/>
        </w:rPr>
        <w:t>10</w:t>
      </w:r>
      <w:r w:rsidR="00801126" w:rsidRPr="00972C34">
        <w:rPr>
          <w:color w:val="000000"/>
          <w:lang w:val="lt-LT"/>
        </w:rPr>
        <w:t>0</w:t>
      </w:r>
      <w:r w:rsidRPr="00972C34">
        <w:rPr>
          <w:color w:val="000000"/>
          <w:lang w:val="lt-LT"/>
        </w:rPr>
        <w:t xml:space="preserve"> priede.</w:t>
      </w:r>
    </w:p>
    <w:p w14:paraId="5E690436" w14:textId="77777777" w:rsidR="007A0A92" w:rsidRPr="00972C34" w:rsidRDefault="00465AA2" w:rsidP="00BE5B1B">
      <w:pPr>
        <w:pStyle w:val="List3"/>
        <w:numPr>
          <w:ilvl w:val="1"/>
          <w:numId w:val="1"/>
        </w:numPr>
        <w:ind w:left="0" w:firstLine="567"/>
        <w:jc w:val="both"/>
        <w:rPr>
          <w:lang w:val="lt-LT"/>
        </w:rPr>
      </w:pPr>
      <w:r w:rsidRPr="00972C34">
        <w:rPr>
          <w:lang w:val="lt-LT"/>
        </w:rPr>
        <w:t>Visi elektros apskaitose plombavimui skirti dangčiai turės būti parinkti vientisi ir pagaminti iš neperforuotos medžiagos.</w:t>
      </w:r>
      <w:bookmarkEnd w:id="117"/>
    </w:p>
    <w:p w14:paraId="316C70BD" w14:textId="77777777" w:rsidR="007A0A92" w:rsidRPr="00972C34" w:rsidRDefault="00465AA2" w:rsidP="00BE5B1B">
      <w:pPr>
        <w:pStyle w:val="List3"/>
        <w:numPr>
          <w:ilvl w:val="1"/>
          <w:numId w:val="1"/>
        </w:numPr>
        <w:ind w:left="0" w:firstLine="567"/>
        <w:jc w:val="both"/>
        <w:rPr>
          <w:lang w:val="lt-LT"/>
        </w:rPr>
      </w:pPr>
      <w:r w:rsidRPr="00972C34">
        <w:rPr>
          <w:lang w:val="lt-LT"/>
        </w:rPr>
        <w:t>P</w:t>
      </w:r>
      <w:r w:rsidRPr="00972C34">
        <w:rPr>
          <w:rFonts w:eastAsia="Calibri"/>
          <w:color w:val="000000"/>
          <w:lang w:val="lt-LT"/>
        </w:rPr>
        <w:t>rojekte</w:t>
      </w:r>
      <w:r w:rsidRPr="00972C34">
        <w:rPr>
          <w:lang w:val="lt-LT"/>
        </w:rPr>
        <w:t xml:space="preserve"> turės būti suprojektuota visų ĮT elektros apskaitų įtampos grandinių automatinių jungiklių išjungtos padėties, komercinių pagrindinių elektros skaitiklių įtampos grandinių ARĮ būklės, KAS/TAS įrengtų ACV ir DCV </w:t>
      </w:r>
      <w:r w:rsidRPr="00972C34">
        <w:rPr>
          <w:color w:val="000000" w:themeColor="text1"/>
          <w:lang w:val="lt-LT"/>
        </w:rPr>
        <w:t>maitinimo grandinių automatinių jungiklių</w:t>
      </w:r>
      <w:r w:rsidRPr="00972C34">
        <w:rPr>
          <w:lang w:val="lt-LT"/>
        </w:rPr>
        <w:t xml:space="preserve"> išjungtos padėties signalizacija ir signalai apie būklę turės būti perduodami į PSO DVS.</w:t>
      </w:r>
    </w:p>
    <w:p w14:paraId="0032060B" w14:textId="77777777" w:rsidR="007A0A92" w:rsidRPr="00972C34" w:rsidRDefault="00465AA2" w:rsidP="00BE5B1B">
      <w:pPr>
        <w:pStyle w:val="List3"/>
        <w:numPr>
          <w:ilvl w:val="1"/>
          <w:numId w:val="1"/>
        </w:numPr>
        <w:ind w:left="0" w:firstLine="567"/>
        <w:jc w:val="both"/>
        <w:rPr>
          <w:lang w:val="lt-LT"/>
        </w:rPr>
      </w:pPr>
      <w:r w:rsidRPr="00972C34">
        <w:rPr>
          <w:lang w:val="lt-LT"/>
        </w:rPr>
        <w:t xml:space="preserve">Projekte turės būti įvertinta, kad Rangovas turės numatyti elektros apskaitos esamų PSO įrenginių - elektros </w:t>
      </w:r>
      <w:r w:rsidRPr="00972C34">
        <w:rPr>
          <w:color w:val="000000" w:themeColor="text1"/>
          <w:lang w:val="lt-LT"/>
        </w:rPr>
        <w:t>apskaitos</w:t>
      </w:r>
      <w:r w:rsidRPr="00972C34">
        <w:rPr>
          <w:lang w:val="lt-LT"/>
        </w:rPr>
        <w:t xml:space="preserve"> spintų, elektros skaitiklių, KDV bei MDV valdiklių, antrinių grandinių kontrolinių kabelių ir kitos įrangos demontavimą ir nenaudotinos įrangos bei medžiagų utilizavimą. Esamos elektros apskaitos įrangos demontavimo projekto vykdymo metu Užsakovui (PSO Infrastruktūros priežiūros centro Vakarų regionui) turės būti perduoti demontuoti KDV ir MDV, visi elektros skaitikliai ir bandymo </w:t>
      </w:r>
      <w:proofErr w:type="spellStart"/>
      <w:r w:rsidRPr="00972C34">
        <w:rPr>
          <w:lang w:val="lt-LT"/>
        </w:rPr>
        <w:t>gnybtynai</w:t>
      </w:r>
      <w:proofErr w:type="spellEnd"/>
      <w:r w:rsidRPr="00972C34">
        <w:rPr>
          <w:lang w:val="lt-LT"/>
        </w:rPr>
        <w:t xml:space="preserve"> bei kita suderinta, elektros apskaitoje naudojama įranga ir įrenginiai.</w:t>
      </w:r>
    </w:p>
    <w:p w14:paraId="1D37E18D" w14:textId="77777777" w:rsidR="007A0A92" w:rsidRPr="00972C34" w:rsidRDefault="00465AA2" w:rsidP="00BE5B1B">
      <w:pPr>
        <w:pStyle w:val="List3"/>
        <w:numPr>
          <w:ilvl w:val="1"/>
          <w:numId w:val="1"/>
        </w:numPr>
        <w:ind w:left="0" w:firstLine="567"/>
        <w:jc w:val="both"/>
        <w:rPr>
          <w:lang w:val="lt-LT"/>
        </w:rPr>
      </w:pPr>
      <w:r w:rsidRPr="00972C34">
        <w:rPr>
          <w:lang w:val="lt-LT"/>
        </w:rPr>
        <w:t>Pagal situaciją ir atsižvelgiant į sprendinius techniniai reikalavimai minėtoms elektros energijos apskaitoms, elektros apskaitų komercinės ir</w:t>
      </w:r>
      <w:r w:rsidRPr="00972C34">
        <w:rPr>
          <w:b/>
          <w:lang w:val="lt-LT" w:eastAsia="lt-LT"/>
        </w:rPr>
        <w:t xml:space="preserve"> </w:t>
      </w:r>
      <w:r w:rsidRPr="00972C34">
        <w:rPr>
          <w:lang w:val="lt-LT" w:eastAsia="lt-LT"/>
        </w:rPr>
        <w:t>momentinės informacijos nuskaitymui ir perdavimui gali būti keičiami. Visi pakeitimai turės būti suderinti su PSO techninio darbo projekto rengimo metu</w:t>
      </w:r>
      <w:r w:rsidR="00761378" w:rsidRPr="00972C34">
        <w:rPr>
          <w:lang w:val="lt-LT"/>
        </w:rPr>
        <w:t>.</w:t>
      </w:r>
    </w:p>
    <w:p w14:paraId="77EAC5DD" w14:textId="2E48161D" w:rsidR="00CE7E15" w:rsidRPr="00972C34" w:rsidRDefault="00614EEA" w:rsidP="000D7732">
      <w:pPr>
        <w:pStyle w:val="Heading1"/>
        <w:numPr>
          <w:ilvl w:val="0"/>
          <w:numId w:val="1"/>
        </w:numPr>
        <w:spacing w:after="120"/>
        <w:ind w:left="357" w:firstLine="567"/>
        <w:jc w:val="center"/>
        <w:rPr>
          <w:rFonts w:cs="Arial"/>
          <w:szCs w:val="22"/>
          <w:lang w:val="lt-LT"/>
        </w:rPr>
      </w:pPr>
      <w:bookmarkStart w:id="120" w:name="_Toc196223229"/>
      <w:bookmarkStart w:id="121" w:name="_Toc455492586"/>
      <w:bookmarkStart w:id="122" w:name="_Toc456176967"/>
      <w:bookmarkStart w:id="123" w:name="_Toc421452279"/>
      <w:r w:rsidRPr="00972C34">
        <w:rPr>
          <w:rFonts w:cs="Arial"/>
          <w:szCs w:val="22"/>
          <w:lang w:val="lt-LT"/>
        </w:rPr>
        <w:t>APSAUGINĖS SIGNALIZACIJOS DALIS</w:t>
      </w:r>
      <w:bookmarkEnd w:id="120"/>
    </w:p>
    <w:p w14:paraId="00E6C8D3" w14:textId="654EC359" w:rsidR="002B139D" w:rsidRPr="00972C34" w:rsidRDefault="002B139D" w:rsidP="00970086">
      <w:pPr>
        <w:rPr>
          <w:lang w:val="lt-LT"/>
        </w:rPr>
      </w:pPr>
    </w:p>
    <w:p w14:paraId="2A449606"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bookmarkStart w:id="124" w:name="_Hlk198560705"/>
      <w:r w:rsidRPr="00972C34">
        <w:rPr>
          <w:rFonts w:ascii="Arial" w:hAnsi="Arial" w:cs="Arial"/>
          <w:sz w:val="22"/>
          <w:szCs w:val="22"/>
          <w:lang w:val="lt-LT"/>
        </w:rPr>
        <w:t xml:space="preserve">Projektuojamos apsaugos sistemos turi siųsti ir priimti informaciją esamu 802.3 </w:t>
      </w:r>
      <w:proofErr w:type="spellStart"/>
      <w:r w:rsidRPr="00972C34">
        <w:rPr>
          <w:rFonts w:ascii="Arial" w:hAnsi="Arial" w:cs="Arial"/>
          <w:sz w:val="22"/>
          <w:szCs w:val="22"/>
          <w:lang w:val="lt-LT"/>
        </w:rPr>
        <w:t>Ethernet</w:t>
      </w:r>
      <w:proofErr w:type="spellEnd"/>
      <w:r w:rsidRPr="00972C34">
        <w:rPr>
          <w:rFonts w:ascii="Arial" w:hAnsi="Arial" w:cs="Arial"/>
          <w:sz w:val="22"/>
          <w:szCs w:val="22"/>
          <w:lang w:val="lt-LT"/>
        </w:rPr>
        <w:t xml:space="preserve"> LAN, IP </w:t>
      </w:r>
      <w:proofErr w:type="spellStart"/>
      <w:r w:rsidRPr="00972C34">
        <w:rPr>
          <w:rFonts w:ascii="Arial" w:hAnsi="Arial" w:cs="Arial"/>
          <w:sz w:val="22"/>
          <w:szCs w:val="22"/>
          <w:lang w:val="lt-LT"/>
        </w:rPr>
        <w:t>maršrutizuojamu</w:t>
      </w:r>
      <w:proofErr w:type="spellEnd"/>
      <w:r w:rsidRPr="00972C34">
        <w:rPr>
          <w:rFonts w:ascii="Arial" w:hAnsi="Arial" w:cs="Arial"/>
          <w:sz w:val="22"/>
          <w:szCs w:val="22"/>
          <w:lang w:val="lt-LT"/>
        </w:rPr>
        <w:t xml:space="preserve">, MPLS-VPN duomenų tinklu, naudojant TCP </w:t>
      </w:r>
      <w:proofErr w:type="spellStart"/>
      <w:r w:rsidRPr="00972C34">
        <w:rPr>
          <w:rFonts w:ascii="Arial" w:hAnsi="Arial" w:cs="Arial"/>
          <w:sz w:val="22"/>
          <w:szCs w:val="22"/>
          <w:lang w:val="lt-LT"/>
        </w:rPr>
        <w:t>multicast</w:t>
      </w:r>
      <w:proofErr w:type="spellEnd"/>
      <w:r w:rsidRPr="00972C34">
        <w:rPr>
          <w:rFonts w:ascii="Arial" w:hAnsi="Arial" w:cs="Arial"/>
          <w:sz w:val="22"/>
          <w:szCs w:val="22"/>
          <w:lang w:val="lt-LT"/>
        </w:rPr>
        <w:t xml:space="preserve">, </w:t>
      </w:r>
      <w:proofErr w:type="spellStart"/>
      <w:r w:rsidRPr="00972C34">
        <w:rPr>
          <w:rFonts w:ascii="Arial" w:hAnsi="Arial" w:cs="Arial"/>
          <w:sz w:val="22"/>
          <w:szCs w:val="22"/>
          <w:lang w:val="lt-LT"/>
        </w:rPr>
        <w:t>unicast</w:t>
      </w:r>
      <w:proofErr w:type="spellEnd"/>
      <w:r w:rsidRPr="00972C34">
        <w:rPr>
          <w:rFonts w:ascii="Arial" w:hAnsi="Arial" w:cs="Arial"/>
          <w:sz w:val="22"/>
          <w:szCs w:val="22"/>
          <w:lang w:val="lt-LT"/>
        </w:rPr>
        <w:t xml:space="preserve"> UDP duomenų pristatymo protokolus. Tinklo konfigūravimo ir papildymo aktyviąją telekomunikacinę įrangą, kuri turi atitikti standartinius techninius reikalavimus (</w:t>
      </w:r>
      <w:r>
        <w:fldChar w:fldCharType="begin"/>
      </w:r>
      <w:r w:rsidRPr="007466BD">
        <w:rPr>
          <w:lang w:val="lt-LT"/>
        </w:rPr>
        <w:instrText>HYPERLINK "http://www.litgrid.eu"</w:instrText>
      </w:r>
      <w:r>
        <w:fldChar w:fldCharType="separate"/>
      </w:r>
      <w:r w:rsidRPr="00972C34">
        <w:rPr>
          <w:rFonts w:ascii="Arial" w:hAnsi="Arial" w:cs="Arial"/>
          <w:sz w:val="22"/>
          <w:szCs w:val="22"/>
          <w:lang w:val="lt-LT"/>
        </w:rPr>
        <w:t>www.litgrid.eu</w:t>
      </w:r>
      <w:r>
        <w:fldChar w:fldCharType="end"/>
      </w:r>
      <w:r w:rsidRPr="00972C34">
        <w:rPr>
          <w:rFonts w:ascii="Arial" w:hAnsi="Arial" w:cs="Arial"/>
          <w:sz w:val="22"/>
          <w:szCs w:val="22"/>
          <w:lang w:val="lt-LT"/>
        </w:rPr>
        <w:t xml:space="preserve"> &gt; Tinklo plėtra &gt; Standartiniai techniniai reikalavimai &gt; Telekomunikacija &gt; Pramoniniams duomenų tinklo komutatoriams).</w:t>
      </w:r>
    </w:p>
    <w:p w14:paraId="243C2884"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Projektuojami potinkliai su parametrais reikalingais apsaugos sistemų kokybiškam funkcionavimui.</w:t>
      </w:r>
    </w:p>
    <w:p w14:paraId="32EB1C9B"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Projektuojami testai ryšio kanalų projektinių parametrų įvertinimui.</w:t>
      </w:r>
    </w:p>
    <w:p w14:paraId="00B5392F"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lastRenderedPageBreak/>
        <w:t>Projektuojami įrenginiai turi būti suderinami su atvaizdavimo ir valdymo priemonėmis apsaugos postuose bei duomenų saugyklų formatu duomenų centruose.</w:t>
      </w:r>
    </w:p>
    <w:p w14:paraId="435F6F81"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Jeigu esamų atvaizdavimo ir valdymo priemonių panaudojimas jau neįmanomas arba jas naudojant negalima pasiekti reikalaujamų parametrų, būtina numatyti jų plėtimo priemones.</w:t>
      </w:r>
    </w:p>
    <w:p w14:paraId="3F4580E1"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Apsauginės signalizacijos sprendiniai turi atitikti 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  numatytus fizinės saugos lygių reikalavimus bei ne žemesnį negu 2 saugumo lygmenį pagal LST EN50131-1 standartą.</w:t>
      </w:r>
    </w:p>
    <w:p w14:paraId="686E14F2"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Projektuojant būtina atsižvelgti į tai, kad skirstyklos teritorijoje veikia stiprūs elektromagnetiniai laukai (susidarantys trumpųjų jungimų, komutacinių ir atmosferinių viršįtampių metu).</w:t>
      </w:r>
    </w:p>
    <w:p w14:paraId="6226869E"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Projektuojama įranga turi užtikrinti visų įprogramuotų parametrų išsaugojimą įtampos dingimo atveju.</w:t>
      </w:r>
    </w:p>
    <w:p w14:paraId="7B073B27"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Turi būti suprojektuotas atskiras apsaugos sistemų duomenų perdavimo tinklas ir pajungimas į esamą duomenų perdavimo tinklo infrastruktūrą.</w:t>
      </w:r>
    </w:p>
    <w:p w14:paraId="5F754C9D"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Turi būti numatytos sistemos nuotolinio administravimo priemonės.</w:t>
      </w:r>
    </w:p>
    <w:p w14:paraId="32091035" w14:textId="70AF40C8"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Objekte (ryšių patalpoje) suprojektuoti naują spintą apsaugos sistemoms, įskaitant jų elektros maitinimą. Spinta turi atitikti standartinius techninius reikalavimus telekomunikacijų vidaus spintoms (</w:t>
      </w:r>
      <w:hyperlink r:id="rId18" w:history="1">
        <w:r w:rsidR="007A0A92" w:rsidRPr="00972C34">
          <w:rPr>
            <w:rStyle w:val="Hyperlink"/>
            <w:rFonts w:ascii="Arial" w:hAnsi="Arial" w:cs="Arial"/>
            <w:sz w:val="22"/>
            <w:szCs w:val="22"/>
            <w:lang w:val="lt-LT"/>
          </w:rPr>
          <w:t>www.litgrid.eu</w:t>
        </w:r>
      </w:hyperlink>
      <w:r w:rsidRPr="00972C34">
        <w:rPr>
          <w:rFonts w:ascii="Arial" w:hAnsi="Arial" w:cs="Arial"/>
          <w:sz w:val="22"/>
          <w:szCs w:val="22"/>
          <w:lang w:val="lt-LT"/>
        </w:rPr>
        <w:t xml:space="preserve"> &gt; Tinklo plėtra &gt; Standartiniai techniniai reikalavimai &gt; Telekomunikacijos).</w:t>
      </w:r>
    </w:p>
    <w:p w14:paraId="20BF8DAF"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Spintos viduje turi būti sužymėti automatinių jungiklių „darbinės“ būsenos, kuriose būtų matomą automatas įjungtas/išjungtas.</w:t>
      </w:r>
    </w:p>
    <w:p w14:paraId="6FAB308A"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Spintos viduje turi būti pakabinta el. maitinimo schema.</w:t>
      </w:r>
    </w:p>
    <w:p w14:paraId="1572004B"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Spintose turi būti suprojektuotas ir sumontuotas rezervinis maitinimo šaltinis užtikrinantis visos vaizdo stebėjimo sistemos montuojamos įrangos maitinimą dingus elektros įvadui, ne trumpiau kaip 6 val. Turi būti pateikti tai įrodantys skaičiavimai.</w:t>
      </w:r>
    </w:p>
    <w:p w14:paraId="5181EEEC"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Visų kabelių tiesimas projektuojamas ir įrengiamas pastato viduje ir išorėje vadovaujantis Elektros linijų ir instaliacijos įrengimo taisyklėmis, 2011 m. spalio 14 d. Nr. 1V-978 „Dėl elektroninių ryšių infrastruktūros įrengimo, žymėjimo, priežiūros ir naudojimo taisyklių patvirtinimo“ bei kitais norminiais dokumentais.</w:t>
      </w:r>
    </w:p>
    <w:p w14:paraId="00B7BDFD"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Įžeminimas ir viršįtampių apsauga projektuojama vadovaujantis Lietuvos Respublikos Energetikos Ministro Nr. 1-22 patvirtinto 2012 m. vasario 3 d. įsakymo „Dėl elektros įrenginių įrengimo bendrųjų taisyklių patvirtinimo“ Elektros įrenginių bendrųjų taisyklių (8 skyrius) reikalavimais.</w:t>
      </w:r>
    </w:p>
    <w:p w14:paraId="240035C1"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Projektuojamų metalinių konstrukcinių elementų paviršius turi būti apsaugotas nuo korozijos.</w:t>
      </w:r>
    </w:p>
    <w:p w14:paraId="7DCA1F2C" w14:textId="77777777" w:rsidR="00B74BBF" w:rsidRPr="00972C34" w:rsidRDefault="00B74BBF" w:rsidP="00242B69">
      <w:pPr>
        <w:pStyle w:val="AntrasteText"/>
        <w:spacing w:after="0" w:line="276" w:lineRule="auto"/>
        <w:ind w:firstLine="567"/>
        <w:rPr>
          <w:rFonts w:ascii="Arial" w:hAnsi="Arial" w:cs="Arial"/>
          <w:b w:val="0"/>
          <w:bCs/>
          <w:color w:val="auto"/>
          <w:sz w:val="22"/>
          <w:szCs w:val="22"/>
          <w:u w:val="single"/>
        </w:rPr>
      </w:pPr>
    </w:p>
    <w:p w14:paraId="371AF259" w14:textId="5F87F4E0" w:rsidR="00DA3ADA" w:rsidRPr="00972C34" w:rsidRDefault="00DA3ADA" w:rsidP="00242B69">
      <w:pPr>
        <w:pStyle w:val="AntrasteText"/>
        <w:spacing w:line="276" w:lineRule="auto"/>
        <w:ind w:firstLine="567"/>
        <w:rPr>
          <w:rFonts w:ascii="Arial" w:hAnsi="Arial" w:cs="Arial"/>
          <w:b w:val="0"/>
          <w:bCs/>
          <w:color w:val="auto"/>
          <w:sz w:val="22"/>
          <w:szCs w:val="22"/>
          <w:u w:val="single"/>
        </w:rPr>
      </w:pPr>
      <w:r w:rsidRPr="00972C34">
        <w:rPr>
          <w:rFonts w:ascii="Arial" w:hAnsi="Arial" w:cs="Arial"/>
          <w:b w:val="0"/>
          <w:bCs/>
          <w:color w:val="auto"/>
          <w:sz w:val="22"/>
          <w:szCs w:val="22"/>
          <w:u w:val="single"/>
        </w:rPr>
        <w:t>Reikalavimai perdavimo tinklo objektų apsauginės signalizacijos sistemai:</w:t>
      </w:r>
    </w:p>
    <w:p w14:paraId="1FD01F62"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14:paraId="0E50A2B5"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 xml:space="preserve">Sistemos funkcinis aprašymas. </w:t>
      </w:r>
    </w:p>
    <w:p w14:paraId="0E552BF9" w14:textId="462CAF6E" w:rsidR="007A0A92" w:rsidRPr="00972C34" w:rsidRDefault="00DA3ADA" w:rsidP="003309B1">
      <w:pPr>
        <w:pStyle w:val="BodyTextFirstIndent"/>
        <w:rPr>
          <w:lang w:val="lt-LT"/>
        </w:rPr>
      </w:pPr>
      <w:bookmarkStart w:id="125" w:name="_Hlk172635979"/>
      <w:bookmarkStart w:id="126" w:name="_Hlk172635758"/>
      <w:r w:rsidRPr="00972C34">
        <w:rPr>
          <w:lang w:val="lt-LT"/>
        </w:rPr>
        <w:t xml:space="preserve">Objekto teritorijoje esančių pastatų ir patalpų apsaugai projektuojama įsibrovimo pavojaus signalizavimo sistema veikiančia IP technologijos pagrindu. Reikalavimai apsauginiai signalizacijos centralei pateikiami </w:t>
      </w:r>
      <w:r w:rsidR="00BE334F" w:rsidRPr="00972C34">
        <w:rPr>
          <w:lang w:val="lt-LT"/>
        </w:rPr>
        <w:t>10</w:t>
      </w:r>
      <w:r w:rsidR="00801126" w:rsidRPr="00972C34">
        <w:rPr>
          <w:lang w:val="lt-LT"/>
        </w:rPr>
        <w:t>1</w:t>
      </w:r>
      <w:r w:rsidRPr="00972C34">
        <w:rPr>
          <w:lang w:val="lt-LT"/>
        </w:rPr>
        <w:t xml:space="preserve"> priede. Pirmą apsaugos ruožą sudaro pastatų durų varstomos dalys, kontroliuojamos magnetiniais kontaktiniais jutikliais (jeigu yra langai, jų kontroliavimui numatomi magnetiniai kontaktiniai ir stiklo dūžio jutikliai). Antrą apsaugos ruožą sudaro pastatų patalpų pasyvūs infraraudonųjų spindulių (PIR) jutikliai. Apsauginis valdymo įrenginys (centralė) numatomas vidinėje </w:t>
      </w:r>
      <w:r w:rsidRPr="00972C34">
        <w:rPr>
          <w:lang w:val="lt-LT"/>
        </w:rPr>
        <w:lastRenderedPageBreak/>
        <w:t>patalpoje 11 punkte aprašytoje spintoje. Spintos durys turi būti apsaugotos magnetiniais kontaktais ir pajungtos į apsauginę signalizacijos sistemą. Sistemos valdymui naudojami kortelių skaitytuvai, kurie montuojami patalpos išorėje prie kiekvienų įėjimo/išėjimo durų ir valdymo pultelis, kuris turi suprojektuotas ir sumontuotas toje patalpoje, kaip ir apsaugos spinta. Skaitytuvuose turi būti aiški sistemos būsenos indikacija</w:t>
      </w:r>
      <w:bookmarkEnd w:id="125"/>
      <w:r w:rsidRPr="00972C34">
        <w:rPr>
          <w:lang w:val="lt-LT"/>
        </w:rPr>
        <w:t>:</w:t>
      </w:r>
      <w:bookmarkEnd w:id="126"/>
    </w:p>
    <w:p w14:paraId="084F1980" w14:textId="77777777" w:rsidR="00DA3ADA" w:rsidRPr="00972C34" w:rsidRDefault="00DA3ADA" w:rsidP="00242B69">
      <w:pPr>
        <w:pStyle w:val="ListParagraph"/>
        <w:numPr>
          <w:ilvl w:val="0"/>
          <w:numId w:val="11"/>
        </w:numPr>
        <w:spacing w:line="276" w:lineRule="auto"/>
        <w:ind w:left="0" w:firstLine="567"/>
        <w:jc w:val="both"/>
        <w:rPr>
          <w:rFonts w:ascii="Arial" w:hAnsi="Arial" w:cs="Arial"/>
          <w:sz w:val="22"/>
          <w:szCs w:val="22"/>
          <w:lang w:val="lt-LT"/>
        </w:rPr>
      </w:pPr>
      <w:r w:rsidRPr="00972C34">
        <w:rPr>
          <w:rFonts w:ascii="Arial" w:hAnsi="Arial" w:cs="Arial"/>
          <w:sz w:val="22"/>
          <w:szCs w:val="22"/>
          <w:lang w:val="lt-LT"/>
        </w:rPr>
        <w:t>Žalia spalva – apsauginė signalizacija išjungta</w:t>
      </w:r>
    </w:p>
    <w:p w14:paraId="5D9200DD" w14:textId="77777777" w:rsidR="00DA3ADA" w:rsidRPr="00972C34" w:rsidRDefault="00DA3ADA" w:rsidP="00242B69">
      <w:pPr>
        <w:pStyle w:val="ListParagraph"/>
        <w:numPr>
          <w:ilvl w:val="0"/>
          <w:numId w:val="11"/>
        </w:numPr>
        <w:spacing w:line="276" w:lineRule="auto"/>
        <w:ind w:left="0" w:firstLine="567"/>
        <w:jc w:val="both"/>
        <w:rPr>
          <w:rFonts w:ascii="Arial" w:hAnsi="Arial" w:cs="Arial"/>
          <w:sz w:val="22"/>
          <w:szCs w:val="22"/>
          <w:lang w:val="lt-LT"/>
        </w:rPr>
      </w:pPr>
      <w:r w:rsidRPr="00972C34">
        <w:rPr>
          <w:rFonts w:ascii="Arial" w:hAnsi="Arial" w:cs="Arial"/>
          <w:sz w:val="22"/>
          <w:szCs w:val="22"/>
          <w:lang w:val="lt-LT"/>
        </w:rPr>
        <w:t>Raudona spalva – apsauginė signalizacija įjungta</w:t>
      </w:r>
    </w:p>
    <w:p w14:paraId="4538156C" w14:textId="798591F0"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bookmarkStart w:id="127" w:name="_Hlk172636090"/>
      <w:r w:rsidRPr="00972C34">
        <w:rPr>
          <w:rFonts w:ascii="Arial" w:hAnsi="Arial" w:cs="Arial"/>
          <w:sz w:val="22"/>
          <w:szCs w:val="22"/>
          <w:lang w:val="lt-LT"/>
        </w:rPr>
        <w:t xml:space="preserve">Reikalavimai kortelių skaitytuvam pateikiami </w:t>
      </w:r>
      <w:r w:rsidR="00BE334F" w:rsidRPr="00972C34">
        <w:rPr>
          <w:rFonts w:ascii="Arial" w:hAnsi="Arial" w:cs="Arial"/>
          <w:sz w:val="22"/>
          <w:szCs w:val="22"/>
          <w:lang w:val="lt-LT"/>
        </w:rPr>
        <w:t>10</w:t>
      </w:r>
      <w:r w:rsidR="00801126" w:rsidRPr="00972C34">
        <w:rPr>
          <w:rFonts w:ascii="Arial" w:hAnsi="Arial" w:cs="Arial"/>
          <w:sz w:val="22"/>
          <w:szCs w:val="22"/>
          <w:lang w:val="lt-LT"/>
        </w:rPr>
        <w:t>2</w:t>
      </w:r>
      <w:r w:rsidRPr="00972C34">
        <w:rPr>
          <w:rFonts w:ascii="Arial" w:hAnsi="Arial" w:cs="Arial"/>
          <w:sz w:val="22"/>
          <w:szCs w:val="22"/>
          <w:lang w:val="lt-LT"/>
        </w:rPr>
        <w:t xml:space="preserve"> priede</w:t>
      </w:r>
      <w:bookmarkEnd w:id="127"/>
      <w:r w:rsidRPr="00972C34">
        <w:rPr>
          <w:rFonts w:ascii="Arial" w:hAnsi="Arial" w:cs="Arial"/>
          <w:sz w:val="22"/>
          <w:szCs w:val="22"/>
          <w:lang w:val="lt-LT"/>
        </w:rPr>
        <w:t>.</w:t>
      </w:r>
    </w:p>
    <w:p w14:paraId="139AA2BC" w14:textId="76DCF23D"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 xml:space="preserve">Reikalavimai įeigos kontrolės valdikliu pateikiami </w:t>
      </w:r>
      <w:r w:rsidR="00BE334F" w:rsidRPr="00972C34">
        <w:rPr>
          <w:rFonts w:ascii="Arial" w:hAnsi="Arial" w:cs="Arial"/>
          <w:sz w:val="22"/>
          <w:szCs w:val="22"/>
          <w:lang w:val="lt-LT"/>
        </w:rPr>
        <w:t>10</w:t>
      </w:r>
      <w:r w:rsidR="00801126" w:rsidRPr="00972C34">
        <w:rPr>
          <w:rFonts w:ascii="Arial" w:hAnsi="Arial" w:cs="Arial"/>
          <w:sz w:val="22"/>
          <w:szCs w:val="22"/>
          <w:lang w:val="lt-LT"/>
        </w:rPr>
        <w:t>3</w:t>
      </w:r>
      <w:r w:rsidRPr="00972C34">
        <w:rPr>
          <w:rFonts w:ascii="Arial" w:hAnsi="Arial" w:cs="Arial"/>
          <w:sz w:val="22"/>
          <w:szCs w:val="22"/>
          <w:lang w:val="lt-LT"/>
        </w:rPr>
        <w:t xml:space="preserve"> priede.</w:t>
      </w:r>
    </w:p>
    <w:p w14:paraId="2E61B940"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bookmarkStart w:id="128" w:name="_Hlk172636208"/>
      <w:r w:rsidRPr="00972C34">
        <w:rPr>
          <w:rFonts w:ascii="Arial" w:hAnsi="Arial" w:cs="Arial"/>
          <w:sz w:val="22"/>
          <w:szCs w:val="22"/>
          <w:lang w:val="lt-LT"/>
        </w:rPr>
        <w:t>Įeigos kontrolės valdikliai turi būti pajungti į veikiantį, įeigos kontrolės sistemos serverį</w:t>
      </w:r>
      <w:bookmarkEnd w:id="128"/>
      <w:r w:rsidRPr="00972C34">
        <w:rPr>
          <w:rFonts w:ascii="Arial" w:hAnsi="Arial" w:cs="Arial"/>
          <w:sz w:val="22"/>
          <w:szCs w:val="22"/>
          <w:lang w:val="lt-LT"/>
        </w:rPr>
        <w:t>.</w:t>
      </w:r>
    </w:p>
    <w:p w14:paraId="760C9381"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Kiekvienas iš jutiklių jungiamas į atskirą spindulį. Numatoma ne mažesnė, kaip 10% spindulių atsarga.</w:t>
      </w:r>
    </w:p>
    <w:p w14:paraId="5B83B219"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 xml:space="preserve">Apsaugos centralių būsenos turi būti suprogramuotos ir grafiškai atvaizduojamos Nuotoliniame Monitoringo Centre (toliau – NMC). </w:t>
      </w:r>
    </w:p>
    <w:p w14:paraId="66545B32"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NMC turi būti sukelti visų patalpų ir teritorijos žemėlapiai, kuriuose būtų atvaizduojami konkrečiose vietose apsaugos sistemų komponentai (judesio davikliai, stiklo dūžio davikliai ir t.t.) su jų būsenomis.</w:t>
      </w:r>
    </w:p>
    <w:p w14:paraId="4D3B7F81"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Apsaugos sistemų akumuliatoriai turi būti suprojektuoti ir sumontuoti tokie, kurie užtikrintų autonomišką veikimą dingus pagrindinei maitinimo įtampai 24 val. budėjimo režime ir po to 30 min. aliarmo režime.</w:t>
      </w:r>
    </w:p>
    <w:p w14:paraId="7E9758BE"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Atskirų patalpų, pastatų, ryšio aparatinių ir teritorijos signalizacija turi būti valdoma atskirai.</w:t>
      </w:r>
    </w:p>
    <w:p w14:paraId="0F346BE9"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Patalpų aliarmas turi būti skelbiamas lauko optiniu garsiniu signalizatoriumi.</w:t>
      </w:r>
    </w:p>
    <w:p w14:paraId="691C78EC"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Garsinio signalizatoriaus veikimas aliarmo režime negali būti ilgesnis, negu 5 min. Optinis signalizavimas turi būti aktyvus tol, kol sistema yra aliarmo režime.</w:t>
      </w:r>
    </w:p>
    <w:p w14:paraId="0457E72E" w14:textId="77777777" w:rsidR="00DA3ADA" w:rsidRPr="00972C34" w:rsidRDefault="00DA3ADA" w:rsidP="00242B69">
      <w:pPr>
        <w:tabs>
          <w:tab w:val="left" w:pos="1134"/>
        </w:tabs>
        <w:spacing w:line="276" w:lineRule="auto"/>
        <w:ind w:firstLine="567"/>
        <w:jc w:val="both"/>
        <w:rPr>
          <w:rFonts w:ascii="Arial" w:hAnsi="Arial" w:cs="Arial"/>
          <w:sz w:val="22"/>
          <w:szCs w:val="22"/>
          <w:lang w:val="lt-LT"/>
        </w:rPr>
      </w:pPr>
    </w:p>
    <w:p w14:paraId="3B4C8356" w14:textId="77777777" w:rsidR="00DA3ADA" w:rsidRPr="00972C34" w:rsidRDefault="00DA3ADA" w:rsidP="00242B69">
      <w:pPr>
        <w:pStyle w:val="AntrasteText"/>
        <w:spacing w:line="276" w:lineRule="auto"/>
        <w:ind w:firstLine="567"/>
        <w:rPr>
          <w:rFonts w:ascii="Arial" w:hAnsi="Arial" w:cs="Arial"/>
          <w:b w:val="0"/>
          <w:bCs/>
          <w:color w:val="auto"/>
          <w:sz w:val="22"/>
          <w:szCs w:val="22"/>
          <w:u w:val="single"/>
        </w:rPr>
      </w:pPr>
      <w:r w:rsidRPr="00972C34">
        <w:rPr>
          <w:rFonts w:ascii="Arial" w:hAnsi="Arial" w:cs="Arial"/>
          <w:b w:val="0"/>
          <w:bCs/>
          <w:color w:val="auto"/>
          <w:sz w:val="22"/>
          <w:szCs w:val="22"/>
          <w:u w:val="single"/>
        </w:rPr>
        <w:t>Techniniai reikalavimai perdavimo tinklo objektų teritorijos vaizdo stebėjimo sistemai:</w:t>
      </w:r>
    </w:p>
    <w:p w14:paraId="015759DB"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Sistemos funkcinis aprašymas.</w:t>
      </w:r>
    </w:p>
    <w:p w14:paraId="22905849" w14:textId="77777777" w:rsidR="007A0A92" w:rsidRPr="00972C34" w:rsidRDefault="00DA3ADA" w:rsidP="003309B1">
      <w:pPr>
        <w:pStyle w:val="BodyTextFirstIndent"/>
        <w:rPr>
          <w:lang w:val="lt-LT"/>
        </w:rPr>
      </w:pPr>
      <w:bookmarkStart w:id="129" w:name="_Hlk172636507"/>
      <w:r w:rsidRPr="00972C34">
        <w:rPr>
          <w:lang w:val="lt-LT"/>
        </w:rPr>
        <w:t xml:space="preserve">Teritorijos perimetro apsaugai projektuojamos stacionarios kameros su vaizdo analitikos funkcija. Kamerų skaičius turi būti suprojektuotas ir įrengtas toks, kuris užtikrintų visos teritorijos perimetro apsaugą, išvengiant „aklųjų“ zonų. Kamerų montavimo vieta ir aukštis parenkamas toks, kad apžvalga būtų maksimali arba kaip rekomenduoja įrangos gamintojas. Kontrolės zonos ribos – objekto teritorijos išorinės ribos. Turi būti atlikta už objekto teritorijos ribų matomų objektų programinis maskavimas. Kamerų montavimo vieta galima ant apšvietimo stulpo arba kitų teritorijoje esančių konstrukcijų. Jei nėra galimybės panaudoti esamos infrastruktūros turi būti suprojektuotos ir įrengtos ažūrinės atramos.  Konkreti montavimo vieta derinama su Užsakovo atstovais. Kameros turi būti sumontuotos taip, kad kameras būtų galima aptarnauti/remontuoti/pakeisti fiziškai prie jų prieinant ar pakilus bokšteliu, be įtampos atjungimo objekte. Turi būti suprojektuotos fiksuotos lauko kameros, kurios stebi įvažiavimą/išvažiavimą iš objekto ir lauko įėjimą/išėjimą iš pastatų, valdymo pultų, ryšio aparatinių ir kitokių objekte numatomų patalpų. Teritorijos apžvalgai projektuojamos valdomos kameros. Valdomų kamerų turi būti suprojektuota ir įrengta atsižvelgiant, jog turi būti matomi visi stacionarių vaizdo kamerų su analitikos funkcija užfiksuoti įvykiai. Bet ne mažiau kaip dviejuose priešinguose kampuose. Valdomos kameros reaguoja į stacionarių kamerų, skirtų perimetro apsaugai, aliarmus ir automatiškai atsisuka į pažeidimo vietą. Valdymo pultų ir ryšių patalpose projektuojamos vidinės fiksuotos kameros. Projektuojamos kameros taip, kad būtų matomos visos eilės tarp spintų. Kamerų montavimo vieta ir aukštis parenkamas toks, kad apžvalga būtų maksimali arba kaip rekomenduoja įrangos gamintojas. Kameros jungiamos į telekomunikacinį tinklą ir vaizdo signalas perduodamas į skaitmeninį įrašymo įrenginį su vaizdo įrašų valdymo sistemos programine įranga, naudojantį H.265 vaizdo kompresijos. </w:t>
      </w:r>
      <w:r w:rsidRPr="00972C34">
        <w:rPr>
          <w:lang w:val="lt-LT"/>
        </w:rPr>
        <w:lastRenderedPageBreak/>
        <w:t>Skaitmeninis įrašymo įrenginys bus pateiktas Litgrid AB. Turi būti suprojektuotos, įdiegtos ir pateiktos licencijos pagal suprojektuotų kamerų skaičių. Kameros jungiamos į komutatorių</w:t>
      </w:r>
      <w:bookmarkEnd w:id="129"/>
      <w:r w:rsidRPr="00972C34">
        <w:rPr>
          <w:lang w:val="lt-LT"/>
        </w:rPr>
        <w:t xml:space="preserve">. </w:t>
      </w:r>
    </w:p>
    <w:p w14:paraId="2C51EBF2"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Pagrindinės perduodamo koduoto vaizdo signalo charakteristikos:</w:t>
      </w:r>
    </w:p>
    <w:p w14:paraId="5DD57320"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Visos vaizdo kameros konfigūruojamos perdavimui dviem srautam:</w:t>
      </w:r>
    </w:p>
    <w:p w14:paraId="60AE6A67" w14:textId="3F2C50C1" w:rsidR="00DA3ADA" w:rsidRPr="00972C34" w:rsidRDefault="00DA3ADA" w:rsidP="00242B69">
      <w:pPr>
        <w:pStyle w:val="ListParagraph"/>
        <w:numPr>
          <w:ilvl w:val="2"/>
          <w:numId w:val="1"/>
        </w:numPr>
        <w:spacing w:line="276" w:lineRule="auto"/>
        <w:rPr>
          <w:rFonts w:ascii="Arial" w:hAnsi="Arial" w:cs="Arial"/>
          <w:sz w:val="22"/>
          <w:szCs w:val="22"/>
          <w:lang w:val="lt-LT"/>
        </w:rPr>
      </w:pPr>
      <w:r w:rsidRPr="00972C34">
        <w:rPr>
          <w:rFonts w:ascii="Arial" w:hAnsi="Arial" w:cs="Arial"/>
          <w:sz w:val="22"/>
          <w:szCs w:val="22"/>
          <w:lang w:val="lt-LT"/>
        </w:rPr>
        <w:t>Vienas srautas skirtas vaizdo įrašymui:</w:t>
      </w:r>
      <w:r w:rsidR="00A758F7" w:rsidRPr="00972C34">
        <w:rPr>
          <w:rFonts w:ascii="Arial" w:hAnsi="Arial" w:cs="Arial"/>
          <w:sz w:val="22"/>
          <w:szCs w:val="22"/>
          <w:lang w:val="lt-LT"/>
        </w:rPr>
        <w:tab/>
      </w:r>
    </w:p>
    <w:p w14:paraId="1E34D66C" w14:textId="77777777" w:rsidR="00DA3ADA" w:rsidRPr="00972C34" w:rsidRDefault="00DA3ADA" w:rsidP="00242B69">
      <w:pPr>
        <w:pStyle w:val="ListParagraph"/>
        <w:numPr>
          <w:ilvl w:val="0"/>
          <w:numId w:val="12"/>
        </w:numPr>
        <w:spacing w:line="276" w:lineRule="auto"/>
        <w:ind w:left="0" w:firstLine="567"/>
        <w:jc w:val="both"/>
        <w:rPr>
          <w:rFonts w:ascii="Arial" w:hAnsi="Arial" w:cs="Arial"/>
          <w:sz w:val="22"/>
          <w:szCs w:val="22"/>
          <w:lang w:val="lt-LT"/>
        </w:rPr>
      </w:pPr>
      <w:r w:rsidRPr="00972C34">
        <w:rPr>
          <w:rFonts w:ascii="Arial" w:hAnsi="Arial" w:cs="Arial"/>
          <w:sz w:val="22"/>
          <w:szCs w:val="22"/>
          <w:lang w:val="lt-LT"/>
        </w:rPr>
        <w:t xml:space="preserve">Kadro dydis </w:t>
      </w:r>
      <w:proofErr w:type="spellStart"/>
      <w:r w:rsidRPr="00972C34">
        <w:rPr>
          <w:rFonts w:ascii="Arial" w:hAnsi="Arial" w:cs="Arial"/>
          <w:sz w:val="22"/>
          <w:szCs w:val="22"/>
          <w:lang w:val="lt-LT"/>
        </w:rPr>
        <w:t>Full</w:t>
      </w:r>
      <w:proofErr w:type="spellEnd"/>
      <w:r w:rsidRPr="00972C34">
        <w:rPr>
          <w:rFonts w:ascii="Arial" w:hAnsi="Arial" w:cs="Arial"/>
          <w:sz w:val="22"/>
          <w:szCs w:val="22"/>
          <w:lang w:val="lt-LT"/>
        </w:rPr>
        <w:t xml:space="preserve"> HD (1920x1080);</w:t>
      </w:r>
    </w:p>
    <w:p w14:paraId="6C12C160" w14:textId="77777777" w:rsidR="00DA3ADA" w:rsidRPr="00972C34" w:rsidRDefault="00DA3ADA" w:rsidP="00242B69">
      <w:pPr>
        <w:pStyle w:val="ListParagraph"/>
        <w:numPr>
          <w:ilvl w:val="0"/>
          <w:numId w:val="12"/>
        </w:numPr>
        <w:spacing w:line="276" w:lineRule="auto"/>
        <w:ind w:left="0" w:firstLine="567"/>
        <w:jc w:val="both"/>
        <w:rPr>
          <w:rFonts w:ascii="Arial" w:hAnsi="Arial" w:cs="Arial"/>
          <w:sz w:val="22"/>
          <w:szCs w:val="22"/>
          <w:lang w:val="lt-LT"/>
        </w:rPr>
      </w:pPr>
      <w:r w:rsidRPr="00972C34">
        <w:rPr>
          <w:rFonts w:ascii="Arial" w:hAnsi="Arial" w:cs="Arial"/>
          <w:sz w:val="22"/>
          <w:szCs w:val="22"/>
          <w:lang w:val="lt-LT"/>
        </w:rPr>
        <w:t>Ne mažiau kaip 12 kadrų per sekundę</w:t>
      </w:r>
    </w:p>
    <w:p w14:paraId="26917F68" w14:textId="77777777" w:rsidR="00DA3ADA" w:rsidRPr="00972C34" w:rsidRDefault="00DA3ADA" w:rsidP="00242B69">
      <w:pPr>
        <w:pStyle w:val="ListParagraph"/>
        <w:numPr>
          <w:ilvl w:val="0"/>
          <w:numId w:val="12"/>
        </w:numPr>
        <w:spacing w:line="276" w:lineRule="auto"/>
        <w:ind w:left="0" w:firstLine="567"/>
        <w:jc w:val="both"/>
        <w:rPr>
          <w:rFonts w:ascii="Arial" w:hAnsi="Arial" w:cs="Arial"/>
          <w:sz w:val="22"/>
          <w:szCs w:val="22"/>
          <w:lang w:val="lt-LT"/>
        </w:rPr>
      </w:pPr>
      <w:r w:rsidRPr="00972C34">
        <w:rPr>
          <w:rFonts w:ascii="Arial" w:hAnsi="Arial" w:cs="Arial"/>
          <w:sz w:val="22"/>
          <w:szCs w:val="22"/>
          <w:lang w:val="lt-LT"/>
        </w:rPr>
        <w:t>Suspaudimo formatas H.265</w:t>
      </w:r>
    </w:p>
    <w:p w14:paraId="36D17241" w14:textId="77777777" w:rsidR="00DA3ADA" w:rsidRPr="00972C34" w:rsidRDefault="00DA3ADA" w:rsidP="00242B69">
      <w:pPr>
        <w:pStyle w:val="ListParagraph"/>
        <w:numPr>
          <w:ilvl w:val="2"/>
          <w:numId w:val="1"/>
        </w:numPr>
        <w:spacing w:line="276" w:lineRule="auto"/>
        <w:rPr>
          <w:rFonts w:ascii="Arial" w:hAnsi="Arial" w:cs="Arial"/>
          <w:sz w:val="22"/>
          <w:szCs w:val="22"/>
          <w:lang w:val="lt-LT"/>
        </w:rPr>
      </w:pPr>
      <w:r w:rsidRPr="00972C34">
        <w:rPr>
          <w:rFonts w:ascii="Arial" w:hAnsi="Arial" w:cs="Arial"/>
          <w:sz w:val="22"/>
          <w:szCs w:val="22"/>
          <w:lang w:val="lt-LT"/>
        </w:rPr>
        <w:t>Antras srautas skirtas tiesioginiam stebėjimui (</w:t>
      </w:r>
      <w:proofErr w:type="spellStart"/>
      <w:r w:rsidRPr="00972C34">
        <w:rPr>
          <w:rFonts w:ascii="Arial" w:hAnsi="Arial" w:cs="Arial"/>
          <w:sz w:val="22"/>
          <w:szCs w:val="22"/>
          <w:lang w:val="lt-LT"/>
        </w:rPr>
        <w:t>live</w:t>
      </w:r>
      <w:proofErr w:type="spellEnd"/>
      <w:r w:rsidRPr="00972C34">
        <w:rPr>
          <w:rFonts w:ascii="Arial" w:hAnsi="Arial" w:cs="Arial"/>
          <w:sz w:val="22"/>
          <w:szCs w:val="22"/>
          <w:lang w:val="lt-LT"/>
        </w:rPr>
        <w:t xml:space="preserve"> </w:t>
      </w:r>
      <w:proofErr w:type="spellStart"/>
      <w:r w:rsidRPr="00972C34">
        <w:rPr>
          <w:rFonts w:ascii="Arial" w:hAnsi="Arial" w:cs="Arial"/>
          <w:sz w:val="22"/>
          <w:szCs w:val="22"/>
          <w:lang w:val="lt-LT"/>
        </w:rPr>
        <w:t>view</w:t>
      </w:r>
      <w:proofErr w:type="spellEnd"/>
      <w:r w:rsidRPr="00972C34">
        <w:rPr>
          <w:rFonts w:ascii="Arial" w:hAnsi="Arial" w:cs="Arial"/>
          <w:sz w:val="22"/>
          <w:szCs w:val="22"/>
          <w:lang w:val="lt-LT"/>
        </w:rPr>
        <w:t>):</w:t>
      </w:r>
    </w:p>
    <w:p w14:paraId="1C18E74E" w14:textId="77777777" w:rsidR="00DA3ADA" w:rsidRPr="00972C34" w:rsidRDefault="00DA3ADA" w:rsidP="00242B69">
      <w:pPr>
        <w:pStyle w:val="ListParagraph"/>
        <w:numPr>
          <w:ilvl w:val="0"/>
          <w:numId w:val="12"/>
        </w:numPr>
        <w:spacing w:line="276" w:lineRule="auto"/>
        <w:ind w:left="0" w:firstLine="567"/>
        <w:jc w:val="both"/>
        <w:rPr>
          <w:rFonts w:ascii="Arial" w:hAnsi="Arial" w:cs="Arial"/>
          <w:sz w:val="22"/>
          <w:szCs w:val="22"/>
          <w:lang w:val="lt-LT"/>
        </w:rPr>
      </w:pPr>
      <w:r w:rsidRPr="00972C34">
        <w:rPr>
          <w:rFonts w:ascii="Arial" w:hAnsi="Arial" w:cs="Arial"/>
          <w:sz w:val="22"/>
          <w:szCs w:val="22"/>
          <w:lang w:val="lt-LT"/>
        </w:rPr>
        <w:t>Kadro dydis 704x240</w:t>
      </w:r>
    </w:p>
    <w:p w14:paraId="026E5DF4" w14:textId="77777777" w:rsidR="00DA3ADA" w:rsidRPr="00972C34" w:rsidRDefault="00DA3ADA" w:rsidP="00242B69">
      <w:pPr>
        <w:pStyle w:val="ListParagraph"/>
        <w:numPr>
          <w:ilvl w:val="0"/>
          <w:numId w:val="12"/>
        </w:numPr>
        <w:spacing w:line="276" w:lineRule="auto"/>
        <w:ind w:left="0" w:firstLine="567"/>
        <w:jc w:val="both"/>
        <w:rPr>
          <w:rFonts w:ascii="Arial" w:hAnsi="Arial" w:cs="Arial"/>
          <w:sz w:val="22"/>
          <w:szCs w:val="22"/>
          <w:lang w:val="lt-LT"/>
        </w:rPr>
      </w:pPr>
      <w:r w:rsidRPr="00972C34">
        <w:rPr>
          <w:rFonts w:ascii="Arial" w:hAnsi="Arial" w:cs="Arial"/>
          <w:sz w:val="22"/>
          <w:szCs w:val="22"/>
          <w:lang w:val="lt-LT"/>
        </w:rPr>
        <w:t>25 kadrai per sekundę</w:t>
      </w:r>
    </w:p>
    <w:p w14:paraId="5F16F91C" w14:textId="77777777" w:rsidR="00DA3ADA" w:rsidRPr="00972C34" w:rsidRDefault="00DA3ADA" w:rsidP="00242B69">
      <w:pPr>
        <w:pStyle w:val="ListParagraph"/>
        <w:numPr>
          <w:ilvl w:val="0"/>
          <w:numId w:val="12"/>
        </w:numPr>
        <w:spacing w:line="276" w:lineRule="auto"/>
        <w:ind w:left="0" w:firstLine="567"/>
        <w:jc w:val="both"/>
        <w:rPr>
          <w:rFonts w:ascii="Arial" w:hAnsi="Arial" w:cs="Arial"/>
          <w:sz w:val="22"/>
          <w:szCs w:val="22"/>
          <w:lang w:val="lt-LT"/>
        </w:rPr>
      </w:pPr>
      <w:r w:rsidRPr="00972C34">
        <w:rPr>
          <w:rFonts w:ascii="Arial" w:hAnsi="Arial" w:cs="Arial"/>
          <w:sz w:val="22"/>
          <w:szCs w:val="22"/>
          <w:lang w:val="lt-LT"/>
        </w:rPr>
        <w:t>Suspaudimo formatas H.265</w:t>
      </w:r>
    </w:p>
    <w:p w14:paraId="0F5F8C1B"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Kamerų tipas: skaitmeninės kameros, jungiamos į Litgrid AB telekomunikacinį tinklą naudojant šviesolaidinį kabelį arba kompiuterinio tinklo kabelį ir galvaninius izoliatorius. Kameros veikia režimu diena/naktis (spalvoto/juodai- balto vaizdo).</w:t>
      </w:r>
    </w:p>
    <w:p w14:paraId="5F8EA59F" w14:textId="3C6DEE6D"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 xml:space="preserve">Pagrindinės valdomos kameros reikalavimai pateikiami </w:t>
      </w:r>
      <w:r w:rsidR="00BE334F" w:rsidRPr="00972C34">
        <w:rPr>
          <w:rFonts w:ascii="Arial" w:hAnsi="Arial" w:cs="Arial"/>
          <w:sz w:val="22"/>
          <w:szCs w:val="22"/>
          <w:lang w:val="lt-LT"/>
        </w:rPr>
        <w:t>10</w:t>
      </w:r>
      <w:r w:rsidR="00801126" w:rsidRPr="00972C34">
        <w:rPr>
          <w:rFonts w:ascii="Arial" w:hAnsi="Arial" w:cs="Arial"/>
          <w:sz w:val="22"/>
          <w:szCs w:val="22"/>
          <w:lang w:val="lt-LT"/>
        </w:rPr>
        <w:t>4</w:t>
      </w:r>
      <w:r w:rsidRPr="00972C34">
        <w:rPr>
          <w:rFonts w:ascii="Arial" w:hAnsi="Arial" w:cs="Arial"/>
          <w:sz w:val="22"/>
          <w:szCs w:val="22"/>
          <w:lang w:val="lt-LT"/>
        </w:rPr>
        <w:t xml:space="preserve"> priede.</w:t>
      </w:r>
    </w:p>
    <w:p w14:paraId="7E74BF57" w14:textId="75223D9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 xml:space="preserve">Pagrindinės vidinės fiksuotos kameros reikalavimai pateikiami </w:t>
      </w:r>
      <w:r w:rsidR="00BE334F" w:rsidRPr="00972C34">
        <w:rPr>
          <w:rFonts w:ascii="Arial" w:hAnsi="Arial" w:cs="Arial"/>
          <w:sz w:val="22"/>
          <w:szCs w:val="22"/>
          <w:lang w:val="lt-LT"/>
        </w:rPr>
        <w:t>10</w:t>
      </w:r>
      <w:r w:rsidR="00801126" w:rsidRPr="00972C34">
        <w:rPr>
          <w:rFonts w:ascii="Arial" w:hAnsi="Arial" w:cs="Arial"/>
          <w:sz w:val="22"/>
          <w:szCs w:val="22"/>
          <w:lang w:val="lt-LT"/>
        </w:rPr>
        <w:t>5</w:t>
      </w:r>
      <w:r w:rsidRPr="00972C34">
        <w:rPr>
          <w:rFonts w:ascii="Arial" w:hAnsi="Arial" w:cs="Arial"/>
          <w:sz w:val="22"/>
          <w:szCs w:val="22"/>
          <w:lang w:val="lt-LT"/>
        </w:rPr>
        <w:t xml:space="preserve"> priede.</w:t>
      </w:r>
    </w:p>
    <w:p w14:paraId="5FDD731A" w14:textId="7134D01B"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 xml:space="preserve">Pagrindinės perimetro apsaugai stacionarios kameros reikalavimai pateikiami </w:t>
      </w:r>
      <w:r w:rsidR="00BE334F" w:rsidRPr="00972C34">
        <w:rPr>
          <w:rFonts w:ascii="Arial" w:hAnsi="Arial" w:cs="Arial"/>
          <w:sz w:val="22"/>
          <w:szCs w:val="22"/>
          <w:lang w:val="lt-LT"/>
        </w:rPr>
        <w:t>1</w:t>
      </w:r>
      <w:r w:rsidR="00801126" w:rsidRPr="00972C34">
        <w:rPr>
          <w:rFonts w:ascii="Arial" w:hAnsi="Arial" w:cs="Arial"/>
          <w:sz w:val="22"/>
          <w:szCs w:val="22"/>
          <w:lang w:val="lt-LT"/>
        </w:rPr>
        <w:t>06</w:t>
      </w:r>
      <w:r w:rsidRPr="00972C34">
        <w:rPr>
          <w:rFonts w:ascii="Arial" w:hAnsi="Arial" w:cs="Arial"/>
          <w:sz w:val="22"/>
          <w:szCs w:val="22"/>
          <w:lang w:val="lt-LT"/>
        </w:rPr>
        <w:t xml:space="preserve"> priede.</w:t>
      </w:r>
    </w:p>
    <w:p w14:paraId="4D958815"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Reikalavimai įrašui:</w:t>
      </w:r>
    </w:p>
    <w:p w14:paraId="7C926D16" w14:textId="77777777" w:rsidR="00DA3ADA" w:rsidRPr="00972C34" w:rsidRDefault="00DA3ADA" w:rsidP="00242B69">
      <w:pPr>
        <w:pStyle w:val="ListParagraph"/>
        <w:numPr>
          <w:ilvl w:val="2"/>
          <w:numId w:val="1"/>
        </w:numPr>
        <w:spacing w:line="276" w:lineRule="auto"/>
        <w:rPr>
          <w:rFonts w:ascii="Arial" w:hAnsi="Arial" w:cs="Arial"/>
          <w:sz w:val="22"/>
          <w:szCs w:val="22"/>
          <w:lang w:val="lt-LT"/>
        </w:rPr>
      </w:pPr>
      <w:r w:rsidRPr="00972C34">
        <w:rPr>
          <w:rFonts w:ascii="Arial" w:hAnsi="Arial" w:cs="Arial"/>
          <w:sz w:val="22"/>
          <w:szCs w:val="22"/>
          <w:lang w:val="lt-LT"/>
        </w:rPr>
        <w:t>įrašas skaitmeniniame įrašymo įrenginyje vykdomas nuolat 24/7 režimu;</w:t>
      </w:r>
    </w:p>
    <w:p w14:paraId="186FCE92" w14:textId="77777777" w:rsidR="00DA3ADA" w:rsidRPr="00972C34" w:rsidRDefault="00DA3ADA" w:rsidP="00242B69">
      <w:pPr>
        <w:pStyle w:val="ListParagraph"/>
        <w:numPr>
          <w:ilvl w:val="2"/>
          <w:numId w:val="1"/>
        </w:numPr>
        <w:spacing w:line="276" w:lineRule="auto"/>
        <w:rPr>
          <w:rFonts w:ascii="Arial" w:hAnsi="Arial" w:cs="Arial"/>
          <w:sz w:val="22"/>
          <w:szCs w:val="22"/>
          <w:lang w:val="lt-LT"/>
        </w:rPr>
      </w:pPr>
      <w:r w:rsidRPr="00972C34">
        <w:rPr>
          <w:rFonts w:ascii="Arial" w:hAnsi="Arial" w:cs="Arial"/>
          <w:sz w:val="22"/>
          <w:szCs w:val="22"/>
          <w:lang w:val="lt-LT"/>
        </w:rPr>
        <w:t>vaizdo įrašo archyvas 30 parų;</w:t>
      </w:r>
    </w:p>
    <w:p w14:paraId="145467F8" w14:textId="77777777" w:rsidR="00DA3ADA" w:rsidRPr="00972C34" w:rsidRDefault="00DA3ADA" w:rsidP="00242B69">
      <w:pPr>
        <w:pStyle w:val="ListParagraph"/>
        <w:numPr>
          <w:ilvl w:val="2"/>
          <w:numId w:val="1"/>
        </w:numPr>
        <w:spacing w:line="276" w:lineRule="auto"/>
        <w:rPr>
          <w:rFonts w:ascii="Arial" w:hAnsi="Arial" w:cs="Arial"/>
          <w:sz w:val="22"/>
          <w:szCs w:val="22"/>
          <w:lang w:val="lt-LT"/>
        </w:rPr>
      </w:pPr>
      <w:r w:rsidRPr="00972C34">
        <w:rPr>
          <w:rFonts w:ascii="Arial" w:hAnsi="Arial" w:cs="Arial"/>
          <w:sz w:val="22"/>
          <w:szCs w:val="22"/>
          <w:lang w:val="lt-LT"/>
        </w:rPr>
        <w:t>turi būti įdiegta paieškos galimybė pagal datą/laiką ir įvykį.</w:t>
      </w:r>
    </w:p>
    <w:p w14:paraId="05256007" w14:textId="77777777" w:rsidR="00DA3ADA" w:rsidRPr="00972C34" w:rsidRDefault="00DA3ADA" w:rsidP="00242B69">
      <w:pPr>
        <w:pStyle w:val="ListParagraph"/>
        <w:spacing w:line="276" w:lineRule="auto"/>
        <w:ind w:left="0" w:firstLine="567"/>
        <w:jc w:val="both"/>
        <w:rPr>
          <w:rFonts w:ascii="Arial" w:hAnsi="Arial" w:cs="Arial"/>
          <w:sz w:val="22"/>
          <w:szCs w:val="22"/>
          <w:lang w:val="lt-LT"/>
        </w:rPr>
      </w:pPr>
    </w:p>
    <w:p w14:paraId="05E1923C" w14:textId="77777777" w:rsidR="00DA3ADA" w:rsidRPr="00972C34" w:rsidRDefault="00DA3ADA" w:rsidP="00242B69">
      <w:pPr>
        <w:pStyle w:val="AntrasteText"/>
        <w:spacing w:line="276" w:lineRule="auto"/>
        <w:ind w:firstLine="567"/>
        <w:rPr>
          <w:rFonts w:ascii="Arial" w:hAnsi="Arial" w:cs="Arial"/>
          <w:b w:val="0"/>
          <w:bCs/>
          <w:color w:val="auto"/>
          <w:sz w:val="22"/>
          <w:szCs w:val="22"/>
          <w:u w:val="single"/>
        </w:rPr>
      </w:pPr>
      <w:r w:rsidRPr="00972C34">
        <w:rPr>
          <w:rFonts w:ascii="Arial" w:hAnsi="Arial" w:cs="Arial"/>
          <w:b w:val="0"/>
          <w:bCs/>
          <w:color w:val="auto"/>
          <w:sz w:val="22"/>
          <w:szCs w:val="22"/>
          <w:u w:val="single"/>
        </w:rPr>
        <w:t>Reikalavimai perdavimo tinklo objektų teritorijos judesio aptikimo sistemai:</w:t>
      </w:r>
    </w:p>
    <w:p w14:paraId="39B3C949"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Užsakovo nustatytus privalomus reikalavimus.</w:t>
      </w:r>
    </w:p>
    <w:p w14:paraId="413DC5EB"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Sistemos funkcinis aprašymas.</w:t>
      </w:r>
    </w:p>
    <w:p w14:paraId="79DE9E63"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 xml:space="preserve">Objekto teritorijoje esančiose pastotės valdymo pultų (PVP) prieigos apsaugai projektuojami jutikliai, kurie pajungiami į PVP įsibrovimo pavojaus signalizavimo sistemą. Pirmą apsaugos ruožą sudaro įėjimo ir įvažiavimo vartai ir varteliai, kontroliuojami magnetiniais kontaktiniais jutikliais. </w:t>
      </w:r>
    </w:p>
    <w:p w14:paraId="6C6F29E2"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Antrą apsaugos ruožą sudaro pasyvūs infraraudonųjų spindulių (PIR) jutikliai kontroliuojantys teritorijoje esančių pastatų įėjimo durų prieigas. Judesio jutikliai taip pat turi būti suprojektuoti ir įrengti prie patekimo į teritoriją kelių, vartų ir vartelių. Teritorijoje išdėstytų jutiklių bei pastatų signalizacijos suveikimas formuoja valdymo signalą, nukreipiantį kameras į suveikimo vietą. Suveikus davikliui, ant pastato esantis garsinis signalizatorius nesužadinamas, reaguoja valdomos kameros, o aliarmo signalas nukreipiamas į nuotolinio monitoringo centrą apsaugos poste.</w:t>
      </w:r>
    </w:p>
    <w:p w14:paraId="7FA6AEEB"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Projektuojamas teritorijoje esančių jutiklių pajungimas į apsauginę centralę, pagal poreikį ją išplečiant. Kiekvienam iš jutiklių projektuojamas atskiras spindulys. Numatoma ne mažesnė, kaip 10% spindulių atsarga.</w:t>
      </w:r>
    </w:p>
    <w:p w14:paraId="38917C43"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Teritorijos judesio aptikimo sistema turi būti valdoma kortelių skaitytuvu suprojektuotu ir įdiegtu prie įvažiavimo vartų ar vartelių.</w:t>
      </w:r>
    </w:p>
    <w:p w14:paraId="4058D8CD"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Turi būti numatytas toks lauko jutiklių montavimo būdas, kad išvengti jutiklio lango uždengimo šlapdribos ar pūgos metu arba kaip rekomenduoja įrangos gamintojas.</w:t>
      </w:r>
    </w:p>
    <w:p w14:paraId="2B820EBC" w14:textId="77777777" w:rsidR="00DA3ADA" w:rsidRPr="00972C34" w:rsidRDefault="00DA3ADA" w:rsidP="00242B69">
      <w:pPr>
        <w:tabs>
          <w:tab w:val="left" w:pos="1134"/>
        </w:tabs>
        <w:spacing w:line="276" w:lineRule="auto"/>
        <w:ind w:firstLine="567"/>
        <w:jc w:val="both"/>
        <w:rPr>
          <w:rFonts w:ascii="Arial" w:hAnsi="Arial" w:cs="Arial"/>
          <w:sz w:val="22"/>
          <w:szCs w:val="22"/>
          <w:lang w:val="lt-LT"/>
        </w:rPr>
      </w:pPr>
    </w:p>
    <w:p w14:paraId="377C091B" w14:textId="77777777" w:rsidR="00DA3ADA" w:rsidRPr="00972C34" w:rsidRDefault="00DA3ADA" w:rsidP="00242B69">
      <w:pPr>
        <w:pStyle w:val="AntrasteText"/>
        <w:spacing w:line="276" w:lineRule="auto"/>
        <w:ind w:firstLine="567"/>
        <w:rPr>
          <w:rFonts w:ascii="Arial" w:hAnsi="Arial" w:cs="Arial"/>
          <w:b w:val="0"/>
          <w:bCs/>
          <w:color w:val="auto"/>
          <w:sz w:val="22"/>
          <w:szCs w:val="22"/>
          <w:u w:val="single"/>
        </w:rPr>
      </w:pPr>
      <w:r w:rsidRPr="00972C34">
        <w:rPr>
          <w:rFonts w:ascii="Arial" w:hAnsi="Arial" w:cs="Arial"/>
          <w:b w:val="0"/>
          <w:bCs/>
          <w:color w:val="auto"/>
          <w:sz w:val="22"/>
          <w:szCs w:val="22"/>
          <w:u w:val="single"/>
        </w:rPr>
        <w:lastRenderedPageBreak/>
        <w:t xml:space="preserve">Techniniai reikalavimai gaisrinei signalizacijai: </w:t>
      </w:r>
    </w:p>
    <w:p w14:paraId="2C761D3D"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 xml:space="preserve">Gaisrinė signalizacija projektuojama pastatuose vadovaujantis LST EN 60849 ir LST EN 54 serijos standartais. </w:t>
      </w:r>
    </w:p>
    <w:p w14:paraId="4A4C6B20"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Atskira Gaisrinė centralė projektuojama esant didesniam negu 200 m2 saugomam plotui.</w:t>
      </w:r>
    </w:p>
    <w:p w14:paraId="70B68CC7"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Esant mažesniam negu 200 m2 saugomam plotui gaisrinės signalizacijos davikliai turi būti jungiami prie apsauginės signalizacijos centralės.</w:t>
      </w:r>
    </w:p>
    <w:p w14:paraId="2643AC8D"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Gaisrinės signalizacijos poveikio signalai turi būti perduodami į apsauginės signalizacijos ir DVS sistemas.</w:t>
      </w:r>
    </w:p>
    <w:p w14:paraId="0D3F5340" w14:textId="654BF14E"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 xml:space="preserve">Gaisrinės signalizacijos sistemos reikalavimai pateikiami </w:t>
      </w:r>
      <w:r w:rsidR="005B1383" w:rsidRPr="00972C34">
        <w:rPr>
          <w:rFonts w:ascii="Arial" w:hAnsi="Arial" w:cs="Arial"/>
          <w:sz w:val="22"/>
          <w:szCs w:val="22"/>
          <w:lang w:val="lt-LT"/>
        </w:rPr>
        <w:t>1</w:t>
      </w:r>
      <w:r w:rsidR="00801126" w:rsidRPr="00972C34">
        <w:rPr>
          <w:rFonts w:ascii="Arial" w:hAnsi="Arial" w:cs="Arial"/>
          <w:sz w:val="22"/>
          <w:szCs w:val="22"/>
          <w:lang w:val="lt-LT"/>
        </w:rPr>
        <w:t>07</w:t>
      </w:r>
      <w:r w:rsidRPr="00972C34">
        <w:rPr>
          <w:rFonts w:ascii="Arial" w:hAnsi="Arial" w:cs="Arial"/>
          <w:sz w:val="22"/>
          <w:szCs w:val="22"/>
          <w:lang w:val="lt-LT"/>
        </w:rPr>
        <w:t xml:space="preserve"> priede.</w:t>
      </w:r>
    </w:p>
    <w:p w14:paraId="5169704D" w14:textId="77777777" w:rsidR="00DA3ADA" w:rsidRPr="00972C34" w:rsidRDefault="00DA3ADA" w:rsidP="00242B69">
      <w:pPr>
        <w:spacing w:line="276" w:lineRule="auto"/>
        <w:ind w:firstLine="567"/>
        <w:jc w:val="both"/>
        <w:rPr>
          <w:rFonts w:ascii="Arial" w:hAnsi="Arial" w:cs="Arial"/>
          <w:sz w:val="22"/>
          <w:szCs w:val="22"/>
          <w:lang w:val="lt-LT"/>
        </w:rPr>
      </w:pPr>
    </w:p>
    <w:p w14:paraId="550620B3" w14:textId="77777777" w:rsidR="00DA3ADA" w:rsidRPr="00972C34" w:rsidRDefault="00DA3ADA" w:rsidP="00242B69">
      <w:pPr>
        <w:pStyle w:val="AntrasteText"/>
        <w:spacing w:line="276" w:lineRule="auto"/>
        <w:ind w:firstLine="567"/>
        <w:rPr>
          <w:rFonts w:ascii="Arial" w:hAnsi="Arial" w:cs="Arial"/>
          <w:b w:val="0"/>
          <w:bCs/>
          <w:color w:val="auto"/>
          <w:sz w:val="22"/>
          <w:szCs w:val="22"/>
          <w:u w:val="single"/>
        </w:rPr>
      </w:pPr>
      <w:r w:rsidRPr="00972C34">
        <w:rPr>
          <w:rFonts w:ascii="Arial" w:hAnsi="Arial" w:cs="Arial"/>
          <w:b w:val="0"/>
          <w:bCs/>
          <w:color w:val="auto"/>
          <w:sz w:val="22"/>
          <w:szCs w:val="22"/>
          <w:u w:val="single"/>
        </w:rPr>
        <w:t>Techniniai reikalavimai objekto užraktams ir rakinimo sistemai:</w:t>
      </w:r>
    </w:p>
    <w:p w14:paraId="67214DFD"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Objekte turi būti įdiegtos pakabinamos spynos ir įleidžiami cilindrai, pagal Litgrid AB naudojamą serijinio rakinimo sistemą. Pakabinamos spynos turi būti suprojektuotos ant visų vartų, vartelių, kabelinio rūsio durų, ar kitų įrenginių durų. Konkrečios vietos derinamos techninio projekto metu. Įleidžiami cilindrai turi būti suprojektuoti ir įrengti visose objekte esančiose duryse. Sistemoje naudojami cilindrai ir raktai su elektronine rakinimo sistema.</w:t>
      </w:r>
    </w:p>
    <w:p w14:paraId="03B9D062"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Turi būti pateikiami ne mažiau kaip trys nauji vieningos rakinimo sistemos programuojami elektroniniai raktai.</w:t>
      </w:r>
    </w:p>
    <w:p w14:paraId="0A7C018B" w14:textId="7777777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Serijinio rakinimo sistema sumontuojama pilnai objektą užbaigus ir dalyvaujant užsakovo atstovui.</w:t>
      </w:r>
    </w:p>
    <w:p w14:paraId="5253DEFA" w14:textId="5B294747"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 xml:space="preserve">Reikalavimai cilindrams pateikiami </w:t>
      </w:r>
      <w:r w:rsidR="005B1383" w:rsidRPr="00972C34">
        <w:rPr>
          <w:rFonts w:ascii="Arial" w:hAnsi="Arial" w:cs="Arial"/>
          <w:sz w:val="22"/>
          <w:szCs w:val="22"/>
          <w:lang w:val="lt-LT"/>
        </w:rPr>
        <w:t>1</w:t>
      </w:r>
      <w:r w:rsidR="00801126" w:rsidRPr="00972C34">
        <w:rPr>
          <w:rFonts w:ascii="Arial" w:hAnsi="Arial" w:cs="Arial"/>
          <w:sz w:val="22"/>
          <w:szCs w:val="22"/>
          <w:lang w:val="lt-LT"/>
        </w:rPr>
        <w:t>08</w:t>
      </w:r>
      <w:r w:rsidRPr="00972C34">
        <w:rPr>
          <w:rFonts w:ascii="Arial" w:hAnsi="Arial" w:cs="Arial"/>
          <w:sz w:val="22"/>
          <w:szCs w:val="22"/>
          <w:lang w:val="lt-LT"/>
        </w:rPr>
        <w:t xml:space="preserve"> priede.</w:t>
      </w:r>
    </w:p>
    <w:p w14:paraId="769E0079" w14:textId="1BE384A2" w:rsidR="00DA3ADA" w:rsidRPr="00972C34" w:rsidRDefault="00DA3ADA" w:rsidP="00242B69">
      <w:pPr>
        <w:pStyle w:val="ListParagraph"/>
        <w:numPr>
          <w:ilvl w:val="1"/>
          <w:numId w:val="1"/>
        </w:numPr>
        <w:spacing w:line="276" w:lineRule="auto"/>
        <w:ind w:left="0" w:firstLine="567"/>
        <w:rPr>
          <w:rFonts w:ascii="Arial" w:hAnsi="Arial" w:cs="Arial"/>
          <w:sz w:val="22"/>
          <w:szCs w:val="22"/>
          <w:lang w:val="lt-LT"/>
        </w:rPr>
      </w:pPr>
      <w:r w:rsidRPr="00972C34">
        <w:rPr>
          <w:rFonts w:ascii="Arial" w:hAnsi="Arial" w:cs="Arial"/>
          <w:sz w:val="22"/>
          <w:szCs w:val="22"/>
          <w:lang w:val="lt-LT"/>
        </w:rPr>
        <w:t xml:space="preserve">Reikalavimai pakabinamoms spynoms pateikiami </w:t>
      </w:r>
      <w:r w:rsidR="005B1383" w:rsidRPr="00972C34">
        <w:rPr>
          <w:rFonts w:ascii="Arial" w:hAnsi="Arial" w:cs="Arial"/>
          <w:sz w:val="22"/>
          <w:szCs w:val="22"/>
          <w:lang w:val="lt-LT"/>
        </w:rPr>
        <w:t>1</w:t>
      </w:r>
      <w:r w:rsidR="00801126" w:rsidRPr="00972C34">
        <w:rPr>
          <w:rFonts w:ascii="Arial" w:hAnsi="Arial" w:cs="Arial"/>
          <w:sz w:val="22"/>
          <w:szCs w:val="22"/>
          <w:lang w:val="lt-LT"/>
        </w:rPr>
        <w:t>09</w:t>
      </w:r>
      <w:r w:rsidRPr="00972C34">
        <w:rPr>
          <w:rFonts w:ascii="Arial" w:hAnsi="Arial" w:cs="Arial"/>
          <w:sz w:val="22"/>
          <w:szCs w:val="22"/>
          <w:lang w:val="lt-LT"/>
        </w:rPr>
        <w:t xml:space="preserve"> priede. </w:t>
      </w:r>
    </w:p>
    <w:bookmarkEnd w:id="124"/>
    <w:p w14:paraId="793C70EF" w14:textId="0420C7AC" w:rsidR="002C33D7" w:rsidRPr="00972C34" w:rsidRDefault="002C33D7" w:rsidP="00DA3ADA">
      <w:pPr>
        <w:pStyle w:val="NoSpacing"/>
        <w:numPr>
          <w:ilvl w:val="0"/>
          <w:numId w:val="0"/>
        </w:numPr>
        <w:rPr>
          <w:rFonts w:cs="Arial"/>
          <w:szCs w:val="22"/>
          <w:lang w:val="lt-LT"/>
        </w:rPr>
      </w:pPr>
    </w:p>
    <w:p w14:paraId="6B1590E7" w14:textId="461DE09F" w:rsidR="00985D60" w:rsidRPr="00972C34" w:rsidRDefault="00985D60" w:rsidP="000D7732">
      <w:pPr>
        <w:pStyle w:val="Heading1"/>
        <w:numPr>
          <w:ilvl w:val="0"/>
          <w:numId w:val="1"/>
        </w:numPr>
        <w:spacing w:before="120" w:after="120"/>
        <w:ind w:firstLine="567"/>
        <w:jc w:val="center"/>
        <w:rPr>
          <w:rFonts w:cs="Arial"/>
          <w:szCs w:val="22"/>
          <w:lang w:val="lt-LT"/>
        </w:rPr>
      </w:pPr>
      <w:bookmarkStart w:id="130" w:name="_Toc196223230"/>
      <w:r w:rsidRPr="00972C34">
        <w:rPr>
          <w:rFonts w:cs="Arial"/>
          <w:szCs w:val="22"/>
          <w:lang w:val="lt-LT"/>
        </w:rPr>
        <w:t>APLINKOSAUGOS DALI</w:t>
      </w:r>
      <w:bookmarkEnd w:id="121"/>
      <w:r w:rsidRPr="00972C34">
        <w:rPr>
          <w:rFonts w:cs="Arial"/>
          <w:szCs w:val="22"/>
          <w:lang w:val="lt-LT"/>
        </w:rPr>
        <w:t>S</w:t>
      </w:r>
      <w:bookmarkEnd w:id="122"/>
      <w:bookmarkEnd w:id="130"/>
    </w:p>
    <w:p w14:paraId="6B186F8F" w14:textId="22F74D4D" w:rsidR="0059610D" w:rsidRPr="00972C34" w:rsidRDefault="0059610D" w:rsidP="00920E10">
      <w:pPr>
        <w:pStyle w:val="NoSpacing"/>
        <w:numPr>
          <w:ilvl w:val="1"/>
          <w:numId w:val="1"/>
        </w:numPr>
        <w:ind w:left="426"/>
        <w:rPr>
          <w:rFonts w:ascii="Arial" w:hAnsi="Arial" w:cs="Arial"/>
          <w:szCs w:val="22"/>
          <w:lang w:val="lt-LT"/>
        </w:rPr>
      </w:pPr>
      <w:r w:rsidRPr="00972C34">
        <w:rPr>
          <w:rFonts w:ascii="Arial" w:hAnsi="Arial" w:cs="Arial"/>
          <w:szCs w:val="22"/>
          <w:lang w:val="lt-LT"/>
        </w:rPr>
        <w:t>Pagal STR 1.04.04:2017 „Statinio projektavimas, projekto ekspertizė“ nuostatas parengti aplinkosaugos reikalavimus, įskaitant bet neapsiribojant reikalavimais pateiktais šiame skyriuje. Turi būti pateikti duomenys apie:</w:t>
      </w:r>
    </w:p>
    <w:p w14:paraId="237C9E76" w14:textId="77777777" w:rsidR="0059610D" w:rsidRPr="00972C34" w:rsidRDefault="0059610D" w:rsidP="00972C34">
      <w:pPr>
        <w:pStyle w:val="NoSpacing"/>
        <w:numPr>
          <w:ilvl w:val="1"/>
          <w:numId w:val="1"/>
        </w:numPr>
        <w:ind w:left="426"/>
        <w:rPr>
          <w:rFonts w:ascii="Arial" w:hAnsi="Arial" w:cs="Arial"/>
          <w:szCs w:val="22"/>
          <w:lang w:val="lt-LT"/>
        </w:rPr>
      </w:pPr>
      <w:r w:rsidRPr="00972C34">
        <w:rPr>
          <w:rFonts w:ascii="Arial" w:hAnsi="Arial" w:cs="Arial"/>
          <w:szCs w:val="22"/>
          <w:lang w:val="lt-LT"/>
        </w:rPr>
        <w:t>projekto įgyvendinimo metu ir eksploatavimo metu susidarysiančias pavojingas ir nepavojingas atliekas, nurodant jų pavadinimus, kodus ir jų kiekius, įskaitant demontuojamus PSO reikmėms nereikalingus įrenginius ir požeminius inžinierinius tinklus;</w:t>
      </w:r>
    </w:p>
    <w:p w14:paraId="3B217C1E" w14:textId="77777777" w:rsidR="0059610D" w:rsidRPr="00972C34" w:rsidRDefault="0059610D" w:rsidP="00972C34">
      <w:pPr>
        <w:pStyle w:val="NoSpacing"/>
        <w:numPr>
          <w:ilvl w:val="1"/>
          <w:numId w:val="1"/>
        </w:numPr>
        <w:ind w:left="426"/>
        <w:rPr>
          <w:rFonts w:ascii="Arial" w:hAnsi="Arial" w:cs="Arial"/>
          <w:szCs w:val="22"/>
          <w:lang w:val="lt-LT"/>
        </w:rPr>
      </w:pPr>
      <w:r w:rsidRPr="00972C34">
        <w:rPr>
          <w:rFonts w:ascii="Arial" w:hAnsi="Arial" w:cs="Arial"/>
          <w:szCs w:val="22"/>
          <w:lang w:val="lt-LT"/>
        </w:rPr>
        <w:t>apskaičiuotą projekto įgyvendinimo metu nuimamo derlingojo dirvožemio sluoksnio plotą, storį ir tūrį, nuimto dirvožemio sluoksnio laikino saugojimo vietą, jo panaudojimą;</w:t>
      </w:r>
    </w:p>
    <w:p w14:paraId="0EA36BA2" w14:textId="62E393D9" w:rsidR="0059610D" w:rsidRPr="00972C34" w:rsidRDefault="0059610D" w:rsidP="00972C34">
      <w:pPr>
        <w:pStyle w:val="NoSpacing"/>
        <w:numPr>
          <w:ilvl w:val="1"/>
          <w:numId w:val="1"/>
        </w:numPr>
        <w:ind w:left="426"/>
        <w:rPr>
          <w:rFonts w:ascii="Arial" w:hAnsi="Arial" w:cs="Arial"/>
          <w:szCs w:val="22"/>
          <w:lang w:val="lt-LT"/>
        </w:rPr>
      </w:pPr>
      <w:r w:rsidRPr="00972C34">
        <w:rPr>
          <w:rFonts w:ascii="Arial" w:hAnsi="Arial" w:cs="Arial"/>
          <w:szCs w:val="22"/>
          <w:lang w:val="lt-LT"/>
        </w:rPr>
        <w:t>reikalavimus įrenginių tiekėjams, kad šie privalo pateikti informaciją apie įrenginiuose esančių cheminių medžiagų kiekius ir markes, taip pat pateikti jų sertifikatus ir saugos duomenų lapus;</w:t>
      </w:r>
    </w:p>
    <w:p w14:paraId="2E64EC6F" w14:textId="77777777" w:rsidR="0059610D" w:rsidRPr="00972C34" w:rsidRDefault="0059610D" w:rsidP="00972C34">
      <w:pPr>
        <w:pStyle w:val="NoSpacing"/>
        <w:numPr>
          <w:ilvl w:val="1"/>
          <w:numId w:val="1"/>
        </w:numPr>
        <w:ind w:left="426"/>
        <w:rPr>
          <w:rFonts w:ascii="Arial" w:hAnsi="Arial" w:cs="Arial"/>
          <w:szCs w:val="22"/>
          <w:lang w:val="lt-LT"/>
        </w:rPr>
      </w:pPr>
      <w:r w:rsidRPr="00972C34">
        <w:rPr>
          <w:rFonts w:ascii="Arial" w:hAnsi="Arial" w:cs="Arial"/>
          <w:szCs w:val="22"/>
          <w:lang w:val="lt-LT"/>
        </w:rPr>
        <w:t>aprašyti priemones, kurių turi imtis rangovas statybvietėje mažindamas triukšmą, oro ar grunto taršą bei kitus veiksnius žmonėms ir aplinkai.</w:t>
      </w:r>
    </w:p>
    <w:p w14:paraId="5945ADF2" w14:textId="0E3C654E" w:rsidR="0059610D" w:rsidRPr="00972C34" w:rsidRDefault="0059610D" w:rsidP="00972C34">
      <w:pPr>
        <w:pStyle w:val="NoSpacing"/>
        <w:numPr>
          <w:ilvl w:val="1"/>
          <w:numId w:val="1"/>
        </w:numPr>
        <w:ind w:left="426"/>
        <w:rPr>
          <w:rFonts w:ascii="Arial" w:hAnsi="Arial" w:cs="Arial"/>
          <w:szCs w:val="22"/>
          <w:lang w:val="lt-LT"/>
        </w:rPr>
      </w:pPr>
      <w:r w:rsidRPr="00972C34">
        <w:rPr>
          <w:rFonts w:ascii="Arial" w:hAnsi="Arial" w:cs="Arial"/>
          <w:szCs w:val="22"/>
          <w:lang w:val="lt-LT"/>
        </w:rPr>
        <w:t>Projekte nurodyti įpareigojimus Rangovui</w:t>
      </w:r>
      <w:r w:rsidR="002D5A5E" w:rsidRPr="00972C34">
        <w:rPr>
          <w:rFonts w:ascii="Arial" w:hAnsi="Arial" w:cs="Arial"/>
          <w:szCs w:val="22"/>
          <w:lang w:val="lt-LT"/>
        </w:rPr>
        <w:t xml:space="preserve"> (reikalavimai rangovams pateikti iš susijusio 23 priedo)</w:t>
      </w:r>
      <w:r w:rsidRPr="00972C34">
        <w:rPr>
          <w:rFonts w:ascii="Arial" w:hAnsi="Arial" w:cs="Arial"/>
          <w:szCs w:val="22"/>
          <w:lang w:val="lt-LT"/>
        </w:rPr>
        <w:t>:</w:t>
      </w:r>
    </w:p>
    <w:p w14:paraId="612EFDF2" w14:textId="77777777" w:rsidR="0059610D" w:rsidRPr="00972C34" w:rsidRDefault="0059610D" w:rsidP="003309B1">
      <w:pPr>
        <w:pStyle w:val="NoSpacing"/>
        <w:numPr>
          <w:ilvl w:val="2"/>
          <w:numId w:val="1"/>
        </w:numPr>
        <w:rPr>
          <w:rFonts w:ascii="Arial" w:hAnsi="Arial" w:cs="Arial"/>
          <w:szCs w:val="22"/>
          <w:lang w:val="lt-LT"/>
        </w:rPr>
      </w:pPr>
      <w:r w:rsidRPr="00972C34">
        <w:rPr>
          <w:rFonts w:ascii="Arial" w:hAnsi="Arial" w:cs="Arial"/>
          <w:szCs w:val="22"/>
          <w:lang w:val="lt-LT"/>
        </w:rPr>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14:paraId="62D10F5E" w14:textId="77777777" w:rsidR="0059610D" w:rsidRPr="00972C34" w:rsidRDefault="0059610D" w:rsidP="003309B1">
      <w:pPr>
        <w:pStyle w:val="NoSpacing"/>
        <w:numPr>
          <w:ilvl w:val="2"/>
          <w:numId w:val="1"/>
        </w:numPr>
        <w:rPr>
          <w:rFonts w:ascii="Arial" w:hAnsi="Arial" w:cs="Arial"/>
          <w:szCs w:val="22"/>
          <w:lang w:val="lt-LT"/>
        </w:rPr>
      </w:pPr>
      <w:r w:rsidRPr="00972C34">
        <w:rPr>
          <w:rFonts w:ascii="Arial" w:hAnsi="Arial" w:cs="Arial"/>
          <w:szCs w:val="22"/>
          <w:lang w:val="lt-LT"/>
        </w:rPr>
        <w:t>atliekų apskaitos dokumentuose turi būti nurodytas statomo objekto pavadinimas ir adresas, jų kopijas pateikti techninę priežiūrą vykdantiems asmenims;</w:t>
      </w:r>
    </w:p>
    <w:p w14:paraId="09477CEB" w14:textId="77777777" w:rsidR="0059610D" w:rsidRPr="00972C34" w:rsidRDefault="0059610D" w:rsidP="003309B1">
      <w:pPr>
        <w:pStyle w:val="NoSpacing"/>
        <w:numPr>
          <w:ilvl w:val="2"/>
          <w:numId w:val="1"/>
        </w:numPr>
        <w:rPr>
          <w:rFonts w:ascii="Arial" w:hAnsi="Arial" w:cs="Arial"/>
          <w:szCs w:val="22"/>
          <w:lang w:val="lt-LT"/>
        </w:rPr>
      </w:pPr>
      <w:r w:rsidRPr="00972C34">
        <w:rPr>
          <w:rFonts w:ascii="Arial" w:hAnsi="Arial" w:cs="Arial"/>
          <w:szCs w:val="22"/>
          <w:lang w:val="lt-LT"/>
        </w:rPr>
        <w:t xml:space="preserve">demontuotas metalo konstrukcijas ir PSO reikmėms nereikalingus demontuotus įrenginius išardyti, susidariusias antrines žaliavas (metalus), dalyvaujant PSO atitinkamo </w:t>
      </w:r>
      <w:r w:rsidRPr="00972C34">
        <w:rPr>
          <w:rFonts w:ascii="Arial" w:hAnsi="Arial" w:cs="Arial"/>
          <w:szCs w:val="22"/>
          <w:lang w:val="lt-LT"/>
        </w:rPr>
        <w:lastRenderedPageBreak/>
        <w:t xml:space="preserve">regiono atsakingiems darbuotojams, perduoti nurodytai žaliavas perdirbančiai įmonei su kuria PSO turi galiojančią sutartį (atliekų perdavimą patvirtinančiuose dokumentuose atliekų darytoju nurodant PSO), o kitas susidariusias atliekas savo sąskaita perduoti atitinkamoms pagal atliekų rūšį atliekas tvarkančioms įmonėms (atliekų perdavimą patvirtinančiuose dokumentuose atliekų darytoju nurodant Rangovą). Demontuotus alyvinius įrenginius (alyvinius matavimo transformatorius, </w:t>
      </w:r>
      <w:proofErr w:type="spellStart"/>
      <w:r w:rsidRPr="00972C34">
        <w:rPr>
          <w:rFonts w:ascii="Arial" w:hAnsi="Arial" w:cs="Arial"/>
          <w:szCs w:val="22"/>
          <w:lang w:val="lt-LT"/>
        </w:rPr>
        <w:t>mažatūrius</w:t>
      </w:r>
      <w:proofErr w:type="spellEnd"/>
      <w:r w:rsidRPr="00972C34">
        <w:rPr>
          <w:rFonts w:ascii="Arial" w:hAnsi="Arial" w:cs="Arial"/>
          <w:szCs w:val="22"/>
          <w:lang w:val="lt-LT"/>
        </w:rPr>
        <w:t xml:space="preserve"> alyvinius jungtuvus ir kt.) rangovas gali priduoti atliekų tvarkytojui neišardytus, prieš tai iš jų nuleidus alyvą, jei atliekų tvarkytojas turi tokių atliekų tvarkymo licenciją ir išduoda pavojingų atliekų lydraštį visam įrenginių svoriui;</w:t>
      </w:r>
    </w:p>
    <w:p w14:paraId="168FE8D7" w14:textId="51AB56E1" w:rsidR="0059610D" w:rsidRPr="00972C34" w:rsidRDefault="0059610D" w:rsidP="003309B1">
      <w:pPr>
        <w:pStyle w:val="NoSpacing"/>
        <w:numPr>
          <w:ilvl w:val="2"/>
          <w:numId w:val="1"/>
        </w:numPr>
        <w:rPr>
          <w:rFonts w:ascii="Arial" w:hAnsi="Arial" w:cs="Arial"/>
          <w:szCs w:val="22"/>
          <w:lang w:val="lt-LT"/>
        </w:rPr>
      </w:pPr>
      <w:r w:rsidRPr="00972C34">
        <w:rPr>
          <w:rFonts w:ascii="Arial" w:hAnsi="Arial" w:cs="Arial"/>
          <w:szCs w:val="22"/>
          <w:lang w:val="lt-LT"/>
        </w:rPr>
        <w:t>objekto techninio įvertinimo komisijai pateikti bendrą objekte susidariusių atliekų ataskaitą ir atliekų perdavimą patvirtinančius dokumentus;</w:t>
      </w:r>
    </w:p>
    <w:p w14:paraId="7241C627" w14:textId="77777777" w:rsidR="0059610D" w:rsidRPr="00972C34" w:rsidRDefault="0059610D" w:rsidP="003309B1">
      <w:pPr>
        <w:pStyle w:val="NoSpacing"/>
        <w:numPr>
          <w:ilvl w:val="2"/>
          <w:numId w:val="1"/>
        </w:numPr>
        <w:rPr>
          <w:rFonts w:ascii="Arial" w:hAnsi="Arial" w:cs="Arial"/>
          <w:szCs w:val="22"/>
          <w:lang w:val="lt-LT"/>
        </w:rPr>
      </w:pPr>
      <w:r w:rsidRPr="00972C34">
        <w:rPr>
          <w:rFonts w:ascii="Arial" w:hAnsi="Arial" w:cs="Arial"/>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319338B3" w14:textId="45B5B6A9" w:rsidR="0059610D" w:rsidRPr="00972C34" w:rsidRDefault="0059610D" w:rsidP="003309B1">
      <w:pPr>
        <w:pStyle w:val="NoSpacing"/>
        <w:numPr>
          <w:ilvl w:val="2"/>
          <w:numId w:val="1"/>
        </w:numPr>
        <w:rPr>
          <w:rFonts w:ascii="Arial" w:hAnsi="Arial" w:cs="Arial"/>
          <w:szCs w:val="22"/>
          <w:lang w:val="lt-LT"/>
        </w:rPr>
      </w:pPr>
      <w:r w:rsidRPr="00972C34">
        <w:rPr>
          <w:rFonts w:ascii="Arial" w:hAnsi="Arial" w:cs="Arial"/>
          <w:szCs w:val="22"/>
          <w:lang w:val="lt-LT"/>
        </w:rPr>
        <w:t>esant galimybei (jei netrukdoma įrenginiams) rekonstruojamose pastotėse išsaugoti želdinius.</w:t>
      </w:r>
    </w:p>
    <w:p w14:paraId="77F2FFEB" w14:textId="5D020C18" w:rsidR="0059610D" w:rsidRPr="00972C34" w:rsidRDefault="0059610D" w:rsidP="004F3691">
      <w:pPr>
        <w:pStyle w:val="NoSpacing"/>
        <w:numPr>
          <w:ilvl w:val="1"/>
          <w:numId w:val="1"/>
        </w:numPr>
        <w:ind w:left="1418" w:hanging="709"/>
        <w:rPr>
          <w:rFonts w:ascii="Arial" w:hAnsi="Arial" w:cs="Arial"/>
          <w:szCs w:val="22"/>
          <w:lang w:val="lt-LT"/>
        </w:rPr>
      </w:pPr>
      <w:r w:rsidRPr="00972C34">
        <w:rPr>
          <w:rFonts w:ascii="Arial" w:hAnsi="Arial" w:cs="Arial"/>
          <w:szCs w:val="22"/>
          <w:lang w:val="lt-LT"/>
        </w:rPr>
        <w:t>Priklausomai nuo statomo ar rekonstruojamo objekto sudėtingumo ir jo dislokacijos reikalavimų apimtis gali būti susiaurinta arba išplėsta</w:t>
      </w:r>
      <w:r w:rsidRPr="00972C34" w:rsidDel="002D5A5E">
        <w:rPr>
          <w:rFonts w:ascii="Arial" w:hAnsi="Arial" w:cs="Arial"/>
          <w:szCs w:val="22"/>
          <w:lang w:val="lt-LT"/>
        </w:rPr>
        <w:t>.</w:t>
      </w:r>
    </w:p>
    <w:p w14:paraId="46AC225F" w14:textId="12F73CE7" w:rsidR="002C33D7" w:rsidRPr="00972C34" w:rsidRDefault="002C33D7" w:rsidP="003309B1">
      <w:pPr>
        <w:pStyle w:val="NoSpacing"/>
        <w:numPr>
          <w:ilvl w:val="0"/>
          <w:numId w:val="0"/>
        </w:numPr>
        <w:ind w:left="1287" w:hanging="360"/>
        <w:rPr>
          <w:rFonts w:cs="Arial"/>
          <w:szCs w:val="22"/>
          <w:lang w:val="lt-LT"/>
        </w:rPr>
      </w:pPr>
      <w:bookmarkStart w:id="131" w:name="_Toc455492587"/>
      <w:bookmarkStart w:id="132" w:name="_Toc456176968"/>
      <w:bookmarkStart w:id="133" w:name="_Toc421452280"/>
      <w:bookmarkEnd w:id="123"/>
    </w:p>
    <w:p w14:paraId="3D7C8F7D" w14:textId="1B4CD60A" w:rsidR="00985D60" w:rsidRPr="00972C34" w:rsidRDefault="00985D60" w:rsidP="000D7732">
      <w:pPr>
        <w:pStyle w:val="Heading1"/>
        <w:numPr>
          <w:ilvl w:val="0"/>
          <w:numId w:val="1"/>
        </w:numPr>
        <w:spacing w:before="120" w:after="120"/>
        <w:ind w:firstLine="567"/>
        <w:jc w:val="center"/>
        <w:rPr>
          <w:rFonts w:cs="Arial"/>
          <w:szCs w:val="22"/>
          <w:lang w:val="lt-LT"/>
        </w:rPr>
      </w:pPr>
      <w:bookmarkStart w:id="134" w:name="_Toc196223231"/>
      <w:r w:rsidRPr="00972C34">
        <w:rPr>
          <w:rFonts w:cs="Arial"/>
          <w:szCs w:val="22"/>
          <w:lang w:val="lt-LT"/>
        </w:rPr>
        <w:t>GAISRINĖS SAUGOS, DARBUOTOJŲ SAUGOS DALIS</w:t>
      </w:r>
      <w:bookmarkEnd w:id="131"/>
      <w:bookmarkEnd w:id="132"/>
      <w:bookmarkEnd w:id="134"/>
    </w:p>
    <w:p w14:paraId="71D3CE59" w14:textId="77777777" w:rsidR="00973C72" w:rsidRPr="00972C34" w:rsidRDefault="00973C72" w:rsidP="004F3691">
      <w:pPr>
        <w:pStyle w:val="NoSpacing"/>
        <w:numPr>
          <w:ilvl w:val="1"/>
          <w:numId w:val="1"/>
        </w:numPr>
        <w:ind w:left="1276" w:hanging="567"/>
        <w:rPr>
          <w:rFonts w:cs="Arial"/>
          <w:szCs w:val="22"/>
          <w:lang w:val="lt-LT"/>
        </w:rPr>
      </w:pPr>
      <w:r w:rsidRPr="00972C34">
        <w:rPr>
          <w:rFonts w:cs="Arial"/>
          <w:szCs w:val="22"/>
          <w:lang w:val="lt-LT"/>
        </w:rPr>
        <w:t>Projekte turi būti pateikti reikalingi skaičiavimai ir nurodytas valdymo pulto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65A0166E" w14:textId="77777777" w:rsidR="00973C72" w:rsidRPr="00972C34" w:rsidRDefault="00973C72" w:rsidP="004F3691">
      <w:pPr>
        <w:pStyle w:val="NoSpacing"/>
        <w:numPr>
          <w:ilvl w:val="1"/>
          <w:numId w:val="1"/>
        </w:numPr>
        <w:ind w:left="1276" w:hanging="567"/>
        <w:rPr>
          <w:rFonts w:cs="Arial"/>
          <w:szCs w:val="22"/>
          <w:lang w:val="lt-LT"/>
        </w:rPr>
      </w:pPr>
      <w:r w:rsidRPr="00972C34">
        <w:rPr>
          <w:rFonts w:cs="Arial"/>
          <w:szCs w:val="22"/>
          <w:lang w:val="lt-LT"/>
        </w:rPr>
        <w:t>Kabelių patalpose ir kabelių pusrūsiuose naudoti kabelius su degimo nepalaikančia izoliacija arba, jei jų izoliacija yra degi, numatyti kabelių padengimą ugniai atspariais dažais;</w:t>
      </w:r>
    </w:p>
    <w:p w14:paraId="49895B98" w14:textId="77777777" w:rsidR="00973C72" w:rsidRPr="00972C34" w:rsidRDefault="00973C72" w:rsidP="004F3691">
      <w:pPr>
        <w:pStyle w:val="NoSpacing"/>
        <w:numPr>
          <w:ilvl w:val="1"/>
          <w:numId w:val="1"/>
        </w:numPr>
        <w:ind w:left="1276" w:hanging="567"/>
        <w:rPr>
          <w:rFonts w:cs="Arial"/>
          <w:szCs w:val="22"/>
          <w:lang w:val="lt-LT"/>
        </w:rPr>
      </w:pPr>
      <w:r w:rsidRPr="00972C34">
        <w:rPr>
          <w:rFonts w:cs="Arial"/>
          <w:szCs w:val="22"/>
          <w:lang w:val="lt-LT"/>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p>
    <w:p w14:paraId="358BA3B2" w14:textId="77777777" w:rsidR="00973C72" w:rsidRPr="00972C34" w:rsidRDefault="00973C72" w:rsidP="004F3691">
      <w:pPr>
        <w:pStyle w:val="NoSpacing"/>
        <w:numPr>
          <w:ilvl w:val="1"/>
          <w:numId w:val="1"/>
        </w:numPr>
        <w:ind w:left="1276" w:hanging="567"/>
        <w:rPr>
          <w:rFonts w:cs="Arial"/>
          <w:szCs w:val="22"/>
          <w:lang w:val="lt-LT"/>
        </w:rPr>
      </w:pPr>
      <w:r w:rsidRPr="00972C34">
        <w:rPr>
          <w:rFonts w:cs="Arial"/>
          <w:szCs w:val="22"/>
          <w:lang w:val="lt-LT"/>
        </w:rPr>
        <w:t xml:space="preserve">Numatyti du taškus gaisrinei technikai (įrangai) įžeminti per 5-10- metrų nuo valdymo pulto pastato fasadinės pusės, ties pastato kampais. Gaisrinei technikai (įrangai) įžeminti skirtos įžeminimo juostos privalo turėti nedažytą 50 mm tarpą įžemikliui uždėti. Prie tos pačios juostos (50-70 mm atstumu nuo nedažytos dalies) papildomai įrengti 10 mm diametro ir 20, 30 mm ilgio cinkuoto metalo varžtą su </w:t>
      </w:r>
      <w:proofErr w:type="spellStart"/>
      <w:r w:rsidRPr="00972C34">
        <w:rPr>
          <w:rFonts w:cs="Arial"/>
          <w:szCs w:val="22"/>
          <w:lang w:val="lt-LT"/>
        </w:rPr>
        <w:t>sparnaveržle</w:t>
      </w:r>
      <w:proofErr w:type="spellEnd"/>
      <w:r w:rsidRPr="00972C34">
        <w:rPr>
          <w:rFonts w:cs="Arial"/>
          <w:szCs w:val="22"/>
          <w:lang w:val="lt-LT"/>
        </w:rPr>
        <w:t>. Vietos, skirtos įžeminti gaisrinei technikai turi būti pažymėtos užrašu “Gaisrinės technikos įžeminimo vieta”, juodomis raidėmis raudoname fone. Užrašas tvirtinamas ant metalinės plokštės , kurios matmenys 150x400 (±10)mm.</w:t>
      </w:r>
    </w:p>
    <w:p w14:paraId="4913B676" w14:textId="77777777" w:rsidR="00973C72" w:rsidRPr="00972C34" w:rsidRDefault="00973C72" w:rsidP="004F3691">
      <w:pPr>
        <w:pStyle w:val="NoSpacing"/>
        <w:numPr>
          <w:ilvl w:val="1"/>
          <w:numId w:val="1"/>
        </w:numPr>
        <w:ind w:left="1276" w:hanging="567"/>
        <w:rPr>
          <w:rFonts w:cs="Arial"/>
          <w:szCs w:val="22"/>
          <w:lang w:val="lt-LT"/>
        </w:rPr>
      </w:pPr>
      <w:r w:rsidRPr="00972C34">
        <w:rPr>
          <w:rFonts w:cs="Arial"/>
          <w:szCs w:val="22"/>
          <w:lang w:val="lt-LT"/>
        </w:rPr>
        <w:lastRenderedPageBreak/>
        <w:t>PVP įrengti priešgaisrinę signalizaciją pagal skyriuje „Apsauginės signalizacijos dalis“ nurodytus reikalavimus.</w:t>
      </w:r>
    </w:p>
    <w:p w14:paraId="144B9BB2" w14:textId="77777777" w:rsidR="00973C72" w:rsidRPr="00972C34" w:rsidRDefault="00973C72" w:rsidP="004F3691">
      <w:pPr>
        <w:pStyle w:val="NoSpacing"/>
        <w:numPr>
          <w:ilvl w:val="1"/>
          <w:numId w:val="1"/>
        </w:numPr>
        <w:ind w:left="1276" w:hanging="567"/>
        <w:rPr>
          <w:rFonts w:cs="Arial"/>
          <w:szCs w:val="22"/>
          <w:lang w:val="lt-LT"/>
        </w:rPr>
      </w:pPr>
      <w:r w:rsidRPr="00972C34">
        <w:rPr>
          <w:rFonts w:cs="Arial"/>
          <w:szCs w:val="22"/>
          <w:lang w:val="lt-LT"/>
        </w:rPr>
        <w:t>PVP turi būti bent du gesintuvai su ne mažiau kaip 4 kg gesinimo medžiaga.</w:t>
      </w:r>
    </w:p>
    <w:p w14:paraId="33A0B270" w14:textId="77777777" w:rsidR="00973C72" w:rsidRPr="00972C34" w:rsidRDefault="00973C72" w:rsidP="004F3691">
      <w:pPr>
        <w:pStyle w:val="NoSpacing"/>
        <w:numPr>
          <w:ilvl w:val="1"/>
          <w:numId w:val="1"/>
        </w:numPr>
        <w:ind w:left="1276" w:hanging="567"/>
        <w:rPr>
          <w:rFonts w:cs="Arial"/>
          <w:szCs w:val="22"/>
          <w:lang w:val="lt-LT"/>
        </w:rPr>
      </w:pPr>
      <w:r w:rsidRPr="00972C34">
        <w:rPr>
          <w:rFonts w:cs="Arial"/>
          <w:szCs w:val="22"/>
          <w:lang w:val="lt-LT"/>
        </w:rPr>
        <w:t>Ant visų įėjimo durų ar vartų į skirstyklą turi būti: užrašas, nurodantis skirstyklos pagrindinių įrenginių įtampą (pvz.: 110 kV), ženklas „STOP Pavojinga gyvybei“, kurio matmenys – plotis 210 mm, aukštis 297 mm,  kraštas juodas, 10 mm pločio, juodos raidės geltoname fone. Trikampyje žmogus ir žaibas.</w:t>
      </w:r>
    </w:p>
    <w:p w14:paraId="36EA440F" w14:textId="77777777" w:rsidR="00973C72" w:rsidRPr="00972C34" w:rsidRDefault="00973C72" w:rsidP="004F3691">
      <w:pPr>
        <w:pStyle w:val="NoSpacing"/>
        <w:numPr>
          <w:ilvl w:val="1"/>
          <w:numId w:val="1"/>
        </w:numPr>
        <w:ind w:left="1276" w:hanging="567"/>
        <w:rPr>
          <w:rFonts w:cs="Arial"/>
          <w:szCs w:val="22"/>
          <w:lang w:val="lt-LT"/>
        </w:rPr>
      </w:pPr>
      <w:r w:rsidRPr="00972C34">
        <w:rPr>
          <w:rFonts w:cs="Arial"/>
          <w:szCs w:val="22"/>
          <w:lang w:val="lt-LT"/>
        </w:rPr>
        <w:t>Techniniame projekte numatyti projektinius sprendinius, nustatančius technines priemones, darbų metodus, užtikrinant darbuotojų saugą ir sveikatą.</w:t>
      </w:r>
    </w:p>
    <w:p w14:paraId="5441D754" w14:textId="0077F83D" w:rsidR="00973C72" w:rsidRPr="00972C34" w:rsidRDefault="00973C72" w:rsidP="004F3691">
      <w:pPr>
        <w:pStyle w:val="NoSpacing"/>
        <w:numPr>
          <w:ilvl w:val="1"/>
          <w:numId w:val="1"/>
        </w:numPr>
        <w:ind w:left="1276" w:hanging="567"/>
        <w:rPr>
          <w:rFonts w:cs="Arial"/>
          <w:szCs w:val="22"/>
          <w:lang w:val="lt-LT"/>
        </w:rPr>
      </w:pPr>
      <w:r w:rsidRPr="00972C34">
        <w:rPr>
          <w:rFonts w:cs="Arial"/>
          <w:szCs w:val="22"/>
          <w:lang w:val="lt-LT"/>
        </w:rPr>
        <w:t>Vykdant darbus gyvenvietėse, aptverti statybos aikšteles pagal Rangovų saugaus darbo organizavimo ir vykdymo LITGRID AB objektuose tvarkos aprašo (</w:t>
      </w:r>
      <w:r w:rsidR="004F3691" w:rsidRPr="00972C34">
        <w:rPr>
          <w:rFonts w:cs="Arial"/>
          <w:szCs w:val="22"/>
          <w:lang w:val="lt-LT"/>
        </w:rPr>
        <w:t>112</w:t>
      </w:r>
      <w:r w:rsidRPr="00972C34">
        <w:rPr>
          <w:rFonts w:cs="Arial"/>
          <w:szCs w:val="22"/>
          <w:lang w:val="lt-LT"/>
        </w:rPr>
        <w:t>) priede reikalavimus, kitose vietovėse aptverti iškastas duobes, jei darbai nesibaigia per 1 dieną.</w:t>
      </w:r>
    </w:p>
    <w:p w14:paraId="7F7764CB" w14:textId="02BA0FFF" w:rsidR="00A8266E" w:rsidRPr="00972C34" w:rsidRDefault="00437236" w:rsidP="000D7732">
      <w:pPr>
        <w:pStyle w:val="Heading1"/>
        <w:numPr>
          <w:ilvl w:val="0"/>
          <w:numId w:val="1"/>
        </w:numPr>
        <w:spacing w:before="120" w:after="120"/>
        <w:ind w:firstLine="567"/>
        <w:jc w:val="center"/>
        <w:rPr>
          <w:rFonts w:cs="Arial"/>
          <w:bCs/>
          <w:szCs w:val="22"/>
          <w:lang w:val="lt-LT"/>
        </w:rPr>
      </w:pPr>
      <w:bookmarkStart w:id="135" w:name="_Toc196223232"/>
      <w:bookmarkEnd w:id="60"/>
      <w:bookmarkEnd w:id="61"/>
      <w:bookmarkEnd w:id="62"/>
      <w:bookmarkEnd w:id="133"/>
      <w:r w:rsidRPr="00972C34">
        <w:rPr>
          <w:rFonts w:cs="Arial"/>
          <w:bCs/>
          <w:szCs w:val="22"/>
          <w:lang w:val="lt-LT"/>
        </w:rPr>
        <w:t>PRIEDAI</w:t>
      </w:r>
      <w:bookmarkEnd w:id="135"/>
    </w:p>
    <w:sdt>
      <w:sdtPr>
        <w:rPr>
          <w:rFonts w:ascii="Trebuchet MS" w:hAnsi="Trebuchet MS" w:cs="Arial"/>
          <w:sz w:val="22"/>
          <w:szCs w:val="22"/>
          <w:lang w:val="lt-LT"/>
        </w:rPr>
        <w:id w:val="841975483"/>
        <w:docPartObj>
          <w:docPartGallery w:val="Bibliographies"/>
          <w:docPartUnique/>
        </w:docPartObj>
      </w:sdtPr>
      <w:sdtEndPr/>
      <w:sdtContent>
        <w:sdt>
          <w:sdtPr>
            <w:rPr>
              <w:rFonts w:ascii="Trebuchet MS" w:hAnsi="Trebuchet MS" w:cs="Arial"/>
              <w:sz w:val="22"/>
              <w:szCs w:val="22"/>
              <w:lang w:val="lt-LT"/>
            </w:rPr>
            <w:id w:val="111145805"/>
            <w:bibliography/>
          </w:sdtPr>
          <w:sdtEndPr/>
          <w:sdtContent>
            <w:sdt>
              <w:sdtPr>
                <w:rPr>
                  <w:rFonts w:ascii="Trebuchet MS" w:hAnsi="Trebuchet MS" w:cs="Arial"/>
                  <w:sz w:val="22"/>
                  <w:szCs w:val="22"/>
                  <w:lang w:val="lt-LT"/>
                </w:rPr>
                <w:id w:val="118043939"/>
                <w:showingPlcHdr/>
                <w:bibliography/>
              </w:sdtPr>
              <w:sdtEndPr>
                <w:rPr>
                  <w:i/>
                  <w:iCs/>
                </w:rPr>
              </w:sdtEndPr>
              <w:sdtContent>
                <w:p w14:paraId="6F82A721" w14:textId="65BF64CE" w:rsidR="0051520C" w:rsidRPr="00972C34" w:rsidRDefault="00844EFF" w:rsidP="0050058D">
                  <w:pPr>
                    <w:pStyle w:val="Bibliography"/>
                    <w:rPr>
                      <w:rFonts w:ascii="Trebuchet MS" w:hAnsi="Trebuchet MS" w:cs="Arial"/>
                      <w:i/>
                      <w:iCs/>
                      <w:sz w:val="22"/>
                      <w:szCs w:val="22"/>
                      <w:lang w:val="lt-LT"/>
                    </w:rPr>
                  </w:pPr>
                  <w:r w:rsidRPr="00972C34">
                    <w:rPr>
                      <w:rFonts w:ascii="Trebuchet MS" w:hAnsi="Trebuchet MS" w:cs="Arial"/>
                      <w:sz w:val="22"/>
                      <w:szCs w:val="22"/>
                      <w:lang w:val="lt-LT"/>
                    </w:rPr>
                    <w:t xml:space="preserve">     </w:t>
                  </w:r>
                </w:p>
              </w:sdtContent>
            </w:sdt>
            <w:p w14:paraId="63E493B0" w14:textId="77777777" w:rsidR="00655C14" w:rsidRPr="00972C34" w:rsidRDefault="007466BD" w:rsidP="0050058D">
              <w:pPr>
                <w:ind w:firstLine="567"/>
                <w:rPr>
                  <w:rFonts w:ascii="Trebuchet MS" w:hAnsi="Trebuchet MS" w:cs="Arial"/>
                  <w:sz w:val="22"/>
                  <w:szCs w:val="22"/>
                  <w:lang w:val="lt-LT"/>
                </w:rPr>
              </w:pPr>
            </w:p>
          </w:sdtContent>
        </w:sdt>
      </w:sdtContent>
    </w:sdt>
    <w:p w14:paraId="48A7F236" w14:textId="2110489E" w:rsidR="00FC33D8" w:rsidRPr="00972C34" w:rsidRDefault="00655C14" w:rsidP="000D7732">
      <w:pPr>
        <w:pStyle w:val="ListParagraph"/>
        <w:numPr>
          <w:ilvl w:val="3"/>
          <w:numId w:val="5"/>
        </w:numPr>
        <w:rPr>
          <w:rFonts w:ascii="Trebuchet MS" w:hAnsi="Trebuchet MS" w:cs="Arial"/>
          <w:i/>
          <w:iCs/>
          <w:sz w:val="22"/>
          <w:szCs w:val="22"/>
          <w:lang w:val="lt-LT"/>
        </w:rPr>
      </w:pPr>
      <w:r w:rsidRPr="00972C34">
        <w:rPr>
          <w:rFonts w:ascii="Trebuchet MS" w:hAnsi="Trebuchet MS" w:cs="Arial"/>
          <w:i/>
          <w:iCs/>
          <w:sz w:val="22"/>
          <w:szCs w:val="22"/>
          <w:lang w:val="lt-LT"/>
        </w:rPr>
        <w:t>Perdavimo tinklo objektų projektinių pasiūlymų sudėtis;</w:t>
      </w:r>
    </w:p>
    <w:p w14:paraId="6EA05FC7" w14:textId="31E824E3" w:rsidR="00E761A8" w:rsidRPr="00972C34" w:rsidRDefault="00E761A8" w:rsidP="000D7732">
      <w:pPr>
        <w:pStyle w:val="ListParagraph"/>
        <w:numPr>
          <w:ilvl w:val="3"/>
          <w:numId w:val="5"/>
        </w:numPr>
        <w:rPr>
          <w:rFonts w:ascii="Trebuchet MS" w:hAnsi="Trebuchet MS" w:cs="Arial"/>
          <w:i/>
          <w:iCs/>
          <w:sz w:val="22"/>
          <w:szCs w:val="22"/>
          <w:lang w:val="lt-LT"/>
        </w:rPr>
      </w:pPr>
      <w:r w:rsidRPr="00972C34">
        <w:rPr>
          <w:rFonts w:ascii="Trebuchet MS" w:hAnsi="Trebuchet MS" w:cs="Arial"/>
          <w:i/>
          <w:iCs/>
          <w:sz w:val="22"/>
          <w:szCs w:val="22"/>
          <w:lang w:val="lt-LT"/>
        </w:rPr>
        <w:t>Perdavimo tinklo objektų techninio darbo projekto sudėtis;</w:t>
      </w:r>
    </w:p>
    <w:p w14:paraId="571FE838" w14:textId="1CEB4182" w:rsidR="00655C14" w:rsidRPr="00972C34" w:rsidRDefault="00655C14" w:rsidP="000D7732">
      <w:pPr>
        <w:pStyle w:val="ListParagraph"/>
        <w:numPr>
          <w:ilvl w:val="3"/>
          <w:numId w:val="5"/>
        </w:numPr>
        <w:rPr>
          <w:rFonts w:ascii="Trebuchet MS" w:hAnsi="Trebuchet MS" w:cs="Arial"/>
          <w:i/>
          <w:iCs/>
          <w:sz w:val="22"/>
          <w:szCs w:val="22"/>
          <w:lang w:val="lt-LT"/>
        </w:rPr>
      </w:pPr>
      <w:r w:rsidRPr="00972C34">
        <w:rPr>
          <w:rFonts w:ascii="Trebuchet MS" w:hAnsi="Trebuchet MS" w:cs="Arial"/>
          <w:i/>
          <w:iCs/>
          <w:sz w:val="22"/>
          <w:szCs w:val="22"/>
          <w:lang w:val="lt-LT"/>
        </w:rPr>
        <w:t>LITGRID AB reikalavimai Techninio projekto techninių specifikacijų sudarymui;</w:t>
      </w:r>
    </w:p>
    <w:p w14:paraId="0A5330C2" w14:textId="2ABF3DF2" w:rsidR="00655C14" w:rsidRPr="00972C34" w:rsidRDefault="00655C14" w:rsidP="000D7732">
      <w:pPr>
        <w:pStyle w:val="ListParagraph"/>
        <w:numPr>
          <w:ilvl w:val="3"/>
          <w:numId w:val="5"/>
        </w:numPr>
        <w:rPr>
          <w:rFonts w:ascii="Trebuchet MS" w:hAnsi="Trebuchet MS" w:cs="Arial"/>
          <w:i/>
          <w:iCs/>
          <w:sz w:val="22"/>
          <w:szCs w:val="22"/>
          <w:lang w:val="lt-LT"/>
        </w:rPr>
      </w:pPr>
      <w:r w:rsidRPr="00972C34">
        <w:rPr>
          <w:rFonts w:ascii="Trebuchet MS" w:hAnsi="Trebuchet MS" w:cs="Arial"/>
          <w:i/>
          <w:iCs/>
          <w:sz w:val="22"/>
          <w:szCs w:val="22"/>
          <w:lang w:val="lt-LT"/>
        </w:rPr>
        <w:t>LITGRID AB reikalavimai techninių projektų sudėčiai;</w:t>
      </w:r>
    </w:p>
    <w:p w14:paraId="61EC281A" w14:textId="3E3FBC30" w:rsidR="00427705" w:rsidRPr="00972C34" w:rsidRDefault="00427705" w:rsidP="000D7732">
      <w:pPr>
        <w:pStyle w:val="ListParagraph"/>
        <w:numPr>
          <w:ilvl w:val="3"/>
          <w:numId w:val="5"/>
        </w:numPr>
        <w:rPr>
          <w:rFonts w:ascii="Trebuchet MS" w:hAnsi="Trebuchet MS" w:cs="Arial"/>
          <w:i/>
          <w:iCs/>
          <w:sz w:val="22"/>
          <w:szCs w:val="22"/>
          <w:lang w:val="lt-LT"/>
        </w:rPr>
      </w:pPr>
      <w:r w:rsidRPr="00972C34">
        <w:rPr>
          <w:rFonts w:ascii="Trebuchet MS" w:hAnsi="Trebuchet MS" w:cs="Arial"/>
          <w:i/>
          <w:iCs/>
          <w:sz w:val="22"/>
          <w:szCs w:val="22"/>
          <w:lang w:val="lt-LT"/>
        </w:rPr>
        <w:t>Pagrindinės įrangos atitikties Techninio projekto techninėms specifikacijoms pagrindimo tvarka</w:t>
      </w:r>
      <w:r w:rsidR="00264DA8" w:rsidRPr="00972C34">
        <w:rPr>
          <w:rFonts w:ascii="Trebuchet MS" w:hAnsi="Trebuchet MS" w:cs="Arial"/>
          <w:i/>
          <w:iCs/>
          <w:sz w:val="22"/>
          <w:szCs w:val="22"/>
          <w:lang w:val="lt-LT"/>
        </w:rPr>
        <w:t>;</w:t>
      </w:r>
    </w:p>
    <w:p w14:paraId="0C602069" w14:textId="5C45B842" w:rsidR="00F87C98" w:rsidRPr="00972C34" w:rsidRDefault="00655C14" w:rsidP="000D7732">
      <w:pPr>
        <w:pStyle w:val="ListParagraph"/>
        <w:numPr>
          <w:ilvl w:val="3"/>
          <w:numId w:val="5"/>
        </w:numPr>
        <w:rPr>
          <w:rFonts w:ascii="Trebuchet MS" w:hAnsi="Trebuchet MS" w:cs="Arial"/>
          <w:i/>
          <w:iCs/>
          <w:sz w:val="22"/>
          <w:szCs w:val="22"/>
          <w:lang w:val="lt-LT"/>
        </w:rPr>
      </w:pPr>
      <w:r w:rsidRPr="00972C34">
        <w:rPr>
          <w:rFonts w:ascii="Trebuchet MS" w:hAnsi="Trebuchet MS" w:cs="Arial"/>
          <w:i/>
          <w:iCs/>
          <w:sz w:val="22"/>
          <w:szCs w:val="22"/>
          <w:lang w:val="lt-LT"/>
        </w:rPr>
        <w:t>AB ESO prijungimo/techninės sąlygos;</w:t>
      </w:r>
    </w:p>
    <w:p w14:paraId="10A61752" w14:textId="5BE1FDD9" w:rsidR="00E761A8" w:rsidRPr="00972C34" w:rsidRDefault="00E761A8" w:rsidP="000D7732">
      <w:pPr>
        <w:pStyle w:val="ListParagraph"/>
        <w:numPr>
          <w:ilvl w:val="3"/>
          <w:numId w:val="5"/>
        </w:numPr>
        <w:rPr>
          <w:rFonts w:ascii="Trebuchet MS" w:hAnsi="Trebuchet MS" w:cs="Arial"/>
          <w:i/>
          <w:iCs/>
          <w:sz w:val="22"/>
          <w:szCs w:val="22"/>
          <w:lang w:val="lt-LT"/>
        </w:rPr>
      </w:pPr>
      <w:r w:rsidRPr="00972C34">
        <w:rPr>
          <w:rFonts w:ascii="Trebuchet MS" w:hAnsi="Trebuchet MS" w:cs="Arial"/>
          <w:i/>
          <w:iCs/>
          <w:sz w:val="22"/>
          <w:szCs w:val="22"/>
          <w:lang w:val="lt-LT"/>
        </w:rPr>
        <w:t>Perdavimo tinklo naujos statybos, rekonstruotų ir kapitaliai suremontuotų objektų išpildomosios dokumentacijos, pateikiamos baigus statybą aprašas;</w:t>
      </w:r>
    </w:p>
    <w:p w14:paraId="454B2032" w14:textId="354D71FE" w:rsidR="008E4106" w:rsidRPr="00972C34" w:rsidRDefault="008E4106" w:rsidP="000D7732">
      <w:pPr>
        <w:pStyle w:val="ListParagraph"/>
        <w:numPr>
          <w:ilvl w:val="3"/>
          <w:numId w:val="5"/>
        </w:numPr>
        <w:rPr>
          <w:rFonts w:ascii="Trebuchet MS" w:hAnsi="Trebuchet MS" w:cs="Arial"/>
          <w:i/>
          <w:iCs/>
          <w:sz w:val="22"/>
          <w:szCs w:val="22"/>
          <w:lang w:val="lt-LT"/>
        </w:rPr>
      </w:pPr>
      <w:r w:rsidRPr="00972C34">
        <w:rPr>
          <w:rFonts w:ascii="Trebuchet MS" w:hAnsi="Trebuchet MS" w:cs="Arial"/>
          <w:i/>
          <w:iCs/>
          <w:sz w:val="22"/>
          <w:szCs w:val="22"/>
          <w:lang w:val="lt-LT"/>
        </w:rPr>
        <w:t>Minimalūs Informacijos saugos reikalavimai paslaugų teikimui;</w:t>
      </w:r>
    </w:p>
    <w:p w14:paraId="0ABF1152" w14:textId="4F20894C" w:rsidR="008E4106" w:rsidRPr="00972C34" w:rsidRDefault="008E4106" w:rsidP="000D7732">
      <w:pPr>
        <w:pStyle w:val="ListParagraph"/>
        <w:numPr>
          <w:ilvl w:val="3"/>
          <w:numId w:val="5"/>
        </w:numPr>
        <w:rPr>
          <w:rFonts w:ascii="Trebuchet MS" w:hAnsi="Trebuchet MS" w:cs="Arial"/>
          <w:i/>
          <w:iCs/>
          <w:sz w:val="22"/>
          <w:szCs w:val="22"/>
          <w:lang w:val="lt-LT"/>
        </w:rPr>
      </w:pPr>
      <w:r w:rsidRPr="00972C34">
        <w:rPr>
          <w:rFonts w:ascii="Trebuchet MS" w:hAnsi="Trebuchet MS" w:cs="Arial"/>
          <w:i/>
          <w:iCs/>
          <w:sz w:val="22"/>
          <w:szCs w:val="22"/>
          <w:lang w:val="lt-LT"/>
        </w:rPr>
        <w:t xml:space="preserve">Minimalūs </w:t>
      </w:r>
      <w:proofErr w:type="spellStart"/>
      <w:r w:rsidRPr="00972C34">
        <w:rPr>
          <w:rFonts w:ascii="Trebuchet MS" w:hAnsi="Trebuchet MS" w:cs="Arial"/>
          <w:i/>
          <w:iCs/>
          <w:sz w:val="22"/>
          <w:szCs w:val="22"/>
          <w:lang w:val="lt-LT"/>
        </w:rPr>
        <w:t>inf</w:t>
      </w:r>
      <w:proofErr w:type="spellEnd"/>
      <w:r w:rsidRPr="00972C34">
        <w:rPr>
          <w:rFonts w:ascii="Trebuchet MS" w:hAnsi="Trebuchet MS" w:cs="Arial"/>
          <w:i/>
          <w:iCs/>
          <w:sz w:val="22"/>
          <w:szCs w:val="22"/>
          <w:lang w:val="lt-LT"/>
        </w:rPr>
        <w:t>. saugumo reikalavimai projektavimui ir diegimui</w:t>
      </w:r>
      <w:r w:rsidR="00532122" w:rsidRPr="00972C34">
        <w:rPr>
          <w:rFonts w:ascii="Trebuchet MS" w:hAnsi="Trebuchet MS" w:cs="Arial"/>
          <w:i/>
          <w:iCs/>
          <w:sz w:val="22"/>
          <w:szCs w:val="22"/>
          <w:lang w:val="lt-LT"/>
        </w:rPr>
        <w:t>;</w:t>
      </w:r>
    </w:p>
    <w:p w14:paraId="09F79F1E" w14:textId="77777777" w:rsidR="00532122" w:rsidRPr="00972C34" w:rsidRDefault="00532122" w:rsidP="00532122">
      <w:pPr>
        <w:pStyle w:val="ListParagraph"/>
        <w:numPr>
          <w:ilvl w:val="3"/>
          <w:numId w:val="5"/>
        </w:numPr>
        <w:spacing w:line="276" w:lineRule="auto"/>
        <w:rPr>
          <w:rFonts w:ascii="Trebuchet MS" w:hAnsi="Trebuchet MS" w:cs="Arial"/>
          <w:i/>
          <w:iCs/>
          <w:sz w:val="22"/>
          <w:szCs w:val="22"/>
          <w:lang w:val="lt-LT"/>
        </w:rPr>
      </w:pPr>
      <w:r w:rsidRPr="00972C34">
        <w:rPr>
          <w:rFonts w:ascii="Trebuchet MS" w:hAnsi="Trebuchet MS" w:cs="Arial"/>
          <w:i/>
          <w:iCs/>
          <w:sz w:val="22"/>
          <w:szCs w:val="22"/>
          <w:lang w:val="lt-LT"/>
        </w:rPr>
        <w:t>Užsakovo informacijos reikalavimai (EIR);</w:t>
      </w:r>
    </w:p>
    <w:p w14:paraId="7140F82C" w14:textId="77777777" w:rsidR="000E728A" w:rsidRPr="00972C34" w:rsidRDefault="000E728A" w:rsidP="000E728A">
      <w:pPr>
        <w:pStyle w:val="ListParagraph"/>
        <w:numPr>
          <w:ilvl w:val="3"/>
          <w:numId w:val="5"/>
        </w:numPr>
        <w:rPr>
          <w:rFonts w:ascii="Trebuchet MS" w:hAnsi="Trebuchet MS" w:cs="Arial"/>
          <w:i/>
          <w:iCs/>
          <w:sz w:val="22"/>
          <w:szCs w:val="22"/>
          <w:lang w:val="lt-LT"/>
        </w:rPr>
      </w:pPr>
      <w:r w:rsidRPr="00972C34">
        <w:rPr>
          <w:rFonts w:ascii="Trebuchet MS" w:hAnsi="Trebuchet MS" w:cs="Arial"/>
          <w:i/>
          <w:iCs/>
          <w:sz w:val="22"/>
          <w:szCs w:val="22"/>
          <w:lang w:val="lt-LT"/>
        </w:rPr>
        <w:t>400-110 KV Įtampos transformatorių pastočių ir atvirų skirstyklų valdymo pultų ŠVOK sistemų standartiniai techniniai reikalavimai;</w:t>
      </w:r>
    </w:p>
    <w:p w14:paraId="647DA459" w14:textId="77777777" w:rsidR="000E728A" w:rsidRPr="000E728A" w:rsidRDefault="000E728A" w:rsidP="000E728A">
      <w:pPr>
        <w:pStyle w:val="ListParagraph"/>
        <w:numPr>
          <w:ilvl w:val="3"/>
          <w:numId w:val="5"/>
        </w:numPr>
        <w:rPr>
          <w:rFonts w:ascii="Trebuchet MS" w:hAnsi="Trebuchet MS" w:cs="Arial"/>
          <w:i/>
          <w:iCs/>
          <w:sz w:val="22"/>
          <w:szCs w:val="22"/>
          <w:lang w:val="lt-LT"/>
        </w:rPr>
      </w:pPr>
      <w:r w:rsidRPr="00972C34">
        <w:rPr>
          <w:rFonts w:ascii="Trebuchet MS" w:hAnsi="Trebuchet MS" w:cs="Arial"/>
          <w:i/>
          <w:iCs/>
          <w:sz w:val="22"/>
          <w:szCs w:val="22"/>
          <w:lang w:val="lt-LT"/>
        </w:rPr>
        <w:t>Standartiniai tec</w:t>
      </w:r>
      <w:r w:rsidRPr="000E728A">
        <w:rPr>
          <w:rFonts w:ascii="Trebuchet MS" w:hAnsi="Trebuchet MS" w:cs="Arial"/>
          <w:i/>
          <w:iCs/>
          <w:sz w:val="22"/>
          <w:szCs w:val="22"/>
          <w:lang w:val="lt-LT"/>
        </w:rPr>
        <w:t>hniniai reikalavimai 400-110 KV Įtampos transformatorių pastočių ir atvirų skirstyklų įrenginius laikančioms plieninėms konstrukcijoms;</w:t>
      </w:r>
    </w:p>
    <w:p w14:paraId="4316C79E" w14:textId="77777777" w:rsidR="000E728A" w:rsidRPr="000E728A" w:rsidRDefault="000E728A" w:rsidP="000E728A">
      <w:pPr>
        <w:pStyle w:val="ListParagraph"/>
        <w:numPr>
          <w:ilvl w:val="3"/>
          <w:numId w:val="5"/>
        </w:numPr>
        <w:rPr>
          <w:rFonts w:ascii="Trebuchet MS" w:hAnsi="Trebuchet MS" w:cs="Arial"/>
          <w:i/>
          <w:iCs/>
          <w:sz w:val="22"/>
          <w:szCs w:val="22"/>
          <w:lang w:val="lt-LT"/>
        </w:rPr>
      </w:pPr>
      <w:r w:rsidRPr="000E728A">
        <w:rPr>
          <w:rFonts w:ascii="Trebuchet MS" w:hAnsi="Trebuchet MS" w:cs="Arial"/>
          <w:i/>
          <w:iCs/>
          <w:sz w:val="22"/>
          <w:szCs w:val="22"/>
          <w:lang w:val="lt-LT"/>
        </w:rPr>
        <w:t>110 ÷ 400 kV Įtampos pastočių, skirstyklų įrenginių ir oro linijų plieninių konstrukcijų dengimo cinku karštuoju būdu standartiniai techniniai reikalavimai;</w:t>
      </w:r>
    </w:p>
    <w:p w14:paraId="5BF4D7B5" w14:textId="77777777" w:rsidR="000E728A" w:rsidRPr="000E728A" w:rsidRDefault="000E728A" w:rsidP="000E728A">
      <w:pPr>
        <w:pStyle w:val="ListParagraph"/>
        <w:numPr>
          <w:ilvl w:val="3"/>
          <w:numId w:val="5"/>
        </w:numPr>
        <w:rPr>
          <w:rFonts w:ascii="Trebuchet MS" w:hAnsi="Trebuchet MS" w:cs="Arial"/>
          <w:i/>
          <w:iCs/>
          <w:sz w:val="22"/>
          <w:szCs w:val="22"/>
          <w:lang w:val="lt-LT"/>
        </w:rPr>
      </w:pPr>
      <w:r w:rsidRPr="000E728A">
        <w:rPr>
          <w:rFonts w:ascii="Trebuchet MS" w:hAnsi="Trebuchet MS" w:cs="Arial"/>
          <w:i/>
          <w:iCs/>
          <w:sz w:val="22"/>
          <w:szCs w:val="22"/>
          <w:lang w:val="lt-LT"/>
        </w:rPr>
        <w:t>400-330-110kV Įtampos oro linijų atramų, transformatorių pastočių ir atvirų skirstyklų elektros įrenginių gelžbetoninių surenkamųjų pamatų standartiniai techniniai reikalavimai;</w:t>
      </w:r>
    </w:p>
    <w:p w14:paraId="5B041664" w14:textId="77777777" w:rsidR="000E728A" w:rsidRPr="000E728A" w:rsidRDefault="000E728A" w:rsidP="000E728A">
      <w:pPr>
        <w:pStyle w:val="ListParagraph"/>
        <w:numPr>
          <w:ilvl w:val="3"/>
          <w:numId w:val="5"/>
        </w:numPr>
        <w:rPr>
          <w:rFonts w:ascii="Trebuchet MS" w:hAnsi="Trebuchet MS" w:cs="Arial"/>
          <w:i/>
          <w:iCs/>
          <w:sz w:val="22"/>
          <w:szCs w:val="22"/>
          <w:lang w:val="lt-LT"/>
        </w:rPr>
      </w:pPr>
      <w:r w:rsidRPr="000E728A">
        <w:rPr>
          <w:rFonts w:ascii="Trebuchet MS" w:hAnsi="Trebuchet MS" w:cs="Arial"/>
          <w:i/>
          <w:iCs/>
          <w:sz w:val="22"/>
          <w:szCs w:val="22"/>
          <w:lang w:val="lt-LT"/>
        </w:rPr>
        <w:t>400-110 KV Įtampos  transformatorių pastočių atvirų skirstyklų kabelių linijų įgilintų gelžbetoninių kanalų standartiniai techniniai reikalavimai;</w:t>
      </w:r>
    </w:p>
    <w:p w14:paraId="46DBD9C9" w14:textId="77777777" w:rsidR="000E728A" w:rsidRPr="000E728A" w:rsidRDefault="000E728A" w:rsidP="000E728A">
      <w:pPr>
        <w:pStyle w:val="ListParagraph"/>
        <w:numPr>
          <w:ilvl w:val="3"/>
          <w:numId w:val="5"/>
        </w:numPr>
        <w:rPr>
          <w:rFonts w:ascii="Trebuchet MS" w:hAnsi="Trebuchet MS" w:cs="Arial"/>
          <w:i/>
          <w:iCs/>
          <w:sz w:val="22"/>
          <w:szCs w:val="22"/>
          <w:lang w:val="lt-LT"/>
        </w:rPr>
      </w:pPr>
      <w:r w:rsidRPr="000E728A">
        <w:rPr>
          <w:rFonts w:ascii="Trebuchet MS" w:hAnsi="Trebuchet MS" w:cs="Arial"/>
          <w:i/>
          <w:iCs/>
          <w:sz w:val="22"/>
          <w:szCs w:val="22"/>
          <w:lang w:val="lt-LT"/>
        </w:rPr>
        <w:t>400-110 KV Įtampos transformatorių pastočių ir atvirų skirstyklų gelžbetoninių antžeminių kabelių kanalų standartiniai techniniai reikalavimai;</w:t>
      </w:r>
    </w:p>
    <w:p w14:paraId="7B3EDD97" w14:textId="77777777" w:rsidR="000E728A" w:rsidRPr="000E728A" w:rsidRDefault="000E728A" w:rsidP="000E728A">
      <w:pPr>
        <w:pStyle w:val="ListParagraph"/>
        <w:numPr>
          <w:ilvl w:val="3"/>
          <w:numId w:val="5"/>
        </w:numPr>
        <w:rPr>
          <w:rFonts w:ascii="Trebuchet MS" w:hAnsi="Trebuchet MS" w:cs="Arial"/>
          <w:i/>
          <w:iCs/>
          <w:sz w:val="22"/>
          <w:szCs w:val="22"/>
          <w:lang w:val="lt-LT"/>
        </w:rPr>
      </w:pPr>
      <w:r w:rsidRPr="000E728A">
        <w:rPr>
          <w:rFonts w:ascii="Trebuchet MS" w:hAnsi="Trebuchet MS" w:cs="Arial"/>
          <w:i/>
          <w:iCs/>
          <w:sz w:val="22"/>
          <w:szCs w:val="22"/>
          <w:lang w:val="lt-LT"/>
        </w:rPr>
        <w:t>Standartiniai techniniai reikalavimai žemos įtampos kabelių apsauginiams vamzdžiams įrengiamiems nuo žemės lygio iki įrenginių pavarų/gnybtų spintų;</w:t>
      </w:r>
    </w:p>
    <w:p w14:paraId="35C7E770" w14:textId="77777777" w:rsidR="000E728A" w:rsidRPr="000E728A" w:rsidRDefault="000E728A" w:rsidP="000E728A">
      <w:pPr>
        <w:pStyle w:val="ListParagraph"/>
        <w:numPr>
          <w:ilvl w:val="3"/>
          <w:numId w:val="5"/>
        </w:numPr>
        <w:rPr>
          <w:rFonts w:ascii="Trebuchet MS" w:hAnsi="Trebuchet MS" w:cs="Arial"/>
          <w:i/>
          <w:iCs/>
          <w:sz w:val="22"/>
          <w:szCs w:val="22"/>
          <w:lang w:val="lt-LT"/>
        </w:rPr>
      </w:pPr>
      <w:r w:rsidRPr="000E728A">
        <w:rPr>
          <w:rFonts w:ascii="Trebuchet MS" w:hAnsi="Trebuchet MS" w:cs="Arial"/>
          <w:i/>
          <w:iCs/>
          <w:sz w:val="22"/>
          <w:szCs w:val="22"/>
          <w:lang w:val="lt-LT"/>
        </w:rPr>
        <w:t>400-110 KV Įtampos  transformatorių pastočių ir atvirų skirstyklų projektavimo užduoties sklypo plano projektinių sprendinių tipiniai mazgai;</w:t>
      </w:r>
    </w:p>
    <w:p w14:paraId="510677A6" w14:textId="77777777" w:rsidR="000E728A" w:rsidRPr="000E728A" w:rsidRDefault="000E728A" w:rsidP="000E728A">
      <w:pPr>
        <w:pStyle w:val="ListParagraph"/>
        <w:numPr>
          <w:ilvl w:val="3"/>
          <w:numId w:val="5"/>
        </w:numPr>
        <w:rPr>
          <w:rFonts w:ascii="Trebuchet MS" w:hAnsi="Trebuchet MS" w:cs="Arial"/>
          <w:i/>
          <w:iCs/>
          <w:sz w:val="22"/>
          <w:szCs w:val="22"/>
          <w:lang w:val="lt-LT"/>
        </w:rPr>
      </w:pPr>
      <w:r w:rsidRPr="000E728A">
        <w:rPr>
          <w:rFonts w:ascii="Trebuchet MS" w:hAnsi="Trebuchet MS" w:cs="Arial"/>
          <w:i/>
          <w:iCs/>
          <w:sz w:val="22"/>
          <w:szCs w:val="22"/>
          <w:lang w:val="lt-LT"/>
        </w:rPr>
        <w:t>330-110 kV įtampos transformatorių pastočių ir atvirųjų skirstyklų teritorijų dangų įrengimo standartiniai techniniai reikalavimai;</w:t>
      </w:r>
    </w:p>
    <w:p w14:paraId="0028EB7B" w14:textId="77777777" w:rsidR="000E728A" w:rsidRPr="000E728A" w:rsidRDefault="000E728A" w:rsidP="000E728A">
      <w:pPr>
        <w:pStyle w:val="ListParagraph"/>
        <w:numPr>
          <w:ilvl w:val="3"/>
          <w:numId w:val="5"/>
        </w:numPr>
        <w:rPr>
          <w:rFonts w:ascii="Trebuchet MS" w:hAnsi="Trebuchet MS" w:cs="Arial"/>
          <w:i/>
          <w:iCs/>
          <w:sz w:val="22"/>
          <w:szCs w:val="22"/>
          <w:lang w:val="lt-LT"/>
        </w:rPr>
      </w:pPr>
      <w:r w:rsidRPr="000E728A">
        <w:rPr>
          <w:rFonts w:ascii="Trebuchet MS" w:hAnsi="Trebuchet MS" w:cs="Arial"/>
          <w:i/>
          <w:iCs/>
          <w:sz w:val="22"/>
          <w:szCs w:val="22"/>
          <w:lang w:val="lt-LT"/>
        </w:rPr>
        <w:t>330-110 kV įtampos transformatorių pastočių ir atvirųjų skirstyklų vidaus kelių įrengimo standartiniai techniniai reikalavimai;</w:t>
      </w:r>
    </w:p>
    <w:p w14:paraId="3CDE8ECC" w14:textId="77777777" w:rsidR="000E728A" w:rsidRPr="000E728A" w:rsidRDefault="000E728A" w:rsidP="000E728A">
      <w:pPr>
        <w:pStyle w:val="ListParagraph"/>
        <w:numPr>
          <w:ilvl w:val="3"/>
          <w:numId w:val="5"/>
        </w:numPr>
        <w:rPr>
          <w:rFonts w:ascii="Trebuchet MS" w:hAnsi="Trebuchet MS" w:cs="Arial"/>
          <w:i/>
          <w:iCs/>
          <w:sz w:val="22"/>
          <w:szCs w:val="22"/>
          <w:lang w:val="lt-LT"/>
        </w:rPr>
      </w:pPr>
      <w:r w:rsidRPr="000E728A">
        <w:rPr>
          <w:rFonts w:ascii="Trebuchet MS" w:hAnsi="Trebuchet MS" w:cs="Arial"/>
          <w:i/>
          <w:iCs/>
          <w:sz w:val="22"/>
          <w:szCs w:val="22"/>
          <w:lang w:val="lt-LT"/>
        </w:rPr>
        <w:t>Standartiniai techniniai reikalavimai 400-110 KV Įtampos transformatorių pastočių ir atvirų skirstyklų tvoroms;</w:t>
      </w:r>
    </w:p>
    <w:p w14:paraId="4118FC08" w14:textId="5259CA1C" w:rsidR="000E728A" w:rsidRPr="000E728A" w:rsidRDefault="000E728A" w:rsidP="000E728A">
      <w:pPr>
        <w:pStyle w:val="ListParagraph"/>
        <w:numPr>
          <w:ilvl w:val="3"/>
          <w:numId w:val="5"/>
        </w:numPr>
        <w:rPr>
          <w:rFonts w:ascii="Trebuchet MS" w:hAnsi="Trebuchet MS" w:cs="Arial"/>
          <w:i/>
          <w:iCs/>
          <w:sz w:val="22"/>
          <w:szCs w:val="22"/>
          <w:lang w:val="lt-LT"/>
        </w:rPr>
      </w:pPr>
      <w:r w:rsidRPr="000E728A">
        <w:rPr>
          <w:rFonts w:ascii="Trebuchet MS" w:hAnsi="Trebuchet MS" w:cs="Arial"/>
          <w:i/>
          <w:iCs/>
          <w:sz w:val="22"/>
          <w:szCs w:val="22"/>
          <w:lang w:val="lt-LT"/>
        </w:rPr>
        <w:t>Demontuojamų įrenginių, perduodamų į LITGRID AB avarinį rezervą sąrašas</w:t>
      </w:r>
      <w:r w:rsidR="00592BAC">
        <w:rPr>
          <w:rFonts w:ascii="Trebuchet MS" w:hAnsi="Trebuchet MS" w:cs="Arial"/>
          <w:i/>
          <w:iCs/>
          <w:sz w:val="22"/>
          <w:szCs w:val="22"/>
          <w:lang w:val="lt-LT"/>
        </w:rPr>
        <w:t>;</w:t>
      </w:r>
    </w:p>
    <w:p w14:paraId="5CE590E5" w14:textId="1034DD4B" w:rsidR="00532122" w:rsidRDefault="002B211A" w:rsidP="000D7732">
      <w:pPr>
        <w:pStyle w:val="ListParagraph"/>
        <w:numPr>
          <w:ilvl w:val="3"/>
          <w:numId w:val="5"/>
        </w:numPr>
        <w:rPr>
          <w:rFonts w:ascii="Trebuchet MS" w:hAnsi="Trebuchet MS" w:cs="Arial"/>
          <w:i/>
          <w:iCs/>
          <w:sz w:val="22"/>
          <w:szCs w:val="22"/>
          <w:lang w:val="lt-LT"/>
        </w:rPr>
      </w:pPr>
      <w:r>
        <w:rPr>
          <w:rFonts w:ascii="Trebuchet MS" w:hAnsi="Trebuchet MS" w:cs="Arial"/>
          <w:i/>
          <w:iCs/>
          <w:sz w:val="22"/>
          <w:szCs w:val="22"/>
          <w:lang w:val="lt-LT"/>
        </w:rPr>
        <w:t xml:space="preserve"> </w:t>
      </w:r>
      <w:r w:rsidR="00070A6C">
        <w:rPr>
          <w:rFonts w:ascii="Trebuchet MS" w:hAnsi="Trebuchet MS" w:cs="Arial"/>
          <w:i/>
          <w:iCs/>
          <w:sz w:val="22"/>
          <w:szCs w:val="22"/>
          <w:lang w:val="lt-LT"/>
        </w:rPr>
        <w:t>Aplinkosaugos reikalavimų taikymo Litgrid AB veikloje tvarkos apraša</w:t>
      </w:r>
      <w:r w:rsidR="00592BAC">
        <w:rPr>
          <w:rFonts w:ascii="Trebuchet MS" w:hAnsi="Trebuchet MS" w:cs="Arial"/>
          <w:i/>
          <w:iCs/>
          <w:sz w:val="22"/>
          <w:szCs w:val="22"/>
          <w:lang w:val="lt-LT"/>
        </w:rPr>
        <w:t>s;</w:t>
      </w:r>
    </w:p>
    <w:p w14:paraId="368C89FC" w14:textId="59AB72CE" w:rsidR="002B211A" w:rsidRDefault="002B211A" w:rsidP="000D7732">
      <w:pPr>
        <w:pStyle w:val="ListParagraph"/>
        <w:numPr>
          <w:ilvl w:val="3"/>
          <w:numId w:val="5"/>
        </w:numPr>
        <w:rPr>
          <w:rFonts w:ascii="Trebuchet MS" w:hAnsi="Trebuchet MS" w:cs="Arial"/>
          <w:i/>
          <w:iCs/>
          <w:sz w:val="22"/>
          <w:szCs w:val="22"/>
          <w:lang w:val="lt-LT"/>
        </w:rPr>
      </w:pPr>
      <w:r>
        <w:rPr>
          <w:rFonts w:ascii="Trebuchet MS" w:hAnsi="Trebuchet MS" w:cs="Arial"/>
          <w:i/>
          <w:iCs/>
          <w:sz w:val="22"/>
          <w:szCs w:val="22"/>
          <w:lang w:val="lt-LT"/>
        </w:rPr>
        <w:t xml:space="preserve"> </w:t>
      </w:r>
      <w:r w:rsidR="00170ED7" w:rsidRPr="00170ED7">
        <w:rPr>
          <w:rFonts w:ascii="Trebuchet MS" w:hAnsi="Trebuchet MS" w:cs="Arial"/>
          <w:i/>
          <w:iCs/>
          <w:sz w:val="22"/>
          <w:szCs w:val="22"/>
          <w:lang w:val="lt-LT"/>
        </w:rPr>
        <w:t>Standartiniai techniniai reikalavimai 10 kV kintamosios srovės perjungimo ir valdymo įrenginiams metaliniame gaubte</w:t>
      </w:r>
      <w:r w:rsidR="00592BAC">
        <w:rPr>
          <w:rFonts w:ascii="Trebuchet MS" w:hAnsi="Trebuchet MS" w:cs="Arial"/>
          <w:i/>
          <w:iCs/>
          <w:sz w:val="22"/>
          <w:szCs w:val="22"/>
          <w:lang w:val="lt-LT"/>
        </w:rPr>
        <w:t>;</w:t>
      </w:r>
    </w:p>
    <w:p w14:paraId="3EF65A44" w14:textId="538D36F6" w:rsidR="002B211A" w:rsidRDefault="002B211A" w:rsidP="000D7732">
      <w:pPr>
        <w:pStyle w:val="ListParagraph"/>
        <w:numPr>
          <w:ilvl w:val="3"/>
          <w:numId w:val="5"/>
        </w:numPr>
        <w:rPr>
          <w:rFonts w:ascii="Trebuchet MS" w:hAnsi="Trebuchet MS" w:cs="Arial"/>
          <w:i/>
          <w:iCs/>
          <w:sz w:val="22"/>
          <w:szCs w:val="22"/>
          <w:lang w:val="lt-LT"/>
        </w:rPr>
      </w:pPr>
      <w:r>
        <w:rPr>
          <w:rFonts w:ascii="Trebuchet MS" w:hAnsi="Trebuchet MS" w:cs="Arial"/>
          <w:i/>
          <w:iCs/>
          <w:sz w:val="22"/>
          <w:szCs w:val="22"/>
          <w:lang w:val="lt-LT"/>
        </w:rPr>
        <w:lastRenderedPageBreak/>
        <w:t xml:space="preserve"> </w:t>
      </w:r>
      <w:r w:rsidR="00592BAC" w:rsidRPr="00592BAC">
        <w:rPr>
          <w:rFonts w:ascii="Trebuchet MS" w:hAnsi="Trebuchet MS" w:cs="Arial"/>
          <w:i/>
          <w:iCs/>
          <w:sz w:val="22"/>
          <w:szCs w:val="22"/>
          <w:lang w:val="lt-LT"/>
        </w:rPr>
        <w:t xml:space="preserve">Standartiniai techniniai reikalavimai 10/0,4 </w:t>
      </w:r>
      <w:r w:rsidR="00592BAC">
        <w:rPr>
          <w:rFonts w:ascii="Trebuchet MS" w:hAnsi="Trebuchet MS" w:cs="Arial"/>
          <w:i/>
          <w:iCs/>
          <w:sz w:val="22"/>
          <w:szCs w:val="22"/>
          <w:lang w:val="lt-LT"/>
        </w:rPr>
        <w:t>k</w:t>
      </w:r>
      <w:r w:rsidR="00592BAC" w:rsidRPr="00592BAC">
        <w:rPr>
          <w:rFonts w:ascii="Trebuchet MS" w:hAnsi="Trebuchet MS" w:cs="Arial"/>
          <w:i/>
          <w:iCs/>
          <w:sz w:val="22"/>
          <w:szCs w:val="22"/>
          <w:lang w:val="lt-LT"/>
        </w:rPr>
        <w:t>V savųjų reikmių maitinimo galios transformatoriams techninių specifikacijų formoje</w:t>
      </w:r>
      <w:r w:rsidR="00592BAC">
        <w:rPr>
          <w:rFonts w:ascii="Trebuchet MS" w:hAnsi="Trebuchet MS" w:cs="Arial"/>
          <w:i/>
          <w:iCs/>
          <w:sz w:val="22"/>
          <w:szCs w:val="22"/>
          <w:lang w:val="lt-LT"/>
        </w:rPr>
        <w:t>;</w:t>
      </w:r>
    </w:p>
    <w:p w14:paraId="03DBA13F" w14:textId="1A6CDD08" w:rsidR="002B211A" w:rsidRDefault="002B211A" w:rsidP="000D7732">
      <w:pPr>
        <w:pStyle w:val="ListParagraph"/>
        <w:numPr>
          <w:ilvl w:val="3"/>
          <w:numId w:val="5"/>
        </w:numPr>
        <w:rPr>
          <w:rFonts w:ascii="Trebuchet MS" w:hAnsi="Trebuchet MS" w:cs="Arial"/>
          <w:i/>
          <w:iCs/>
          <w:sz w:val="22"/>
          <w:szCs w:val="22"/>
          <w:lang w:val="lt-LT"/>
        </w:rPr>
      </w:pPr>
      <w:r>
        <w:rPr>
          <w:rFonts w:ascii="Trebuchet MS" w:hAnsi="Trebuchet MS" w:cs="Arial"/>
          <w:i/>
          <w:iCs/>
          <w:sz w:val="22"/>
          <w:szCs w:val="22"/>
          <w:lang w:val="lt-LT"/>
        </w:rPr>
        <w:t xml:space="preserve"> </w:t>
      </w:r>
      <w:r w:rsidR="007610ED" w:rsidRPr="007610ED">
        <w:rPr>
          <w:rFonts w:ascii="Trebuchet MS" w:hAnsi="Trebuchet MS" w:cs="Arial"/>
          <w:i/>
          <w:iCs/>
          <w:sz w:val="22"/>
          <w:szCs w:val="22"/>
          <w:lang w:val="lt-LT"/>
        </w:rPr>
        <w:t>Standartiniai techniniai reikalavimai perdavimo tinklo transformatorių pastočių ir skirstyklų savųjų reikmių maitinimui</w:t>
      </w:r>
      <w:r w:rsidR="007610ED">
        <w:rPr>
          <w:rFonts w:ascii="Trebuchet MS" w:hAnsi="Trebuchet MS" w:cs="Arial"/>
          <w:i/>
          <w:iCs/>
          <w:sz w:val="22"/>
          <w:szCs w:val="22"/>
          <w:lang w:val="lt-LT"/>
        </w:rPr>
        <w:t>;</w:t>
      </w:r>
    </w:p>
    <w:p w14:paraId="4552B005" w14:textId="620EA3AC" w:rsidR="002B211A" w:rsidRDefault="002B211A" w:rsidP="000D7732">
      <w:pPr>
        <w:pStyle w:val="ListParagraph"/>
        <w:numPr>
          <w:ilvl w:val="3"/>
          <w:numId w:val="5"/>
        </w:numPr>
        <w:rPr>
          <w:rFonts w:ascii="Trebuchet MS" w:hAnsi="Trebuchet MS" w:cs="Arial"/>
          <w:i/>
          <w:iCs/>
          <w:sz w:val="22"/>
          <w:szCs w:val="22"/>
          <w:lang w:val="lt-LT"/>
        </w:rPr>
      </w:pPr>
      <w:r>
        <w:rPr>
          <w:rFonts w:ascii="Trebuchet MS" w:hAnsi="Trebuchet MS" w:cs="Arial"/>
          <w:i/>
          <w:iCs/>
          <w:sz w:val="22"/>
          <w:szCs w:val="22"/>
          <w:lang w:val="lt-LT"/>
        </w:rPr>
        <w:t xml:space="preserve"> </w:t>
      </w:r>
      <w:r w:rsidR="00696EF5">
        <w:rPr>
          <w:rFonts w:ascii="Trebuchet MS" w:hAnsi="Trebuchet MS" w:cs="Arial"/>
          <w:i/>
          <w:iCs/>
          <w:sz w:val="22"/>
          <w:szCs w:val="22"/>
          <w:lang w:val="lt-LT"/>
        </w:rPr>
        <w:t>S</w:t>
      </w:r>
      <w:r w:rsidR="00696EF5" w:rsidRPr="00696EF5">
        <w:rPr>
          <w:rFonts w:ascii="Trebuchet MS" w:hAnsi="Trebuchet MS" w:cs="Arial"/>
          <w:i/>
          <w:iCs/>
          <w:sz w:val="22"/>
          <w:szCs w:val="22"/>
          <w:lang w:val="lt-LT"/>
        </w:rPr>
        <w:t>tandartiniai techniniai reikalavimai 110 kV jungtuvams</w:t>
      </w:r>
      <w:r w:rsidR="00696EF5">
        <w:rPr>
          <w:rFonts w:ascii="Trebuchet MS" w:hAnsi="Trebuchet MS" w:cs="Arial"/>
          <w:i/>
          <w:iCs/>
          <w:sz w:val="22"/>
          <w:szCs w:val="22"/>
          <w:lang w:val="lt-LT"/>
        </w:rPr>
        <w:t>;</w:t>
      </w:r>
    </w:p>
    <w:p w14:paraId="6EB63761" w14:textId="4228CBA6" w:rsidR="00696EF5" w:rsidRPr="00696EF5" w:rsidRDefault="002B211A" w:rsidP="00696EF5">
      <w:pPr>
        <w:pStyle w:val="ListParagraph"/>
        <w:numPr>
          <w:ilvl w:val="3"/>
          <w:numId w:val="5"/>
        </w:numPr>
        <w:rPr>
          <w:rFonts w:ascii="Trebuchet MS" w:hAnsi="Trebuchet MS" w:cs="Arial"/>
          <w:i/>
          <w:iCs/>
          <w:sz w:val="22"/>
          <w:szCs w:val="22"/>
          <w:lang w:val="lt-LT"/>
        </w:rPr>
      </w:pPr>
      <w:r w:rsidRPr="00696EF5">
        <w:rPr>
          <w:rFonts w:ascii="Trebuchet MS" w:hAnsi="Trebuchet MS" w:cs="Arial"/>
          <w:i/>
          <w:iCs/>
          <w:sz w:val="22"/>
          <w:szCs w:val="22"/>
          <w:lang w:val="lt-LT"/>
        </w:rPr>
        <w:t xml:space="preserve"> </w:t>
      </w:r>
      <w:r w:rsidR="00696EF5">
        <w:rPr>
          <w:rFonts w:ascii="Trebuchet MS" w:hAnsi="Trebuchet MS" w:cs="Arial"/>
          <w:i/>
          <w:iCs/>
          <w:sz w:val="22"/>
          <w:szCs w:val="22"/>
          <w:lang w:val="lt-LT"/>
        </w:rPr>
        <w:t>S</w:t>
      </w:r>
      <w:r w:rsidR="00696EF5" w:rsidRPr="00696EF5">
        <w:rPr>
          <w:rFonts w:ascii="Trebuchet MS" w:hAnsi="Trebuchet MS" w:cs="Arial"/>
          <w:i/>
          <w:iCs/>
          <w:sz w:val="22"/>
          <w:szCs w:val="22"/>
          <w:lang w:val="lt-LT"/>
        </w:rPr>
        <w:t>tandartiniai techniniai reikalavimai 110 kV matavimo transformatoriams;</w:t>
      </w:r>
    </w:p>
    <w:p w14:paraId="74FCEA63" w14:textId="652F97FC" w:rsidR="00696EF5" w:rsidRPr="00696EF5" w:rsidRDefault="00696EF5" w:rsidP="00696EF5">
      <w:pPr>
        <w:pStyle w:val="ListParagraph"/>
        <w:numPr>
          <w:ilvl w:val="3"/>
          <w:numId w:val="5"/>
        </w:numPr>
        <w:rPr>
          <w:rFonts w:ascii="Trebuchet MS" w:hAnsi="Trebuchet MS" w:cs="Arial"/>
          <w:i/>
          <w:iCs/>
          <w:sz w:val="22"/>
          <w:szCs w:val="22"/>
          <w:lang w:val="lt-LT"/>
        </w:rPr>
      </w:pPr>
      <w:r w:rsidRPr="00696EF5">
        <w:rPr>
          <w:rFonts w:ascii="Trebuchet MS" w:hAnsi="Trebuchet MS" w:cs="Arial"/>
          <w:i/>
          <w:iCs/>
          <w:sz w:val="22"/>
          <w:szCs w:val="22"/>
          <w:lang w:val="lt-LT"/>
        </w:rPr>
        <w:t>Standartiniai techniniai reikalavimai 110 kV viršįtampių ribotuvams 2 linijos iškrovos klasės;</w:t>
      </w:r>
    </w:p>
    <w:p w14:paraId="25B8DA7E" w14:textId="77777777" w:rsidR="00696EF5" w:rsidRPr="00696EF5" w:rsidRDefault="00696EF5" w:rsidP="00696EF5">
      <w:pPr>
        <w:pStyle w:val="ListParagraph"/>
        <w:numPr>
          <w:ilvl w:val="3"/>
          <w:numId w:val="5"/>
        </w:numPr>
        <w:rPr>
          <w:rFonts w:ascii="Trebuchet MS" w:hAnsi="Trebuchet MS" w:cs="Arial"/>
          <w:i/>
          <w:iCs/>
          <w:sz w:val="22"/>
          <w:szCs w:val="22"/>
          <w:lang w:val="lt-LT"/>
        </w:rPr>
      </w:pPr>
      <w:r w:rsidRPr="00696EF5">
        <w:rPr>
          <w:rFonts w:ascii="Trebuchet MS" w:hAnsi="Trebuchet MS" w:cs="Arial"/>
          <w:i/>
          <w:iCs/>
          <w:sz w:val="22"/>
          <w:szCs w:val="22"/>
          <w:lang w:val="lt-LT"/>
        </w:rPr>
        <w:t>Standartiniai techniniai reikalavimai 110 kV viršįtampių ribotuvams 3 linijos iškrovos klasės;</w:t>
      </w:r>
    </w:p>
    <w:p w14:paraId="3FA2D76F" w14:textId="77777777" w:rsidR="00696EF5" w:rsidRPr="00696EF5" w:rsidRDefault="00696EF5" w:rsidP="00696EF5">
      <w:pPr>
        <w:pStyle w:val="ListParagraph"/>
        <w:numPr>
          <w:ilvl w:val="3"/>
          <w:numId w:val="5"/>
        </w:numPr>
        <w:rPr>
          <w:rFonts w:ascii="Trebuchet MS" w:hAnsi="Trebuchet MS" w:cs="Arial"/>
          <w:i/>
          <w:iCs/>
          <w:sz w:val="22"/>
          <w:szCs w:val="22"/>
          <w:lang w:val="lt-LT"/>
        </w:rPr>
      </w:pPr>
      <w:r w:rsidRPr="00696EF5">
        <w:rPr>
          <w:rFonts w:ascii="Trebuchet MS" w:hAnsi="Trebuchet MS" w:cs="Arial"/>
          <w:i/>
          <w:iCs/>
          <w:sz w:val="22"/>
          <w:szCs w:val="22"/>
          <w:lang w:val="lt-LT"/>
        </w:rPr>
        <w:t>Apibendrinti reikalavimai viršįtampių ribotuvų įrengimui 110 kV transformatorių pastotėse;</w:t>
      </w:r>
    </w:p>
    <w:p w14:paraId="10340A92" w14:textId="77777777" w:rsidR="001F5564" w:rsidRPr="001F5564" w:rsidRDefault="001F5564" w:rsidP="001F5564">
      <w:pPr>
        <w:pStyle w:val="ListParagraph"/>
        <w:numPr>
          <w:ilvl w:val="3"/>
          <w:numId w:val="5"/>
        </w:numPr>
        <w:rPr>
          <w:rFonts w:ascii="Trebuchet MS" w:hAnsi="Trebuchet MS" w:cs="Arial"/>
          <w:i/>
          <w:iCs/>
          <w:sz w:val="22"/>
          <w:szCs w:val="22"/>
          <w:lang w:val="lt-LT"/>
        </w:rPr>
      </w:pPr>
      <w:r w:rsidRPr="001F5564">
        <w:rPr>
          <w:rFonts w:ascii="Trebuchet MS" w:hAnsi="Trebuchet MS" w:cs="Arial"/>
          <w:i/>
          <w:iCs/>
          <w:sz w:val="22"/>
          <w:szCs w:val="22"/>
          <w:lang w:val="lt-LT"/>
        </w:rPr>
        <w:t>Standartiniai techniniai reikalavimai 110-400 kV vamzdiniams laidininkams;</w:t>
      </w:r>
    </w:p>
    <w:p w14:paraId="3786335E" w14:textId="77777777" w:rsidR="001F5564" w:rsidRPr="001F5564" w:rsidRDefault="001F5564" w:rsidP="001F5564">
      <w:pPr>
        <w:pStyle w:val="ListParagraph"/>
        <w:numPr>
          <w:ilvl w:val="3"/>
          <w:numId w:val="5"/>
        </w:numPr>
        <w:rPr>
          <w:rFonts w:ascii="Trebuchet MS" w:hAnsi="Trebuchet MS" w:cs="Arial"/>
          <w:i/>
          <w:iCs/>
          <w:sz w:val="22"/>
          <w:szCs w:val="22"/>
          <w:lang w:val="lt-LT"/>
        </w:rPr>
      </w:pPr>
      <w:r w:rsidRPr="001F5564">
        <w:rPr>
          <w:rFonts w:ascii="Trebuchet MS" w:hAnsi="Trebuchet MS" w:cs="Arial"/>
          <w:i/>
          <w:iCs/>
          <w:sz w:val="22"/>
          <w:szCs w:val="22"/>
          <w:lang w:val="lt-LT"/>
        </w:rPr>
        <w:t>Standartiniai techniniai reikalavimai 110-400 kV pastotėse naudojamiems lankstiems srovėlaidžiams (laidams);</w:t>
      </w:r>
    </w:p>
    <w:p w14:paraId="190D31DA" w14:textId="77777777" w:rsidR="001F5564" w:rsidRPr="001F5564" w:rsidRDefault="001F5564" w:rsidP="001F5564">
      <w:pPr>
        <w:pStyle w:val="ListParagraph"/>
        <w:numPr>
          <w:ilvl w:val="3"/>
          <w:numId w:val="5"/>
        </w:numPr>
        <w:rPr>
          <w:rFonts w:ascii="Trebuchet MS" w:hAnsi="Trebuchet MS" w:cs="Arial"/>
          <w:i/>
          <w:iCs/>
          <w:sz w:val="22"/>
          <w:szCs w:val="22"/>
          <w:lang w:val="lt-LT"/>
        </w:rPr>
      </w:pPr>
      <w:r w:rsidRPr="001F5564">
        <w:rPr>
          <w:rFonts w:ascii="Trebuchet MS" w:hAnsi="Trebuchet MS" w:cs="Arial"/>
          <w:i/>
          <w:iCs/>
          <w:sz w:val="22"/>
          <w:szCs w:val="22"/>
          <w:lang w:val="lt-LT"/>
        </w:rPr>
        <w:t>Standartiniai techniniai reikalavimai 110 kV įtampos polimeriniams strypiniams izoliatoriams;</w:t>
      </w:r>
    </w:p>
    <w:p w14:paraId="5CCB755D" w14:textId="044D9344" w:rsidR="002B211A" w:rsidRDefault="001F5564" w:rsidP="000D7732">
      <w:pPr>
        <w:pStyle w:val="ListParagraph"/>
        <w:numPr>
          <w:ilvl w:val="3"/>
          <w:numId w:val="5"/>
        </w:numPr>
        <w:rPr>
          <w:rFonts w:ascii="Trebuchet MS" w:hAnsi="Trebuchet MS" w:cs="Arial"/>
          <w:i/>
          <w:iCs/>
          <w:sz w:val="22"/>
          <w:szCs w:val="22"/>
          <w:lang w:val="lt-LT"/>
        </w:rPr>
      </w:pPr>
      <w:r w:rsidRPr="001F5564">
        <w:rPr>
          <w:rFonts w:ascii="Trebuchet MS" w:hAnsi="Trebuchet MS" w:cs="Arial"/>
          <w:i/>
          <w:iCs/>
          <w:sz w:val="22"/>
          <w:szCs w:val="22"/>
          <w:lang w:val="lt-LT"/>
        </w:rPr>
        <w:t>Standartiniai techniniai reikalavimai 110 kV atraminiams izoliatoriams;</w:t>
      </w:r>
    </w:p>
    <w:p w14:paraId="1244E05A" w14:textId="75B054D8" w:rsidR="001F5564" w:rsidRPr="001F5564" w:rsidRDefault="001F5564" w:rsidP="001F5564">
      <w:pPr>
        <w:pStyle w:val="ListParagraph"/>
        <w:numPr>
          <w:ilvl w:val="3"/>
          <w:numId w:val="5"/>
        </w:numPr>
        <w:rPr>
          <w:rFonts w:ascii="Trebuchet MS" w:hAnsi="Trebuchet MS" w:cs="Arial"/>
          <w:i/>
          <w:iCs/>
          <w:sz w:val="22"/>
          <w:szCs w:val="22"/>
          <w:lang w:val="lt-LT"/>
        </w:rPr>
      </w:pPr>
      <w:r w:rsidRPr="001F5564">
        <w:rPr>
          <w:rFonts w:ascii="Trebuchet MS" w:hAnsi="Trebuchet MS" w:cs="Arial"/>
          <w:i/>
          <w:iCs/>
          <w:sz w:val="22"/>
          <w:szCs w:val="22"/>
          <w:lang w:val="lt-LT"/>
        </w:rPr>
        <w:t>Standartiniai techniniai reikalavimai 400-330-110 kV pirminių įrenginių prijungimo gnybtams;</w:t>
      </w:r>
    </w:p>
    <w:p w14:paraId="35E60ACC" w14:textId="77777777" w:rsidR="00AF021E" w:rsidRPr="00AF021E" w:rsidRDefault="00AF021E" w:rsidP="00AF021E">
      <w:pPr>
        <w:pStyle w:val="ListParagraph"/>
        <w:numPr>
          <w:ilvl w:val="3"/>
          <w:numId w:val="5"/>
        </w:numPr>
        <w:rPr>
          <w:rFonts w:ascii="Trebuchet MS" w:hAnsi="Trebuchet MS" w:cs="Arial"/>
          <w:i/>
          <w:iCs/>
          <w:sz w:val="22"/>
          <w:szCs w:val="22"/>
          <w:lang w:val="lt-LT"/>
        </w:rPr>
      </w:pPr>
      <w:r w:rsidRPr="00AF021E">
        <w:rPr>
          <w:rFonts w:ascii="Trebuchet MS" w:hAnsi="Trebuchet MS" w:cs="Arial"/>
          <w:i/>
          <w:iCs/>
          <w:sz w:val="22"/>
          <w:szCs w:val="22"/>
          <w:lang w:val="lt-LT"/>
        </w:rPr>
        <w:t>Standartiniai techniniai reikalavimai saulės elektrinių fotovoltiniams moduliams;</w:t>
      </w:r>
    </w:p>
    <w:p w14:paraId="55390DA6" w14:textId="77777777" w:rsidR="00AF021E" w:rsidRPr="00AF021E" w:rsidRDefault="00AF021E" w:rsidP="00AF021E">
      <w:pPr>
        <w:pStyle w:val="ListParagraph"/>
        <w:numPr>
          <w:ilvl w:val="3"/>
          <w:numId w:val="5"/>
        </w:numPr>
        <w:rPr>
          <w:rFonts w:ascii="Trebuchet MS" w:hAnsi="Trebuchet MS" w:cs="Arial"/>
          <w:i/>
          <w:iCs/>
          <w:sz w:val="22"/>
          <w:szCs w:val="22"/>
          <w:lang w:val="lt-LT"/>
        </w:rPr>
      </w:pPr>
      <w:r w:rsidRPr="00AF021E">
        <w:rPr>
          <w:rFonts w:ascii="Trebuchet MS" w:hAnsi="Trebuchet MS" w:cs="Arial"/>
          <w:i/>
          <w:iCs/>
          <w:sz w:val="22"/>
          <w:szCs w:val="22"/>
          <w:lang w:val="lt-LT"/>
        </w:rPr>
        <w:t>Standartiniai techniniai reikalavimai saulės elektrinių galios keitikliams;</w:t>
      </w:r>
    </w:p>
    <w:p w14:paraId="67EE9DEA" w14:textId="77777777" w:rsidR="00AF021E" w:rsidRPr="00AF021E" w:rsidRDefault="00AF021E" w:rsidP="00AF021E">
      <w:pPr>
        <w:pStyle w:val="ListParagraph"/>
        <w:numPr>
          <w:ilvl w:val="3"/>
          <w:numId w:val="5"/>
        </w:numPr>
        <w:rPr>
          <w:rFonts w:ascii="Trebuchet MS" w:hAnsi="Trebuchet MS" w:cs="Arial"/>
          <w:i/>
          <w:iCs/>
          <w:sz w:val="22"/>
          <w:szCs w:val="22"/>
          <w:lang w:val="lt-LT"/>
        </w:rPr>
      </w:pPr>
      <w:r w:rsidRPr="00AF021E">
        <w:rPr>
          <w:rFonts w:ascii="Trebuchet MS" w:hAnsi="Trebuchet MS" w:cs="Arial"/>
          <w:i/>
          <w:iCs/>
          <w:sz w:val="22"/>
          <w:szCs w:val="22"/>
          <w:lang w:val="lt-LT"/>
        </w:rPr>
        <w:t>Standartiniai techniniai reikalavimai stacionarioms akumuliatorių baterijoms;</w:t>
      </w:r>
    </w:p>
    <w:p w14:paraId="482CFF29" w14:textId="77777777" w:rsidR="00AF021E" w:rsidRPr="00AF021E" w:rsidRDefault="00AF021E" w:rsidP="00AF021E">
      <w:pPr>
        <w:pStyle w:val="ListParagraph"/>
        <w:numPr>
          <w:ilvl w:val="3"/>
          <w:numId w:val="5"/>
        </w:numPr>
        <w:rPr>
          <w:rFonts w:ascii="Trebuchet MS" w:hAnsi="Trebuchet MS" w:cs="Arial"/>
          <w:i/>
          <w:iCs/>
          <w:sz w:val="22"/>
          <w:szCs w:val="22"/>
          <w:lang w:val="lt-LT"/>
        </w:rPr>
      </w:pPr>
      <w:r w:rsidRPr="00AF021E">
        <w:rPr>
          <w:rFonts w:ascii="Trebuchet MS" w:hAnsi="Trebuchet MS" w:cs="Arial"/>
          <w:i/>
          <w:iCs/>
          <w:sz w:val="22"/>
          <w:szCs w:val="22"/>
          <w:lang w:val="lt-LT"/>
        </w:rPr>
        <w:t>Standartiniai techniniai reikalavimai akumuliatorių baterijų įkrovikliams;</w:t>
      </w:r>
    </w:p>
    <w:p w14:paraId="0145A9FB" w14:textId="77777777" w:rsidR="00AF021E" w:rsidRPr="00AF021E" w:rsidRDefault="00AF021E" w:rsidP="00AF021E">
      <w:pPr>
        <w:pStyle w:val="ListParagraph"/>
        <w:numPr>
          <w:ilvl w:val="3"/>
          <w:numId w:val="5"/>
        </w:numPr>
        <w:rPr>
          <w:rFonts w:ascii="Trebuchet MS" w:hAnsi="Trebuchet MS" w:cs="Arial"/>
          <w:i/>
          <w:iCs/>
          <w:sz w:val="22"/>
          <w:szCs w:val="22"/>
          <w:lang w:val="lt-LT"/>
        </w:rPr>
      </w:pPr>
      <w:r w:rsidRPr="00AF021E">
        <w:rPr>
          <w:rFonts w:ascii="Trebuchet MS" w:hAnsi="Trebuchet MS" w:cs="Arial"/>
          <w:i/>
          <w:iCs/>
          <w:sz w:val="22"/>
          <w:szCs w:val="22"/>
          <w:lang w:val="lt-LT"/>
        </w:rPr>
        <w:t>Standartiniai techniniai reikalavimai stacionarių akumuliatorių baterijų įrengimui spintose;</w:t>
      </w:r>
    </w:p>
    <w:p w14:paraId="0CB4E844" w14:textId="77777777" w:rsidR="00AF021E" w:rsidRPr="00AF021E" w:rsidRDefault="00AF021E" w:rsidP="00AF021E">
      <w:pPr>
        <w:pStyle w:val="ListParagraph"/>
        <w:numPr>
          <w:ilvl w:val="3"/>
          <w:numId w:val="5"/>
        </w:numPr>
        <w:rPr>
          <w:rFonts w:ascii="Trebuchet MS" w:hAnsi="Trebuchet MS" w:cs="Arial"/>
          <w:i/>
          <w:iCs/>
          <w:sz w:val="22"/>
          <w:szCs w:val="22"/>
          <w:lang w:val="lt-LT"/>
        </w:rPr>
      </w:pPr>
      <w:r w:rsidRPr="00AF021E">
        <w:rPr>
          <w:rFonts w:ascii="Trebuchet MS" w:hAnsi="Trebuchet MS" w:cs="Arial"/>
          <w:i/>
          <w:iCs/>
          <w:sz w:val="22"/>
          <w:szCs w:val="22"/>
          <w:lang w:val="lt-LT"/>
        </w:rPr>
        <w:t>Reikalavimai 400-330-110 kV įtampos transformatorių pastočių įžeminimo kontūro įrengimui;</w:t>
      </w:r>
    </w:p>
    <w:p w14:paraId="133F3DE7" w14:textId="77777777" w:rsidR="00AF021E" w:rsidRPr="00AF021E" w:rsidRDefault="00AF021E" w:rsidP="00AF021E">
      <w:pPr>
        <w:pStyle w:val="ListParagraph"/>
        <w:numPr>
          <w:ilvl w:val="3"/>
          <w:numId w:val="5"/>
        </w:numPr>
        <w:rPr>
          <w:rFonts w:ascii="Trebuchet MS" w:hAnsi="Trebuchet MS" w:cs="Arial"/>
          <w:i/>
          <w:iCs/>
          <w:sz w:val="22"/>
          <w:szCs w:val="22"/>
          <w:lang w:val="lt-LT"/>
        </w:rPr>
      </w:pPr>
      <w:r w:rsidRPr="00AF021E">
        <w:rPr>
          <w:rFonts w:ascii="Trebuchet MS" w:hAnsi="Trebuchet MS" w:cs="Arial"/>
          <w:i/>
          <w:iCs/>
          <w:sz w:val="22"/>
          <w:szCs w:val="22"/>
          <w:lang w:val="lt-LT"/>
        </w:rPr>
        <w:t>Standartiniai techniniai reikalavimai 400-330-110 kV įtampos transformatorių pastočių įžeminimo kontūro elementams;</w:t>
      </w:r>
    </w:p>
    <w:p w14:paraId="68099F7E" w14:textId="77777777" w:rsidR="00BB48F3" w:rsidRPr="00BB48F3" w:rsidRDefault="00BB48F3" w:rsidP="00BB48F3">
      <w:pPr>
        <w:pStyle w:val="ListParagraph"/>
        <w:numPr>
          <w:ilvl w:val="3"/>
          <w:numId w:val="5"/>
        </w:numPr>
        <w:rPr>
          <w:rFonts w:ascii="Trebuchet MS" w:hAnsi="Trebuchet MS" w:cs="Arial"/>
          <w:i/>
          <w:iCs/>
          <w:sz w:val="22"/>
          <w:szCs w:val="22"/>
          <w:lang w:val="lt-LT"/>
        </w:rPr>
      </w:pPr>
      <w:r w:rsidRPr="00BB48F3">
        <w:rPr>
          <w:rFonts w:ascii="Trebuchet MS" w:hAnsi="Trebuchet MS" w:cs="Arial"/>
          <w:i/>
          <w:iCs/>
          <w:sz w:val="22"/>
          <w:szCs w:val="22"/>
          <w:lang w:val="lt-LT"/>
        </w:rPr>
        <w:t>Litgrid AB Perdavimo tinklo operatyvinių ir techninių pavadinimų sudarymo ir žymėjimo tvarkos aprašas;</w:t>
      </w:r>
    </w:p>
    <w:p w14:paraId="382927D6" w14:textId="77777777" w:rsidR="00BB48F3" w:rsidRPr="00BB48F3" w:rsidRDefault="00BB48F3" w:rsidP="00BB48F3">
      <w:pPr>
        <w:pStyle w:val="ListParagraph"/>
        <w:numPr>
          <w:ilvl w:val="3"/>
          <w:numId w:val="5"/>
        </w:numPr>
        <w:rPr>
          <w:rFonts w:ascii="Trebuchet MS" w:hAnsi="Trebuchet MS" w:cs="Arial"/>
          <w:i/>
          <w:iCs/>
          <w:sz w:val="22"/>
          <w:szCs w:val="22"/>
          <w:lang w:val="lt-LT"/>
        </w:rPr>
      </w:pPr>
      <w:r w:rsidRPr="00BB48F3">
        <w:rPr>
          <w:rFonts w:ascii="Trebuchet MS" w:hAnsi="Trebuchet MS" w:cs="Arial"/>
          <w:i/>
          <w:iCs/>
          <w:sz w:val="22"/>
          <w:szCs w:val="22"/>
          <w:lang w:val="lt-LT"/>
        </w:rPr>
        <w:t>Standartiniai techniniai reikalavimai pirminių įrenginių techninių duomenų lentelėms;</w:t>
      </w:r>
    </w:p>
    <w:p w14:paraId="675F24B6" w14:textId="77777777" w:rsidR="00BB48F3" w:rsidRPr="00BB48F3" w:rsidRDefault="00BB48F3" w:rsidP="00BB48F3">
      <w:pPr>
        <w:pStyle w:val="ListParagraph"/>
        <w:numPr>
          <w:ilvl w:val="3"/>
          <w:numId w:val="5"/>
        </w:numPr>
        <w:rPr>
          <w:rFonts w:ascii="Trebuchet MS" w:hAnsi="Trebuchet MS" w:cs="Arial"/>
          <w:i/>
          <w:iCs/>
          <w:sz w:val="22"/>
          <w:szCs w:val="22"/>
          <w:lang w:val="lt-LT"/>
        </w:rPr>
      </w:pPr>
      <w:r w:rsidRPr="00BB48F3">
        <w:rPr>
          <w:rFonts w:ascii="Trebuchet MS" w:hAnsi="Trebuchet MS" w:cs="Arial"/>
          <w:i/>
          <w:iCs/>
          <w:sz w:val="22"/>
          <w:szCs w:val="22"/>
          <w:lang w:val="lt-LT"/>
        </w:rPr>
        <w:t>Standartiniai techniniai reikalavimai 110 kV skyrikliams;</w:t>
      </w:r>
    </w:p>
    <w:p w14:paraId="5C4BE289" w14:textId="77777777" w:rsidR="007D2953" w:rsidRPr="007D2953" w:rsidRDefault="007D2953" w:rsidP="007D2953">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kintamos srovės savųjų reikmių skydui;</w:t>
      </w:r>
    </w:p>
    <w:p w14:paraId="0C166D32" w14:textId="77777777" w:rsidR="007D2953" w:rsidRPr="007D2953" w:rsidRDefault="007D2953" w:rsidP="007D2953">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nuolatinės srovės savųjų reikmių skydui;</w:t>
      </w:r>
    </w:p>
    <w:p w14:paraId="5BF1595B" w14:textId="176F53F6"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110 kV įtampos oro linijų vibracijos slopintuvams (stokbridžo tipo)</w:t>
      </w:r>
      <w:r>
        <w:rPr>
          <w:rFonts w:ascii="Trebuchet MS" w:hAnsi="Trebuchet MS" w:cs="Arial"/>
          <w:i/>
          <w:iCs/>
          <w:sz w:val="22"/>
          <w:szCs w:val="22"/>
          <w:lang w:val="lt-LT"/>
        </w:rPr>
        <w:t>;</w:t>
      </w:r>
    </w:p>
    <w:p w14:paraId="32EA1BA3" w14:textId="036C914E"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400-110 kV įtampos elektros perdavimo linijų įžeminimo kontūro įrengimui</w:t>
      </w:r>
      <w:r>
        <w:rPr>
          <w:rFonts w:ascii="Trebuchet MS" w:hAnsi="Trebuchet MS" w:cs="Arial"/>
          <w:i/>
          <w:iCs/>
          <w:sz w:val="22"/>
          <w:szCs w:val="22"/>
          <w:lang w:val="lt-LT"/>
        </w:rPr>
        <w:t>;</w:t>
      </w:r>
    </w:p>
    <w:p w14:paraId="025C0EAD" w14:textId="2F0E7E17"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400-110 kV įtampos elektros perdavimo linijų įžeminimo kontūro elementams</w:t>
      </w:r>
      <w:r>
        <w:rPr>
          <w:rFonts w:ascii="Trebuchet MS" w:hAnsi="Trebuchet MS" w:cs="Arial"/>
          <w:i/>
          <w:iCs/>
          <w:sz w:val="22"/>
          <w:szCs w:val="22"/>
          <w:lang w:val="lt-LT"/>
        </w:rPr>
        <w:t>;</w:t>
      </w:r>
    </w:p>
    <w:p w14:paraId="37EF34F4" w14:textId="6548D611"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400-110 kV įtampos oro linijų aliumininius su plieninių vijų šerdimi laidus laikantiems gnybtams</w:t>
      </w:r>
      <w:r>
        <w:rPr>
          <w:rFonts w:ascii="Trebuchet MS" w:hAnsi="Trebuchet MS" w:cs="Arial"/>
          <w:i/>
          <w:iCs/>
          <w:sz w:val="22"/>
          <w:szCs w:val="22"/>
          <w:lang w:val="lt-LT"/>
        </w:rPr>
        <w:t>;</w:t>
      </w:r>
    </w:p>
    <w:p w14:paraId="5AB25317" w14:textId="0ECCD672"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400-110 kV įtampos oro linijų laidų ir žaibosaugos trosų be šviesolaidinio kabelio presuojamo tipo tempiamiesiems gnybtams</w:t>
      </w:r>
      <w:r>
        <w:rPr>
          <w:rFonts w:ascii="Trebuchet MS" w:hAnsi="Trebuchet MS" w:cs="Arial"/>
          <w:i/>
          <w:iCs/>
          <w:sz w:val="22"/>
          <w:szCs w:val="22"/>
          <w:lang w:val="lt-LT"/>
        </w:rPr>
        <w:t>;</w:t>
      </w:r>
    </w:p>
    <w:p w14:paraId="70A2063C" w14:textId="3A3AD9A3"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400-110 kV įtampos oro linijų laidų ir žaibosaugos trosų be šviesolaidinio kabelio varžtinio tipo tempiamiesiems gnybtams</w:t>
      </w:r>
      <w:r>
        <w:rPr>
          <w:rFonts w:ascii="Trebuchet MS" w:hAnsi="Trebuchet MS" w:cs="Arial"/>
          <w:i/>
          <w:iCs/>
          <w:sz w:val="22"/>
          <w:szCs w:val="22"/>
          <w:lang w:val="lt-LT"/>
        </w:rPr>
        <w:t>;</w:t>
      </w:r>
    </w:p>
    <w:p w14:paraId="5B49353F" w14:textId="10EC509A"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400-110 kV įtampos oro linijų</w:t>
      </w:r>
      <w:r>
        <w:rPr>
          <w:rFonts w:ascii="Trebuchet MS" w:hAnsi="Trebuchet MS" w:cs="Arial"/>
          <w:i/>
          <w:iCs/>
          <w:sz w:val="22"/>
          <w:szCs w:val="22"/>
          <w:lang w:val="lt-LT"/>
        </w:rPr>
        <w:t xml:space="preserve"> </w:t>
      </w:r>
      <w:r w:rsidRPr="007D2953">
        <w:rPr>
          <w:rFonts w:ascii="Trebuchet MS" w:hAnsi="Trebuchet MS" w:cs="Arial"/>
          <w:i/>
          <w:iCs/>
          <w:sz w:val="22"/>
          <w:szCs w:val="22"/>
          <w:lang w:val="lt-LT"/>
        </w:rPr>
        <w:t>neizoliuotiems aliumininiams su plieninių vijų šerdimi laidams</w:t>
      </w:r>
      <w:r>
        <w:rPr>
          <w:rFonts w:ascii="Trebuchet MS" w:hAnsi="Trebuchet MS" w:cs="Arial"/>
          <w:i/>
          <w:iCs/>
          <w:sz w:val="22"/>
          <w:szCs w:val="22"/>
          <w:lang w:val="lt-LT"/>
        </w:rPr>
        <w:t>;</w:t>
      </w:r>
    </w:p>
    <w:p w14:paraId="115BE562" w14:textId="09C8246D"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400-110 kV įtampos oro linijų izoliatorių girliandų armatūrai</w:t>
      </w:r>
      <w:r>
        <w:rPr>
          <w:rFonts w:ascii="Trebuchet MS" w:hAnsi="Trebuchet MS" w:cs="Arial"/>
          <w:i/>
          <w:iCs/>
          <w:sz w:val="22"/>
          <w:szCs w:val="22"/>
          <w:lang w:val="lt-LT"/>
        </w:rPr>
        <w:t>;</w:t>
      </w:r>
    </w:p>
    <w:p w14:paraId="1E88D6E1" w14:textId="4B480D62"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Reikalavimai 400-110 kV įtampos oro linijų atramų ženklinimui</w:t>
      </w:r>
      <w:r>
        <w:rPr>
          <w:rFonts w:ascii="Trebuchet MS" w:hAnsi="Trebuchet MS" w:cs="Arial"/>
          <w:i/>
          <w:iCs/>
          <w:sz w:val="22"/>
          <w:szCs w:val="22"/>
          <w:lang w:val="lt-LT"/>
        </w:rPr>
        <w:t>;</w:t>
      </w:r>
    </w:p>
    <w:p w14:paraId="15D8B284" w14:textId="385FCA65"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400-110 kV įtampos oro linijų žaibosaugos trosams (be šviesolaidinio kabelio)</w:t>
      </w:r>
      <w:r>
        <w:rPr>
          <w:rFonts w:ascii="Trebuchet MS" w:hAnsi="Trebuchet MS" w:cs="Arial"/>
          <w:i/>
          <w:iCs/>
          <w:sz w:val="22"/>
          <w:szCs w:val="22"/>
          <w:lang w:val="lt-LT"/>
        </w:rPr>
        <w:t>;</w:t>
      </w:r>
    </w:p>
    <w:p w14:paraId="74245C8C" w14:textId="624194F0"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t>Standartiniai techniniai reikalavimai 400-110 kV įtampos oro linijų žaibosaugos trosui su šviesolaidiniu kabeliu (</w:t>
      </w:r>
      <w:r>
        <w:rPr>
          <w:rFonts w:ascii="Trebuchet MS" w:hAnsi="Trebuchet MS" w:cs="Arial"/>
          <w:i/>
          <w:iCs/>
          <w:sz w:val="22"/>
          <w:szCs w:val="22"/>
          <w:lang w:val="lt-LT"/>
        </w:rPr>
        <w:t>ŽTŠK</w:t>
      </w:r>
      <w:r w:rsidRPr="007D2953">
        <w:rPr>
          <w:rFonts w:ascii="Trebuchet MS" w:hAnsi="Trebuchet MS" w:cs="Arial"/>
          <w:i/>
          <w:iCs/>
          <w:sz w:val="22"/>
          <w:szCs w:val="22"/>
          <w:lang w:val="lt-LT"/>
        </w:rPr>
        <w:t>)</w:t>
      </w:r>
      <w:r>
        <w:rPr>
          <w:rFonts w:ascii="Trebuchet MS" w:hAnsi="Trebuchet MS" w:cs="Arial"/>
          <w:i/>
          <w:iCs/>
          <w:sz w:val="22"/>
          <w:szCs w:val="22"/>
          <w:lang w:val="lt-LT"/>
        </w:rPr>
        <w:t>;</w:t>
      </w:r>
    </w:p>
    <w:p w14:paraId="76DD8D13" w14:textId="070015D4" w:rsidR="002B211A" w:rsidRDefault="00FC535D" w:rsidP="000D7732">
      <w:pPr>
        <w:pStyle w:val="ListParagraph"/>
        <w:numPr>
          <w:ilvl w:val="3"/>
          <w:numId w:val="5"/>
        </w:numPr>
        <w:rPr>
          <w:rFonts w:ascii="Trebuchet MS" w:hAnsi="Trebuchet MS" w:cs="Arial"/>
          <w:i/>
          <w:iCs/>
          <w:sz w:val="22"/>
          <w:szCs w:val="22"/>
          <w:lang w:val="lt-LT"/>
        </w:rPr>
      </w:pPr>
      <w:r w:rsidRPr="007D2953">
        <w:rPr>
          <w:rFonts w:ascii="Trebuchet MS" w:hAnsi="Trebuchet MS" w:cs="Arial"/>
          <w:i/>
          <w:iCs/>
          <w:sz w:val="22"/>
          <w:szCs w:val="22"/>
          <w:lang w:val="lt-LT"/>
        </w:rPr>
        <w:lastRenderedPageBreak/>
        <w:t>Standartiniai techniniai reikalavimai 400-110 kV įtampos oro linijų laidų ir žaibosaugos trosų be šviesolaidinio kabelio presuojamo tipo jungiamiesiems gnybtams</w:t>
      </w:r>
      <w:r>
        <w:rPr>
          <w:rFonts w:ascii="Trebuchet MS" w:hAnsi="Trebuchet MS" w:cs="Arial"/>
          <w:i/>
          <w:iCs/>
          <w:sz w:val="22"/>
          <w:szCs w:val="22"/>
          <w:lang w:val="lt-LT"/>
        </w:rPr>
        <w:t>;</w:t>
      </w:r>
    </w:p>
    <w:p w14:paraId="2EF3CD1B" w14:textId="3F7A2D83" w:rsidR="002B211A" w:rsidRDefault="00FC535D" w:rsidP="000D7732">
      <w:pPr>
        <w:pStyle w:val="ListParagraph"/>
        <w:numPr>
          <w:ilvl w:val="3"/>
          <w:numId w:val="5"/>
        </w:numPr>
        <w:rPr>
          <w:rFonts w:ascii="Trebuchet MS" w:hAnsi="Trebuchet MS" w:cs="Arial"/>
          <w:i/>
          <w:iCs/>
          <w:sz w:val="22"/>
          <w:szCs w:val="22"/>
          <w:lang w:val="lt-LT"/>
        </w:rPr>
      </w:pPr>
      <w:r w:rsidRPr="00FC535D">
        <w:rPr>
          <w:rFonts w:ascii="Trebuchet MS" w:hAnsi="Trebuchet MS" w:cs="Arial"/>
          <w:i/>
          <w:iCs/>
          <w:sz w:val="22"/>
          <w:szCs w:val="22"/>
          <w:lang w:val="lt-LT"/>
        </w:rPr>
        <w:t>Standartiniai tech</w:t>
      </w:r>
      <w:r>
        <w:rPr>
          <w:rFonts w:ascii="Trebuchet MS" w:hAnsi="Trebuchet MS" w:cs="Arial"/>
          <w:i/>
          <w:iCs/>
          <w:sz w:val="22"/>
          <w:szCs w:val="22"/>
          <w:lang w:val="lt-LT"/>
        </w:rPr>
        <w:t>ni</w:t>
      </w:r>
      <w:r w:rsidRPr="00FC535D">
        <w:rPr>
          <w:rFonts w:ascii="Trebuchet MS" w:hAnsi="Trebuchet MS" w:cs="Arial"/>
          <w:i/>
          <w:iCs/>
          <w:sz w:val="22"/>
          <w:szCs w:val="22"/>
          <w:lang w:val="lt-LT"/>
        </w:rPr>
        <w:t>niai reikalavimai 110 kV įtampos</w:t>
      </w:r>
      <w:r>
        <w:rPr>
          <w:rFonts w:ascii="Trebuchet MS" w:hAnsi="Trebuchet MS" w:cs="Arial"/>
          <w:i/>
          <w:iCs/>
          <w:sz w:val="22"/>
          <w:szCs w:val="22"/>
          <w:lang w:val="lt-LT"/>
        </w:rPr>
        <w:t xml:space="preserve"> OL</w:t>
      </w:r>
      <w:r w:rsidRPr="00FC535D">
        <w:rPr>
          <w:rFonts w:ascii="Trebuchet MS" w:hAnsi="Trebuchet MS" w:cs="Arial"/>
          <w:i/>
          <w:iCs/>
          <w:sz w:val="22"/>
          <w:szCs w:val="22"/>
          <w:lang w:val="lt-LT"/>
        </w:rPr>
        <w:t xml:space="preserve"> stiklinių izoliatorių girliandų sudėčiai</w:t>
      </w:r>
      <w:r>
        <w:rPr>
          <w:rFonts w:ascii="Trebuchet MS" w:hAnsi="Trebuchet MS" w:cs="Arial"/>
          <w:i/>
          <w:iCs/>
          <w:sz w:val="22"/>
          <w:szCs w:val="22"/>
          <w:lang w:val="lt-LT"/>
        </w:rPr>
        <w:t>;</w:t>
      </w:r>
    </w:p>
    <w:p w14:paraId="0451DE80" w14:textId="72B707DB" w:rsidR="00D016DB" w:rsidRPr="00FC535D" w:rsidRDefault="00FC535D" w:rsidP="006D7A88">
      <w:pPr>
        <w:pStyle w:val="ListParagraph"/>
        <w:numPr>
          <w:ilvl w:val="3"/>
          <w:numId w:val="5"/>
        </w:numPr>
        <w:rPr>
          <w:rFonts w:ascii="Trebuchet MS" w:hAnsi="Trebuchet MS" w:cs="Arial"/>
          <w:i/>
          <w:iCs/>
          <w:sz w:val="22"/>
          <w:szCs w:val="22"/>
          <w:lang w:val="lt-LT"/>
        </w:rPr>
      </w:pPr>
      <w:r w:rsidRPr="00FC535D">
        <w:rPr>
          <w:rFonts w:ascii="Trebuchet MS" w:hAnsi="Trebuchet MS" w:cs="Arial"/>
          <w:i/>
          <w:iCs/>
          <w:sz w:val="22"/>
          <w:szCs w:val="22"/>
          <w:lang w:val="lt-LT"/>
        </w:rPr>
        <w:t>Standartiniai techniniai reikalavimai 400-110 kV įtampos oro linijų stikliniams lėkštiniams izoliatoriams;</w:t>
      </w:r>
    </w:p>
    <w:p w14:paraId="1EAC991F" w14:textId="6CA6073D" w:rsidR="00D016DB" w:rsidRPr="00D016DB" w:rsidRDefault="00D016DB" w:rsidP="00D016DB">
      <w:pPr>
        <w:pStyle w:val="ListParagraph"/>
        <w:numPr>
          <w:ilvl w:val="3"/>
          <w:numId w:val="5"/>
        </w:numPr>
        <w:rPr>
          <w:rFonts w:ascii="Trebuchet MS" w:hAnsi="Trebuchet MS" w:cs="Arial"/>
          <w:i/>
          <w:iCs/>
          <w:sz w:val="22"/>
          <w:szCs w:val="22"/>
          <w:lang w:val="lt-LT"/>
        </w:rPr>
      </w:pPr>
      <w:r w:rsidRPr="00D016DB">
        <w:rPr>
          <w:rFonts w:ascii="Trebuchet MS" w:hAnsi="Trebuchet MS" w:cs="Arial"/>
          <w:i/>
          <w:iCs/>
          <w:sz w:val="22"/>
          <w:szCs w:val="22"/>
          <w:lang w:val="lt-LT"/>
        </w:rPr>
        <w:t>Perdavimo tinklo transformatorių pastočių ir skirstyklų relinės apsaugos ir automatikos (RAA) įrangos kompleksinių bandymų reikalavimų aprašas</w:t>
      </w:r>
      <w:r w:rsidR="00EF5AA5">
        <w:rPr>
          <w:rFonts w:ascii="Trebuchet MS" w:hAnsi="Trebuchet MS" w:cs="Arial"/>
          <w:i/>
          <w:iCs/>
          <w:sz w:val="22"/>
          <w:szCs w:val="22"/>
          <w:lang w:val="lt-LT"/>
        </w:rPr>
        <w:t>;</w:t>
      </w:r>
    </w:p>
    <w:p w14:paraId="461B7F17" w14:textId="77777777" w:rsidR="00EF5AA5" w:rsidRPr="00EF5AA5" w:rsidRDefault="00EF5AA5" w:rsidP="00EF5AA5">
      <w:pPr>
        <w:pStyle w:val="ListParagraph"/>
        <w:numPr>
          <w:ilvl w:val="3"/>
          <w:numId w:val="5"/>
        </w:numPr>
        <w:rPr>
          <w:rFonts w:ascii="Trebuchet MS" w:hAnsi="Trebuchet MS" w:cs="Arial"/>
          <w:i/>
          <w:iCs/>
          <w:sz w:val="22"/>
          <w:szCs w:val="22"/>
          <w:lang w:val="lt-LT"/>
        </w:rPr>
      </w:pPr>
      <w:r w:rsidRPr="00EF5AA5">
        <w:rPr>
          <w:rFonts w:ascii="Trebuchet MS" w:hAnsi="Trebuchet MS" w:cs="Arial"/>
          <w:i/>
          <w:iCs/>
          <w:sz w:val="22"/>
          <w:szCs w:val="22"/>
          <w:lang w:val="lt-LT"/>
        </w:rPr>
        <w:t xml:space="preserve">Standartiniai techniniai reikalavimai 400-330-110 kV TP </w:t>
      </w:r>
      <w:proofErr w:type="spellStart"/>
      <w:r w:rsidRPr="00EF5AA5">
        <w:rPr>
          <w:rFonts w:ascii="Trebuchet MS" w:hAnsi="Trebuchet MS" w:cs="Arial"/>
          <w:i/>
          <w:iCs/>
          <w:sz w:val="22"/>
          <w:szCs w:val="22"/>
          <w:lang w:val="lt-LT"/>
        </w:rPr>
        <w:t>mikropocesorinėms</w:t>
      </w:r>
      <w:proofErr w:type="spellEnd"/>
      <w:r w:rsidRPr="00EF5AA5">
        <w:rPr>
          <w:rFonts w:ascii="Trebuchet MS" w:hAnsi="Trebuchet MS" w:cs="Arial"/>
          <w:i/>
          <w:iCs/>
          <w:sz w:val="22"/>
          <w:szCs w:val="22"/>
          <w:lang w:val="lt-LT"/>
        </w:rPr>
        <w:t xml:space="preserve"> relinės apsaugos ir automatikos relėms ir valdikliams;</w:t>
      </w:r>
    </w:p>
    <w:p w14:paraId="45F45FD9" w14:textId="56B643D6" w:rsidR="00D016DB" w:rsidRDefault="00CC2A01" w:rsidP="000D7732">
      <w:pPr>
        <w:pStyle w:val="ListParagraph"/>
        <w:numPr>
          <w:ilvl w:val="3"/>
          <w:numId w:val="5"/>
        </w:numPr>
        <w:rPr>
          <w:rFonts w:ascii="Trebuchet MS" w:hAnsi="Trebuchet MS" w:cs="Arial"/>
          <w:i/>
          <w:iCs/>
          <w:sz w:val="22"/>
          <w:szCs w:val="22"/>
          <w:lang w:val="lt-LT"/>
        </w:rPr>
      </w:pPr>
      <w:r w:rsidRPr="00CC2A01">
        <w:rPr>
          <w:rFonts w:ascii="Trebuchet MS" w:hAnsi="Trebuchet MS" w:cs="Arial"/>
          <w:i/>
          <w:iCs/>
          <w:sz w:val="22"/>
          <w:szCs w:val="22"/>
          <w:lang w:val="lt-LT"/>
        </w:rPr>
        <w:t>Litgrid AB Perdavimo tinklo 110 kV transformatorių pastočių standartinių relinės apsaugos ir automatikos struktūrinių schemų išpildymo techniniuose projektuose aprašas</w:t>
      </w:r>
      <w:r>
        <w:rPr>
          <w:rFonts w:ascii="Trebuchet MS" w:hAnsi="Trebuchet MS" w:cs="Arial"/>
          <w:i/>
          <w:iCs/>
          <w:sz w:val="22"/>
          <w:szCs w:val="22"/>
          <w:lang w:val="lt-LT"/>
        </w:rPr>
        <w:t>;</w:t>
      </w:r>
    </w:p>
    <w:p w14:paraId="46E5BE74" w14:textId="77777777" w:rsidR="00B303E2" w:rsidRPr="00D21307" w:rsidRDefault="00B303E2" w:rsidP="00B303E2">
      <w:pPr>
        <w:pStyle w:val="ListParagraph"/>
        <w:numPr>
          <w:ilvl w:val="3"/>
          <w:numId w:val="5"/>
        </w:numPr>
        <w:spacing w:line="276" w:lineRule="auto"/>
        <w:rPr>
          <w:rFonts w:ascii="Trebuchet MS" w:hAnsi="Trebuchet MS" w:cs="Arial"/>
          <w:i/>
          <w:iCs/>
          <w:sz w:val="22"/>
          <w:szCs w:val="22"/>
          <w:lang w:val="lt-LT"/>
        </w:rPr>
      </w:pPr>
      <w:r w:rsidRPr="00D21307">
        <w:rPr>
          <w:rFonts w:ascii="Trebuchet MS" w:hAnsi="Trebuchet MS" w:cs="Arial"/>
          <w:i/>
          <w:iCs/>
          <w:sz w:val="22"/>
          <w:szCs w:val="22"/>
          <w:lang w:val="lt-LT"/>
        </w:rPr>
        <w:t>Standartiniai techniniai reikalavimai kontroliniams kabeliams jungiantiems relinės apsaugos/automatikos ir atviros skirstyklos pirminius įrenginius;</w:t>
      </w:r>
    </w:p>
    <w:p w14:paraId="4F77F088" w14:textId="77777777" w:rsidR="006E4031" w:rsidRPr="00D21307" w:rsidRDefault="006E4031" w:rsidP="006E4031">
      <w:pPr>
        <w:pStyle w:val="ListParagraph"/>
        <w:numPr>
          <w:ilvl w:val="3"/>
          <w:numId w:val="5"/>
        </w:numPr>
        <w:spacing w:line="276" w:lineRule="auto"/>
        <w:rPr>
          <w:rFonts w:ascii="Trebuchet MS" w:hAnsi="Trebuchet MS" w:cs="Arial"/>
          <w:i/>
          <w:iCs/>
          <w:sz w:val="22"/>
          <w:szCs w:val="22"/>
          <w:lang w:val="lt-LT"/>
        </w:rPr>
      </w:pPr>
      <w:r w:rsidRPr="00D21307">
        <w:rPr>
          <w:rFonts w:ascii="Trebuchet MS" w:hAnsi="Trebuchet MS" w:cs="Arial"/>
          <w:i/>
          <w:iCs/>
          <w:sz w:val="22"/>
          <w:szCs w:val="22"/>
          <w:lang w:val="lt-LT"/>
        </w:rPr>
        <w:t>Standartiniai techniniai reikalavimai lauko ir vidaus spintų vidinio montažo laidams;</w:t>
      </w:r>
    </w:p>
    <w:p w14:paraId="2FF0851D" w14:textId="77777777" w:rsidR="00BF3AF4" w:rsidRPr="00BF3AF4" w:rsidRDefault="00BF3AF4" w:rsidP="00BF3AF4">
      <w:pPr>
        <w:pStyle w:val="ListParagraph"/>
        <w:numPr>
          <w:ilvl w:val="3"/>
          <w:numId w:val="5"/>
        </w:numPr>
        <w:rPr>
          <w:rFonts w:ascii="Trebuchet MS" w:hAnsi="Trebuchet MS" w:cs="Arial"/>
          <w:i/>
          <w:iCs/>
          <w:sz w:val="22"/>
          <w:szCs w:val="22"/>
          <w:lang w:val="lt-LT"/>
        </w:rPr>
      </w:pPr>
      <w:r w:rsidRPr="00BF3AF4">
        <w:rPr>
          <w:rFonts w:ascii="Trebuchet MS" w:hAnsi="Trebuchet MS" w:cs="Arial"/>
          <w:i/>
          <w:iCs/>
          <w:sz w:val="22"/>
          <w:szCs w:val="22"/>
          <w:lang w:val="lt-LT"/>
        </w:rPr>
        <w:t>Standartiniai techniniai reikalavimai telekomandų perdavimo sistemos įrenginiams susietiems su reline apsauga ir automatika;</w:t>
      </w:r>
    </w:p>
    <w:p w14:paraId="42D577B2" w14:textId="77777777" w:rsidR="00E84279" w:rsidRPr="00E84279" w:rsidRDefault="00E84279" w:rsidP="00E84279">
      <w:pPr>
        <w:pStyle w:val="ListParagraph"/>
        <w:numPr>
          <w:ilvl w:val="3"/>
          <w:numId w:val="5"/>
        </w:numPr>
        <w:rPr>
          <w:rFonts w:ascii="Trebuchet MS" w:hAnsi="Trebuchet MS" w:cs="Arial"/>
          <w:i/>
          <w:iCs/>
          <w:sz w:val="22"/>
          <w:szCs w:val="22"/>
          <w:lang w:val="lt-LT"/>
        </w:rPr>
      </w:pPr>
      <w:r w:rsidRPr="00E84279">
        <w:rPr>
          <w:rFonts w:ascii="Trebuchet MS" w:hAnsi="Trebuchet MS" w:cs="Arial"/>
          <w:i/>
          <w:iCs/>
          <w:sz w:val="22"/>
          <w:szCs w:val="22"/>
          <w:lang w:val="lt-LT"/>
        </w:rPr>
        <w:t>Standartiniai techniniai reikalavimai relinės apsaugos ir automatikos vidaus spintoms;</w:t>
      </w:r>
    </w:p>
    <w:p w14:paraId="4D86C94F" w14:textId="73628E0B" w:rsidR="00B303E2" w:rsidRDefault="00555609" w:rsidP="000D7732">
      <w:pPr>
        <w:pStyle w:val="ListParagraph"/>
        <w:numPr>
          <w:ilvl w:val="3"/>
          <w:numId w:val="5"/>
        </w:numPr>
        <w:rPr>
          <w:rFonts w:ascii="Trebuchet MS" w:hAnsi="Trebuchet MS" w:cs="Arial"/>
          <w:i/>
          <w:iCs/>
          <w:sz w:val="22"/>
          <w:szCs w:val="22"/>
          <w:lang w:val="lt-LT"/>
        </w:rPr>
      </w:pPr>
      <w:r w:rsidRPr="00555609">
        <w:rPr>
          <w:rFonts w:ascii="Trebuchet MS" w:hAnsi="Trebuchet MS" w:cs="Arial"/>
          <w:i/>
          <w:iCs/>
          <w:sz w:val="22"/>
          <w:szCs w:val="22"/>
          <w:lang w:val="lt-LT"/>
        </w:rPr>
        <w:t>Pagrindinių ir kitų įrenginių sąrankos RAA vidaus spintose Užsakovo patikrinimo protokolas gamyklinių bandymų metu</w:t>
      </w:r>
      <w:r>
        <w:rPr>
          <w:rFonts w:ascii="Trebuchet MS" w:hAnsi="Trebuchet MS" w:cs="Arial"/>
          <w:i/>
          <w:iCs/>
          <w:sz w:val="22"/>
          <w:szCs w:val="22"/>
          <w:lang w:val="lt-LT"/>
        </w:rPr>
        <w:t>;</w:t>
      </w:r>
    </w:p>
    <w:p w14:paraId="4D040D1D" w14:textId="77777777" w:rsidR="00B96EF5" w:rsidRPr="00B96EF5" w:rsidRDefault="00B96EF5" w:rsidP="00B96EF5">
      <w:pPr>
        <w:pStyle w:val="ListParagraph"/>
        <w:numPr>
          <w:ilvl w:val="3"/>
          <w:numId w:val="5"/>
        </w:numPr>
        <w:rPr>
          <w:rFonts w:ascii="Trebuchet MS" w:hAnsi="Trebuchet MS" w:cs="Arial"/>
          <w:i/>
          <w:iCs/>
          <w:sz w:val="22"/>
          <w:szCs w:val="22"/>
          <w:lang w:val="lt-LT"/>
        </w:rPr>
      </w:pPr>
      <w:r w:rsidRPr="00B96EF5">
        <w:rPr>
          <w:rFonts w:ascii="Trebuchet MS" w:hAnsi="Trebuchet MS" w:cs="Arial"/>
          <w:i/>
          <w:iCs/>
          <w:sz w:val="22"/>
          <w:szCs w:val="22"/>
          <w:lang w:val="lt-LT"/>
        </w:rPr>
        <w:t>Standartiniai techniniai reikalavimai relinės apsaugos ir automatikos elektros grandinių elektromechaninėms relėms;</w:t>
      </w:r>
    </w:p>
    <w:p w14:paraId="7E617628" w14:textId="77777777" w:rsidR="00B552D8" w:rsidRPr="00B552D8" w:rsidRDefault="00B552D8" w:rsidP="00B552D8">
      <w:pPr>
        <w:pStyle w:val="ListParagraph"/>
        <w:numPr>
          <w:ilvl w:val="3"/>
          <w:numId w:val="5"/>
        </w:numPr>
        <w:rPr>
          <w:rFonts w:ascii="Trebuchet MS" w:hAnsi="Trebuchet MS" w:cs="Arial"/>
          <w:i/>
          <w:iCs/>
          <w:sz w:val="22"/>
          <w:szCs w:val="22"/>
          <w:lang w:val="lt-LT"/>
        </w:rPr>
      </w:pPr>
      <w:r w:rsidRPr="00B552D8">
        <w:rPr>
          <w:rFonts w:ascii="Trebuchet MS" w:hAnsi="Trebuchet MS" w:cs="Arial"/>
          <w:i/>
          <w:iCs/>
          <w:sz w:val="22"/>
          <w:szCs w:val="22"/>
          <w:lang w:val="lt-LT"/>
        </w:rPr>
        <w:t>Standartiniai techniniai reikalavimai lauko tarpinių gnybtinų spintoms;</w:t>
      </w:r>
    </w:p>
    <w:p w14:paraId="75353C3C" w14:textId="4C38BF46" w:rsidR="00B96EF5" w:rsidRDefault="00FC74A8" w:rsidP="000D7732">
      <w:pPr>
        <w:pStyle w:val="ListParagraph"/>
        <w:numPr>
          <w:ilvl w:val="3"/>
          <w:numId w:val="5"/>
        </w:numPr>
        <w:rPr>
          <w:rFonts w:ascii="Trebuchet MS" w:hAnsi="Trebuchet MS" w:cs="Arial"/>
          <w:i/>
          <w:iCs/>
          <w:sz w:val="22"/>
          <w:szCs w:val="22"/>
          <w:lang w:val="lt-LT"/>
        </w:rPr>
      </w:pPr>
      <w:r w:rsidRPr="00FC74A8">
        <w:rPr>
          <w:rFonts w:ascii="Trebuchet MS" w:hAnsi="Trebuchet MS" w:cs="Arial"/>
          <w:i/>
          <w:iCs/>
          <w:sz w:val="22"/>
          <w:szCs w:val="22"/>
          <w:lang w:val="lt-LT"/>
        </w:rPr>
        <w:t xml:space="preserve">Pagrindinių ir kitų RAA įrenginių sąrankos lauko tarpinių </w:t>
      </w:r>
      <w:proofErr w:type="spellStart"/>
      <w:r w:rsidRPr="00FC74A8">
        <w:rPr>
          <w:rFonts w:ascii="Trebuchet MS" w:hAnsi="Trebuchet MS" w:cs="Arial"/>
          <w:i/>
          <w:iCs/>
          <w:sz w:val="22"/>
          <w:szCs w:val="22"/>
          <w:lang w:val="lt-LT"/>
        </w:rPr>
        <w:t>gnybtynų</w:t>
      </w:r>
      <w:proofErr w:type="spellEnd"/>
      <w:r w:rsidRPr="00FC74A8">
        <w:rPr>
          <w:rFonts w:ascii="Trebuchet MS" w:hAnsi="Trebuchet MS" w:cs="Arial"/>
          <w:i/>
          <w:iCs/>
          <w:sz w:val="22"/>
          <w:szCs w:val="22"/>
          <w:lang w:val="lt-LT"/>
        </w:rPr>
        <w:t xml:space="preserve"> spintose Užsakovo patikrinimo protokolas gamyklinių bandymų metu</w:t>
      </w:r>
      <w:r>
        <w:rPr>
          <w:rFonts w:ascii="Trebuchet MS" w:hAnsi="Trebuchet MS" w:cs="Arial"/>
          <w:i/>
          <w:iCs/>
          <w:sz w:val="22"/>
          <w:szCs w:val="22"/>
          <w:lang w:val="lt-LT"/>
        </w:rPr>
        <w:t>;</w:t>
      </w:r>
    </w:p>
    <w:p w14:paraId="185239C7" w14:textId="77777777" w:rsidR="00176778" w:rsidRPr="00176778" w:rsidRDefault="00176778" w:rsidP="00176778">
      <w:pPr>
        <w:pStyle w:val="ListParagraph"/>
        <w:numPr>
          <w:ilvl w:val="3"/>
          <w:numId w:val="5"/>
        </w:numPr>
        <w:rPr>
          <w:rFonts w:ascii="Trebuchet MS" w:hAnsi="Trebuchet MS" w:cs="Arial"/>
          <w:i/>
          <w:iCs/>
          <w:sz w:val="22"/>
          <w:szCs w:val="22"/>
          <w:lang w:val="lt-LT"/>
        </w:rPr>
      </w:pPr>
      <w:r w:rsidRPr="00176778">
        <w:rPr>
          <w:rFonts w:ascii="Trebuchet MS" w:hAnsi="Trebuchet MS" w:cs="Arial"/>
          <w:i/>
          <w:iCs/>
          <w:sz w:val="22"/>
          <w:szCs w:val="22"/>
          <w:lang w:val="lt-LT"/>
        </w:rPr>
        <w:t>Standartiniai techniniai reikalavimai teleinformacijos surinkimo ir perdavimo įrenginiams;</w:t>
      </w:r>
    </w:p>
    <w:p w14:paraId="0FBAD18D" w14:textId="77777777" w:rsidR="00256621" w:rsidRPr="00256621" w:rsidRDefault="00256621" w:rsidP="00256621">
      <w:pPr>
        <w:pStyle w:val="ListParagraph"/>
        <w:numPr>
          <w:ilvl w:val="3"/>
          <w:numId w:val="5"/>
        </w:numPr>
        <w:rPr>
          <w:rFonts w:ascii="Trebuchet MS" w:hAnsi="Trebuchet MS" w:cs="Arial"/>
          <w:i/>
          <w:iCs/>
          <w:sz w:val="22"/>
          <w:szCs w:val="22"/>
          <w:lang w:val="lt-LT"/>
        </w:rPr>
      </w:pPr>
      <w:r w:rsidRPr="00256621">
        <w:rPr>
          <w:rFonts w:ascii="Trebuchet MS" w:hAnsi="Trebuchet MS" w:cs="Arial"/>
          <w:i/>
          <w:iCs/>
          <w:sz w:val="22"/>
          <w:szCs w:val="22"/>
          <w:lang w:val="lt-LT"/>
        </w:rPr>
        <w:t>Perdavimo tinklo transformatorių pastočių ir skirstyklų įrangos nuotolinio valdymo reikalavimų aprašas</w:t>
      </w:r>
    </w:p>
    <w:p w14:paraId="2171D6F2" w14:textId="11CCF962" w:rsidR="006B6F05" w:rsidRPr="006B6F05" w:rsidRDefault="006B6F05" w:rsidP="006B6F05">
      <w:pPr>
        <w:pStyle w:val="ListParagraph"/>
        <w:numPr>
          <w:ilvl w:val="3"/>
          <w:numId w:val="5"/>
        </w:numPr>
        <w:rPr>
          <w:rFonts w:ascii="Trebuchet MS" w:hAnsi="Trebuchet MS" w:cs="Arial"/>
          <w:i/>
          <w:iCs/>
          <w:sz w:val="22"/>
          <w:szCs w:val="22"/>
          <w:lang w:val="lt-LT"/>
        </w:rPr>
      </w:pPr>
      <w:r w:rsidRPr="006B6F05">
        <w:rPr>
          <w:rFonts w:ascii="Trebuchet MS" w:hAnsi="Trebuchet MS" w:cs="Arial"/>
          <w:i/>
          <w:iCs/>
          <w:sz w:val="22"/>
          <w:szCs w:val="22"/>
          <w:lang w:val="lt-LT"/>
        </w:rPr>
        <w:t>Reikalavimai telekomunikacijų ir TSPĮ elektrinio maitinimo nuo NSSRS projektavimui</w:t>
      </w:r>
      <w:r>
        <w:rPr>
          <w:rFonts w:ascii="Trebuchet MS" w:hAnsi="Trebuchet MS" w:cs="Arial"/>
          <w:i/>
          <w:iCs/>
          <w:sz w:val="22"/>
          <w:szCs w:val="22"/>
          <w:lang w:val="lt-LT"/>
        </w:rPr>
        <w:t>;</w:t>
      </w:r>
    </w:p>
    <w:p w14:paraId="26207487" w14:textId="77777777" w:rsidR="00B84928" w:rsidRPr="00B84928" w:rsidRDefault="00B84928" w:rsidP="00B84928">
      <w:pPr>
        <w:pStyle w:val="ListParagraph"/>
        <w:numPr>
          <w:ilvl w:val="3"/>
          <w:numId w:val="5"/>
        </w:numPr>
        <w:rPr>
          <w:rFonts w:ascii="Trebuchet MS" w:hAnsi="Trebuchet MS" w:cs="Arial"/>
          <w:i/>
          <w:iCs/>
          <w:sz w:val="22"/>
          <w:szCs w:val="22"/>
          <w:lang w:val="lt-LT"/>
        </w:rPr>
      </w:pPr>
      <w:r w:rsidRPr="00B84928">
        <w:rPr>
          <w:rFonts w:ascii="Trebuchet MS" w:hAnsi="Trebuchet MS" w:cs="Arial"/>
          <w:i/>
          <w:iCs/>
          <w:sz w:val="22"/>
          <w:szCs w:val="22"/>
          <w:lang w:val="lt-LT"/>
        </w:rPr>
        <w:t>Standartiniai techniniai reikalavimai telekomunikacijų vidaus spintoms valdymo pultuose ir ryšių aparatinėse;</w:t>
      </w:r>
    </w:p>
    <w:p w14:paraId="185B1576" w14:textId="77777777" w:rsidR="00C40EC9" w:rsidRPr="00C40EC9" w:rsidRDefault="00C40EC9" w:rsidP="00C40EC9">
      <w:pPr>
        <w:pStyle w:val="ListParagraph"/>
        <w:numPr>
          <w:ilvl w:val="3"/>
          <w:numId w:val="5"/>
        </w:numPr>
        <w:rPr>
          <w:rFonts w:ascii="Trebuchet MS" w:hAnsi="Trebuchet MS" w:cs="Arial"/>
          <w:i/>
          <w:iCs/>
          <w:sz w:val="22"/>
          <w:szCs w:val="22"/>
          <w:lang w:val="lt-LT"/>
        </w:rPr>
      </w:pPr>
      <w:r w:rsidRPr="00C40EC9">
        <w:rPr>
          <w:rFonts w:ascii="Trebuchet MS" w:hAnsi="Trebuchet MS" w:cs="Arial"/>
          <w:i/>
          <w:iCs/>
          <w:sz w:val="22"/>
          <w:szCs w:val="22"/>
          <w:lang w:val="lt-LT"/>
        </w:rPr>
        <w:t>400-330-110kV Įtampos oro linijų žaibosaugos troso su šviesolaidiniu kabeliu (ŽTŠK) standartiniai techniniai reikalavimai;</w:t>
      </w:r>
    </w:p>
    <w:p w14:paraId="556BBACF" w14:textId="1A5A656D" w:rsidR="00176778" w:rsidRDefault="0055539A" w:rsidP="000D7732">
      <w:pPr>
        <w:pStyle w:val="ListParagraph"/>
        <w:numPr>
          <w:ilvl w:val="3"/>
          <w:numId w:val="5"/>
        </w:numPr>
        <w:rPr>
          <w:rFonts w:ascii="Trebuchet MS" w:hAnsi="Trebuchet MS" w:cs="Arial"/>
          <w:i/>
          <w:iCs/>
          <w:sz w:val="22"/>
          <w:szCs w:val="22"/>
          <w:lang w:val="lt-LT"/>
        </w:rPr>
      </w:pPr>
      <w:r w:rsidRPr="0055539A">
        <w:rPr>
          <w:rFonts w:ascii="Trebuchet MS" w:hAnsi="Trebuchet MS" w:cs="Arial"/>
          <w:i/>
          <w:iCs/>
          <w:sz w:val="22"/>
          <w:szCs w:val="22"/>
          <w:lang w:val="lt-LT"/>
        </w:rPr>
        <w:t xml:space="preserve">Tipiniai reikalavimai </w:t>
      </w:r>
      <w:r>
        <w:rPr>
          <w:rFonts w:ascii="Trebuchet MS" w:hAnsi="Trebuchet MS" w:cs="Arial"/>
          <w:i/>
          <w:iCs/>
          <w:sz w:val="22"/>
          <w:szCs w:val="22"/>
          <w:lang w:val="lt-LT"/>
        </w:rPr>
        <w:t>ŽTŠK</w:t>
      </w:r>
      <w:r w:rsidRPr="0055539A">
        <w:rPr>
          <w:rFonts w:ascii="Trebuchet MS" w:hAnsi="Trebuchet MS" w:cs="Arial"/>
          <w:i/>
          <w:iCs/>
          <w:sz w:val="22"/>
          <w:szCs w:val="22"/>
          <w:lang w:val="lt-LT"/>
        </w:rPr>
        <w:t xml:space="preserve"> movos projektavimui</w:t>
      </w:r>
      <w:r>
        <w:rPr>
          <w:rFonts w:ascii="Trebuchet MS" w:hAnsi="Trebuchet MS" w:cs="Arial"/>
          <w:i/>
          <w:iCs/>
          <w:sz w:val="22"/>
          <w:szCs w:val="22"/>
          <w:lang w:val="lt-LT"/>
        </w:rPr>
        <w:t>;</w:t>
      </w:r>
    </w:p>
    <w:p w14:paraId="0C0941C0" w14:textId="63C21A5F" w:rsidR="0055539A" w:rsidRDefault="005C4C85" w:rsidP="000D7732">
      <w:pPr>
        <w:pStyle w:val="ListParagraph"/>
        <w:numPr>
          <w:ilvl w:val="3"/>
          <w:numId w:val="5"/>
        </w:numPr>
        <w:rPr>
          <w:rFonts w:ascii="Trebuchet MS" w:hAnsi="Trebuchet MS" w:cs="Arial"/>
          <w:i/>
          <w:iCs/>
          <w:sz w:val="22"/>
          <w:szCs w:val="22"/>
          <w:lang w:val="lt-LT"/>
        </w:rPr>
      </w:pPr>
      <w:r w:rsidRPr="005C4C85">
        <w:rPr>
          <w:rFonts w:ascii="Trebuchet MS" w:hAnsi="Trebuchet MS" w:cs="Arial"/>
          <w:i/>
          <w:iCs/>
          <w:sz w:val="22"/>
          <w:szCs w:val="22"/>
          <w:lang w:val="lt-LT"/>
        </w:rPr>
        <w:t>Ryšio nutraukimo darbų planas</w:t>
      </w:r>
      <w:r>
        <w:rPr>
          <w:rFonts w:ascii="Trebuchet MS" w:hAnsi="Trebuchet MS" w:cs="Arial"/>
          <w:i/>
          <w:iCs/>
          <w:sz w:val="22"/>
          <w:szCs w:val="22"/>
          <w:lang w:val="lt-LT"/>
        </w:rPr>
        <w:t>;</w:t>
      </w:r>
    </w:p>
    <w:p w14:paraId="04435B3B" w14:textId="22C913E7" w:rsidR="00B75221" w:rsidRDefault="00B75221" w:rsidP="000D7732">
      <w:pPr>
        <w:pStyle w:val="ListParagraph"/>
        <w:numPr>
          <w:ilvl w:val="3"/>
          <w:numId w:val="5"/>
        </w:numPr>
        <w:rPr>
          <w:rFonts w:ascii="Trebuchet MS" w:hAnsi="Trebuchet MS" w:cs="Arial"/>
          <w:i/>
          <w:iCs/>
          <w:sz w:val="22"/>
          <w:szCs w:val="22"/>
          <w:lang w:val="lt-LT"/>
        </w:rPr>
      </w:pPr>
      <w:r w:rsidRPr="00B75221">
        <w:rPr>
          <w:rFonts w:ascii="Trebuchet MS" w:hAnsi="Trebuchet MS" w:cs="Arial"/>
          <w:i/>
          <w:iCs/>
          <w:sz w:val="22"/>
          <w:szCs w:val="22"/>
          <w:lang w:val="lt-LT"/>
        </w:rPr>
        <w:t>Tipiniai reikalavimai šviesolaidinio kabelio projektavimui</w:t>
      </w:r>
      <w:r>
        <w:rPr>
          <w:rFonts w:ascii="Trebuchet MS" w:hAnsi="Trebuchet MS" w:cs="Arial"/>
          <w:i/>
          <w:iCs/>
          <w:sz w:val="22"/>
          <w:szCs w:val="22"/>
          <w:lang w:val="lt-LT"/>
        </w:rPr>
        <w:t>;</w:t>
      </w:r>
    </w:p>
    <w:p w14:paraId="5AF368B1" w14:textId="2E6BC2C9" w:rsidR="008A2FAC" w:rsidRDefault="008A2FAC" w:rsidP="000D7732">
      <w:pPr>
        <w:pStyle w:val="ListParagraph"/>
        <w:numPr>
          <w:ilvl w:val="3"/>
          <w:numId w:val="5"/>
        </w:numPr>
        <w:rPr>
          <w:rFonts w:ascii="Trebuchet MS" w:hAnsi="Trebuchet MS" w:cs="Arial"/>
          <w:i/>
          <w:iCs/>
          <w:sz w:val="22"/>
          <w:szCs w:val="22"/>
          <w:lang w:val="lt-LT"/>
        </w:rPr>
      </w:pPr>
      <w:r w:rsidRPr="008A2FAC">
        <w:rPr>
          <w:rFonts w:ascii="Trebuchet MS" w:hAnsi="Trebuchet MS" w:cs="Arial"/>
          <w:i/>
          <w:iCs/>
          <w:sz w:val="22"/>
          <w:szCs w:val="22"/>
          <w:lang w:val="lt-LT"/>
        </w:rPr>
        <w:t>Tipiniai reikalavimai skaidulų paskirstymo įrenginio projektavimui</w:t>
      </w:r>
      <w:r>
        <w:rPr>
          <w:rFonts w:ascii="Trebuchet MS" w:hAnsi="Trebuchet MS" w:cs="Arial"/>
          <w:i/>
          <w:iCs/>
          <w:sz w:val="22"/>
          <w:szCs w:val="22"/>
          <w:lang w:val="lt-LT"/>
        </w:rPr>
        <w:t>;</w:t>
      </w:r>
    </w:p>
    <w:p w14:paraId="184A00CA" w14:textId="3D8FE6B9" w:rsidR="008A2FAC" w:rsidRDefault="006E4435" w:rsidP="000D7732">
      <w:pPr>
        <w:pStyle w:val="ListParagraph"/>
        <w:numPr>
          <w:ilvl w:val="3"/>
          <w:numId w:val="5"/>
        </w:numPr>
        <w:rPr>
          <w:rFonts w:ascii="Trebuchet MS" w:hAnsi="Trebuchet MS" w:cs="Arial"/>
          <w:i/>
          <w:iCs/>
          <w:sz w:val="22"/>
          <w:szCs w:val="22"/>
          <w:lang w:val="lt-LT"/>
        </w:rPr>
      </w:pPr>
      <w:r w:rsidRPr="006E4435">
        <w:rPr>
          <w:rFonts w:ascii="Trebuchet MS" w:hAnsi="Trebuchet MS" w:cs="Arial"/>
          <w:i/>
          <w:iCs/>
          <w:sz w:val="22"/>
          <w:szCs w:val="22"/>
          <w:lang w:val="lt-LT"/>
        </w:rPr>
        <w:t>Tipinė šviesolaidinio paso forma</w:t>
      </w:r>
      <w:r>
        <w:rPr>
          <w:rFonts w:ascii="Trebuchet MS" w:hAnsi="Trebuchet MS" w:cs="Arial"/>
          <w:i/>
          <w:iCs/>
          <w:sz w:val="22"/>
          <w:szCs w:val="22"/>
          <w:lang w:val="lt-LT"/>
        </w:rPr>
        <w:t>;</w:t>
      </w:r>
    </w:p>
    <w:p w14:paraId="46C6614A" w14:textId="77777777" w:rsidR="007F6F42" w:rsidRPr="007F6F42" w:rsidRDefault="007F6F42" w:rsidP="007F6F42">
      <w:pPr>
        <w:pStyle w:val="ListParagraph"/>
        <w:numPr>
          <w:ilvl w:val="3"/>
          <w:numId w:val="5"/>
        </w:numPr>
        <w:rPr>
          <w:rFonts w:ascii="Trebuchet MS" w:hAnsi="Trebuchet MS" w:cs="Arial"/>
          <w:i/>
          <w:iCs/>
          <w:sz w:val="22"/>
          <w:szCs w:val="22"/>
          <w:lang w:val="lt-LT"/>
        </w:rPr>
      </w:pPr>
      <w:r w:rsidRPr="007F6F42">
        <w:rPr>
          <w:rFonts w:ascii="Trebuchet MS" w:hAnsi="Trebuchet MS" w:cs="Arial"/>
          <w:i/>
          <w:iCs/>
          <w:sz w:val="22"/>
          <w:szCs w:val="22"/>
          <w:lang w:val="lt-LT"/>
        </w:rPr>
        <w:t>Standartiniai techniniai reikalavimai jungiamiesiems šviesolaidiniams kabeliams;</w:t>
      </w:r>
    </w:p>
    <w:p w14:paraId="10D9E336" w14:textId="77777777" w:rsidR="009E07AA" w:rsidRPr="009E07AA" w:rsidRDefault="009E07AA" w:rsidP="009E07AA">
      <w:pPr>
        <w:pStyle w:val="ListParagraph"/>
        <w:numPr>
          <w:ilvl w:val="3"/>
          <w:numId w:val="5"/>
        </w:numPr>
        <w:rPr>
          <w:rFonts w:ascii="Trebuchet MS" w:hAnsi="Trebuchet MS" w:cs="Arial"/>
          <w:i/>
          <w:iCs/>
          <w:sz w:val="22"/>
          <w:szCs w:val="22"/>
          <w:lang w:val="lt-LT"/>
        </w:rPr>
      </w:pPr>
      <w:r w:rsidRPr="009E07AA">
        <w:rPr>
          <w:rFonts w:ascii="Trebuchet MS" w:hAnsi="Trebuchet MS" w:cs="Arial"/>
          <w:i/>
          <w:iCs/>
          <w:sz w:val="22"/>
          <w:szCs w:val="22"/>
          <w:lang w:val="lt-LT"/>
        </w:rPr>
        <w:t>Tipiniai reikalavimai ryšių apsauginiams vamzdžiams;</w:t>
      </w:r>
    </w:p>
    <w:p w14:paraId="01C39C68" w14:textId="77777777" w:rsidR="002718EB" w:rsidRPr="002718EB" w:rsidRDefault="002718EB" w:rsidP="002718EB">
      <w:pPr>
        <w:pStyle w:val="ListParagraph"/>
        <w:numPr>
          <w:ilvl w:val="3"/>
          <w:numId w:val="5"/>
        </w:numPr>
        <w:rPr>
          <w:rFonts w:ascii="Trebuchet MS" w:hAnsi="Trebuchet MS" w:cs="Arial"/>
          <w:i/>
          <w:iCs/>
          <w:sz w:val="22"/>
          <w:szCs w:val="22"/>
          <w:lang w:val="lt-LT"/>
        </w:rPr>
      </w:pPr>
      <w:r w:rsidRPr="002718EB">
        <w:rPr>
          <w:rFonts w:ascii="Trebuchet MS" w:hAnsi="Trebuchet MS" w:cs="Arial"/>
          <w:i/>
          <w:iCs/>
          <w:sz w:val="22"/>
          <w:szCs w:val="22"/>
          <w:lang w:val="lt-LT"/>
        </w:rPr>
        <w:t>Tipiniai reikalavimai  ryšio šuliniams;</w:t>
      </w:r>
    </w:p>
    <w:p w14:paraId="2172AE4F" w14:textId="77777777" w:rsidR="004879B6" w:rsidRPr="00801126" w:rsidRDefault="004879B6" w:rsidP="004879B6">
      <w:pPr>
        <w:pStyle w:val="ListParagraph"/>
        <w:numPr>
          <w:ilvl w:val="3"/>
          <w:numId w:val="5"/>
        </w:numPr>
        <w:rPr>
          <w:rFonts w:ascii="Trebuchet MS" w:hAnsi="Trebuchet MS" w:cs="Arial"/>
          <w:i/>
          <w:iCs/>
          <w:sz w:val="22"/>
          <w:szCs w:val="22"/>
          <w:lang w:val="lt-LT"/>
        </w:rPr>
      </w:pPr>
      <w:r w:rsidRPr="00801126">
        <w:rPr>
          <w:rFonts w:ascii="Trebuchet MS" w:hAnsi="Trebuchet MS" w:cs="Arial"/>
          <w:i/>
          <w:iCs/>
          <w:sz w:val="22"/>
          <w:szCs w:val="22"/>
          <w:lang w:val="lt-LT"/>
        </w:rPr>
        <w:t>Standartiniai techniniai reikalavimai telekomunikacijų maitinimo šaltiniui;</w:t>
      </w:r>
    </w:p>
    <w:p w14:paraId="768C3238" w14:textId="43CC9161" w:rsidR="007F6F42" w:rsidRPr="00801126" w:rsidRDefault="0004082E" w:rsidP="000D7732">
      <w:pPr>
        <w:pStyle w:val="ListParagraph"/>
        <w:numPr>
          <w:ilvl w:val="3"/>
          <w:numId w:val="5"/>
        </w:numPr>
        <w:rPr>
          <w:rFonts w:ascii="Trebuchet MS" w:hAnsi="Trebuchet MS" w:cs="Arial"/>
          <w:i/>
          <w:iCs/>
          <w:sz w:val="22"/>
          <w:szCs w:val="22"/>
          <w:lang w:val="lt-LT"/>
        </w:rPr>
      </w:pPr>
      <w:r w:rsidRPr="00801126">
        <w:rPr>
          <w:rFonts w:ascii="Trebuchet MS" w:hAnsi="Trebuchet MS" w:cs="Arial"/>
          <w:i/>
          <w:iCs/>
          <w:sz w:val="22"/>
          <w:szCs w:val="22"/>
          <w:lang w:val="lt-LT"/>
        </w:rPr>
        <w:t>Reikalavimai kamieniniam maršrutizatoriui;</w:t>
      </w:r>
    </w:p>
    <w:p w14:paraId="2D3E2C59" w14:textId="77777777" w:rsidR="005504A1" w:rsidRPr="00D76F34" w:rsidRDefault="005504A1" w:rsidP="005504A1">
      <w:pPr>
        <w:pStyle w:val="ListParagraph"/>
        <w:numPr>
          <w:ilvl w:val="3"/>
          <w:numId w:val="5"/>
        </w:numPr>
        <w:spacing w:line="276" w:lineRule="auto"/>
        <w:rPr>
          <w:rFonts w:ascii="Trebuchet MS" w:hAnsi="Trebuchet MS" w:cs="Arial"/>
          <w:i/>
          <w:iCs/>
          <w:sz w:val="22"/>
          <w:szCs w:val="22"/>
          <w:lang w:val="lt-LT"/>
        </w:rPr>
      </w:pPr>
      <w:r w:rsidRPr="00D76F34">
        <w:rPr>
          <w:rFonts w:ascii="Trebuchet MS" w:hAnsi="Trebuchet MS" w:cs="Arial"/>
          <w:i/>
          <w:iCs/>
          <w:sz w:val="22"/>
          <w:szCs w:val="22"/>
          <w:lang w:val="lt-LT"/>
        </w:rPr>
        <w:t>Standartiniai techniniai reikalavimai MPLS maršrutizatoriui</w:t>
      </w:r>
      <w:r>
        <w:rPr>
          <w:rFonts w:ascii="Trebuchet MS" w:hAnsi="Trebuchet MS" w:cs="Arial"/>
          <w:i/>
          <w:iCs/>
          <w:sz w:val="22"/>
          <w:szCs w:val="22"/>
          <w:lang w:val="lt-LT"/>
        </w:rPr>
        <w:t>;</w:t>
      </w:r>
    </w:p>
    <w:p w14:paraId="3781796D" w14:textId="77777777" w:rsidR="00F74071" w:rsidRPr="00F74071" w:rsidRDefault="00F74071" w:rsidP="00F74071">
      <w:pPr>
        <w:pStyle w:val="ListParagraph"/>
        <w:numPr>
          <w:ilvl w:val="3"/>
          <w:numId w:val="5"/>
        </w:numPr>
        <w:rPr>
          <w:rFonts w:ascii="Trebuchet MS" w:hAnsi="Trebuchet MS" w:cs="Arial"/>
          <w:i/>
          <w:iCs/>
          <w:sz w:val="22"/>
          <w:szCs w:val="22"/>
          <w:lang w:val="lt-LT"/>
        </w:rPr>
      </w:pPr>
      <w:r w:rsidRPr="00F74071">
        <w:rPr>
          <w:rFonts w:ascii="Trebuchet MS" w:hAnsi="Trebuchet MS" w:cs="Arial"/>
          <w:i/>
          <w:iCs/>
          <w:sz w:val="22"/>
          <w:szCs w:val="22"/>
          <w:lang w:val="lt-LT"/>
        </w:rPr>
        <w:t>Techniniai reikalavimai pramoniniams prieigos maršrutizatoriams;</w:t>
      </w:r>
    </w:p>
    <w:p w14:paraId="727C8869" w14:textId="77777777" w:rsidR="00417940" w:rsidRPr="00417940" w:rsidRDefault="00417940" w:rsidP="00417940">
      <w:pPr>
        <w:pStyle w:val="ListParagraph"/>
        <w:numPr>
          <w:ilvl w:val="3"/>
          <w:numId w:val="5"/>
        </w:numPr>
        <w:rPr>
          <w:rFonts w:ascii="Trebuchet MS" w:hAnsi="Trebuchet MS" w:cs="Arial"/>
          <w:i/>
          <w:iCs/>
          <w:sz w:val="22"/>
          <w:szCs w:val="22"/>
          <w:lang w:val="lt-LT"/>
        </w:rPr>
      </w:pPr>
      <w:r w:rsidRPr="00417940">
        <w:rPr>
          <w:rFonts w:ascii="Trebuchet MS" w:hAnsi="Trebuchet MS" w:cs="Arial"/>
          <w:i/>
          <w:iCs/>
          <w:sz w:val="22"/>
          <w:szCs w:val="22"/>
          <w:lang w:val="lt-LT"/>
        </w:rPr>
        <w:t>Standartiniai techniniai reikalavimai duomenų tinklo komutatoriams;</w:t>
      </w:r>
    </w:p>
    <w:p w14:paraId="305E7512" w14:textId="77777777" w:rsidR="00323D59" w:rsidRPr="00323D59" w:rsidRDefault="00323D59" w:rsidP="00323D59">
      <w:pPr>
        <w:pStyle w:val="ListParagraph"/>
        <w:numPr>
          <w:ilvl w:val="3"/>
          <w:numId w:val="5"/>
        </w:numPr>
        <w:rPr>
          <w:rFonts w:ascii="Trebuchet MS" w:hAnsi="Trebuchet MS" w:cs="Arial"/>
          <w:i/>
          <w:iCs/>
          <w:sz w:val="22"/>
          <w:szCs w:val="22"/>
          <w:lang w:val="lt-LT"/>
        </w:rPr>
      </w:pPr>
      <w:r w:rsidRPr="00323D59">
        <w:rPr>
          <w:rFonts w:ascii="Trebuchet MS" w:hAnsi="Trebuchet MS" w:cs="Arial"/>
          <w:i/>
          <w:iCs/>
          <w:sz w:val="22"/>
          <w:szCs w:val="22"/>
          <w:lang w:val="lt-LT"/>
        </w:rPr>
        <w:t xml:space="preserve">Standartiniai techniniai reikalavimai </w:t>
      </w:r>
      <w:proofErr w:type="spellStart"/>
      <w:r w:rsidRPr="00323D59">
        <w:rPr>
          <w:rFonts w:ascii="Trebuchet MS" w:hAnsi="Trebuchet MS" w:cs="Arial"/>
          <w:i/>
          <w:iCs/>
          <w:sz w:val="22"/>
          <w:szCs w:val="22"/>
          <w:lang w:val="lt-LT"/>
        </w:rPr>
        <w:t>Ethernet</w:t>
      </w:r>
      <w:proofErr w:type="spellEnd"/>
      <w:r w:rsidRPr="00323D59">
        <w:rPr>
          <w:rFonts w:ascii="Trebuchet MS" w:hAnsi="Trebuchet MS" w:cs="Arial"/>
          <w:i/>
          <w:iCs/>
          <w:sz w:val="22"/>
          <w:szCs w:val="22"/>
          <w:lang w:val="lt-LT"/>
        </w:rPr>
        <w:t xml:space="preserve"> terpes keitikliams;</w:t>
      </w:r>
    </w:p>
    <w:p w14:paraId="32BE013E" w14:textId="77777777" w:rsidR="00323D59" w:rsidRPr="00323D59" w:rsidRDefault="00323D59" w:rsidP="00323D59">
      <w:pPr>
        <w:pStyle w:val="ListParagraph"/>
        <w:numPr>
          <w:ilvl w:val="3"/>
          <w:numId w:val="5"/>
        </w:numPr>
        <w:rPr>
          <w:rFonts w:ascii="Trebuchet MS" w:hAnsi="Trebuchet MS" w:cs="Arial"/>
          <w:i/>
          <w:iCs/>
          <w:sz w:val="22"/>
          <w:szCs w:val="22"/>
          <w:lang w:val="lt-LT"/>
        </w:rPr>
      </w:pPr>
      <w:r w:rsidRPr="00323D59">
        <w:rPr>
          <w:rFonts w:ascii="Trebuchet MS" w:hAnsi="Trebuchet MS" w:cs="Arial"/>
          <w:i/>
          <w:iCs/>
          <w:sz w:val="22"/>
          <w:szCs w:val="22"/>
          <w:lang w:val="lt-LT"/>
        </w:rPr>
        <w:t>Tipinė LITGRID AB transformatorių pastotės duomenų tinklo struktūrinė schema;</w:t>
      </w:r>
    </w:p>
    <w:p w14:paraId="660EFA7A" w14:textId="77777777" w:rsidR="005C1595" w:rsidRPr="005C1595" w:rsidRDefault="005C1595" w:rsidP="005C1595">
      <w:pPr>
        <w:pStyle w:val="ListParagraph"/>
        <w:numPr>
          <w:ilvl w:val="3"/>
          <w:numId w:val="5"/>
        </w:numPr>
        <w:rPr>
          <w:rFonts w:ascii="Trebuchet MS" w:hAnsi="Trebuchet MS" w:cs="Arial"/>
          <w:i/>
          <w:iCs/>
          <w:sz w:val="22"/>
          <w:szCs w:val="22"/>
          <w:lang w:val="lt-LT"/>
        </w:rPr>
      </w:pPr>
      <w:r w:rsidRPr="005C1595">
        <w:rPr>
          <w:rFonts w:ascii="Trebuchet MS" w:hAnsi="Trebuchet MS" w:cs="Arial"/>
          <w:i/>
          <w:iCs/>
          <w:sz w:val="22"/>
          <w:szCs w:val="22"/>
          <w:lang w:val="lt-LT"/>
        </w:rPr>
        <w:t>Įrenginių ryšio protokolų nustatymo lentelės ir įrenginių sąrašas;</w:t>
      </w:r>
    </w:p>
    <w:p w14:paraId="685202B1" w14:textId="2AE4B53F" w:rsidR="005504A1" w:rsidRDefault="00B40355" w:rsidP="00B40355">
      <w:pPr>
        <w:pStyle w:val="ListParagraph"/>
        <w:numPr>
          <w:ilvl w:val="3"/>
          <w:numId w:val="5"/>
        </w:numPr>
        <w:rPr>
          <w:rFonts w:ascii="Trebuchet MS" w:hAnsi="Trebuchet MS" w:cs="Arial"/>
          <w:i/>
          <w:iCs/>
          <w:sz w:val="22"/>
          <w:szCs w:val="22"/>
          <w:lang w:val="lt-LT"/>
        </w:rPr>
      </w:pPr>
      <w:r w:rsidRPr="00B40355">
        <w:rPr>
          <w:rFonts w:ascii="Trebuchet MS" w:hAnsi="Trebuchet MS" w:cs="Arial"/>
          <w:i/>
          <w:iCs/>
          <w:sz w:val="22"/>
          <w:szCs w:val="22"/>
          <w:lang w:val="lt-LT"/>
        </w:rPr>
        <w:t>Sinchroninio duomenų perdavimo tinklo (SDPT)  įrenginių (</w:t>
      </w:r>
      <w:proofErr w:type="spellStart"/>
      <w:r w:rsidRPr="00B40355">
        <w:rPr>
          <w:rFonts w:ascii="Trebuchet MS" w:hAnsi="Trebuchet MS" w:cs="Arial"/>
          <w:i/>
          <w:iCs/>
          <w:sz w:val="22"/>
          <w:szCs w:val="22"/>
          <w:lang w:val="lt-LT"/>
        </w:rPr>
        <w:t>multiplekserių</w:t>
      </w:r>
      <w:proofErr w:type="spellEnd"/>
      <w:r w:rsidRPr="00B40355">
        <w:rPr>
          <w:rFonts w:ascii="Trebuchet MS" w:hAnsi="Trebuchet MS" w:cs="Arial"/>
          <w:i/>
          <w:iCs/>
          <w:sz w:val="22"/>
          <w:szCs w:val="22"/>
          <w:lang w:val="lt-LT"/>
        </w:rPr>
        <w:t>)            techniniai reikalavimai</w:t>
      </w:r>
      <w:r>
        <w:rPr>
          <w:rFonts w:ascii="Trebuchet MS" w:hAnsi="Trebuchet MS" w:cs="Arial"/>
          <w:i/>
          <w:iCs/>
          <w:sz w:val="22"/>
          <w:szCs w:val="22"/>
          <w:lang w:val="lt-LT"/>
        </w:rPr>
        <w:t>;</w:t>
      </w:r>
    </w:p>
    <w:p w14:paraId="3F203486" w14:textId="0252C23C" w:rsidR="009F61BA" w:rsidRDefault="009F61BA" w:rsidP="00B40355">
      <w:pPr>
        <w:pStyle w:val="ListParagraph"/>
        <w:numPr>
          <w:ilvl w:val="3"/>
          <w:numId w:val="5"/>
        </w:numPr>
        <w:rPr>
          <w:rFonts w:ascii="Trebuchet MS" w:hAnsi="Trebuchet MS" w:cs="Arial"/>
          <w:i/>
          <w:iCs/>
          <w:sz w:val="22"/>
          <w:szCs w:val="22"/>
          <w:lang w:val="lt-LT"/>
        </w:rPr>
      </w:pPr>
      <w:r w:rsidRPr="009F61BA">
        <w:rPr>
          <w:rFonts w:ascii="Trebuchet MS" w:hAnsi="Trebuchet MS" w:cs="Arial"/>
          <w:i/>
          <w:iCs/>
          <w:sz w:val="22"/>
          <w:szCs w:val="22"/>
          <w:lang w:val="lt-LT"/>
        </w:rPr>
        <w:t>Standartiniai techniniai reikalavimai vidaus komercinės apskaitos spintoms (KAS)</w:t>
      </w:r>
      <w:r>
        <w:rPr>
          <w:rFonts w:ascii="Trebuchet MS" w:hAnsi="Trebuchet MS" w:cs="Arial"/>
          <w:i/>
          <w:iCs/>
          <w:sz w:val="22"/>
          <w:szCs w:val="22"/>
          <w:lang w:val="lt-LT"/>
        </w:rPr>
        <w:t>;</w:t>
      </w:r>
    </w:p>
    <w:p w14:paraId="79012345" w14:textId="556659F7" w:rsidR="00194A42" w:rsidRPr="00194A42" w:rsidRDefault="00A83D50" w:rsidP="00194A42">
      <w:pPr>
        <w:pStyle w:val="ListParagraph"/>
        <w:numPr>
          <w:ilvl w:val="3"/>
          <w:numId w:val="5"/>
        </w:numPr>
        <w:rPr>
          <w:rFonts w:ascii="Trebuchet MS" w:hAnsi="Trebuchet MS" w:cs="Arial"/>
          <w:i/>
          <w:iCs/>
          <w:sz w:val="22"/>
          <w:szCs w:val="22"/>
          <w:lang w:val="lt-LT"/>
        </w:rPr>
      </w:pPr>
      <w:r w:rsidRPr="00A83D50">
        <w:rPr>
          <w:rFonts w:ascii="Trebuchet MS" w:hAnsi="Trebuchet MS" w:cs="Arial"/>
          <w:i/>
          <w:iCs/>
          <w:sz w:val="22"/>
          <w:szCs w:val="22"/>
          <w:lang w:val="lt-LT"/>
        </w:rPr>
        <w:t>Standartiniai techniniai reikalavimai vidaus kontrolinės (techninės) apskaitos spintoms (TAS)</w:t>
      </w:r>
      <w:r>
        <w:rPr>
          <w:rFonts w:ascii="Trebuchet MS" w:hAnsi="Trebuchet MS" w:cs="Arial"/>
          <w:i/>
          <w:iCs/>
          <w:sz w:val="22"/>
          <w:szCs w:val="22"/>
          <w:lang w:val="lt-LT"/>
        </w:rPr>
        <w:t>;</w:t>
      </w:r>
    </w:p>
    <w:p w14:paraId="7E25138A" w14:textId="77777777" w:rsidR="00AA7F6B" w:rsidRPr="00AA7F6B" w:rsidRDefault="00AA7F6B" w:rsidP="00AA7F6B">
      <w:pPr>
        <w:pStyle w:val="ListParagraph"/>
        <w:numPr>
          <w:ilvl w:val="3"/>
          <w:numId w:val="5"/>
        </w:numPr>
        <w:rPr>
          <w:rFonts w:ascii="Trebuchet MS" w:hAnsi="Trebuchet MS" w:cs="Arial"/>
          <w:i/>
          <w:iCs/>
          <w:sz w:val="22"/>
          <w:szCs w:val="22"/>
          <w:lang w:val="lt-LT"/>
        </w:rPr>
      </w:pPr>
      <w:r w:rsidRPr="00AA7F6B">
        <w:rPr>
          <w:rFonts w:ascii="Trebuchet MS" w:hAnsi="Trebuchet MS" w:cs="Arial"/>
          <w:i/>
          <w:iCs/>
          <w:sz w:val="22"/>
          <w:szCs w:val="22"/>
          <w:lang w:val="lt-LT"/>
        </w:rPr>
        <w:lastRenderedPageBreak/>
        <w:t>Standartiniai techniniai reikalavimai elektros skaitiklių komercinių duomenų nuskaitymo valdikliams(KDV) ;</w:t>
      </w:r>
    </w:p>
    <w:p w14:paraId="6F6B964E" w14:textId="77777777" w:rsidR="00AA7F6B" w:rsidRPr="00AA7F6B" w:rsidRDefault="00AA7F6B" w:rsidP="00AA7F6B">
      <w:pPr>
        <w:pStyle w:val="ListParagraph"/>
        <w:numPr>
          <w:ilvl w:val="3"/>
          <w:numId w:val="5"/>
        </w:numPr>
        <w:rPr>
          <w:rFonts w:ascii="Trebuchet MS" w:hAnsi="Trebuchet MS" w:cs="Arial"/>
          <w:i/>
          <w:iCs/>
          <w:sz w:val="22"/>
          <w:szCs w:val="22"/>
          <w:lang w:val="lt-LT"/>
        </w:rPr>
      </w:pPr>
      <w:r w:rsidRPr="00AA7F6B">
        <w:rPr>
          <w:rFonts w:ascii="Trebuchet MS" w:hAnsi="Trebuchet MS" w:cs="Arial"/>
          <w:i/>
          <w:iCs/>
          <w:sz w:val="22"/>
          <w:szCs w:val="22"/>
          <w:lang w:val="lt-LT"/>
        </w:rPr>
        <w:t xml:space="preserve"> Standartiniai techniniai reikalavimai elektros skaitiklių momentinių duomenų nuskaitymo valdikliams (MDV);</w:t>
      </w:r>
    </w:p>
    <w:p w14:paraId="1F86313C" w14:textId="4D2266DA" w:rsidR="00E43C17" w:rsidRDefault="0007401E" w:rsidP="00B40355">
      <w:pPr>
        <w:pStyle w:val="ListParagraph"/>
        <w:numPr>
          <w:ilvl w:val="3"/>
          <w:numId w:val="5"/>
        </w:numPr>
        <w:rPr>
          <w:rFonts w:ascii="Trebuchet MS" w:hAnsi="Trebuchet MS" w:cs="Arial"/>
          <w:i/>
          <w:iCs/>
          <w:sz w:val="22"/>
          <w:szCs w:val="22"/>
          <w:lang w:val="lt-LT"/>
        </w:rPr>
      </w:pPr>
      <w:r w:rsidRPr="0007401E">
        <w:rPr>
          <w:rFonts w:ascii="Trebuchet MS" w:hAnsi="Trebuchet MS" w:cs="Arial"/>
          <w:i/>
          <w:iCs/>
          <w:sz w:val="22"/>
          <w:szCs w:val="22"/>
          <w:lang w:val="lt-LT"/>
        </w:rPr>
        <w:t>Gamyklinių bandymų (FAT) protokolo forma</w:t>
      </w:r>
      <w:r>
        <w:rPr>
          <w:rFonts w:ascii="Trebuchet MS" w:hAnsi="Trebuchet MS" w:cs="Arial"/>
          <w:i/>
          <w:iCs/>
          <w:sz w:val="22"/>
          <w:szCs w:val="22"/>
          <w:lang w:val="lt-LT"/>
        </w:rPr>
        <w:t>;</w:t>
      </w:r>
    </w:p>
    <w:p w14:paraId="0465A05D" w14:textId="192FBB11" w:rsidR="00E0223C" w:rsidRDefault="00E0223C" w:rsidP="00B40355">
      <w:pPr>
        <w:pStyle w:val="ListParagraph"/>
        <w:numPr>
          <w:ilvl w:val="3"/>
          <w:numId w:val="5"/>
        </w:numPr>
        <w:rPr>
          <w:rFonts w:ascii="Trebuchet MS" w:hAnsi="Trebuchet MS" w:cs="Arial"/>
          <w:i/>
          <w:iCs/>
          <w:sz w:val="22"/>
          <w:szCs w:val="22"/>
          <w:lang w:val="lt-LT"/>
        </w:rPr>
      </w:pPr>
      <w:r w:rsidRPr="00E0223C">
        <w:rPr>
          <w:rFonts w:ascii="Trebuchet MS" w:hAnsi="Trebuchet MS" w:cs="Arial"/>
          <w:i/>
          <w:iCs/>
          <w:sz w:val="22"/>
          <w:szCs w:val="22"/>
          <w:lang w:val="lt-LT"/>
        </w:rPr>
        <w:t>Standartiniai techniniai reikalavimai apsauginės  signalizacijos centralės komplektui</w:t>
      </w:r>
      <w:r w:rsidR="00121178">
        <w:rPr>
          <w:rFonts w:ascii="Trebuchet MS" w:hAnsi="Trebuchet MS" w:cs="Arial"/>
          <w:i/>
          <w:iCs/>
          <w:sz w:val="22"/>
          <w:szCs w:val="22"/>
          <w:lang w:val="lt-LT"/>
        </w:rPr>
        <w:t>;</w:t>
      </w:r>
    </w:p>
    <w:p w14:paraId="0CCB0228" w14:textId="57284B0C" w:rsidR="00121178" w:rsidRDefault="00121178" w:rsidP="00B40355">
      <w:pPr>
        <w:pStyle w:val="ListParagraph"/>
        <w:numPr>
          <w:ilvl w:val="3"/>
          <w:numId w:val="5"/>
        </w:numPr>
        <w:rPr>
          <w:rFonts w:ascii="Trebuchet MS" w:hAnsi="Trebuchet MS" w:cs="Arial"/>
          <w:i/>
          <w:iCs/>
          <w:sz w:val="22"/>
          <w:szCs w:val="22"/>
          <w:lang w:val="lt-LT"/>
        </w:rPr>
      </w:pPr>
      <w:r w:rsidRPr="00121178">
        <w:rPr>
          <w:rFonts w:ascii="Trebuchet MS" w:hAnsi="Trebuchet MS" w:cs="Arial"/>
          <w:i/>
          <w:iCs/>
          <w:sz w:val="22"/>
          <w:szCs w:val="22"/>
          <w:lang w:val="lt-LT"/>
        </w:rPr>
        <w:t>Standartiniai techniniai reikalavimai įeigos kontrolės kortelių skaitytuvui</w:t>
      </w:r>
      <w:r>
        <w:rPr>
          <w:rFonts w:ascii="Trebuchet MS" w:hAnsi="Trebuchet MS" w:cs="Arial"/>
          <w:i/>
          <w:iCs/>
          <w:sz w:val="22"/>
          <w:szCs w:val="22"/>
          <w:lang w:val="lt-LT"/>
        </w:rPr>
        <w:t>;</w:t>
      </w:r>
    </w:p>
    <w:p w14:paraId="671383F4" w14:textId="3FD3FD53" w:rsidR="00121178" w:rsidRDefault="009B2B2D" w:rsidP="00B40355">
      <w:pPr>
        <w:pStyle w:val="ListParagraph"/>
        <w:numPr>
          <w:ilvl w:val="3"/>
          <w:numId w:val="5"/>
        </w:numPr>
        <w:rPr>
          <w:rFonts w:ascii="Trebuchet MS" w:hAnsi="Trebuchet MS" w:cs="Arial"/>
          <w:i/>
          <w:iCs/>
          <w:sz w:val="22"/>
          <w:szCs w:val="22"/>
          <w:lang w:val="lt-LT"/>
        </w:rPr>
      </w:pPr>
      <w:r w:rsidRPr="009B2B2D">
        <w:rPr>
          <w:rFonts w:ascii="Trebuchet MS" w:hAnsi="Trebuchet MS" w:cs="Arial"/>
          <w:i/>
          <w:iCs/>
          <w:sz w:val="22"/>
          <w:szCs w:val="22"/>
          <w:lang w:val="lt-LT"/>
        </w:rPr>
        <w:t>Standartiniai techniniai reikalavimai įeigos kontrolės valdikliui</w:t>
      </w:r>
      <w:r>
        <w:rPr>
          <w:rFonts w:ascii="Trebuchet MS" w:hAnsi="Trebuchet MS" w:cs="Arial"/>
          <w:i/>
          <w:iCs/>
          <w:sz w:val="22"/>
          <w:szCs w:val="22"/>
          <w:lang w:val="lt-LT"/>
        </w:rPr>
        <w:t>;</w:t>
      </w:r>
    </w:p>
    <w:p w14:paraId="0A10DEBA" w14:textId="42AA3D8E" w:rsidR="009B2B2D" w:rsidRDefault="009B2B2D" w:rsidP="00B40355">
      <w:pPr>
        <w:pStyle w:val="ListParagraph"/>
        <w:numPr>
          <w:ilvl w:val="3"/>
          <w:numId w:val="5"/>
        </w:numPr>
        <w:rPr>
          <w:rFonts w:ascii="Trebuchet MS" w:hAnsi="Trebuchet MS" w:cs="Arial"/>
          <w:i/>
          <w:iCs/>
          <w:sz w:val="22"/>
          <w:szCs w:val="22"/>
          <w:lang w:val="lt-LT"/>
        </w:rPr>
      </w:pPr>
      <w:r w:rsidRPr="009B2B2D">
        <w:rPr>
          <w:rFonts w:ascii="Trebuchet MS" w:hAnsi="Trebuchet MS" w:cs="Arial"/>
          <w:i/>
          <w:iCs/>
          <w:sz w:val="22"/>
          <w:szCs w:val="22"/>
          <w:lang w:val="lt-LT"/>
        </w:rPr>
        <w:t>Standartiniai techniniai reikalavimai valdomai vaizdo kamerai</w:t>
      </w:r>
      <w:r>
        <w:rPr>
          <w:rFonts w:ascii="Trebuchet MS" w:hAnsi="Trebuchet MS" w:cs="Arial"/>
          <w:i/>
          <w:iCs/>
          <w:sz w:val="22"/>
          <w:szCs w:val="22"/>
          <w:lang w:val="lt-LT"/>
        </w:rPr>
        <w:t>;</w:t>
      </w:r>
    </w:p>
    <w:p w14:paraId="3737C49F" w14:textId="180859B7" w:rsidR="009B2B2D" w:rsidRDefault="0085408A" w:rsidP="00B40355">
      <w:pPr>
        <w:pStyle w:val="ListParagraph"/>
        <w:numPr>
          <w:ilvl w:val="3"/>
          <w:numId w:val="5"/>
        </w:numPr>
        <w:rPr>
          <w:rFonts w:ascii="Trebuchet MS" w:hAnsi="Trebuchet MS" w:cs="Arial"/>
          <w:i/>
          <w:iCs/>
          <w:sz w:val="22"/>
          <w:szCs w:val="22"/>
          <w:lang w:val="lt-LT"/>
        </w:rPr>
      </w:pPr>
      <w:r w:rsidRPr="0085408A">
        <w:rPr>
          <w:rFonts w:ascii="Trebuchet MS" w:hAnsi="Trebuchet MS" w:cs="Arial"/>
          <w:i/>
          <w:iCs/>
          <w:sz w:val="22"/>
          <w:szCs w:val="22"/>
          <w:lang w:val="lt-LT"/>
        </w:rPr>
        <w:t>Standartiniai techniniai reikalavimai fiksuotai vidaus vaizdo kamerai</w:t>
      </w:r>
      <w:r>
        <w:rPr>
          <w:rFonts w:ascii="Trebuchet MS" w:hAnsi="Trebuchet MS" w:cs="Arial"/>
          <w:i/>
          <w:iCs/>
          <w:sz w:val="22"/>
          <w:szCs w:val="22"/>
          <w:lang w:val="lt-LT"/>
        </w:rPr>
        <w:t>;</w:t>
      </w:r>
    </w:p>
    <w:p w14:paraId="027B5618" w14:textId="13666EE4" w:rsidR="0085408A" w:rsidRDefault="0085408A" w:rsidP="00B40355">
      <w:pPr>
        <w:pStyle w:val="ListParagraph"/>
        <w:numPr>
          <w:ilvl w:val="3"/>
          <w:numId w:val="5"/>
        </w:numPr>
        <w:rPr>
          <w:rFonts w:ascii="Trebuchet MS" w:hAnsi="Trebuchet MS" w:cs="Arial"/>
          <w:i/>
          <w:iCs/>
          <w:sz w:val="22"/>
          <w:szCs w:val="22"/>
          <w:lang w:val="lt-LT"/>
        </w:rPr>
      </w:pPr>
      <w:r w:rsidRPr="0085408A">
        <w:rPr>
          <w:rFonts w:ascii="Trebuchet MS" w:hAnsi="Trebuchet MS" w:cs="Arial"/>
          <w:i/>
          <w:iCs/>
          <w:sz w:val="22"/>
          <w:szCs w:val="22"/>
          <w:lang w:val="lt-LT"/>
        </w:rPr>
        <w:t>Standartiniai techniniai reikalavimai fiksuotai lauko vaizdo kamerai</w:t>
      </w:r>
      <w:r>
        <w:rPr>
          <w:rFonts w:ascii="Trebuchet MS" w:hAnsi="Trebuchet MS" w:cs="Arial"/>
          <w:i/>
          <w:iCs/>
          <w:sz w:val="22"/>
          <w:szCs w:val="22"/>
          <w:lang w:val="lt-LT"/>
        </w:rPr>
        <w:t>;</w:t>
      </w:r>
    </w:p>
    <w:p w14:paraId="34A82DAC" w14:textId="5BB8D726" w:rsidR="0085408A" w:rsidRDefault="0085408A" w:rsidP="00B40355">
      <w:pPr>
        <w:pStyle w:val="ListParagraph"/>
        <w:numPr>
          <w:ilvl w:val="3"/>
          <w:numId w:val="5"/>
        </w:numPr>
        <w:rPr>
          <w:rFonts w:ascii="Trebuchet MS" w:hAnsi="Trebuchet MS" w:cs="Arial"/>
          <w:i/>
          <w:iCs/>
          <w:sz w:val="22"/>
          <w:szCs w:val="22"/>
          <w:lang w:val="lt-LT"/>
        </w:rPr>
      </w:pPr>
      <w:r w:rsidRPr="0085408A">
        <w:rPr>
          <w:rFonts w:ascii="Trebuchet MS" w:hAnsi="Trebuchet MS" w:cs="Arial"/>
          <w:i/>
          <w:iCs/>
          <w:sz w:val="22"/>
          <w:szCs w:val="22"/>
          <w:lang w:val="lt-LT"/>
        </w:rPr>
        <w:t>Standartiniai techniniai reikalavimai gaisro aptikimo centralei</w:t>
      </w:r>
      <w:r>
        <w:rPr>
          <w:rFonts w:ascii="Trebuchet MS" w:hAnsi="Trebuchet MS" w:cs="Arial"/>
          <w:i/>
          <w:iCs/>
          <w:sz w:val="22"/>
          <w:szCs w:val="22"/>
          <w:lang w:val="lt-LT"/>
        </w:rPr>
        <w:t>;</w:t>
      </w:r>
    </w:p>
    <w:p w14:paraId="4025CA1D" w14:textId="724C27F2" w:rsidR="00F84761" w:rsidRDefault="00F84761" w:rsidP="00B40355">
      <w:pPr>
        <w:pStyle w:val="ListParagraph"/>
        <w:numPr>
          <w:ilvl w:val="3"/>
          <w:numId w:val="5"/>
        </w:numPr>
        <w:rPr>
          <w:rFonts w:ascii="Trebuchet MS" w:hAnsi="Trebuchet MS" w:cs="Arial"/>
          <w:i/>
          <w:iCs/>
          <w:sz w:val="22"/>
          <w:szCs w:val="22"/>
          <w:lang w:val="lt-LT"/>
        </w:rPr>
      </w:pPr>
      <w:r w:rsidRPr="00F84761">
        <w:rPr>
          <w:rFonts w:ascii="Trebuchet MS" w:hAnsi="Trebuchet MS" w:cs="Arial"/>
          <w:i/>
          <w:iCs/>
          <w:sz w:val="22"/>
          <w:szCs w:val="22"/>
          <w:lang w:val="lt-LT"/>
        </w:rPr>
        <w:t>Standartiniai techniniai reikalavimai serijinio rakinimo sistemos cilindrams</w:t>
      </w:r>
      <w:r>
        <w:rPr>
          <w:rFonts w:ascii="Trebuchet MS" w:hAnsi="Trebuchet MS" w:cs="Arial"/>
          <w:i/>
          <w:iCs/>
          <w:sz w:val="22"/>
          <w:szCs w:val="22"/>
          <w:lang w:val="lt-LT"/>
        </w:rPr>
        <w:t>;</w:t>
      </w:r>
    </w:p>
    <w:p w14:paraId="72FBD632" w14:textId="6A188A3D" w:rsidR="00F84761" w:rsidRDefault="00F84761" w:rsidP="00B40355">
      <w:pPr>
        <w:pStyle w:val="ListParagraph"/>
        <w:numPr>
          <w:ilvl w:val="3"/>
          <w:numId w:val="5"/>
        </w:numPr>
        <w:rPr>
          <w:rFonts w:ascii="Trebuchet MS" w:hAnsi="Trebuchet MS" w:cs="Arial"/>
          <w:i/>
          <w:iCs/>
          <w:sz w:val="22"/>
          <w:szCs w:val="22"/>
          <w:lang w:val="lt-LT"/>
        </w:rPr>
      </w:pPr>
      <w:r w:rsidRPr="00F84761">
        <w:rPr>
          <w:rFonts w:ascii="Trebuchet MS" w:hAnsi="Trebuchet MS" w:cs="Arial"/>
          <w:i/>
          <w:iCs/>
          <w:sz w:val="22"/>
          <w:szCs w:val="22"/>
          <w:lang w:val="lt-LT"/>
        </w:rPr>
        <w:t>Standartiniai techniniai reikalavimai serijinio r</w:t>
      </w:r>
      <w:r w:rsidR="00237721">
        <w:rPr>
          <w:rFonts w:ascii="Trebuchet MS" w:hAnsi="Trebuchet MS" w:cs="Arial"/>
          <w:i/>
          <w:iCs/>
          <w:sz w:val="22"/>
          <w:szCs w:val="22"/>
          <w:lang w:val="lt-LT"/>
        </w:rPr>
        <w:t>a</w:t>
      </w:r>
      <w:r w:rsidRPr="00F84761">
        <w:rPr>
          <w:rFonts w:ascii="Trebuchet MS" w:hAnsi="Trebuchet MS" w:cs="Arial"/>
          <w:i/>
          <w:iCs/>
          <w:sz w:val="22"/>
          <w:szCs w:val="22"/>
          <w:lang w:val="lt-LT"/>
        </w:rPr>
        <w:t>kinimo sistemos pakabinamoms spynoms</w:t>
      </w:r>
      <w:r w:rsidR="00FB3B5F">
        <w:rPr>
          <w:rFonts w:ascii="Trebuchet MS" w:hAnsi="Trebuchet MS" w:cs="Arial"/>
          <w:i/>
          <w:iCs/>
          <w:sz w:val="22"/>
          <w:szCs w:val="22"/>
          <w:lang w:val="lt-LT"/>
        </w:rPr>
        <w:t>;</w:t>
      </w:r>
    </w:p>
    <w:p w14:paraId="651EF7E3" w14:textId="30E403BA" w:rsidR="00640610" w:rsidRDefault="00640610" w:rsidP="00B40355">
      <w:pPr>
        <w:pStyle w:val="ListParagraph"/>
        <w:numPr>
          <w:ilvl w:val="3"/>
          <w:numId w:val="5"/>
        </w:numPr>
        <w:rPr>
          <w:rFonts w:ascii="Trebuchet MS" w:hAnsi="Trebuchet MS" w:cs="Arial"/>
          <w:i/>
          <w:iCs/>
          <w:sz w:val="22"/>
          <w:szCs w:val="22"/>
          <w:lang w:val="lt-LT"/>
        </w:rPr>
      </w:pPr>
      <w:r w:rsidRPr="00640610">
        <w:rPr>
          <w:rFonts w:ascii="Trebuchet MS" w:hAnsi="Trebuchet MS" w:cs="Arial"/>
          <w:i/>
          <w:iCs/>
          <w:sz w:val="22"/>
          <w:szCs w:val="22"/>
          <w:lang w:val="lt-LT"/>
        </w:rPr>
        <w:t>Preliminarios 330 kV senosios dalies teleinformacijos apimtys</w:t>
      </w:r>
      <w:r>
        <w:rPr>
          <w:rFonts w:ascii="Trebuchet MS" w:hAnsi="Trebuchet MS" w:cs="Arial"/>
          <w:i/>
          <w:iCs/>
          <w:sz w:val="22"/>
          <w:szCs w:val="22"/>
          <w:lang w:val="lt-LT"/>
        </w:rPr>
        <w:t>;</w:t>
      </w:r>
    </w:p>
    <w:p w14:paraId="30D15590" w14:textId="5C4D6C76" w:rsidR="00640610" w:rsidRPr="00640610" w:rsidRDefault="00640610" w:rsidP="00640610">
      <w:pPr>
        <w:pStyle w:val="ListParagraph"/>
        <w:numPr>
          <w:ilvl w:val="3"/>
          <w:numId w:val="5"/>
        </w:numPr>
        <w:rPr>
          <w:rFonts w:ascii="Trebuchet MS" w:hAnsi="Trebuchet MS" w:cs="Arial"/>
          <w:i/>
          <w:iCs/>
          <w:sz w:val="22"/>
          <w:szCs w:val="22"/>
          <w:lang w:val="lt-LT"/>
        </w:rPr>
      </w:pPr>
      <w:r w:rsidRPr="00640610">
        <w:rPr>
          <w:rFonts w:ascii="Trebuchet MS" w:hAnsi="Trebuchet MS" w:cs="Arial"/>
          <w:i/>
          <w:iCs/>
          <w:sz w:val="22"/>
          <w:szCs w:val="22"/>
          <w:lang w:val="lt-LT"/>
        </w:rPr>
        <w:t>Standartiniai techniniai reikalavimai</w:t>
      </w:r>
      <w:r>
        <w:rPr>
          <w:rFonts w:ascii="Trebuchet MS" w:hAnsi="Trebuchet MS" w:cs="Arial"/>
          <w:i/>
          <w:iCs/>
          <w:sz w:val="22"/>
          <w:szCs w:val="22"/>
          <w:lang w:val="lt-LT"/>
        </w:rPr>
        <w:t xml:space="preserve"> </w:t>
      </w:r>
      <w:r w:rsidRPr="00640610">
        <w:rPr>
          <w:rFonts w:ascii="Trebuchet MS" w:hAnsi="Trebuchet MS" w:cs="Arial"/>
          <w:i/>
          <w:iCs/>
          <w:sz w:val="22"/>
          <w:szCs w:val="22"/>
          <w:lang w:val="lt-LT"/>
        </w:rPr>
        <w:t>pastočių laiko sinchronizavimo įrenginiams (PLSĮ)</w:t>
      </w:r>
      <w:r>
        <w:rPr>
          <w:rFonts w:ascii="Trebuchet MS" w:hAnsi="Trebuchet MS" w:cs="Arial"/>
          <w:i/>
          <w:iCs/>
          <w:sz w:val="22"/>
          <w:szCs w:val="22"/>
          <w:lang w:val="lt-LT"/>
        </w:rPr>
        <w:t>;</w:t>
      </w:r>
    </w:p>
    <w:p w14:paraId="00F1E2F7" w14:textId="64DE47FC" w:rsidR="00973C72" w:rsidRPr="00640610" w:rsidRDefault="00973C72" w:rsidP="00640610">
      <w:pPr>
        <w:pStyle w:val="ListParagraph"/>
        <w:numPr>
          <w:ilvl w:val="3"/>
          <w:numId w:val="5"/>
        </w:numPr>
        <w:rPr>
          <w:rFonts w:ascii="Trebuchet MS" w:hAnsi="Trebuchet MS" w:cs="Arial"/>
          <w:i/>
          <w:iCs/>
          <w:sz w:val="22"/>
          <w:szCs w:val="22"/>
          <w:lang w:val="lt-LT"/>
        </w:rPr>
      </w:pPr>
      <w:r w:rsidRPr="00973C72">
        <w:rPr>
          <w:rFonts w:ascii="Trebuchet MS" w:hAnsi="Trebuchet MS" w:cs="Arial"/>
          <w:i/>
          <w:iCs/>
          <w:sz w:val="22"/>
          <w:szCs w:val="22"/>
          <w:lang w:val="lt-LT"/>
        </w:rPr>
        <w:t>Rangovų saugaus darbo organizavimo ir vykdymo Litgrid AB objektuose tvarkos aprašas</w:t>
      </w:r>
      <w:r w:rsidR="00993AA0">
        <w:rPr>
          <w:rFonts w:ascii="Trebuchet MS" w:hAnsi="Trebuchet MS" w:cs="Arial"/>
          <w:i/>
          <w:iCs/>
          <w:sz w:val="22"/>
          <w:szCs w:val="22"/>
          <w:lang w:val="lt-LT"/>
        </w:rPr>
        <w:t>;</w:t>
      </w:r>
    </w:p>
    <w:p w14:paraId="1DC4AE27" w14:textId="0DDDF000" w:rsidR="00993AA0" w:rsidRPr="00640610" w:rsidRDefault="00993AA0" w:rsidP="00640610">
      <w:pPr>
        <w:pStyle w:val="ListParagraph"/>
        <w:numPr>
          <w:ilvl w:val="3"/>
          <w:numId w:val="5"/>
        </w:numPr>
        <w:rPr>
          <w:rFonts w:ascii="Trebuchet MS" w:hAnsi="Trebuchet MS" w:cs="Arial"/>
          <w:i/>
          <w:iCs/>
          <w:sz w:val="22"/>
          <w:szCs w:val="22"/>
          <w:lang w:val="lt-LT"/>
        </w:rPr>
      </w:pPr>
      <w:r>
        <w:rPr>
          <w:rFonts w:ascii="Trebuchet MS" w:hAnsi="Trebuchet MS" w:cs="Arial"/>
          <w:i/>
          <w:iCs/>
          <w:sz w:val="22"/>
          <w:szCs w:val="22"/>
          <w:lang w:val="lt-LT"/>
        </w:rPr>
        <w:t>UAB „Degaičių vėjas“ techninės sąlygos;</w:t>
      </w:r>
    </w:p>
    <w:p w14:paraId="257ADF7A" w14:textId="77777777" w:rsidR="00CB742C" w:rsidRDefault="00CB742C" w:rsidP="00CB742C">
      <w:pPr>
        <w:rPr>
          <w:rFonts w:ascii="Trebuchet MS" w:hAnsi="Trebuchet MS" w:cs="Arial"/>
          <w:i/>
          <w:iCs/>
          <w:sz w:val="22"/>
          <w:szCs w:val="22"/>
          <w:lang w:val="lt-LT"/>
        </w:rPr>
      </w:pPr>
    </w:p>
    <w:p w14:paraId="15798448" w14:textId="77777777" w:rsidR="00CB742C" w:rsidRDefault="00CB742C" w:rsidP="00CB742C">
      <w:pPr>
        <w:rPr>
          <w:rFonts w:ascii="Trebuchet MS" w:hAnsi="Trebuchet MS" w:cs="Arial"/>
          <w:i/>
          <w:iCs/>
          <w:sz w:val="22"/>
          <w:szCs w:val="22"/>
          <w:lang w:val="lt-LT"/>
        </w:rPr>
      </w:pPr>
    </w:p>
    <w:p w14:paraId="5F8F61E4" w14:textId="77777777" w:rsidR="00DE225C" w:rsidRDefault="00DE225C" w:rsidP="00CB742C">
      <w:pPr>
        <w:rPr>
          <w:rFonts w:ascii="Trebuchet MS" w:hAnsi="Trebuchet MS" w:cs="Arial"/>
          <w:i/>
          <w:iCs/>
          <w:sz w:val="22"/>
          <w:szCs w:val="22"/>
          <w:lang w:val="lt-LT"/>
        </w:rPr>
      </w:pPr>
    </w:p>
    <w:sectPr w:rsidR="00DE225C" w:rsidSect="00B32506">
      <w:headerReference w:type="default" r:id="rId19"/>
      <w:footerReference w:type="default" r:id="rId20"/>
      <w:headerReference w:type="first" r:id="rId21"/>
      <w:pgSz w:w="11906" w:h="16838" w:code="9"/>
      <w:pgMar w:top="1134" w:right="707" w:bottom="709" w:left="1134" w:header="0" w:footer="561" w:gutter="0"/>
      <w:pgNumType w:chapSep="emDash"/>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7" w:author="Rimantas Vaitkus" w:date="2025-06-02T13:46:00Z" w:initials="RV">
    <w:p w14:paraId="47B5DC32" w14:textId="5323B08C" w:rsidR="00AE2CA6" w:rsidRDefault="00AE2CA6" w:rsidP="00AE2CA6">
      <w:pPr>
        <w:pStyle w:val="CommentText"/>
      </w:pPr>
      <w:r>
        <w:rPr>
          <w:rStyle w:val="CommentReference"/>
        </w:rPr>
        <w:annotationRef/>
      </w:r>
      <w:r>
        <w:t>Tel</w:t>
      </w:r>
      <w:r>
        <w:rPr>
          <w:lang w:val="lt-LT"/>
        </w:rPr>
        <w:t>šių TP nėra ESO dalies.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B5DC3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80EEB36" w16cex:dateUtc="2025-06-02T1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B5DC32" w16cid:durableId="380EEB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EAB9A" w14:textId="77777777" w:rsidR="00452481" w:rsidRDefault="00452481" w:rsidP="00EF30E4">
      <w:pPr>
        <w:pStyle w:val="antraste"/>
      </w:pPr>
      <w:r>
        <w:separator/>
      </w:r>
    </w:p>
  </w:endnote>
  <w:endnote w:type="continuationSeparator" w:id="0">
    <w:p w14:paraId="053AA6E0" w14:textId="77777777" w:rsidR="00452481" w:rsidRDefault="00452481" w:rsidP="00EF30E4">
      <w:pPr>
        <w:pStyle w:val="antraste"/>
      </w:pPr>
      <w:r>
        <w:continuationSeparator/>
      </w:r>
    </w:p>
  </w:endnote>
  <w:endnote w:type="continuationNotice" w:id="1">
    <w:p w14:paraId="1B919CA7" w14:textId="77777777" w:rsidR="00452481" w:rsidRDefault="004524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Calibri"/>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692282"/>
      <w:docPartObj>
        <w:docPartGallery w:val="Page Numbers (Bottom of Page)"/>
        <w:docPartUnique/>
      </w:docPartObj>
    </w:sdtPr>
    <w:sdtEndPr>
      <w:rPr>
        <w:rFonts w:ascii="Trebuchet MS" w:hAnsi="Trebuchet MS" w:cs="Arial"/>
        <w:sz w:val="22"/>
        <w:szCs w:val="20"/>
      </w:rPr>
    </w:sdtEndPr>
    <w:sdtContent>
      <w:p w14:paraId="38895196" w14:textId="2D2AA7F9" w:rsidR="009E077B" w:rsidRPr="00700E4E" w:rsidRDefault="009E077B" w:rsidP="004357F6">
        <w:pPr>
          <w:pStyle w:val="Footer"/>
          <w:jc w:val="right"/>
          <w:rPr>
            <w:rFonts w:ascii="Trebuchet MS" w:hAnsi="Trebuchet MS" w:cs="Arial"/>
            <w:sz w:val="22"/>
            <w:szCs w:val="20"/>
          </w:rPr>
        </w:pPr>
        <w:r w:rsidRPr="00700E4E">
          <w:rPr>
            <w:rFonts w:ascii="Trebuchet MS" w:hAnsi="Trebuchet MS" w:cs="Arial"/>
            <w:sz w:val="22"/>
            <w:szCs w:val="20"/>
          </w:rPr>
          <w:fldChar w:fldCharType="begin"/>
        </w:r>
        <w:r w:rsidRPr="00700E4E">
          <w:rPr>
            <w:rFonts w:ascii="Trebuchet MS" w:hAnsi="Trebuchet MS" w:cs="Arial"/>
            <w:sz w:val="22"/>
            <w:szCs w:val="20"/>
          </w:rPr>
          <w:instrText xml:space="preserve"> PAGE   \* MERGEFORMAT </w:instrText>
        </w:r>
        <w:r w:rsidRPr="00700E4E">
          <w:rPr>
            <w:rFonts w:ascii="Trebuchet MS" w:hAnsi="Trebuchet MS" w:cs="Arial"/>
            <w:sz w:val="22"/>
            <w:szCs w:val="20"/>
          </w:rPr>
          <w:fldChar w:fldCharType="separate"/>
        </w:r>
        <w:r>
          <w:rPr>
            <w:rFonts w:ascii="Trebuchet MS" w:hAnsi="Trebuchet MS" w:cs="Arial"/>
            <w:noProof/>
            <w:sz w:val="22"/>
            <w:szCs w:val="20"/>
          </w:rPr>
          <w:t>39</w:t>
        </w:r>
        <w:r w:rsidRPr="00700E4E">
          <w:rPr>
            <w:rFonts w:ascii="Trebuchet MS" w:hAnsi="Trebuchet MS" w:cs="Arial"/>
            <w:noProof/>
            <w:sz w:val="22"/>
            <w:szCs w:val="20"/>
          </w:rPr>
          <w:fldChar w:fldCharType="end"/>
        </w:r>
      </w:p>
    </w:sdtContent>
  </w:sdt>
  <w:p w14:paraId="070BA8D5" w14:textId="77777777" w:rsidR="009E077B" w:rsidRDefault="009E077B"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1C464" w14:textId="77777777" w:rsidR="00452481" w:rsidRDefault="00452481" w:rsidP="00EF30E4">
      <w:pPr>
        <w:pStyle w:val="antraste"/>
      </w:pPr>
      <w:r>
        <w:separator/>
      </w:r>
    </w:p>
  </w:footnote>
  <w:footnote w:type="continuationSeparator" w:id="0">
    <w:p w14:paraId="554A5CB0" w14:textId="77777777" w:rsidR="00452481" w:rsidRDefault="00452481" w:rsidP="00EF30E4">
      <w:pPr>
        <w:pStyle w:val="antraste"/>
      </w:pPr>
      <w:r>
        <w:continuationSeparator/>
      </w:r>
    </w:p>
  </w:footnote>
  <w:footnote w:type="continuationNotice" w:id="1">
    <w:p w14:paraId="4B068249" w14:textId="77777777" w:rsidR="00452481" w:rsidRDefault="004524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74EF" w14:textId="48EF18C3" w:rsidR="009E077B" w:rsidRDefault="009E077B" w:rsidP="00145BD8">
    <w:pPr>
      <w:pStyle w:val="Header"/>
      <w:jc w:val="right"/>
    </w:pPr>
  </w:p>
  <w:p w14:paraId="0942AFDF" w14:textId="65DF4B3A" w:rsidR="009E077B" w:rsidRPr="0050058D" w:rsidRDefault="009E077B" w:rsidP="00057F5E">
    <w:pPr>
      <w:pStyle w:val="Header"/>
      <w:jc w:val="right"/>
      <w:rPr>
        <w:rFonts w:ascii="Trebuchet MS" w:hAnsi="Trebuchet MS" w:cs="Arial"/>
        <w:i/>
        <w:sz w:val="22"/>
        <w:szCs w:val="22"/>
        <w:lang w:val="sv-SE"/>
      </w:rPr>
    </w:pPr>
    <w:r>
      <w:rPr>
        <w:noProof/>
        <w:lang w:val="lt-LT" w:eastAsia="lt-LT"/>
      </w:rPr>
      <w:drawing>
        <wp:anchor distT="0" distB="0" distL="114300" distR="114300" simplePos="0" relativeHeight="251658241" behindDoc="1" locked="0" layoutInCell="1" allowOverlap="1" wp14:anchorId="4FA5F60E" wp14:editId="0D277E39">
          <wp:simplePos x="0" y="0"/>
          <wp:positionH relativeFrom="column">
            <wp:posOffset>-508959</wp:posOffset>
          </wp:positionH>
          <wp:positionV relativeFrom="paragraph">
            <wp:posOffset>135482</wp:posOffset>
          </wp:positionV>
          <wp:extent cx="381000" cy="568960"/>
          <wp:effectExtent l="0" t="0" r="0" b="2540"/>
          <wp:wrapTight wrapText="bothSides">
            <wp:wrapPolygon edited="0">
              <wp:start x="0" y="0"/>
              <wp:lineTo x="0" y="20973"/>
              <wp:lineTo x="20520" y="20973"/>
              <wp:lineTo x="20520" y="0"/>
              <wp:lineTo x="0" y="0"/>
            </wp:wrapPolygon>
          </wp:wrapTight>
          <wp:docPr id="1603446880" name="Picture 1603446880"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058D">
      <w:rPr>
        <w:i/>
        <w:lang w:val="sv-SE"/>
      </w:rPr>
      <w:t xml:space="preserve"> </w:t>
    </w:r>
    <w:r w:rsidR="001B4A9F">
      <w:rPr>
        <w:i/>
        <w:lang w:val="sv-SE"/>
      </w:rPr>
      <w:t>330/</w:t>
    </w:r>
    <w:r w:rsidR="00C31D74" w:rsidRPr="0050058D">
      <w:rPr>
        <w:i/>
        <w:lang w:val="sv-SE"/>
      </w:rPr>
      <w:t xml:space="preserve">110/10 kV </w:t>
    </w:r>
    <w:r w:rsidR="001B4A9F">
      <w:rPr>
        <w:i/>
        <w:lang w:val="sv-SE"/>
      </w:rPr>
      <w:t>Telšių</w:t>
    </w:r>
    <w:r w:rsidR="005F0A43">
      <w:rPr>
        <w:i/>
        <w:lang w:val="sv-SE"/>
      </w:rPr>
      <w:t xml:space="preserve"> </w:t>
    </w:r>
    <w:r w:rsidR="00C31D74" w:rsidRPr="0050058D">
      <w:rPr>
        <w:i/>
        <w:lang w:val="sv-SE"/>
      </w:rPr>
      <w:t xml:space="preserve">TP 110 kV skirstyklos rekonstravimas, </w:t>
    </w:r>
    <w:r w:rsidR="00B02031" w:rsidRPr="0050058D">
      <w:rPr>
        <w:i/>
        <w:lang w:val="sv-SE"/>
      </w:rPr>
      <w:t>i</w:t>
    </w:r>
    <w:r w:rsidR="00662B29" w:rsidRPr="0050058D">
      <w:rPr>
        <w:i/>
        <w:lang w:val="sv-SE"/>
      </w:rPr>
      <w:t xml:space="preserve">nv. </w:t>
    </w:r>
    <w:r w:rsidR="000957DA">
      <w:rPr>
        <w:i/>
        <w:lang w:val="sv-SE"/>
      </w:rPr>
      <w:t>n</w:t>
    </w:r>
    <w:r w:rsidR="00662B29" w:rsidRPr="0050058D">
      <w:rPr>
        <w:i/>
        <w:lang w:val="sv-SE"/>
      </w:rPr>
      <w:t>umeris</w:t>
    </w:r>
    <w:r w:rsidR="000957DA">
      <w:rPr>
        <w:i/>
        <w:lang w:val="sv-SE"/>
      </w:rPr>
      <w:t xml:space="preserve"> -</w:t>
    </w:r>
    <w:r w:rsidR="00670AD4" w:rsidRPr="0050058D">
      <w:rPr>
        <w:i/>
        <w:lang w:val="sv-SE"/>
      </w:rPr>
      <w:t xml:space="preserve"> </w:t>
    </w:r>
    <w:r w:rsidR="00057F5E" w:rsidRPr="00057F5E">
      <w:rPr>
        <w:i/>
        <w:lang w:val="sv-SE"/>
      </w:rPr>
      <w:t>PPRS24341</w:t>
    </w:r>
  </w:p>
  <w:p w14:paraId="5E61B695" w14:textId="4BBD4E8E" w:rsidR="009E077B" w:rsidRDefault="009E077B" w:rsidP="00145BD8">
    <w:pPr>
      <w:pStyle w:val="Header"/>
      <w:jc w:val="both"/>
    </w:pPr>
    <w:r>
      <w:t>________________________________________________________________________________</w:t>
    </w:r>
    <w:r w:rsidR="00057F5E">
      <w:t>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4D75E" w14:textId="0298B5BB" w:rsidR="009E077B" w:rsidRDefault="009E077B">
    <w:pPr>
      <w:pStyle w:val="Header"/>
    </w:pPr>
    <w:r>
      <w:rPr>
        <w:noProof/>
        <w:lang w:val="lt-LT" w:eastAsia="lt-LT"/>
      </w:rPr>
      <w:drawing>
        <wp:anchor distT="0" distB="0" distL="114300" distR="114300" simplePos="0" relativeHeight="251658240" behindDoc="1" locked="0" layoutInCell="1" allowOverlap="1" wp14:anchorId="425038B2" wp14:editId="49693025">
          <wp:simplePos x="0" y="0"/>
          <wp:positionH relativeFrom="column">
            <wp:posOffset>2992866</wp:posOffset>
          </wp:positionH>
          <wp:positionV relativeFrom="paragraph">
            <wp:posOffset>119270</wp:posOffset>
          </wp:positionV>
          <wp:extent cx="493395" cy="737235"/>
          <wp:effectExtent l="0" t="0" r="1905" b="5715"/>
          <wp:wrapTight wrapText="bothSides">
            <wp:wrapPolygon edited="0">
              <wp:start x="0" y="0"/>
              <wp:lineTo x="0" y="21209"/>
              <wp:lineTo x="20849" y="21209"/>
              <wp:lineTo x="20849" y="0"/>
              <wp:lineTo x="0" y="0"/>
            </wp:wrapPolygon>
          </wp:wrapTight>
          <wp:docPr id="1938577320" name="Picture 1938577320"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15564AC2"/>
    <w:multiLevelType w:val="multilevel"/>
    <w:tmpl w:val="ADB6CD40"/>
    <w:lvl w:ilvl="0">
      <w:start w:val="6"/>
      <w:numFmt w:val="decimal"/>
      <w:suff w:val="space"/>
      <w:lvlText w:val="%1."/>
      <w:lvlJc w:val="left"/>
      <w:pPr>
        <w:ind w:left="709" w:firstLine="709"/>
      </w:pPr>
      <w:rPr>
        <w:rFonts w:ascii="Trebuchet MS" w:hAnsi="Trebuchet MS" w:cs="Arial" w:hint="default"/>
        <w:b/>
        <w:i w:val="0"/>
        <w:color w:val="auto"/>
        <w:sz w:val="22"/>
      </w:rPr>
    </w:lvl>
    <w:lvl w:ilvl="1">
      <w:start w:val="36"/>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1" w:firstLine="709"/>
      </w:pPr>
      <w:rPr>
        <w:rFonts w:ascii="Trebuchet MS" w:hAnsi="Trebuchet MS" w:cs="Arial" w:hint="default"/>
        <w:b w:val="0"/>
        <w:color w:val="auto"/>
        <w:sz w:val="22"/>
        <w:szCs w:val="20"/>
      </w:rPr>
    </w:lvl>
    <w:lvl w:ilvl="3">
      <w:start w:val="1"/>
      <w:numFmt w:val="decimal"/>
      <w:lvlText w:val="%4."/>
      <w:lvlJc w:val="left"/>
      <w:pPr>
        <w:ind w:left="1070" w:hanging="360"/>
      </w:pPr>
      <w:rPr>
        <w:rFonts w:hint="default"/>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15:restartNumberingAfterBreak="0">
    <w:nsid w:val="21D232E6"/>
    <w:multiLevelType w:val="multilevel"/>
    <w:tmpl w:val="6F16F784"/>
    <w:styleLink w:val="Stylemain"/>
    <w:lvl w:ilvl="0">
      <w:start w:val="1"/>
      <w:numFmt w:val="decimal"/>
      <w:suff w:val="space"/>
      <w:lvlText w:val="%1."/>
      <w:lvlJc w:val="left"/>
      <w:pPr>
        <w:ind w:left="0" w:firstLine="567"/>
      </w:pPr>
      <w:rPr>
        <w:rFonts w:hint="default"/>
        <w:b w:val="0"/>
        <w:color w:val="auto"/>
      </w:rPr>
    </w:lvl>
    <w:lvl w:ilvl="1">
      <w:start w:val="1"/>
      <w:numFmt w:val="decimal"/>
      <w:suff w:val="space"/>
      <w:lvlText w:val="%1.%2."/>
      <w:lvlJc w:val="left"/>
      <w:pPr>
        <w:ind w:left="0" w:firstLine="567"/>
      </w:pPr>
      <w:rPr>
        <w:rFonts w:ascii="Arial" w:hAnsi="Arial" w:cs="Arial" w:hint="default"/>
        <w:b w:val="0"/>
        <w:color w:val="auto"/>
      </w:rPr>
    </w:lvl>
    <w:lvl w:ilvl="2">
      <w:start w:val="1"/>
      <w:numFmt w:val="decimal"/>
      <w:suff w:val="space"/>
      <w:lvlText w:val="%1.%2.%3."/>
      <w:lvlJc w:val="left"/>
      <w:pPr>
        <w:ind w:left="0" w:firstLine="567"/>
      </w:pPr>
      <w:rPr>
        <w:rFonts w:ascii="Arial" w:hAnsi="Arial" w:cs="Arial" w:hint="default"/>
        <w:b w:val="0"/>
        <w:i w:val="0"/>
        <w:color w:val="auto"/>
        <w:sz w:val="22"/>
        <w:szCs w:val="22"/>
      </w:rPr>
    </w:lvl>
    <w:lvl w:ilvl="3">
      <w:start w:val="1"/>
      <w:numFmt w:val="decimal"/>
      <w:suff w:val="space"/>
      <w:lvlText w:val="%1.%2.%3.%4"/>
      <w:lvlJc w:val="left"/>
      <w:pPr>
        <w:ind w:left="0" w:firstLine="567"/>
      </w:pPr>
      <w:rPr>
        <w:rFonts w:hint="default"/>
        <w:b w:val="0"/>
        <w:color w:val="000000" w:themeColor="text1"/>
        <w:sz w:val="22"/>
        <w:szCs w:val="20"/>
      </w:rPr>
    </w:lvl>
    <w:lvl w:ilvl="4">
      <w:start w:val="1"/>
      <w:numFmt w:val="decimal"/>
      <w:suff w:val="space"/>
      <w:lvlText w:val="%1.%2.%3.%4.%5."/>
      <w:lvlJc w:val="left"/>
      <w:pPr>
        <w:ind w:left="0" w:firstLine="567"/>
      </w:pPr>
      <w:rPr>
        <w:rFonts w:ascii="Trebuchet MS" w:hAnsi="Trebuchet MS" w:hint="default"/>
        <w:b w:val="0"/>
        <w:color w:val="000000" w:themeColor="text1"/>
        <w:sz w:val="22"/>
      </w:rPr>
    </w:lvl>
    <w:lvl w:ilvl="5">
      <w:start w:val="1"/>
      <w:numFmt w:val="decimal"/>
      <w:lvlText w:val="%1.%2.%3.%4.%5.%6."/>
      <w:lvlJc w:val="left"/>
      <w:pPr>
        <w:tabs>
          <w:tab w:val="num" w:pos="680"/>
        </w:tabs>
        <w:ind w:left="0" w:firstLine="567"/>
      </w:pPr>
      <w:rPr>
        <w:rFonts w:hint="default"/>
      </w:rPr>
    </w:lvl>
    <w:lvl w:ilvl="6">
      <w:start w:val="1"/>
      <w:numFmt w:val="decimal"/>
      <w:lvlText w:val="%1.%2.%3.%4.%5.%6.%7."/>
      <w:lvlJc w:val="left"/>
      <w:pPr>
        <w:tabs>
          <w:tab w:val="num" w:pos="680"/>
        </w:tabs>
        <w:ind w:left="0" w:firstLine="567"/>
      </w:pPr>
      <w:rPr>
        <w:rFonts w:hint="default"/>
      </w:rPr>
    </w:lvl>
    <w:lvl w:ilvl="7">
      <w:start w:val="1"/>
      <w:numFmt w:val="decimal"/>
      <w:lvlText w:val="%1.%2.%3.%4.%5.%6.%7.%8."/>
      <w:lvlJc w:val="left"/>
      <w:pPr>
        <w:tabs>
          <w:tab w:val="num" w:pos="680"/>
        </w:tabs>
        <w:ind w:left="0" w:firstLine="567"/>
      </w:pPr>
      <w:rPr>
        <w:rFonts w:hint="default"/>
      </w:rPr>
    </w:lvl>
    <w:lvl w:ilvl="8">
      <w:start w:val="1"/>
      <w:numFmt w:val="decimal"/>
      <w:lvlText w:val="%1.%2.%3.%4.%5.%6.%7.%8.%9."/>
      <w:lvlJc w:val="left"/>
      <w:pPr>
        <w:tabs>
          <w:tab w:val="num" w:pos="680"/>
        </w:tabs>
        <w:ind w:left="0" w:firstLine="567"/>
      </w:pPr>
      <w:rPr>
        <w:rFonts w:hint="default"/>
      </w:rPr>
    </w:lvl>
  </w:abstractNum>
  <w:abstractNum w:abstractNumId="11" w15:restartNumberingAfterBreak="0">
    <w:nsid w:val="39B46AF2"/>
    <w:multiLevelType w:val="multilevel"/>
    <w:tmpl w:val="24D2E868"/>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FE0404"/>
    <w:multiLevelType w:val="multilevel"/>
    <w:tmpl w:val="B470AB56"/>
    <w:lvl w:ilvl="0">
      <w:start w:val="1"/>
      <w:numFmt w:val="decimal"/>
      <w:lvlText w:val="%1."/>
      <w:lvlJc w:val="left"/>
      <w:pPr>
        <w:ind w:left="360" w:hanging="360"/>
      </w:pPr>
    </w:lvl>
    <w:lvl w:ilvl="1">
      <w:start w:val="1"/>
      <w:numFmt w:val="decimal"/>
      <w:lvlText w:val="%1.%2."/>
      <w:lvlJc w:val="left"/>
      <w:pPr>
        <w:ind w:left="3409"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D945F0"/>
    <w:multiLevelType w:val="hybridMultilevel"/>
    <w:tmpl w:val="8BB62E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11E4D84"/>
    <w:multiLevelType w:val="hybridMultilevel"/>
    <w:tmpl w:val="30E0764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BB763F"/>
    <w:multiLevelType w:val="multilevel"/>
    <w:tmpl w:val="A1CEEC98"/>
    <w:lvl w:ilvl="0">
      <w:start w:val="1"/>
      <w:numFmt w:val="decimal"/>
      <w:suff w:val="space"/>
      <w:lvlText w:val="%1."/>
      <w:lvlJc w:val="left"/>
      <w:pPr>
        <w:ind w:left="0" w:firstLine="709"/>
      </w:pPr>
      <w:rPr>
        <w:rFonts w:ascii="Arial" w:hAnsi="Arial" w:cs="Arial" w:hint="default"/>
        <w:b w:val="0"/>
        <w:color w:val="auto"/>
        <w:sz w:val="22"/>
      </w:rPr>
    </w:lvl>
    <w:lvl w:ilvl="1">
      <w:start w:val="1"/>
      <w:numFmt w:val="decimal"/>
      <w:suff w:val="space"/>
      <w:lvlText w:val="%1.%2."/>
      <w:lvlJc w:val="left"/>
      <w:pPr>
        <w:ind w:left="0" w:firstLine="709"/>
      </w:pPr>
      <w:rPr>
        <w:rFonts w:ascii="Arial" w:hAnsi="Arial" w:cs="Arial" w:hint="default"/>
        <w:b w:val="0"/>
        <w:color w:val="auto"/>
        <w:sz w:val="22"/>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141" w:firstLine="709"/>
      </w:pPr>
      <w:rPr>
        <w:rFonts w:hint="default"/>
        <w:b w:val="0"/>
        <w:color w:val="000000" w:themeColor="text1"/>
        <w:sz w:val="22"/>
        <w:szCs w:val="20"/>
      </w:rPr>
    </w:lvl>
    <w:lvl w:ilvl="4">
      <w:start w:val="1"/>
      <w:numFmt w:val="decimal"/>
      <w:suff w:val="space"/>
      <w:lvlText w:val="%1.%2.%3.%4.%5."/>
      <w:lvlJc w:val="left"/>
      <w:pPr>
        <w:ind w:left="0" w:firstLine="709"/>
      </w:pPr>
      <w:rPr>
        <w:rFonts w:ascii="Trebuchet MS" w:hAnsi="Trebuchet MS" w:hint="default"/>
        <w:b w:val="0"/>
        <w:color w:val="000000" w:themeColor="text1"/>
        <w:sz w:val="22"/>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48716D2E"/>
    <w:multiLevelType w:val="hybridMultilevel"/>
    <w:tmpl w:val="A628DBB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7" w15:restartNumberingAfterBreak="0">
    <w:nsid w:val="4BFA6EE5"/>
    <w:multiLevelType w:val="multilevel"/>
    <w:tmpl w:val="FCD66B0E"/>
    <w:lvl w:ilvl="0">
      <w:start w:val="1"/>
      <w:numFmt w:val="decimal"/>
      <w:suff w:val="space"/>
      <w:lvlText w:val="9.%1."/>
      <w:lvlJc w:val="left"/>
      <w:pPr>
        <w:ind w:left="143" w:firstLine="709"/>
      </w:pPr>
      <w:rPr>
        <w:rFonts w:hint="default"/>
        <w:b w:val="0"/>
        <w:color w:val="auto"/>
      </w:rPr>
    </w:lvl>
    <w:lvl w:ilvl="1">
      <w:start w:val="1"/>
      <w:numFmt w:val="decimal"/>
      <w:suff w:val="space"/>
      <w:lvlText w:val="9.%1.%2."/>
      <w:lvlJc w:val="left"/>
      <w:pPr>
        <w:ind w:left="143" w:firstLine="709"/>
      </w:pPr>
      <w:rPr>
        <w:rFonts w:ascii="Arial" w:hAnsi="Arial" w:cs="Arial" w:hint="default"/>
        <w:b w:val="0"/>
        <w:color w:val="auto"/>
      </w:rPr>
    </w:lvl>
    <w:lvl w:ilvl="2">
      <w:start w:val="1"/>
      <w:numFmt w:val="decimal"/>
      <w:suff w:val="space"/>
      <w:lvlText w:val="9.%1.%2.%3."/>
      <w:lvlJc w:val="left"/>
      <w:pPr>
        <w:ind w:left="143" w:firstLine="709"/>
      </w:pPr>
      <w:rPr>
        <w:rFonts w:ascii="Arial" w:hAnsi="Arial" w:cs="Arial" w:hint="default"/>
        <w:b w:val="0"/>
        <w:i w:val="0"/>
        <w:color w:val="auto"/>
        <w:sz w:val="22"/>
        <w:szCs w:val="22"/>
      </w:rPr>
    </w:lvl>
    <w:lvl w:ilvl="3">
      <w:start w:val="1"/>
      <w:numFmt w:val="decimal"/>
      <w:suff w:val="space"/>
      <w:lvlText w:val="%1.%2.%3.%4"/>
      <w:lvlJc w:val="left"/>
      <w:pPr>
        <w:ind w:left="2" w:firstLine="709"/>
      </w:pPr>
      <w:rPr>
        <w:rFonts w:hint="default"/>
        <w:b w:val="0"/>
        <w:color w:val="000000" w:themeColor="text1"/>
        <w:sz w:val="22"/>
        <w:szCs w:val="20"/>
      </w:rPr>
    </w:lvl>
    <w:lvl w:ilvl="4">
      <w:start w:val="1"/>
      <w:numFmt w:val="decimal"/>
      <w:suff w:val="space"/>
      <w:lvlText w:val="%1.%2.%3.%4.%5."/>
      <w:lvlJc w:val="left"/>
      <w:pPr>
        <w:ind w:left="143" w:firstLine="709"/>
      </w:pPr>
      <w:rPr>
        <w:rFonts w:ascii="Trebuchet MS" w:hAnsi="Trebuchet MS" w:hint="default"/>
        <w:b w:val="0"/>
        <w:color w:val="000000" w:themeColor="text1"/>
        <w:sz w:val="22"/>
      </w:rPr>
    </w:lvl>
    <w:lvl w:ilvl="5">
      <w:start w:val="1"/>
      <w:numFmt w:val="decimal"/>
      <w:lvlText w:val="%1.%2.%3.%4.%5.%6."/>
      <w:lvlJc w:val="left"/>
      <w:pPr>
        <w:tabs>
          <w:tab w:val="num" w:pos="3383"/>
        </w:tabs>
        <w:ind w:left="3239" w:hanging="936"/>
      </w:pPr>
      <w:rPr>
        <w:rFonts w:hint="default"/>
      </w:rPr>
    </w:lvl>
    <w:lvl w:ilvl="6">
      <w:start w:val="1"/>
      <w:numFmt w:val="decimal"/>
      <w:lvlText w:val="%1.%2.%3.%4.%5.%6.%7."/>
      <w:lvlJc w:val="left"/>
      <w:pPr>
        <w:tabs>
          <w:tab w:val="num" w:pos="4103"/>
        </w:tabs>
        <w:ind w:left="3743" w:hanging="1080"/>
      </w:pPr>
      <w:rPr>
        <w:rFonts w:hint="default"/>
      </w:rPr>
    </w:lvl>
    <w:lvl w:ilvl="7">
      <w:start w:val="1"/>
      <w:numFmt w:val="decimal"/>
      <w:lvlText w:val="%1.%2.%3.%4.%5.%6.%7.%8."/>
      <w:lvlJc w:val="left"/>
      <w:pPr>
        <w:tabs>
          <w:tab w:val="num" w:pos="4463"/>
        </w:tabs>
        <w:ind w:left="4247" w:hanging="1224"/>
      </w:pPr>
      <w:rPr>
        <w:rFonts w:hint="default"/>
      </w:rPr>
    </w:lvl>
    <w:lvl w:ilvl="8">
      <w:start w:val="1"/>
      <w:numFmt w:val="decimal"/>
      <w:lvlText w:val="%1.%2.%3.%4.%5.%6.%7.%8.%9."/>
      <w:lvlJc w:val="left"/>
      <w:pPr>
        <w:tabs>
          <w:tab w:val="num" w:pos="5183"/>
        </w:tabs>
        <w:ind w:left="4823" w:hanging="1440"/>
      </w:pPr>
      <w:rPr>
        <w:rFonts w:hint="default"/>
      </w:rPr>
    </w:lvl>
  </w:abstractNum>
  <w:abstractNum w:abstractNumId="18" w15:restartNumberingAfterBreak="0">
    <w:nsid w:val="506C7CE0"/>
    <w:multiLevelType w:val="multilevel"/>
    <w:tmpl w:val="01CEB7EE"/>
    <w:lvl w:ilvl="0">
      <w:start w:val="1"/>
      <w:numFmt w:val="decimal"/>
      <w:lvlText w:val="%1."/>
      <w:lvlJc w:val="left"/>
      <w:pPr>
        <w:ind w:left="360" w:hanging="360"/>
      </w:pPr>
      <w:rPr>
        <w:rFonts w:hint="default"/>
        <w:sz w:val="22"/>
      </w:rPr>
    </w:lvl>
    <w:lvl w:ilvl="1">
      <w:start w:val="1"/>
      <w:numFmt w:val="decimal"/>
      <w:lvlText w:val="%1.%2."/>
      <w:lvlJc w:val="left"/>
      <w:pPr>
        <w:ind w:left="4969"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rPr>
        <w:rFonts w:ascii="Trebuchet MS" w:hAnsi="Trebuchet MS" w:hint="default"/>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4D289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A19"/>
    <w:multiLevelType w:val="hybridMultilevel"/>
    <w:tmpl w:val="81C4C4F2"/>
    <w:lvl w:ilvl="0" w:tplc="04270001">
      <w:start w:val="1"/>
      <w:numFmt w:val="bullet"/>
      <w:lvlText w:val=""/>
      <w:lvlJc w:val="left"/>
      <w:pPr>
        <w:ind w:left="1430" w:hanging="360"/>
      </w:pPr>
      <w:rPr>
        <w:rFonts w:ascii="Symbol" w:hAnsi="Symbol" w:hint="default"/>
      </w:rPr>
    </w:lvl>
    <w:lvl w:ilvl="1" w:tplc="04270003" w:tentative="1">
      <w:start w:val="1"/>
      <w:numFmt w:val="bullet"/>
      <w:lvlText w:val="o"/>
      <w:lvlJc w:val="left"/>
      <w:pPr>
        <w:ind w:left="2150" w:hanging="360"/>
      </w:pPr>
      <w:rPr>
        <w:rFonts w:ascii="Courier New" w:hAnsi="Courier New" w:cs="Courier New" w:hint="default"/>
      </w:rPr>
    </w:lvl>
    <w:lvl w:ilvl="2" w:tplc="04270005" w:tentative="1">
      <w:start w:val="1"/>
      <w:numFmt w:val="bullet"/>
      <w:lvlText w:val=""/>
      <w:lvlJc w:val="left"/>
      <w:pPr>
        <w:ind w:left="2870" w:hanging="360"/>
      </w:pPr>
      <w:rPr>
        <w:rFonts w:ascii="Wingdings" w:hAnsi="Wingdings" w:hint="default"/>
      </w:rPr>
    </w:lvl>
    <w:lvl w:ilvl="3" w:tplc="04270001" w:tentative="1">
      <w:start w:val="1"/>
      <w:numFmt w:val="bullet"/>
      <w:lvlText w:val=""/>
      <w:lvlJc w:val="left"/>
      <w:pPr>
        <w:ind w:left="3590" w:hanging="360"/>
      </w:pPr>
      <w:rPr>
        <w:rFonts w:ascii="Symbol" w:hAnsi="Symbol" w:hint="default"/>
      </w:rPr>
    </w:lvl>
    <w:lvl w:ilvl="4" w:tplc="04270003" w:tentative="1">
      <w:start w:val="1"/>
      <w:numFmt w:val="bullet"/>
      <w:lvlText w:val="o"/>
      <w:lvlJc w:val="left"/>
      <w:pPr>
        <w:ind w:left="4310" w:hanging="360"/>
      </w:pPr>
      <w:rPr>
        <w:rFonts w:ascii="Courier New" w:hAnsi="Courier New" w:cs="Courier New" w:hint="default"/>
      </w:rPr>
    </w:lvl>
    <w:lvl w:ilvl="5" w:tplc="04270005" w:tentative="1">
      <w:start w:val="1"/>
      <w:numFmt w:val="bullet"/>
      <w:lvlText w:val=""/>
      <w:lvlJc w:val="left"/>
      <w:pPr>
        <w:ind w:left="5030" w:hanging="360"/>
      </w:pPr>
      <w:rPr>
        <w:rFonts w:ascii="Wingdings" w:hAnsi="Wingdings" w:hint="default"/>
      </w:rPr>
    </w:lvl>
    <w:lvl w:ilvl="6" w:tplc="04270001" w:tentative="1">
      <w:start w:val="1"/>
      <w:numFmt w:val="bullet"/>
      <w:lvlText w:val=""/>
      <w:lvlJc w:val="left"/>
      <w:pPr>
        <w:ind w:left="5750" w:hanging="360"/>
      </w:pPr>
      <w:rPr>
        <w:rFonts w:ascii="Symbol" w:hAnsi="Symbol" w:hint="default"/>
      </w:rPr>
    </w:lvl>
    <w:lvl w:ilvl="7" w:tplc="04270003" w:tentative="1">
      <w:start w:val="1"/>
      <w:numFmt w:val="bullet"/>
      <w:lvlText w:val="o"/>
      <w:lvlJc w:val="left"/>
      <w:pPr>
        <w:ind w:left="6470" w:hanging="360"/>
      </w:pPr>
      <w:rPr>
        <w:rFonts w:ascii="Courier New" w:hAnsi="Courier New" w:cs="Courier New" w:hint="default"/>
      </w:rPr>
    </w:lvl>
    <w:lvl w:ilvl="8" w:tplc="04270005" w:tentative="1">
      <w:start w:val="1"/>
      <w:numFmt w:val="bullet"/>
      <w:lvlText w:val=""/>
      <w:lvlJc w:val="left"/>
      <w:pPr>
        <w:ind w:left="7190" w:hanging="360"/>
      </w:pPr>
      <w:rPr>
        <w:rFonts w:ascii="Wingdings" w:hAnsi="Wingdings" w:hint="default"/>
      </w:rPr>
    </w:lvl>
  </w:abstractNum>
  <w:abstractNum w:abstractNumId="21" w15:restartNumberingAfterBreak="0">
    <w:nsid w:val="5B755816"/>
    <w:multiLevelType w:val="hybridMultilevel"/>
    <w:tmpl w:val="054802FE"/>
    <w:lvl w:ilvl="0" w:tplc="BFA22A92">
      <w:start w:val="1"/>
      <w:numFmt w:val="decimal"/>
      <w:pStyle w:val="punktas8"/>
      <w:lvlText w:val="8.%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2" w15:restartNumberingAfterBreak="0">
    <w:nsid w:val="5FD36098"/>
    <w:multiLevelType w:val="multilevel"/>
    <w:tmpl w:val="2E9C9A46"/>
    <w:lvl w:ilvl="0">
      <w:start w:val="1"/>
      <w:numFmt w:val="decimal"/>
      <w:lvlText w:val="%1."/>
      <w:lvlJc w:val="left"/>
      <w:pPr>
        <w:ind w:left="360" w:hanging="360"/>
      </w:pPr>
    </w:lvl>
    <w:lvl w:ilvl="1">
      <w:start w:val="1"/>
      <w:numFmt w:val="decimal"/>
      <w:pStyle w:val="11numeracija"/>
      <w:lvlText w:val="%1.%2."/>
      <w:lvlJc w:val="left"/>
      <w:pPr>
        <w:ind w:left="792" w:hanging="432"/>
      </w:pPr>
      <w:rPr>
        <w:color w:val="auto"/>
        <w:lang w:val="lt-LT"/>
      </w:rPr>
    </w:lvl>
    <w:lvl w:ilvl="2">
      <w:start w:val="1"/>
      <w:numFmt w:val="decimal"/>
      <w:lvlText w:val="%1.%2.%3."/>
      <w:lvlJc w:val="left"/>
      <w:pPr>
        <w:ind w:left="1071" w:hanging="504"/>
      </w:pPr>
    </w:lvl>
    <w:lvl w:ilvl="3">
      <w:start w:val="1"/>
      <w:numFmt w:val="decimal"/>
      <w:pStyle w:val="1111numeracija"/>
      <w:lvlText w:val="%1.%2.%3.%4."/>
      <w:lvlJc w:val="left"/>
      <w:pPr>
        <w:ind w:left="1728" w:hanging="648"/>
      </w:pPr>
    </w:lvl>
    <w:lvl w:ilvl="4">
      <w:start w:val="1"/>
      <w:numFmt w:val="decimal"/>
      <w:pStyle w:val="11111numeracija"/>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B254050"/>
    <w:multiLevelType w:val="multilevel"/>
    <w:tmpl w:val="0A722106"/>
    <w:lvl w:ilvl="0">
      <w:start w:val="3"/>
      <w:numFmt w:val="decimal"/>
      <w:lvlText w:val="%1."/>
      <w:lvlJc w:val="left"/>
      <w:pPr>
        <w:ind w:left="520" w:hanging="520"/>
      </w:pPr>
      <w:rPr>
        <w:rFonts w:hint="default"/>
      </w:rPr>
    </w:lvl>
    <w:lvl w:ilvl="1">
      <w:start w:val="29"/>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24" w15:restartNumberingAfterBreak="0">
    <w:nsid w:val="7CEC2CE4"/>
    <w:multiLevelType w:val="hybridMultilevel"/>
    <w:tmpl w:val="44667C26"/>
    <w:lvl w:ilvl="0" w:tplc="11507D24">
      <w:numFmt w:val="bullet"/>
      <w:lvlText w:val="-"/>
      <w:lvlJc w:val="left"/>
      <w:pPr>
        <w:ind w:left="1790" w:hanging="360"/>
      </w:pPr>
      <w:rPr>
        <w:rFonts w:ascii="Trebuchet MS" w:eastAsia="Times New Roman" w:hAnsi="Trebuchet MS" w:cstheme="minorHAnsi" w:hint="default"/>
      </w:rPr>
    </w:lvl>
    <w:lvl w:ilvl="1" w:tplc="04270003" w:tentative="1">
      <w:start w:val="1"/>
      <w:numFmt w:val="bullet"/>
      <w:lvlText w:val="o"/>
      <w:lvlJc w:val="left"/>
      <w:pPr>
        <w:ind w:left="2510" w:hanging="360"/>
      </w:pPr>
      <w:rPr>
        <w:rFonts w:ascii="Courier New" w:hAnsi="Courier New" w:cs="Courier New" w:hint="default"/>
      </w:rPr>
    </w:lvl>
    <w:lvl w:ilvl="2" w:tplc="04270005" w:tentative="1">
      <w:start w:val="1"/>
      <w:numFmt w:val="bullet"/>
      <w:lvlText w:val=""/>
      <w:lvlJc w:val="left"/>
      <w:pPr>
        <w:ind w:left="3230" w:hanging="360"/>
      </w:pPr>
      <w:rPr>
        <w:rFonts w:ascii="Wingdings" w:hAnsi="Wingdings" w:hint="default"/>
      </w:rPr>
    </w:lvl>
    <w:lvl w:ilvl="3" w:tplc="04270001" w:tentative="1">
      <w:start w:val="1"/>
      <w:numFmt w:val="bullet"/>
      <w:lvlText w:val=""/>
      <w:lvlJc w:val="left"/>
      <w:pPr>
        <w:ind w:left="3950" w:hanging="360"/>
      </w:pPr>
      <w:rPr>
        <w:rFonts w:ascii="Symbol" w:hAnsi="Symbol" w:hint="default"/>
      </w:rPr>
    </w:lvl>
    <w:lvl w:ilvl="4" w:tplc="04270003" w:tentative="1">
      <w:start w:val="1"/>
      <w:numFmt w:val="bullet"/>
      <w:lvlText w:val="o"/>
      <w:lvlJc w:val="left"/>
      <w:pPr>
        <w:ind w:left="4670" w:hanging="360"/>
      </w:pPr>
      <w:rPr>
        <w:rFonts w:ascii="Courier New" w:hAnsi="Courier New" w:cs="Courier New" w:hint="default"/>
      </w:rPr>
    </w:lvl>
    <w:lvl w:ilvl="5" w:tplc="04270005" w:tentative="1">
      <w:start w:val="1"/>
      <w:numFmt w:val="bullet"/>
      <w:lvlText w:val=""/>
      <w:lvlJc w:val="left"/>
      <w:pPr>
        <w:ind w:left="5390" w:hanging="360"/>
      </w:pPr>
      <w:rPr>
        <w:rFonts w:ascii="Wingdings" w:hAnsi="Wingdings" w:hint="default"/>
      </w:rPr>
    </w:lvl>
    <w:lvl w:ilvl="6" w:tplc="04270001" w:tentative="1">
      <w:start w:val="1"/>
      <w:numFmt w:val="bullet"/>
      <w:lvlText w:val=""/>
      <w:lvlJc w:val="left"/>
      <w:pPr>
        <w:ind w:left="6110" w:hanging="360"/>
      </w:pPr>
      <w:rPr>
        <w:rFonts w:ascii="Symbol" w:hAnsi="Symbol" w:hint="default"/>
      </w:rPr>
    </w:lvl>
    <w:lvl w:ilvl="7" w:tplc="04270003" w:tentative="1">
      <w:start w:val="1"/>
      <w:numFmt w:val="bullet"/>
      <w:lvlText w:val="o"/>
      <w:lvlJc w:val="left"/>
      <w:pPr>
        <w:ind w:left="6830" w:hanging="360"/>
      </w:pPr>
      <w:rPr>
        <w:rFonts w:ascii="Courier New" w:hAnsi="Courier New" w:cs="Courier New" w:hint="default"/>
      </w:rPr>
    </w:lvl>
    <w:lvl w:ilvl="8" w:tplc="04270005" w:tentative="1">
      <w:start w:val="1"/>
      <w:numFmt w:val="bullet"/>
      <w:lvlText w:val=""/>
      <w:lvlJc w:val="left"/>
      <w:pPr>
        <w:ind w:left="7550" w:hanging="360"/>
      </w:pPr>
      <w:rPr>
        <w:rFonts w:ascii="Wingdings" w:hAnsi="Wingdings" w:hint="default"/>
      </w:rPr>
    </w:lvl>
  </w:abstractNum>
  <w:num w:numId="1" w16cid:durableId="656568305">
    <w:abstractNumId w:val="18"/>
  </w:num>
  <w:num w:numId="2" w16cid:durableId="89737060">
    <w:abstractNumId w:val="8"/>
  </w:num>
  <w:num w:numId="3" w16cid:durableId="2129346309">
    <w:abstractNumId w:val="12"/>
  </w:num>
  <w:num w:numId="4" w16cid:durableId="1213955575">
    <w:abstractNumId w:val="22"/>
  </w:num>
  <w:num w:numId="5" w16cid:durableId="1736119834">
    <w:abstractNumId w:val="9"/>
  </w:num>
  <w:num w:numId="6" w16cid:durableId="636954427">
    <w:abstractNumId w:val="23"/>
  </w:num>
  <w:num w:numId="7" w16cid:durableId="1416590512">
    <w:abstractNumId w:val="16"/>
  </w:num>
  <w:num w:numId="8" w16cid:durableId="624501960">
    <w:abstractNumId w:val="17"/>
  </w:num>
  <w:num w:numId="9" w16cid:durableId="872960124">
    <w:abstractNumId w:val="21"/>
  </w:num>
  <w:num w:numId="10" w16cid:durableId="1269310096">
    <w:abstractNumId w:val="15"/>
  </w:num>
  <w:num w:numId="11" w16cid:durableId="318582083">
    <w:abstractNumId w:val="20"/>
  </w:num>
  <w:num w:numId="12" w16cid:durableId="1476218256">
    <w:abstractNumId w:val="24"/>
  </w:num>
  <w:num w:numId="13" w16cid:durableId="492453127">
    <w:abstractNumId w:val="11"/>
  </w:num>
  <w:num w:numId="14" w16cid:durableId="470756070">
    <w:abstractNumId w:val="10"/>
  </w:num>
  <w:num w:numId="15" w16cid:durableId="1937208105">
    <w:abstractNumId w:val="14"/>
  </w:num>
  <w:num w:numId="16" w16cid:durableId="1165778851">
    <w:abstractNumId w:val="13"/>
  </w:num>
  <w:num w:numId="17" w16cid:durableId="992873104">
    <w:abstractNumId w:val="19"/>
  </w:num>
  <w:num w:numId="18" w16cid:durableId="496112999">
    <w:abstractNumId w:val="8"/>
  </w:num>
  <w:num w:numId="19" w16cid:durableId="1876111986">
    <w:abstractNumId w:val="8"/>
  </w:num>
  <w:num w:numId="20" w16cid:durableId="724065867">
    <w:abstractNumId w:val="8"/>
  </w:num>
  <w:num w:numId="21" w16cid:durableId="1884363476">
    <w:abstractNumId w:val="8"/>
  </w:num>
  <w:num w:numId="22" w16cid:durableId="523637930">
    <w:abstractNumId w:val="8"/>
  </w:num>
  <w:num w:numId="23" w16cid:durableId="1221476249">
    <w:abstractNumId w:val="8"/>
  </w:num>
  <w:num w:numId="24" w16cid:durableId="998464678">
    <w:abstractNumId w:val="8"/>
  </w:num>
  <w:num w:numId="25" w16cid:durableId="1468667123">
    <w:abstractNumId w:val="8"/>
  </w:num>
  <w:num w:numId="26" w16cid:durableId="1708488808">
    <w:abstractNumId w:val="8"/>
  </w:num>
  <w:num w:numId="27" w16cid:durableId="2138335823">
    <w:abstractNumId w:val="8"/>
  </w:num>
  <w:num w:numId="28" w16cid:durableId="287244497">
    <w:abstractNumId w:val="8"/>
  </w:num>
  <w:num w:numId="29" w16cid:durableId="1475025151">
    <w:abstractNumId w:val="8"/>
  </w:num>
  <w:num w:numId="30" w16cid:durableId="2107339985">
    <w:abstractNumId w:val="8"/>
  </w:num>
  <w:num w:numId="31" w16cid:durableId="2089419890">
    <w:abstractNumId w:val="8"/>
  </w:num>
  <w:num w:numId="32" w16cid:durableId="691108445">
    <w:abstractNumId w:val="8"/>
  </w:num>
  <w:num w:numId="33" w16cid:durableId="180974441">
    <w:abstractNumId w:val="8"/>
  </w:num>
  <w:num w:numId="34" w16cid:durableId="744495167">
    <w:abstractNumId w:val="8"/>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imantas Vaitkus">
    <w15:presenceInfo w15:providerId="AD" w15:userId="S::Rimantas.Vaitkus@litgrid.eu::ef3020f6-07c8-41d6-8693-8ef5f0bd39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0EF"/>
    <w:rsid w:val="000001E2"/>
    <w:rsid w:val="000002B8"/>
    <w:rsid w:val="00000580"/>
    <w:rsid w:val="00000658"/>
    <w:rsid w:val="0000077D"/>
    <w:rsid w:val="00000F9E"/>
    <w:rsid w:val="000010EA"/>
    <w:rsid w:val="000012CD"/>
    <w:rsid w:val="000014D7"/>
    <w:rsid w:val="00001628"/>
    <w:rsid w:val="000017B7"/>
    <w:rsid w:val="00001F67"/>
    <w:rsid w:val="0000273E"/>
    <w:rsid w:val="00002C1D"/>
    <w:rsid w:val="0000308D"/>
    <w:rsid w:val="00003373"/>
    <w:rsid w:val="000033A7"/>
    <w:rsid w:val="000037AC"/>
    <w:rsid w:val="000037EB"/>
    <w:rsid w:val="00003BB0"/>
    <w:rsid w:val="00003DB3"/>
    <w:rsid w:val="00004192"/>
    <w:rsid w:val="00004EB1"/>
    <w:rsid w:val="00005867"/>
    <w:rsid w:val="0000591A"/>
    <w:rsid w:val="00005B3D"/>
    <w:rsid w:val="00005C8A"/>
    <w:rsid w:val="000060BD"/>
    <w:rsid w:val="00006BC7"/>
    <w:rsid w:val="00006CAD"/>
    <w:rsid w:val="00006F74"/>
    <w:rsid w:val="0000752F"/>
    <w:rsid w:val="00007F94"/>
    <w:rsid w:val="000102EE"/>
    <w:rsid w:val="000106F3"/>
    <w:rsid w:val="0001071C"/>
    <w:rsid w:val="00010995"/>
    <w:rsid w:val="00011430"/>
    <w:rsid w:val="00011EDE"/>
    <w:rsid w:val="0001211F"/>
    <w:rsid w:val="00012BED"/>
    <w:rsid w:val="00013038"/>
    <w:rsid w:val="000139A2"/>
    <w:rsid w:val="00013DF6"/>
    <w:rsid w:val="0001427F"/>
    <w:rsid w:val="00014D0E"/>
    <w:rsid w:val="00014D1A"/>
    <w:rsid w:val="00015247"/>
    <w:rsid w:val="00015253"/>
    <w:rsid w:val="00015319"/>
    <w:rsid w:val="000154C2"/>
    <w:rsid w:val="00015BB6"/>
    <w:rsid w:val="00015F53"/>
    <w:rsid w:val="000160D0"/>
    <w:rsid w:val="00016A32"/>
    <w:rsid w:val="000201A3"/>
    <w:rsid w:val="0002035D"/>
    <w:rsid w:val="00020496"/>
    <w:rsid w:val="000209E7"/>
    <w:rsid w:val="00021120"/>
    <w:rsid w:val="00023427"/>
    <w:rsid w:val="00023E8C"/>
    <w:rsid w:val="000245AD"/>
    <w:rsid w:val="0002461C"/>
    <w:rsid w:val="000246C4"/>
    <w:rsid w:val="00024CF8"/>
    <w:rsid w:val="000253FF"/>
    <w:rsid w:val="00025D90"/>
    <w:rsid w:val="00026208"/>
    <w:rsid w:val="000262A2"/>
    <w:rsid w:val="00026338"/>
    <w:rsid w:val="0002698E"/>
    <w:rsid w:val="000269C9"/>
    <w:rsid w:val="00026D80"/>
    <w:rsid w:val="00026EC2"/>
    <w:rsid w:val="0002737E"/>
    <w:rsid w:val="000273D4"/>
    <w:rsid w:val="000276B1"/>
    <w:rsid w:val="000277DA"/>
    <w:rsid w:val="00027887"/>
    <w:rsid w:val="00027AFA"/>
    <w:rsid w:val="00027F79"/>
    <w:rsid w:val="00030087"/>
    <w:rsid w:val="000300B0"/>
    <w:rsid w:val="0003088C"/>
    <w:rsid w:val="00030BE3"/>
    <w:rsid w:val="00030D0C"/>
    <w:rsid w:val="0003107F"/>
    <w:rsid w:val="000310E0"/>
    <w:rsid w:val="000315DB"/>
    <w:rsid w:val="0003176B"/>
    <w:rsid w:val="00031811"/>
    <w:rsid w:val="000324D3"/>
    <w:rsid w:val="000325D5"/>
    <w:rsid w:val="00032D13"/>
    <w:rsid w:val="00033492"/>
    <w:rsid w:val="000334CD"/>
    <w:rsid w:val="000334E2"/>
    <w:rsid w:val="00033A10"/>
    <w:rsid w:val="00033A40"/>
    <w:rsid w:val="00033A99"/>
    <w:rsid w:val="00033CC1"/>
    <w:rsid w:val="00033CEF"/>
    <w:rsid w:val="000341BE"/>
    <w:rsid w:val="000342CA"/>
    <w:rsid w:val="00034333"/>
    <w:rsid w:val="0003478C"/>
    <w:rsid w:val="00035440"/>
    <w:rsid w:val="00035500"/>
    <w:rsid w:val="00035D65"/>
    <w:rsid w:val="00036E0F"/>
    <w:rsid w:val="00037878"/>
    <w:rsid w:val="000378D1"/>
    <w:rsid w:val="00037A1E"/>
    <w:rsid w:val="00040021"/>
    <w:rsid w:val="0004082E"/>
    <w:rsid w:val="00040AF2"/>
    <w:rsid w:val="000414D1"/>
    <w:rsid w:val="0004192D"/>
    <w:rsid w:val="000425E8"/>
    <w:rsid w:val="00042886"/>
    <w:rsid w:val="0004297E"/>
    <w:rsid w:val="00042A50"/>
    <w:rsid w:val="00042DE3"/>
    <w:rsid w:val="00042EFA"/>
    <w:rsid w:val="00043579"/>
    <w:rsid w:val="00043838"/>
    <w:rsid w:val="000447D8"/>
    <w:rsid w:val="0004496F"/>
    <w:rsid w:val="00044AF6"/>
    <w:rsid w:val="00044DB0"/>
    <w:rsid w:val="00044E9C"/>
    <w:rsid w:val="00044E9D"/>
    <w:rsid w:val="00045384"/>
    <w:rsid w:val="000458E5"/>
    <w:rsid w:val="00046113"/>
    <w:rsid w:val="00046819"/>
    <w:rsid w:val="00046D24"/>
    <w:rsid w:val="00047313"/>
    <w:rsid w:val="00050114"/>
    <w:rsid w:val="0005095D"/>
    <w:rsid w:val="0005102A"/>
    <w:rsid w:val="0005164C"/>
    <w:rsid w:val="000518D6"/>
    <w:rsid w:val="00051D2C"/>
    <w:rsid w:val="000523BC"/>
    <w:rsid w:val="00052641"/>
    <w:rsid w:val="00052A1C"/>
    <w:rsid w:val="000530A4"/>
    <w:rsid w:val="000532AB"/>
    <w:rsid w:val="0005375F"/>
    <w:rsid w:val="00053897"/>
    <w:rsid w:val="00054E72"/>
    <w:rsid w:val="00055086"/>
    <w:rsid w:val="000555C9"/>
    <w:rsid w:val="000559C4"/>
    <w:rsid w:val="00055A9C"/>
    <w:rsid w:val="00056075"/>
    <w:rsid w:val="000566E0"/>
    <w:rsid w:val="00056A69"/>
    <w:rsid w:val="00057B48"/>
    <w:rsid w:val="00057BEA"/>
    <w:rsid w:val="00057F5E"/>
    <w:rsid w:val="0006044D"/>
    <w:rsid w:val="000604B6"/>
    <w:rsid w:val="00060716"/>
    <w:rsid w:val="00060E69"/>
    <w:rsid w:val="000612D8"/>
    <w:rsid w:val="00061D92"/>
    <w:rsid w:val="0006246B"/>
    <w:rsid w:val="00062602"/>
    <w:rsid w:val="0006298E"/>
    <w:rsid w:val="00062FCE"/>
    <w:rsid w:val="000630C2"/>
    <w:rsid w:val="000631CB"/>
    <w:rsid w:val="00063440"/>
    <w:rsid w:val="00063582"/>
    <w:rsid w:val="00063B04"/>
    <w:rsid w:val="000644E5"/>
    <w:rsid w:val="000647ED"/>
    <w:rsid w:val="00064CC5"/>
    <w:rsid w:val="00064E1B"/>
    <w:rsid w:val="00066108"/>
    <w:rsid w:val="0006679E"/>
    <w:rsid w:val="00066C65"/>
    <w:rsid w:val="00067376"/>
    <w:rsid w:val="000674E6"/>
    <w:rsid w:val="000676D3"/>
    <w:rsid w:val="000676D6"/>
    <w:rsid w:val="00067C6C"/>
    <w:rsid w:val="00067E5C"/>
    <w:rsid w:val="0007029A"/>
    <w:rsid w:val="00070438"/>
    <w:rsid w:val="00070A6C"/>
    <w:rsid w:val="00072653"/>
    <w:rsid w:val="00072B2D"/>
    <w:rsid w:val="00072D9C"/>
    <w:rsid w:val="00072EFD"/>
    <w:rsid w:val="000734B6"/>
    <w:rsid w:val="0007366D"/>
    <w:rsid w:val="0007370F"/>
    <w:rsid w:val="0007401E"/>
    <w:rsid w:val="00074036"/>
    <w:rsid w:val="00074BCD"/>
    <w:rsid w:val="000751F3"/>
    <w:rsid w:val="000752FE"/>
    <w:rsid w:val="00075386"/>
    <w:rsid w:val="00075596"/>
    <w:rsid w:val="000756BD"/>
    <w:rsid w:val="00075EC5"/>
    <w:rsid w:val="00076148"/>
    <w:rsid w:val="00076150"/>
    <w:rsid w:val="000764D5"/>
    <w:rsid w:val="00076877"/>
    <w:rsid w:val="000769CF"/>
    <w:rsid w:val="00076F7B"/>
    <w:rsid w:val="0007735E"/>
    <w:rsid w:val="00077444"/>
    <w:rsid w:val="00077DD6"/>
    <w:rsid w:val="0008054B"/>
    <w:rsid w:val="0008068A"/>
    <w:rsid w:val="0008075D"/>
    <w:rsid w:val="00080863"/>
    <w:rsid w:val="000813BC"/>
    <w:rsid w:val="00081441"/>
    <w:rsid w:val="00081574"/>
    <w:rsid w:val="000819E8"/>
    <w:rsid w:val="00081B26"/>
    <w:rsid w:val="00081BB9"/>
    <w:rsid w:val="00081CAC"/>
    <w:rsid w:val="00081EFE"/>
    <w:rsid w:val="00081F3B"/>
    <w:rsid w:val="00082307"/>
    <w:rsid w:val="00082CC9"/>
    <w:rsid w:val="0008321D"/>
    <w:rsid w:val="00083B96"/>
    <w:rsid w:val="00083C13"/>
    <w:rsid w:val="000840F9"/>
    <w:rsid w:val="000842CD"/>
    <w:rsid w:val="000842D0"/>
    <w:rsid w:val="00084484"/>
    <w:rsid w:val="000844F3"/>
    <w:rsid w:val="0008541D"/>
    <w:rsid w:val="0008565A"/>
    <w:rsid w:val="0008594B"/>
    <w:rsid w:val="00085D2F"/>
    <w:rsid w:val="00086180"/>
    <w:rsid w:val="000866E8"/>
    <w:rsid w:val="00086712"/>
    <w:rsid w:val="00086C35"/>
    <w:rsid w:val="0008714A"/>
    <w:rsid w:val="0009031E"/>
    <w:rsid w:val="000903C8"/>
    <w:rsid w:val="00090635"/>
    <w:rsid w:val="00090B51"/>
    <w:rsid w:val="00090CD5"/>
    <w:rsid w:val="00090D0A"/>
    <w:rsid w:val="0009166B"/>
    <w:rsid w:val="000918AF"/>
    <w:rsid w:val="000920A3"/>
    <w:rsid w:val="0009231A"/>
    <w:rsid w:val="000923F3"/>
    <w:rsid w:val="0009283D"/>
    <w:rsid w:val="00092907"/>
    <w:rsid w:val="000942D5"/>
    <w:rsid w:val="000943DC"/>
    <w:rsid w:val="000955D5"/>
    <w:rsid w:val="000957DA"/>
    <w:rsid w:val="0009585E"/>
    <w:rsid w:val="00095D09"/>
    <w:rsid w:val="00095F54"/>
    <w:rsid w:val="000965B8"/>
    <w:rsid w:val="000970A4"/>
    <w:rsid w:val="00097260"/>
    <w:rsid w:val="0009729D"/>
    <w:rsid w:val="00097960"/>
    <w:rsid w:val="00097B65"/>
    <w:rsid w:val="000A048C"/>
    <w:rsid w:val="000A06FA"/>
    <w:rsid w:val="000A0960"/>
    <w:rsid w:val="000A0AC5"/>
    <w:rsid w:val="000A0AEA"/>
    <w:rsid w:val="000A10D9"/>
    <w:rsid w:val="000A17E6"/>
    <w:rsid w:val="000A1988"/>
    <w:rsid w:val="000A20A7"/>
    <w:rsid w:val="000A2304"/>
    <w:rsid w:val="000A31FC"/>
    <w:rsid w:val="000A33B2"/>
    <w:rsid w:val="000A34E3"/>
    <w:rsid w:val="000A36C5"/>
    <w:rsid w:val="000A37F9"/>
    <w:rsid w:val="000A383D"/>
    <w:rsid w:val="000A3D61"/>
    <w:rsid w:val="000A407D"/>
    <w:rsid w:val="000A4157"/>
    <w:rsid w:val="000A4556"/>
    <w:rsid w:val="000A4B8E"/>
    <w:rsid w:val="000A4D00"/>
    <w:rsid w:val="000A4D14"/>
    <w:rsid w:val="000A4EDB"/>
    <w:rsid w:val="000A50CA"/>
    <w:rsid w:val="000A5924"/>
    <w:rsid w:val="000A61F0"/>
    <w:rsid w:val="000A64D1"/>
    <w:rsid w:val="000A64DD"/>
    <w:rsid w:val="000A6A41"/>
    <w:rsid w:val="000A6C21"/>
    <w:rsid w:val="000A70F2"/>
    <w:rsid w:val="000A7201"/>
    <w:rsid w:val="000A74D3"/>
    <w:rsid w:val="000A77B2"/>
    <w:rsid w:val="000A7A91"/>
    <w:rsid w:val="000B0075"/>
    <w:rsid w:val="000B025A"/>
    <w:rsid w:val="000B029C"/>
    <w:rsid w:val="000B0570"/>
    <w:rsid w:val="000B058D"/>
    <w:rsid w:val="000B0822"/>
    <w:rsid w:val="000B0AAA"/>
    <w:rsid w:val="000B1641"/>
    <w:rsid w:val="000B1E34"/>
    <w:rsid w:val="000B2D44"/>
    <w:rsid w:val="000B313E"/>
    <w:rsid w:val="000B3187"/>
    <w:rsid w:val="000B31D3"/>
    <w:rsid w:val="000B37BA"/>
    <w:rsid w:val="000B38AE"/>
    <w:rsid w:val="000B3AAC"/>
    <w:rsid w:val="000B3B49"/>
    <w:rsid w:val="000B3E7C"/>
    <w:rsid w:val="000B449D"/>
    <w:rsid w:val="000B4C0C"/>
    <w:rsid w:val="000B4D52"/>
    <w:rsid w:val="000B5CA7"/>
    <w:rsid w:val="000B6255"/>
    <w:rsid w:val="000B66E1"/>
    <w:rsid w:val="000B7513"/>
    <w:rsid w:val="000B751A"/>
    <w:rsid w:val="000B766F"/>
    <w:rsid w:val="000B76E5"/>
    <w:rsid w:val="000C0495"/>
    <w:rsid w:val="000C0BB1"/>
    <w:rsid w:val="000C0DE0"/>
    <w:rsid w:val="000C0FB9"/>
    <w:rsid w:val="000C1315"/>
    <w:rsid w:val="000C13D7"/>
    <w:rsid w:val="000C1485"/>
    <w:rsid w:val="000C1602"/>
    <w:rsid w:val="000C1C05"/>
    <w:rsid w:val="000C2C44"/>
    <w:rsid w:val="000C3532"/>
    <w:rsid w:val="000C36AC"/>
    <w:rsid w:val="000C4054"/>
    <w:rsid w:val="000C43A7"/>
    <w:rsid w:val="000C45A2"/>
    <w:rsid w:val="000C4CC5"/>
    <w:rsid w:val="000C4FE8"/>
    <w:rsid w:val="000C5607"/>
    <w:rsid w:val="000C573F"/>
    <w:rsid w:val="000C58C8"/>
    <w:rsid w:val="000C593E"/>
    <w:rsid w:val="000C5DA7"/>
    <w:rsid w:val="000C60BD"/>
    <w:rsid w:val="000C61DE"/>
    <w:rsid w:val="000C6289"/>
    <w:rsid w:val="000C69CF"/>
    <w:rsid w:val="000C76DE"/>
    <w:rsid w:val="000C7920"/>
    <w:rsid w:val="000C7BD8"/>
    <w:rsid w:val="000D016A"/>
    <w:rsid w:val="000D0421"/>
    <w:rsid w:val="000D0C3A"/>
    <w:rsid w:val="000D0CBF"/>
    <w:rsid w:val="000D0E15"/>
    <w:rsid w:val="000D1292"/>
    <w:rsid w:val="000D1726"/>
    <w:rsid w:val="000D1ED8"/>
    <w:rsid w:val="000D1EE1"/>
    <w:rsid w:val="000D244A"/>
    <w:rsid w:val="000D25E9"/>
    <w:rsid w:val="000D26E8"/>
    <w:rsid w:val="000D29E1"/>
    <w:rsid w:val="000D2B76"/>
    <w:rsid w:val="000D2D03"/>
    <w:rsid w:val="000D3664"/>
    <w:rsid w:val="000D36D6"/>
    <w:rsid w:val="000D37D1"/>
    <w:rsid w:val="000D3C98"/>
    <w:rsid w:val="000D4014"/>
    <w:rsid w:val="000D44D0"/>
    <w:rsid w:val="000D4C20"/>
    <w:rsid w:val="000D4CB5"/>
    <w:rsid w:val="000D4DC2"/>
    <w:rsid w:val="000D5FAE"/>
    <w:rsid w:val="000D6484"/>
    <w:rsid w:val="000D6861"/>
    <w:rsid w:val="000D687A"/>
    <w:rsid w:val="000D691C"/>
    <w:rsid w:val="000D6D22"/>
    <w:rsid w:val="000D6EEB"/>
    <w:rsid w:val="000D720D"/>
    <w:rsid w:val="000D73E6"/>
    <w:rsid w:val="000D7732"/>
    <w:rsid w:val="000D77AC"/>
    <w:rsid w:val="000E07B2"/>
    <w:rsid w:val="000E0A15"/>
    <w:rsid w:val="000E115A"/>
    <w:rsid w:val="000E158B"/>
    <w:rsid w:val="000E1A66"/>
    <w:rsid w:val="000E1E70"/>
    <w:rsid w:val="000E2E3D"/>
    <w:rsid w:val="000E3DDD"/>
    <w:rsid w:val="000E4E0E"/>
    <w:rsid w:val="000E4EF7"/>
    <w:rsid w:val="000E51F8"/>
    <w:rsid w:val="000E5683"/>
    <w:rsid w:val="000E5813"/>
    <w:rsid w:val="000E597B"/>
    <w:rsid w:val="000E5B3E"/>
    <w:rsid w:val="000E5B66"/>
    <w:rsid w:val="000E603B"/>
    <w:rsid w:val="000E6654"/>
    <w:rsid w:val="000E678C"/>
    <w:rsid w:val="000E7038"/>
    <w:rsid w:val="000E71C9"/>
    <w:rsid w:val="000E728A"/>
    <w:rsid w:val="000E738F"/>
    <w:rsid w:val="000E7C01"/>
    <w:rsid w:val="000F09DB"/>
    <w:rsid w:val="000F0C2A"/>
    <w:rsid w:val="000F0C9B"/>
    <w:rsid w:val="000F112F"/>
    <w:rsid w:val="000F1242"/>
    <w:rsid w:val="000F1779"/>
    <w:rsid w:val="000F22EE"/>
    <w:rsid w:val="000F2314"/>
    <w:rsid w:val="000F287D"/>
    <w:rsid w:val="000F2959"/>
    <w:rsid w:val="000F2E56"/>
    <w:rsid w:val="000F322F"/>
    <w:rsid w:val="000F39BE"/>
    <w:rsid w:val="000F3B9B"/>
    <w:rsid w:val="000F3C4D"/>
    <w:rsid w:val="000F3D73"/>
    <w:rsid w:val="000F45B1"/>
    <w:rsid w:val="000F4D26"/>
    <w:rsid w:val="000F4D77"/>
    <w:rsid w:val="000F52BB"/>
    <w:rsid w:val="000F5702"/>
    <w:rsid w:val="000F6033"/>
    <w:rsid w:val="000F6058"/>
    <w:rsid w:val="000F7441"/>
    <w:rsid w:val="00100179"/>
    <w:rsid w:val="001012B7"/>
    <w:rsid w:val="001018D1"/>
    <w:rsid w:val="00101DE5"/>
    <w:rsid w:val="0010219C"/>
    <w:rsid w:val="0010231F"/>
    <w:rsid w:val="0010303E"/>
    <w:rsid w:val="00103271"/>
    <w:rsid w:val="00103FE3"/>
    <w:rsid w:val="001040DF"/>
    <w:rsid w:val="0010421F"/>
    <w:rsid w:val="001042FE"/>
    <w:rsid w:val="001045EC"/>
    <w:rsid w:val="00104691"/>
    <w:rsid w:val="00104D54"/>
    <w:rsid w:val="00104FAE"/>
    <w:rsid w:val="001050FF"/>
    <w:rsid w:val="001058BC"/>
    <w:rsid w:val="00105B1B"/>
    <w:rsid w:val="00105CB0"/>
    <w:rsid w:val="00105CE0"/>
    <w:rsid w:val="00106A50"/>
    <w:rsid w:val="00110CE0"/>
    <w:rsid w:val="00112185"/>
    <w:rsid w:val="001122FB"/>
    <w:rsid w:val="00112A42"/>
    <w:rsid w:val="00112A5B"/>
    <w:rsid w:val="001138B4"/>
    <w:rsid w:val="00113952"/>
    <w:rsid w:val="001139A7"/>
    <w:rsid w:val="00113C11"/>
    <w:rsid w:val="00113F77"/>
    <w:rsid w:val="00114A04"/>
    <w:rsid w:val="00115854"/>
    <w:rsid w:val="00115B5C"/>
    <w:rsid w:val="00115CC1"/>
    <w:rsid w:val="00115F84"/>
    <w:rsid w:val="00116216"/>
    <w:rsid w:val="00116782"/>
    <w:rsid w:val="001167E9"/>
    <w:rsid w:val="0011753B"/>
    <w:rsid w:val="0012046F"/>
    <w:rsid w:val="0012067A"/>
    <w:rsid w:val="00120695"/>
    <w:rsid w:val="001206C6"/>
    <w:rsid w:val="0012091A"/>
    <w:rsid w:val="00120DE6"/>
    <w:rsid w:val="00121178"/>
    <w:rsid w:val="001211AC"/>
    <w:rsid w:val="00121427"/>
    <w:rsid w:val="001214B6"/>
    <w:rsid w:val="00121992"/>
    <w:rsid w:val="00121D87"/>
    <w:rsid w:val="001222D9"/>
    <w:rsid w:val="001230C6"/>
    <w:rsid w:val="001236F4"/>
    <w:rsid w:val="001237C7"/>
    <w:rsid w:val="00123856"/>
    <w:rsid w:val="00123B0A"/>
    <w:rsid w:val="00123D94"/>
    <w:rsid w:val="00124335"/>
    <w:rsid w:val="00124C0B"/>
    <w:rsid w:val="00124CEF"/>
    <w:rsid w:val="00125559"/>
    <w:rsid w:val="0012598F"/>
    <w:rsid w:val="00125E15"/>
    <w:rsid w:val="0012608C"/>
    <w:rsid w:val="001267DE"/>
    <w:rsid w:val="00126B76"/>
    <w:rsid w:val="00127370"/>
    <w:rsid w:val="001273CB"/>
    <w:rsid w:val="001301E4"/>
    <w:rsid w:val="0013096A"/>
    <w:rsid w:val="00130BCB"/>
    <w:rsid w:val="00131493"/>
    <w:rsid w:val="001315B2"/>
    <w:rsid w:val="00131759"/>
    <w:rsid w:val="0013196F"/>
    <w:rsid w:val="00131FDB"/>
    <w:rsid w:val="001321EC"/>
    <w:rsid w:val="00132625"/>
    <w:rsid w:val="0013272B"/>
    <w:rsid w:val="00132A33"/>
    <w:rsid w:val="00132DE7"/>
    <w:rsid w:val="001332D3"/>
    <w:rsid w:val="00133A93"/>
    <w:rsid w:val="001345E0"/>
    <w:rsid w:val="00134840"/>
    <w:rsid w:val="001349C3"/>
    <w:rsid w:val="00134AAE"/>
    <w:rsid w:val="00134C59"/>
    <w:rsid w:val="00134F0F"/>
    <w:rsid w:val="0013635A"/>
    <w:rsid w:val="00136A0D"/>
    <w:rsid w:val="00137399"/>
    <w:rsid w:val="001376A7"/>
    <w:rsid w:val="00137997"/>
    <w:rsid w:val="00137FD1"/>
    <w:rsid w:val="001405F0"/>
    <w:rsid w:val="001412F1"/>
    <w:rsid w:val="00141C9A"/>
    <w:rsid w:val="00142153"/>
    <w:rsid w:val="0014246A"/>
    <w:rsid w:val="001427A0"/>
    <w:rsid w:val="001428DD"/>
    <w:rsid w:val="00142DA0"/>
    <w:rsid w:val="001433AF"/>
    <w:rsid w:val="001435B8"/>
    <w:rsid w:val="001441C7"/>
    <w:rsid w:val="001451DE"/>
    <w:rsid w:val="001454F1"/>
    <w:rsid w:val="00145BD8"/>
    <w:rsid w:val="001463F0"/>
    <w:rsid w:val="001468D1"/>
    <w:rsid w:val="00146BB8"/>
    <w:rsid w:val="00146DF1"/>
    <w:rsid w:val="00147347"/>
    <w:rsid w:val="001478D1"/>
    <w:rsid w:val="0015037F"/>
    <w:rsid w:val="001503E4"/>
    <w:rsid w:val="00150922"/>
    <w:rsid w:val="001517D8"/>
    <w:rsid w:val="00151BA8"/>
    <w:rsid w:val="001521AE"/>
    <w:rsid w:val="0015267F"/>
    <w:rsid w:val="00152755"/>
    <w:rsid w:val="00152809"/>
    <w:rsid w:val="00152E9F"/>
    <w:rsid w:val="0015312E"/>
    <w:rsid w:val="001536AE"/>
    <w:rsid w:val="001539C4"/>
    <w:rsid w:val="00153BD2"/>
    <w:rsid w:val="00154A3E"/>
    <w:rsid w:val="00154BB7"/>
    <w:rsid w:val="00155542"/>
    <w:rsid w:val="00155A27"/>
    <w:rsid w:val="0015675B"/>
    <w:rsid w:val="00156BC0"/>
    <w:rsid w:val="00157C51"/>
    <w:rsid w:val="00157F53"/>
    <w:rsid w:val="00160B03"/>
    <w:rsid w:val="00160FE5"/>
    <w:rsid w:val="001612ED"/>
    <w:rsid w:val="0016142D"/>
    <w:rsid w:val="00161A23"/>
    <w:rsid w:val="00162269"/>
    <w:rsid w:val="00162C60"/>
    <w:rsid w:val="001630A0"/>
    <w:rsid w:val="0016360C"/>
    <w:rsid w:val="001636FD"/>
    <w:rsid w:val="00163970"/>
    <w:rsid w:val="00163A0C"/>
    <w:rsid w:val="00163A30"/>
    <w:rsid w:val="00163B1F"/>
    <w:rsid w:val="00163B3E"/>
    <w:rsid w:val="00163C0F"/>
    <w:rsid w:val="00163FC2"/>
    <w:rsid w:val="00164DD7"/>
    <w:rsid w:val="001654DB"/>
    <w:rsid w:val="001655DA"/>
    <w:rsid w:val="001656C9"/>
    <w:rsid w:val="001659A6"/>
    <w:rsid w:val="001661BC"/>
    <w:rsid w:val="00166210"/>
    <w:rsid w:val="001664CA"/>
    <w:rsid w:val="001665B6"/>
    <w:rsid w:val="00166B3E"/>
    <w:rsid w:val="00166B70"/>
    <w:rsid w:val="0016706F"/>
    <w:rsid w:val="001679B3"/>
    <w:rsid w:val="00167DFC"/>
    <w:rsid w:val="0017015F"/>
    <w:rsid w:val="001702AF"/>
    <w:rsid w:val="00170329"/>
    <w:rsid w:val="00170D30"/>
    <w:rsid w:val="00170DC2"/>
    <w:rsid w:val="00170ED7"/>
    <w:rsid w:val="001714BC"/>
    <w:rsid w:val="0017154B"/>
    <w:rsid w:val="001716CA"/>
    <w:rsid w:val="00171CFB"/>
    <w:rsid w:val="00171FC8"/>
    <w:rsid w:val="00172011"/>
    <w:rsid w:val="001722FA"/>
    <w:rsid w:val="00173E1D"/>
    <w:rsid w:val="00174FEF"/>
    <w:rsid w:val="0017543F"/>
    <w:rsid w:val="00175631"/>
    <w:rsid w:val="001756A2"/>
    <w:rsid w:val="00175D47"/>
    <w:rsid w:val="0017617A"/>
    <w:rsid w:val="00176658"/>
    <w:rsid w:val="00176778"/>
    <w:rsid w:val="00176AB3"/>
    <w:rsid w:val="00176DC6"/>
    <w:rsid w:val="00176E3E"/>
    <w:rsid w:val="00176F14"/>
    <w:rsid w:val="001770BC"/>
    <w:rsid w:val="00177712"/>
    <w:rsid w:val="00177D96"/>
    <w:rsid w:val="00180764"/>
    <w:rsid w:val="00182202"/>
    <w:rsid w:val="00182346"/>
    <w:rsid w:val="00182639"/>
    <w:rsid w:val="001829F7"/>
    <w:rsid w:val="00182BEB"/>
    <w:rsid w:val="00182F96"/>
    <w:rsid w:val="00182FB6"/>
    <w:rsid w:val="0018347C"/>
    <w:rsid w:val="0018389E"/>
    <w:rsid w:val="001839A2"/>
    <w:rsid w:val="001843DB"/>
    <w:rsid w:val="001843F8"/>
    <w:rsid w:val="00184C2B"/>
    <w:rsid w:val="00185133"/>
    <w:rsid w:val="00185750"/>
    <w:rsid w:val="00185B8E"/>
    <w:rsid w:val="00187148"/>
    <w:rsid w:val="00187344"/>
    <w:rsid w:val="0018763F"/>
    <w:rsid w:val="00187EE0"/>
    <w:rsid w:val="00190B2E"/>
    <w:rsid w:val="001911B4"/>
    <w:rsid w:val="00192417"/>
    <w:rsid w:val="00192B6C"/>
    <w:rsid w:val="00193641"/>
    <w:rsid w:val="0019485C"/>
    <w:rsid w:val="00194A42"/>
    <w:rsid w:val="001954A9"/>
    <w:rsid w:val="001957F3"/>
    <w:rsid w:val="00195AC0"/>
    <w:rsid w:val="00196EDE"/>
    <w:rsid w:val="00197193"/>
    <w:rsid w:val="0019760C"/>
    <w:rsid w:val="00197C1B"/>
    <w:rsid w:val="00197F9F"/>
    <w:rsid w:val="001A022A"/>
    <w:rsid w:val="001A0DFB"/>
    <w:rsid w:val="001A13B1"/>
    <w:rsid w:val="001A16CA"/>
    <w:rsid w:val="001A1B6E"/>
    <w:rsid w:val="001A1C43"/>
    <w:rsid w:val="001A2D13"/>
    <w:rsid w:val="001A2DBA"/>
    <w:rsid w:val="001A3275"/>
    <w:rsid w:val="001A3C1C"/>
    <w:rsid w:val="001A471E"/>
    <w:rsid w:val="001A4A2A"/>
    <w:rsid w:val="001A4D3E"/>
    <w:rsid w:val="001A4D6A"/>
    <w:rsid w:val="001A4E6C"/>
    <w:rsid w:val="001A5115"/>
    <w:rsid w:val="001A5174"/>
    <w:rsid w:val="001A5192"/>
    <w:rsid w:val="001A67AE"/>
    <w:rsid w:val="001A6C4C"/>
    <w:rsid w:val="001A6FBF"/>
    <w:rsid w:val="001A7393"/>
    <w:rsid w:val="001A74EB"/>
    <w:rsid w:val="001A7B8B"/>
    <w:rsid w:val="001B02DB"/>
    <w:rsid w:val="001B064E"/>
    <w:rsid w:val="001B25E8"/>
    <w:rsid w:val="001B272F"/>
    <w:rsid w:val="001B296C"/>
    <w:rsid w:val="001B2A9C"/>
    <w:rsid w:val="001B3090"/>
    <w:rsid w:val="001B35CE"/>
    <w:rsid w:val="001B3BE8"/>
    <w:rsid w:val="001B3C08"/>
    <w:rsid w:val="001B4A9F"/>
    <w:rsid w:val="001B4B62"/>
    <w:rsid w:val="001B4EF3"/>
    <w:rsid w:val="001B502E"/>
    <w:rsid w:val="001B577D"/>
    <w:rsid w:val="001B616A"/>
    <w:rsid w:val="001B61E1"/>
    <w:rsid w:val="001B6C9C"/>
    <w:rsid w:val="001B6D13"/>
    <w:rsid w:val="001B6D72"/>
    <w:rsid w:val="001B6ED3"/>
    <w:rsid w:val="001B6FE6"/>
    <w:rsid w:val="001B792A"/>
    <w:rsid w:val="001B7FF3"/>
    <w:rsid w:val="001C091B"/>
    <w:rsid w:val="001C16DE"/>
    <w:rsid w:val="001C2122"/>
    <w:rsid w:val="001C2592"/>
    <w:rsid w:val="001C269F"/>
    <w:rsid w:val="001C26FB"/>
    <w:rsid w:val="001C2944"/>
    <w:rsid w:val="001C2BD7"/>
    <w:rsid w:val="001C3130"/>
    <w:rsid w:val="001C3313"/>
    <w:rsid w:val="001C3E9E"/>
    <w:rsid w:val="001C4154"/>
    <w:rsid w:val="001C513C"/>
    <w:rsid w:val="001C5B29"/>
    <w:rsid w:val="001C5BE2"/>
    <w:rsid w:val="001C6A55"/>
    <w:rsid w:val="001C719B"/>
    <w:rsid w:val="001C736D"/>
    <w:rsid w:val="001C777D"/>
    <w:rsid w:val="001C7A7F"/>
    <w:rsid w:val="001D037D"/>
    <w:rsid w:val="001D0BB9"/>
    <w:rsid w:val="001D1791"/>
    <w:rsid w:val="001D1C44"/>
    <w:rsid w:val="001D2177"/>
    <w:rsid w:val="001D21B2"/>
    <w:rsid w:val="001D2605"/>
    <w:rsid w:val="001D272D"/>
    <w:rsid w:val="001D2874"/>
    <w:rsid w:val="001D293E"/>
    <w:rsid w:val="001D296A"/>
    <w:rsid w:val="001D30AC"/>
    <w:rsid w:val="001D38CC"/>
    <w:rsid w:val="001D3FFB"/>
    <w:rsid w:val="001D45CD"/>
    <w:rsid w:val="001D45F5"/>
    <w:rsid w:val="001D4695"/>
    <w:rsid w:val="001D46F2"/>
    <w:rsid w:val="001D49E2"/>
    <w:rsid w:val="001D4CE8"/>
    <w:rsid w:val="001D4EB7"/>
    <w:rsid w:val="001D54B7"/>
    <w:rsid w:val="001D58B3"/>
    <w:rsid w:val="001D5B4A"/>
    <w:rsid w:val="001D5DD9"/>
    <w:rsid w:val="001D5E6C"/>
    <w:rsid w:val="001D603F"/>
    <w:rsid w:val="001D6203"/>
    <w:rsid w:val="001D6472"/>
    <w:rsid w:val="001D7D21"/>
    <w:rsid w:val="001D7DB0"/>
    <w:rsid w:val="001E0C83"/>
    <w:rsid w:val="001E0CC8"/>
    <w:rsid w:val="001E1051"/>
    <w:rsid w:val="001E1170"/>
    <w:rsid w:val="001E14F9"/>
    <w:rsid w:val="001E1D8D"/>
    <w:rsid w:val="001E2059"/>
    <w:rsid w:val="001E2978"/>
    <w:rsid w:val="001E2A25"/>
    <w:rsid w:val="001E2D69"/>
    <w:rsid w:val="001E2EA9"/>
    <w:rsid w:val="001E34D3"/>
    <w:rsid w:val="001E3860"/>
    <w:rsid w:val="001E4808"/>
    <w:rsid w:val="001E4E96"/>
    <w:rsid w:val="001E527A"/>
    <w:rsid w:val="001E5953"/>
    <w:rsid w:val="001E66B8"/>
    <w:rsid w:val="001E6E9A"/>
    <w:rsid w:val="001E71E9"/>
    <w:rsid w:val="001E7209"/>
    <w:rsid w:val="001E7427"/>
    <w:rsid w:val="001E760F"/>
    <w:rsid w:val="001E77B1"/>
    <w:rsid w:val="001E7821"/>
    <w:rsid w:val="001E7A6C"/>
    <w:rsid w:val="001E7D4F"/>
    <w:rsid w:val="001F03F0"/>
    <w:rsid w:val="001F0B16"/>
    <w:rsid w:val="001F1D3F"/>
    <w:rsid w:val="001F2787"/>
    <w:rsid w:val="001F2A22"/>
    <w:rsid w:val="001F36FA"/>
    <w:rsid w:val="001F4349"/>
    <w:rsid w:val="001F4CAC"/>
    <w:rsid w:val="001F52E0"/>
    <w:rsid w:val="001F5564"/>
    <w:rsid w:val="001F56DD"/>
    <w:rsid w:val="001F61E6"/>
    <w:rsid w:val="001F627E"/>
    <w:rsid w:val="001F6306"/>
    <w:rsid w:val="001F6A20"/>
    <w:rsid w:val="001F6DBA"/>
    <w:rsid w:val="001F6F99"/>
    <w:rsid w:val="001F72F6"/>
    <w:rsid w:val="001F775F"/>
    <w:rsid w:val="001F780A"/>
    <w:rsid w:val="001F78F0"/>
    <w:rsid w:val="001F7D66"/>
    <w:rsid w:val="0020079E"/>
    <w:rsid w:val="002008C0"/>
    <w:rsid w:val="00200B5F"/>
    <w:rsid w:val="00200FF1"/>
    <w:rsid w:val="00201314"/>
    <w:rsid w:val="0020158D"/>
    <w:rsid w:val="0020159D"/>
    <w:rsid w:val="00201E34"/>
    <w:rsid w:val="00202612"/>
    <w:rsid w:val="002026C2"/>
    <w:rsid w:val="00202782"/>
    <w:rsid w:val="00202788"/>
    <w:rsid w:val="00202F31"/>
    <w:rsid w:val="00203745"/>
    <w:rsid w:val="002041B0"/>
    <w:rsid w:val="00204FAB"/>
    <w:rsid w:val="002051EB"/>
    <w:rsid w:val="002057D4"/>
    <w:rsid w:val="002069DA"/>
    <w:rsid w:val="00206D7A"/>
    <w:rsid w:val="002072C1"/>
    <w:rsid w:val="00207574"/>
    <w:rsid w:val="0020776F"/>
    <w:rsid w:val="00207ADF"/>
    <w:rsid w:val="00210390"/>
    <w:rsid w:val="0021182A"/>
    <w:rsid w:val="00211CEA"/>
    <w:rsid w:val="00211DDF"/>
    <w:rsid w:val="00212225"/>
    <w:rsid w:val="002126A8"/>
    <w:rsid w:val="00212CEF"/>
    <w:rsid w:val="00213002"/>
    <w:rsid w:val="002133FB"/>
    <w:rsid w:val="00213BCD"/>
    <w:rsid w:val="002143F5"/>
    <w:rsid w:val="00216037"/>
    <w:rsid w:val="002161CC"/>
    <w:rsid w:val="0021645B"/>
    <w:rsid w:val="00216679"/>
    <w:rsid w:val="002168CE"/>
    <w:rsid w:val="0021727D"/>
    <w:rsid w:val="0021761A"/>
    <w:rsid w:val="00217CB8"/>
    <w:rsid w:val="0022016F"/>
    <w:rsid w:val="00220180"/>
    <w:rsid w:val="00220678"/>
    <w:rsid w:val="00220BD0"/>
    <w:rsid w:val="0022129B"/>
    <w:rsid w:val="00221BA4"/>
    <w:rsid w:val="00221F7E"/>
    <w:rsid w:val="00222BB2"/>
    <w:rsid w:val="00222EE7"/>
    <w:rsid w:val="00223AC7"/>
    <w:rsid w:val="00223EAE"/>
    <w:rsid w:val="00223F0C"/>
    <w:rsid w:val="00224288"/>
    <w:rsid w:val="0022506A"/>
    <w:rsid w:val="002250A3"/>
    <w:rsid w:val="002251FE"/>
    <w:rsid w:val="002258A9"/>
    <w:rsid w:val="00225ED9"/>
    <w:rsid w:val="00226766"/>
    <w:rsid w:val="002267F8"/>
    <w:rsid w:val="00226A4F"/>
    <w:rsid w:val="00226B51"/>
    <w:rsid w:val="00226D26"/>
    <w:rsid w:val="00226F81"/>
    <w:rsid w:val="00227136"/>
    <w:rsid w:val="002273BD"/>
    <w:rsid w:val="00227621"/>
    <w:rsid w:val="00227648"/>
    <w:rsid w:val="0022796D"/>
    <w:rsid w:val="00227F06"/>
    <w:rsid w:val="0023075D"/>
    <w:rsid w:val="002309D1"/>
    <w:rsid w:val="00231110"/>
    <w:rsid w:val="00231D45"/>
    <w:rsid w:val="00231F24"/>
    <w:rsid w:val="002322A2"/>
    <w:rsid w:val="00232523"/>
    <w:rsid w:val="00232527"/>
    <w:rsid w:val="00232539"/>
    <w:rsid w:val="002325D2"/>
    <w:rsid w:val="00232704"/>
    <w:rsid w:val="002331E2"/>
    <w:rsid w:val="00233202"/>
    <w:rsid w:val="00233425"/>
    <w:rsid w:val="0023385A"/>
    <w:rsid w:val="00234459"/>
    <w:rsid w:val="00234DB5"/>
    <w:rsid w:val="002350B0"/>
    <w:rsid w:val="00235437"/>
    <w:rsid w:val="00235873"/>
    <w:rsid w:val="00235AF6"/>
    <w:rsid w:val="00235DE9"/>
    <w:rsid w:val="00235ED9"/>
    <w:rsid w:val="00236069"/>
    <w:rsid w:val="002365CB"/>
    <w:rsid w:val="0023703C"/>
    <w:rsid w:val="00237671"/>
    <w:rsid w:val="002376F8"/>
    <w:rsid w:val="00237721"/>
    <w:rsid w:val="00237AB6"/>
    <w:rsid w:val="00237F9A"/>
    <w:rsid w:val="002403BD"/>
    <w:rsid w:val="0024042A"/>
    <w:rsid w:val="002419EB"/>
    <w:rsid w:val="0024202E"/>
    <w:rsid w:val="0024204B"/>
    <w:rsid w:val="002421F6"/>
    <w:rsid w:val="002422BB"/>
    <w:rsid w:val="002425A7"/>
    <w:rsid w:val="00242651"/>
    <w:rsid w:val="00242B69"/>
    <w:rsid w:val="00243094"/>
    <w:rsid w:val="00243365"/>
    <w:rsid w:val="00243A3B"/>
    <w:rsid w:val="002440AB"/>
    <w:rsid w:val="002447F4"/>
    <w:rsid w:val="00244C1B"/>
    <w:rsid w:val="00244C66"/>
    <w:rsid w:val="00244CE2"/>
    <w:rsid w:val="00244E7F"/>
    <w:rsid w:val="00245965"/>
    <w:rsid w:val="00245D9A"/>
    <w:rsid w:val="00245DC0"/>
    <w:rsid w:val="00245F79"/>
    <w:rsid w:val="00246242"/>
    <w:rsid w:val="002467E0"/>
    <w:rsid w:val="0024712A"/>
    <w:rsid w:val="00247582"/>
    <w:rsid w:val="00247CB8"/>
    <w:rsid w:val="00250888"/>
    <w:rsid w:val="00250D95"/>
    <w:rsid w:val="00250E38"/>
    <w:rsid w:val="002516AA"/>
    <w:rsid w:val="002519DB"/>
    <w:rsid w:val="00251DD3"/>
    <w:rsid w:val="00252069"/>
    <w:rsid w:val="00253097"/>
    <w:rsid w:val="002532B9"/>
    <w:rsid w:val="002533A4"/>
    <w:rsid w:val="002533FF"/>
    <w:rsid w:val="002538AA"/>
    <w:rsid w:val="00253B77"/>
    <w:rsid w:val="00253C47"/>
    <w:rsid w:val="00254006"/>
    <w:rsid w:val="002542E6"/>
    <w:rsid w:val="0025442C"/>
    <w:rsid w:val="00254991"/>
    <w:rsid w:val="00254FF1"/>
    <w:rsid w:val="00255250"/>
    <w:rsid w:val="0025565C"/>
    <w:rsid w:val="0025572A"/>
    <w:rsid w:val="00255EAF"/>
    <w:rsid w:val="00256567"/>
    <w:rsid w:val="00256621"/>
    <w:rsid w:val="00256677"/>
    <w:rsid w:val="00256BB5"/>
    <w:rsid w:val="002573AC"/>
    <w:rsid w:val="00257AE1"/>
    <w:rsid w:val="00257DAA"/>
    <w:rsid w:val="00257DFC"/>
    <w:rsid w:val="00257FF7"/>
    <w:rsid w:val="00260A5D"/>
    <w:rsid w:val="00260F4F"/>
    <w:rsid w:val="00261091"/>
    <w:rsid w:val="00261345"/>
    <w:rsid w:val="002613F7"/>
    <w:rsid w:val="0026181C"/>
    <w:rsid w:val="0026189B"/>
    <w:rsid w:val="00262013"/>
    <w:rsid w:val="00262182"/>
    <w:rsid w:val="002622AD"/>
    <w:rsid w:val="00262CC5"/>
    <w:rsid w:val="0026371D"/>
    <w:rsid w:val="00263C40"/>
    <w:rsid w:val="002640E7"/>
    <w:rsid w:val="00264122"/>
    <w:rsid w:val="0026449E"/>
    <w:rsid w:val="002645A9"/>
    <w:rsid w:val="002646CC"/>
    <w:rsid w:val="00264DA8"/>
    <w:rsid w:val="002650C3"/>
    <w:rsid w:val="00265C90"/>
    <w:rsid w:val="00265F20"/>
    <w:rsid w:val="002665B4"/>
    <w:rsid w:val="002665F7"/>
    <w:rsid w:val="00266647"/>
    <w:rsid w:val="00266967"/>
    <w:rsid w:val="00266F88"/>
    <w:rsid w:val="00266FA0"/>
    <w:rsid w:val="00267411"/>
    <w:rsid w:val="00267793"/>
    <w:rsid w:val="002677EE"/>
    <w:rsid w:val="0026794A"/>
    <w:rsid w:val="00267B91"/>
    <w:rsid w:val="00270654"/>
    <w:rsid w:val="00270A48"/>
    <w:rsid w:val="00270CEB"/>
    <w:rsid w:val="00271180"/>
    <w:rsid w:val="00271499"/>
    <w:rsid w:val="0027162D"/>
    <w:rsid w:val="00271741"/>
    <w:rsid w:val="002718EB"/>
    <w:rsid w:val="00271B41"/>
    <w:rsid w:val="00271DC3"/>
    <w:rsid w:val="002720EB"/>
    <w:rsid w:val="0027213E"/>
    <w:rsid w:val="00272541"/>
    <w:rsid w:val="00272DAF"/>
    <w:rsid w:val="00272E8B"/>
    <w:rsid w:val="00272FD4"/>
    <w:rsid w:val="00273132"/>
    <w:rsid w:val="00273161"/>
    <w:rsid w:val="002737CD"/>
    <w:rsid w:val="002738C6"/>
    <w:rsid w:val="00273A72"/>
    <w:rsid w:val="00273A9D"/>
    <w:rsid w:val="00273DF6"/>
    <w:rsid w:val="0027427D"/>
    <w:rsid w:val="00274B0D"/>
    <w:rsid w:val="00274B24"/>
    <w:rsid w:val="00275072"/>
    <w:rsid w:val="002757C0"/>
    <w:rsid w:val="0027627A"/>
    <w:rsid w:val="0027709E"/>
    <w:rsid w:val="0027714B"/>
    <w:rsid w:val="0027783B"/>
    <w:rsid w:val="002778D9"/>
    <w:rsid w:val="00277C01"/>
    <w:rsid w:val="002803F5"/>
    <w:rsid w:val="002807E2"/>
    <w:rsid w:val="00280812"/>
    <w:rsid w:val="002808AD"/>
    <w:rsid w:val="002811C0"/>
    <w:rsid w:val="002812B0"/>
    <w:rsid w:val="00281428"/>
    <w:rsid w:val="00281C54"/>
    <w:rsid w:val="00282009"/>
    <w:rsid w:val="0028216E"/>
    <w:rsid w:val="00282A45"/>
    <w:rsid w:val="00282E3B"/>
    <w:rsid w:val="00282F7B"/>
    <w:rsid w:val="0028325A"/>
    <w:rsid w:val="002832FA"/>
    <w:rsid w:val="00283DD7"/>
    <w:rsid w:val="00283F13"/>
    <w:rsid w:val="002843D7"/>
    <w:rsid w:val="0028524C"/>
    <w:rsid w:val="00285555"/>
    <w:rsid w:val="00285862"/>
    <w:rsid w:val="00285A00"/>
    <w:rsid w:val="00286EED"/>
    <w:rsid w:val="00286F64"/>
    <w:rsid w:val="00287585"/>
    <w:rsid w:val="002876D8"/>
    <w:rsid w:val="00287995"/>
    <w:rsid w:val="00287A1B"/>
    <w:rsid w:val="00287EE6"/>
    <w:rsid w:val="00290BE3"/>
    <w:rsid w:val="00290C46"/>
    <w:rsid w:val="00290D03"/>
    <w:rsid w:val="00290D7E"/>
    <w:rsid w:val="00291038"/>
    <w:rsid w:val="0029132A"/>
    <w:rsid w:val="00291353"/>
    <w:rsid w:val="002914A5"/>
    <w:rsid w:val="002918C5"/>
    <w:rsid w:val="00291900"/>
    <w:rsid w:val="00291CF9"/>
    <w:rsid w:val="00292487"/>
    <w:rsid w:val="00292DC6"/>
    <w:rsid w:val="002931E3"/>
    <w:rsid w:val="00293213"/>
    <w:rsid w:val="00293571"/>
    <w:rsid w:val="002935DC"/>
    <w:rsid w:val="00293F2B"/>
    <w:rsid w:val="00293F56"/>
    <w:rsid w:val="00294591"/>
    <w:rsid w:val="00294D2C"/>
    <w:rsid w:val="00294EEE"/>
    <w:rsid w:val="002950DB"/>
    <w:rsid w:val="00295C16"/>
    <w:rsid w:val="00296093"/>
    <w:rsid w:val="00296A37"/>
    <w:rsid w:val="002971C7"/>
    <w:rsid w:val="0029765F"/>
    <w:rsid w:val="00297DB2"/>
    <w:rsid w:val="00297EB6"/>
    <w:rsid w:val="002A00AD"/>
    <w:rsid w:val="002A10DD"/>
    <w:rsid w:val="002A1410"/>
    <w:rsid w:val="002A1570"/>
    <w:rsid w:val="002A1AA6"/>
    <w:rsid w:val="002A1B99"/>
    <w:rsid w:val="002A2188"/>
    <w:rsid w:val="002A245F"/>
    <w:rsid w:val="002A3010"/>
    <w:rsid w:val="002A3127"/>
    <w:rsid w:val="002A3489"/>
    <w:rsid w:val="002A381E"/>
    <w:rsid w:val="002A3AD2"/>
    <w:rsid w:val="002A4246"/>
    <w:rsid w:val="002A4292"/>
    <w:rsid w:val="002A42F6"/>
    <w:rsid w:val="002A56AA"/>
    <w:rsid w:val="002A5762"/>
    <w:rsid w:val="002A61AD"/>
    <w:rsid w:val="002A6212"/>
    <w:rsid w:val="002A6351"/>
    <w:rsid w:val="002A669F"/>
    <w:rsid w:val="002A66D2"/>
    <w:rsid w:val="002A6A5D"/>
    <w:rsid w:val="002A6C8A"/>
    <w:rsid w:val="002A6FD8"/>
    <w:rsid w:val="002A7314"/>
    <w:rsid w:val="002A75F1"/>
    <w:rsid w:val="002A76DB"/>
    <w:rsid w:val="002A7B2F"/>
    <w:rsid w:val="002A7CA2"/>
    <w:rsid w:val="002B06DE"/>
    <w:rsid w:val="002B0AE1"/>
    <w:rsid w:val="002B12C5"/>
    <w:rsid w:val="002B139D"/>
    <w:rsid w:val="002B1836"/>
    <w:rsid w:val="002B1C83"/>
    <w:rsid w:val="002B1D4E"/>
    <w:rsid w:val="002B202D"/>
    <w:rsid w:val="002B211A"/>
    <w:rsid w:val="002B243C"/>
    <w:rsid w:val="002B2704"/>
    <w:rsid w:val="002B293F"/>
    <w:rsid w:val="002B3B7D"/>
    <w:rsid w:val="002B40FD"/>
    <w:rsid w:val="002B428A"/>
    <w:rsid w:val="002B480C"/>
    <w:rsid w:val="002B4B7D"/>
    <w:rsid w:val="002B5325"/>
    <w:rsid w:val="002B53EA"/>
    <w:rsid w:val="002B5851"/>
    <w:rsid w:val="002B590D"/>
    <w:rsid w:val="002B6CC9"/>
    <w:rsid w:val="002B6CE6"/>
    <w:rsid w:val="002B6D56"/>
    <w:rsid w:val="002B76EE"/>
    <w:rsid w:val="002C01D4"/>
    <w:rsid w:val="002C0384"/>
    <w:rsid w:val="002C03C6"/>
    <w:rsid w:val="002C0B58"/>
    <w:rsid w:val="002C0D74"/>
    <w:rsid w:val="002C11A8"/>
    <w:rsid w:val="002C1F62"/>
    <w:rsid w:val="002C2024"/>
    <w:rsid w:val="002C232E"/>
    <w:rsid w:val="002C27CE"/>
    <w:rsid w:val="002C284A"/>
    <w:rsid w:val="002C2CB9"/>
    <w:rsid w:val="002C317D"/>
    <w:rsid w:val="002C33D7"/>
    <w:rsid w:val="002C3465"/>
    <w:rsid w:val="002C3BE2"/>
    <w:rsid w:val="002C419A"/>
    <w:rsid w:val="002C4412"/>
    <w:rsid w:val="002C463B"/>
    <w:rsid w:val="002C4A8B"/>
    <w:rsid w:val="002C55A7"/>
    <w:rsid w:val="002C5C5F"/>
    <w:rsid w:val="002C5EB8"/>
    <w:rsid w:val="002C6192"/>
    <w:rsid w:val="002C6D7A"/>
    <w:rsid w:val="002C70DE"/>
    <w:rsid w:val="002C75B7"/>
    <w:rsid w:val="002C77DB"/>
    <w:rsid w:val="002C7CBA"/>
    <w:rsid w:val="002D011B"/>
    <w:rsid w:val="002D05FB"/>
    <w:rsid w:val="002D11F4"/>
    <w:rsid w:val="002D1346"/>
    <w:rsid w:val="002D1C09"/>
    <w:rsid w:val="002D1E69"/>
    <w:rsid w:val="002D1F94"/>
    <w:rsid w:val="002D21C5"/>
    <w:rsid w:val="002D238A"/>
    <w:rsid w:val="002D2483"/>
    <w:rsid w:val="002D2CAD"/>
    <w:rsid w:val="002D2DBB"/>
    <w:rsid w:val="002D325B"/>
    <w:rsid w:val="002D41E7"/>
    <w:rsid w:val="002D4794"/>
    <w:rsid w:val="002D4939"/>
    <w:rsid w:val="002D4AFB"/>
    <w:rsid w:val="002D4EA3"/>
    <w:rsid w:val="002D4F38"/>
    <w:rsid w:val="002D57F2"/>
    <w:rsid w:val="002D59DF"/>
    <w:rsid w:val="002D59EB"/>
    <w:rsid w:val="002D5A5E"/>
    <w:rsid w:val="002D5F60"/>
    <w:rsid w:val="002D649F"/>
    <w:rsid w:val="002D6544"/>
    <w:rsid w:val="002D66BC"/>
    <w:rsid w:val="002D6C11"/>
    <w:rsid w:val="002D6F50"/>
    <w:rsid w:val="002D7148"/>
    <w:rsid w:val="002D7397"/>
    <w:rsid w:val="002E0011"/>
    <w:rsid w:val="002E0300"/>
    <w:rsid w:val="002E0773"/>
    <w:rsid w:val="002E07DF"/>
    <w:rsid w:val="002E0820"/>
    <w:rsid w:val="002E0CDF"/>
    <w:rsid w:val="002E0EB0"/>
    <w:rsid w:val="002E1733"/>
    <w:rsid w:val="002E1E6E"/>
    <w:rsid w:val="002E2794"/>
    <w:rsid w:val="002E2E1B"/>
    <w:rsid w:val="002E2E4F"/>
    <w:rsid w:val="002E3389"/>
    <w:rsid w:val="002E4809"/>
    <w:rsid w:val="002E49E5"/>
    <w:rsid w:val="002E4B94"/>
    <w:rsid w:val="002E4F7C"/>
    <w:rsid w:val="002E57F3"/>
    <w:rsid w:val="002E5B4F"/>
    <w:rsid w:val="002E633B"/>
    <w:rsid w:val="002E67A7"/>
    <w:rsid w:val="002E6B64"/>
    <w:rsid w:val="002E6C2C"/>
    <w:rsid w:val="002E717A"/>
    <w:rsid w:val="002E7CC0"/>
    <w:rsid w:val="002E7E1C"/>
    <w:rsid w:val="002E7FBC"/>
    <w:rsid w:val="002F024D"/>
    <w:rsid w:val="002F10AF"/>
    <w:rsid w:val="002F1700"/>
    <w:rsid w:val="002F18C8"/>
    <w:rsid w:val="002F19ED"/>
    <w:rsid w:val="002F1C88"/>
    <w:rsid w:val="002F3222"/>
    <w:rsid w:val="002F34E8"/>
    <w:rsid w:val="002F38AA"/>
    <w:rsid w:val="002F3DDE"/>
    <w:rsid w:val="002F404F"/>
    <w:rsid w:val="002F419D"/>
    <w:rsid w:val="002F43A4"/>
    <w:rsid w:val="002F4569"/>
    <w:rsid w:val="002F45EB"/>
    <w:rsid w:val="002F46A0"/>
    <w:rsid w:val="002F47C2"/>
    <w:rsid w:val="002F5176"/>
    <w:rsid w:val="002F5656"/>
    <w:rsid w:val="002F5785"/>
    <w:rsid w:val="002F57E2"/>
    <w:rsid w:val="002F584A"/>
    <w:rsid w:val="002F586D"/>
    <w:rsid w:val="002F5B97"/>
    <w:rsid w:val="002F611F"/>
    <w:rsid w:val="002F6329"/>
    <w:rsid w:val="002F6429"/>
    <w:rsid w:val="002F69C9"/>
    <w:rsid w:val="002F6AE3"/>
    <w:rsid w:val="002F7651"/>
    <w:rsid w:val="002F7F79"/>
    <w:rsid w:val="003016AD"/>
    <w:rsid w:val="00301E3E"/>
    <w:rsid w:val="00301EFB"/>
    <w:rsid w:val="00302214"/>
    <w:rsid w:val="0030224F"/>
    <w:rsid w:val="00302288"/>
    <w:rsid w:val="003029AE"/>
    <w:rsid w:val="00302F1F"/>
    <w:rsid w:val="00302F84"/>
    <w:rsid w:val="0030342F"/>
    <w:rsid w:val="003038AB"/>
    <w:rsid w:val="00303BDA"/>
    <w:rsid w:val="00303DD5"/>
    <w:rsid w:val="00303EEB"/>
    <w:rsid w:val="0030428F"/>
    <w:rsid w:val="003049C1"/>
    <w:rsid w:val="00304C06"/>
    <w:rsid w:val="003052D7"/>
    <w:rsid w:val="003056F0"/>
    <w:rsid w:val="0030593E"/>
    <w:rsid w:val="00305F7E"/>
    <w:rsid w:val="003069E2"/>
    <w:rsid w:val="00306EDE"/>
    <w:rsid w:val="00307433"/>
    <w:rsid w:val="003075F9"/>
    <w:rsid w:val="0030774F"/>
    <w:rsid w:val="00310231"/>
    <w:rsid w:val="00310A48"/>
    <w:rsid w:val="00311846"/>
    <w:rsid w:val="00311C75"/>
    <w:rsid w:val="003127BB"/>
    <w:rsid w:val="00312C7E"/>
    <w:rsid w:val="00313182"/>
    <w:rsid w:val="003139EB"/>
    <w:rsid w:val="00313D84"/>
    <w:rsid w:val="00313F2D"/>
    <w:rsid w:val="00313FAC"/>
    <w:rsid w:val="0031427D"/>
    <w:rsid w:val="003142B6"/>
    <w:rsid w:val="00314732"/>
    <w:rsid w:val="00314971"/>
    <w:rsid w:val="00315435"/>
    <w:rsid w:val="00315829"/>
    <w:rsid w:val="00315C84"/>
    <w:rsid w:val="00315E27"/>
    <w:rsid w:val="00315F16"/>
    <w:rsid w:val="003161C6"/>
    <w:rsid w:val="003177D5"/>
    <w:rsid w:val="00317E94"/>
    <w:rsid w:val="00317FE2"/>
    <w:rsid w:val="00320409"/>
    <w:rsid w:val="003206A9"/>
    <w:rsid w:val="0032084F"/>
    <w:rsid w:val="003215C4"/>
    <w:rsid w:val="00321803"/>
    <w:rsid w:val="00321BD6"/>
    <w:rsid w:val="0032211B"/>
    <w:rsid w:val="00322528"/>
    <w:rsid w:val="00322E21"/>
    <w:rsid w:val="00323558"/>
    <w:rsid w:val="00323608"/>
    <w:rsid w:val="00323D59"/>
    <w:rsid w:val="00323DF9"/>
    <w:rsid w:val="003241B3"/>
    <w:rsid w:val="003242F7"/>
    <w:rsid w:val="00325565"/>
    <w:rsid w:val="00325C24"/>
    <w:rsid w:val="00325E08"/>
    <w:rsid w:val="0032603B"/>
    <w:rsid w:val="0032605C"/>
    <w:rsid w:val="003260E6"/>
    <w:rsid w:val="00326451"/>
    <w:rsid w:val="003300CC"/>
    <w:rsid w:val="003303DD"/>
    <w:rsid w:val="003303F0"/>
    <w:rsid w:val="003304A8"/>
    <w:rsid w:val="003306EB"/>
    <w:rsid w:val="003309B1"/>
    <w:rsid w:val="00331236"/>
    <w:rsid w:val="0033128C"/>
    <w:rsid w:val="003312BA"/>
    <w:rsid w:val="00331348"/>
    <w:rsid w:val="0033136B"/>
    <w:rsid w:val="0033184F"/>
    <w:rsid w:val="00331AFC"/>
    <w:rsid w:val="0033237D"/>
    <w:rsid w:val="003323D1"/>
    <w:rsid w:val="00334370"/>
    <w:rsid w:val="00334A3A"/>
    <w:rsid w:val="00334A47"/>
    <w:rsid w:val="00334DEA"/>
    <w:rsid w:val="00335EDF"/>
    <w:rsid w:val="00335F06"/>
    <w:rsid w:val="00335F11"/>
    <w:rsid w:val="003364C7"/>
    <w:rsid w:val="003367FF"/>
    <w:rsid w:val="003368CE"/>
    <w:rsid w:val="00336B43"/>
    <w:rsid w:val="00336E13"/>
    <w:rsid w:val="00337034"/>
    <w:rsid w:val="00340B87"/>
    <w:rsid w:val="00340F99"/>
    <w:rsid w:val="0034116A"/>
    <w:rsid w:val="003415C7"/>
    <w:rsid w:val="0034194E"/>
    <w:rsid w:val="00341D74"/>
    <w:rsid w:val="00341E97"/>
    <w:rsid w:val="00341F96"/>
    <w:rsid w:val="00342435"/>
    <w:rsid w:val="00342524"/>
    <w:rsid w:val="0034299C"/>
    <w:rsid w:val="00342A8A"/>
    <w:rsid w:val="0034350A"/>
    <w:rsid w:val="00343957"/>
    <w:rsid w:val="00343E06"/>
    <w:rsid w:val="003445B5"/>
    <w:rsid w:val="00344A89"/>
    <w:rsid w:val="00344B2A"/>
    <w:rsid w:val="00344D58"/>
    <w:rsid w:val="00344F89"/>
    <w:rsid w:val="0034584E"/>
    <w:rsid w:val="00345F51"/>
    <w:rsid w:val="0034615D"/>
    <w:rsid w:val="00346513"/>
    <w:rsid w:val="003468F3"/>
    <w:rsid w:val="003469A4"/>
    <w:rsid w:val="00346C49"/>
    <w:rsid w:val="0034716E"/>
    <w:rsid w:val="00347522"/>
    <w:rsid w:val="00347611"/>
    <w:rsid w:val="00347CD1"/>
    <w:rsid w:val="00350690"/>
    <w:rsid w:val="003507B5"/>
    <w:rsid w:val="003509C9"/>
    <w:rsid w:val="00350EF8"/>
    <w:rsid w:val="003515AF"/>
    <w:rsid w:val="003518EF"/>
    <w:rsid w:val="00351D0E"/>
    <w:rsid w:val="00352D01"/>
    <w:rsid w:val="00352F80"/>
    <w:rsid w:val="00353A5E"/>
    <w:rsid w:val="00353AF9"/>
    <w:rsid w:val="00353B50"/>
    <w:rsid w:val="003545A5"/>
    <w:rsid w:val="00354ACF"/>
    <w:rsid w:val="00354BB6"/>
    <w:rsid w:val="00354C4D"/>
    <w:rsid w:val="003558B8"/>
    <w:rsid w:val="003560C0"/>
    <w:rsid w:val="00356129"/>
    <w:rsid w:val="003563A1"/>
    <w:rsid w:val="0035662D"/>
    <w:rsid w:val="00356889"/>
    <w:rsid w:val="00356F7B"/>
    <w:rsid w:val="003573BF"/>
    <w:rsid w:val="00357D4A"/>
    <w:rsid w:val="00360321"/>
    <w:rsid w:val="0036098E"/>
    <w:rsid w:val="00360C9F"/>
    <w:rsid w:val="00360F1F"/>
    <w:rsid w:val="003614C4"/>
    <w:rsid w:val="003615EF"/>
    <w:rsid w:val="00362808"/>
    <w:rsid w:val="00362BE4"/>
    <w:rsid w:val="00363115"/>
    <w:rsid w:val="0036339E"/>
    <w:rsid w:val="003634A9"/>
    <w:rsid w:val="00363D64"/>
    <w:rsid w:val="00363E4C"/>
    <w:rsid w:val="00364953"/>
    <w:rsid w:val="00364BA0"/>
    <w:rsid w:val="00364C3D"/>
    <w:rsid w:val="00364E31"/>
    <w:rsid w:val="0036573B"/>
    <w:rsid w:val="0036654D"/>
    <w:rsid w:val="003666D5"/>
    <w:rsid w:val="00366705"/>
    <w:rsid w:val="003667BE"/>
    <w:rsid w:val="00367153"/>
    <w:rsid w:val="00367CF5"/>
    <w:rsid w:val="00367E28"/>
    <w:rsid w:val="003704E3"/>
    <w:rsid w:val="0037068E"/>
    <w:rsid w:val="00370A6F"/>
    <w:rsid w:val="00370C75"/>
    <w:rsid w:val="00371295"/>
    <w:rsid w:val="003712C7"/>
    <w:rsid w:val="00371C84"/>
    <w:rsid w:val="00372516"/>
    <w:rsid w:val="00372E25"/>
    <w:rsid w:val="00373A29"/>
    <w:rsid w:val="00373E5C"/>
    <w:rsid w:val="003743CA"/>
    <w:rsid w:val="00374AF7"/>
    <w:rsid w:val="00374E55"/>
    <w:rsid w:val="00374F02"/>
    <w:rsid w:val="003750B2"/>
    <w:rsid w:val="00375113"/>
    <w:rsid w:val="00375327"/>
    <w:rsid w:val="0037589B"/>
    <w:rsid w:val="003765D9"/>
    <w:rsid w:val="003767B0"/>
    <w:rsid w:val="0037680E"/>
    <w:rsid w:val="0037688B"/>
    <w:rsid w:val="00376B77"/>
    <w:rsid w:val="00376C79"/>
    <w:rsid w:val="00376E39"/>
    <w:rsid w:val="0037731F"/>
    <w:rsid w:val="0037795F"/>
    <w:rsid w:val="00377B4A"/>
    <w:rsid w:val="003802B7"/>
    <w:rsid w:val="00380656"/>
    <w:rsid w:val="0038103B"/>
    <w:rsid w:val="0038128A"/>
    <w:rsid w:val="00381503"/>
    <w:rsid w:val="00381D04"/>
    <w:rsid w:val="00381F84"/>
    <w:rsid w:val="003828CC"/>
    <w:rsid w:val="0038338B"/>
    <w:rsid w:val="003833C7"/>
    <w:rsid w:val="0038346E"/>
    <w:rsid w:val="003837C8"/>
    <w:rsid w:val="0038394B"/>
    <w:rsid w:val="0038434D"/>
    <w:rsid w:val="003845A6"/>
    <w:rsid w:val="00384BA1"/>
    <w:rsid w:val="00384FD8"/>
    <w:rsid w:val="0038501A"/>
    <w:rsid w:val="00385459"/>
    <w:rsid w:val="0038551B"/>
    <w:rsid w:val="00385903"/>
    <w:rsid w:val="003859CF"/>
    <w:rsid w:val="00385A56"/>
    <w:rsid w:val="00386646"/>
    <w:rsid w:val="00387038"/>
    <w:rsid w:val="00387752"/>
    <w:rsid w:val="00390214"/>
    <w:rsid w:val="00391839"/>
    <w:rsid w:val="00391C13"/>
    <w:rsid w:val="00392226"/>
    <w:rsid w:val="00392444"/>
    <w:rsid w:val="003927F2"/>
    <w:rsid w:val="00392A25"/>
    <w:rsid w:val="00392AA0"/>
    <w:rsid w:val="00394101"/>
    <w:rsid w:val="0039425C"/>
    <w:rsid w:val="00394F01"/>
    <w:rsid w:val="0039516C"/>
    <w:rsid w:val="003954CA"/>
    <w:rsid w:val="00395F96"/>
    <w:rsid w:val="0039637C"/>
    <w:rsid w:val="00396426"/>
    <w:rsid w:val="003965D3"/>
    <w:rsid w:val="003966B7"/>
    <w:rsid w:val="003967CE"/>
    <w:rsid w:val="00396AF5"/>
    <w:rsid w:val="00396D87"/>
    <w:rsid w:val="00396EDE"/>
    <w:rsid w:val="003973D8"/>
    <w:rsid w:val="003977AB"/>
    <w:rsid w:val="003978B9"/>
    <w:rsid w:val="003978CB"/>
    <w:rsid w:val="003978D2"/>
    <w:rsid w:val="00397ADB"/>
    <w:rsid w:val="003A00C3"/>
    <w:rsid w:val="003A03CC"/>
    <w:rsid w:val="003A0996"/>
    <w:rsid w:val="003A0BF3"/>
    <w:rsid w:val="003A1546"/>
    <w:rsid w:val="003A1A7E"/>
    <w:rsid w:val="003A1C3D"/>
    <w:rsid w:val="003A1C78"/>
    <w:rsid w:val="003A1CCE"/>
    <w:rsid w:val="003A252A"/>
    <w:rsid w:val="003A278B"/>
    <w:rsid w:val="003A2C4D"/>
    <w:rsid w:val="003A2EAC"/>
    <w:rsid w:val="003A3779"/>
    <w:rsid w:val="003A38FD"/>
    <w:rsid w:val="003A47C9"/>
    <w:rsid w:val="003A571F"/>
    <w:rsid w:val="003A5C57"/>
    <w:rsid w:val="003A6281"/>
    <w:rsid w:val="003A6B21"/>
    <w:rsid w:val="003A76B4"/>
    <w:rsid w:val="003A7F3B"/>
    <w:rsid w:val="003B0329"/>
    <w:rsid w:val="003B059A"/>
    <w:rsid w:val="003B0824"/>
    <w:rsid w:val="003B0D75"/>
    <w:rsid w:val="003B0DB3"/>
    <w:rsid w:val="003B1A25"/>
    <w:rsid w:val="003B1BBC"/>
    <w:rsid w:val="003B1C56"/>
    <w:rsid w:val="003B2728"/>
    <w:rsid w:val="003B2AA7"/>
    <w:rsid w:val="003B3C50"/>
    <w:rsid w:val="003B497F"/>
    <w:rsid w:val="003B5010"/>
    <w:rsid w:val="003B5945"/>
    <w:rsid w:val="003B5E63"/>
    <w:rsid w:val="003B64E8"/>
    <w:rsid w:val="003B66E0"/>
    <w:rsid w:val="003B7574"/>
    <w:rsid w:val="003B758D"/>
    <w:rsid w:val="003B797F"/>
    <w:rsid w:val="003B7EB7"/>
    <w:rsid w:val="003B7ED8"/>
    <w:rsid w:val="003B7F8E"/>
    <w:rsid w:val="003C0975"/>
    <w:rsid w:val="003C1022"/>
    <w:rsid w:val="003C12A9"/>
    <w:rsid w:val="003C1AFA"/>
    <w:rsid w:val="003C1DAA"/>
    <w:rsid w:val="003C1EBD"/>
    <w:rsid w:val="003C23DE"/>
    <w:rsid w:val="003C24CA"/>
    <w:rsid w:val="003C3054"/>
    <w:rsid w:val="003C35CA"/>
    <w:rsid w:val="003C3F9E"/>
    <w:rsid w:val="003C43D0"/>
    <w:rsid w:val="003C45CB"/>
    <w:rsid w:val="003C48A6"/>
    <w:rsid w:val="003C49D4"/>
    <w:rsid w:val="003C4F1D"/>
    <w:rsid w:val="003C5576"/>
    <w:rsid w:val="003C5AB6"/>
    <w:rsid w:val="003C5F7C"/>
    <w:rsid w:val="003C6068"/>
    <w:rsid w:val="003C6418"/>
    <w:rsid w:val="003C6952"/>
    <w:rsid w:val="003C6DDC"/>
    <w:rsid w:val="003C7312"/>
    <w:rsid w:val="003C75B8"/>
    <w:rsid w:val="003C7D44"/>
    <w:rsid w:val="003D052C"/>
    <w:rsid w:val="003D05C3"/>
    <w:rsid w:val="003D06C4"/>
    <w:rsid w:val="003D0C75"/>
    <w:rsid w:val="003D0EF6"/>
    <w:rsid w:val="003D1326"/>
    <w:rsid w:val="003D1B5A"/>
    <w:rsid w:val="003D1F17"/>
    <w:rsid w:val="003D2224"/>
    <w:rsid w:val="003D23C8"/>
    <w:rsid w:val="003D2C85"/>
    <w:rsid w:val="003D34D2"/>
    <w:rsid w:val="003D35BA"/>
    <w:rsid w:val="003D3ED3"/>
    <w:rsid w:val="003D400C"/>
    <w:rsid w:val="003D42E2"/>
    <w:rsid w:val="003D43F5"/>
    <w:rsid w:val="003D45D1"/>
    <w:rsid w:val="003D468F"/>
    <w:rsid w:val="003D5791"/>
    <w:rsid w:val="003D60BC"/>
    <w:rsid w:val="003D624A"/>
    <w:rsid w:val="003D6340"/>
    <w:rsid w:val="003D6593"/>
    <w:rsid w:val="003D66C8"/>
    <w:rsid w:val="003D6848"/>
    <w:rsid w:val="003D694F"/>
    <w:rsid w:val="003D6B0C"/>
    <w:rsid w:val="003D6BC3"/>
    <w:rsid w:val="003D6EBA"/>
    <w:rsid w:val="003D6F94"/>
    <w:rsid w:val="003D7547"/>
    <w:rsid w:val="003D7A76"/>
    <w:rsid w:val="003E0488"/>
    <w:rsid w:val="003E055F"/>
    <w:rsid w:val="003E0675"/>
    <w:rsid w:val="003E0A3D"/>
    <w:rsid w:val="003E140A"/>
    <w:rsid w:val="003E1576"/>
    <w:rsid w:val="003E1FEF"/>
    <w:rsid w:val="003E21FD"/>
    <w:rsid w:val="003E2933"/>
    <w:rsid w:val="003E2B75"/>
    <w:rsid w:val="003E3883"/>
    <w:rsid w:val="003E3A63"/>
    <w:rsid w:val="003E3B3E"/>
    <w:rsid w:val="003E3DC7"/>
    <w:rsid w:val="003E43F6"/>
    <w:rsid w:val="003E48AA"/>
    <w:rsid w:val="003E4CFF"/>
    <w:rsid w:val="003E4DB7"/>
    <w:rsid w:val="003E4F0B"/>
    <w:rsid w:val="003E5823"/>
    <w:rsid w:val="003E5ABE"/>
    <w:rsid w:val="003E5D80"/>
    <w:rsid w:val="003E65B4"/>
    <w:rsid w:val="003E6C15"/>
    <w:rsid w:val="003E6DE7"/>
    <w:rsid w:val="003E6EE8"/>
    <w:rsid w:val="003E71CC"/>
    <w:rsid w:val="003E79BA"/>
    <w:rsid w:val="003E7C05"/>
    <w:rsid w:val="003E7C10"/>
    <w:rsid w:val="003E7E60"/>
    <w:rsid w:val="003F05B7"/>
    <w:rsid w:val="003F062B"/>
    <w:rsid w:val="003F08C5"/>
    <w:rsid w:val="003F108B"/>
    <w:rsid w:val="003F10AE"/>
    <w:rsid w:val="003F1340"/>
    <w:rsid w:val="003F13AA"/>
    <w:rsid w:val="003F13AF"/>
    <w:rsid w:val="003F168B"/>
    <w:rsid w:val="003F1BAE"/>
    <w:rsid w:val="003F2C13"/>
    <w:rsid w:val="003F2DF9"/>
    <w:rsid w:val="003F300B"/>
    <w:rsid w:val="003F3327"/>
    <w:rsid w:val="003F39C3"/>
    <w:rsid w:val="003F3AC5"/>
    <w:rsid w:val="003F3FF0"/>
    <w:rsid w:val="003F4258"/>
    <w:rsid w:val="003F4489"/>
    <w:rsid w:val="003F54B9"/>
    <w:rsid w:val="003F597D"/>
    <w:rsid w:val="003F614D"/>
    <w:rsid w:val="0040094F"/>
    <w:rsid w:val="0040102C"/>
    <w:rsid w:val="004013F5"/>
    <w:rsid w:val="00401630"/>
    <w:rsid w:val="00401A9F"/>
    <w:rsid w:val="00401CE2"/>
    <w:rsid w:val="00401DFA"/>
    <w:rsid w:val="0040281A"/>
    <w:rsid w:val="00402A2C"/>
    <w:rsid w:val="00402E01"/>
    <w:rsid w:val="00403C5C"/>
    <w:rsid w:val="00403DDA"/>
    <w:rsid w:val="00403F1E"/>
    <w:rsid w:val="00404025"/>
    <w:rsid w:val="0040422F"/>
    <w:rsid w:val="004043B6"/>
    <w:rsid w:val="00404456"/>
    <w:rsid w:val="004044C8"/>
    <w:rsid w:val="00404629"/>
    <w:rsid w:val="00404D91"/>
    <w:rsid w:val="00404E8F"/>
    <w:rsid w:val="004055D7"/>
    <w:rsid w:val="00405B1E"/>
    <w:rsid w:val="00405FD3"/>
    <w:rsid w:val="0041012B"/>
    <w:rsid w:val="004101E9"/>
    <w:rsid w:val="0041071D"/>
    <w:rsid w:val="00411BD8"/>
    <w:rsid w:val="00411E4A"/>
    <w:rsid w:val="004123AD"/>
    <w:rsid w:val="0041268F"/>
    <w:rsid w:val="00412867"/>
    <w:rsid w:val="0041388E"/>
    <w:rsid w:val="004139C7"/>
    <w:rsid w:val="00413A02"/>
    <w:rsid w:val="00413A41"/>
    <w:rsid w:val="00413A82"/>
    <w:rsid w:val="00413D7E"/>
    <w:rsid w:val="00413F3B"/>
    <w:rsid w:val="00414360"/>
    <w:rsid w:val="00414A47"/>
    <w:rsid w:val="00414AE0"/>
    <w:rsid w:val="004156A0"/>
    <w:rsid w:val="00416891"/>
    <w:rsid w:val="0041695C"/>
    <w:rsid w:val="004169D7"/>
    <w:rsid w:val="00416D6D"/>
    <w:rsid w:val="00416E7B"/>
    <w:rsid w:val="00417940"/>
    <w:rsid w:val="004179F8"/>
    <w:rsid w:val="00417B8D"/>
    <w:rsid w:val="00417D49"/>
    <w:rsid w:val="00420C5D"/>
    <w:rsid w:val="00420E0A"/>
    <w:rsid w:val="00422087"/>
    <w:rsid w:val="00422232"/>
    <w:rsid w:val="00422CB8"/>
    <w:rsid w:val="00422D99"/>
    <w:rsid w:val="00422E4E"/>
    <w:rsid w:val="00422F8A"/>
    <w:rsid w:val="004232A0"/>
    <w:rsid w:val="004233BC"/>
    <w:rsid w:val="00423B55"/>
    <w:rsid w:val="00423CEC"/>
    <w:rsid w:val="0042448A"/>
    <w:rsid w:val="00424A5E"/>
    <w:rsid w:val="00424A76"/>
    <w:rsid w:val="00424B77"/>
    <w:rsid w:val="004258EC"/>
    <w:rsid w:val="00426F6B"/>
    <w:rsid w:val="00426F6C"/>
    <w:rsid w:val="00427620"/>
    <w:rsid w:val="00427705"/>
    <w:rsid w:val="00430752"/>
    <w:rsid w:val="00430C08"/>
    <w:rsid w:val="00430C14"/>
    <w:rsid w:val="004310EC"/>
    <w:rsid w:val="004315CE"/>
    <w:rsid w:val="00431B70"/>
    <w:rsid w:val="00431FC6"/>
    <w:rsid w:val="00432012"/>
    <w:rsid w:val="004325B5"/>
    <w:rsid w:val="004326D1"/>
    <w:rsid w:val="004328F4"/>
    <w:rsid w:val="004329D4"/>
    <w:rsid w:val="00432D71"/>
    <w:rsid w:val="00432EBE"/>
    <w:rsid w:val="00432F47"/>
    <w:rsid w:val="00432FED"/>
    <w:rsid w:val="00433670"/>
    <w:rsid w:val="00433C28"/>
    <w:rsid w:val="00434C50"/>
    <w:rsid w:val="004350A2"/>
    <w:rsid w:val="004357F6"/>
    <w:rsid w:val="00436413"/>
    <w:rsid w:val="00437236"/>
    <w:rsid w:val="004372F7"/>
    <w:rsid w:val="004401F4"/>
    <w:rsid w:val="0044028B"/>
    <w:rsid w:val="004402ED"/>
    <w:rsid w:val="00440B04"/>
    <w:rsid w:val="00440D08"/>
    <w:rsid w:val="00441583"/>
    <w:rsid w:val="004416F4"/>
    <w:rsid w:val="00441A0C"/>
    <w:rsid w:val="004421F1"/>
    <w:rsid w:val="004422DD"/>
    <w:rsid w:val="0044268F"/>
    <w:rsid w:val="004426C8"/>
    <w:rsid w:val="00442DB4"/>
    <w:rsid w:val="004434EB"/>
    <w:rsid w:val="00443717"/>
    <w:rsid w:val="00443B96"/>
    <w:rsid w:val="00443F97"/>
    <w:rsid w:val="00444492"/>
    <w:rsid w:val="004446D1"/>
    <w:rsid w:val="00444E68"/>
    <w:rsid w:val="0044593B"/>
    <w:rsid w:val="00445DF4"/>
    <w:rsid w:val="00446C33"/>
    <w:rsid w:val="00446E2D"/>
    <w:rsid w:val="004472F4"/>
    <w:rsid w:val="004477CF"/>
    <w:rsid w:val="004479AB"/>
    <w:rsid w:val="004479D7"/>
    <w:rsid w:val="00447AC6"/>
    <w:rsid w:val="0045010E"/>
    <w:rsid w:val="00450252"/>
    <w:rsid w:val="00450351"/>
    <w:rsid w:val="004503C0"/>
    <w:rsid w:val="0045041E"/>
    <w:rsid w:val="004506DD"/>
    <w:rsid w:val="00450737"/>
    <w:rsid w:val="004513E4"/>
    <w:rsid w:val="004517B6"/>
    <w:rsid w:val="004519ED"/>
    <w:rsid w:val="00451C26"/>
    <w:rsid w:val="00451EAD"/>
    <w:rsid w:val="00452481"/>
    <w:rsid w:val="00452AF3"/>
    <w:rsid w:val="004538E8"/>
    <w:rsid w:val="004538FB"/>
    <w:rsid w:val="00453A43"/>
    <w:rsid w:val="00453D8C"/>
    <w:rsid w:val="00453F06"/>
    <w:rsid w:val="00454003"/>
    <w:rsid w:val="004543FE"/>
    <w:rsid w:val="00454A1F"/>
    <w:rsid w:val="00454A24"/>
    <w:rsid w:val="00454F8F"/>
    <w:rsid w:val="00455B05"/>
    <w:rsid w:val="0045625F"/>
    <w:rsid w:val="00456375"/>
    <w:rsid w:val="004564C8"/>
    <w:rsid w:val="00456BE5"/>
    <w:rsid w:val="0045770D"/>
    <w:rsid w:val="00460168"/>
    <w:rsid w:val="00460213"/>
    <w:rsid w:val="004602F3"/>
    <w:rsid w:val="00460654"/>
    <w:rsid w:val="004606FB"/>
    <w:rsid w:val="004609E8"/>
    <w:rsid w:val="00460EEA"/>
    <w:rsid w:val="00460F01"/>
    <w:rsid w:val="004614C3"/>
    <w:rsid w:val="0046151F"/>
    <w:rsid w:val="00461B29"/>
    <w:rsid w:val="00461D6A"/>
    <w:rsid w:val="00461F7C"/>
    <w:rsid w:val="004621DB"/>
    <w:rsid w:val="004622EA"/>
    <w:rsid w:val="004623DD"/>
    <w:rsid w:val="0046241E"/>
    <w:rsid w:val="004637C5"/>
    <w:rsid w:val="00463878"/>
    <w:rsid w:val="00463B26"/>
    <w:rsid w:val="00463C31"/>
    <w:rsid w:val="00464115"/>
    <w:rsid w:val="0046458C"/>
    <w:rsid w:val="00464C4C"/>
    <w:rsid w:val="00464EB9"/>
    <w:rsid w:val="00464F24"/>
    <w:rsid w:val="004650CD"/>
    <w:rsid w:val="004658B3"/>
    <w:rsid w:val="00465AA2"/>
    <w:rsid w:val="00465C5A"/>
    <w:rsid w:val="00465FB7"/>
    <w:rsid w:val="0046643A"/>
    <w:rsid w:val="00466465"/>
    <w:rsid w:val="00467BA7"/>
    <w:rsid w:val="004700AB"/>
    <w:rsid w:val="00470347"/>
    <w:rsid w:val="0047086B"/>
    <w:rsid w:val="0047090D"/>
    <w:rsid w:val="00470ACF"/>
    <w:rsid w:val="00471968"/>
    <w:rsid w:val="00471DD9"/>
    <w:rsid w:val="00471F9A"/>
    <w:rsid w:val="004728C7"/>
    <w:rsid w:val="00472B4C"/>
    <w:rsid w:val="00472D3D"/>
    <w:rsid w:val="004732F9"/>
    <w:rsid w:val="00473482"/>
    <w:rsid w:val="00473D34"/>
    <w:rsid w:val="00473E61"/>
    <w:rsid w:val="00474268"/>
    <w:rsid w:val="00474591"/>
    <w:rsid w:val="0047463B"/>
    <w:rsid w:val="00474C6A"/>
    <w:rsid w:val="004754AD"/>
    <w:rsid w:val="00475CB2"/>
    <w:rsid w:val="004770C0"/>
    <w:rsid w:val="004776D2"/>
    <w:rsid w:val="00480072"/>
    <w:rsid w:val="004800B1"/>
    <w:rsid w:val="00480459"/>
    <w:rsid w:val="00480504"/>
    <w:rsid w:val="004806A8"/>
    <w:rsid w:val="00480975"/>
    <w:rsid w:val="00480CA1"/>
    <w:rsid w:val="00480EF5"/>
    <w:rsid w:val="004811FD"/>
    <w:rsid w:val="00481DEC"/>
    <w:rsid w:val="00481EB8"/>
    <w:rsid w:val="00481F28"/>
    <w:rsid w:val="0048217A"/>
    <w:rsid w:val="00482281"/>
    <w:rsid w:val="004825B5"/>
    <w:rsid w:val="0048271A"/>
    <w:rsid w:val="00482A1B"/>
    <w:rsid w:val="00482C3E"/>
    <w:rsid w:val="004833D1"/>
    <w:rsid w:val="00483C9F"/>
    <w:rsid w:val="00483CA7"/>
    <w:rsid w:val="00483CB9"/>
    <w:rsid w:val="00483D4C"/>
    <w:rsid w:val="004840C7"/>
    <w:rsid w:val="004849AE"/>
    <w:rsid w:val="00484E23"/>
    <w:rsid w:val="00485DAF"/>
    <w:rsid w:val="00485F9A"/>
    <w:rsid w:val="0048639B"/>
    <w:rsid w:val="00486717"/>
    <w:rsid w:val="00486B54"/>
    <w:rsid w:val="004879B6"/>
    <w:rsid w:val="00487B89"/>
    <w:rsid w:val="00487CAB"/>
    <w:rsid w:val="00490126"/>
    <w:rsid w:val="00490171"/>
    <w:rsid w:val="004903AE"/>
    <w:rsid w:val="00490692"/>
    <w:rsid w:val="00490B7A"/>
    <w:rsid w:val="00490CAF"/>
    <w:rsid w:val="004912F5"/>
    <w:rsid w:val="0049197C"/>
    <w:rsid w:val="00491DC6"/>
    <w:rsid w:val="00492394"/>
    <w:rsid w:val="00492E60"/>
    <w:rsid w:val="00492FAD"/>
    <w:rsid w:val="00493D0E"/>
    <w:rsid w:val="004943D4"/>
    <w:rsid w:val="004943FA"/>
    <w:rsid w:val="004945FD"/>
    <w:rsid w:val="00494EE1"/>
    <w:rsid w:val="004956A0"/>
    <w:rsid w:val="00495778"/>
    <w:rsid w:val="004957A4"/>
    <w:rsid w:val="00495CD2"/>
    <w:rsid w:val="00496011"/>
    <w:rsid w:val="00496582"/>
    <w:rsid w:val="004965AD"/>
    <w:rsid w:val="004967AB"/>
    <w:rsid w:val="00496875"/>
    <w:rsid w:val="004969D0"/>
    <w:rsid w:val="00497120"/>
    <w:rsid w:val="004978CD"/>
    <w:rsid w:val="0049799F"/>
    <w:rsid w:val="00497DA4"/>
    <w:rsid w:val="004A04A9"/>
    <w:rsid w:val="004A0843"/>
    <w:rsid w:val="004A0918"/>
    <w:rsid w:val="004A0959"/>
    <w:rsid w:val="004A16C0"/>
    <w:rsid w:val="004A17AC"/>
    <w:rsid w:val="004A17F4"/>
    <w:rsid w:val="004A195D"/>
    <w:rsid w:val="004A1BA8"/>
    <w:rsid w:val="004A1C28"/>
    <w:rsid w:val="004A1FF9"/>
    <w:rsid w:val="004A2317"/>
    <w:rsid w:val="004A231A"/>
    <w:rsid w:val="004A296C"/>
    <w:rsid w:val="004A2981"/>
    <w:rsid w:val="004A2AB0"/>
    <w:rsid w:val="004A3397"/>
    <w:rsid w:val="004A351F"/>
    <w:rsid w:val="004A36A4"/>
    <w:rsid w:val="004A461A"/>
    <w:rsid w:val="004A47F7"/>
    <w:rsid w:val="004A488C"/>
    <w:rsid w:val="004A4DAA"/>
    <w:rsid w:val="004A4F0F"/>
    <w:rsid w:val="004A50B5"/>
    <w:rsid w:val="004A524C"/>
    <w:rsid w:val="004A5431"/>
    <w:rsid w:val="004A56F9"/>
    <w:rsid w:val="004A5743"/>
    <w:rsid w:val="004A5809"/>
    <w:rsid w:val="004A6112"/>
    <w:rsid w:val="004A61D0"/>
    <w:rsid w:val="004A6459"/>
    <w:rsid w:val="004A66F6"/>
    <w:rsid w:val="004A6B6A"/>
    <w:rsid w:val="004A6C51"/>
    <w:rsid w:val="004A6EB0"/>
    <w:rsid w:val="004A7523"/>
    <w:rsid w:val="004A76FE"/>
    <w:rsid w:val="004B0709"/>
    <w:rsid w:val="004B1F85"/>
    <w:rsid w:val="004B233A"/>
    <w:rsid w:val="004B26AE"/>
    <w:rsid w:val="004B27B9"/>
    <w:rsid w:val="004B2ADE"/>
    <w:rsid w:val="004B30D8"/>
    <w:rsid w:val="004B33F4"/>
    <w:rsid w:val="004B3D1F"/>
    <w:rsid w:val="004B4CCD"/>
    <w:rsid w:val="004B52AE"/>
    <w:rsid w:val="004B534D"/>
    <w:rsid w:val="004B5A05"/>
    <w:rsid w:val="004B6373"/>
    <w:rsid w:val="004B63AE"/>
    <w:rsid w:val="004B6AAC"/>
    <w:rsid w:val="004B6B76"/>
    <w:rsid w:val="004B6E4C"/>
    <w:rsid w:val="004B6ED1"/>
    <w:rsid w:val="004B7337"/>
    <w:rsid w:val="004B772C"/>
    <w:rsid w:val="004C02FE"/>
    <w:rsid w:val="004C07F2"/>
    <w:rsid w:val="004C0800"/>
    <w:rsid w:val="004C0D24"/>
    <w:rsid w:val="004C19A4"/>
    <w:rsid w:val="004C2283"/>
    <w:rsid w:val="004C2368"/>
    <w:rsid w:val="004C27C4"/>
    <w:rsid w:val="004C2A06"/>
    <w:rsid w:val="004C2C1B"/>
    <w:rsid w:val="004C366A"/>
    <w:rsid w:val="004C36A1"/>
    <w:rsid w:val="004C3B12"/>
    <w:rsid w:val="004C4825"/>
    <w:rsid w:val="004C4C95"/>
    <w:rsid w:val="004C4EBD"/>
    <w:rsid w:val="004C5855"/>
    <w:rsid w:val="004C5BF2"/>
    <w:rsid w:val="004C5C8B"/>
    <w:rsid w:val="004C600C"/>
    <w:rsid w:val="004C61AE"/>
    <w:rsid w:val="004C632C"/>
    <w:rsid w:val="004C635E"/>
    <w:rsid w:val="004C6A48"/>
    <w:rsid w:val="004C6DD7"/>
    <w:rsid w:val="004D0A70"/>
    <w:rsid w:val="004D1EDA"/>
    <w:rsid w:val="004D2666"/>
    <w:rsid w:val="004D2E85"/>
    <w:rsid w:val="004D2EAC"/>
    <w:rsid w:val="004D2FEA"/>
    <w:rsid w:val="004D3266"/>
    <w:rsid w:val="004D3712"/>
    <w:rsid w:val="004D3956"/>
    <w:rsid w:val="004D3B85"/>
    <w:rsid w:val="004D4150"/>
    <w:rsid w:val="004D429B"/>
    <w:rsid w:val="004D42F0"/>
    <w:rsid w:val="004D43A6"/>
    <w:rsid w:val="004D44AB"/>
    <w:rsid w:val="004D471B"/>
    <w:rsid w:val="004D4F0C"/>
    <w:rsid w:val="004D5A99"/>
    <w:rsid w:val="004D5BCC"/>
    <w:rsid w:val="004D67A9"/>
    <w:rsid w:val="004D6F3B"/>
    <w:rsid w:val="004D7355"/>
    <w:rsid w:val="004D7454"/>
    <w:rsid w:val="004D7E71"/>
    <w:rsid w:val="004E05F3"/>
    <w:rsid w:val="004E125A"/>
    <w:rsid w:val="004E19C7"/>
    <w:rsid w:val="004E1CA1"/>
    <w:rsid w:val="004E2012"/>
    <w:rsid w:val="004E227E"/>
    <w:rsid w:val="004E29BF"/>
    <w:rsid w:val="004E2A70"/>
    <w:rsid w:val="004E4EA5"/>
    <w:rsid w:val="004E5A41"/>
    <w:rsid w:val="004E6081"/>
    <w:rsid w:val="004E628C"/>
    <w:rsid w:val="004E681C"/>
    <w:rsid w:val="004E7DBC"/>
    <w:rsid w:val="004F007E"/>
    <w:rsid w:val="004F0265"/>
    <w:rsid w:val="004F087D"/>
    <w:rsid w:val="004F0B38"/>
    <w:rsid w:val="004F0EBF"/>
    <w:rsid w:val="004F0EFE"/>
    <w:rsid w:val="004F278E"/>
    <w:rsid w:val="004F283F"/>
    <w:rsid w:val="004F2E55"/>
    <w:rsid w:val="004F3257"/>
    <w:rsid w:val="004F34F6"/>
    <w:rsid w:val="004F3691"/>
    <w:rsid w:val="004F3A24"/>
    <w:rsid w:val="004F3AB4"/>
    <w:rsid w:val="004F3BEA"/>
    <w:rsid w:val="004F3D18"/>
    <w:rsid w:val="004F3FD3"/>
    <w:rsid w:val="004F446F"/>
    <w:rsid w:val="004F52D4"/>
    <w:rsid w:val="004F5497"/>
    <w:rsid w:val="004F5AB6"/>
    <w:rsid w:val="004F5FA3"/>
    <w:rsid w:val="004F6585"/>
    <w:rsid w:val="004F6685"/>
    <w:rsid w:val="004F7381"/>
    <w:rsid w:val="004F7456"/>
    <w:rsid w:val="004F7941"/>
    <w:rsid w:val="004F7B84"/>
    <w:rsid w:val="00500211"/>
    <w:rsid w:val="0050058D"/>
    <w:rsid w:val="00500596"/>
    <w:rsid w:val="005010F0"/>
    <w:rsid w:val="00501D0F"/>
    <w:rsid w:val="005027F7"/>
    <w:rsid w:val="00502BD4"/>
    <w:rsid w:val="00503353"/>
    <w:rsid w:val="00503408"/>
    <w:rsid w:val="00503630"/>
    <w:rsid w:val="005037A7"/>
    <w:rsid w:val="00503A93"/>
    <w:rsid w:val="00503BF7"/>
    <w:rsid w:val="00503D5E"/>
    <w:rsid w:val="00504001"/>
    <w:rsid w:val="005042E8"/>
    <w:rsid w:val="00504417"/>
    <w:rsid w:val="00504C08"/>
    <w:rsid w:val="0050547C"/>
    <w:rsid w:val="0050582E"/>
    <w:rsid w:val="00505B62"/>
    <w:rsid w:val="00505F2C"/>
    <w:rsid w:val="00506384"/>
    <w:rsid w:val="005063BD"/>
    <w:rsid w:val="00506572"/>
    <w:rsid w:val="0050690A"/>
    <w:rsid w:val="005076E8"/>
    <w:rsid w:val="005077BE"/>
    <w:rsid w:val="00507E49"/>
    <w:rsid w:val="00510494"/>
    <w:rsid w:val="00510E00"/>
    <w:rsid w:val="005119BB"/>
    <w:rsid w:val="00511D14"/>
    <w:rsid w:val="00512278"/>
    <w:rsid w:val="0051248B"/>
    <w:rsid w:val="00512610"/>
    <w:rsid w:val="00512702"/>
    <w:rsid w:val="00512A6D"/>
    <w:rsid w:val="005134A9"/>
    <w:rsid w:val="00514607"/>
    <w:rsid w:val="00514DFC"/>
    <w:rsid w:val="00514E27"/>
    <w:rsid w:val="0051520C"/>
    <w:rsid w:val="00515386"/>
    <w:rsid w:val="005153BC"/>
    <w:rsid w:val="005158CB"/>
    <w:rsid w:val="00515A9A"/>
    <w:rsid w:val="00516872"/>
    <w:rsid w:val="005175A4"/>
    <w:rsid w:val="005175B9"/>
    <w:rsid w:val="00517A95"/>
    <w:rsid w:val="00517C99"/>
    <w:rsid w:val="00517ED4"/>
    <w:rsid w:val="00517EFC"/>
    <w:rsid w:val="00520354"/>
    <w:rsid w:val="00520490"/>
    <w:rsid w:val="00520DAE"/>
    <w:rsid w:val="005215C6"/>
    <w:rsid w:val="00521708"/>
    <w:rsid w:val="00521861"/>
    <w:rsid w:val="00521B2E"/>
    <w:rsid w:val="00521B9C"/>
    <w:rsid w:val="005220F4"/>
    <w:rsid w:val="005222DE"/>
    <w:rsid w:val="005225D9"/>
    <w:rsid w:val="00522B75"/>
    <w:rsid w:val="00522C76"/>
    <w:rsid w:val="00522CFF"/>
    <w:rsid w:val="005235A8"/>
    <w:rsid w:val="005251C8"/>
    <w:rsid w:val="00525315"/>
    <w:rsid w:val="00525C9B"/>
    <w:rsid w:val="00525D61"/>
    <w:rsid w:val="00526F58"/>
    <w:rsid w:val="005274A8"/>
    <w:rsid w:val="005304B8"/>
    <w:rsid w:val="0053082B"/>
    <w:rsid w:val="00531985"/>
    <w:rsid w:val="00531E2A"/>
    <w:rsid w:val="00532122"/>
    <w:rsid w:val="0053212C"/>
    <w:rsid w:val="00532138"/>
    <w:rsid w:val="00532924"/>
    <w:rsid w:val="00532A2E"/>
    <w:rsid w:val="00532B06"/>
    <w:rsid w:val="005335E4"/>
    <w:rsid w:val="00533600"/>
    <w:rsid w:val="00533832"/>
    <w:rsid w:val="00533CB5"/>
    <w:rsid w:val="005341AA"/>
    <w:rsid w:val="005345CE"/>
    <w:rsid w:val="00534F3D"/>
    <w:rsid w:val="005353B5"/>
    <w:rsid w:val="0053549A"/>
    <w:rsid w:val="005355CF"/>
    <w:rsid w:val="00535873"/>
    <w:rsid w:val="005363AE"/>
    <w:rsid w:val="00536512"/>
    <w:rsid w:val="00536CBC"/>
    <w:rsid w:val="005372D1"/>
    <w:rsid w:val="00537A04"/>
    <w:rsid w:val="00537AC0"/>
    <w:rsid w:val="00537B44"/>
    <w:rsid w:val="005400E8"/>
    <w:rsid w:val="0054096E"/>
    <w:rsid w:val="00540E76"/>
    <w:rsid w:val="0054128B"/>
    <w:rsid w:val="00541502"/>
    <w:rsid w:val="0054170C"/>
    <w:rsid w:val="00541EE3"/>
    <w:rsid w:val="00542082"/>
    <w:rsid w:val="00542862"/>
    <w:rsid w:val="00542DEF"/>
    <w:rsid w:val="00542EB5"/>
    <w:rsid w:val="00542FC0"/>
    <w:rsid w:val="0054314D"/>
    <w:rsid w:val="0054317F"/>
    <w:rsid w:val="0054341C"/>
    <w:rsid w:val="0054351A"/>
    <w:rsid w:val="00543910"/>
    <w:rsid w:val="00543AFB"/>
    <w:rsid w:val="00543B81"/>
    <w:rsid w:val="00543E20"/>
    <w:rsid w:val="0054499E"/>
    <w:rsid w:val="00544D64"/>
    <w:rsid w:val="0054513D"/>
    <w:rsid w:val="00545504"/>
    <w:rsid w:val="005459DC"/>
    <w:rsid w:val="00546848"/>
    <w:rsid w:val="005468C0"/>
    <w:rsid w:val="00546AB3"/>
    <w:rsid w:val="00546E5A"/>
    <w:rsid w:val="0054712E"/>
    <w:rsid w:val="005476BE"/>
    <w:rsid w:val="005477D9"/>
    <w:rsid w:val="005504A1"/>
    <w:rsid w:val="00550732"/>
    <w:rsid w:val="005511AF"/>
    <w:rsid w:val="0055188F"/>
    <w:rsid w:val="00551B54"/>
    <w:rsid w:val="00551BBD"/>
    <w:rsid w:val="00552A53"/>
    <w:rsid w:val="00552D13"/>
    <w:rsid w:val="005533CB"/>
    <w:rsid w:val="00553A39"/>
    <w:rsid w:val="00554584"/>
    <w:rsid w:val="00554621"/>
    <w:rsid w:val="005547F8"/>
    <w:rsid w:val="00554A78"/>
    <w:rsid w:val="00554EEF"/>
    <w:rsid w:val="0055505F"/>
    <w:rsid w:val="005551A0"/>
    <w:rsid w:val="0055539A"/>
    <w:rsid w:val="005553A5"/>
    <w:rsid w:val="00555609"/>
    <w:rsid w:val="0055570E"/>
    <w:rsid w:val="00555872"/>
    <w:rsid w:val="00555A6A"/>
    <w:rsid w:val="0055602C"/>
    <w:rsid w:val="00556570"/>
    <w:rsid w:val="00556579"/>
    <w:rsid w:val="00556AD0"/>
    <w:rsid w:val="00556B30"/>
    <w:rsid w:val="0055727C"/>
    <w:rsid w:val="0055734C"/>
    <w:rsid w:val="005579D7"/>
    <w:rsid w:val="00557B18"/>
    <w:rsid w:val="00557F1F"/>
    <w:rsid w:val="005608AD"/>
    <w:rsid w:val="00560EEF"/>
    <w:rsid w:val="005618C8"/>
    <w:rsid w:val="00561CE1"/>
    <w:rsid w:val="00562A8D"/>
    <w:rsid w:val="005630FA"/>
    <w:rsid w:val="00563853"/>
    <w:rsid w:val="005638A3"/>
    <w:rsid w:val="00564A82"/>
    <w:rsid w:val="00565695"/>
    <w:rsid w:val="005658A4"/>
    <w:rsid w:val="00565D88"/>
    <w:rsid w:val="0056604C"/>
    <w:rsid w:val="00566277"/>
    <w:rsid w:val="00566877"/>
    <w:rsid w:val="0056695A"/>
    <w:rsid w:val="005674F9"/>
    <w:rsid w:val="005679B4"/>
    <w:rsid w:val="00567C4A"/>
    <w:rsid w:val="005702E7"/>
    <w:rsid w:val="005703D3"/>
    <w:rsid w:val="005705C1"/>
    <w:rsid w:val="00570CAE"/>
    <w:rsid w:val="005710CA"/>
    <w:rsid w:val="005713CF"/>
    <w:rsid w:val="00571666"/>
    <w:rsid w:val="00572A89"/>
    <w:rsid w:val="00573090"/>
    <w:rsid w:val="005731B3"/>
    <w:rsid w:val="005739D6"/>
    <w:rsid w:val="00573A17"/>
    <w:rsid w:val="00574095"/>
    <w:rsid w:val="0057412B"/>
    <w:rsid w:val="00574149"/>
    <w:rsid w:val="00574991"/>
    <w:rsid w:val="00574E64"/>
    <w:rsid w:val="005755D2"/>
    <w:rsid w:val="00575789"/>
    <w:rsid w:val="00575E72"/>
    <w:rsid w:val="005762AC"/>
    <w:rsid w:val="00576834"/>
    <w:rsid w:val="00576D95"/>
    <w:rsid w:val="00576EAE"/>
    <w:rsid w:val="0057707E"/>
    <w:rsid w:val="005779A1"/>
    <w:rsid w:val="00580488"/>
    <w:rsid w:val="00580868"/>
    <w:rsid w:val="00581183"/>
    <w:rsid w:val="00581309"/>
    <w:rsid w:val="00581849"/>
    <w:rsid w:val="00581AFC"/>
    <w:rsid w:val="00581E41"/>
    <w:rsid w:val="00581FB9"/>
    <w:rsid w:val="00582292"/>
    <w:rsid w:val="00582707"/>
    <w:rsid w:val="005828AE"/>
    <w:rsid w:val="005829F7"/>
    <w:rsid w:val="00582E9B"/>
    <w:rsid w:val="00583005"/>
    <w:rsid w:val="00583839"/>
    <w:rsid w:val="00583EC0"/>
    <w:rsid w:val="00584469"/>
    <w:rsid w:val="0058463C"/>
    <w:rsid w:val="0058486E"/>
    <w:rsid w:val="005848A8"/>
    <w:rsid w:val="00584C85"/>
    <w:rsid w:val="005855E1"/>
    <w:rsid w:val="00585B30"/>
    <w:rsid w:val="00585BD6"/>
    <w:rsid w:val="005868EB"/>
    <w:rsid w:val="0058718A"/>
    <w:rsid w:val="005876C9"/>
    <w:rsid w:val="0058790B"/>
    <w:rsid w:val="00587D41"/>
    <w:rsid w:val="00590753"/>
    <w:rsid w:val="00590922"/>
    <w:rsid w:val="00590B71"/>
    <w:rsid w:val="00590B84"/>
    <w:rsid w:val="00591420"/>
    <w:rsid w:val="00591829"/>
    <w:rsid w:val="00591DA8"/>
    <w:rsid w:val="0059258B"/>
    <w:rsid w:val="00592737"/>
    <w:rsid w:val="00592BAB"/>
    <w:rsid w:val="00592BAC"/>
    <w:rsid w:val="005931FF"/>
    <w:rsid w:val="00593594"/>
    <w:rsid w:val="005938D1"/>
    <w:rsid w:val="00594BDA"/>
    <w:rsid w:val="00595314"/>
    <w:rsid w:val="00595357"/>
    <w:rsid w:val="0059564C"/>
    <w:rsid w:val="00595771"/>
    <w:rsid w:val="00595EA2"/>
    <w:rsid w:val="00596026"/>
    <w:rsid w:val="0059610D"/>
    <w:rsid w:val="005961EC"/>
    <w:rsid w:val="00596A56"/>
    <w:rsid w:val="00596DA2"/>
    <w:rsid w:val="005979FA"/>
    <w:rsid w:val="005A0561"/>
    <w:rsid w:val="005A0779"/>
    <w:rsid w:val="005A0967"/>
    <w:rsid w:val="005A0D26"/>
    <w:rsid w:val="005A140B"/>
    <w:rsid w:val="005A14E2"/>
    <w:rsid w:val="005A187F"/>
    <w:rsid w:val="005A1C38"/>
    <w:rsid w:val="005A2464"/>
    <w:rsid w:val="005A2472"/>
    <w:rsid w:val="005A24B8"/>
    <w:rsid w:val="005A2D4F"/>
    <w:rsid w:val="005A2D93"/>
    <w:rsid w:val="005A39A6"/>
    <w:rsid w:val="005A41B6"/>
    <w:rsid w:val="005A423D"/>
    <w:rsid w:val="005A48AE"/>
    <w:rsid w:val="005A48CE"/>
    <w:rsid w:val="005A4AA4"/>
    <w:rsid w:val="005A4AD9"/>
    <w:rsid w:val="005A4B44"/>
    <w:rsid w:val="005A5421"/>
    <w:rsid w:val="005A552D"/>
    <w:rsid w:val="005A582A"/>
    <w:rsid w:val="005A5992"/>
    <w:rsid w:val="005A5CC1"/>
    <w:rsid w:val="005A650A"/>
    <w:rsid w:val="005A68AB"/>
    <w:rsid w:val="005A7555"/>
    <w:rsid w:val="005A7BE1"/>
    <w:rsid w:val="005A7E10"/>
    <w:rsid w:val="005B0135"/>
    <w:rsid w:val="005B01B4"/>
    <w:rsid w:val="005B03E3"/>
    <w:rsid w:val="005B05AB"/>
    <w:rsid w:val="005B09A7"/>
    <w:rsid w:val="005B0B5B"/>
    <w:rsid w:val="005B0DD2"/>
    <w:rsid w:val="005B1383"/>
    <w:rsid w:val="005B14A9"/>
    <w:rsid w:val="005B16CA"/>
    <w:rsid w:val="005B1ADB"/>
    <w:rsid w:val="005B1B80"/>
    <w:rsid w:val="005B1E27"/>
    <w:rsid w:val="005B22F4"/>
    <w:rsid w:val="005B254F"/>
    <w:rsid w:val="005B265B"/>
    <w:rsid w:val="005B2BD9"/>
    <w:rsid w:val="005B2F28"/>
    <w:rsid w:val="005B351D"/>
    <w:rsid w:val="005B395E"/>
    <w:rsid w:val="005B3B43"/>
    <w:rsid w:val="005B3BEE"/>
    <w:rsid w:val="005B4508"/>
    <w:rsid w:val="005B4BAC"/>
    <w:rsid w:val="005B4D69"/>
    <w:rsid w:val="005B5A63"/>
    <w:rsid w:val="005B5A93"/>
    <w:rsid w:val="005B5FF9"/>
    <w:rsid w:val="005B657A"/>
    <w:rsid w:val="005B66D8"/>
    <w:rsid w:val="005B7373"/>
    <w:rsid w:val="005B7977"/>
    <w:rsid w:val="005B7DBD"/>
    <w:rsid w:val="005C0072"/>
    <w:rsid w:val="005C0785"/>
    <w:rsid w:val="005C0EED"/>
    <w:rsid w:val="005C14AD"/>
    <w:rsid w:val="005C1595"/>
    <w:rsid w:val="005C290E"/>
    <w:rsid w:val="005C2C1C"/>
    <w:rsid w:val="005C2C4F"/>
    <w:rsid w:val="005C303F"/>
    <w:rsid w:val="005C30E3"/>
    <w:rsid w:val="005C38F0"/>
    <w:rsid w:val="005C3905"/>
    <w:rsid w:val="005C4C85"/>
    <w:rsid w:val="005C4CE8"/>
    <w:rsid w:val="005C510B"/>
    <w:rsid w:val="005C51F8"/>
    <w:rsid w:val="005C5C00"/>
    <w:rsid w:val="005C5FAC"/>
    <w:rsid w:val="005C6271"/>
    <w:rsid w:val="005C6AFE"/>
    <w:rsid w:val="005C6CCC"/>
    <w:rsid w:val="005C6F06"/>
    <w:rsid w:val="005D088D"/>
    <w:rsid w:val="005D1371"/>
    <w:rsid w:val="005D1665"/>
    <w:rsid w:val="005D16C4"/>
    <w:rsid w:val="005D1902"/>
    <w:rsid w:val="005D1924"/>
    <w:rsid w:val="005D19C4"/>
    <w:rsid w:val="005D1B61"/>
    <w:rsid w:val="005D2724"/>
    <w:rsid w:val="005D2DE4"/>
    <w:rsid w:val="005D3459"/>
    <w:rsid w:val="005D38C8"/>
    <w:rsid w:val="005D3F41"/>
    <w:rsid w:val="005D4074"/>
    <w:rsid w:val="005D421B"/>
    <w:rsid w:val="005D45CE"/>
    <w:rsid w:val="005D45D6"/>
    <w:rsid w:val="005D46C1"/>
    <w:rsid w:val="005D5431"/>
    <w:rsid w:val="005D553E"/>
    <w:rsid w:val="005D57DD"/>
    <w:rsid w:val="005D5B4C"/>
    <w:rsid w:val="005D6128"/>
    <w:rsid w:val="005D631B"/>
    <w:rsid w:val="005D661F"/>
    <w:rsid w:val="005D66E8"/>
    <w:rsid w:val="005D67C3"/>
    <w:rsid w:val="005D69A8"/>
    <w:rsid w:val="005D6BDE"/>
    <w:rsid w:val="005D6C08"/>
    <w:rsid w:val="005D750A"/>
    <w:rsid w:val="005D75C9"/>
    <w:rsid w:val="005D7725"/>
    <w:rsid w:val="005D777B"/>
    <w:rsid w:val="005D77D7"/>
    <w:rsid w:val="005D792C"/>
    <w:rsid w:val="005D7B8E"/>
    <w:rsid w:val="005D7E00"/>
    <w:rsid w:val="005E0060"/>
    <w:rsid w:val="005E062E"/>
    <w:rsid w:val="005E07AD"/>
    <w:rsid w:val="005E0C35"/>
    <w:rsid w:val="005E0FAA"/>
    <w:rsid w:val="005E1686"/>
    <w:rsid w:val="005E1A7A"/>
    <w:rsid w:val="005E2078"/>
    <w:rsid w:val="005E27BE"/>
    <w:rsid w:val="005E27F2"/>
    <w:rsid w:val="005E2E4C"/>
    <w:rsid w:val="005E2ED4"/>
    <w:rsid w:val="005E3132"/>
    <w:rsid w:val="005E3689"/>
    <w:rsid w:val="005E3771"/>
    <w:rsid w:val="005E39E2"/>
    <w:rsid w:val="005E3D51"/>
    <w:rsid w:val="005E3F09"/>
    <w:rsid w:val="005E4121"/>
    <w:rsid w:val="005E41D2"/>
    <w:rsid w:val="005E4306"/>
    <w:rsid w:val="005E43CC"/>
    <w:rsid w:val="005E4968"/>
    <w:rsid w:val="005E4B75"/>
    <w:rsid w:val="005E4D81"/>
    <w:rsid w:val="005E5430"/>
    <w:rsid w:val="005E5445"/>
    <w:rsid w:val="005E5E3C"/>
    <w:rsid w:val="005E6697"/>
    <w:rsid w:val="005E670C"/>
    <w:rsid w:val="005E6952"/>
    <w:rsid w:val="005E69FA"/>
    <w:rsid w:val="005E7509"/>
    <w:rsid w:val="005F0312"/>
    <w:rsid w:val="005F044E"/>
    <w:rsid w:val="005F06CA"/>
    <w:rsid w:val="005F0A43"/>
    <w:rsid w:val="005F0F8F"/>
    <w:rsid w:val="005F2B2B"/>
    <w:rsid w:val="005F36B4"/>
    <w:rsid w:val="005F391E"/>
    <w:rsid w:val="005F3A45"/>
    <w:rsid w:val="005F3DE2"/>
    <w:rsid w:val="005F4758"/>
    <w:rsid w:val="005F493B"/>
    <w:rsid w:val="005F4D00"/>
    <w:rsid w:val="005F5290"/>
    <w:rsid w:val="005F55C9"/>
    <w:rsid w:val="005F607E"/>
    <w:rsid w:val="005F610F"/>
    <w:rsid w:val="005F73A3"/>
    <w:rsid w:val="006003A9"/>
    <w:rsid w:val="006012C5"/>
    <w:rsid w:val="00601365"/>
    <w:rsid w:val="006013C8"/>
    <w:rsid w:val="006018AA"/>
    <w:rsid w:val="0060228D"/>
    <w:rsid w:val="00602676"/>
    <w:rsid w:val="006028AA"/>
    <w:rsid w:val="00602B68"/>
    <w:rsid w:val="00602D83"/>
    <w:rsid w:val="00602FA0"/>
    <w:rsid w:val="0060341A"/>
    <w:rsid w:val="0060389A"/>
    <w:rsid w:val="00604258"/>
    <w:rsid w:val="0060432C"/>
    <w:rsid w:val="00604A2F"/>
    <w:rsid w:val="006057FE"/>
    <w:rsid w:val="00605D3B"/>
    <w:rsid w:val="00605E76"/>
    <w:rsid w:val="00605FEA"/>
    <w:rsid w:val="0060670E"/>
    <w:rsid w:val="00606723"/>
    <w:rsid w:val="006069C3"/>
    <w:rsid w:val="00606BE5"/>
    <w:rsid w:val="0060728D"/>
    <w:rsid w:val="0060746C"/>
    <w:rsid w:val="00607684"/>
    <w:rsid w:val="00607995"/>
    <w:rsid w:val="0061080A"/>
    <w:rsid w:val="0061159E"/>
    <w:rsid w:val="00611862"/>
    <w:rsid w:val="00611BD7"/>
    <w:rsid w:val="006120C3"/>
    <w:rsid w:val="006127D4"/>
    <w:rsid w:val="00613726"/>
    <w:rsid w:val="00613902"/>
    <w:rsid w:val="00613A45"/>
    <w:rsid w:val="0061418F"/>
    <w:rsid w:val="0061466B"/>
    <w:rsid w:val="00614B65"/>
    <w:rsid w:val="00614EEA"/>
    <w:rsid w:val="00615AA6"/>
    <w:rsid w:val="00615EFE"/>
    <w:rsid w:val="006176BA"/>
    <w:rsid w:val="00617A3D"/>
    <w:rsid w:val="00617FD3"/>
    <w:rsid w:val="00620A33"/>
    <w:rsid w:val="006211A9"/>
    <w:rsid w:val="00621EF8"/>
    <w:rsid w:val="006228EC"/>
    <w:rsid w:val="0062304C"/>
    <w:rsid w:val="0062313A"/>
    <w:rsid w:val="006232AE"/>
    <w:rsid w:val="00623B71"/>
    <w:rsid w:val="0062440F"/>
    <w:rsid w:val="0062465F"/>
    <w:rsid w:val="0062468E"/>
    <w:rsid w:val="00624915"/>
    <w:rsid w:val="00624E1B"/>
    <w:rsid w:val="0062510A"/>
    <w:rsid w:val="00625EF3"/>
    <w:rsid w:val="00626054"/>
    <w:rsid w:val="006260CF"/>
    <w:rsid w:val="006260ED"/>
    <w:rsid w:val="006264FA"/>
    <w:rsid w:val="0062772B"/>
    <w:rsid w:val="00627BC9"/>
    <w:rsid w:val="00627BD2"/>
    <w:rsid w:val="00627C5F"/>
    <w:rsid w:val="00627FD5"/>
    <w:rsid w:val="00630D2F"/>
    <w:rsid w:val="0063118A"/>
    <w:rsid w:val="00631261"/>
    <w:rsid w:val="006321BC"/>
    <w:rsid w:val="00632731"/>
    <w:rsid w:val="006327C7"/>
    <w:rsid w:val="0063309A"/>
    <w:rsid w:val="00633182"/>
    <w:rsid w:val="006332D7"/>
    <w:rsid w:val="006337A0"/>
    <w:rsid w:val="006340EC"/>
    <w:rsid w:val="006349ED"/>
    <w:rsid w:val="00634D6C"/>
    <w:rsid w:val="00634EEB"/>
    <w:rsid w:val="006353A8"/>
    <w:rsid w:val="00635B89"/>
    <w:rsid w:val="0063631C"/>
    <w:rsid w:val="00636420"/>
    <w:rsid w:val="006365EE"/>
    <w:rsid w:val="006368EE"/>
    <w:rsid w:val="00636B17"/>
    <w:rsid w:val="00636B79"/>
    <w:rsid w:val="006376D3"/>
    <w:rsid w:val="006402D0"/>
    <w:rsid w:val="00640610"/>
    <w:rsid w:val="00641422"/>
    <w:rsid w:val="00641446"/>
    <w:rsid w:val="0064150A"/>
    <w:rsid w:val="00642205"/>
    <w:rsid w:val="006423B9"/>
    <w:rsid w:val="00642566"/>
    <w:rsid w:val="00643262"/>
    <w:rsid w:val="00643825"/>
    <w:rsid w:val="00643849"/>
    <w:rsid w:val="006438E8"/>
    <w:rsid w:val="00643BA5"/>
    <w:rsid w:val="0064473F"/>
    <w:rsid w:val="006447EA"/>
    <w:rsid w:val="00644854"/>
    <w:rsid w:val="006453A2"/>
    <w:rsid w:val="00645568"/>
    <w:rsid w:val="0064599D"/>
    <w:rsid w:val="00645BAA"/>
    <w:rsid w:val="00645CA2"/>
    <w:rsid w:val="00645E96"/>
    <w:rsid w:val="00645E9C"/>
    <w:rsid w:val="00646254"/>
    <w:rsid w:val="00646473"/>
    <w:rsid w:val="0064660C"/>
    <w:rsid w:val="00646765"/>
    <w:rsid w:val="00646828"/>
    <w:rsid w:val="00646AA1"/>
    <w:rsid w:val="00647265"/>
    <w:rsid w:val="00647561"/>
    <w:rsid w:val="00650009"/>
    <w:rsid w:val="00650246"/>
    <w:rsid w:val="00650747"/>
    <w:rsid w:val="006507EF"/>
    <w:rsid w:val="0065151D"/>
    <w:rsid w:val="006518A8"/>
    <w:rsid w:val="00651A6D"/>
    <w:rsid w:val="00652D09"/>
    <w:rsid w:val="0065347E"/>
    <w:rsid w:val="006537EE"/>
    <w:rsid w:val="00653A0A"/>
    <w:rsid w:val="006543D9"/>
    <w:rsid w:val="00654882"/>
    <w:rsid w:val="00655122"/>
    <w:rsid w:val="00655557"/>
    <w:rsid w:val="006555D4"/>
    <w:rsid w:val="006556CA"/>
    <w:rsid w:val="00655C14"/>
    <w:rsid w:val="00655DB3"/>
    <w:rsid w:val="006561D8"/>
    <w:rsid w:val="00656328"/>
    <w:rsid w:val="0065681B"/>
    <w:rsid w:val="00656EFF"/>
    <w:rsid w:val="00657E76"/>
    <w:rsid w:val="00657FE0"/>
    <w:rsid w:val="00660304"/>
    <w:rsid w:val="00660E42"/>
    <w:rsid w:val="00660FAB"/>
    <w:rsid w:val="00660FD3"/>
    <w:rsid w:val="00661124"/>
    <w:rsid w:val="00661800"/>
    <w:rsid w:val="00661874"/>
    <w:rsid w:val="00661A67"/>
    <w:rsid w:val="00662545"/>
    <w:rsid w:val="00662647"/>
    <w:rsid w:val="00662B29"/>
    <w:rsid w:val="0066353A"/>
    <w:rsid w:val="0066370D"/>
    <w:rsid w:val="00663FBC"/>
    <w:rsid w:val="00664254"/>
    <w:rsid w:val="00664698"/>
    <w:rsid w:val="00665B5C"/>
    <w:rsid w:val="0066648D"/>
    <w:rsid w:val="0066681E"/>
    <w:rsid w:val="0066691B"/>
    <w:rsid w:val="00666975"/>
    <w:rsid w:val="00666D63"/>
    <w:rsid w:val="00667F74"/>
    <w:rsid w:val="00670675"/>
    <w:rsid w:val="00670AD4"/>
    <w:rsid w:val="00671804"/>
    <w:rsid w:val="00671ADE"/>
    <w:rsid w:val="00671D16"/>
    <w:rsid w:val="00672322"/>
    <w:rsid w:val="0067238C"/>
    <w:rsid w:val="00672CC8"/>
    <w:rsid w:val="00672D9E"/>
    <w:rsid w:val="006735A0"/>
    <w:rsid w:val="006738C7"/>
    <w:rsid w:val="00673B02"/>
    <w:rsid w:val="0067467A"/>
    <w:rsid w:val="00674D4D"/>
    <w:rsid w:val="00675F3E"/>
    <w:rsid w:val="00676065"/>
    <w:rsid w:val="00676800"/>
    <w:rsid w:val="00676EF5"/>
    <w:rsid w:val="0067711A"/>
    <w:rsid w:val="006772D0"/>
    <w:rsid w:val="00680051"/>
    <w:rsid w:val="00680178"/>
    <w:rsid w:val="00680396"/>
    <w:rsid w:val="006804E7"/>
    <w:rsid w:val="006812A8"/>
    <w:rsid w:val="006814EE"/>
    <w:rsid w:val="00681A43"/>
    <w:rsid w:val="00681EAC"/>
    <w:rsid w:val="00682457"/>
    <w:rsid w:val="00682608"/>
    <w:rsid w:val="006827AD"/>
    <w:rsid w:val="00682C17"/>
    <w:rsid w:val="00682D1A"/>
    <w:rsid w:val="006835A4"/>
    <w:rsid w:val="00684A22"/>
    <w:rsid w:val="00685492"/>
    <w:rsid w:val="0068551D"/>
    <w:rsid w:val="00685C7A"/>
    <w:rsid w:val="0068600C"/>
    <w:rsid w:val="006863F8"/>
    <w:rsid w:val="00686655"/>
    <w:rsid w:val="00687023"/>
    <w:rsid w:val="006870C0"/>
    <w:rsid w:val="006871CF"/>
    <w:rsid w:val="00687709"/>
    <w:rsid w:val="00687A35"/>
    <w:rsid w:val="00687A46"/>
    <w:rsid w:val="00690911"/>
    <w:rsid w:val="00690BD7"/>
    <w:rsid w:val="00690DF2"/>
    <w:rsid w:val="00691184"/>
    <w:rsid w:val="00691317"/>
    <w:rsid w:val="006915CF"/>
    <w:rsid w:val="006915E5"/>
    <w:rsid w:val="00691F63"/>
    <w:rsid w:val="00692325"/>
    <w:rsid w:val="00692CB8"/>
    <w:rsid w:val="00693199"/>
    <w:rsid w:val="006934E2"/>
    <w:rsid w:val="006938C2"/>
    <w:rsid w:val="00693A8E"/>
    <w:rsid w:val="00694157"/>
    <w:rsid w:val="0069485A"/>
    <w:rsid w:val="006948CF"/>
    <w:rsid w:val="00694E00"/>
    <w:rsid w:val="00694E7D"/>
    <w:rsid w:val="00695643"/>
    <w:rsid w:val="00695A22"/>
    <w:rsid w:val="00695C5D"/>
    <w:rsid w:val="00696211"/>
    <w:rsid w:val="006968A8"/>
    <w:rsid w:val="006969B9"/>
    <w:rsid w:val="00696EF5"/>
    <w:rsid w:val="00697038"/>
    <w:rsid w:val="006971B5"/>
    <w:rsid w:val="0069725E"/>
    <w:rsid w:val="006972A0"/>
    <w:rsid w:val="006973B5"/>
    <w:rsid w:val="00697458"/>
    <w:rsid w:val="00697C6C"/>
    <w:rsid w:val="00697CE5"/>
    <w:rsid w:val="00697E59"/>
    <w:rsid w:val="006A0024"/>
    <w:rsid w:val="006A0322"/>
    <w:rsid w:val="006A0B67"/>
    <w:rsid w:val="006A19BF"/>
    <w:rsid w:val="006A1E28"/>
    <w:rsid w:val="006A2056"/>
    <w:rsid w:val="006A2278"/>
    <w:rsid w:val="006A22D5"/>
    <w:rsid w:val="006A244E"/>
    <w:rsid w:val="006A29FF"/>
    <w:rsid w:val="006A2A60"/>
    <w:rsid w:val="006A2BF7"/>
    <w:rsid w:val="006A2D52"/>
    <w:rsid w:val="006A3015"/>
    <w:rsid w:val="006A42EA"/>
    <w:rsid w:val="006A481A"/>
    <w:rsid w:val="006A4847"/>
    <w:rsid w:val="006A497F"/>
    <w:rsid w:val="006A4D5C"/>
    <w:rsid w:val="006A56F4"/>
    <w:rsid w:val="006A58A0"/>
    <w:rsid w:val="006A58FB"/>
    <w:rsid w:val="006A5B84"/>
    <w:rsid w:val="006A5C31"/>
    <w:rsid w:val="006A6256"/>
    <w:rsid w:val="006A72AF"/>
    <w:rsid w:val="006A7589"/>
    <w:rsid w:val="006A7D5E"/>
    <w:rsid w:val="006B0660"/>
    <w:rsid w:val="006B07F1"/>
    <w:rsid w:val="006B0840"/>
    <w:rsid w:val="006B19D0"/>
    <w:rsid w:val="006B1BAD"/>
    <w:rsid w:val="006B1ED6"/>
    <w:rsid w:val="006B202D"/>
    <w:rsid w:val="006B2344"/>
    <w:rsid w:val="006B23B4"/>
    <w:rsid w:val="006B259C"/>
    <w:rsid w:val="006B283B"/>
    <w:rsid w:val="006B2B35"/>
    <w:rsid w:val="006B2DF8"/>
    <w:rsid w:val="006B2F10"/>
    <w:rsid w:val="006B3B7B"/>
    <w:rsid w:val="006B3BEB"/>
    <w:rsid w:val="006B46A8"/>
    <w:rsid w:val="006B4E98"/>
    <w:rsid w:val="006B5978"/>
    <w:rsid w:val="006B5B3C"/>
    <w:rsid w:val="006B5CD2"/>
    <w:rsid w:val="006B6652"/>
    <w:rsid w:val="006B669E"/>
    <w:rsid w:val="006B6A10"/>
    <w:rsid w:val="006B6DC7"/>
    <w:rsid w:val="006B6F05"/>
    <w:rsid w:val="006B7258"/>
    <w:rsid w:val="006B7A2F"/>
    <w:rsid w:val="006B7D99"/>
    <w:rsid w:val="006C00AC"/>
    <w:rsid w:val="006C0251"/>
    <w:rsid w:val="006C083E"/>
    <w:rsid w:val="006C0C4F"/>
    <w:rsid w:val="006C15DE"/>
    <w:rsid w:val="006C177C"/>
    <w:rsid w:val="006C22DC"/>
    <w:rsid w:val="006C23CF"/>
    <w:rsid w:val="006C2964"/>
    <w:rsid w:val="006C2CD1"/>
    <w:rsid w:val="006C3063"/>
    <w:rsid w:val="006C3F92"/>
    <w:rsid w:val="006C4708"/>
    <w:rsid w:val="006C499A"/>
    <w:rsid w:val="006C5662"/>
    <w:rsid w:val="006C6967"/>
    <w:rsid w:val="006C6ABE"/>
    <w:rsid w:val="006C6FEA"/>
    <w:rsid w:val="006C7068"/>
    <w:rsid w:val="006C7471"/>
    <w:rsid w:val="006C7A63"/>
    <w:rsid w:val="006C7C73"/>
    <w:rsid w:val="006C7ECA"/>
    <w:rsid w:val="006D0B6C"/>
    <w:rsid w:val="006D1160"/>
    <w:rsid w:val="006D140C"/>
    <w:rsid w:val="006D14FA"/>
    <w:rsid w:val="006D15A6"/>
    <w:rsid w:val="006D1744"/>
    <w:rsid w:val="006D1D6A"/>
    <w:rsid w:val="006D2415"/>
    <w:rsid w:val="006D2578"/>
    <w:rsid w:val="006D2747"/>
    <w:rsid w:val="006D28DE"/>
    <w:rsid w:val="006D28F2"/>
    <w:rsid w:val="006D3372"/>
    <w:rsid w:val="006D347F"/>
    <w:rsid w:val="006D34FA"/>
    <w:rsid w:val="006D36EA"/>
    <w:rsid w:val="006D38B1"/>
    <w:rsid w:val="006D3C2D"/>
    <w:rsid w:val="006D46BC"/>
    <w:rsid w:val="006D4C41"/>
    <w:rsid w:val="006D4D49"/>
    <w:rsid w:val="006D4F7B"/>
    <w:rsid w:val="006D586F"/>
    <w:rsid w:val="006D5EB7"/>
    <w:rsid w:val="006D610B"/>
    <w:rsid w:val="006D6308"/>
    <w:rsid w:val="006D696B"/>
    <w:rsid w:val="006D6A29"/>
    <w:rsid w:val="006D6AA5"/>
    <w:rsid w:val="006D6B5B"/>
    <w:rsid w:val="006D70CA"/>
    <w:rsid w:val="006D7405"/>
    <w:rsid w:val="006D786B"/>
    <w:rsid w:val="006D79DB"/>
    <w:rsid w:val="006D7A59"/>
    <w:rsid w:val="006D7E0B"/>
    <w:rsid w:val="006D7F61"/>
    <w:rsid w:val="006D7FE3"/>
    <w:rsid w:val="006E00D2"/>
    <w:rsid w:val="006E0261"/>
    <w:rsid w:val="006E04BD"/>
    <w:rsid w:val="006E0808"/>
    <w:rsid w:val="006E0E28"/>
    <w:rsid w:val="006E0F9F"/>
    <w:rsid w:val="006E1007"/>
    <w:rsid w:val="006E1271"/>
    <w:rsid w:val="006E19B0"/>
    <w:rsid w:val="006E1A61"/>
    <w:rsid w:val="006E202B"/>
    <w:rsid w:val="006E2081"/>
    <w:rsid w:val="006E2348"/>
    <w:rsid w:val="006E283E"/>
    <w:rsid w:val="006E2D8A"/>
    <w:rsid w:val="006E32F1"/>
    <w:rsid w:val="006E330C"/>
    <w:rsid w:val="006E361C"/>
    <w:rsid w:val="006E37BC"/>
    <w:rsid w:val="006E37E4"/>
    <w:rsid w:val="006E391E"/>
    <w:rsid w:val="006E3978"/>
    <w:rsid w:val="006E3AC3"/>
    <w:rsid w:val="006E3C0B"/>
    <w:rsid w:val="006E3CD0"/>
    <w:rsid w:val="006E4031"/>
    <w:rsid w:val="006E4435"/>
    <w:rsid w:val="006E4754"/>
    <w:rsid w:val="006E499A"/>
    <w:rsid w:val="006E5C0B"/>
    <w:rsid w:val="006E5F0A"/>
    <w:rsid w:val="006E6567"/>
    <w:rsid w:val="006E68F7"/>
    <w:rsid w:val="006E6967"/>
    <w:rsid w:val="006E6B68"/>
    <w:rsid w:val="006E77AD"/>
    <w:rsid w:val="006F006B"/>
    <w:rsid w:val="006F0113"/>
    <w:rsid w:val="006F02E4"/>
    <w:rsid w:val="006F0538"/>
    <w:rsid w:val="006F1731"/>
    <w:rsid w:val="006F18B6"/>
    <w:rsid w:val="006F1DD2"/>
    <w:rsid w:val="006F233E"/>
    <w:rsid w:val="006F2FA3"/>
    <w:rsid w:val="006F2FF7"/>
    <w:rsid w:val="006F3219"/>
    <w:rsid w:val="006F326C"/>
    <w:rsid w:val="006F332F"/>
    <w:rsid w:val="006F3708"/>
    <w:rsid w:val="006F399B"/>
    <w:rsid w:val="006F3C12"/>
    <w:rsid w:val="006F4536"/>
    <w:rsid w:val="006F51B5"/>
    <w:rsid w:val="006F5674"/>
    <w:rsid w:val="006F5784"/>
    <w:rsid w:val="006F5B11"/>
    <w:rsid w:val="006F61F4"/>
    <w:rsid w:val="006F61FF"/>
    <w:rsid w:val="006F707C"/>
    <w:rsid w:val="006F758F"/>
    <w:rsid w:val="006F7785"/>
    <w:rsid w:val="006F7839"/>
    <w:rsid w:val="006F7BF8"/>
    <w:rsid w:val="006F7F70"/>
    <w:rsid w:val="007008B8"/>
    <w:rsid w:val="00700E4E"/>
    <w:rsid w:val="00701099"/>
    <w:rsid w:val="00701B9E"/>
    <w:rsid w:val="00701C0C"/>
    <w:rsid w:val="00701C8C"/>
    <w:rsid w:val="00701CB4"/>
    <w:rsid w:val="00701D37"/>
    <w:rsid w:val="00701D44"/>
    <w:rsid w:val="00701F27"/>
    <w:rsid w:val="007037A6"/>
    <w:rsid w:val="00703953"/>
    <w:rsid w:val="00703B07"/>
    <w:rsid w:val="00703B24"/>
    <w:rsid w:val="00703C89"/>
    <w:rsid w:val="0070421B"/>
    <w:rsid w:val="0070432D"/>
    <w:rsid w:val="0070439C"/>
    <w:rsid w:val="007049A1"/>
    <w:rsid w:val="00704B01"/>
    <w:rsid w:val="00705191"/>
    <w:rsid w:val="0070592D"/>
    <w:rsid w:val="0070618A"/>
    <w:rsid w:val="00706260"/>
    <w:rsid w:val="00706500"/>
    <w:rsid w:val="0070714D"/>
    <w:rsid w:val="0071031D"/>
    <w:rsid w:val="00710AD9"/>
    <w:rsid w:val="00711134"/>
    <w:rsid w:val="007116A2"/>
    <w:rsid w:val="00711C5F"/>
    <w:rsid w:val="00711FCB"/>
    <w:rsid w:val="007133C8"/>
    <w:rsid w:val="00713FE9"/>
    <w:rsid w:val="0071442D"/>
    <w:rsid w:val="00714CEB"/>
    <w:rsid w:val="00715048"/>
    <w:rsid w:val="00715970"/>
    <w:rsid w:val="0071618D"/>
    <w:rsid w:val="00716B2A"/>
    <w:rsid w:val="00716FFC"/>
    <w:rsid w:val="00717409"/>
    <w:rsid w:val="007177F0"/>
    <w:rsid w:val="00717843"/>
    <w:rsid w:val="00717A78"/>
    <w:rsid w:val="00717DC7"/>
    <w:rsid w:val="0072047A"/>
    <w:rsid w:val="0072075C"/>
    <w:rsid w:val="007227D7"/>
    <w:rsid w:val="00722E3B"/>
    <w:rsid w:val="007231C7"/>
    <w:rsid w:val="007235B1"/>
    <w:rsid w:val="00723C48"/>
    <w:rsid w:val="00724393"/>
    <w:rsid w:val="00724C24"/>
    <w:rsid w:val="007250FC"/>
    <w:rsid w:val="00725782"/>
    <w:rsid w:val="007259AD"/>
    <w:rsid w:val="00725F34"/>
    <w:rsid w:val="0072662D"/>
    <w:rsid w:val="007279CD"/>
    <w:rsid w:val="00727AA3"/>
    <w:rsid w:val="007301A6"/>
    <w:rsid w:val="0073153D"/>
    <w:rsid w:val="00731899"/>
    <w:rsid w:val="00732021"/>
    <w:rsid w:val="0073286B"/>
    <w:rsid w:val="00732EA5"/>
    <w:rsid w:val="0073318F"/>
    <w:rsid w:val="007345E1"/>
    <w:rsid w:val="00734672"/>
    <w:rsid w:val="007348D3"/>
    <w:rsid w:val="00734F3D"/>
    <w:rsid w:val="00734F45"/>
    <w:rsid w:val="007357C1"/>
    <w:rsid w:val="00735A43"/>
    <w:rsid w:val="00735BC8"/>
    <w:rsid w:val="00735DFE"/>
    <w:rsid w:val="0073604A"/>
    <w:rsid w:val="00736811"/>
    <w:rsid w:val="0073748F"/>
    <w:rsid w:val="00737B19"/>
    <w:rsid w:val="00737D34"/>
    <w:rsid w:val="00740160"/>
    <w:rsid w:val="0074028D"/>
    <w:rsid w:val="00740CF3"/>
    <w:rsid w:val="00740D58"/>
    <w:rsid w:val="0074170C"/>
    <w:rsid w:val="00741D5B"/>
    <w:rsid w:val="00741F21"/>
    <w:rsid w:val="007422CA"/>
    <w:rsid w:val="00742B00"/>
    <w:rsid w:val="00742E74"/>
    <w:rsid w:val="00743F2F"/>
    <w:rsid w:val="007445E5"/>
    <w:rsid w:val="00744EDA"/>
    <w:rsid w:val="00745953"/>
    <w:rsid w:val="007466BD"/>
    <w:rsid w:val="00746805"/>
    <w:rsid w:val="00746DA7"/>
    <w:rsid w:val="007472AD"/>
    <w:rsid w:val="0074739E"/>
    <w:rsid w:val="0074751C"/>
    <w:rsid w:val="00747A86"/>
    <w:rsid w:val="00750F48"/>
    <w:rsid w:val="00751699"/>
    <w:rsid w:val="0075170E"/>
    <w:rsid w:val="00751B84"/>
    <w:rsid w:val="00751BCD"/>
    <w:rsid w:val="007525D9"/>
    <w:rsid w:val="0075367E"/>
    <w:rsid w:val="007538A9"/>
    <w:rsid w:val="00754227"/>
    <w:rsid w:val="00754328"/>
    <w:rsid w:val="00754344"/>
    <w:rsid w:val="007544ED"/>
    <w:rsid w:val="00754662"/>
    <w:rsid w:val="00754B66"/>
    <w:rsid w:val="00754E8A"/>
    <w:rsid w:val="0075507F"/>
    <w:rsid w:val="007554D1"/>
    <w:rsid w:val="00755808"/>
    <w:rsid w:val="00755CA5"/>
    <w:rsid w:val="00755D7E"/>
    <w:rsid w:val="00756265"/>
    <w:rsid w:val="0075628D"/>
    <w:rsid w:val="007563E1"/>
    <w:rsid w:val="007565B6"/>
    <w:rsid w:val="0075684D"/>
    <w:rsid w:val="00756A5E"/>
    <w:rsid w:val="00756B14"/>
    <w:rsid w:val="00756D58"/>
    <w:rsid w:val="00756F4E"/>
    <w:rsid w:val="00756FFB"/>
    <w:rsid w:val="007573B9"/>
    <w:rsid w:val="00757506"/>
    <w:rsid w:val="00757EE3"/>
    <w:rsid w:val="007608D9"/>
    <w:rsid w:val="00760A1B"/>
    <w:rsid w:val="00760B31"/>
    <w:rsid w:val="00760D68"/>
    <w:rsid w:val="007610ED"/>
    <w:rsid w:val="00761378"/>
    <w:rsid w:val="00761A2A"/>
    <w:rsid w:val="00762B5B"/>
    <w:rsid w:val="00763757"/>
    <w:rsid w:val="00763D9A"/>
    <w:rsid w:val="00763F42"/>
    <w:rsid w:val="00764636"/>
    <w:rsid w:val="00764962"/>
    <w:rsid w:val="0076528A"/>
    <w:rsid w:val="00765884"/>
    <w:rsid w:val="0076612A"/>
    <w:rsid w:val="007665E5"/>
    <w:rsid w:val="00766703"/>
    <w:rsid w:val="00766A15"/>
    <w:rsid w:val="00766ED1"/>
    <w:rsid w:val="007673B9"/>
    <w:rsid w:val="00767D9A"/>
    <w:rsid w:val="00770143"/>
    <w:rsid w:val="007706F1"/>
    <w:rsid w:val="007707E5"/>
    <w:rsid w:val="00770AC6"/>
    <w:rsid w:val="00770DAF"/>
    <w:rsid w:val="00771384"/>
    <w:rsid w:val="007719B9"/>
    <w:rsid w:val="00771A83"/>
    <w:rsid w:val="007728C5"/>
    <w:rsid w:val="00773C6F"/>
    <w:rsid w:val="00774067"/>
    <w:rsid w:val="00774364"/>
    <w:rsid w:val="007749ED"/>
    <w:rsid w:val="007754D0"/>
    <w:rsid w:val="00775D7B"/>
    <w:rsid w:val="0077662E"/>
    <w:rsid w:val="0077665C"/>
    <w:rsid w:val="007766B2"/>
    <w:rsid w:val="007768A1"/>
    <w:rsid w:val="007771FB"/>
    <w:rsid w:val="00777310"/>
    <w:rsid w:val="007779A7"/>
    <w:rsid w:val="00777A26"/>
    <w:rsid w:val="00777AC4"/>
    <w:rsid w:val="00777B78"/>
    <w:rsid w:val="00777B87"/>
    <w:rsid w:val="00777FA4"/>
    <w:rsid w:val="0078015E"/>
    <w:rsid w:val="007802F7"/>
    <w:rsid w:val="007803AB"/>
    <w:rsid w:val="00780ED8"/>
    <w:rsid w:val="007812EF"/>
    <w:rsid w:val="00782435"/>
    <w:rsid w:val="0078256E"/>
    <w:rsid w:val="00782EF3"/>
    <w:rsid w:val="007830CA"/>
    <w:rsid w:val="00783186"/>
    <w:rsid w:val="00783591"/>
    <w:rsid w:val="00783705"/>
    <w:rsid w:val="00784C65"/>
    <w:rsid w:val="00784D39"/>
    <w:rsid w:val="007850F1"/>
    <w:rsid w:val="00785F1D"/>
    <w:rsid w:val="007862D4"/>
    <w:rsid w:val="007862EB"/>
    <w:rsid w:val="00786493"/>
    <w:rsid w:val="0078653F"/>
    <w:rsid w:val="0078666B"/>
    <w:rsid w:val="007873E3"/>
    <w:rsid w:val="0078743D"/>
    <w:rsid w:val="00787690"/>
    <w:rsid w:val="00787833"/>
    <w:rsid w:val="00787EBF"/>
    <w:rsid w:val="0079004D"/>
    <w:rsid w:val="007901F4"/>
    <w:rsid w:val="00790461"/>
    <w:rsid w:val="007908A5"/>
    <w:rsid w:val="00791F6D"/>
    <w:rsid w:val="007921D2"/>
    <w:rsid w:val="00792393"/>
    <w:rsid w:val="0079239E"/>
    <w:rsid w:val="00792688"/>
    <w:rsid w:val="00794C6A"/>
    <w:rsid w:val="00795207"/>
    <w:rsid w:val="00795D2E"/>
    <w:rsid w:val="00795E67"/>
    <w:rsid w:val="00796543"/>
    <w:rsid w:val="007968A3"/>
    <w:rsid w:val="0079697E"/>
    <w:rsid w:val="00796CCB"/>
    <w:rsid w:val="00796DD6"/>
    <w:rsid w:val="00796EBF"/>
    <w:rsid w:val="00796EC5"/>
    <w:rsid w:val="00796F30"/>
    <w:rsid w:val="007971A1"/>
    <w:rsid w:val="007976FE"/>
    <w:rsid w:val="00797892"/>
    <w:rsid w:val="007A0255"/>
    <w:rsid w:val="007A02AB"/>
    <w:rsid w:val="007A04BC"/>
    <w:rsid w:val="007A0A92"/>
    <w:rsid w:val="007A0B02"/>
    <w:rsid w:val="007A0D60"/>
    <w:rsid w:val="007A18C6"/>
    <w:rsid w:val="007A2280"/>
    <w:rsid w:val="007A2356"/>
    <w:rsid w:val="007A2499"/>
    <w:rsid w:val="007A277E"/>
    <w:rsid w:val="007A2B21"/>
    <w:rsid w:val="007A3015"/>
    <w:rsid w:val="007A3654"/>
    <w:rsid w:val="007A39E9"/>
    <w:rsid w:val="007A3B0B"/>
    <w:rsid w:val="007A3D54"/>
    <w:rsid w:val="007A4275"/>
    <w:rsid w:val="007A42A5"/>
    <w:rsid w:val="007A4421"/>
    <w:rsid w:val="007A45DE"/>
    <w:rsid w:val="007A49CE"/>
    <w:rsid w:val="007A53E2"/>
    <w:rsid w:val="007A5A99"/>
    <w:rsid w:val="007A5BB5"/>
    <w:rsid w:val="007A5FE4"/>
    <w:rsid w:val="007A612A"/>
    <w:rsid w:val="007A671C"/>
    <w:rsid w:val="007A6C00"/>
    <w:rsid w:val="007A6F25"/>
    <w:rsid w:val="007A7168"/>
    <w:rsid w:val="007A72C9"/>
    <w:rsid w:val="007B0016"/>
    <w:rsid w:val="007B0303"/>
    <w:rsid w:val="007B0738"/>
    <w:rsid w:val="007B076B"/>
    <w:rsid w:val="007B16F5"/>
    <w:rsid w:val="007B1873"/>
    <w:rsid w:val="007B204C"/>
    <w:rsid w:val="007B21C7"/>
    <w:rsid w:val="007B237C"/>
    <w:rsid w:val="007B253E"/>
    <w:rsid w:val="007B2D59"/>
    <w:rsid w:val="007B2F6B"/>
    <w:rsid w:val="007B5628"/>
    <w:rsid w:val="007B565C"/>
    <w:rsid w:val="007B58BE"/>
    <w:rsid w:val="007B5D32"/>
    <w:rsid w:val="007B614F"/>
    <w:rsid w:val="007B67D7"/>
    <w:rsid w:val="007B6B03"/>
    <w:rsid w:val="007B6CF3"/>
    <w:rsid w:val="007B6EAB"/>
    <w:rsid w:val="007B7385"/>
    <w:rsid w:val="007B7674"/>
    <w:rsid w:val="007B7BB4"/>
    <w:rsid w:val="007B7E31"/>
    <w:rsid w:val="007C0235"/>
    <w:rsid w:val="007C05FB"/>
    <w:rsid w:val="007C0619"/>
    <w:rsid w:val="007C1032"/>
    <w:rsid w:val="007C1B43"/>
    <w:rsid w:val="007C1C80"/>
    <w:rsid w:val="007C2BEA"/>
    <w:rsid w:val="007C3560"/>
    <w:rsid w:val="007C39E8"/>
    <w:rsid w:val="007C4B4A"/>
    <w:rsid w:val="007C4C86"/>
    <w:rsid w:val="007C507C"/>
    <w:rsid w:val="007C590A"/>
    <w:rsid w:val="007C5B6C"/>
    <w:rsid w:val="007C5BCD"/>
    <w:rsid w:val="007C5E82"/>
    <w:rsid w:val="007C5E90"/>
    <w:rsid w:val="007C6C20"/>
    <w:rsid w:val="007C721C"/>
    <w:rsid w:val="007D09FE"/>
    <w:rsid w:val="007D0CC0"/>
    <w:rsid w:val="007D0D2A"/>
    <w:rsid w:val="007D0F0C"/>
    <w:rsid w:val="007D0F95"/>
    <w:rsid w:val="007D15CB"/>
    <w:rsid w:val="007D211D"/>
    <w:rsid w:val="007D2953"/>
    <w:rsid w:val="007D2E98"/>
    <w:rsid w:val="007D351A"/>
    <w:rsid w:val="007D3B8F"/>
    <w:rsid w:val="007D3C70"/>
    <w:rsid w:val="007D3E7D"/>
    <w:rsid w:val="007D3EA7"/>
    <w:rsid w:val="007D3F61"/>
    <w:rsid w:val="007D4CBD"/>
    <w:rsid w:val="007D554E"/>
    <w:rsid w:val="007D578C"/>
    <w:rsid w:val="007D5820"/>
    <w:rsid w:val="007D5827"/>
    <w:rsid w:val="007D64D6"/>
    <w:rsid w:val="007D6519"/>
    <w:rsid w:val="007D662A"/>
    <w:rsid w:val="007D6966"/>
    <w:rsid w:val="007D6DA7"/>
    <w:rsid w:val="007D72CB"/>
    <w:rsid w:val="007D7A61"/>
    <w:rsid w:val="007D7B95"/>
    <w:rsid w:val="007E000F"/>
    <w:rsid w:val="007E02BF"/>
    <w:rsid w:val="007E0C2E"/>
    <w:rsid w:val="007E0D0A"/>
    <w:rsid w:val="007E10E4"/>
    <w:rsid w:val="007E16D8"/>
    <w:rsid w:val="007E1A2E"/>
    <w:rsid w:val="007E1D05"/>
    <w:rsid w:val="007E21E6"/>
    <w:rsid w:val="007E230C"/>
    <w:rsid w:val="007E2842"/>
    <w:rsid w:val="007E458E"/>
    <w:rsid w:val="007E46CB"/>
    <w:rsid w:val="007E4850"/>
    <w:rsid w:val="007E48F8"/>
    <w:rsid w:val="007E4971"/>
    <w:rsid w:val="007E49AA"/>
    <w:rsid w:val="007E4B3B"/>
    <w:rsid w:val="007E4D0D"/>
    <w:rsid w:val="007E4F01"/>
    <w:rsid w:val="007E57F2"/>
    <w:rsid w:val="007E6535"/>
    <w:rsid w:val="007E66ED"/>
    <w:rsid w:val="007E6DC5"/>
    <w:rsid w:val="007E6E49"/>
    <w:rsid w:val="007E6F0E"/>
    <w:rsid w:val="007E79F2"/>
    <w:rsid w:val="007E7AA7"/>
    <w:rsid w:val="007F0073"/>
    <w:rsid w:val="007F0366"/>
    <w:rsid w:val="007F05DA"/>
    <w:rsid w:val="007F08DD"/>
    <w:rsid w:val="007F0CE7"/>
    <w:rsid w:val="007F0E84"/>
    <w:rsid w:val="007F173F"/>
    <w:rsid w:val="007F198C"/>
    <w:rsid w:val="007F1DBC"/>
    <w:rsid w:val="007F2406"/>
    <w:rsid w:val="007F2B69"/>
    <w:rsid w:val="007F3674"/>
    <w:rsid w:val="007F3923"/>
    <w:rsid w:val="007F3ACF"/>
    <w:rsid w:val="007F3D3E"/>
    <w:rsid w:val="007F438E"/>
    <w:rsid w:val="007F4909"/>
    <w:rsid w:val="007F5B6E"/>
    <w:rsid w:val="007F5D65"/>
    <w:rsid w:val="007F6609"/>
    <w:rsid w:val="007F6BE2"/>
    <w:rsid w:val="007F6C6B"/>
    <w:rsid w:val="007F6F42"/>
    <w:rsid w:val="007F7328"/>
    <w:rsid w:val="007F792F"/>
    <w:rsid w:val="007F7A8D"/>
    <w:rsid w:val="007F7EC6"/>
    <w:rsid w:val="007F7F44"/>
    <w:rsid w:val="00800309"/>
    <w:rsid w:val="00800E42"/>
    <w:rsid w:val="00801079"/>
    <w:rsid w:val="00801126"/>
    <w:rsid w:val="008017F4"/>
    <w:rsid w:val="008027C6"/>
    <w:rsid w:val="00802AC5"/>
    <w:rsid w:val="0080302B"/>
    <w:rsid w:val="008030CC"/>
    <w:rsid w:val="008037D4"/>
    <w:rsid w:val="00803B73"/>
    <w:rsid w:val="00803F79"/>
    <w:rsid w:val="00804014"/>
    <w:rsid w:val="00804041"/>
    <w:rsid w:val="00804AFA"/>
    <w:rsid w:val="00804BE0"/>
    <w:rsid w:val="0080520D"/>
    <w:rsid w:val="008059A3"/>
    <w:rsid w:val="00805CD1"/>
    <w:rsid w:val="00806FE7"/>
    <w:rsid w:val="00807061"/>
    <w:rsid w:val="00807B65"/>
    <w:rsid w:val="00807C5F"/>
    <w:rsid w:val="00810137"/>
    <w:rsid w:val="00810150"/>
    <w:rsid w:val="00810201"/>
    <w:rsid w:val="00811228"/>
    <w:rsid w:val="008114DD"/>
    <w:rsid w:val="00811CC8"/>
    <w:rsid w:val="00811D02"/>
    <w:rsid w:val="0081218D"/>
    <w:rsid w:val="008125B0"/>
    <w:rsid w:val="00812D77"/>
    <w:rsid w:val="00813338"/>
    <w:rsid w:val="0081375F"/>
    <w:rsid w:val="00813DF2"/>
    <w:rsid w:val="00813FE6"/>
    <w:rsid w:val="00814263"/>
    <w:rsid w:val="00814C96"/>
    <w:rsid w:val="008156E7"/>
    <w:rsid w:val="00815E88"/>
    <w:rsid w:val="008163E7"/>
    <w:rsid w:val="008166D3"/>
    <w:rsid w:val="0081686F"/>
    <w:rsid w:val="00816E81"/>
    <w:rsid w:val="00817A3C"/>
    <w:rsid w:val="008200F7"/>
    <w:rsid w:val="00820568"/>
    <w:rsid w:val="00820570"/>
    <w:rsid w:val="0082074F"/>
    <w:rsid w:val="008209A9"/>
    <w:rsid w:val="00820C25"/>
    <w:rsid w:val="00820C41"/>
    <w:rsid w:val="00820D13"/>
    <w:rsid w:val="008215CA"/>
    <w:rsid w:val="008221A1"/>
    <w:rsid w:val="0082240F"/>
    <w:rsid w:val="00822512"/>
    <w:rsid w:val="00822568"/>
    <w:rsid w:val="008226A9"/>
    <w:rsid w:val="00822FFE"/>
    <w:rsid w:val="00823065"/>
    <w:rsid w:val="00823083"/>
    <w:rsid w:val="008232EC"/>
    <w:rsid w:val="008235C4"/>
    <w:rsid w:val="00823C48"/>
    <w:rsid w:val="00823C9E"/>
    <w:rsid w:val="0082474F"/>
    <w:rsid w:val="008248DB"/>
    <w:rsid w:val="00824C3F"/>
    <w:rsid w:val="00824CAB"/>
    <w:rsid w:val="008251C4"/>
    <w:rsid w:val="008251EC"/>
    <w:rsid w:val="00825261"/>
    <w:rsid w:val="008256AB"/>
    <w:rsid w:val="00825F4B"/>
    <w:rsid w:val="00826042"/>
    <w:rsid w:val="00826434"/>
    <w:rsid w:val="00826A34"/>
    <w:rsid w:val="00826E2D"/>
    <w:rsid w:val="00826FFC"/>
    <w:rsid w:val="00827140"/>
    <w:rsid w:val="00827C25"/>
    <w:rsid w:val="008301C7"/>
    <w:rsid w:val="00830DE0"/>
    <w:rsid w:val="00830E37"/>
    <w:rsid w:val="008313F2"/>
    <w:rsid w:val="00831433"/>
    <w:rsid w:val="008316D3"/>
    <w:rsid w:val="00831B73"/>
    <w:rsid w:val="008325F3"/>
    <w:rsid w:val="00832800"/>
    <w:rsid w:val="00832A89"/>
    <w:rsid w:val="00832FFF"/>
    <w:rsid w:val="008335C8"/>
    <w:rsid w:val="0083379F"/>
    <w:rsid w:val="008337DA"/>
    <w:rsid w:val="008339D5"/>
    <w:rsid w:val="00833D6E"/>
    <w:rsid w:val="00833D89"/>
    <w:rsid w:val="00833DFE"/>
    <w:rsid w:val="00834C74"/>
    <w:rsid w:val="00835041"/>
    <w:rsid w:val="0083510A"/>
    <w:rsid w:val="008351AD"/>
    <w:rsid w:val="008353FA"/>
    <w:rsid w:val="00835431"/>
    <w:rsid w:val="00835696"/>
    <w:rsid w:val="00835709"/>
    <w:rsid w:val="00835CDB"/>
    <w:rsid w:val="00836243"/>
    <w:rsid w:val="008363A5"/>
    <w:rsid w:val="008366D1"/>
    <w:rsid w:val="0083694D"/>
    <w:rsid w:val="00836AC9"/>
    <w:rsid w:val="00836F35"/>
    <w:rsid w:val="00837478"/>
    <w:rsid w:val="00837A64"/>
    <w:rsid w:val="008405E1"/>
    <w:rsid w:val="0084062A"/>
    <w:rsid w:val="00840DDA"/>
    <w:rsid w:val="008410E3"/>
    <w:rsid w:val="008419E2"/>
    <w:rsid w:val="00841B62"/>
    <w:rsid w:val="00841DAE"/>
    <w:rsid w:val="00841ED1"/>
    <w:rsid w:val="0084285C"/>
    <w:rsid w:val="00842ABD"/>
    <w:rsid w:val="00842C57"/>
    <w:rsid w:val="00843050"/>
    <w:rsid w:val="00843D30"/>
    <w:rsid w:val="0084451D"/>
    <w:rsid w:val="00844875"/>
    <w:rsid w:val="00844D9A"/>
    <w:rsid w:val="00844ECC"/>
    <w:rsid w:val="00844EFF"/>
    <w:rsid w:val="00845395"/>
    <w:rsid w:val="00845606"/>
    <w:rsid w:val="00845B8D"/>
    <w:rsid w:val="00846A95"/>
    <w:rsid w:val="00846B4A"/>
    <w:rsid w:val="0084748C"/>
    <w:rsid w:val="008500EB"/>
    <w:rsid w:val="008502E4"/>
    <w:rsid w:val="008504E3"/>
    <w:rsid w:val="008505A3"/>
    <w:rsid w:val="00850E0C"/>
    <w:rsid w:val="00850E11"/>
    <w:rsid w:val="00851A6E"/>
    <w:rsid w:val="00851A73"/>
    <w:rsid w:val="00852144"/>
    <w:rsid w:val="008523F2"/>
    <w:rsid w:val="00852536"/>
    <w:rsid w:val="00852584"/>
    <w:rsid w:val="00852633"/>
    <w:rsid w:val="00852F94"/>
    <w:rsid w:val="008532F0"/>
    <w:rsid w:val="00853384"/>
    <w:rsid w:val="0085350B"/>
    <w:rsid w:val="00853520"/>
    <w:rsid w:val="00853853"/>
    <w:rsid w:val="00853884"/>
    <w:rsid w:val="00853E68"/>
    <w:rsid w:val="0085408A"/>
    <w:rsid w:val="00854C65"/>
    <w:rsid w:val="008550BF"/>
    <w:rsid w:val="00855171"/>
    <w:rsid w:val="008559F4"/>
    <w:rsid w:val="008561F4"/>
    <w:rsid w:val="008562BA"/>
    <w:rsid w:val="008563EB"/>
    <w:rsid w:val="00856A86"/>
    <w:rsid w:val="008570D5"/>
    <w:rsid w:val="008570D8"/>
    <w:rsid w:val="008572E3"/>
    <w:rsid w:val="008576D7"/>
    <w:rsid w:val="008577F2"/>
    <w:rsid w:val="00860A8E"/>
    <w:rsid w:val="00860F01"/>
    <w:rsid w:val="00861723"/>
    <w:rsid w:val="00861810"/>
    <w:rsid w:val="00861A91"/>
    <w:rsid w:val="008624AA"/>
    <w:rsid w:val="00862759"/>
    <w:rsid w:val="00862E09"/>
    <w:rsid w:val="00863A2A"/>
    <w:rsid w:val="00863AFB"/>
    <w:rsid w:val="00863CFF"/>
    <w:rsid w:val="008640A6"/>
    <w:rsid w:val="00864388"/>
    <w:rsid w:val="00864556"/>
    <w:rsid w:val="008645DD"/>
    <w:rsid w:val="0086478D"/>
    <w:rsid w:val="00864D04"/>
    <w:rsid w:val="0086537D"/>
    <w:rsid w:val="008654A6"/>
    <w:rsid w:val="008655E2"/>
    <w:rsid w:val="0086562A"/>
    <w:rsid w:val="00865722"/>
    <w:rsid w:val="008657C6"/>
    <w:rsid w:val="00866058"/>
    <w:rsid w:val="008664E4"/>
    <w:rsid w:val="0086678D"/>
    <w:rsid w:val="00866925"/>
    <w:rsid w:val="00866A52"/>
    <w:rsid w:val="00867743"/>
    <w:rsid w:val="00867EC3"/>
    <w:rsid w:val="00867FE7"/>
    <w:rsid w:val="008705AC"/>
    <w:rsid w:val="00870F0D"/>
    <w:rsid w:val="00871559"/>
    <w:rsid w:val="00871A31"/>
    <w:rsid w:val="008725B2"/>
    <w:rsid w:val="008727A7"/>
    <w:rsid w:val="00872990"/>
    <w:rsid w:val="00873A16"/>
    <w:rsid w:val="00874155"/>
    <w:rsid w:val="00874744"/>
    <w:rsid w:val="00874AB9"/>
    <w:rsid w:val="00874F20"/>
    <w:rsid w:val="00875AC7"/>
    <w:rsid w:val="00875E13"/>
    <w:rsid w:val="008761A3"/>
    <w:rsid w:val="0087687F"/>
    <w:rsid w:val="0087793C"/>
    <w:rsid w:val="008802ED"/>
    <w:rsid w:val="008804FE"/>
    <w:rsid w:val="00880D27"/>
    <w:rsid w:val="00881544"/>
    <w:rsid w:val="00881A84"/>
    <w:rsid w:val="00881AE3"/>
    <w:rsid w:val="00882594"/>
    <w:rsid w:val="008826B1"/>
    <w:rsid w:val="0088440A"/>
    <w:rsid w:val="00884597"/>
    <w:rsid w:val="008845DC"/>
    <w:rsid w:val="0088467C"/>
    <w:rsid w:val="0088470B"/>
    <w:rsid w:val="00884B1C"/>
    <w:rsid w:val="00884DC3"/>
    <w:rsid w:val="0088504E"/>
    <w:rsid w:val="00885A10"/>
    <w:rsid w:val="00885F17"/>
    <w:rsid w:val="00886323"/>
    <w:rsid w:val="008866E5"/>
    <w:rsid w:val="00886761"/>
    <w:rsid w:val="00886AB7"/>
    <w:rsid w:val="0088705B"/>
    <w:rsid w:val="00890106"/>
    <w:rsid w:val="00890652"/>
    <w:rsid w:val="008906CA"/>
    <w:rsid w:val="0089083B"/>
    <w:rsid w:val="00890A9B"/>
    <w:rsid w:val="00891515"/>
    <w:rsid w:val="00891865"/>
    <w:rsid w:val="008918B2"/>
    <w:rsid w:val="0089195A"/>
    <w:rsid w:val="00891FE8"/>
    <w:rsid w:val="0089225D"/>
    <w:rsid w:val="008926E6"/>
    <w:rsid w:val="008927E2"/>
    <w:rsid w:val="00892868"/>
    <w:rsid w:val="0089302F"/>
    <w:rsid w:val="00893154"/>
    <w:rsid w:val="00893157"/>
    <w:rsid w:val="00893198"/>
    <w:rsid w:val="0089322A"/>
    <w:rsid w:val="0089346F"/>
    <w:rsid w:val="00894A37"/>
    <w:rsid w:val="00895374"/>
    <w:rsid w:val="00896E28"/>
    <w:rsid w:val="00897428"/>
    <w:rsid w:val="008978C1"/>
    <w:rsid w:val="00897C01"/>
    <w:rsid w:val="008A00D1"/>
    <w:rsid w:val="008A062F"/>
    <w:rsid w:val="008A0CBA"/>
    <w:rsid w:val="008A0D8E"/>
    <w:rsid w:val="008A1330"/>
    <w:rsid w:val="008A1A87"/>
    <w:rsid w:val="008A1DB9"/>
    <w:rsid w:val="008A280C"/>
    <w:rsid w:val="008A2FAC"/>
    <w:rsid w:val="008A36D6"/>
    <w:rsid w:val="008A39B7"/>
    <w:rsid w:val="008A3C8B"/>
    <w:rsid w:val="008A411D"/>
    <w:rsid w:val="008A51B4"/>
    <w:rsid w:val="008A524E"/>
    <w:rsid w:val="008A5FDC"/>
    <w:rsid w:val="008A6478"/>
    <w:rsid w:val="008A67B3"/>
    <w:rsid w:val="008A7474"/>
    <w:rsid w:val="008A7C7B"/>
    <w:rsid w:val="008B03C8"/>
    <w:rsid w:val="008B07DB"/>
    <w:rsid w:val="008B0A1C"/>
    <w:rsid w:val="008B0A63"/>
    <w:rsid w:val="008B1EF8"/>
    <w:rsid w:val="008B20E0"/>
    <w:rsid w:val="008B2292"/>
    <w:rsid w:val="008B28C6"/>
    <w:rsid w:val="008B29B3"/>
    <w:rsid w:val="008B2FA9"/>
    <w:rsid w:val="008B315C"/>
    <w:rsid w:val="008B393D"/>
    <w:rsid w:val="008B51B1"/>
    <w:rsid w:val="008B57AE"/>
    <w:rsid w:val="008B59B2"/>
    <w:rsid w:val="008B6170"/>
    <w:rsid w:val="008B6EE3"/>
    <w:rsid w:val="008B708A"/>
    <w:rsid w:val="008B70A9"/>
    <w:rsid w:val="008B7150"/>
    <w:rsid w:val="008B7B0F"/>
    <w:rsid w:val="008B7C42"/>
    <w:rsid w:val="008C0BCA"/>
    <w:rsid w:val="008C12D8"/>
    <w:rsid w:val="008C1E28"/>
    <w:rsid w:val="008C1FD2"/>
    <w:rsid w:val="008C2A58"/>
    <w:rsid w:val="008C2A7C"/>
    <w:rsid w:val="008C3138"/>
    <w:rsid w:val="008C4657"/>
    <w:rsid w:val="008C4747"/>
    <w:rsid w:val="008C4838"/>
    <w:rsid w:val="008C4B8B"/>
    <w:rsid w:val="008C50D1"/>
    <w:rsid w:val="008C51D7"/>
    <w:rsid w:val="008C5CF5"/>
    <w:rsid w:val="008C63FD"/>
    <w:rsid w:val="008C6C41"/>
    <w:rsid w:val="008C702F"/>
    <w:rsid w:val="008C7467"/>
    <w:rsid w:val="008C76BE"/>
    <w:rsid w:val="008C791E"/>
    <w:rsid w:val="008C7E6A"/>
    <w:rsid w:val="008D039D"/>
    <w:rsid w:val="008D0D3B"/>
    <w:rsid w:val="008D185C"/>
    <w:rsid w:val="008D1C14"/>
    <w:rsid w:val="008D221A"/>
    <w:rsid w:val="008D2510"/>
    <w:rsid w:val="008D270A"/>
    <w:rsid w:val="008D2AE7"/>
    <w:rsid w:val="008D2EC6"/>
    <w:rsid w:val="008D3F16"/>
    <w:rsid w:val="008D4368"/>
    <w:rsid w:val="008D4E7F"/>
    <w:rsid w:val="008D5170"/>
    <w:rsid w:val="008D5A43"/>
    <w:rsid w:val="008D5DBD"/>
    <w:rsid w:val="008D6643"/>
    <w:rsid w:val="008D70BA"/>
    <w:rsid w:val="008D7116"/>
    <w:rsid w:val="008D751C"/>
    <w:rsid w:val="008D7D11"/>
    <w:rsid w:val="008D7EB8"/>
    <w:rsid w:val="008E0369"/>
    <w:rsid w:val="008E051C"/>
    <w:rsid w:val="008E116A"/>
    <w:rsid w:val="008E1294"/>
    <w:rsid w:val="008E1673"/>
    <w:rsid w:val="008E1A57"/>
    <w:rsid w:val="008E1B0C"/>
    <w:rsid w:val="008E1E65"/>
    <w:rsid w:val="008E1FD5"/>
    <w:rsid w:val="008E23E1"/>
    <w:rsid w:val="008E27D1"/>
    <w:rsid w:val="008E2AFD"/>
    <w:rsid w:val="008E2C2D"/>
    <w:rsid w:val="008E2EEB"/>
    <w:rsid w:val="008E30A1"/>
    <w:rsid w:val="008E3462"/>
    <w:rsid w:val="008E3898"/>
    <w:rsid w:val="008E38D3"/>
    <w:rsid w:val="008E3A81"/>
    <w:rsid w:val="008E3CE8"/>
    <w:rsid w:val="008E3D5B"/>
    <w:rsid w:val="008E3E2E"/>
    <w:rsid w:val="008E4106"/>
    <w:rsid w:val="008E4355"/>
    <w:rsid w:val="008E445C"/>
    <w:rsid w:val="008E44A6"/>
    <w:rsid w:val="008E48DE"/>
    <w:rsid w:val="008E4B57"/>
    <w:rsid w:val="008E4D41"/>
    <w:rsid w:val="008E4F53"/>
    <w:rsid w:val="008E505F"/>
    <w:rsid w:val="008E539C"/>
    <w:rsid w:val="008E53C1"/>
    <w:rsid w:val="008E5413"/>
    <w:rsid w:val="008E543B"/>
    <w:rsid w:val="008E5516"/>
    <w:rsid w:val="008E553A"/>
    <w:rsid w:val="008E5FCA"/>
    <w:rsid w:val="008E6CA7"/>
    <w:rsid w:val="008E7175"/>
    <w:rsid w:val="008E751D"/>
    <w:rsid w:val="008E776D"/>
    <w:rsid w:val="008F0467"/>
    <w:rsid w:val="008F050F"/>
    <w:rsid w:val="008F1357"/>
    <w:rsid w:val="008F257C"/>
    <w:rsid w:val="008F28E3"/>
    <w:rsid w:val="008F2955"/>
    <w:rsid w:val="008F2A87"/>
    <w:rsid w:val="008F2FF2"/>
    <w:rsid w:val="008F337E"/>
    <w:rsid w:val="008F4154"/>
    <w:rsid w:val="008F4CE7"/>
    <w:rsid w:val="008F536E"/>
    <w:rsid w:val="008F56F6"/>
    <w:rsid w:val="008F58D8"/>
    <w:rsid w:val="008F5928"/>
    <w:rsid w:val="008F5C32"/>
    <w:rsid w:val="008F5ED9"/>
    <w:rsid w:val="008F65F5"/>
    <w:rsid w:val="008F6BE4"/>
    <w:rsid w:val="008F6FE2"/>
    <w:rsid w:val="008F74F7"/>
    <w:rsid w:val="008F752A"/>
    <w:rsid w:val="008F7557"/>
    <w:rsid w:val="008F77DF"/>
    <w:rsid w:val="00900563"/>
    <w:rsid w:val="00900977"/>
    <w:rsid w:val="009009BC"/>
    <w:rsid w:val="009009F3"/>
    <w:rsid w:val="00900AA4"/>
    <w:rsid w:val="00900FA6"/>
    <w:rsid w:val="009019DF"/>
    <w:rsid w:val="00901B64"/>
    <w:rsid w:val="009023D1"/>
    <w:rsid w:val="00902ED8"/>
    <w:rsid w:val="00903457"/>
    <w:rsid w:val="0090347F"/>
    <w:rsid w:val="0090378A"/>
    <w:rsid w:val="009040B7"/>
    <w:rsid w:val="009042C1"/>
    <w:rsid w:val="009042FA"/>
    <w:rsid w:val="00904B8B"/>
    <w:rsid w:val="00904D30"/>
    <w:rsid w:val="00905049"/>
    <w:rsid w:val="0090539F"/>
    <w:rsid w:val="00905EEC"/>
    <w:rsid w:val="009066F3"/>
    <w:rsid w:val="009067E1"/>
    <w:rsid w:val="0090702A"/>
    <w:rsid w:val="009070A8"/>
    <w:rsid w:val="009100EA"/>
    <w:rsid w:val="00910826"/>
    <w:rsid w:val="00910A3F"/>
    <w:rsid w:val="00910D55"/>
    <w:rsid w:val="00911190"/>
    <w:rsid w:val="009112BD"/>
    <w:rsid w:val="009117EC"/>
    <w:rsid w:val="00912988"/>
    <w:rsid w:val="0091331D"/>
    <w:rsid w:val="009136C6"/>
    <w:rsid w:val="00913D91"/>
    <w:rsid w:val="0091426F"/>
    <w:rsid w:val="009147AC"/>
    <w:rsid w:val="009147C1"/>
    <w:rsid w:val="00914CB1"/>
    <w:rsid w:val="0091517D"/>
    <w:rsid w:val="00915777"/>
    <w:rsid w:val="009157EC"/>
    <w:rsid w:val="00915AFA"/>
    <w:rsid w:val="00915C39"/>
    <w:rsid w:val="00915DD0"/>
    <w:rsid w:val="0091607B"/>
    <w:rsid w:val="00916263"/>
    <w:rsid w:val="00916AF1"/>
    <w:rsid w:val="00916C03"/>
    <w:rsid w:val="00916DC7"/>
    <w:rsid w:val="00916EB2"/>
    <w:rsid w:val="009171FE"/>
    <w:rsid w:val="0091744F"/>
    <w:rsid w:val="00920115"/>
    <w:rsid w:val="00920179"/>
    <w:rsid w:val="00920C9B"/>
    <w:rsid w:val="00920E10"/>
    <w:rsid w:val="00921D5C"/>
    <w:rsid w:val="00922524"/>
    <w:rsid w:val="00922627"/>
    <w:rsid w:val="0092264A"/>
    <w:rsid w:val="00922B96"/>
    <w:rsid w:val="00922DD8"/>
    <w:rsid w:val="00923F75"/>
    <w:rsid w:val="009241EF"/>
    <w:rsid w:val="0092436C"/>
    <w:rsid w:val="0092465A"/>
    <w:rsid w:val="0092477A"/>
    <w:rsid w:val="00924C5F"/>
    <w:rsid w:val="009256C3"/>
    <w:rsid w:val="00925AAC"/>
    <w:rsid w:val="00925FA7"/>
    <w:rsid w:val="00927BE5"/>
    <w:rsid w:val="00927E9F"/>
    <w:rsid w:val="00930180"/>
    <w:rsid w:val="00930955"/>
    <w:rsid w:val="00930C29"/>
    <w:rsid w:val="00930F65"/>
    <w:rsid w:val="00930FA3"/>
    <w:rsid w:val="00931077"/>
    <w:rsid w:val="00931C02"/>
    <w:rsid w:val="00932BC9"/>
    <w:rsid w:val="00932ED9"/>
    <w:rsid w:val="009330B3"/>
    <w:rsid w:val="00933445"/>
    <w:rsid w:val="0093352C"/>
    <w:rsid w:val="0093378F"/>
    <w:rsid w:val="0093412D"/>
    <w:rsid w:val="0093450D"/>
    <w:rsid w:val="00934919"/>
    <w:rsid w:val="0093493A"/>
    <w:rsid w:val="00937061"/>
    <w:rsid w:val="00937371"/>
    <w:rsid w:val="009374AB"/>
    <w:rsid w:val="00937D56"/>
    <w:rsid w:val="00940C4A"/>
    <w:rsid w:val="00940E8E"/>
    <w:rsid w:val="0094108B"/>
    <w:rsid w:val="00941095"/>
    <w:rsid w:val="00941811"/>
    <w:rsid w:val="00941817"/>
    <w:rsid w:val="00941D50"/>
    <w:rsid w:val="00941D53"/>
    <w:rsid w:val="00942033"/>
    <w:rsid w:val="009423AA"/>
    <w:rsid w:val="0094257F"/>
    <w:rsid w:val="00942BA0"/>
    <w:rsid w:val="00942C19"/>
    <w:rsid w:val="00942C27"/>
    <w:rsid w:val="009433CC"/>
    <w:rsid w:val="00943636"/>
    <w:rsid w:val="00943BBB"/>
    <w:rsid w:val="00943F5C"/>
    <w:rsid w:val="0094420D"/>
    <w:rsid w:val="009445DD"/>
    <w:rsid w:val="0094465C"/>
    <w:rsid w:val="00944A7D"/>
    <w:rsid w:val="00944ECC"/>
    <w:rsid w:val="0094554E"/>
    <w:rsid w:val="0094572B"/>
    <w:rsid w:val="009458D2"/>
    <w:rsid w:val="009459DD"/>
    <w:rsid w:val="00946320"/>
    <w:rsid w:val="00946C56"/>
    <w:rsid w:val="00947160"/>
    <w:rsid w:val="00947A50"/>
    <w:rsid w:val="00947DEE"/>
    <w:rsid w:val="00947E5F"/>
    <w:rsid w:val="00947ECB"/>
    <w:rsid w:val="00950751"/>
    <w:rsid w:val="00950BD4"/>
    <w:rsid w:val="00951982"/>
    <w:rsid w:val="0095251F"/>
    <w:rsid w:val="009526A6"/>
    <w:rsid w:val="00952A26"/>
    <w:rsid w:val="00952A59"/>
    <w:rsid w:val="00953132"/>
    <w:rsid w:val="00953151"/>
    <w:rsid w:val="009531ED"/>
    <w:rsid w:val="0095402E"/>
    <w:rsid w:val="00954090"/>
    <w:rsid w:val="009542AD"/>
    <w:rsid w:val="009544A9"/>
    <w:rsid w:val="009547EC"/>
    <w:rsid w:val="00954FF8"/>
    <w:rsid w:val="00955231"/>
    <w:rsid w:val="00955BE9"/>
    <w:rsid w:val="00955E22"/>
    <w:rsid w:val="00956336"/>
    <w:rsid w:val="009564BD"/>
    <w:rsid w:val="00956558"/>
    <w:rsid w:val="00956FEF"/>
    <w:rsid w:val="00960037"/>
    <w:rsid w:val="0096057C"/>
    <w:rsid w:val="00960664"/>
    <w:rsid w:val="00960C30"/>
    <w:rsid w:val="00960C74"/>
    <w:rsid w:val="00961762"/>
    <w:rsid w:val="009631C0"/>
    <w:rsid w:val="00963A39"/>
    <w:rsid w:val="00963EF7"/>
    <w:rsid w:val="00964B25"/>
    <w:rsid w:val="0096518F"/>
    <w:rsid w:val="00965B08"/>
    <w:rsid w:val="009665E6"/>
    <w:rsid w:val="00966875"/>
    <w:rsid w:val="00966A67"/>
    <w:rsid w:val="00967068"/>
    <w:rsid w:val="009671D0"/>
    <w:rsid w:val="00967768"/>
    <w:rsid w:val="00967F66"/>
    <w:rsid w:val="00970086"/>
    <w:rsid w:val="00970154"/>
    <w:rsid w:val="00970318"/>
    <w:rsid w:val="009703CF"/>
    <w:rsid w:val="0097054D"/>
    <w:rsid w:val="00970629"/>
    <w:rsid w:val="00970F58"/>
    <w:rsid w:val="009715A4"/>
    <w:rsid w:val="00971CD1"/>
    <w:rsid w:val="00971FF9"/>
    <w:rsid w:val="009722D9"/>
    <w:rsid w:val="009724EA"/>
    <w:rsid w:val="00972964"/>
    <w:rsid w:val="00972A5A"/>
    <w:rsid w:val="00972AFD"/>
    <w:rsid w:val="00972C34"/>
    <w:rsid w:val="00973187"/>
    <w:rsid w:val="009731BA"/>
    <w:rsid w:val="00973C72"/>
    <w:rsid w:val="0097436D"/>
    <w:rsid w:val="00975392"/>
    <w:rsid w:val="009755B9"/>
    <w:rsid w:val="00975D98"/>
    <w:rsid w:val="009764E6"/>
    <w:rsid w:val="009767AA"/>
    <w:rsid w:val="00976B8E"/>
    <w:rsid w:val="009775D2"/>
    <w:rsid w:val="009776D6"/>
    <w:rsid w:val="00977F2B"/>
    <w:rsid w:val="00980594"/>
    <w:rsid w:val="009809B7"/>
    <w:rsid w:val="009809BA"/>
    <w:rsid w:val="00980FFB"/>
    <w:rsid w:val="0098100F"/>
    <w:rsid w:val="009811EF"/>
    <w:rsid w:val="009812F4"/>
    <w:rsid w:val="00981309"/>
    <w:rsid w:val="00981995"/>
    <w:rsid w:val="0098251A"/>
    <w:rsid w:val="00982928"/>
    <w:rsid w:val="00983C1D"/>
    <w:rsid w:val="00984104"/>
    <w:rsid w:val="0098431F"/>
    <w:rsid w:val="009843DC"/>
    <w:rsid w:val="00984F88"/>
    <w:rsid w:val="00985895"/>
    <w:rsid w:val="009859CC"/>
    <w:rsid w:val="00985BAB"/>
    <w:rsid w:val="00985D60"/>
    <w:rsid w:val="00985DE1"/>
    <w:rsid w:val="00986399"/>
    <w:rsid w:val="0098684C"/>
    <w:rsid w:val="00986B9E"/>
    <w:rsid w:val="00986C80"/>
    <w:rsid w:val="00986EBC"/>
    <w:rsid w:val="00986ECA"/>
    <w:rsid w:val="0098799D"/>
    <w:rsid w:val="009905F1"/>
    <w:rsid w:val="00990C79"/>
    <w:rsid w:val="0099106E"/>
    <w:rsid w:val="00991206"/>
    <w:rsid w:val="009917C9"/>
    <w:rsid w:val="0099194C"/>
    <w:rsid w:val="00991AA4"/>
    <w:rsid w:val="009921CA"/>
    <w:rsid w:val="00992FA7"/>
    <w:rsid w:val="00993178"/>
    <w:rsid w:val="009935CB"/>
    <w:rsid w:val="009938E9"/>
    <w:rsid w:val="00993AA0"/>
    <w:rsid w:val="00993BC6"/>
    <w:rsid w:val="00994F52"/>
    <w:rsid w:val="009957EA"/>
    <w:rsid w:val="00996784"/>
    <w:rsid w:val="00996F65"/>
    <w:rsid w:val="0099704B"/>
    <w:rsid w:val="009971CA"/>
    <w:rsid w:val="00997754"/>
    <w:rsid w:val="00997BA8"/>
    <w:rsid w:val="00997E23"/>
    <w:rsid w:val="00997F70"/>
    <w:rsid w:val="009A0151"/>
    <w:rsid w:val="009A057B"/>
    <w:rsid w:val="009A05BA"/>
    <w:rsid w:val="009A0791"/>
    <w:rsid w:val="009A0E6E"/>
    <w:rsid w:val="009A0FB5"/>
    <w:rsid w:val="009A1526"/>
    <w:rsid w:val="009A159D"/>
    <w:rsid w:val="009A192A"/>
    <w:rsid w:val="009A1EF8"/>
    <w:rsid w:val="009A1F03"/>
    <w:rsid w:val="009A2405"/>
    <w:rsid w:val="009A2A3A"/>
    <w:rsid w:val="009A2A6F"/>
    <w:rsid w:val="009A2B38"/>
    <w:rsid w:val="009A3401"/>
    <w:rsid w:val="009A3587"/>
    <w:rsid w:val="009A367C"/>
    <w:rsid w:val="009A3D20"/>
    <w:rsid w:val="009A3D53"/>
    <w:rsid w:val="009A4A0D"/>
    <w:rsid w:val="009A4A5E"/>
    <w:rsid w:val="009A51DD"/>
    <w:rsid w:val="009A5422"/>
    <w:rsid w:val="009A5743"/>
    <w:rsid w:val="009A57B1"/>
    <w:rsid w:val="009A5B31"/>
    <w:rsid w:val="009A614F"/>
    <w:rsid w:val="009A6B42"/>
    <w:rsid w:val="009A6E11"/>
    <w:rsid w:val="009A760E"/>
    <w:rsid w:val="009A76D9"/>
    <w:rsid w:val="009A7C47"/>
    <w:rsid w:val="009A7D27"/>
    <w:rsid w:val="009A7E3A"/>
    <w:rsid w:val="009B0169"/>
    <w:rsid w:val="009B096E"/>
    <w:rsid w:val="009B0BBC"/>
    <w:rsid w:val="009B1049"/>
    <w:rsid w:val="009B1112"/>
    <w:rsid w:val="009B11AD"/>
    <w:rsid w:val="009B1692"/>
    <w:rsid w:val="009B16A8"/>
    <w:rsid w:val="009B1C68"/>
    <w:rsid w:val="009B252F"/>
    <w:rsid w:val="009B28E4"/>
    <w:rsid w:val="009B298C"/>
    <w:rsid w:val="009B2B2D"/>
    <w:rsid w:val="009B2CC9"/>
    <w:rsid w:val="009B2D10"/>
    <w:rsid w:val="009B3792"/>
    <w:rsid w:val="009B37D8"/>
    <w:rsid w:val="009B3BF2"/>
    <w:rsid w:val="009B449B"/>
    <w:rsid w:val="009B4590"/>
    <w:rsid w:val="009B4BB5"/>
    <w:rsid w:val="009B5024"/>
    <w:rsid w:val="009B6015"/>
    <w:rsid w:val="009B647C"/>
    <w:rsid w:val="009B674D"/>
    <w:rsid w:val="009B6D27"/>
    <w:rsid w:val="009B7419"/>
    <w:rsid w:val="009B7465"/>
    <w:rsid w:val="009B7752"/>
    <w:rsid w:val="009C0478"/>
    <w:rsid w:val="009C05BA"/>
    <w:rsid w:val="009C0A30"/>
    <w:rsid w:val="009C0D9C"/>
    <w:rsid w:val="009C13FB"/>
    <w:rsid w:val="009C1674"/>
    <w:rsid w:val="009C20F6"/>
    <w:rsid w:val="009C28EC"/>
    <w:rsid w:val="009C2D59"/>
    <w:rsid w:val="009C2EC7"/>
    <w:rsid w:val="009C30D1"/>
    <w:rsid w:val="009C3559"/>
    <w:rsid w:val="009C38CD"/>
    <w:rsid w:val="009C39C4"/>
    <w:rsid w:val="009C3B1C"/>
    <w:rsid w:val="009C4488"/>
    <w:rsid w:val="009C470F"/>
    <w:rsid w:val="009C47F7"/>
    <w:rsid w:val="009C4A61"/>
    <w:rsid w:val="009C4B3B"/>
    <w:rsid w:val="009C4D69"/>
    <w:rsid w:val="009C4DAF"/>
    <w:rsid w:val="009C545E"/>
    <w:rsid w:val="009C5614"/>
    <w:rsid w:val="009C60B1"/>
    <w:rsid w:val="009C619D"/>
    <w:rsid w:val="009C6431"/>
    <w:rsid w:val="009C653E"/>
    <w:rsid w:val="009C6ADB"/>
    <w:rsid w:val="009C6AF9"/>
    <w:rsid w:val="009C6CFA"/>
    <w:rsid w:val="009C70D4"/>
    <w:rsid w:val="009C70D8"/>
    <w:rsid w:val="009C7CC6"/>
    <w:rsid w:val="009C7CE0"/>
    <w:rsid w:val="009C7FDA"/>
    <w:rsid w:val="009D03B0"/>
    <w:rsid w:val="009D048A"/>
    <w:rsid w:val="009D11C7"/>
    <w:rsid w:val="009D1994"/>
    <w:rsid w:val="009D1D01"/>
    <w:rsid w:val="009D2364"/>
    <w:rsid w:val="009D2DAC"/>
    <w:rsid w:val="009D30F5"/>
    <w:rsid w:val="009D3DAE"/>
    <w:rsid w:val="009D4332"/>
    <w:rsid w:val="009D4641"/>
    <w:rsid w:val="009D48FC"/>
    <w:rsid w:val="009D4CB6"/>
    <w:rsid w:val="009D4F7F"/>
    <w:rsid w:val="009D5599"/>
    <w:rsid w:val="009D55BA"/>
    <w:rsid w:val="009D59E9"/>
    <w:rsid w:val="009D6199"/>
    <w:rsid w:val="009D6A89"/>
    <w:rsid w:val="009D6C5D"/>
    <w:rsid w:val="009D7333"/>
    <w:rsid w:val="009E031B"/>
    <w:rsid w:val="009E077B"/>
    <w:rsid w:val="009E07AA"/>
    <w:rsid w:val="009E115E"/>
    <w:rsid w:val="009E141F"/>
    <w:rsid w:val="009E19FE"/>
    <w:rsid w:val="009E1BF5"/>
    <w:rsid w:val="009E1BF7"/>
    <w:rsid w:val="009E1D3D"/>
    <w:rsid w:val="009E213C"/>
    <w:rsid w:val="009E24FC"/>
    <w:rsid w:val="009E278D"/>
    <w:rsid w:val="009E2821"/>
    <w:rsid w:val="009E2DC6"/>
    <w:rsid w:val="009E2F84"/>
    <w:rsid w:val="009E32EB"/>
    <w:rsid w:val="009E3648"/>
    <w:rsid w:val="009E39CB"/>
    <w:rsid w:val="009E3E40"/>
    <w:rsid w:val="009E41CB"/>
    <w:rsid w:val="009E4595"/>
    <w:rsid w:val="009E48F6"/>
    <w:rsid w:val="009E55F7"/>
    <w:rsid w:val="009E5BF7"/>
    <w:rsid w:val="009E5F66"/>
    <w:rsid w:val="009E611F"/>
    <w:rsid w:val="009E6153"/>
    <w:rsid w:val="009E6687"/>
    <w:rsid w:val="009E6B15"/>
    <w:rsid w:val="009E76FD"/>
    <w:rsid w:val="009E789B"/>
    <w:rsid w:val="009F00CE"/>
    <w:rsid w:val="009F015F"/>
    <w:rsid w:val="009F143F"/>
    <w:rsid w:val="009F1620"/>
    <w:rsid w:val="009F1672"/>
    <w:rsid w:val="009F195D"/>
    <w:rsid w:val="009F1C19"/>
    <w:rsid w:val="009F1E7F"/>
    <w:rsid w:val="009F209D"/>
    <w:rsid w:val="009F24F8"/>
    <w:rsid w:val="009F2D42"/>
    <w:rsid w:val="009F2DEE"/>
    <w:rsid w:val="009F2E21"/>
    <w:rsid w:val="009F3246"/>
    <w:rsid w:val="009F3D24"/>
    <w:rsid w:val="009F3E05"/>
    <w:rsid w:val="009F44ED"/>
    <w:rsid w:val="009F4E1B"/>
    <w:rsid w:val="009F51A3"/>
    <w:rsid w:val="009F539B"/>
    <w:rsid w:val="009F5444"/>
    <w:rsid w:val="009F544D"/>
    <w:rsid w:val="009F5828"/>
    <w:rsid w:val="009F61BA"/>
    <w:rsid w:val="009F62E2"/>
    <w:rsid w:val="009F682E"/>
    <w:rsid w:val="009F6872"/>
    <w:rsid w:val="009F6A7F"/>
    <w:rsid w:val="009F6CFA"/>
    <w:rsid w:val="009F6D8A"/>
    <w:rsid w:val="009F73A2"/>
    <w:rsid w:val="009F789C"/>
    <w:rsid w:val="009F7ACB"/>
    <w:rsid w:val="009F7B1B"/>
    <w:rsid w:val="00A005EF"/>
    <w:rsid w:val="00A00E11"/>
    <w:rsid w:val="00A01790"/>
    <w:rsid w:val="00A031FC"/>
    <w:rsid w:val="00A0320E"/>
    <w:rsid w:val="00A03733"/>
    <w:rsid w:val="00A040A4"/>
    <w:rsid w:val="00A040CC"/>
    <w:rsid w:val="00A043F5"/>
    <w:rsid w:val="00A04902"/>
    <w:rsid w:val="00A04C9E"/>
    <w:rsid w:val="00A050D8"/>
    <w:rsid w:val="00A05286"/>
    <w:rsid w:val="00A05BE1"/>
    <w:rsid w:val="00A05E9E"/>
    <w:rsid w:val="00A06424"/>
    <w:rsid w:val="00A064C1"/>
    <w:rsid w:val="00A071C6"/>
    <w:rsid w:val="00A076E1"/>
    <w:rsid w:val="00A07B6A"/>
    <w:rsid w:val="00A07F95"/>
    <w:rsid w:val="00A10323"/>
    <w:rsid w:val="00A10380"/>
    <w:rsid w:val="00A104B9"/>
    <w:rsid w:val="00A10CDE"/>
    <w:rsid w:val="00A11D49"/>
    <w:rsid w:val="00A12236"/>
    <w:rsid w:val="00A1244B"/>
    <w:rsid w:val="00A13383"/>
    <w:rsid w:val="00A137F5"/>
    <w:rsid w:val="00A13B79"/>
    <w:rsid w:val="00A14136"/>
    <w:rsid w:val="00A14341"/>
    <w:rsid w:val="00A143E0"/>
    <w:rsid w:val="00A14F60"/>
    <w:rsid w:val="00A14FE4"/>
    <w:rsid w:val="00A15AFD"/>
    <w:rsid w:val="00A15B1B"/>
    <w:rsid w:val="00A1606D"/>
    <w:rsid w:val="00A166D0"/>
    <w:rsid w:val="00A17165"/>
    <w:rsid w:val="00A176A5"/>
    <w:rsid w:val="00A2001B"/>
    <w:rsid w:val="00A2153E"/>
    <w:rsid w:val="00A215E6"/>
    <w:rsid w:val="00A21810"/>
    <w:rsid w:val="00A22076"/>
    <w:rsid w:val="00A220B2"/>
    <w:rsid w:val="00A222E6"/>
    <w:rsid w:val="00A225CC"/>
    <w:rsid w:val="00A22C10"/>
    <w:rsid w:val="00A23314"/>
    <w:rsid w:val="00A23A0B"/>
    <w:rsid w:val="00A23C74"/>
    <w:rsid w:val="00A246A3"/>
    <w:rsid w:val="00A248EB"/>
    <w:rsid w:val="00A24B26"/>
    <w:rsid w:val="00A24EC2"/>
    <w:rsid w:val="00A2521D"/>
    <w:rsid w:val="00A2606B"/>
    <w:rsid w:val="00A26220"/>
    <w:rsid w:val="00A262AF"/>
    <w:rsid w:val="00A26985"/>
    <w:rsid w:val="00A26AC0"/>
    <w:rsid w:val="00A26C1E"/>
    <w:rsid w:val="00A26CDE"/>
    <w:rsid w:val="00A273A8"/>
    <w:rsid w:val="00A2775A"/>
    <w:rsid w:val="00A306F6"/>
    <w:rsid w:val="00A30CAA"/>
    <w:rsid w:val="00A31211"/>
    <w:rsid w:val="00A31237"/>
    <w:rsid w:val="00A31694"/>
    <w:rsid w:val="00A3181D"/>
    <w:rsid w:val="00A31B65"/>
    <w:rsid w:val="00A31F94"/>
    <w:rsid w:val="00A321D1"/>
    <w:rsid w:val="00A32433"/>
    <w:rsid w:val="00A32884"/>
    <w:rsid w:val="00A33A53"/>
    <w:rsid w:val="00A33AED"/>
    <w:rsid w:val="00A35121"/>
    <w:rsid w:val="00A3526C"/>
    <w:rsid w:val="00A353BF"/>
    <w:rsid w:val="00A357F5"/>
    <w:rsid w:val="00A36D1F"/>
    <w:rsid w:val="00A36DAA"/>
    <w:rsid w:val="00A3708A"/>
    <w:rsid w:val="00A3731C"/>
    <w:rsid w:val="00A376CE"/>
    <w:rsid w:val="00A379E9"/>
    <w:rsid w:val="00A37AB1"/>
    <w:rsid w:val="00A37F16"/>
    <w:rsid w:val="00A4006F"/>
    <w:rsid w:val="00A40A6D"/>
    <w:rsid w:val="00A410EC"/>
    <w:rsid w:val="00A4192C"/>
    <w:rsid w:val="00A41CFD"/>
    <w:rsid w:val="00A41D0A"/>
    <w:rsid w:val="00A4204C"/>
    <w:rsid w:val="00A420B9"/>
    <w:rsid w:val="00A43024"/>
    <w:rsid w:val="00A43B61"/>
    <w:rsid w:val="00A43C52"/>
    <w:rsid w:val="00A43F45"/>
    <w:rsid w:val="00A44042"/>
    <w:rsid w:val="00A45282"/>
    <w:rsid w:val="00A45BD8"/>
    <w:rsid w:val="00A45D47"/>
    <w:rsid w:val="00A46112"/>
    <w:rsid w:val="00A472E7"/>
    <w:rsid w:val="00A476CD"/>
    <w:rsid w:val="00A4793C"/>
    <w:rsid w:val="00A50595"/>
    <w:rsid w:val="00A505CE"/>
    <w:rsid w:val="00A50A60"/>
    <w:rsid w:val="00A5148E"/>
    <w:rsid w:val="00A51564"/>
    <w:rsid w:val="00A51629"/>
    <w:rsid w:val="00A5168E"/>
    <w:rsid w:val="00A51845"/>
    <w:rsid w:val="00A51BFC"/>
    <w:rsid w:val="00A52112"/>
    <w:rsid w:val="00A524D3"/>
    <w:rsid w:val="00A52684"/>
    <w:rsid w:val="00A52C1E"/>
    <w:rsid w:val="00A5317C"/>
    <w:rsid w:val="00A53225"/>
    <w:rsid w:val="00A53453"/>
    <w:rsid w:val="00A53878"/>
    <w:rsid w:val="00A53BCA"/>
    <w:rsid w:val="00A54227"/>
    <w:rsid w:val="00A54689"/>
    <w:rsid w:val="00A5566A"/>
    <w:rsid w:val="00A55AB5"/>
    <w:rsid w:val="00A56478"/>
    <w:rsid w:val="00A565DD"/>
    <w:rsid w:val="00A5679C"/>
    <w:rsid w:val="00A5680C"/>
    <w:rsid w:val="00A56E3D"/>
    <w:rsid w:val="00A5713B"/>
    <w:rsid w:val="00A571C8"/>
    <w:rsid w:val="00A5769A"/>
    <w:rsid w:val="00A57BCE"/>
    <w:rsid w:val="00A6044F"/>
    <w:rsid w:val="00A6061B"/>
    <w:rsid w:val="00A60C12"/>
    <w:rsid w:val="00A60C8B"/>
    <w:rsid w:val="00A60CC8"/>
    <w:rsid w:val="00A61112"/>
    <w:rsid w:val="00A612FF"/>
    <w:rsid w:val="00A613C3"/>
    <w:rsid w:val="00A613FD"/>
    <w:rsid w:val="00A61517"/>
    <w:rsid w:val="00A619A6"/>
    <w:rsid w:val="00A61A2D"/>
    <w:rsid w:val="00A61FC7"/>
    <w:rsid w:val="00A623A9"/>
    <w:rsid w:val="00A6285F"/>
    <w:rsid w:val="00A62EC6"/>
    <w:rsid w:val="00A63753"/>
    <w:rsid w:val="00A639E2"/>
    <w:rsid w:val="00A64243"/>
    <w:rsid w:val="00A64293"/>
    <w:rsid w:val="00A642AB"/>
    <w:rsid w:val="00A645EF"/>
    <w:rsid w:val="00A6463A"/>
    <w:rsid w:val="00A648E1"/>
    <w:rsid w:val="00A64B1A"/>
    <w:rsid w:val="00A64D5F"/>
    <w:rsid w:val="00A655F3"/>
    <w:rsid w:val="00A65A01"/>
    <w:rsid w:val="00A65BEA"/>
    <w:rsid w:val="00A65F7A"/>
    <w:rsid w:val="00A65F86"/>
    <w:rsid w:val="00A6619D"/>
    <w:rsid w:val="00A66903"/>
    <w:rsid w:val="00A66CDD"/>
    <w:rsid w:val="00A66DF2"/>
    <w:rsid w:val="00A67738"/>
    <w:rsid w:val="00A678E8"/>
    <w:rsid w:val="00A67904"/>
    <w:rsid w:val="00A67BCA"/>
    <w:rsid w:val="00A7051E"/>
    <w:rsid w:val="00A70851"/>
    <w:rsid w:val="00A70874"/>
    <w:rsid w:val="00A70928"/>
    <w:rsid w:val="00A70AB5"/>
    <w:rsid w:val="00A70C9B"/>
    <w:rsid w:val="00A70D22"/>
    <w:rsid w:val="00A71052"/>
    <w:rsid w:val="00A71132"/>
    <w:rsid w:val="00A712DE"/>
    <w:rsid w:val="00A714FF"/>
    <w:rsid w:val="00A71D11"/>
    <w:rsid w:val="00A72EFF"/>
    <w:rsid w:val="00A72F9B"/>
    <w:rsid w:val="00A7328D"/>
    <w:rsid w:val="00A736E7"/>
    <w:rsid w:val="00A74077"/>
    <w:rsid w:val="00A74EEE"/>
    <w:rsid w:val="00A74EFF"/>
    <w:rsid w:val="00A75179"/>
    <w:rsid w:val="00A75476"/>
    <w:rsid w:val="00A758F7"/>
    <w:rsid w:val="00A75DFE"/>
    <w:rsid w:val="00A76080"/>
    <w:rsid w:val="00A764A6"/>
    <w:rsid w:val="00A76617"/>
    <w:rsid w:val="00A76BB7"/>
    <w:rsid w:val="00A76C79"/>
    <w:rsid w:val="00A7735A"/>
    <w:rsid w:val="00A773B1"/>
    <w:rsid w:val="00A7744D"/>
    <w:rsid w:val="00A77CA7"/>
    <w:rsid w:val="00A80159"/>
    <w:rsid w:val="00A802DC"/>
    <w:rsid w:val="00A8044C"/>
    <w:rsid w:val="00A8058A"/>
    <w:rsid w:val="00A814C8"/>
    <w:rsid w:val="00A81CAE"/>
    <w:rsid w:val="00A821B8"/>
    <w:rsid w:val="00A82448"/>
    <w:rsid w:val="00A8266E"/>
    <w:rsid w:val="00A82755"/>
    <w:rsid w:val="00A82E43"/>
    <w:rsid w:val="00A8311E"/>
    <w:rsid w:val="00A8381B"/>
    <w:rsid w:val="00A83982"/>
    <w:rsid w:val="00A83AFE"/>
    <w:rsid w:val="00A83D50"/>
    <w:rsid w:val="00A845D4"/>
    <w:rsid w:val="00A84E09"/>
    <w:rsid w:val="00A8575A"/>
    <w:rsid w:val="00A85A23"/>
    <w:rsid w:val="00A85BF0"/>
    <w:rsid w:val="00A861BA"/>
    <w:rsid w:val="00A871AC"/>
    <w:rsid w:val="00A8757A"/>
    <w:rsid w:val="00A879F2"/>
    <w:rsid w:val="00A90050"/>
    <w:rsid w:val="00A907C6"/>
    <w:rsid w:val="00A90890"/>
    <w:rsid w:val="00A9257C"/>
    <w:rsid w:val="00A925A5"/>
    <w:rsid w:val="00A925EE"/>
    <w:rsid w:val="00A929F0"/>
    <w:rsid w:val="00A93007"/>
    <w:rsid w:val="00A93306"/>
    <w:rsid w:val="00A93412"/>
    <w:rsid w:val="00A9343C"/>
    <w:rsid w:val="00A934B0"/>
    <w:rsid w:val="00A93AB9"/>
    <w:rsid w:val="00A93CE3"/>
    <w:rsid w:val="00A94061"/>
    <w:rsid w:val="00A9428B"/>
    <w:rsid w:val="00A9468B"/>
    <w:rsid w:val="00A94740"/>
    <w:rsid w:val="00A94D86"/>
    <w:rsid w:val="00A954CD"/>
    <w:rsid w:val="00A95B68"/>
    <w:rsid w:val="00A95DB6"/>
    <w:rsid w:val="00A965F2"/>
    <w:rsid w:val="00A96A87"/>
    <w:rsid w:val="00A96E8C"/>
    <w:rsid w:val="00A970F1"/>
    <w:rsid w:val="00A97A51"/>
    <w:rsid w:val="00AA01D2"/>
    <w:rsid w:val="00AA020A"/>
    <w:rsid w:val="00AA0B77"/>
    <w:rsid w:val="00AA19FD"/>
    <w:rsid w:val="00AA1C7A"/>
    <w:rsid w:val="00AA2A38"/>
    <w:rsid w:val="00AA2C23"/>
    <w:rsid w:val="00AA2C7D"/>
    <w:rsid w:val="00AA2D2E"/>
    <w:rsid w:val="00AA2D8C"/>
    <w:rsid w:val="00AA2EE3"/>
    <w:rsid w:val="00AA3AD4"/>
    <w:rsid w:val="00AA4AA4"/>
    <w:rsid w:val="00AA4DE4"/>
    <w:rsid w:val="00AA544D"/>
    <w:rsid w:val="00AA5541"/>
    <w:rsid w:val="00AA5B59"/>
    <w:rsid w:val="00AA5EAA"/>
    <w:rsid w:val="00AA617A"/>
    <w:rsid w:val="00AA6662"/>
    <w:rsid w:val="00AA6907"/>
    <w:rsid w:val="00AA6B79"/>
    <w:rsid w:val="00AA7474"/>
    <w:rsid w:val="00AA757A"/>
    <w:rsid w:val="00AA7F6B"/>
    <w:rsid w:val="00AB0251"/>
    <w:rsid w:val="00AB0367"/>
    <w:rsid w:val="00AB05F3"/>
    <w:rsid w:val="00AB0F8E"/>
    <w:rsid w:val="00AB1014"/>
    <w:rsid w:val="00AB16A7"/>
    <w:rsid w:val="00AB18A0"/>
    <w:rsid w:val="00AB29FB"/>
    <w:rsid w:val="00AB2E37"/>
    <w:rsid w:val="00AB3873"/>
    <w:rsid w:val="00AB3DEB"/>
    <w:rsid w:val="00AB53F3"/>
    <w:rsid w:val="00AB579A"/>
    <w:rsid w:val="00AB5806"/>
    <w:rsid w:val="00AB5BB0"/>
    <w:rsid w:val="00AB5D55"/>
    <w:rsid w:val="00AB6485"/>
    <w:rsid w:val="00AB6A77"/>
    <w:rsid w:val="00AB6FFC"/>
    <w:rsid w:val="00AB7591"/>
    <w:rsid w:val="00AB77A0"/>
    <w:rsid w:val="00AB787D"/>
    <w:rsid w:val="00AC026A"/>
    <w:rsid w:val="00AC0464"/>
    <w:rsid w:val="00AC0549"/>
    <w:rsid w:val="00AC0B31"/>
    <w:rsid w:val="00AC12DB"/>
    <w:rsid w:val="00AC130D"/>
    <w:rsid w:val="00AC2B8A"/>
    <w:rsid w:val="00AC38F1"/>
    <w:rsid w:val="00AC3AEB"/>
    <w:rsid w:val="00AC3B24"/>
    <w:rsid w:val="00AC4233"/>
    <w:rsid w:val="00AC454B"/>
    <w:rsid w:val="00AC48ED"/>
    <w:rsid w:val="00AC4A27"/>
    <w:rsid w:val="00AC4AC4"/>
    <w:rsid w:val="00AC5C36"/>
    <w:rsid w:val="00AC5CCC"/>
    <w:rsid w:val="00AC5EE9"/>
    <w:rsid w:val="00AC64BC"/>
    <w:rsid w:val="00AC69AB"/>
    <w:rsid w:val="00AC701A"/>
    <w:rsid w:val="00AC78F7"/>
    <w:rsid w:val="00AC7B48"/>
    <w:rsid w:val="00AD0FB3"/>
    <w:rsid w:val="00AD15CE"/>
    <w:rsid w:val="00AD1626"/>
    <w:rsid w:val="00AD1723"/>
    <w:rsid w:val="00AD1DFE"/>
    <w:rsid w:val="00AD252A"/>
    <w:rsid w:val="00AD2880"/>
    <w:rsid w:val="00AD2E5E"/>
    <w:rsid w:val="00AD3587"/>
    <w:rsid w:val="00AD3CE8"/>
    <w:rsid w:val="00AD4429"/>
    <w:rsid w:val="00AD44D1"/>
    <w:rsid w:val="00AD54CC"/>
    <w:rsid w:val="00AD5628"/>
    <w:rsid w:val="00AD5E6E"/>
    <w:rsid w:val="00AD61D6"/>
    <w:rsid w:val="00AD65B2"/>
    <w:rsid w:val="00AD7175"/>
    <w:rsid w:val="00AE02A6"/>
    <w:rsid w:val="00AE086F"/>
    <w:rsid w:val="00AE0A47"/>
    <w:rsid w:val="00AE0B78"/>
    <w:rsid w:val="00AE266C"/>
    <w:rsid w:val="00AE2A22"/>
    <w:rsid w:val="00AE2CA6"/>
    <w:rsid w:val="00AE2CEB"/>
    <w:rsid w:val="00AE2EA5"/>
    <w:rsid w:val="00AE386D"/>
    <w:rsid w:val="00AE3C01"/>
    <w:rsid w:val="00AE3EAF"/>
    <w:rsid w:val="00AE3F71"/>
    <w:rsid w:val="00AE41EF"/>
    <w:rsid w:val="00AE4249"/>
    <w:rsid w:val="00AE48D7"/>
    <w:rsid w:val="00AE4E04"/>
    <w:rsid w:val="00AE555E"/>
    <w:rsid w:val="00AE567D"/>
    <w:rsid w:val="00AE5BB9"/>
    <w:rsid w:val="00AE5E68"/>
    <w:rsid w:val="00AE5F11"/>
    <w:rsid w:val="00AE61B1"/>
    <w:rsid w:val="00AE65A9"/>
    <w:rsid w:val="00AE6C5C"/>
    <w:rsid w:val="00AE7C83"/>
    <w:rsid w:val="00AE7D5C"/>
    <w:rsid w:val="00AF021E"/>
    <w:rsid w:val="00AF0833"/>
    <w:rsid w:val="00AF093A"/>
    <w:rsid w:val="00AF0DE9"/>
    <w:rsid w:val="00AF0EAA"/>
    <w:rsid w:val="00AF1180"/>
    <w:rsid w:val="00AF11FF"/>
    <w:rsid w:val="00AF1573"/>
    <w:rsid w:val="00AF1622"/>
    <w:rsid w:val="00AF1632"/>
    <w:rsid w:val="00AF17E5"/>
    <w:rsid w:val="00AF1AEF"/>
    <w:rsid w:val="00AF21AF"/>
    <w:rsid w:val="00AF21BE"/>
    <w:rsid w:val="00AF2454"/>
    <w:rsid w:val="00AF2621"/>
    <w:rsid w:val="00AF2753"/>
    <w:rsid w:val="00AF2C48"/>
    <w:rsid w:val="00AF2CA4"/>
    <w:rsid w:val="00AF2CC4"/>
    <w:rsid w:val="00AF2D80"/>
    <w:rsid w:val="00AF3944"/>
    <w:rsid w:val="00AF41BC"/>
    <w:rsid w:val="00AF4265"/>
    <w:rsid w:val="00AF441F"/>
    <w:rsid w:val="00AF4C47"/>
    <w:rsid w:val="00AF4FF3"/>
    <w:rsid w:val="00AF5622"/>
    <w:rsid w:val="00AF5799"/>
    <w:rsid w:val="00AF59F7"/>
    <w:rsid w:val="00AF5C0C"/>
    <w:rsid w:val="00AF5CC9"/>
    <w:rsid w:val="00AF6539"/>
    <w:rsid w:val="00AF6749"/>
    <w:rsid w:val="00AF6C7A"/>
    <w:rsid w:val="00AF6D32"/>
    <w:rsid w:val="00AF6FAF"/>
    <w:rsid w:val="00AF709B"/>
    <w:rsid w:val="00AF71A3"/>
    <w:rsid w:val="00AF7AFD"/>
    <w:rsid w:val="00AF7B91"/>
    <w:rsid w:val="00B007B9"/>
    <w:rsid w:val="00B00878"/>
    <w:rsid w:val="00B00A4B"/>
    <w:rsid w:val="00B00A90"/>
    <w:rsid w:val="00B00D35"/>
    <w:rsid w:val="00B00D67"/>
    <w:rsid w:val="00B01084"/>
    <w:rsid w:val="00B01AFA"/>
    <w:rsid w:val="00B01E10"/>
    <w:rsid w:val="00B02031"/>
    <w:rsid w:val="00B022DF"/>
    <w:rsid w:val="00B03AD1"/>
    <w:rsid w:val="00B0447D"/>
    <w:rsid w:val="00B04826"/>
    <w:rsid w:val="00B04B56"/>
    <w:rsid w:val="00B0569A"/>
    <w:rsid w:val="00B05810"/>
    <w:rsid w:val="00B06441"/>
    <w:rsid w:val="00B064CD"/>
    <w:rsid w:val="00B068EA"/>
    <w:rsid w:val="00B068EF"/>
    <w:rsid w:val="00B0691D"/>
    <w:rsid w:val="00B06D9B"/>
    <w:rsid w:val="00B07457"/>
    <w:rsid w:val="00B07483"/>
    <w:rsid w:val="00B0762C"/>
    <w:rsid w:val="00B07800"/>
    <w:rsid w:val="00B079A4"/>
    <w:rsid w:val="00B07B3A"/>
    <w:rsid w:val="00B1012B"/>
    <w:rsid w:val="00B108B4"/>
    <w:rsid w:val="00B10B59"/>
    <w:rsid w:val="00B117CA"/>
    <w:rsid w:val="00B11895"/>
    <w:rsid w:val="00B11BDD"/>
    <w:rsid w:val="00B12502"/>
    <w:rsid w:val="00B128C4"/>
    <w:rsid w:val="00B12951"/>
    <w:rsid w:val="00B12B04"/>
    <w:rsid w:val="00B13000"/>
    <w:rsid w:val="00B1308D"/>
    <w:rsid w:val="00B136BF"/>
    <w:rsid w:val="00B137BC"/>
    <w:rsid w:val="00B14079"/>
    <w:rsid w:val="00B14C71"/>
    <w:rsid w:val="00B14F26"/>
    <w:rsid w:val="00B15067"/>
    <w:rsid w:val="00B153B7"/>
    <w:rsid w:val="00B1601B"/>
    <w:rsid w:val="00B17026"/>
    <w:rsid w:val="00B1748C"/>
    <w:rsid w:val="00B17620"/>
    <w:rsid w:val="00B177CC"/>
    <w:rsid w:val="00B1797E"/>
    <w:rsid w:val="00B20044"/>
    <w:rsid w:val="00B20421"/>
    <w:rsid w:val="00B2112E"/>
    <w:rsid w:val="00B21305"/>
    <w:rsid w:val="00B213CB"/>
    <w:rsid w:val="00B21453"/>
    <w:rsid w:val="00B216F5"/>
    <w:rsid w:val="00B21BE9"/>
    <w:rsid w:val="00B220C2"/>
    <w:rsid w:val="00B2255A"/>
    <w:rsid w:val="00B228CA"/>
    <w:rsid w:val="00B22B67"/>
    <w:rsid w:val="00B23D2C"/>
    <w:rsid w:val="00B23FEE"/>
    <w:rsid w:val="00B24711"/>
    <w:rsid w:val="00B2502F"/>
    <w:rsid w:val="00B251CA"/>
    <w:rsid w:val="00B25423"/>
    <w:rsid w:val="00B25A48"/>
    <w:rsid w:val="00B25AD1"/>
    <w:rsid w:val="00B25D73"/>
    <w:rsid w:val="00B26446"/>
    <w:rsid w:val="00B26DE3"/>
    <w:rsid w:val="00B270B5"/>
    <w:rsid w:val="00B27867"/>
    <w:rsid w:val="00B27ABF"/>
    <w:rsid w:val="00B27BE7"/>
    <w:rsid w:val="00B27CC2"/>
    <w:rsid w:val="00B303E2"/>
    <w:rsid w:val="00B305F9"/>
    <w:rsid w:val="00B306F4"/>
    <w:rsid w:val="00B30B10"/>
    <w:rsid w:val="00B30C51"/>
    <w:rsid w:val="00B314EF"/>
    <w:rsid w:val="00B317A5"/>
    <w:rsid w:val="00B31A7F"/>
    <w:rsid w:val="00B31CBA"/>
    <w:rsid w:val="00B322B1"/>
    <w:rsid w:val="00B32506"/>
    <w:rsid w:val="00B3295A"/>
    <w:rsid w:val="00B32C6C"/>
    <w:rsid w:val="00B32F1F"/>
    <w:rsid w:val="00B33215"/>
    <w:rsid w:val="00B333E5"/>
    <w:rsid w:val="00B33573"/>
    <w:rsid w:val="00B33749"/>
    <w:rsid w:val="00B33AA5"/>
    <w:rsid w:val="00B33B4F"/>
    <w:rsid w:val="00B33F7A"/>
    <w:rsid w:val="00B342DC"/>
    <w:rsid w:val="00B3528F"/>
    <w:rsid w:val="00B3584C"/>
    <w:rsid w:val="00B35B6C"/>
    <w:rsid w:val="00B35E08"/>
    <w:rsid w:val="00B3652C"/>
    <w:rsid w:val="00B36645"/>
    <w:rsid w:val="00B36D00"/>
    <w:rsid w:val="00B36F9D"/>
    <w:rsid w:val="00B370B5"/>
    <w:rsid w:val="00B372EE"/>
    <w:rsid w:val="00B373F4"/>
    <w:rsid w:val="00B376AF"/>
    <w:rsid w:val="00B3781A"/>
    <w:rsid w:val="00B40355"/>
    <w:rsid w:val="00B40382"/>
    <w:rsid w:val="00B40829"/>
    <w:rsid w:val="00B40BA4"/>
    <w:rsid w:val="00B40D67"/>
    <w:rsid w:val="00B41AE8"/>
    <w:rsid w:val="00B424ED"/>
    <w:rsid w:val="00B427C1"/>
    <w:rsid w:val="00B4291D"/>
    <w:rsid w:val="00B42B87"/>
    <w:rsid w:val="00B42FB7"/>
    <w:rsid w:val="00B433F6"/>
    <w:rsid w:val="00B43F5C"/>
    <w:rsid w:val="00B43F8A"/>
    <w:rsid w:val="00B4416B"/>
    <w:rsid w:val="00B44381"/>
    <w:rsid w:val="00B4439B"/>
    <w:rsid w:val="00B44566"/>
    <w:rsid w:val="00B44F5D"/>
    <w:rsid w:val="00B454D3"/>
    <w:rsid w:val="00B45E5C"/>
    <w:rsid w:val="00B463C3"/>
    <w:rsid w:val="00B46497"/>
    <w:rsid w:val="00B46882"/>
    <w:rsid w:val="00B46C3E"/>
    <w:rsid w:val="00B46F34"/>
    <w:rsid w:val="00B47117"/>
    <w:rsid w:val="00B473FA"/>
    <w:rsid w:val="00B474B8"/>
    <w:rsid w:val="00B47991"/>
    <w:rsid w:val="00B47C43"/>
    <w:rsid w:val="00B50186"/>
    <w:rsid w:val="00B50677"/>
    <w:rsid w:val="00B50990"/>
    <w:rsid w:val="00B50CAC"/>
    <w:rsid w:val="00B51435"/>
    <w:rsid w:val="00B51674"/>
    <w:rsid w:val="00B52559"/>
    <w:rsid w:val="00B526DC"/>
    <w:rsid w:val="00B53F7E"/>
    <w:rsid w:val="00B540CE"/>
    <w:rsid w:val="00B545AA"/>
    <w:rsid w:val="00B5479C"/>
    <w:rsid w:val="00B5487C"/>
    <w:rsid w:val="00B54B1D"/>
    <w:rsid w:val="00B54D5A"/>
    <w:rsid w:val="00B552D8"/>
    <w:rsid w:val="00B5533C"/>
    <w:rsid w:val="00B55482"/>
    <w:rsid w:val="00B55948"/>
    <w:rsid w:val="00B5655B"/>
    <w:rsid w:val="00B565E9"/>
    <w:rsid w:val="00B56898"/>
    <w:rsid w:val="00B569B7"/>
    <w:rsid w:val="00B56D7A"/>
    <w:rsid w:val="00B56E97"/>
    <w:rsid w:val="00B57502"/>
    <w:rsid w:val="00B577ED"/>
    <w:rsid w:val="00B578EA"/>
    <w:rsid w:val="00B57D00"/>
    <w:rsid w:val="00B60532"/>
    <w:rsid w:val="00B606C9"/>
    <w:rsid w:val="00B613A3"/>
    <w:rsid w:val="00B61618"/>
    <w:rsid w:val="00B61EAD"/>
    <w:rsid w:val="00B62397"/>
    <w:rsid w:val="00B62A43"/>
    <w:rsid w:val="00B62AEE"/>
    <w:rsid w:val="00B634BF"/>
    <w:rsid w:val="00B63ADB"/>
    <w:rsid w:val="00B63C8E"/>
    <w:rsid w:val="00B646C1"/>
    <w:rsid w:val="00B64A86"/>
    <w:rsid w:val="00B64EC7"/>
    <w:rsid w:val="00B64F90"/>
    <w:rsid w:val="00B64FA9"/>
    <w:rsid w:val="00B652C4"/>
    <w:rsid w:val="00B65939"/>
    <w:rsid w:val="00B65DB6"/>
    <w:rsid w:val="00B666E7"/>
    <w:rsid w:val="00B66A73"/>
    <w:rsid w:val="00B67754"/>
    <w:rsid w:val="00B701FB"/>
    <w:rsid w:val="00B702A6"/>
    <w:rsid w:val="00B70C01"/>
    <w:rsid w:val="00B70FB6"/>
    <w:rsid w:val="00B7104E"/>
    <w:rsid w:val="00B71F5D"/>
    <w:rsid w:val="00B72212"/>
    <w:rsid w:val="00B7302B"/>
    <w:rsid w:val="00B734BA"/>
    <w:rsid w:val="00B735B1"/>
    <w:rsid w:val="00B73749"/>
    <w:rsid w:val="00B738CC"/>
    <w:rsid w:val="00B73AD5"/>
    <w:rsid w:val="00B73CB0"/>
    <w:rsid w:val="00B73D0B"/>
    <w:rsid w:val="00B74088"/>
    <w:rsid w:val="00B7414C"/>
    <w:rsid w:val="00B741F5"/>
    <w:rsid w:val="00B7494A"/>
    <w:rsid w:val="00B74BBF"/>
    <w:rsid w:val="00B74D25"/>
    <w:rsid w:val="00B751B5"/>
    <w:rsid w:val="00B75221"/>
    <w:rsid w:val="00B75AF8"/>
    <w:rsid w:val="00B75FC6"/>
    <w:rsid w:val="00B764C1"/>
    <w:rsid w:val="00B7673D"/>
    <w:rsid w:val="00B767E9"/>
    <w:rsid w:val="00B76D8E"/>
    <w:rsid w:val="00B76E3B"/>
    <w:rsid w:val="00B772A6"/>
    <w:rsid w:val="00B7792F"/>
    <w:rsid w:val="00B77D2B"/>
    <w:rsid w:val="00B80316"/>
    <w:rsid w:val="00B80536"/>
    <w:rsid w:val="00B80CA9"/>
    <w:rsid w:val="00B80FA1"/>
    <w:rsid w:val="00B80FA3"/>
    <w:rsid w:val="00B81034"/>
    <w:rsid w:val="00B8109C"/>
    <w:rsid w:val="00B81182"/>
    <w:rsid w:val="00B81239"/>
    <w:rsid w:val="00B81288"/>
    <w:rsid w:val="00B812A3"/>
    <w:rsid w:val="00B8192A"/>
    <w:rsid w:val="00B81B69"/>
    <w:rsid w:val="00B821F0"/>
    <w:rsid w:val="00B825CB"/>
    <w:rsid w:val="00B8313C"/>
    <w:rsid w:val="00B83473"/>
    <w:rsid w:val="00B836E6"/>
    <w:rsid w:val="00B8372D"/>
    <w:rsid w:val="00B8391D"/>
    <w:rsid w:val="00B83DBF"/>
    <w:rsid w:val="00B83EA9"/>
    <w:rsid w:val="00B84916"/>
    <w:rsid w:val="00B84928"/>
    <w:rsid w:val="00B850D4"/>
    <w:rsid w:val="00B85589"/>
    <w:rsid w:val="00B869D8"/>
    <w:rsid w:val="00B87C57"/>
    <w:rsid w:val="00B87F7C"/>
    <w:rsid w:val="00B90E57"/>
    <w:rsid w:val="00B913FE"/>
    <w:rsid w:val="00B914DC"/>
    <w:rsid w:val="00B915ED"/>
    <w:rsid w:val="00B91D70"/>
    <w:rsid w:val="00B92EBC"/>
    <w:rsid w:val="00B936B2"/>
    <w:rsid w:val="00B93A06"/>
    <w:rsid w:val="00B93E42"/>
    <w:rsid w:val="00B95447"/>
    <w:rsid w:val="00B95CF1"/>
    <w:rsid w:val="00B963B2"/>
    <w:rsid w:val="00B96AB6"/>
    <w:rsid w:val="00B96C2C"/>
    <w:rsid w:val="00B96EF5"/>
    <w:rsid w:val="00B97780"/>
    <w:rsid w:val="00B979CE"/>
    <w:rsid w:val="00B97D00"/>
    <w:rsid w:val="00BA0508"/>
    <w:rsid w:val="00BA0811"/>
    <w:rsid w:val="00BA0B47"/>
    <w:rsid w:val="00BA0E44"/>
    <w:rsid w:val="00BA0FA7"/>
    <w:rsid w:val="00BA10A5"/>
    <w:rsid w:val="00BA11C2"/>
    <w:rsid w:val="00BA1AA2"/>
    <w:rsid w:val="00BA28A3"/>
    <w:rsid w:val="00BA2C79"/>
    <w:rsid w:val="00BA3222"/>
    <w:rsid w:val="00BA3AA3"/>
    <w:rsid w:val="00BA3B7F"/>
    <w:rsid w:val="00BA3D34"/>
    <w:rsid w:val="00BA3E56"/>
    <w:rsid w:val="00BA3F26"/>
    <w:rsid w:val="00BA4838"/>
    <w:rsid w:val="00BA4EFB"/>
    <w:rsid w:val="00BA5016"/>
    <w:rsid w:val="00BA549C"/>
    <w:rsid w:val="00BA598B"/>
    <w:rsid w:val="00BA5C92"/>
    <w:rsid w:val="00BA5CAF"/>
    <w:rsid w:val="00BA5D2E"/>
    <w:rsid w:val="00BA6100"/>
    <w:rsid w:val="00BA665D"/>
    <w:rsid w:val="00BA6D3E"/>
    <w:rsid w:val="00BA73B6"/>
    <w:rsid w:val="00BA7D16"/>
    <w:rsid w:val="00BA7F2F"/>
    <w:rsid w:val="00BB08CF"/>
    <w:rsid w:val="00BB0906"/>
    <w:rsid w:val="00BB0D1F"/>
    <w:rsid w:val="00BB19E1"/>
    <w:rsid w:val="00BB1B86"/>
    <w:rsid w:val="00BB1E60"/>
    <w:rsid w:val="00BB202A"/>
    <w:rsid w:val="00BB24B8"/>
    <w:rsid w:val="00BB27D0"/>
    <w:rsid w:val="00BB2FCD"/>
    <w:rsid w:val="00BB3913"/>
    <w:rsid w:val="00BB3A64"/>
    <w:rsid w:val="00BB4076"/>
    <w:rsid w:val="00BB465C"/>
    <w:rsid w:val="00BB46F2"/>
    <w:rsid w:val="00BB473A"/>
    <w:rsid w:val="00BB48A2"/>
    <w:rsid w:val="00BB48F3"/>
    <w:rsid w:val="00BB503C"/>
    <w:rsid w:val="00BB5051"/>
    <w:rsid w:val="00BB55E3"/>
    <w:rsid w:val="00BB5988"/>
    <w:rsid w:val="00BB60B7"/>
    <w:rsid w:val="00BB665E"/>
    <w:rsid w:val="00BB6B17"/>
    <w:rsid w:val="00BB6CB1"/>
    <w:rsid w:val="00BB6D63"/>
    <w:rsid w:val="00BB75D3"/>
    <w:rsid w:val="00BB7B58"/>
    <w:rsid w:val="00BB7D50"/>
    <w:rsid w:val="00BB7F90"/>
    <w:rsid w:val="00BC1AB2"/>
    <w:rsid w:val="00BC1B39"/>
    <w:rsid w:val="00BC24CA"/>
    <w:rsid w:val="00BC2768"/>
    <w:rsid w:val="00BC2D33"/>
    <w:rsid w:val="00BC33CB"/>
    <w:rsid w:val="00BC373B"/>
    <w:rsid w:val="00BC3856"/>
    <w:rsid w:val="00BC3942"/>
    <w:rsid w:val="00BC3AAB"/>
    <w:rsid w:val="00BC3B7E"/>
    <w:rsid w:val="00BC3ED2"/>
    <w:rsid w:val="00BC542D"/>
    <w:rsid w:val="00BC5FD9"/>
    <w:rsid w:val="00BC6870"/>
    <w:rsid w:val="00BC6A99"/>
    <w:rsid w:val="00BC6E8E"/>
    <w:rsid w:val="00BC6F83"/>
    <w:rsid w:val="00BC73AA"/>
    <w:rsid w:val="00BD01CF"/>
    <w:rsid w:val="00BD02F3"/>
    <w:rsid w:val="00BD0766"/>
    <w:rsid w:val="00BD098F"/>
    <w:rsid w:val="00BD0C2A"/>
    <w:rsid w:val="00BD0DFA"/>
    <w:rsid w:val="00BD20E2"/>
    <w:rsid w:val="00BD2355"/>
    <w:rsid w:val="00BD23B0"/>
    <w:rsid w:val="00BD258C"/>
    <w:rsid w:val="00BD3707"/>
    <w:rsid w:val="00BD3A4D"/>
    <w:rsid w:val="00BD508A"/>
    <w:rsid w:val="00BD51F8"/>
    <w:rsid w:val="00BD5350"/>
    <w:rsid w:val="00BD5FE8"/>
    <w:rsid w:val="00BD60A3"/>
    <w:rsid w:val="00BD750E"/>
    <w:rsid w:val="00BD79E4"/>
    <w:rsid w:val="00BE058B"/>
    <w:rsid w:val="00BE0C29"/>
    <w:rsid w:val="00BE10D8"/>
    <w:rsid w:val="00BE2713"/>
    <w:rsid w:val="00BE3256"/>
    <w:rsid w:val="00BE334F"/>
    <w:rsid w:val="00BE367B"/>
    <w:rsid w:val="00BE3C56"/>
    <w:rsid w:val="00BE40A6"/>
    <w:rsid w:val="00BE4392"/>
    <w:rsid w:val="00BE4893"/>
    <w:rsid w:val="00BE4CA3"/>
    <w:rsid w:val="00BE5A24"/>
    <w:rsid w:val="00BE5B1B"/>
    <w:rsid w:val="00BE5D11"/>
    <w:rsid w:val="00BE5D1B"/>
    <w:rsid w:val="00BE67FD"/>
    <w:rsid w:val="00BE69A7"/>
    <w:rsid w:val="00BE71BB"/>
    <w:rsid w:val="00BE72A6"/>
    <w:rsid w:val="00BE75BD"/>
    <w:rsid w:val="00BE7698"/>
    <w:rsid w:val="00BE7925"/>
    <w:rsid w:val="00BF0053"/>
    <w:rsid w:val="00BF0161"/>
    <w:rsid w:val="00BF071E"/>
    <w:rsid w:val="00BF0BA9"/>
    <w:rsid w:val="00BF0C23"/>
    <w:rsid w:val="00BF0C45"/>
    <w:rsid w:val="00BF0CA4"/>
    <w:rsid w:val="00BF0F07"/>
    <w:rsid w:val="00BF1085"/>
    <w:rsid w:val="00BF159A"/>
    <w:rsid w:val="00BF15E8"/>
    <w:rsid w:val="00BF2094"/>
    <w:rsid w:val="00BF20A4"/>
    <w:rsid w:val="00BF2168"/>
    <w:rsid w:val="00BF2365"/>
    <w:rsid w:val="00BF3816"/>
    <w:rsid w:val="00BF3AF4"/>
    <w:rsid w:val="00BF3D9C"/>
    <w:rsid w:val="00BF457C"/>
    <w:rsid w:val="00BF4611"/>
    <w:rsid w:val="00BF4A32"/>
    <w:rsid w:val="00BF4AC5"/>
    <w:rsid w:val="00BF4B18"/>
    <w:rsid w:val="00BF5015"/>
    <w:rsid w:val="00BF50C9"/>
    <w:rsid w:val="00BF58B6"/>
    <w:rsid w:val="00BF59CD"/>
    <w:rsid w:val="00BF5ADD"/>
    <w:rsid w:val="00BF5B16"/>
    <w:rsid w:val="00BF5E3D"/>
    <w:rsid w:val="00BF5F45"/>
    <w:rsid w:val="00BF605D"/>
    <w:rsid w:val="00BF6274"/>
    <w:rsid w:val="00BF670D"/>
    <w:rsid w:val="00BF6D0C"/>
    <w:rsid w:val="00BF6D66"/>
    <w:rsid w:val="00BF7523"/>
    <w:rsid w:val="00BF7A5B"/>
    <w:rsid w:val="00BF7EBF"/>
    <w:rsid w:val="00C00021"/>
    <w:rsid w:val="00C0056D"/>
    <w:rsid w:val="00C00714"/>
    <w:rsid w:val="00C0089E"/>
    <w:rsid w:val="00C00ADE"/>
    <w:rsid w:val="00C00F3F"/>
    <w:rsid w:val="00C00F7B"/>
    <w:rsid w:val="00C01209"/>
    <w:rsid w:val="00C01F5C"/>
    <w:rsid w:val="00C01F5F"/>
    <w:rsid w:val="00C020E2"/>
    <w:rsid w:val="00C0245E"/>
    <w:rsid w:val="00C02A17"/>
    <w:rsid w:val="00C02DB2"/>
    <w:rsid w:val="00C02FDF"/>
    <w:rsid w:val="00C03109"/>
    <w:rsid w:val="00C031AA"/>
    <w:rsid w:val="00C034A2"/>
    <w:rsid w:val="00C039F6"/>
    <w:rsid w:val="00C03C9C"/>
    <w:rsid w:val="00C03E4F"/>
    <w:rsid w:val="00C04088"/>
    <w:rsid w:val="00C04098"/>
    <w:rsid w:val="00C0466C"/>
    <w:rsid w:val="00C04AA9"/>
    <w:rsid w:val="00C04E90"/>
    <w:rsid w:val="00C04F0D"/>
    <w:rsid w:val="00C05396"/>
    <w:rsid w:val="00C05BB1"/>
    <w:rsid w:val="00C05DD8"/>
    <w:rsid w:val="00C0669D"/>
    <w:rsid w:val="00C06B41"/>
    <w:rsid w:val="00C06C72"/>
    <w:rsid w:val="00C071EC"/>
    <w:rsid w:val="00C073FF"/>
    <w:rsid w:val="00C1028D"/>
    <w:rsid w:val="00C10330"/>
    <w:rsid w:val="00C1040D"/>
    <w:rsid w:val="00C10F2B"/>
    <w:rsid w:val="00C1165D"/>
    <w:rsid w:val="00C12082"/>
    <w:rsid w:val="00C12498"/>
    <w:rsid w:val="00C1251E"/>
    <w:rsid w:val="00C12D2F"/>
    <w:rsid w:val="00C13229"/>
    <w:rsid w:val="00C1322C"/>
    <w:rsid w:val="00C13988"/>
    <w:rsid w:val="00C14C10"/>
    <w:rsid w:val="00C14EAB"/>
    <w:rsid w:val="00C1553C"/>
    <w:rsid w:val="00C1559F"/>
    <w:rsid w:val="00C1578E"/>
    <w:rsid w:val="00C15992"/>
    <w:rsid w:val="00C16470"/>
    <w:rsid w:val="00C16A64"/>
    <w:rsid w:val="00C16DFC"/>
    <w:rsid w:val="00C1719A"/>
    <w:rsid w:val="00C1777C"/>
    <w:rsid w:val="00C17B64"/>
    <w:rsid w:val="00C17C1F"/>
    <w:rsid w:val="00C17C8A"/>
    <w:rsid w:val="00C20292"/>
    <w:rsid w:val="00C20305"/>
    <w:rsid w:val="00C20CC1"/>
    <w:rsid w:val="00C20E33"/>
    <w:rsid w:val="00C215FF"/>
    <w:rsid w:val="00C217E6"/>
    <w:rsid w:val="00C21FE9"/>
    <w:rsid w:val="00C223B0"/>
    <w:rsid w:val="00C226C3"/>
    <w:rsid w:val="00C227E7"/>
    <w:rsid w:val="00C229B9"/>
    <w:rsid w:val="00C22DAC"/>
    <w:rsid w:val="00C237E2"/>
    <w:rsid w:val="00C23879"/>
    <w:rsid w:val="00C246B0"/>
    <w:rsid w:val="00C24959"/>
    <w:rsid w:val="00C24F4A"/>
    <w:rsid w:val="00C2582C"/>
    <w:rsid w:val="00C25F49"/>
    <w:rsid w:val="00C26A16"/>
    <w:rsid w:val="00C26E58"/>
    <w:rsid w:val="00C272B6"/>
    <w:rsid w:val="00C275F8"/>
    <w:rsid w:val="00C27A9B"/>
    <w:rsid w:val="00C27AE8"/>
    <w:rsid w:val="00C27FEC"/>
    <w:rsid w:val="00C30382"/>
    <w:rsid w:val="00C30569"/>
    <w:rsid w:val="00C305B1"/>
    <w:rsid w:val="00C30A8F"/>
    <w:rsid w:val="00C3172E"/>
    <w:rsid w:val="00C31D74"/>
    <w:rsid w:val="00C325F8"/>
    <w:rsid w:val="00C33469"/>
    <w:rsid w:val="00C337DB"/>
    <w:rsid w:val="00C34A77"/>
    <w:rsid w:val="00C34ABE"/>
    <w:rsid w:val="00C34F38"/>
    <w:rsid w:val="00C35625"/>
    <w:rsid w:val="00C35732"/>
    <w:rsid w:val="00C3588C"/>
    <w:rsid w:val="00C364C8"/>
    <w:rsid w:val="00C3683B"/>
    <w:rsid w:val="00C3692C"/>
    <w:rsid w:val="00C37815"/>
    <w:rsid w:val="00C3797F"/>
    <w:rsid w:val="00C37B0A"/>
    <w:rsid w:val="00C37B94"/>
    <w:rsid w:val="00C37FF6"/>
    <w:rsid w:val="00C401F8"/>
    <w:rsid w:val="00C409D8"/>
    <w:rsid w:val="00C40EC9"/>
    <w:rsid w:val="00C410B8"/>
    <w:rsid w:val="00C41123"/>
    <w:rsid w:val="00C41187"/>
    <w:rsid w:val="00C41B4A"/>
    <w:rsid w:val="00C423EC"/>
    <w:rsid w:val="00C42508"/>
    <w:rsid w:val="00C425CA"/>
    <w:rsid w:val="00C42CB4"/>
    <w:rsid w:val="00C435D3"/>
    <w:rsid w:val="00C43DCA"/>
    <w:rsid w:val="00C43E5D"/>
    <w:rsid w:val="00C44078"/>
    <w:rsid w:val="00C44646"/>
    <w:rsid w:val="00C4495D"/>
    <w:rsid w:val="00C44CA7"/>
    <w:rsid w:val="00C44E60"/>
    <w:rsid w:val="00C45C2F"/>
    <w:rsid w:val="00C46A83"/>
    <w:rsid w:val="00C46B77"/>
    <w:rsid w:val="00C46F40"/>
    <w:rsid w:val="00C47035"/>
    <w:rsid w:val="00C471F9"/>
    <w:rsid w:val="00C47649"/>
    <w:rsid w:val="00C50261"/>
    <w:rsid w:val="00C5056A"/>
    <w:rsid w:val="00C50937"/>
    <w:rsid w:val="00C50A30"/>
    <w:rsid w:val="00C50B1D"/>
    <w:rsid w:val="00C512E2"/>
    <w:rsid w:val="00C528BA"/>
    <w:rsid w:val="00C52929"/>
    <w:rsid w:val="00C52B60"/>
    <w:rsid w:val="00C52D98"/>
    <w:rsid w:val="00C52DA9"/>
    <w:rsid w:val="00C530F0"/>
    <w:rsid w:val="00C53AAF"/>
    <w:rsid w:val="00C53BAF"/>
    <w:rsid w:val="00C540E8"/>
    <w:rsid w:val="00C54C02"/>
    <w:rsid w:val="00C54E5A"/>
    <w:rsid w:val="00C54FD3"/>
    <w:rsid w:val="00C551DC"/>
    <w:rsid w:val="00C5580D"/>
    <w:rsid w:val="00C55F66"/>
    <w:rsid w:val="00C56095"/>
    <w:rsid w:val="00C56853"/>
    <w:rsid w:val="00C56BA3"/>
    <w:rsid w:val="00C5710D"/>
    <w:rsid w:val="00C57197"/>
    <w:rsid w:val="00C60519"/>
    <w:rsid w:val="00C6138F"/>
    <w:rsid w:val="00C61A96"/>
    <w:rsid w:val="00C62049"/>
    <w:rsid w:val="00C625F5"/>
    <w:rsid w:val="00C627E2"/>
    <w:rsid w:val="00C633B7"/>
    <w:rsid w:val="00C63413"/>
    <w:rsid w:val="00C63462"/>
    <w:rsid w:val="00C638C8"/>
    <w:rsid w:val="00C63A20"/>
    <w:rsid w:val="00C63D52"/>
    <w:rsid w:val="00C63E71"/>
    <w:rsid w:val="00C63EB4"/>
    <w:rsid w:val="00C6403A"/>
    <w:rsid w:val="00C6403F"/>
    <w:rsid w:val="00C6422F"/>
    <w:rsid w:val="00C64955"/>
    <w:rsid w:val="00C64C1C"/>
    <w:rsid w:val="00C65A65"/>
    <w:rsid w:val="00C65B86"/>
    <w:rsid w:val="00C6615D"/>
    <w:rsid w:val="00C66CD8"/>
    <w:rsid w:val="00C67904"/>
    <w:rsid w:val="00C67988"/>
    <w:rsid w:val="00C67A1E"/>
    <w:rsid w:val="00C7005D"/>
    <w:rsid w:val="00C702C4"/>
    <w:rsid w:val="00C703B7"/>
    <w:rsid w:val="00C70697"/>
    <w:rsid w:val="00C70771"/>
    <w:rsid w:val="00C70F97"/>
    <w:rsid w:val="00C71018"/>
    <w:rsid w:val="00C712BF"/>
    <w:rsid w:val="00C71493"/>
    <w:rsid w:val="00C7149E"/>
    <w:rsid w:val="00C717D4"/>
    <w:rsid w:val="00C71876"/>
    <w:rsid w:val="00C72373"/>
    <w:rsid w:val="00C72669"/>
    <w:rsid w:val="00C7280B"/>
    <w:rsid w:val="00C72993"/>
    <w:rsid w:val="00C72D39"/>
    <w:rsid w:val="00C73FEA"/>
    <w:rsid w:val="00C741D4"/>
    <w:rsid w:val="00C74299"/>
    <w:rsid w:val="00C7489E"/>
    <w:rsid w:val="00C74A63"/>
    <w:rsid w:val="00C75133"/>
    <w:rsid w:val="00C7537B"/>
    <w:rsid w:val="00C761BF"/>
    <w:rsid w:val="00C77009"/>
    <w:rsid w:val="00C77165"/>
    <w:rsid w:val="00C771C1"/>
    <w:rsid w:val="00C7755E"/>
    <w:rsid w:val="00C7767A"/>
    <w:rsid w:val="00C777B0"/>
    <w:rsid w:val="00C77D1C"/>
    <w:rsid w:val="00C77EA2"/>
    <w:rsid w:val="00C8017F"/>
    <w:rsid w:val="00C803D8"/>
    <w:rsid w:val="00C80BEC"/>
    <w:rsid w:val="00C80D9A"/>
    <w:rsid w:val="00C80E5D"/>
    <w:rsid w:val="00C80E8E"/>
    <w:rsid w:val="00C8172B"/>
    <w:rsid w:val="00C819B1"/>
    <w:rsid w:val="00C821E8"/>
    <w:rsid w:val="00C8257E"/>
    <w:rsid w:val="00C82EB1"/>
    <w:rsid w:val="00C830E9"/>
    <w:rsid w:val="00C83C91"/>
    <w:rsid w:val="00C83D45"/>
    <w:rsid w:val="00C84424"/>
    <w:rsid w:val="00C8474D"/>
    <w:rsid w:val="00C84EF8"/>
    <w:rsid w:val="00C84F8F"/>
    <w:rsid w:val="00C8523C"/>
    <w:rsid w:val="00C852B6"/>
    <w:rsid w:val="00C85D64"/>
    <w:rsid w:val="00C86580"/>
    <w:rsid w:val="00C86836"/>
    <w:rsid w:val="00C868F3"/>
    <w:rsid w:val="00C86F43"/>
    <w:rsid w:val="00C870B8"/>
    <w:rsid w:val="00C87162"/>
    <w:rsid w:val="00C87594"/>
    <w:rsid w:val="00C87AD0"/>
    <w:rsid w:val="00C87CFD"/>
    <w:rsid w:val="00C9011D"/>
    <w:rsid w:val="00C903F8"/>
    <w:rsid w:val="00C90E42"/>
    <w:rsid w:val="00C91700"/>
    <w:rsid w:val="00C919D5"/>
    <w:rsid w:val="00C91AE8"/>
    <w:rsid w:val="00C920BF"/>
    <w:rsid w:val="00C925DB"/>
    <w:rsid w:val="00C92721"/>
    <w:rsid w:val="00C92AB4"/>
    <w:rsid w:val="00C943E5"/>
    <w:rsid w:val="00C94E82"/>
    <w:rsid w:val="00C950BA"/>
    <w:rsid w:val="00C95441"/>
    <w:rsid w:val="00C955A6"/>
    <w:rsid w:val="00C969D7"/>
    <w:rsid w:val="00C96FA8"/>
    <w:rsid w:val="00C974C1"/>
    <w:rsid w:val="00CA063F"/>
    <w:rsid w:val="00CA0647"/>
    <w:rsid w:val="00CA07F9"/>
    <w:rsid w:val="00CA0831"/>
    <w:rsid w:val="00CA0BE3"/>
    <w:rsid w:val="00CA0E60"/>
    <w:rsid w:val="00CA1162"/>
    <w:rsid w:val="00CA1434"/>
    <w:rsid w:val="00CA1A67"/>
    <w:rsid w:val="00CA25A2"/>
    <w:rsid w:val="00CA2E99"/>
    <w:rsid w:val="00CA2F2C"/>
    <w:rsid w:val="00CA3E1C"/>
    <w:rsid w:val="00CA4312"/>
    <w:rsid w:val="00CA47AF"/>
    <w:rsid w:val="00CA4FAB"/>
    <w:rsid w:val="00CA54B3"/>
    <w:rsid w:val="00CA59B2"/>
    <w:rsid w:val="00CA5A41"/>
    <w:rsid w:val="00CA5C30"/>
    <w:rsid w:val="00CA5DA5"/>
    <w:rsid w:val="00CA6E4B"/>
    <w:rsid w:val="00CA750A"/>
    <w:rsid w:val="00CA755C"/>
    <w:rsid w:val="00CA76FE"/>
    <w:rsid w:val="00CA79D0"/>
    <w:rsid w:val="00CA7CCA"/>
    <w:rsid w:val="00CA7FA3"/>
    <w:rsid w:val="00CB022C"/>
    <w:rsid w:val="00CB03FB"/>
    <w:rsid w:val="00CB101F"/>
    <w:rsid w:val="00CB1C8B"/>
    <w:rsid w:val="00CB1DB1"/>
    <w:rsid w:val="00CB1E42"/>
    <w:rsid w:val="00CB2103"/>
    <w:rsid w:val="00CB2B98"/>
    <w:rsid w:val="00CB2DFF"/>
    <w:rsid w:val="00CB3516"/>
    <w:rsid w:val="00CB3836"/>
    <w:rsid w:val="00CB4123"/>
    <w:rsid w:val="00CB43F0"/>
    <w:rsid w:val="00CB4670"/>
    <w:rsid w:val="00CB4CA5"/>
    <w:rsid w:val="00CB4E13"/>
    <w:rsid w:val="00CB52FD"/>
    <w:rsid w:val="00CB56F6"/>
    <w:rsid w:val="00CB573C"/>
    <w:rsid w:val="00CB60AF"/>
    <w:rsid w:val="00CB6618"/>
    <w:rsid w:val="00CB6F44"/>
    <w:rsid w:val="00CB7419"/>
    <w:rsid w:val="00CB742C"/>
    <w:rsid w:val="00CB7796"/>
    <w:rsid w:val="00CB7CC4"/>
    <w:rsid w:val="00CB7D13"/>
    <w:rsid w:val="00CC044E"/>
    <w:rsid w:val="00CC0ADB"/>
    <w:rsid w:val="00CC0B09"/>
    <w:rsid w:val="00CC137F"/>
    <w:rsid w:val="00CC19D5"/>
    <w:rsid w:val="00CC1AEE"/>
    <w:rsid w:val="00CC2A01"/>
    <w:rsid w:val="00CC315E"/>
    <w:rsid w:val="00CC3BD3"/>
    <w:rsid w:val="00CC4A6B"/>
    <w:rsid w:val="00CC4F55"/>
    <w:rsid w:val="00CC5A22"/>
    <w:rsid w:val="00CC641D"/>
    <w:rsid w:val="00CC6C2B"/>
    <w:rsid w:val="00CC7E0D"/>
    <w:rsid w:val="00CD0A55"/>
    <w:rsid w:val="00CD0A8F"/>
    <w:rsid w:val="00CD1315"/>
    <w:rsid w:val="00CD1520"/>
    <w:rsid w:val="00CD1952"/>
    <w:rsid w:val="00CD1A68"/>
    <w:rsid w:val="00CD22EF"/>
    <w:rsid w:val="00CD2FD7"/>
    <w:rsid w:val="00CD30B1"/>
    <w:rsid w:val="00CD3332"/>
    <w:rsid w:val="00CD3456"/>
    <w:rsid w:val="00CD357A"/>
    <w:rsid w:val="00CD374E"/>
    <w:rsid w:val="00CD3D72"/>
    <w:rsid w:val="00CD3E2D"/>
    <w:rsid w:val="00CD3E95"/>
    <w:rsid w:val="00CD46D9"/>
    <w:rsid w:val="00CD4931"/>
    <w:rsid w:val="00CD49D2"/>
    <w:rsid w:val="00CD5424"/>
    <w:rsid w:val="00CD5650"/>
    <w:rsid w:val="00CD56C7"/>
    <w:rsid w:val="00CD5893"/>
    <w:rsid w:val="00CD5ADE"/>
    <w:rsid w:val="00CD5CE1"/>
    <w:rsid w:val="00CD68C5"/>
    <w:rsid w:val="00CD6B08"/>
    <w:rsid w:val="00CD7B54"/>
    <w:rsid w:val="00CD7DC4"/>
    <w:rsid w:val="00CD7E22"/>
    <w:rsid w:val="00CD7F5C"/>
    <w:rsid w:val="00CE0EE8"/>
    <w:rsid w:val="00CE0EF3"/>
    <w:rsid w:val="00CE0F4F"/>
    <w:rsid w:val="00CE0F9E"/>
    <w:rsid w:val="00CE1DA8"/>
    <w:rsid w:val="00CE1F19"/>
    <w:rsid w:val="00CE25FD"/>
    <w:rsid w:val="00CE277E"/>
    <w:rsid w:val="00CE2C6B"/>
    <w:rsid w:val="00CE393C"/>
    <w:rsid w:val="00CE469E"/>
    <w:rsid w:val="00CE46F2"/>
    <w:rsid w:val="00CE5C1A"/>
    <w:rsid w:val="00CE5F18"/>
    <w:rsid w:val="00CE6224"/>
    <w:rsid w:val="00CE6636"/>
    <w:rsid w:val="00CE6F37"/>
    <w:rsid w:val="00CE7211"/>
    <w:rsid w:val="00CE78A7"/>
    <w:rsid w:val="00CE7E15"/>
    <w:rsid w:val="00CF0191"/>
    <w:rsid w:val="00CF02ED"/>
    <w:rsid w:val="00CF0341"/>
    <w:rsid w:val="00CF06E2"/>
    <w:rsid w:val="00CF0786"/>
    <w:rsid w:val="00CF0D2C"/>
    <w:rsid w:val="00CF1839"/>
    <w:rsid w:val="00CF1CE4"/>
    <w:rsid w:val="00CF20D2"/>
    <w:rsid w:val="00CF2359"/>
    <w:rsid w:val="00CF2AA5"/>
    <w:rsid w:val="00CF2EA9"/>
    <w:rsid w:val="00CF3069"/>
    <w:rsid w:val="00CF3DA8"/>
    <w:rsid w:val="00CF4199"/>
    <w:rsid w:val="00CF42A9"/>
    <w:rsid w:val="00CF45D1"/>
    <w:rsid w:val="00CF47C9"/>
    <w:rsid w:val="00CF52D7"/>
    <w:rsid w:val="00CF531C"/>
    <w:rsid w:val="00CF5322"/>
    <w:rsid w:val="00CF57DB"/>
    <w:rsid w:val="00CF641A"/>
    <w:rsid w:val="00CF69EF"/>
    <w:rsid w:val="00CF6E34"/>
    <w:rsid w:val="00CF7049"/>
    <w:rsid w:val="00CF783C"/>
    <w:rsid w:val="00CF78F1"/>
    <w:rsid w:val="00CF7EBE"/>
    <w:rsid w:val="00D012AD"/>
    <w:rsid w:val="00D01555"/>
    <w:rsid w:val="00D015DF"/>
    <w:rsid w:val="00D01628"/>
    <w:rsid w:val="00D016DB"/>
    <w:rsid w:val="00D0175F"/>
    <w:rsid w:val="00D01A51"/>
    <w:rsid w:val="00D0216A"/>
    <w:rsid w:val="00D02C6F"/>
    <w:rsid w:val="00D02F22"/>
    <w:rsid w:val="00D037CB"/>
    <w:rsid w:val="00D03803"/>
    <w:rsid w:val="00D03849"/>
    <w:rsid w:val="00D04048"/>
    <w:rsid w:val="00D040C0"/>
    <w:rsid w:val="00D0479A"/>
    <w:rsid w:val="00D04832"/>
    <w:rsid w:val="00D04986"/>
    <w:rsid w:val="00D052FB"/>
    <w:rsid w:val="00D0537D"/>
    <w:rsid w:val="00D0651F"/>
    <w:rsid w:val="00D066C6"/>
    <w:rsid w:val="00D068BF"/>
    <w:rsid w:val="00D06D47"/>
    <w:rsid w:val="00D07076"/>
    <w:rsid w:val="00D07612"/>
    <w:rsid w:val="00D07C9D"/>
    <w:rsid w:val="00D105E3"/>
    <w:rsid w:val="00D11545"/>
    <w:rsid w:val="00D11650"/>
    <w:rsid w:val="00D116C8"/>
    <w:rsid w:val="00D11802"/>
    <w:rsid w:val="00D121B9"/>
    <w:rsid w:val="00D12649"/>
    <w:rsid w:val="00D126AB"/>
    <w:rsid w:val="00D133E0"/>
    <w:rsid w:val="00D1346F"/>
    <w:rsid w:val="00D136CE"/>
    <w:rsid w:val="00D13AA8"/>
    <w:rsid w:val="00D13C6F"/>
    <w:rsid w:val="00D13EF5"/>
    <w:rsid w:val="00D14210"/>
    <w:rsid w:val="00D15089"/>
    <w:rsid w:val="00D15139"/>
    <w:rsid w:val="00D1535B"/>
    <w:rsid w:val="00D153C3"/>
    <w:rsid w:val="00D15555"/>
    <w:rsid w:val="00D15593"/>
    <w:rsid w:val="00D156AF"/>
    <w:rsid w:val="00D1579F"/>
    <w:rsid w:val="00D15FC8"/>
    <w:rsid w:val="00D161C1"/>
    <w:rsid w:val="00D16378"/>
    <w:rsid w:val="00D1659C"/>
    <w:rsid w:val="00D16A37"/>
    <w:rsid w:val="00D16B53"/>
    <w:rsid w:val="00D16F17"/>
    <w:rsid w:val="00D17152"/>
    <w:rsid w:val="00D171A8"/>
    <w:rsid w:val="00D173B5"/>
    <w:rsid w:val="00D176E3"/>
    <w:rsid w:val="00D17D7E"/>
    <w:rsid w:val="00D17E7D"/>
    <w:rsid w:val="00D2010B"/>
    <w:rsid w:val="00D204D0"/>
    <w:rsid w:val="00D2076D"/>
    <w:rsid w:val="00D20BA2"/>
    <w:rsid w:val="00D20C76"/>
    <w:rsid w:val="00D21465"/>
    <w:rsid w:val="00D21961"/>
    <w:rsid w:val="00D21B96"/>
    <w:rsid w:val="00D21F60"/>
    <w:rsid w:val="00D2209A"/>
    <w:rsid w:val="00D22106"/>
    <w:rsid w:val="00D22DAC"/>
    <w:rsid w:val="00D23054"/>
    <w:rsid w:val="00D233C9"/>
    <w:rsid w:val="00D23859"/>
    <w:rsid w:val="00D23892"/>
    <w:rsid w:val="00D241DD"/>
    <w:rsid w:val="00D24506"/>
    <w:rsid w:val="00D24DC9"/>
    <w:rsid w:val="00D25DC8"/>
    <w:rsid w:val="00D25FBF"/>
    <w:rsid w:val="00D26842"/>
    <w:rsid w:val="00D26CA8"/>
    <w:rsid w:val="00D26F62"/>
    <w:rsid w:val="00D2763C"/>
    <w:rsid w:val="00D2766B"/>
    <w:rsid w:val="00D27EC5"/>
    <w:rsid w:val="00D27F8B"/>
    <w:rsid w:val="00D301BD"/>
    <w:rsid w:val="00D30577"/>
    <w:rsid w:val="00D30CE9"/>
    <w:rsid w:val="00D31243"/>
    <w:rsid w:val="00D3124D"/>
    <w:rsid w:val="00D31BD2"/>
    <w:rsid w:val="00D31C6F"/>
    <w:rsid w:val="00D31F8A"/>
    <w:rsid w:val="00D3285C"/>
    <w:rsid w:val="00D333B3"/>
    <w:rsid w:val="00D337DC"/>
    <w:rsid w:val="00D33824"/>
    <w:rsid w:val="00D33C78"/>
    <w:rsid w:val="00D3438A"/>
    <w:rsid w:val="00D35337"/>
    <w:rsid w:val="00D3556A"/>
    <w:rsid w:val="00D35E3B"/>
    <w:rsid w:val="00D363FD"/>
    <w:rsid w:val="00D36AA3"/>
    <w:rsid w:val="00D36BFB"/>
    <w:rsid w:val="00D37367"/>
    <w:rsid w:val="00D378AB"/>
    <w:rsid w:val="00D37BB9"/>
    <w:rsid w:val="00D37DA3"/>
    <w:rsid w:val="00D37FD4"/>
    <w:rsid w:val="00D41079"/>
    <w:rsid w:val="00D41646"/>
    <w:rsid w:val="00D4170B"/>
    <w:rsid w:val="00D41D21"/>
    <w:rsid w:val="00D4224D"/>
    <w:rsid w:val="00D42BE6"/>
    <w:rsid w:val="00D42CAA"/>
    <w:rsid w:val="00D4368E"/>
    <w:rsid w:val="00D4391C"/>
    <w:rsid w:val="00D439D8"/>
    <w:rsid w:val="00D44375"/>
    <w:rsid w:val="00D44B0B"/>
    <w:rsid w:val="00D45845"/>
    <w:rsid w:val="00D45DC9"/>
    <w:rsid w:val="00D4643F"/>
    <w:rsid w:val="00D468BD"/>
    <w:rsid w:val="00D4721B"/>
    <w:rsid w:val="00D51188"/>
    <w:rsid w:val="00D51A9B"/>
    <w:rsid w:val="00D521AB"/>
    <w:rsid w:val="00D5354D"/>
    <w:rsid w:val="00D53866"/>
    <w:rsid w:val="00D53AC7"/>
    <w:rsid w:val="00D542C6"/>
    <w:rsid w:val="00D55344"/>
    <w:rsid w:val="00D55C7E"/>
    <w:rsid w:val="00D55CDE"/>
    <w:rsid w:val="00D55D74"/>
    <w:rsid w:val="00D56156"/>
    <w:rsid w:val="00D5629C"/>
    <w:rsid w:val="00D56D62"/>
    <w:rsid w:val="00D572E7"/>
    <w:rsid w:val="00D5731B"/>
    <w:rsid w:val="00D57452"/>
    <w:rsid w:val="00D5758C"/>
    <w:rsid w:val="00D57594"/>
    <w:rsid w:val="00D57674"/>
    <w:rsid w:val="00D57750"/>
    <w:rsid w:val="00D57B3C"/>
    <w:rsid w:val="00D57DAA"/>
    <w:rsid w:val="00D603AC"/>
    <w:rsid w:val="00D60A49"/>
    <w:rsid w:val="00D613B5"/>
    <w:rsid w:val="00D61AA5"/>
    <w:rsid w:val="00D621B8"/>
    <w:rsid w:val="00D62339"/>
    <w:rsid w:val="00D625B3"/>
    <w:rsid w:val="00D627A4"/>
    <w:rsid w:val="00D62E50"/>
    <w:rsid w:val="00D638A3"/>
    <w:rsid w:val="00D641AD"/>
    <w:rsid w:val="00D64FE6"/>
    <w:rsid w:val="00D6542C"/>
    <w:rsid w:val="00D65582"/>
    <w:rsid w:val="00D65864"/>
    <w:rsid w:val="00D66059"/>
    <w:rsid w:val="00D664CF"/>
    <w:rsid w:val="00D66643"/>
    <w:rsid w:val="00D674A1"/>
    <w:rsid w:val="00D67612"/>
    <w:rsid w:val="00D6795B"/>
    <w:rsid w:val="00D679DC"/>
    <w:rsid w:val="00D67A02"/>
    <w:rsid w:val="00D67B32"/>
    <w:rsid w:val="00D67BDC"/>
    <w:rsid w:val="00D67EDF"/>
    <w:rsid w:val="00D70A7D"/>
    <w:rsid w:val="00D70C25"/>
    <w:rsid w:val="00D70CA5"/>
    <w:rsid w:val="00D710B4"/>
    <w:rsid w:val="00D7132F"/>
    <w:rsid w:val="00D71846"/>
    <w:rsid w:val="00D7199A"/>
    <w:rsid w:val="00D71E73"/>
    <w:rsid w:val="00D7219F"/>
    <w:rsid w:val="00D72288"/>
    <w:rsid w:val="00D7257E"/>
    <w:rsid w:val="00D7264F"/>
    <w:rsid w:val="00D72AC3"/>
    <w:rsid w:val="00D72C5A"/>
    <w:rsid w:val="00D72E80"/>
    <w:rsid w:val="00D72EE8"/>
    <w:rsid w:val="00D730D9"/>
    <w:rsid w:val="00D73CF4"/>
    <w:rsid w:val="00D73E08"/>
    <w:rsid w:val="00D74186"/>
    <w:rsid w:val="00D74A55"/>
    <w:rsid w:val="00D751A3"/>
    <w:rsid w:val="00D758FB"/>
    <w:rsid w:val="00D75ACB"/>
    <w:rsid w:val="00D75B0D"/>
    <w:rsid w:val="00D75EDC"/>
    <w:rsid w:val="00D7639F"/>
    <w:rsid w:val="00D763F1"/>
    <w:rsid w:val="00D76672"/>
    <w:rsid w:val="00D76ABB"/>
    <w:rsid w:val="00D76C3B"/>
    <w:rsid w:val="00D76DE8"/>
    <w:rsid w:val="00D76FE1"/>
    <w:rsid w:val="00D77120"/>
    <w:rsid w:val="00D77CC7"/>
    <w:rsid w:val="00D810B5"/>
    <w:rsid w:val="00D81145"/>
    <w:rsid w:val="00D813B0"/>
    <w:rsid w:val="00D81548"/>
    <w:rsid w:val="00D8164B"/>
    <w:rsid w:val="00D81786"/>
    <w:rsid w:val="00D8194E"/>
    <w:rsid w:val="00D82674"/>
    <w:rsid w:val="00D8286A"/>
    <w:rsid w:val="00D82FA5"/>
    <w:rsid w:val="00D83013"/>
    <w:rsid w:val="00D83124"/>
    <w:rsid w:val="00D83251"/>
    <w:rsid w:val="00D83433"/>
    <w:rsid w:val="00D83B6D"/>
    <w:rsid w:val="00D84157"/>
    <w:rsid w:val="00D841A9"/>
    <w:rsid w:val="00D848A2"/>
    <w:rsid w:val="00D849AE"/>
    <w:rsid w:val="00D84B76"/>
    <w:rsid w:val="00D85CD0"/>
    <w:rsid w:val="00D86051"/>
    <w:rsid w:val="00D8641D"/>
    <w:rsid w:val="00D8666C"/>
    <w:rsid w:val="00D86932"/>
    <w:rsid w:val="00D87273"/>
    <w:rsid w:val="00D87391"/>
    <w:rsid w:val="00D8775F"/>
    <w:rsid w:val="00D87EF4"/>
    <w:rsid w:val="00D9008D"/>
    <w:rsid w:val="00D905A7"/>
    <w:rsid w:val="00D90841"/>
    <w:rsid w:val="00D90898"/>
    <w:rsid w:val="00D91018"/>
    <w:rsid w:val="00D914AF"/>
    <w:rsid w:val="00D914DD"/>
    <w:rsid w:val="00D91604"/>
    <w:rsid w:val="00D91982"/>
    <w:rsid w:val="00D919B6"/>
    <w:rsid w:val="00D919C3"/>
    <w:rsid w:val="00D92EA7"/>
    <w:rsid w:val="00D93131"/>
    <w:rsid w:val="00D939DE"/>
    <w:rsid w:val="00D94B95"/>
    <w:rsid w:val="00D94D0C"/>
    <w:rsid w:val="00D95089"/>
    <w:rsid w:val="00D95138"/>
    <w:rsid w:val="00D95381"/>
    <w:rsid w:val="00D956DD"/>
    <w:rsid w:val="00D9570F"/>
    <w:rsid w:val="00D96063"/>
    <w:rsid w:val="00D96994"/>
    <w:rsid w:val="00D978A8"/>
    <w:rsid w:val="00D97D88"/>
    <w:rsid w:val="00D97E57"/>
    <w:rsid w:val="00D97F2C"/>
    <w:rsid w:val="00DA0221"/>
    <w:rsid w:val="00DA03EF"/>
    <w:rsid w:val="00DA0AE7"/>
    <w:rsid w:val="00DA0E55"/>
    <w:rsid w:val="00DA0E66"/>
    <w:rsid w:val="00DA1033"/>
    <w:rsid w:val="00DA1090"/>
    <w:rsid w:val="00DA1548"/>
    <w:rsid w:val="00DA19A0"/>
    <w:rsid w:val="00DA19BC"/>
    <w:rsid w:val="00DA1A05"/>
    <w:rsid w:val="00DA1C90"/>
    <w:rsid w:val="00DA1D19"/>
    <w:rsid w:val="00DA245B"/>
    <w:rsid w:val="00DA2759"/>
    <w:rsid w:val="00DA2EFC"/>
    <w:rsid w:val="00DA3253"/>
    <w:rsid w:val="00DA3699"/>
    <w:rsid w:val="00DA3ADA"/>
    <w:rsid w:val="00DA3C19"/>
    <w:rsid w:val="00DA3C5B"/>
    <w:rsid w:val="00DA3F4E"/>
    <w:rsid w:val="00DA4151"/>
    <w:rsid w:val="00DA4938"/>
    <w:rsid w:val="00DA532E"/>
    <w:rsid w:val="00DA5816"/>
    <w:rsid w:val="00DA5E59"/>
    <w:rsid w:val="00DA5EB5"/>
    <w:rsid w:val="00DA699C"/>
    <w:rsid w:val="00DA7C4D"/>
    <w:rsid w:val="00DA7FAF"/>
    <w:rsid w:val="00DB024F"/>
    <w:rsid w:val="00DB02A3"/>
    <w:rsid w:val="00DB0407"/>
    <w:rsid w:val="00DB05B1"/>
    <w:rsid w:val="00DB1119"/>
    <w:rsid w:val="00DB11E1"/>
    <w:rsid w:val="00DB19BF"/>
    <w:rsid w:val="00DB1F6B"/>
    <w:rsid w:val="00DB2069"/>
    <w:rsid w:val="00DB23F1"/>
    <w:rsid w:val="00DB24C8"/>
    <w:rsid w:val="00DB2893"/>
    <w:rsid w:val="00DB29D7"/>
    <w:rsid w:val="00DB29FB"/>
    <w:rsid w:val="00DB3022"/>
    <w:rsid w:val="00DB33F2"/>
    <w:rsid w:val="00DB4860"/>
    <w:rsid w:val="00DB4C5D"/>
    <w:rsid w:val="00DB4C77"/>
    <w:rsid w:val="00DB4EA1"/>
    <w:rsid w:val="00DB50FF"/>
    <w:rsid w:val="00DB5107"/>
    <w:rsid w:val="00DB58CB"/>
    <w:rsid w:val="00DB59E8"/>
    <w:rsid w:val="00DB6829"/>
    <w:rsid w:val="00DB6862"/>
    <w:rsid w:val="00DB68C3"/>
    <w:rsid w:val="00DB68CF"/>
    <w:rsid w:val="00DB7275"/>
    <w:rsid w:val="00DB78DC"/>
    <w:rsid w:val="00DC046B"/>
    <w:rsid w:val="00DC10A2"/>
    <w:rsid w:val="00DC171B"/>
    <w:rsid w:val="00DC20EC"/>
    <w:rsid w:val="00DC320F"/>
    <w:rsid w:val="00DC4217"/>
    <w:rsid w:val="00DC49C2"/>
    <w:rsid w:val="00DC4A98"/>
    <w:rsid w:val="00DC4B34"/>
    <w:rsid w:val="00DC4D64"/>
    <w:rsid w:val="00DC4D7B"/>
    <w:rsid w:val="00DC5545"/>
    <w:rsid w:val="00DC5DD4"/>
    <w:rsid w:val="00DC5E54"/>
    <w:rsid w:val="00DC78D2"/>
    <w:rsid w:val="00DC7D8D"/>
    <w:rsid w:val="00DD03AD"/>
    <w:rsid w:val="00DD04CD"/>
    <w:rsid w:val="00DD0EB6"/>
    <w:rsid w:val="00DD119C"/>
    <w:rsid w:val="00DD14BA"/>
    <w:rsid w:val="00DD187E"/>
    <w:rsid w:val="00DD1E75"/>
    <w:rsid w:val="00DD1F16"/>
    <w:rsid w:val="00DD2A07"/>
    <w:rsid w:val="00DD30DC"/>
    <w:rsid w:val="00DD3613"/>
    <w:rsid w:val="00DD3899"/>
    <w:rsid w:val="00DD38F2"/>
    <w:rsid w:val="00DD4182"/>
    <w:rsid w:val="00DD41DD"/>
    <w:rsid w:val="00DD4A24"/>
    <w:rsid w:val="00DD5593"/>
    <w:rsid w:val="00DD5C00"/>
    <w:rsid w:val="00DD6E28"/>
    <w:rsid w:val="00DD6FF8"/>
    <w:rsid w:val="00DD7011"/>
    <w:rsid w:val="00DD70D4"/>
    <w:rsid w:val="00DD77B3"/>
    <w:rsid w:val="00DE05C1"/>
    <w:rsid w:val="00DE124C"/>
    <w:rsid w:val="00DE127D"/>
    <w:rsid w:val="00DE1760"/>
    <w:rsid w:val="00DE1856"/>
    <w:rsid w:val="00DE1936"/>
    <w:rsid w:val="00DE1B7C"/>
    <w:rsid w:val="00DE1CBB"/>
    <w:rsid w:val="00DE1CD4"/>
    <w:rsid w:val="00DE225C"/>
    <w:rsid w:val="00DE22AD"/>
    <w:rsid w:val="00DE235D"/>
    <w:rsid w:val="00DE26B6"/>
    <w:rsid w:val="00DE2E48"/>
    <w:rsid w:val="00DE32E3"/>
    <w:rsid w:val="00DE3F10"/>
    <w:rsid w:val="00DE4502"/>
    <w:rsid w:val="00DE45D1"/>
    <w:rsid w:val="00DE4710"/>
    <w:rsid w:val="00DE4A2D"/>
    <w:rsid w:val="00DE6360"/>
    <w:rsid w:val="00DE63E2"/>
    <w:rsid w:val="00DE68BE"/>
    <w:rsid w:val="00DE6D9A"/>
    <w:rsid w:val="00DE70C7"/>
    <w:rsid w:val="00DE712A"/>
    <w:rsid w:val="00DE7348"/>
    <w:rsid w:val="00DE73F3"/>
    <w:rsid w:val="00DE74AA"/>
    <w:rsid w:val="00DE7ED5"/>
    <w:rsid w:val="00DF00C5"/>
    <w:rsid w:val="00DF0BB5"/>
    <w:rsid w:val="00DF1072"/>
    <w:rsid w:val="00DF1296"/>
    <w:rsid w:val="00DF1B2F"/>
    <w:rsid w:val="00DF28C7"/>
    <w:rsid w:val="00DF2AFD"/>
    <w:rsid w:val="00DF2E1C"/>
    <w:rsid w:val="00DF2F63"/>
    <w:rsid w:val="00DF3031"/>
    <w:rsid w:val="00DF34AC"/>
    <w:rsid w:val="00DF37E8"/>
    <w:rsid w:val="00DF3D75"/>
    <w:rsid w:val="00DF42C1"/>
    <w:rsid w:val="00DF486B"/>
    <w:rsid w:val="00DF4C6C"/>
    <w:rsid w:val="00DF4D86"/>
    <w:rsid w:val="00DF5B3F"/>
    <w:rsid w:val="00DF5BD0"/>
    <w:rsid w:val="00DF5C8E"/>
    <w:rsid w:val="00DF5D3A"/>
    <w:rsid w:val="00DF5DC0"/>
    <w:rsid w:val="00DF5E85"/>
    <w:rsid w:val="00DF6347"/>
    <w:rsid w:val="00DF6663"/>
    <w:rsid w:val="00DF6DCC"/>
    <w:rsid w:val="00DF7171"/>
    <w:rsid w:val="00DF71F0"/>
    <w:rsid w:val="00E001AC"/>
    <w:rsid w:val="00E002AC"/>
    <w:rsid w:val="00E002E4"/>
    <w:rsid w:val="00E015CF"/>
    <w:rsid w:val="00E01912"/>
    <w:rsid w:val="00E01F85"/>
    <w:rsid w:val="00E0223C"/>
    <w:rsid w:val="00E023A8"/>
    <w:rsid w:val="00E02857"/>
    <w:rsid w:val="00E029F3"/>
    <w:rsid w:val="00E02BED"/>
    <w:rsid w:val="00E0344B"/>
    <w:rsid w:val="00E0350A"/>
    <w:rsid w:val="00E0380A"/>
    <w:rsid w:val="00E03F64"/>
    <w:rsid w:val="00E043ED"/>
    <w:rsid w:val="00E04C40"/>
    <w:rsid w:val="00E05294"/>
    <w:rsid w:val="00E0532E"/>
    <w:rsid w:val="00E05B4F"/>
    <w:rsid w:val="00E05C7F"/>
    <w:rsid w:val="00E063C3"/>
    <w:rsid w:val="00E070C8"/>
    <w:rsid w:val="00E072F8"/>
    <w:rsid w:val="00E07B48"/>
    <w:rsid w:val="00E1021B"/>
    <w:rsid w:val="00E106D8"/>
    <w:rsid w:val="00E1086A"/>
    <w:rsid w:val="00E10D94"/>
    <w:rsid w:val="00E119CD"/>
    <w:rsid w:val="00E11B0C"/>
    <w:rsid w:val="00E11B78"/>
    <w:rsid w:val="00E12385"/>
    <w:rsid w:val="00E139BC"/>
    <w:rsid w:val="00E13CEE"/>
    <w:rsid w:val="00E13F31"/>
    <w:rsid w:val="00E14054"/>
    <w:rsid w:val="00E14342"/>
    <w:rsid w:val="00E14DAB"/>
    <w:rsid w:val="00E153CC"/>
    <w:rsid w:val="00E15861"/>
    <w:rsid w:val="00E16B99"/>
    <w:rsid w:val="00E1711C"/>
    <w:rsid w:val="00E20A35"/>
    <w:rsid w:val="00E218A8"/>
    <w:rsid w:val="00E21B7F"/>
    <w:rsid w:val="00E2207D"/>
    <w:rsid w:val="00E22204"/>
    <w:rsid w:val="00E22533"/>
    <w:rsid w:val="00E226DA"/>
    <w:rsid w:val="00E227BD"/>
    <w:rsid w:val="00E227CC"/>
    <w:rsid w:val="00E22FB4"/>
    <w:rsid w:val="00E232A4"/>
    <w:rsid w:val="00E24424"/>
    <w:rsid w:val="00E24D2B"/>
    <w:rsid w:val="00E24EA9"/>
    <w:rsid w:val="00E250D3"/>
    <w:rsid w:val="00E25313"/>
    <w:rsid w:val="00E2560F"/>
    <w:rsid w:val="00E25925"/>
    <w:rsid w:val="00E25F29"/>
    <w:rsid w:val="00E260BA"/>
    <w:rsid w:val="00E268D2"/>
    <w:rsid w:val="00E27652"/>
    <w:rsid w:val="00E302D2"/>
    <w:rsid w:val="00E30A09"/>
    <w:rsid w:val="00E3135B"/>
    <w:rsid w:val="00E316DF"/>
    <w:rsid w:val="00E31964"/>
    <w:rsid w:val="00E31ABA"/>
    <w:rsid w:val="00E31EB1"/>
    <w:rsid w:val="00E32143"/>
    <w:rsid w:val="00E32537"/>
    <w:rsid w:val="00E32AE0"/>
    <w:rsid w:val="00E32B80"/>
    <w:rsid w:val="00E32CBB"/>
    <w:rsid w:val="00E33C85"/>
    <w:rsid w:val="00E33FF2"/>
    <w:rsid w:val="00E3427D"/>
    <w:rsid w:val="00E34295"/>
    <w:rsid w:val="00E342AA"/>
    <w:rsid w:val="00E3438B"/>
    <w:rsid w:val="00E349EE"/>
    <w:rsid w:val="00E34A84"/>
    <w:rsid w:val="00E34B79"/>
    <w:rsid w:val="00E353E7"/>
    <w:rsid w:val="00E3549A"/>
    <w:rsid w:val="00E35504"/>
    <w:rsid w:val="00E36131"/>
    <w:rsid w:val="00E36434"/>
    <w:rsid w:val="00E36B7F"/>
    <w:rsid w:val="00E36BDD"/>
    <w:rsid w:val="00E36E76"/>
    <w:rsid w:val="00E37748"/>
    <w:rsid w:val="00E37862"/>
    <w:rsid w:val="00E37DED"/>
    <w:rsid w:val="00E37F87"/>
    <w:rsid w:val="00E40C81"/>
    <w:rsid w:val="00E412DF"/>
    <w:rsid w:val="00E413FF"/>
    <w:rsid w:val="00E4149A"/>
    <w:rsid w:val="00E41C74"/>
    <w:rsid w:val="00E42615"/>
    <w:rsid w:val="00E42A45"/>
    <w:rsid w:val="00E42AC0"/>
    <w:rsid w:val="00E431EC"/>
    <w:rsid w:val="00E43659"/>
    <w:rsid w:val="00E43846"/>
    <w:rsid w:val="00E43C17"/>
    <w:rsid w:val="00E44013"/>
    <w:rsid w:val="00E44C17"/>
    <w:rsid w:val="00E44EE7"/>
    <w:rsid w:val="00E44FC9"/>
    <w:rsid w:val="00E452C2"/>
    <w:rsid w:val="00E45449"/>
    <w:rsid w:val="00E456B8"/>
    <w:rsid w:val="00E45E73"/>
    <w:rsid w:val="00E46680"/>
    <w:rsid w:val="00E469EA"/>
    <w:rsid w:val="00E472E1"/>
    <w:rsid w:val="00E5030B"/>
    <w:rsid w:val="00E505BA"/>
    <w:rsid w:val="00E507C1"/>
    <w:rsid w:val="00E50B91"/>
    <w:rsid w:val="00E50D25"/>
    <w:rsid w:val="00E50E8B"/>
    <w:rsid w:val="00E51109"/>
    <w:rsid w:val="00E51171"/>
    <w:rsid w:val="00E5188F"/>
    <w:rsid w:val="00E51AEC"/>
    <w:rsid w:val="00E51E24"/>
    <w:rsid w:val="00E5253D"/>
    <w:rsid w:val="00E52585"/>
    <w:rsid w:val="00E5259B"/>
    <w:rsid w:val="00E5272D"/>
    <w:rsid w:val="00E52B6A"/>
    <w:rsid w:val="00E53176"/>
    <w:rsid w:val="00E53211"/>
    <w:rsid w:val="00E53423"/>
    <w:rsid w:val="00E53DA5"/>
    <w:rsid w:val="00E53EFC"/>
    <w:rsid w:val="00E5423A"/>
    <w:rsid w:val="00E543FE"/>
    <w:rsid w:val="00E549C6"/>
    <w:rsid w:val="00E54ACE"/>
    <w:rsid w:val="00E55232"/>
    <w:rsid w:val="00E55564"/>
    <w:rsid w:val="00E555A2"/>
    <w:rsid w:val="00E557CF"/>
    <w:rsid w:val="00E55F84"/>
    <w:rsid w:val="00E561A7"/>
    <w:rsid w:val="00E56AD4"/>
    <w:rsid w:val="00E56C6F"/>
    <w:rsid w:val="00E5722C"/>
    <w:rsid w:val="00E574C2"/>
    <w:rsid w:val="00E57833"/>
    <w:rsid w:val="00E57F43"/>
    <w:rsid w:val="00E600E7"/>
    <w:rsid w:val="00E60226"/>
    <w:rsid w:val="00E6055D"/>
    <w:rsid w:val="00E6117E"/>
    <w:rsid w:val="00E612CC"/>
    <w:rsid w:val="00E612CE"/>
    <w:rsid w:val="00E613DF"/>
    <w:rsid w:val="00E61775"/>
    <w:rsid w:val="00E617FB"/>
    <w:rsid w:val="00E6181E"/>
    <w:rsid w:val="00E61B22"/>
    <w:rsid w:val="00E61F72"/>
    <w:rsid w:val="00E620B2"/>
    <w:rsid w:val="00E622C0"/>
    <w:rsid w:val="00E622D1"/>
    <w:rsid w:val="00E62432"/>
    <w:rsid w:val="00E6246C"/>
    <w:rsid w:val="00E6252D"/>
    <w:rsid w:val="00E62A15"/>
    <w:rsid w:val="00E62E2E"/>
    <w:rsid w:val="00E6348B"/>
    <w:rsid w:val="00E637DC"/>
    <w:rsid w:val="00E6398D"/>
    <w:rsid w:val="00E63B55"/>
    <w:rsid w:val="00E63C5F"/>
    <w:rsid w:val="00E63C75"/>
    <w:rsid w:val="00E63EE1"/>
    <w:rsid w:val="00E64143"/>
    <w:rsid w:val="00E653AC"/>
    <w:rsid w:val="00E653D8"/>
    <w:rsid w:val="00E659AA"/>
    <w:rsid w:val="00E65EDF"/>
    <w:rsid w:val="00E66319"/>
    <w:rsid w:val="00E66659"/>
    <w:rsid w:val="00E66D65"/>
    <w:rsid w:val="00E6757B"/>
    <w:rsid w:val="00E67A09"/>
    <w:rsid w:val="00E67A78"/>
    <w:rsid w:val="00E67A8C"/>
    <w:rsid w:val="00E67C24"/>
    <w:rsid w:val="00E67D5A"/>
    <w:rsid w:val="00E70202"/>
    <w:rsid w:val="00E70259"/>
    <w:rsid w:val="00E70A05"/>
    <w:rsid w:val="00E70D4D"/>
    <w:rsid w:val="00E717B1"/>
    <w:rsid w:val="00E7222A"/>
    <w:rsid w:val="00E72A1B"/>
    <w:rsid w:val="00E73BEB"/>
    <w:rsid w:val="00E7402E"/>
    <w:rsid w:val="00E743AA"/>
    <w:rsid w:val="00E7454A"/>
    <w:rsid w:val="00E746CF"/>
    <w:rsid w:val="00E74792"/>
    <w:rsid w:val="00E74CF0"/>
    <w:rsid w:val="00E7545D"/>
    <w:rsid w:val="00E760E2"/>
    <w:rsid w:val="00E761A8"/>
    <w:rsid w:val="00E763FA"/>
    <w:rsid w:val="00E7669D"/>
    <w:rsid w:val="00E76BE9"/>
    <w:rsid w:val="00E76F69"/>
    <w:rsid w:val="00E76FDB"/>
    <w:rsid w:val="00E77231"/>
    <w:rsid w:val="00E77469"/>
    <w:rsid w:val="00E77923"/>
    <w:rsid w:val="00E779D7"/>
    <w:rsid w:val="00E77A97"/>
    <w:rsid w:val="00E80150"/>
    <w:rsid w:val="00E8084A"/>
    <w:rsid w:val="00E808A2"/>
    <w:rsid w:val="00E808AD"/>
    <w:rsid w:val="00E809A1"/>
    <w:rsid w:val="00E809C6"/>
    <w:rsid w:val="00E81708"/>
    <w:rsid w:val="00E81FAA"/>
    <w:rsid w:val="00E82040"/>
    <w:rsid w:val="00E82181"/>
    <w:rsid w:val="00E83353"/>
    <w:rsid w:val="00E83767"/>
    <w:rsid w:val="00E83D1A"/>
    <w:rsid w:val="00E83D86"/>
    <w:rsid w:val="00E83EF7"/>
    <w:rsid w:val="00E84279"/>
    <w:rsid w:val="00E842B9"/>
    <w:rsid w:val="00E843E2"/>
    <w:rsid w:val="00E84552"/>
    <w:rsid w:val="00E8463D"/>
    <w:rsid w:val="00E84784"/>
    <w:rsid w:val="00E85421"/>
    <w:rsid w:val="00E856DF"/>
    <w:rsid w:val="00E85AD4"/>
    <w:rsid w:val="00E869D8"/>
    <w:rsid w:val="00E86EBA"/>
    <w:rsid w:val="00E8761C"/>
    <w:rsid w:val="00E87954"/>
    <w:rsid w:val="00E87FE8"/>
    <w:rsid w:val="00E907FB"/>
    <w:rsid w:val="00E90958"/>
    <w:rsid w:val="00E90AF2"/>
    <w:rsid w:val="00E90EC0"/>
    <w:rsid w:val="00E919F9"/>
    <w:rsid w:val="00E91C29"/>
    <w:rsid w:val="00E91FF6"/>
    <w:rsid w:val="00E9242D"/>
    <w:rsid w:val="00E927BD"/>
    <w:rsid w:val="00E931B5"/>
    <w:rsid w:val="00E934A6"/>
    <w:rsid w:val="00E93EA6"/>
    <w:rsid w:val="00E94DBB"/>
    <w:rsid w:val="00E95474"/>
    <w:rsid w:val="00E95569"/>
    <w:rsid w:val="00E95728"/>
    <w:rsid w:val="00E95B7F"/>
    <w:rsid w:val="00E95EFF"/>
    <w:rsid w:val="00E96238"/>
    <w:rsid w:val="00E9654B"/>
    <w:rsid w:val="00E965D9"/>
    <w:rsid w:val="00E96BCE"/>
    <w:rsid w:val="00E970F7"/>
    <w:rsid w:val="00E97267"/>
    <w:rsid w:val="00E97CCD"/>
    <w:rsid w:val="00EA038A"/>
    <w:rsid w:val="00EA038F"/>
    <w:rsid w:val="00EA075B"/>
    <w:rsid w:val="00EA0761"/>
    <w:rsid w:val="00EA13D8"/>
    <w:rsid w:val="00EA186B"/>
    <w:rsid w:val="00EA1C66"/>
    <w:rsid w:val="00EA1D02"/>
    <w:rsid w:val="00EA24BC"/>
    <w:rsid w:val="00EA253D"/>
    <w:rsid w:val="00EA28BC"/>
    <w:rsid w:val="00EA2B6B"/>
    <w:rsid w:val="00EA2CD5"/>
    <w:rsid w:val="00EA33AD"/>
    <w:rsid w:val="00EA3C57"/>
    <w:rsid w:val="00EA3EE5"/>
    <w:rsid w:val="00EA45CF"/>
    <w:rsid w:val="00EA4604"/>
    <w:rsid w:val="00EA48DA"/>
    <w:rsid w:val="00EA4AF3"/>
    <w:rsid w:val="00EA4B0B"/>
    <w:rsid w:val="00EA4B0D"/>
    <w:rsid w:val="00EA4B1F"/>
    <w:rsid w:val="00EA4C00"/>
    <w:rsid w:val="00EA5E7C"/>
    <w:rsid w:val="00EA6676"/>
    <w:rsid w:val="00EA67EE"/>
    <w:rsid w:val="00EA733C"/>
    <w:rsid w:val="00EA73D8"/>
    <w:rsid w:val="00EA7A02"/>
    <w:rsid w:val="00EB0158"/>
    <w:rsid w:val="00EB02FF"/>
    <w:rsid w:val="00EB0F82"/>
    <w:rsid w:val="00EB17A8"/>
    <w:rsid w:val="00EB1AA5"/>
    <w:rsid w:val="00EB1E38"/>
    <w:rsid w:val="00EB2507"/>
    <w:rsid w:val="00EB28F9"/>
    <w:rsid w:val="00EB3407"/>
    <w:rsid w:val="00EB375B"/>
    <w:rsid w:val="00EB3F2E"/>
    <w:rsid w:val="00EB40B3"/>
    <w:rsid w:val="00EB444F"/>
    <w:rsid w:val="00EB53A0"/>
    <w:rsid w:val="00EB55F4"/>
    <w:rsid w:val="00EB5629"/>
    <w:rsid w:val="00EB57C3"/>
    <w:rsid w:val="00EB58B1"/>
    <w:rsid w:val="00EB5B49"/>
    <w:rsid w:val="00EB5BD4"/>
    <w:rsid w:val="00EB5F47"/>
    <w:rsid w:val="00EB603F"/>
    <w:rsid w:val="00EB62C0"/>
    <w:rsid w:val="00EB70E8"/>
    <w:rsid w:val="00EB7244"/>
    <w:rsid w:val="00EC0108"/>
    <w:rsid w:val="00EC015C"/>
    <w:rsid w:val="00EC0600"/>
    <w:rsid w:val="00EC0783"/>
    <w:rsid w:val="00EC0986"/>
    <w:rsid w:val="00EC1015"/>
    <w:rsid w:val="00EC1805"/>
    <w:rsid w:val="00EC1C0D"/>
    <w:rsid w:val="00EC209C"/>
    <w:rsid w:val="00EC2F8D"/>
    <w:rsid w:val="00EC37DF"/>
    <w:rsid w:val="00EC37ED"/>
    <w:rsid w:val="00EC3830"/>
    <w:rsid w:val="00EC3C0B"/>
    <w:rsid w:val="00EC56F6"/>
    <w:rsid w:val="00EC5BB0"/>
    <w:rsid w:val="00EC5FC8"/>
    <w:rsid w:val="00EC60D8"/>
    <w:rsid w:val="00EC7174"/>
    <w:rsid w:val="00EC73F7"/>
    <w:rsid w:val="00EC799C"/>
    <w:rsid w:val="00EC7A6A"/>
    <w:rsid w:val="00EC7D50"/>
    <w:rsid w:val="00EC7F83"/>
    <w:rsid w:val="00ED0397"/>
    <w:rsid w:val="00ED15F1"/>
    <w:rsid w:val="00ED1660"/>
    <w:rsid w:val="00ED1674"/>
    <w:rsid w:val="00ED189C"/>
    <w:rsid w:val="00ED1D72"/>
    <w:rsid w:val="00ED243B"/>
    <w:rsid w:val="00ED2DCA"/>
    <w:rsid w:val="00ED3593"/>
    <w:rsid w:val="00ED36C1"/>
    <w:rsid w:val="00ED37A4"/>
    <w:rsid w:val="00ED48F3"/>
    <w:rsid w:val="00ED54D6"/>
    <w:rsid w:val="00ED576A"/>
    <w:rsid w:val="00ED5FDA"/>
    <w:rsid w:val="00ED735A"/>
    <w:rsid w:val="00ED738E"/>
    <w:rsid w:val="00ED7CD2"/>
    <w:rsid w:val="00EE0865"/>
    <w:rsid w:val="00EE0A4D"/>
    <w:rsid w:val="00EE0AC3"/>
    <w:rsid w:val="00EE0B8A"/>
    <w:rsid w:val="00EE0C65"/>
    <w:rsid w:val="00EE1508"/>
    <w:rsid w:val="00EE1661"/>
    <w:rsid w:val="00EE1E4B"/>
    <w:rsid w:val="00EE2050"/>
    <w:rsid w:val="00EE2934"/>
    <w:rsid w:val="00EE2C20"/>
    <w:rsid w:val="00EE2FE3"/>
    <w:rsid w:val="00EE33D8"/>
    <w:rsid w:val="00EE3518"/>
    <w:rsid w:val="00EE3C7E"/>
    <w:rsid w:val="00EE4026"/>
    <w:rsid w:val="00EE471B"/>
    <w:rsid w:val="00EE4AAF"/>
    <w:rsid w:val="00EE50C7"/>
    <w:rsid w:val="00EE5301"/>
    <w:rsid w:val="00EE5429"/>
    <w:rsid w:val="00EE58D4"/>
    <w:rsid w:val="00EE6269"/>
    <w:rsid w:val="00EE6860"/>
    <w:rsid w:val="00EE696F"/>
    <w:rsid w:val="00EE6C8A"/>
    <w:rsid w:val="00EE70BB"/>
    <w:rsid w:val="00EE7F0B"/>
    <w:rsid w:val="00EF0AAF"/>
    <w:rsid w:val="00EF17A3"/>
    <w:rsid w:val="00EF1CFC"/>
    <w:rsid w:val="00EF205B"/>
    <w:rsid w:val="00EF277D"/>
    <w:rsid w:val="00EF30E4"/>
    <w:rsid w:val="00EF3311"/>
    <w:rsid w:val="00EF34BC"/>
    <w:rsid w:val="00EF35AB"/>
    <w:rsid w:val="00EF374F"/>
    <w:rsid w:val="00EF3D5F"/>
    <w:rsid w:val="00EF4105"/>
    <w:rsid w:val="00EF4178"/>
    <w:rsid w:val="00EF4725"/>
    <w:rsid w:val="00EF4C8C"/>
    <w:rsid w:val="00EF5AA5"/>
    <w:rsid w:val="00EF5AAF"/>
    <w:rsid w:val="00EF5DB9"/>
    <w:rsid w:val="00EF5DDF"/>
    <w:rsid w:val="00EF5FA2"/>
    <w:rsid w:val="00EF6175"/>
    <w:rsid w:val="00EF6274"/>
    <w:rsid w:val="00EF653F"/>
    <w:rsid w:val="00EF69E5"/>
    <w:rsid w:val="00EF6ABA"/>
    <w:rsid w:val="00EF6DC5"/>
    <w:rsid w:val="00EF6E6D"/>
    <w:rsid w:val="00EF6F75"/>
    <w:rsid w:val="00EF723B"/>
    <w:rsid w:val="00EF74E5"/>
    <w:rsid w:val="00EF776C"/>
    <w:rsid w:val="00EF7B4F"/>
    <w:rsid w:val="00EF7BE3"/>
    <w:rsid w:val="00EF7F18"/>
    <w:rsid w:val="00F00D15"/>
    <w:rsid w:val="00F016C5"/>
    <w:rsid w:val="00F01702"/>
    <w:rsid w:val="00F01BA1"/>
    <w:rsid w:val="00F01C11"/>
    <w:rsid w:val="00F02264"/>
    <w:rsid w:val="00F026B8"/>
    <w:rsid w:val="00F032FD"/>
    <w:rsid w:val="00F0331D"/>
    <w:rsid w:val="00F03CE5"/>
    <w:rsid w:val="00F03E02"/>
    <w:rsid w:val="00F04581"/>
    <w:rsid w:val="00F049A1"/>
    <w:rsid w:val="00F0585E"/>
    <w:rsid w:val="00F0599B"/>
    <w:rsid w:val="00F05E63"/>
    <w:rsid w:val="00F065CA"/>
    <w:rsid w:val="00F06973"/>
    <w:rsid w:val="00F076ED"/>
    <w:rsid w:val="00F0772F"/>
    <w:rsid w:val="00F10DD9"/>
    <w:rsid w:val="00F1116E"/>
    <w:rsid w:val="00F11442"/>
    <w:rsid w:val="00F115D1"/>
    <w:rsid w:val="00F117E4"/>
    <w:rsid w:val="00F118BB"/>
    <w:rsid w:val="00F11B64"/>
    <w:rsid w:val="00F11EB9"/>
    <w:rsid w:val="00F129B9"/>
    <w:rsid w:val="00F12AFF"/>
    <w:rsid w:val="00F12E60"/>
    <w:rsid w:val="00F12F88"/>
    <w:rsid w:val="00F13109"/>
    <w:rsid w:val="00F1318B"/>
    <w:rsid w:val="00F14164"/>
    <w:rsid w:val="00F144E9"/>
    <w:rsid w:val="00F1458C"/>
    <w:rsid w:val="00F14C2A"/>
    <w:rsid w:val="00F15662"/>
    <w:rsid w:val="00F15C66"/>
    <w:rsid w:val="00F168EA"/>
    <w:rsid w:val="00F16977"/>
    <w:rsid w:val="00F1762A"/>
    <w:rsid w:val="00F1781E"/>
    <w:rsid w:val="00F179B7"/>
    <w:rsid w:val="00F17AAA"/>
    <w:rsid w:val="00F17ABA"/>
    <w:rsid w:val="00F200B4"/>
    <w:rsid w:val="00F20438"/>
    <w:rsid w:val="00F20A07"/>
    <w:rsid w:val="00F212FA"/>
    <w:rsid w:val="00F2149A"/>
    <w:rsid w:val="00F21D66"/>
    <w:rsid w:val="00F228D6"/>
    <w:rsid w:val="00F22C22"/>
    <w:rsid w:val="00F22D2D"/>
    <w:rsid w:val="00F22D6C"/>
    <w:rsid w:val="00F233A6"/>
    <w:rsid w:val="00F238A3"/>
    <w:rsid w:val="00F238A9"/>
    <w:rsid w:val="00F23B51"/>
    <w:rsid w:val="00F24137"/>
    <w:rsid w:val="00F24314"/>
    <w:rsid w:val="00F2490E"/>
    <w:rsid w:val="00F2533B"/>
    <w:rsid w:val="00F25684"/>
    <w:rsid w:val="00F261CE"/>
    <w:rsid w:val="00F26227"/>
    <w:rsid w:val="00F26428"/>
    <w:rsid w:val="00F2652D"/>
    <w:rsid w:val="00F267D6"/>
    <w:rsid w:val="00F26885"/>
    <w:rsid w:val="00F26891"/>
    <w:rsid w:val="00F270A0"/>
    <w:rsid w:val="00F275F0"/>
    <w:rsid w:val="00F27805"/>
    <w:rsid w:val="00F278BD"/>
    <w:rsid w:val="00F27954"/>
    <w:rsid w:val="00F27CB4"/>
    <w:rsid w:val="00F27D9F"/>
    <w:rsid w:val="00F3018B"/>
    <w:rsid w:val="00F3020B"/>
    <w:rsid w:val="00F30995"/>
    <w:rsid w:val="00F31614"/>
    <w:rsid w:val="00F316F5"/>
    <w:rsid w:val="00F316F8"/>
    <w:rsid w:val="00F31BA2"/>
    <w:rsid w:val="00F31D3B"/>
    <w:rsid w:val="00F31DCD"/>
    <w:rsid w:val="00F31DF4"/>
    <w:rsid w:val="00F31FCD"/>
    <w:rsid w:val="00F32140"/>
    <w:rsid w:val="00F3247B"/>
    <w:rsid w:val="00F326DE"/>
    <w:rsid w:val="00F33133"/>
    <w:rsid w:val="00F331E1"/>
    <w:rsid w:val="00F334E9"/>
    <w:rsid w:val="00F33D2D"/>
    <w:rsid w:val="00F34064"/>
    <w:rsid w:val="00F34D03"/>
    <w:rsid w:val="00F3564D"/>
    <w:rsid w:val="00F35828"/>
    <w:rsid w:val="00F35912"/>
    <w:rsid w:val="00F35946"/>
    <w:rsid w:val="00F35DC4"/>
    <w:rsid w:val="00F35E97"/>
    <w:rsid w:val="00F3611A"/>
    <w:rsid w:val="00F36CF6"/>
    <w:rsid w:val="00F36DEF"/>
    <w:rsid w:val="00F37318"/>
    <w:rsid w:val="00F37C16"/>
    <w:rsid w:val="00F37C3D"/>
    <w:rsid w:val="00F37FE9"/>
    <w:rsid w:val="00F411EC"/>
    <w:rsid w:val="00F413E1"/>
    <w:rsid w:val="00F416CC"/>
    <w:rsid w:val="00F41795"/>
    <w:rsid w:val="00F42395"/>
    <w:rsid w:val="00F437EE"/>
    <w:rsid w:val="00F43D96"/>
    <w:rsid w:val="00F44103"/>
    <w:rsid w:val="00F45258"/>
    <w:rsid w:val="00F4539E"/>
    <w:rsid w:val="00F4656D"/>
    <w:rsid w:val="00F4669D"/>
    <w:rsid w:val="00F46B5D"/>
    <w:rsid w:val="00F4708D"/>
    <w:rsid w:val="00F4723B"/>
    <w:rsid w:val="00F500AC"/>
    <w:rsid w:val="00F516FD"/>
    <w:rsid w:val="00F51A4D"/>
    <w:rsid w:val="00F51D38"/>
    <w:rsid w:val="00F51E0D"/>
    <w:rsid w:val="00F51E14"/>
    <w:rsid w:val="00F521A4"/>
    <w:rsid w:val="00F529C2"/>
    <w:rsid w:val="00F52E75"/>
    <w:rsid w:val="00F5328B"/>
    <w:rsid w:val="00F532EF"/>
    <w:rsid w:val="00F53D0B"/>
    <w:rsid w:val="00F53F90"/>
    <w:rsid w:val="00F543BB"/>
    <w:rsid w:val="00F54463"/>
    <w:rsid w:val="00F5491B"/>
    <w:rsid w:val="00F55833"/>
    <w:rsid w:val="00F5597C"/>
    <w:rsid w:val="00F55B22"/>
    <w:rsid w:val="00F55D8A"/>
    <w:rsid w:val="00F56765"/>
    <w:rsid w:val="00F569D3"/>
    <w:rsid w:val="00F56B13"/>
    <w:rsid w:val="00F570BF"/>
    <w:rsid w:val="00F57487"/>
    <w:rsid w:val="00F57914"/>
    <w:rsid w:val="00F57C40"/>
    <w:rsid w:val="00F57D8F"/>
    <w:rsid w:val="00F606E2"/>
    <w:rsid w:val="00F606FD"/>
    <w:rsid w:val="00F60921"/>
    <w:rsid w:val="00F60E88"/>
    <w:rsid w:val="00F6103C"/>
    <w:rsid w:val="00F618F8"/>
    <w:rsid w:val="00F61A4F"/>
    <w:rsid w:val="00F622F9"/>
    <w:rsid w:val="00F62656"/>
    <w:rsid w:val="00F62663"/>
    <w:rsid w:val="00F62E30"/>
    <w:rsid w:val="00F63B5C"/>
    <w:rsid w:val="00F63CAC"/>
    <w:rsid w:val="00F63D4F"/>
    <w:rsid w:val="00F6485E"/>
    <w:rsid w:val="00F649D9"/>
    <w:rsid w:val="00F64C7A"/>
    <w:rsid w:val="00F64F46"/>
    <w:rsid w:val="00F65530"/>
    <w:rsid w:val="00F6562F"/>
    <w:rsid w:val="00F65884"/>
    <w:rsid w:val="00F65B71"/>
    <w:rsid w:val="00F66109"/>
    <w:rsid w:val="00F66185"/>
    <w:rsid w:val="00F664BD"/>
    <w:rsid w:val="00F6660B"/>
    <w:rsid w:val="00F67632"/>
    <w:rsid w:val="00F67DF1"/>
    <w:rsid w:val="00F7015E"/>
    <w:rsid w:val="00F7058F"/>
    <w:rsid w:val="00F70C04"/>
    <w:rsid w:val="00F71668"/>
    <w:rsid w:val="00F71CEF"/>
    <w:rsid w:val="00F72018"/>
    <w:rsid w:val="00F72179"/>
    <w:rsid w:val="00F72887"/>
    <w:rsid w:val="00F72AD9"/>
    <w:rsid w:val="00F73313"/>
    <w:rsid w:val="00F73333"/>
    <w:rsid w:val="00F737B6"/>
    <w:rsid w:val="00F74071"/>
    <w:rsid w:val="00F747BA"/>
    <w:rsid w:val="00F74F0C"/>
    <w:rsid w:val="00F75663"/>
    <w:rsid w:val="00F756CD"/>
    <w:rsid w:val="00F75958"/>
    <w:rsid w:val="00F75D45"/>
    <w:rsid w:val="00F76259"/>
    <w:rsid w:val="00F76474"/>
    <w:rsid w:val="00F76D74"/>
    <w:rsid w:val="00F7750E"/>
    <w:rsid w:val="00F77E84"/>
    <w:rsid w:val="00F8037E"/>
    <w:rsid w:val="00F8095E"/>
    <w:rsid w:val="00F80E69"/>
    <w:rsid w:val="00F81295"/>
    <w:rsid w:val="00F8171D"/>
    <w:rsid w:val="00F81972"/>
    <w:rsid w:val="00F81F5B"/>
    <w:rsid w:val="00F82A85"/>
    <w:rsid w:val="00F82BDA"/>
    <w:rsid w:val="00F8310B"/>
    <w:rsid w:val="00F831CB"/>
    <w:rsid w:val="00F8338F"/>
    <w:rsid w:val="00F83D92"/>
    <w:rsid w:val="00F83E6A"/>
    <w:rsid w:val="00F845DF"/>
    <w:rsid w:val="00F846B7"/>
    <w:rsid w:val="00F84700"/>
    <w:rsid w:val="00F84761"/>
    <w:rsid w:val="00F84958"/>
    <w:rsid w:val="00F84D19"/>
    <w:rsid w:val="00F84F7B"/>
    <w:rsid w:val="00F85475"/>
    <w:rsid w:val="00F85BB2"/>
    <w:rsid w:val="00F85D3A"/>
    <w:rsid w:val="00F8683D"/>
    <w:rsid w:val="00F86A00"/>
    <w:rsid w:val="00F86BDD"/>
    <w:rsid w:val="00F87299"/>
    <w:rsid w:val="00F8769E"/>
    <w:rsid w:val="00F87ABA"/>
    <w:rsid w:val="00F87C98"/>
    <w:rsid w:val="00F90004"/>
    <w:rsid w:val="00F90487"/>
    <w:rsid w:val="00F9060B"/>
    <w:rsid w:val="00F9076C"/>
    <w:rsid w:val="00F91393"/>
    <w:rsid w:val="00F91A90"/>
    <w:rsid w:val="00F9217B"/>
    <w:rsid w:val="00F926C1"/>
    <w:rsid w:val="00F92880"/>
    <w:rsid w:val="00F92F37"/>
    <w:rsid w:val="00F93C42"/>
    <w:rsid w:val="00F949C2"/>
    <w:rsid w:val="00F9515F"/>
    <w:rsid w:val="00F95269"/>
    <w:rsid w:val="00F95DB4"/>
    <w:rsid w:val="00F96259"/>
    <w:rsid w:val="00F96B5B"/>
    <w:rsid w:val="00F97731"/>
    <w:rsid w:val="00F97808"/>
    <w:rsid w:val="00F97964"/>
    <w:rsid w:val="00F97DDC"/>
    <w:rsid w:val="00FA0361"/>
    <w:rsid w:val="00FA04A0"/>
    <w:rsid w:val="00FA09E7"/>
    <w:rsid w:val="00FA0BB9"/>
    <w:rsid w:val="00FA115D"/>
    <w:rsid w:val="00FA14C8"/>
    <w:rsid w:val="00FA168B"/>
    <w:rsid w:val="00FA174D"/>
    <w:rsid w:val="00FA186A"/>
    <w:rsid w:val="00FA1A53"/>
    <w:rsid w:val="00FA25C8"/>
    <w:rsid w:val="00FA26E0"/>
    <w:rsid w:val="00FA2979"/>
    <w:rsid w:val="00FA315D"/>
    <w:rsid w:val="00FA316B"/>
    <w:rsid w:val="00FA319D"/>
    <w:rsid w:val="00FA351B"/>
    <w:rsid w:val="00FA3663"/>
    <w:rsid w:val="00FA36E7"/>
    <w:rsid w:val="00FA39D8"/>
    <w:rsid w:val="00FA3A87"/>
    <w:rsid w:val="00FA3C69"/>
    <w:rsid w:val="00FA425D"/>
    <w:rsid w:val="00FA4AFD"/>
    <w:rsid w:val="00FA4AFE"/>
    <w:rsid w:val="00FA4BB7"/>
    <w:rsid w:val="00FA5346"/>
    <w:rsid w:val="00FA551B"/>
    <w:rsid w:val="00FA607F"/>
    <w:rsid w:val="00FA647C"/>
    <w:rsid w:val="00FA66A0"/>
    <w:rsid w:val="00FA6733"/>
    <w:rsid w:val="00FA716C"/>
    <w:rsid w:val="00FA732A"/>
    <w:rsid w:val="00FA7733"/>
    <w:rsid w:val="00FB0B05"/>
    <w:rsid w:val="00FB0C1C"/>
    <w:rsid w:val="00FB0CB4"/>
    <w:rsid w:val="00FB0D65"/>
    <w:rsid w:val="00FB13D4"/>
    <w:rsid w:val="00FB1DD3"/>
    <w:rsid w:val="00FB21D8"/>
    <w:rsid w:val="00FB22BA"/>
    <w:rsid w:val="00FB2C4D"/>
    <w:rsid w:val="00FB2C8D"/>
    <w:rsid w:val="00FB2CF4"/>
    <w:rsid w:val="00FB2FEB"/>
    <w:rsid w:val="00FB3193"/>
    <w:rsid w:val="00FB37CA"/>
    <w:rsid w:val="00FB3825"/>
    <w:rsid w:val="00FB398D"/>
    <w:rsid w:val="00FB3B5F"/>
    <w:rsid w:val="00FB4017"/>
    <w:rsid w:val="00FB42BC"/>
    <w:rsid w:val="00FB436B"/>
    <w:rsid w:val="00FB4CA8"/>
    <w:rsid w:val="00FB4D12"/>
    <w:rsid w:val="00FB51A7"/>
    <w:rsid w:val="00FB52E5"/>
    <w:rsid w:val="00FB5DEC"/>
    <w:rsid w:val="00FB62E7"/>
    <w:rsid w:val="00FB67CA"/>
    <w:rsid w:val="00FB6B68"/>
    <w:rsid w:val="00FB6BA9"/>
    <w:rsid w:val="00FB6F8B"/>
    <w:rsid w:val="00FB7B55"/>
    <w:rsid w:val="00FC01A1"/>
    <w:rsid w:val="00FC023C"/>
    <w:rsid w:val="00FC030E"/>
    <w:rsid w:val="00FC084E"/>
    <w:rsid w:val="00FC2076"/>
    <w:rsid w:val="00FC234D"/>
    <w:rsid w:val="00FC2752"/>
    <w:rsid w:val="00FC2A11"/>
    <w:rsid w:val="00FC323A"/>
    <w:rsid w:val="00FC33D8"/>
    <w:rsid w:val="00FC33F1"/>
    <w:rsid w:val="00FC367E"/>
    <w:rsid w:val="00FC3CE1"/>
    <w:rsid w:val="00FC4122"/>
    <w:rsid w:val="00FC477C"/>
    <w:rsid w:val="00FC52BA"/>
    <w:rsid w:val="00FC535D"/>
    <w:rsid w:val="00FC5EB8"/>
    <w:rsid w:val="00FC74A8"/>
    <w:rsid w:val="00FC7716"/>
    <w:rsid w:val="00FC78BD"/>
    <w:rsid w:val="00FC7F71"/>
    <w:rsid w:val="00FD0BDE"/>
    <w:rsid w:val="00FD1482"/>
    <w:rsid w:val="00FD15B2"/>
    <w:rsid w:val="00FD1640"/>
    <w:rsid w:val="00FD17B9"/>
    <w:rsid w:val="00FD21CF"/>
    <w:rsid w:val="00FD2370"/>
    <w:rsid w:val="00FD30B2"/>
    <w:rsid w:val="00FD31B0"/>
    <w:rsid w:val="00FD38FB"/>
    <w:rsid w:val="00FD420B"/>
    <w:rsid w:val="00FD4372"/>
    <w:rsid w:val="00FD47E3"/>
    <w:rsid w:val="00FD531D"/>
    <w:rsid w:val="00FD532E"/>
    <w:rsid w:val="00FD5343"/>
    <w:rsid w:val="00FD535E"/>
    <w:rsid w:val="00FD6440"/>
    <w:rsid w:val="00FD68A8"/>
    <w:rsid w:val="00FD6F8D"/>
    <w:rsid w:val="00FD73C2"/>
    <w:rsid w:val="00FD7BF0"/>
    <w:rsid w:val="00FE0499"/>
    <w:rsid w:val="00FE0565"/>
    <w:rsid w:val="00FE05A8"/>
    <w:rsid w:val="00FE0768"/>
    <w:rsid w:val="00FE0DE8"/>
    <w:rsid w:val="00FE10BA"/>
    <w:rsid w:val="00FE16FA"/>
    <w:rsid w:val="00FE19E7"/>
    <w:rsid w:val="00FE1C39"/>
    <w:rsid w:val="00FE28C2"/>
    <w:rsid w:val="00FE28CB"/>
    <w:rsid w:val="00FE28F4"/>
    <w:rsid w:val="00FE372C"/>
    <w:rsid w:val="00FE3C06"/>
    <w:rsid w:val="00FE4480"/>
    <w:rsid w:val="00FE4E7D"/>
    <w:rsid w:val="00FE4EF2"/>
    <w:rsid w:val="00FE4F44"/>
    <w:rsid w:val="00FE5072"/>
    <w:rsid w:val="00FE54E3"/>
    <w:rsid w:val="00FE5638"/>
    <w:rsid w:val="00FE577D"/>
    <w:rsid w:val="00FE57B2"/>
    <w:rsid w:val="00FE57C7"/>
    <w:rsid w:val="00FE5CD0"/>
    <w:rsid w:val="00FE5CF9"/>
    <w:rsid w:val="00FE6346"/>
    <w:rsid w:val="00FE64EB"/>
    <w:rsid w:val="00FE655D"/>
    <w:rsid w:val="00FE6579"/>
    <w:rsid w:val="00FE66EF"/>
    <w:rsid w:val="00FE6C29"/>
    <w:rsid w:val="00FE6FCD"/>
    <w:rsid w:val="00FE7220"/>
    <w:rsid w:val="00FE729F"/>
    <w:rsid w:val="00FE74DB"/>
    <w:rsid w:val="00FE766C"/>
    <w:rsid w:val="00FF01E3"/>
    <w:rsid w:val="00FF04CF"/>
    <w:rsid w:val="00FF05EA"/>
    <w:rsid w:val="00FF0944"/>
    <w:rsid w:val="00FF160C"/>
    <w:rsid w:val="00FF1740"/>
    <w:rsid w:val="00FF1918"/>
    <w:rsid w:val="00FF1B1E"/>
    <w:rsid w:val="00FF2610"/>
    <w:rsid w:val="00FF26B2"/>
    <w:rsid w:val="00FF2976"/>
    <w:rsid w:val="00FF2E48"/>
    <w:rsid w:val="00FF2EDF"/>
    <w:rsid w:val="00FF39D9"/>
    <w:rsid w:val="00FF3D64"/>
    <w:rsid w:val="00FF41CF"/>
    <w:rsid w:val="00FF4ACA"/>
    <w:rsid w:val="00FF526D"/>
    <w:rsid w:val="00FF5325"/>
    <w:rsid w:val="00FF5498"/>
    <w:rsid w:val="00FF5546"/>
    <w:rsid w:val="00FF55CD"/>
    <w:rsid w:val="00FF5834"/>
    <w:rsid w:val="00FF59C9"/>
    <w:rsid w:val="00FF5BE3"/>
    <w:rsid w:val="00FF5F92"/>
    <w:rsid w:val="00FF6469"/>
    <w:rsid w:val="00FF6724"/>
    <w:rsid w:val="00FF6A65"/>
    <w:rsid w:val="00FF7A44"/>
    <w:rsid w:val="381FB70B"/>
    <w:rsid w:val="5B36139D"/>
    <w:rsid w:val="6A5EFF13"/>
    <w:rsid w:val="763C6A51"/>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E4BEE"/>
  <w15:docId w15:val="{DBBDC1C2-A1EB-47B8-809A-B64A6362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uiPriority="99" w:qFormat="1"/>
    <w:lsdException w:name="heading 3"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DALIS"/>
    <w:basedOn w:val="Normal"/>
    <w:next w:val="Normal"/>
    <w:link w:val="Heading1Char"/>
    <w:uiPriority w:val="9"/>
    <w:qFormat/>
    <w:rsid w:val="00192417"/>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uiPriority w:val="99"/>
    <w:qFormat/>
    <w:rsid w:val="00192417"/>
    <w:pPr>
      <w:keepNext/>
      <w:spacing w:before="240" w:after="60"/>
      <w:outlineLvl w:val="1"/>
    </w:pPr>
    <w:rPr>
      <w:rFonts w:ascii="Trebuchet MS" w:hAnsi="Trebuchet MS" w:cs="Arial"/>
      <w:bCs/>
      <w:iCs/>
      <w:sz w:val="22"/>
      <w:szCs w:val="28"/>
    </w:rPr>
  </w:style>
  <w:style w:type="paragraph" w:styleId="Heading3">
    <w:name w:val="heading 3"/>
    <w:aliases w:val="Title,SKYRIUS"/>
    <w:basedOn w:val="Normal"/>
    <w:next w:val="Normal"/>
    <w:link w:val="Heading3Char1"/>
    <w:qFormat/>
    <w:rsid w:val="00192417"/>
    <w:pPr>
      <w:keepNext/>
      <w:jc w:val="center"/>
      <w:outlineLvl w:val="2"/>
    </w:pPr>
    <w:rPr>
      <w:rFonts w:ascii="Trebuchet MS" w:hAnsi="Trebuchet MS" w:cs="Arial"/>
      <w:b/>
      <w:bCs/>
      <w:sz w:val="32"/>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uiPriority w:val="99"/>
    <w:qFormat/>
    <w:rsid w:val="0076528A"/>
    <w:pPr>
      <w:tabs>
        <w:tab w:val="num" w:pos="1080"/>
      </w:tabs>
      <w:outlineLvl w:val="4"/>
    </w:pPr>
    <w:rPr>
      <w:bCs/>
      <w:iCs/>
      <w:szCs w:val="26"/>
    </w:rPr>
  </w:style>
  <w:style w:type="paragraph" w:styleId="Heading6">
    <w:name w:val="heading 6"/>
    <w:basedOn w:val="Normal"/>
    <w:next w:val="Normal"/>
    <w:link w:val="Heading6Char"/>
    <w:uiPriority w:val="99"/>
    <w:qFormat/>
    <w:rsid w:val="0076528A"/>
    <w:pPr>
      <w:tabs>
        <w:tab w:val="num" w:pos="1080"/>
      </w:tabs>
      <w:outlineLvl w:val="5"/>
    </w:pPr>
    <w:rPr>
      <w:bCs/>
      <w:szCs w:val="22"/>
    </w:rPr>
  </w:style>
  <w:style w:type="paragraph" w:styleId="Heading7">
    <w:name w:val="heading 7"/>
    <w:basedOn w:val="Normal"/>
    <w:next w:val="Normal"/>
    <w:link w:val="Heading7Char"/>
    <w:uiPriority w:val="99"/>
    <w:qFormat/>
    <w:rsid w:val="0076528A"/>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192417"/>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4F446F"/>
    <w:pPr>
      <w:spacing w:after="100"/>
    </w:pPr>
  </w:style>
  <w:style w:type="paragraph" w:styleId="TOC3">
    <w:name w:val="toc 3"/>
    <w:basedOn w:val="Normal"/>
    <w:next w:val="Normal"/>
    <w:autoRedefine/>
    <w:uiPriority w:val="39"/>
    <w:rsid w:val="00955E22"/>
    <w:pPr>
      <w:tabs>
        <w:tab w:val="right" w:leader="dot" w:pos="10206"/>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aliases w:val="Title Char,SKYRIUS Char"/>
    <w:basedOn w:val="DefaultParagraphFont"/>
    <w:link w:val="Heading3"/>
    <w:rsid w:val="00192417"/>
    <w:rPr>
      <w:rFonts w:ascii="Trebuchet MS" w:hAnsi="Trebuchet MS" w:cs="Arial"/>
      <w:b/>
      <w:bCs/>
      <w:sz w:val="32"/>
      <w:szCs w:val="26"/>
      <w:lang w:val="en-GB"/>
    </w:rPr>
  </w:style>
  <w:style w:type="character" w:styleId="Strong">
    <w:name w:val="Strong"/>
    <w:aliases w:val="Pavadinimas 1,Pavadinimas 2"/>
    <w:basedOn w:val="DefaultParagraphFont"/>
    <w:qFormat/>
    <w:rsid w:val="005F0312"/>
    <w:rPr>
      <w:rFonts w:ascii="Trebuchet MS" w:hAnsi="Trebuchet MS"/>
      <w:b/>
      <w:bCs/>
      <w:sz w:val="22"/>
    </w:rPr>
  </w:style>
  <w:style w:type="paragraph" w:styleId="Subtitle">
    <w:name w:val="Subtitle"/>
    <w:aliases w:val="Normlaus"/>
    <w:basedOn w:val="Normal"/>
    <w:next w:val="Normal"/>
    <w:link w:val="SubtitleChar"/>
    <w:qFormat/>
    <w:rsid w:val="0065347E"/>
    <w:pPr>
      <w:numPr>
        <w:ilvl w:val="1"/>
      </w:numPr>
      <w:ind w:firstLine="567"/>
      <w:jc w:val="both"/>
    </w:pPr>
    <w:rPr>
      <w:rFonts w:ascii="Trebuchet MS" w:eastAsiaTheme="minorEastAsia" w:hAnsi="Trebuchet MS" w:cstheme="minorBidi"/>
      <w:color w:val="000000" w:themeColor="text1"/>
      <w:sz w:val="22"/>
      <w:szCs w:val="22"/>
    </w:rPr>
  </w:style>
  <w:style w:type="character" w:customStyle="1" w:styleId="SubtitleChar">
    <w:name w:val="Subtitle Char"/>
    <w:aliases w:val="Normlaus Char"/>
    <w:basedOn w:val="DefaultParagraphFont"/>
    <w:link w:val="Subtitle"/>
    <w:rsid w:val="0065347E"/>
    <w:rPr>
      <w:rFonts w:ascii="Trebuchet MS" w:eastAsiaTheme="minorEastAsia" w:hAnsi="Trebuchet MS" w:cstheme="minorBidi"/>
      <w:color w:val="000000" w:themeColor="text1"/>
      <w:sz w:val="22"/>
      <w:szCs w:val="22"/>
      <w:lang w:val="en-GB"/>
    </w:rPr>
  </w:style>
  <w:style w:type="paragraph" w:styleId="NoSpacing">
    <w:name w:val="No Spacing"/>
    <w:aliases w:val="Normalus,Punktai"/>
    <w:link w:val="NoSpacingChar"/>
    <w:uiPriority w:val="1"/>
    <w:qFormat/>
    <w:rsid w:val="000813BC"/>
    <w:pPr>
      <w:numPr>
        <w:numId w:val="2"/>
      </w:numPr>
      <w:spacing w:line="276" w:lineRule="auto"/>
      <w:jc w:val="both"/>
    </w:pPr>
    <w:rPr>
      <w:rFonts w:ascii="Trebuchet MS" w:hAnsi="Trebuchet MS"/>
      <w:sz w:val="22"/>
      <w:szCs w:val="24"/>
      <w:lang w:val="en-GB"/>
    </w:rPr>
  </w:style>
  <w:style w:type="character" w:customStyle="1" w:styleId="Heading1Char">
    <w:name w:val="Heading 1 Char"/>
    <w:aliases w:val="1 Tema Char,DALIS Char"/>
    <w:basedOn w:val="DefaultParagraphFont"/>
    <w:link w:val="Heading1"/>
    <w:uiPriority w:val="9"/>
    <w:rsid w:val="003E6C15"/>
    <w:rPr>
      <w:rFonts w:ascii="Trebuchet MS" w:hAnsi="Trebuchet MS"/>
      <w:b/>
      <w:sz w:val="22"/>
      <w:szCs w:val="24"/>
      <w:lang w:val="en-GB"/>
    </w:rPr>
  </w:style>
  <w:style w:type="paragraph" w:styleId="Bibliography">
    <w:name w:val="Bibliography"/>
    <w:basedOn w:val="Normal"/>
    <w:next w:val="Normal"/>
    <w:uiPriority w:val="37"/>
    <w:unhideWhenUsed/>
    <w:rsid w:val="00FC33D8"/>
  </w:style>
  <w:style w:type="character" w:styleId="PlaceholderText">
    <w:name w:val="Placeholder Text"/>
    <w:basedOn w:val="DefaultParagraphFont"/>
    <w:uiPriority w:val="99"/>
    <w:semiHidden/>
    <w:rsid w:val="002C5EB8"/>
    <w:rPr>
      <w:color w:val="808080"/>
    </w:rPr>
  </w:style>
  <w:style w:type="paragraph" w:styleId="FootnoteText">
    <w:name w:val="footnote text"/>
    <w:basedOn w:val="Normal"/>
    <w:link w:val="FootnoteTextChar"/>
    <w:semiHidden/>
    <w:unhideWhenUsed/>
    <w:rsid w:val="005868EB"/>
    <w:rPr>
      <w:sz w:val="20"/>
      <w:szCs w:val="20"/>
    </w:rPr>
  </w:style>
  <w:style w:type="character" w:customStyle="1" w:styleId="FootnoteTextChar">
    <w:name w:val="Footnote Text Char"/>
    <w:basedOn w:val="DefaultParagraphFont"/>
    <w:link w:val="FootnoteText"/>
    <w:semiHidden/>
    <w:rsid w:val="005868EB"/>
    <w:rPr>
      <w:lang w:val="en-GB"/>
    </w:rPr>
  </w:style>
  <w:style w:type="character" w:styleId="FootnoteReference">
    <w:name w:val="footnote reference"/>
    <w:basedOn w:val="DefaultParagraphFont"/>
    <w:semiHidden/>
    <w:unhideWhenUsed/>
    <w:rsid w:val="005868EB"/>
    <w:rPr>
      <w:vertAlign w:val="superscript"/>
    </w:rPr>
  </w:style>
  <w:style w:type="paragraph" w:styleId="EndnoteText">
    <w:name w:val="endnote text"/>
    <w:basedOn w:val="Normal"/>
    <w:link w:val="EndnoteTextChar"/>
    <w:semiHidden/>
    <w:unhideWhenUsed/>
    <w:rsid w:val="00F8683D"/>
    <w:rPr>
      <w:sz w:val="20"/>
      <w:szCs w:val="20"/>
    </w:rPr>
  </w:style>
  <w:style w:type="character" w:customStyle="1" w:styleId="EndnoteTextChar">
    <w:name w:val="Endnote Text Char"/>
    <w:basedOn w:val="DefaultParagraphFont"/>
    <w:link w:val="EndnoteText"/>
    <w:semiHidden/>
    <w:rsid w:val="00F8683D"/>
    <w:rPr>
      <w:lang w:val="en-GB"/>
    </w:rPr>
  </w:style>
  <w:style w:type="character" w:styleId="EndnoteReference">
    <w:name w:val="endnote reference"/>
    <w:basedOn w:val="DefaultParagraphFont"/>
    <w:semiHidden/>
    <w:unhideWhenUsed/>
    <w:rsid w:val="00F8683D"/>
    <w:rPr>
      <w:vertAlign w:val="superscript"/>
    </w:rPr>
  </w:style>
  <w:style w:type="character" w:customStyle="1" w:styleId="NoSpacingChar">
    <w:name w:val="No Spacing Char"/>
    <w:aliases w:val="Normalus Char,Punktai Char"/>
    <w:basedOn w:val="DefaultParagraphFont"/>
    <w:link w:val="NoSpacing"/>
    <w:uiPriority w:val="1"/>
    <w:rsid w:val="003D23C8"/>
    <w:rPr>
      <w:rFonts w:ascii="Trebuchet MS" w:hAnsi="Trebuchet MS"/>
      <w:sz w:val="22"/>
      <w:szCs w:val="24"/>
      <w:lang w:val="en-GB"/>
    </w:rPr>
  </w:style>
  <w:style w:type="character" w:customStyle="1" w:styleId="normaltextrun">
    <w:name w:val="normaltextrun"/>
    <w:basedOn w:val="DefaultParagraphFont"/>
    <w:rsid w:val="003D23C8"/>
  </w:style>
  <w:style w:type="paragraph" w:styleId="NormalWeb">
    <w:name w:val="Normal (Web)"/>
    <w:basedOn w:val="Normal"/>
    <w:uiPriority w:val="99"/>
    <w:semiHidden/>
    <w:unhideWhenUsed/>
    <w:rsid w:val="00A37AB1"/>
    <w:pPr>
      <w:spacing w:before="100" w:beforeAutospacing="1" w:after="100" w:afterAutospacing="1"/>
    </w:pPr>
    <w:rPr>
      <w:lang w:val="lt-LT" w:eastAsia="lt-LT"/>
    </w:rPr>
  </w:style>
  <w:style w:type="paragraph" w:customStyle="1" w:styleId="Default">
    <w:name w:val="Default"/>
    <w:rsid w:val="00C435D3"/>
    <w:pPr>
      <w:autoSpaceDE w:val="0"/>
      <w:autoSpaceDN w:val="0"/>
      <w:adjustRightInd w:val="0"/>
    </w:pPr>
    <w:rPr>
      <w:rFonts w:ascii="Calibri" w:hAnsi="Calibri" w:cs="Calibri"/>
      <w:color w:val="000000"/>
      <w:sz w:val="24"/>
      <w:szCs w:val="24"/>
      <w:lang w:val="lt-LT"/>
    </w:rPr>
  </w:style>
  <w:style w:type="character" w:styleId="UnresolvedMention">
    <w:name w:val="Unresolved Mention"/>
    <w:basedOn w:val="DefaultParagraphFont"/>
    <w:uiPriority w:val="99"/>
    <w:semiHidden/>
    <w:unhideWhenUsed/>
    <w:rsid w:val="00905049"/>
    <w:rPr>
      <w:color w:val="605E5C"/>
      <w:shd w:val="clear" w:color="auto" w:fill="E1DFDD"/>
    </w:rPr>
  </w:style>
  <w:style w:type="paragraph" w:customStyle="1" w:styleId="AntrasteText">
    <w:name w:val="Antraste Text"/>
    <w:basedOn w:val="Normal"/>
    <w:qFormat/>
    <w:rsid w:val="00106A50"/>
    <w:pPr>
      <w:spacing w:after="200"/>
    </w:pPr>
    <w:rPr>
      <w:rFonts w:ascii="Myriad Pro" w:eastAsiaTheme="minorHAnsi" w:hAnsi="Myriad Pro" w:cstheme="minorBidi"/>
      <w:b/>
      <w:color w:val="001F25"/>
      <w:sz w:val="28"/>
      <w:lang w:val="lt-LT"/>
    </w:rPr>
  </w:style>
  <w:style w:type="character" w:styleId="Mention">
    <w:name w:val="Mention"/>
    <w:basedOn w:val="DefaultParagraphFont"/>
    <w:uiPriority w:val="99"/>
    <w:unhideWhenUsed/>
    <w:rsid w:val="003C23DE"/>
    <w:rPr>
      <w:color w:val="2B579A"/>
      <w:shd w:val="clear" w:color="auto" w:fill="E1DFDD"/>
    </w:rPr>
  </w:style>
  <w:style w:type="paragraph" w:customStyle="1" w:styleId="paragraph">
    <w:name w:val="paragraph"/>
    <w:basedOn w:val="Normal"/>
    <w:rsid w:val="009C4488"/>
    <w:pPr>
      <w:spacing w:before="100" w:beforeAutospacing="1" w:after="100" w:afterAutospacing="1"/>
    </w:pPr>
    <w:rPr>
      <w:lang w:val="en-US"/>
    </w:rPr>
  </w:style>
  <w:style w:type="paragraph" w:customStyle="1" w:styleId="1numeracija">
    <w:name w:val="1 numeracija"/>
    <w:basedOn w:val="Heading1"/>
    <w:next w:val="List"/>
    <w:autoRedefine/>
    <w:qFormat/>
    <w:rsid w:val="00006CAD"/>
    <w:pPr>
      <w:tabs>
        <w:tab w:val="left" w:pos="1134"/>
      </w:tabs>
      <w:jc w:val="center"/>
    </w:pPr>
    <w:rPr>
      <w:rFonts w:eastAsiaTheme="minorEastAsia" w:cstheme="minorBidi"/>
      <w:bCs/>
      <w:caps/>
      <w:szCs w:val="22"/>
      <w:lang w:val="lt-LT"/>
    </w:rPr>
  </w:style>
  <w:style w:type="paragraph" w:customStyle="1" w:styleId="11numeracija">
    <w:name w:val="1.1. numeracija"/>
    <w:basedOn w:val="ListParagraph"/>
    <w:next w:val="List2"/>
    <w:link w:val="11numeracijaChar"/>
    <w:autoRedefine/>
    <w:qFormat/>
    <w:rsid w:val="00C275F8"/>
    <w:pPr>
      <w:numPr>
        <w:ilvl w:val="1"/>
        <w:numId w:val="4"/>
      </w:numPr>
      <w:spacing w:line="276" w:lineRule="auto"/>
      <w:jc w:val="both"/>
    </w:pPr>
    <w:rPr>
      <w:rFonts w:ascii="Trebuchet MS" w:eastAsiaTheme="minorEastAsia" w:hAnsi="Trebuchet MS" w:cstheme="minorBidi"/>
      <w:b/>
      <w:bCs/>
      <w:sz w:val="22"/>
      <w:szCs w:val="22"/>
      <w:lang w:val="lt-LT"/>
    </w:rPr>
  </w:style>
  <w:style w:type="character" w:customStyle="1" w:styleId="11numeracijaChar">
    <w:name w:val="1.1. numeracija Char"/>
    <w:basedOn w:val="ListParagraphChar"/>
    <w:link w:val="11numeracija"/>
    <w:rsid w:val="00C275F8"/>
    <w:rPr>
      <w:rFonts w:ascii="Trebuchet MS" w:eastAsiaTheme="minorEastAsia" w:hAnsi="Trebuchet MS" w:cstheme="minorBidi"/>
      <w:b/>
      <w:bCs/>
      <w:sz w:val="22"/>
      <w:szCs w:val="22"/>
      <w:lang w:val="lt-LT"/>
    </w:rPr>
  </w:style>
  <w:style w:type="paragraph" w:customStyle="1" w:styleId="1111numeracija">
    <w:name w:val="1.1.1.1. numeracija"/>
    <w:basedOn w:val="ListParagraph"/>
    <w:autoRedefine/>
    <w:rsid w:val="00C275F8"/>
    <w:pPr>
      <w:numPr>
        <w:ilvl w:val="3"/>
        <w:numId w:val="4"/>
      </w:numPr>
      <w:jc w:val="both"/>
    </w:pPr>
    <w:rPr>
      <w:rFonts w:ascii="Trebuchet MS" w:eastAsiaTheme="minorEastAsia" w:hAnsi="Trebuchet MS" w:cstheme="minorBidi"/>
      <w:caps/>
      <w:sz w:val="22"/>
      <w:szCs w:val="22"/>
      <w:lang w:val="lt-LT"/>
    </w:rPr>
  </w:style>
  <w:style w:type="paragraph" w:customStyle="1" w:styleId="11111numeracija">
    <w:name w:val="1.1.1.1.1. numeracija"/>
    <w:basedOn w:val="1111numeracija"/>
    <w:autoRedefine/>
    <w:qFormat/>
    <w:rsid w:val="00C275F8"/>
    <w:pPr>
      <w:numPr>
        <w:ilvl w:val="4"/>
      </w:numPr>
    </w:pPr>
  </w:style>
  <w:style w:type="paragraph" w:styleId="List">
    <w:name w:val="List"/>
    <w:basedOn w:val="Normal"/>
    <w:semiHidden/>
    <w:unhideWhenUsed/>
    <w:rsid w:val="00C275F8"/>
    <w:pPr>
      <w:ind w:left="360" w:hanging="360"/>
      <w:contextualSpacing/>
    </w:pPr>
    <w:rPr>
      <w:lang w:val="lt-LT"/>
    </w:rPr>
  </w:style>
  <w:style w:type="paragraph" w:styleId="List2">
    <w:name w:val="List 2"/>
    <w:basedOn w:val="Normal"/>
    <w:unhideWhenUsed/>
    <w:rsid w:val="00C275F8"/>
    <w:pPr>
      <w:ind w:left="720" w:hanging="360"/>
      <w:contextualSpacing/>
    </w:pPr>
    <w:rPr>
      <w:lang w:val="lt-LT"/>
    </w:rPr>
  </w:style>
  <w:style w:type="paragraph" w:customStyle="1" w:styleId="pf0">
    <w:name w:val="pf0"/>
    <w:basedOn w:val="Normal"/>
    <w:rsid w:val="005251C8"/>
    <w:pPr>
      <w:spacing w:before="100" w:beforeAutospacing="1" w:after="100" w:afterAutospacing="1"/>
    </w:pPr>
    <w:rPr>
      <w:lang w:val="en-US"/>
    </w:rPr>
  </w:style>
  <w:style w:type="character" w:customStyle="1" w:styleId="cf01">
    <w:name w:val="cf01"/>
    <w:basedOn w:val="DefaultParagraphFont"/>
    <w:rsid w:val="005251C8"/>
    <w:rPr>
      <w:rFonts w:ascii="Segoe UI" w:hAnsi="Segoe UI" w:cs="Segoe UI" w:hint="default"/>
      <w:i/>
      <w:iCs/>
      <w:sz w:val="18"/>
      <w:szCs w:val="18"/>
    </w:rPr>
  </w:style>
  <w:style w:type="character" w:customStyle="1" w:styleId="cf11">
    <w:name w:val="cf11"/>
    <w:basedOn w:val="DefaultParagraphFont"/>
    <w:rsid w:val="005251C8"/>
    <w:rPr>
      <w:rFonts w:ascii="Segoe UI" w:hAnsi="Segoe UI" w:cs="Segoe UI" w:hint="default"/>
      <w:i/>
      <w:iCs/>
      <w:sz w:val="18"/>
      <w:szCs w:val="18"/>
      <w:shd w:val="clear" w:color="auto" w:fill="FFFF00"/>
    </w:rPr>
  </w:style>
  <w:style w:type="character" w:customStyle="1" w:styleId="cf21">
    <w:name w:val="cf21"/>
    <w:basedOn w:val="DefaultParagraphFont"/>
    <w:rsid w:val="005251C8"/>
    <w:rPr>
      <w:rFonts w:ascii="Segoe UI" w:hAnsi="Segoe UI" w:cs="Segoe UI" w:hint="default"/>
      <w:sz w:val="18"/>
      <w:szCs w:val="18"/>
    </w:rPr>
  </w:style>
  <w:style w:type="paragraph" w:customStyle="1" w:styleId="punktas8">
    <w:name w:val="punktas 8"/>
    <w:basedOn w:val="ListParagraph"/>
    <w:link w:val="punktas8Char"/>
    <w:qFormat/>
    <w:rsid w:val="001405F0"/>
    <w:pPr>
      <w:numPr>
        <w:numId w:val="9"/>
      </w:numPr>
      <w:tabs>
        <w:tab w:val="left" w:pos="1560"/>
      </w:tabs>
      <w:spacing w:line="276" w:lineRule="auto"/>
      <w:jc w:val="both"/>
    </w:pPr>
    <w:rPr>
      <w:rFonts w:ascii="Trebuchet MS" w:hAnsi="Trebuchet MS" w:cs="Arial"/>
      <w:sz w:val="22"/>
      <w:szCs w:val="22"/>
      <w:lang w:val="lt-LT"/>
    </w:rPr>
  </w:style>
  <w:style w:type="character" w:customStyle="1" w:styleId="punktas8Char">
    <w:name w:val="punktas 8 Char"/>
    <w:basedOn w:val="ListParagraphChar"/>
    <w:link w:val="punktas8"/>
    <w:rsid w:val="001405F0"/>
    <w:rPr>
      <w:rFonts w:ascii="Trebuchet MS" w:hAnsi="Trebuchet MS" w:cs="Arial"/>
      <w:sz w:val="22"/>
      <w:szCs w:val="22"/>
      <w:lang w:val="lt-LT"/>
    </w:rPr>
  </w:style>
  <w:style w:type="numbering" w:customStyle="1" w:styleId="Stylemain">
    <w:name w:val="Style_main"/>
    <w:uiPriority w:val="99"/>
    <w:rsid w:val="00465AA2"/>
    <w:pPr>
      <w:numPr>
        <w:numId w:val="14"/>
      </w:numPr>
    </w:pPr>
  </w:style>
  <w:style w:type="paragraph" w:styleId="List3">
    <w:name w:val="List 3"/>
    <w:basedOn w:val="Normal"/>
    <w:unhideWhenUsed/>
    <w:rsid w:val="00DA1548"/>
    <w:pPr>
      <w:ind w:left="849" w:hanging="283"/>
      <w:contextualSpacing/>
    </w:pPr>
  </w:style>
  <w:style w:type="paragraph" w:styleId="List4">
    <w:name w:val="List 4"/>
    <w:basedOn w:val="Normal"/>
    <w:rsid w:val="00DA1548"/>
    <w:pPr>
      <w:ind w:left="1132" w:hanging="283"/>
      <w:contextualSpacing/>
    </w:pPr>
  </w:style>
  <w:style w:type="paragraph" w:styleId="ListContinue2">
    <w:name w:val="List Continue 2"/>
    <w:basedOn w:val="Normal"/>
    <w:unhideWhenUsed/>
    <w:rsid w:val="00DA1548"/>
    <w:pPr>
      <w:spacing w:after="120"/>
      <w:ind w:left="566"/>
      <w:contextualSpacing/>
    </w:pPr>
  </w:style>
  <w:style w:type="paragraph" w:styleId="BodyTextFirstIndent">
    <w:name w:val="Body Text First Indent"/>
    <w:basedOn w:val="BodyText"/>
    <w:link w:val="BodyTextFirstIndentChar"/>
    <w:rsid w:val="00DA1548"/>
    <w:pPr>
      <w:spacing w:after="0"/>
      <w:ind w:firstLine="360"/>
    </w:pPr>
  </w:style>
  <w:style w:type="character" w:customStyle="1" w:styleId="BodyTextFirstIndentChar">
    <w:name w:val="Body Text First Indent Char"/>
    <w:basedOn w:val="BodyTextChar"/>
    <w:link w:val="BodyTextFirstIndent"/>
    <w:rsid w:val="00DA1548"/>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9">
      <w:bodyDiv w:val="1"/>
      <w:marLeft w:val="0"/>
      <w:marRight w:val="0"/>
      <w:marTop w:val="0"/>
      <w:marBottom w:val="0"/>
      <w:divBdr>
        <w:top w:val="none" w:sz="0" w:space="0" w:color="auto"/>
        <w:left w:val="none" w:sz="0" w:space="0" w:color="auto"/>
        <w:bottom w:val="none" w:sz="0" w:space="0" w:color="auto"/>
        <w:right w:val="none" w:sz="0" w:space="0" w:color="auto"/>
      </w:divBdr>
    </w:div>
    <w:div w:id="13776">
      <w:bodyDiv w:val="1"/>
      <w:marLeft w:val="0"/>
      <w:marRight w:val="0"/>
      <w:marTop w:val="0"/>
      <w:marBottom w:val="0"/>
      <w:divBdr>
        <w:top w:val="none" w:sz="0" w:space="0" w:color="auto"/>
        <w:left w:val="none" w:sz="0" w:space="0" w:color="auto"/>
        <w:bottom w:val="none" w:sz="0" w:space="0" w:color="auto"/>
        <w:right w:val="none" w:sz="0" w:space="0" w:color="auto"/>
      </w:divBdr>
    </w:div>
    <w:div w:id="398567">
      <w:bodyDiv w:val="1"/>
      <w:marLeft w:val="0"/>
      <w:marRight w:val="0"/>
      <w:marTop w:val="0"/>
      <w:marBottom w:val="0"/>
      <w:divBdr>
        <w:top w:val="none" w:sz="0" w:space="0" w:color="auto"/>
        <w:left w:val="none" w:sz="0" w:space="0" w:color="auto"/>
        <w:bottom w:val="none" w:sz="0" w:space="0" w:color="auto"/>
        <w:right w:val="none" w:sz="0" w:space="0" w:color="auto"/>
      </w:divBdr>
    </w:div>
    <w:div w:id="401369">
      <w:bodyDiv w:val="1"/>
      <w:marLeft w:val="0"/>
      <w:marRight w:val="0"/>
      <w:marTop w:val="0"/>
      <w:marBottom w:val="0"/>
      <w:divBdr>
        <w:top w:val="none" w:sz="0" w:space="0" w:color="auto"/>
        <w:left w:val="none" w:sz="0" w:space="0" w:color="auto"/>
        <w:bottom w:val="none" w:sz="0" w:space="0" w:color="auto"/>
        <w:right w:val="none" w:sz="0" w:space="0" w:color="auto"/>
      </w:divBdr>
    </w:div>
    <w:div w:id="743802">
      <w:bodyDiv w:val="1"/>
      <w:marLeft w:val="0"/>
      <w:marRight w:val="0"/>
      <w:marTop w:val="0"/>
      <w:marBottom w:val="0"/>
      <w:divBdr>
        <w:top w:val="none" w:sz="0" w:space="0" w:color="auto"/>
        <w:left w:val="none" w:sz="0" w:space="0" w:color="auto"/>
        <w:bottom w:val="none" w:sz="0" w:space="0" w:color="auto"/>
        <w:right w:val="none" w:sz="0" w:space="0" w:color="auto"/>
      </w:divBdr>
    </w:div>
    <w:div w:id="1049463">
      <w:bodyDiv w:val="1"/>
      <w:marLeft w:val="0"/>
      <w:marRight w:val="0"/>
      <w:marTop w:val="0"/>
      <w:marBottom w:val="0"/>
      <w:divBdr>
        <w:top w:val="none" w:sz="0" w:space="0" w:color="auto"/>
        <w:left w:val="none" w:sz="0" w:space="0" w:color="auto"/>
        <w:bottom w:val="none" w:sz="0" w:space="0" w:color="auto"/>
        <w:right w:val="none" w:sz="0" w:space="0" w:color="auto"/>
      </w:divBdr>
    </w:div>
    <w:div w:id="1317843">
      <w:bodyDiv w:val="1"/>
      <w:marLeft w:val="0"/>
      <w:marRight w:val="0"/>
      <w:marTop w:val="0"/>
      <w:marBottom w:val="0"/>
      <w:divBdr>
        <w:top w:val="none" w:sz="0" w:space="0" w:color="auto"/>
        <w:left w:val="none" w:sz="0" w:space="0" w:color="auto"/>
        <w:bottom w:val="none" w:sz="0" w:space="0" w:color="auto"/>
        <w:right w:val="none" w:sz="0" w:space="0" w:color="auto"/>
      </w:divBdr>
    </w:div>
    <w:div w:id="1319509">
      <w:bodyDiv w:val="1"/>
      <w:marLeft w:val="0"/>
      <w:marRight w:val="0"/>
      <w:marTop w:val="0"/>
      <w:marBottom w:val="0"/>
      <w:divBdr>
        <w:top w:val="none" w:sz="0" w:space="0" w:color="auto"/>
        <w:left w:val="none" w:sz="0" w:space="0" w:color="auto"/>
        <w:bottom w:val="none" w:sz="0" w:space="0" w:color="auto"/>
        <w:right w:val="none" w:sz="0" w:space="0" w:color="auto"/>
      </w:divBdr>
    </w:div>
    <w:div w:id="1713223">
      <w:bodyDiv w:val="1"/>
      <w:marLeft w:val="0"/>
      <w:marRight w:val="0"/>
      <w:marTop w:val="0"/>
      <w:marBottom w:val="0"/>
      <w:divBdr>
        <w:top w:val="none" w:sz="0" w:space="0" w:color="auto"/>
        <w:left w:val="none" w:sz="0" w:space="0" w:color="auto"/>
        <w:bottom w:val="none" w:sz="0" w:space="0" w:color="auto"/>
        <w:right w:val="none" w:sz="0" w:space="0" w:color="auto"/>
      </w:divBdr>
    </w:div>
    <w:div w:id="2251117">
      <w:bodyDiv w:val="1"/>
      <w:marLeft w:val="0"/>
      <w:marRight w:val="0"/>
      <w:marTop w:val="0"/>
      <w:marBottom w:val="0"/>
      <w:divBdr>
        <w:top w:val="none" w:sz="0" w:space="0" w:color="auto"/>
        <w:left w:val="none" w:sz="0" w:space="0" w:color="auto"/>
        <w:bottom w:val="none" w:sz="0" w:space="0" w:color="auto"/>
        <w:right w:val="none" w:sz="0" w:space="0" w:color="auto"/>
      </w:divBdr>
    </w:div>
    <w:div w:id="2317675">
      <w:bodyDiv w:val="1"/>
      <w:marLeft w:val="0"/>
      <w:marRight w:val="0"/>
      <w:marTop w:val="0"/>
      <w:marBottom w:val="0"/>
      <w:divBdr>
        <w:top w:val="none" w:sz="0" w:space="0" w:color="auto"/>
        <w:left w:val="none" w:sz="0" w:space="0" w:color="auto"/>
        <w:bottom w:val="none" w:sz="0" w:space="0" w:color="auto"/>
        <w:right w:val="none" w:sz="0" w:space="0" w:color="auto"/>
      </w:divBdr>
    </w:div>
    <w:div w:id="2363638">
      <w:bodyDiv w:val="1"/>
      <w:marLeft w:val="0"/>
      <w:marRight w:val="0"/>
      <w:marTop w:val="0"/>
      <w:marBottom w:val="0"/>
      <w:divBdr>
        <w:top w:val="none" w:sz="0" w:space="0" w:color="auto"/>
        <w:left w:val="none" w:sz="0" w:space="0" w:color="auto"/>
        <w:bottom w:val="none" w:sz="0" w:space="0" w:color="auto"/>
        <w:right w:val="none" w:sz="0" w:space="0" w:color="auto"/>
      </w:divBdr>
    </w:div>
    <w:div w:id="2588213">
      <w:bodyDiv w:val="1"/>
      <w:marLeft w:val="0"/>
      <w:marRight w:val="0"/>
      <w:marTop w:val="0"/>
      <w:marBottom w:val="0"/>
      <w:divBdr>
        <w:top w:val="none" w:sz="0" w:space="0" w:color="auto"/>
        <w:left w:val="none" w:sz="0" w:space="0" w:color="auto"/>
        <w:bottom w:val="none" w:sz="0" w:space="0" w:color="auto"/>
        <w:right w:val="none" w:sz="0" w:space="0" w:color="auto"/>
      </w:divBdr>
    </w:div>
    <w:div w:id="3014683">
      <w:bodyDiv w:val="1"/>
      <w:marLeft w:val="0"/>
      <w:marRight w:val="0"/>
      <w:marTop w:val="0"/>
      <w:marBottom w:val="0"/>
      <w:divBdr>
        <w:top w:val="none" w:sz="0" w:space="0" w:color="auto"/>
        <w:left w:val="none" w:sz="0" w:space="0" w:color="auto"/>
        <w:bottom w:val="none" w:sz="0" w:space="0" w:color="auto"/>
        <w:right w:val="none" w:sz="0" w:space="0" w:color="auto"/>
      </w:divBdr>
    </w:div>
    <w:div w:id="3023575">
      <w:bodyDiv w:val="1"/>
      <w:marLeft w:val="0"/>
      <w:marRight w:val="0"/>
      <w:marTop w:val="0"/>
      <w:marBottom w:val="0"/>
      <w:divBdr>
        <w:top w:val="none" w:sz="0" w:space="0" w:color="auto"/>
        <w:left w:val="none" w:sz="0" w:space="0" w:color="auto"/>
        <w:bottom w:val="none" w:sz="0" w:space="0" w:color="auto"/>
        <w:right w:val="none" w:sz="0" w:space="0" w:color="auto"/>
      </w:divBdr>
    </w:div>
    <w:div w:id="3172889">
      <w:bodyDiv w:val="1"/>
      <w:marLeft w:val="0"/>
      <w:marRight w:val="0"/>
      <w:marTop w:val="0"/>
      <w:marBottom w:val="0"/>
      <w:divBdr>
        <w:top w:val="none" w:sz="0" w:space="0" w:color="auto"/>
        <w:left w:val="none" w:sz="0" w:space="0" w:color="auto"/>
        <w:bottom w:val="none" w:sz="0" w:space="0" w:color="auto"/>
        <w:right w:val="none" w:sz="0" w:space="0" w:color="auto"/>
      </w:divBdr>
    </w:div>
    <w:div w:id="3823463">
      <w:bodyDiv w:val="1"/>
      <w:marLeft w:val="0"/>
      <w:marRight w:val="0"/>
      <w:marTop w:val="0"/>
      <w:marBottom w:val="0"/>
      <w:divBdr>
        <w:top w:val="none" w:sz="0" w:space="0" w:color="auto"/>
        <w:left w:val="none" w:sz="0" w:space="0" w:color="auto"/>
        <w:bottom w:val="none" w:sz="0" w:space="0" w:color="auto"/>
        <w:right w:val="none" w:sz="0" w:space="0" w:color="auto"/>
      </w:divBdr>
    </w:div>
    <w:div w:id="4285611">
      <w:bodyDiv w:val="1"/>
      <w:marLeft w:val="0"/>
      <w:marRight w:val="0"/>
      <w:marTop w:val="0"/>
      <w:marBottom w:val="0"/>
      <w:divBdr>
        <w:top w:val="none" w:sz="0" w:space="0" w:color="auto"/>
        <w:left w:val="none" w:sz="0" w:space="0" w:color="auto"/>
        <w:bottom w:val="none" w:sz="0" w:space="0" w:color="auto"/>
        <w:right w:val="none" w:sz="0" w:space="0" w:color="auto"/>
      </w:divBdr>
    </w:div>
    <w:div w:id="4407364">
      <w:bodyDiv w:val="1"/>
      <w:marLeft w:val="0"/>
      <w:marRight w:val="0"/>
      <w:marTop w:val="0"/>
      <w:marBottom w:val="0"/>
      <w:divBdr>
        <w:top w:val="none" w:sz="0" w:space="0" w:color="auto"/>
        <w:left w:val="none" w:sz="0" w:space="0" w:color="auto"/>
        <w:bottom w:val="none" w:sz="0" w:space="0" w:color="auto"/>
        <w:right w:val="none" w:sz="0" w:space="0" w:color="auto"/>
      </w:divBdr>
    </w:div>
    <w:div w:id="4408354">
      <w:bodyDiv w:val="1"/>
      <w:marLeft w:val="0"/>
      <w:marRight w:val="0"/>
      <w:marTop w:val="0"/>
      <w:marBottom w:val="0"/>
      <w:divBdr>
        <w:top w:val="none" w:sz="0" w:space="0" w:color="auto"/>
        <w:left w:val="none" w:sz="0" w:space="0" w:color="auto"/>
        <w:bottom w:val="none" w:sz="0" w:space="0" w:color="auto"/>
        <w:right w:val="none" w:sz="0" w:space="0" w:color="auto"/>
      </w:divBdr>
    </w:div>
    <w:div w:id="4525903">
      <w:bodyDiv w:val="1"/>
      <w:marLeft w:val="0"/>
      <w:marRight w:val="0"/>
      <w:marTop w:val="0"/>
      <w:marBottom w:val="0"/>
      <w:divBdr>
        <w:top w:val="none" w:sz="0" w:space="0" w:color="auto"/>
        <w:left w:val="none" w:sz="0" w:space="0" w:color="auto"/>
        <w:bottom w:val="none" w:sz="0" w:space="0" w:color="auto"/>
        <w:right w:val="none" w:sz="0" w:space="0" w:color="auto"/>
      </w:divBdr>
    </w:div>
    <w:div w:id="4594128">
      <w:bodyDiv w:val="1"/>
      <w:marLeft w:val="0"/>
      <w:marRight w:val="0"/>
      <w:marTop w:val="0"/>
      <w:marBottom w:val="0"/>
      <w:divBdr>
        <w:top w:val="none" w:sz="0" w:space="0" w:color="auto"/>
        <w:left w:val="none" w:sz="0" w:space="0" w:color="auto"/>
        <w:bottom w:val="none" w:sz="0" w:space="0" w:color="auto"/>
        <w:right w:val="none" w:sz="0" w:space="0" w:color="auto"/>
      </w:divBdr>
    </w:div>
    <w:div w:id="4598922">
      <w:bodyDiv w:val="1"/>
      <w:marLeft w:val="0"/>
      <w:marRight w:val="0"/>
      <w:marTop w:val="0"/>
      <w:marBottom w:val="0"/>
      <w:divBdr>
        <w:top w:val="none" w:sz="0" w:space="0" w:color="auto"/>
        <w:left w:val="none" w:sz="0" w:space="0" w:color="auto"/>
        <w:bottom w:val="none" w:sz="0" w:space="0" w:color="auto"/>
        <w:right w:val="none" w:sz="0" w:space="0" w:color="auto"/>
      </w:divBdr>
    </w:div>
    <w:div w:id="4721412">
      <w:bodyDiv w:val="1"/>
      <w:marLeft w:val="0"/>
      <w:marRight w:val="0"/>
      <w:marTop w:val="0"/>
      <w:marBottom w:val="0"/>
      <w:divBdr>
        <w:top w:val="none" w:sz="0" w:space="0" w:color="auto"/>
        <w:left w:val="none" w:sz="0" w:space="0" w:color="auto"/>
        <w:bottom w:val="none" w:sz="0" w:space="0" w:color="auto"/>
        <w:right w:val="none" w:sz="0" w:space="0" w:color="auto"/>
      </w:divBdr>
    </w:div>
    <w:div w:id="4789470">
      <w:bodyDiv w:val="1"/>
      <w:marLeft w:val="0"/>
      <w:marRight w:val="0"/>
      <w:marTop w:val="0"/>
      <w:marBottom w:val="0"/>
      <w:divBdr>
        <w:top w:val="none" w:sz="0" w:space="0" w:color="auto"/>
        <w:left w:val="none" w:sz="0" w:space="0" w:color="auto"/>
        <w:bottom w:val="none" w:sz="0" w:space="0" w:color="auto"/>
        <w:right w:val="none" w:sz="0" w:space="0" w:color="auto"/>
      </w:divBdr>
    </w:div>
    <w:div w:id="4794387">
      <w:bodyDiv w:val="1"/>
      <w:marLeft w:val="0"/>
      <w:marRight w:val="0"/>
      <w:marTop w:val="0"/>
      <w:marBottom w:val="0"/>
      <w:divBdr>
        <w:top w:val="none" w:sz="0" w:space="0" w:color="auto"/>
        <w:left w:val="none" w:sz="0" w:space="0" w:color="auto"/>
        <w:bottom w:val="none" w:sz="0" w:space="0" w:color="auto"/>
        <w:right w:val="none" w:sz="0" w:space="0" w:color="auto"/>
      </w:divBdr>
    </w:div>
    <w:div w:id="4796626">
      <w:bodyDiv w:val="1"/>
      <w:marLeft w:val="0"/>
      <w:marRight w:val="0"/>
      <w:marTop w:val="0"/>
      <w:marBottom w:val="0"/>
      <w:divBdr>
        <w:top w:val="none" w:sz="0" w:space="0" w:color="auto"/>
        <w:left w:val="none" w:sz="0" w:space="0" w:color="auto"/>
        <w:bottom w:val="none" w:sz="0" w:space="0" w:color="auto"/>
        <w:right w:val="none" w:sz="0" w:space="0" w:color="auto"/>
      </w:divBdr>
    </w:div>
    <w:div w:id="4984533">
      <w:bodyDiv w:val="1"/>
      <w:marLeft w:val="0"/>
      <w:marRight w:val="0"/>
      <w:marTop w:val="0"/>
      <w:marBottom w:val="0"/>
      <w:divBdr>
        <w:top w:val="none" w:sz="0" w:space="0" w:color="auto"/>
        <w:left w:val="none" w:sz="0" w:space="0" w:color="auto"/>
        <w:bottom w:val="none" w:sz="0" w:space="0" w:color="auto"/>
        <w:right w:val="none" w:sz="0" w:space="0" w:color="auto"/>
      </w:divBdr>
    </w:div>
    <w:div w:id="5256325">
      <w:bodyDiv w:val="1"/>
      <w:marLeft w:val="0"/>
      <w:marRight w:val="0"/>
      <w:marTop w:val="0"/>
      <w:marBottom w:val="0"/>
      <w:divBdr>
        <w:top w:val="none" w:sz="0" w:space="0" w:color="auto"/>
        <w:left w:val="none" w:sz="0" w:space="0" w:color="auto"/>
        <w:bottom w:val="none" w:sz="0" w:space="0" w:color="auto"/>
        <w:right w:val="none" w:sz="0" w:space="0" w:color="auto"/>
      </w:divBdr>
    </w:div>
    <w:div w:id="5328334">
      <w:bodyDiv w:val="1"/>
      <w:marLeft w:val="0"/>
      <w:marRight w:val="0"/>
      <w:marTop w:val="0"/>
      <w:marBottom w:val="0"/>
      <w:divBdr>
        <w:top w:val="none" w:sz="0" w:space="0" w:color="auto"/>
        <w:left w:val="none" w:sz="0" w:space="0" w:color="auto"/>
        <w:bottom w:val="none" w:sz="0" w:space="0" w:color="auto"/>
        <w:right w:val="none" w:sz="0" w:space="0" w:color="auto"/>
      </w:divBdr>
    </w:div>
    <w:div w:id="5838196">
      <w:bodyDiv w:val="1"/>
      <w:marLeft w:val="0"/>
      <w:marRight w:val="0"/>
      <w:marTop w:val="0"/>
      <w:marBottom w:val="0"/>
      <w:divBdr>
        <w:top w:val="none" w:sz="0" w:space="0" w:color="auto"/>
        <w:left w:val="none" w:sz="0" w:space="0" w:color="auto"/>
        <w:bottom w:val="none" w:sz="0" w:space="0" w:color="auto"/>
        <w:right w:val="none" w:sz="0" w:space="0" w:color="auto"/>
      </w:divBdr>
    </w:div>
    <w:div w:id="5982266">
      <w:bodyDiv w:val="1"/>
      <w:marLeft w:val="0"/>
      <w:marRight w:val="0"/>
      <w:marTop w:val="0"/>
      <w:marBottom w:val="0"/>
      <w:divBdr>
        <w:top w:val="none" w:sz="0" w:space="0" w:color="auto"/>
        <w:left w:val="none" w:sz="0" w:space="0" w:color="auto"/>
        <w:bottom w:val="none" w:sz="0" w:space="0" w:color="auto"/>
        <w:right w:val="none" w:sz="0" w:space="0" w:color="auto"/>
      </w:divBdr>
    </w:div>
    <w:div w:id="6371411">
      <w:bodyDiv w:val="1"/>
      <w:marLeft w:val="0"/>
      <w:marRight w:val="0"/>
      <w:marTop w:val="0"/>
      <w:marBottom w:val="0"/>
      <w:divBdr>
        <w:top w:val="none" w:sz="0" w:space="0" w:color="auto"/>
        <w:left w:val="none" w:sz="0" w:space="0" w:color="auto"/>
        <w:bottom w:val="none" w:sz="0" w:space="0" w:color="auto"/>
        <w:right w:val="none" w:sz="0" w:space="0" w:color="auto"/>
      </w:divBdr>
    </w:div>
    <w:div w:id="6686813">
      <w:bodyDiv w:val="1"/>
      <w:marLeft w:val="0"/>
      <w:marRight w:val="0"/>
      <w:marTop w:val="0"/>
      <w:marBottom w:val="0"/>
      <w:divBdr>
        <w:top w:val="none" w:sz="0" w:space="0" w:color="auto"/>
        <w:left w:val="none" w:sz="0" w:space="0" w:color="auto"/>
        <w:bottom w:val="none" w:sz="0" w:space="0" w:color="auto"/>
        <w:right w:val="none" w:sz="0" w:space="0" w:color="auto"/>
      </w:divBdr>
    </w:div>
    <w:div w:id="6947732">
      <w:bodyDiv w:val="1"/>
      <w:marLeft w:val="0"/>
      <w:marRight w:val="0"/>
      <w:marTop w:val="0"/>
      <w:marBottom w:val="0"/>
      <w:divBdr>
        <w:top w:val="none" w:sz="0" w:space="0" w:color="auto"/>
        <w:left w:val="none" w:sz="0" w:space="0" w:color="auto"/>
        <w:bottom w:val="none" w:sz="0" w:space="0" w:color="auto"/>
        <w:right w:val="none" w:sz="0" w:space="0" w:color="auto"/>
      </w:divBdr>
    </w:div>
    <w:div w:id="7215193">
      <w:bodyDiv w:val="1"/>
      <w:marLeft w:val="0"/>
      <w:marRight w:val="0"/>
      <w:marTop w:val="0"/>
      <w:marBottom w:val="0"/>
      <w:divBdr>
        <w:top w:val="none" w:sz="0" w:space="0" w:color="auto"/>
        <w:left w:val="none" w:sz="0" w:space="0" w:color="auto"/>
        <w:bottom w:val="none" w:sz="0" w:space="0" w:color="auto"/>
        <w:right w:val="none" w:sz="0" w:space="0" w:color="auto"/>
      </w:divBdr>
    </w:div>
    <w:div w:id="7368215">
      <w:bodyDiv w:val="1"/>
      <w:marLeft w:val="0"/>
      <w:marRight w:val="0"/>
      <w:marTop w:val="0"/>
      <w:marBottom w:val="0"/>
      <w:divBdr>
        <w:top w:val="none" w:sz="0" w:space="0" w:color="auto"/>
        <w:left w:val="none" w:sz="0" w:space="0" w:color="auto"/>
        <w:bottom w:val="none" w:sz="0" w:space="0" w:color="auto"/>
        <w:right w:val="none" w:sz="0" w:space="0" w:color="auto"/>
      </w:divBdr>
    </w:div>
    <w:div w:id="7370356">
      <w:bodyDiv w:val="1"/>
      <w:marLeft w:val="0"/>
      <w:marRight w:val="0"/>
      <w:marTop w:val="0"/>
      <w:marBottom w:val="0"/>
      <w:divBdr>
        <w:top w:val="none" w:sz="0" w:space="0" w:color="auto"/>
        <w:left w:val="none" w:sz="0" w:space="0" w:color="auto"/>
        <w:bottom w:val="none" w:sz="0" w:space="0" w:color="auto"/>
        <w:right w:val="none" w:sz="0" w:space="0" w:color="auto"/>
      </w:divBdr>
    </w:div>
    <w:div w:id="8066387">
      <w:bodyDiv w:val="1"/>
      <w:marLeft w:val="0"/>
      <w:marRight w:val="0"/>
      <w:marTop w:val="0"/>
      <w:marBottom w:val="0"/>
      <w:divBdr>
        <w:top w:val="none" w:sz="0" w:space="0" w:color="auto"/>
        <w:left w:val="none" w:sz="0" w:space="0" w:color="auto"/>
        <w:bottom w:val="none" w:sz="0" w:space="0" w:color="auto"/>
        <w:right w:val="none" w:sz="0" w:space="0" w:color="auto"/>
      </w:divBdr>
    </w:div>
    <w:div w:id="8147949">
      <w:bodyDiv w:val="1"/>
      <w:marLeft w:val="0"/>
      <w:marRight w:val="0"/>
      <w:marTop w:val="0"/>
      <w:marBottom w:val="0"/>
      <w:divBdr>
        <w:top w:val="none" w:sz="0" w:space="0" w:color="auto"/>
        <w:left w:val="none" w:sz="0" w:space="0" w:color="auto"/>
        <w:bottom w:val="none" w:sz="0" w:space="0" w:color="auto"/>
        <w:right w:val="none" w:sz="0" w:space="0" w:color="auto"/>
      </w:divBdr>
    </w:div>
    <w:div w:id="8334670">
      <w:bodyDiv w:val="1"/>
      <w:marLeft w:val="0"/>
      <w:marRight w:val="0"/>
      <w:marTop w:val="0"/>
      <w:marBottom w:val="0"/>
      <w:divBdr>
        <w:top w:val="none" w:sz="0" w:space="0" w:color="auto"/>
        <w:left w:val="none" w:sz="0" w:space="0" w:color="auto"/>
        <w:bottom w:val="none" w:sz="0" w:space="0" w:color="auto"/>
        <w:right w:val="none" w:sz="0" w:space="0" w:color="auto"/>
      </w:divBdr>
    </w:div>
    <w:div w:id="8678837">
      <w:bodyDiv w:val="1"/>
      <w:marLeft w:val="0"/>
      <w:marRight w:val="0"/>
      <w:marTop w:val="0"/>
      <w:marBottom w:val="0"/>
      <w:divBdr>
        <w:top w:val="none" w:sz="0" w:space="0" w:color="auto"/>
        <w:left w:val="none" w:sz="0" w:space="0" w:color="auto"/>
        <w:bottom w:val="none" w:sz="0" w:space="0" w:color="auto"/>
        <w:right w:val="none" w:sz="0" w:space="0" w:color="auto"/>
      </w:divBdr>
    </w:div>
    <w:div w:id="8682508">
      <w:bodyDiv w:val="1"/>
      <w:marLeft w:val="0"/>
      <w:marRight w:val="0"/>
      <w:marTop w:val="0"/>
      <w:marBottom w:val="0"/>
      <w:divBdr>
        <w:top w:val="none" w:sz="0" w:space="0" w:color="auto"/>
        <w:left w:val="none" w:sz="0" w:space="0" w:color="auto"/>
        <w:bottom w:val="none" w:sz="0" w:space="0" w:color="auto"/>
        <w:right w:val="none" w:sz="0" w:space="0" w:color="auto"/>
      </w:divBdr>
    </w:div>
    <w:div w:id="8724120">
      <w:bodyDiv w:val="1"/>
      <w:marLeft w:val="0"/>
      <w:marRight w:val="0"/>
      <w:marTop w:val="0"/>
      <w:marBottom w:val="0"/>
      <w:divBdr>
        <w:top w:val="none" w:sz="0" w:space="0" w:color="auto"/>
        <w:left w:val="none" w:sz="0" w:space="0" w:color="auto"/>
        <w:bottom w:val="none" w:sz="0" w:space="0" w:color="auto"/>
        <w:right w:val="none" w:sz="0" w:space="0" w:color="auto"/>
      </w:divBdr>
    </w:div>
    <w:div w:id="8990015">
      <w:bodyDiv w:val="1"/>
      <w:marLeft w:val="0"/>
      <w:marRight w:val="0"/>
      <w:marTop w:val="0"/>
      <w:marBottom w:val="0"/>
      <w:divBdr>
        <w:top w:val="none" w:sz="0" w:space="0" w:color="auto"/>
        <w:left w:val="none" w:sz="0" w:space="0" w:color="auto"/>
        <w:bottom w:val="none" w:sz="0" w:space="0" w:color="auto"/>
        <w:right w:val="none" w:sz="0" w:space="0" w:color="auto"/>
      </w:divBdr>
    </w:div>
    <w:div w:id="9306286">
      <w:bodyDiv w:val="1"/>
      <w:marLeft w:val="0"/>
      <w:marRight w:val="0"/>
      <w:marTop w:val="0"/>
      <w:marBottom w:val="0"/>
      <w:divBdr>
        <w:top w:val="none" w:sz="0" w:space="0" w:color="auto"/>
        <w:left w:val="none" w:sz="0" w:space="0" w:color="auto"/>
        <w:bottom w:val="none" w:sz="0" w:space="0" w:color="auto"/>
        <w:right w:val="none" w:sz="0" w:space="0" w:color="auto"/>
      </w:divBdr>
    </w:div>
    <w:div w:id="9528197">
      <w:bodyDiv w:val="1"/>
      <w:marLeft w:val="0"/>
      <w:marRight w:val="0"/>
      <w:marTop w:val="0"/>
      <w:marBottom w:val="0"/>
      <w:divBdr>
        <w:top w:val="none" w:sz="0" w:space="0" w:color="auto"/>
        <w:left w:val="none" w:sz="0" w:space="0" w:color="auto"/>
        <w:bottom w:val="none" w:sz="0" w:space="0" w:color="auto"/>
        <w:right w:val="none" w:sz="0" w:space="0" w:color="auto"/>
      </w:divBdr>
    </w:div>
    <w:div w:id="9531915">
      <w:bodyDiv w:val="1"/>
      <w:marLeft w:val="0"/>
      <w:marRight w:val="0"/>
      <w:marTop w:val="0"/>
      <w:marBottom w:val="0"/>
      <w:divBdr>
        <w:top w:val="none" w:sz="0" w:space="0" w:color="auto"/>
        <w:left w:val="none" w:sz="0" w:space="0" w:color="auto"/>
        <w:bottom w:val="none" w:sz="0" w:space="0" w:color="auto"/>
        <w:right w:val="none" w:sz="0" w:space="0" w:color="auto"/>
      </w:divBdr>
    </w:div>
    <w:div w:id="9726378">
      <w:bodyDiv w:val="1"/>
      <w:marLeft w:val="0"/>
      <w:marRight w:val="0"/>
      <w:marTop w:val="0"/>
      <w:marBottom w:val="0"/>
      <w:divBdr>
        <w:top w:val="none" w:sz="0" w:space="0" w:color="auto"/>
        <w:left w:val="none" w:sz="0" w:space="0" w:color="auto"/>
        <w:bottom w:val="none" w:sz="0" w:space="0" w:color="auto"/>
        <w:right w:val="none" w:sz="0" w:space="0" w:color="auto"/>
      </w:divBdr>
    </w:div>
    <w:div w:id="9919056">
      <w:bodyDiv w:val="1"/>
      <w:marLeft w:val="0"/>
      <w:marRight w:val="0"/>
      <w:marTop w:val="0"/>
      <w:marBottom w:val="0"/>
      <w:divBdr>
        <w:top w:val="none" w:sz="0" w:space="0" w:color="auto"/>
        <w:left w:val="none" w:sz="0" w:space="0" w:color="auto"/>
        <w:bottom w:val="none" w:sz="0" w:space="0" w:color="auto"/>
        <w:right w:val="none" w:sz="0" w:space="0" w:color="auto"/>
      </w:divBdr>
    </w:div>
    <w:div w:id="10255489">
      <w:bodyDiv w:val="1"/>
      <w:marLeft w:val="0"/>
      <w:marRight w:val="0"/>
      <w:marTop w:val="0"/>
      <w:marBottom w:val="0"/>
      <w:divBdr>
        <w:top w:val="none" w:sz="0" w:space="0" w:color="auto"/>
        <w:left w:val="none" w:sz="0" w:space="0" w:color="auto"/>
        <w:bottom w:val="none" w:sz="0" w:space="0" w:color="auto"/>
        <w:right w:val="none" w:sz="0" w:space="0" w:color="auto"/>
      </w:divBdr>
    </w:div>
    <w:div w:id="10959947">
      <w:bodyDiv w:val="1"/>
      <w:marLeft w:val="0"/>
      <w:marRight w:val="0"/>
      <w:marTop w:val="0"/>
      <w:marBottom w:val="0"/>
      <w:divBdr>
        <w:top w:val="none" w:sz="0" w:space="0" w:color="auto"/>
        <w:left w:val="none" w:sz="0" w:space="0" w:color="auto"/>
        <w:bottom w:val="none" w:sz="0" w:space="0" w:color="auto"/>
        <w:right w:val="none" w:sz="0" w:space="0" w:color="auto"/>
      </w:divBdr>
    </w:div>
    <w:div w:id="11146869">
      <w:bodyDiv w:val="1"/>
      <w:marLeft w:val="0"/>
      <w:marRight w:val="0"/>
      <w:marTop w:val="0"/>
      <w:marBottom w:val="0"/>
      <w:divBdr>
        <w:top w:val="none" w:sz="0" w:space="0" w:color="auto"/>
        <w:left w:val="none" w:sz="0" w:space="0" w:color="auto"/>
        <w:bottom w:val="none" w:sz="0" w:space="0" w:color="auto"/>
        <w:right w:val="none" w:sz="0" w:space="0" w:color="auto"/>
      </w:divBdr>
    </w:div>
    <w:div w:id="11421033">
      <w:bodyDiv w:val="1"/>
      <w:marLeft w:val="0"/>
      <w:marRight w:val="0"/>
      <w:marTop w:val="0"/>
      <w:marBottom w:val="0"/>
      <w:divBdr>
        <w:top w:val="none" w:sz="0" w:space="0" w:color="auto"/>
        <w:left w:val="none" w:sz="0" w:space="0" w:color="auto"/>
        <w:bottom w:val="none" w:sz="0" w:space="0" w:color="auto"/>
        <w:right w:val="none" w:sz="0" w:space="0" w:color="auto"/>
      </w:divBdr>
    </w:div>
    <w:div w:id="11494310">
      <w:bodyDiv w:val="1"/>
      <w:marLeft w:val="0"/>
      <w:marRight w:val="0"/>
      <w:marTop w:val="0"/>
      <w:marBottom w:val="0"/>
      <w:divBdr>
        <w:top w:val="none" w:sz="0" w:space="0" w:color="auto"/>
        <w:left w:val="none" w:sz="0" w:space="0" w:color="auto"/>
        <w:bottom w:val="none" w:sz="0" w:space="0" w:color="auto"/>
        <w:right w:val="none" w:sz="0" w:space="0" w:color="auto"/>
      </w:divBdr>
    </w:div>
    <w:div w:id="11498684">
      <w:bodyDiv w:val="1"/>
      <w:marLeft w:val="0"/>
      <w:marRight w:val="0"/>
      <w:marTop w:val="0"/>
      <w:marBottom w:val="0"/>
      <w:divBdr>
        <w:top w:val="none" w:sz="0" w:space="0" w:color="auto"/>
        <w:left w:val="none" w:sz="0" w:space="0" w:color="auto"/>
        <w:bottom w:val="none" w:sz="0" w:space="0" w:color="auto"/>
        <w:right w:val="none" w:sz="0" w:space="0" w:color="auto"/>
      </w:divBdr>
    </w:div>
    <w:div w:id="11539405">
      <w:bodyDiv w:val="1"/>
      <w:marLeft w:val="0"/>
      <w:marRight w:val="0"/>
      <w:marTop w:val="0"/>
      <w:marBottom w:val="0"/>
      <w:divBdr>
        <w:top w:val="none" w:sz="0" w:space="0" w:color="auto"/>
        <w:left w:val="none" w:sz="0" w:space="0" w:color="auto"/>
        <w:bottom w:val="none" w:sz="0" w:space="0" w:color="auto"/>
        <w:right w:val="none" w:sz="0" w:space="0" w:color="auto"/>
      </w:divBdr>
    </w:div>
    <w:div w:id="11689153">
      <w:bodyDiv w:val="1"/>
      <w:marLeft w:val="0"/>
      <w:marRight w:val="0"/>
      <w:marTop w:val="0"/>
      <w:marBottom w:val="0"/>
      <w:divBdr>
        <w:top w:val="none" w:sz="0" w:space="0" w:color="auto"/>
        <w:left w:val="none" w:sz="0" w:space="0" w:color="auto"/>
        <w:bottom w:val="none" w:sz="0" w:space="0" w:color="auto"/>
        <w:right w:val="none" w:sz="0" w:space="0" w:color="auto"/>
      </w:divBdr>
    </w:div>
    <w:div w:id="11810443">
      <w:bodyDiv w:val="1"/>
      <w:marLeft w:val="0"/>
      <w:marRight w:val="0"/>
      <w:marTop w:val="0"/>
      <w:marBottom w:val="0"/>
      <w:divBdr>
        <w:top w:val="none" w:sz="0" w:space="0" w:color="auto"/>
        <w:left w:val="none" w:sz="0" w:space="0" w:color="auto"/>
        <w:bottom w:val="none" w:sz="0" w:space="0" w:color="auto"/>
        <w:right w:val="none" w:sz="0" w:space="0" w:color="auto"/>
      </w:divBdr>
    </w:div>
    <w:div w:id="11998541">
      <w:bodyDiv w:val="1"/>
      <w:marLeft w:val="0"/>
      <w:marRight w:val="0"/>
      <w:marTop w:val="0"/>
      <w:marBottom w:val="0"/>
      <w:divBdr>
        <w:top w:val="none" w:sz="0" w:space="0" w:color="auto"/>
        <w:left w:val="none" w:sz="0" w:space="0" w:color="auto"/>
        <w:bottom w:val="none" w:sz="0" w:space="0" w:color="auto"/>
        <w:right w:val="none" w:sz="0" w:space="0" w:color="auto"/>
      </w:divBdr>
    </w:div>
    <w:div w:id="11999455">
      <w:bodyDiv w:val="1"/>
      <w:marLeft w:val="0"/>
      <w:marRight w:val="0"/>
      <w:marTop w:val="0"/>
      <w:marBottom w:val="0"/>
      <w:divBdr>
        <w:top w:val="none" w:sz="0" w:space="0" w:color="auto"/>
        <w:left w:val="none" w:sz="0" w:space="0" w:color="auto"/>
        <w:bottom w:val="none" w:sz="0" w:space="0" w:color="auto"/>
        <w:right w:val="none" w:sz="0" w:space="0" w:color="auto"/>
      </w:divBdr>
    </w:div>
    <w:div w:id="12195012">
      <w:bodyDiv w:val="1"/>
      <w:marLeft w:val="0"/>
      <w:marRight w:val="0"/>
      <w:marTop w:val="0"/>
      <w:marBottom w:val="0"/>
      <w:divBdr>
        <w:top w:val="none" w:sz="0" w:space="0" w:color="auto"/>
        <w:left w:val="none" w:sz="0" w:space="0" w:color="auto"/>
        <w:bottom w:val="none" w:sz="0" w:space="0" w:color="auto"/>
        <w:right w:val="none" w:sz="0" w:space="0" w:color="auto"/>
      </w:divBdr>
    </w:div>
    <w:div w:id="12734616">
      <w:bodyDiv w:val="1"/>
      <w:marLeft w:val="0"/>
      <w:marRight w:val="0"/>
      <w:marTop w:val="0"/>
      <w:marBottom w:val="0"/>
      <w:divBdr>
        <w:top w:val="none" w:sz="0" w:space="0" w:color="auto"/>
        <w:left w:val="none" w:sz="0" w:space="0" w:color="auto"/>
        <w:bottom w:val="none" w:sz="0" w:space="0" w:color="auto"/>
        <w:right w:val="none" w:sz="0" w:space="0" w:color="auto"/>
      </w:divBdr>
    </w:div>
    <w:div w:id="12998210">
      <w:bodyDiv w:val="1"/>
      <w:marLeft w:val="0"/>
      <w:marRight w:val="0"/>
      <w:marTop w:val="0"/>
      <w:marBottom w:val="0"/>
      <w:divBdr>
        <w:top w:val="none" w:sz="0" w:space="0" w:color="auto"/>
        <w:left w:val="none" w:sz="0" w:space="0" w:color="auto"/>
        <w:bottom w:val="none" w:sz="0" w:space="0" w:color="auto"/>
        <w:right w:val="none" w:sz="0" w:space="0" w:color="auto"/>
      </w:divBdr>
    </w:div>
    <w:div w:id="13578307">
      <w:bodyDiv w:val="1"/>
      <w:marLeft w:val="0"/>
      <w:marRight w:val="0"/>
      <w:marTop w:val="0"/>
      <w:marBottom w:val="0"/>
      <w:divBdr>
        <w:top w:val="none" w:sz="0" w:space="0" w:color="auto"/>
        <w:left w:val="none" w:sz="0" w:space="0" w:color="auto"/>
        <w:bottom w:val="none" w:sz="0" w:space="0" w:color="auto"/>
        <w:right w:val="none" w:sz="0" w:space="0" w:color="auto"/>
      </w:divBdr>
    </w:div>
    <w:div w:id="13650191">
      <w:bodyDiv w:val="1"/>
      <w:marLeft w:val="0"/>
      <w:marRight w:val="0"/>
      <w:marTop w:val="0"/>
      <w:marBottom w:val="0"/>
      <w:divBdr>
        <w:top w:val="none" w:sz="0" w:space="0" w:color="auto"/>
        <w:left w:val="none" w:sz="0" w:space="0" w:color="auto"/>
        <w:bottom w:val="none" w:sz="0" w:space="0" w:color="auto"/>
        <w:right w:val="none" w:sz="0" w:space="0" w:color="auto"/>
      </w:divBdr>
    </w:div>
    <w:div w:id="13772740">
      <w:bodyDiv w:val="1"/>
      <w:marLeft w:val="0"/>
      <w:marRight w:val="0"/>
      <w:marTop w:val="0"/>
      <w:marBottom w:val="0"/>
      <w:divBdr>
        <w:top w:val="none" w:sz="0" w:space="0" w:color="auto"/>
        <w:left w:val="none" w:sz="0" w:space="0" w:color="auto"/>
        <w:bottom w:val="none" w:sz="0" w:space="0" w:color="auto"/>
        <w:right w:val="none" w:sz="0" w:space="0" w:color="auto"/>
      </w:divBdr>
    </w:div>
    <w:div w:id="13921280">
      <w:bodyDiv w:val="1"/>
      <w:marLeft w:val="0"/>
      <w:marRight w:val="0"/>
      <w:marTop w:val="0"/>
      <w:marBottom w:val="0"/>
      <w:divBdr>
        <w:top w:val="none" w:sz="0" w:space="0" w:color="auto"/>
        <w:left w:val="none" w:sz="0" w:space="0" w:color="auto"/>
        <w:bottom w:val="none" w:sz="0" w:space="0" w:color="auto"/>
        <w:right w:val="none" w:sz="0" w:space="0" w:color="auto"/>
      </w:divBdr>
    </w:div>
    <w:div w:id="13965131">
      <w:bodyDiv w:val="1"/>
      <w:marLeft w:val="0"/>
      <w:marRight w:val="0"/>
      <w:marTop w:val="0"/>
      <w:marBottom w:val="0"/>
      <w:divBdr>
        <w:top w:val="none" w:sz="0" w:space="0" w:color="auto"/>
        <w:left w:val="none" w:sz="0" w:space="0" w:color="auto"/>
        <w:bottom w:val="none" w:sz="0" w:space="0" w:color="auto"/>
        <w:right w:val="none" w:sz="0" w:space="0" w:color="auto"/>
      </w:divBdr>
    </w:div>
    <w:div w:id="14042131">
      <w:bodyDiv w:val="1"/>
      <w:marLeft w:val="0"/>
      <w:marRight w:val="0"/>
      <w:marTop w:val="0"/>
      <w:marBottom w:val="0"/>
      <w:divBdr>
        <w:top w:val="none" w:sz="0" w:space="0" w:color="auto"/>
        <w:left w:val="none" w:sz="0" w:space="0" w:color="auto"/>
        <w:bottom w:val="none" w:sz="0" w:space="0" w:color="auto"/>
        <w:right w:val="none" w:sz="0" w:space="0" w:color="auto"/>
      </w:divBdr>
    </w:div>
    <w:div w:id="14314592">
      <w:bodyDiv w:val="1"/>
      <w:marLeft w:val="0"/>
      <w:marRight w:val="0"/>
      <w:marTop w:val="0"/>
      <w:marBottom w:val="0"/>
      <w:divBdr>
        <w:top w:val="none" w:sz="0" w:space="0" w:color="auto"/>
        <w:left w:val="none" w:sz="0" w:space="0" w:color="auto"/>
        <w:bottom w:val="none" w:sz="0" w:space="0" w:color="auto"/>
        <w:right w:val="none" w:sz="0" w:space="0" w:color="auto"/>
      </w:divBdr>
    </w:div>
    <w:div w:id="14381372">
      <w:bodyDiv w:val="1"/>
      <w:marLeft w:val="0"/>
      <w:marRight w:val="0"/>
      <w:marTop w:val="0"/>
      <w:marBottom w:val="0"/>
      <w:divBdr>
        <w:top w:val="none" w:sz="0" w:space="0" w:color="auto"/>
        <w:left w:val="none" w:sz="0" w:space="0" w:color="auto"/>
        <w:bottom w:val="none" w:sz="0" w:space="0" w:color="auto"/>
        <w:right w:val="none" w:sz="0" w:space="0" w:color="auto"/>
      </w:divBdr>
    </w:div>
    <w:div w:id="14383225">
      <w:bodyDiv w:val="1"/>
      <w:marLeft w:val="0"/>
      <w:marRight w:val="0"/>
      <w:marTop w:val="0"/>
      <w:marBottom w:val="0"/>
      <w:divBdr>
        <w:top w:val="none" w:sz="0" w:space="0" w:color="auto"/>
        <w:left w:val="none" w:sz="0" w:space="0" w:color="auto"/>
        <w:bottom w:val="none" w:sz="0" w:space="0" w:color="auto"/>
        <w:right w:val="none" w:sz="0" w:space="0" w:color="auto"/>
      </w:divBdr>
    </w:div>
    <w:div w:id="14428555">
      <w:bodyDiv w:val="1"/>
      <w:marLeft w:val="0"/>
      <w:marRight w:val="0"/>
      <w:marTop w:val="0"/>
      <w:marBottom w:val="0"/>
      <w:divBdr>
        <w:top w:val="none" w:sz="0" w:space="0" w:color="auto"/>
        <w:left w:val="none" w:sz="0" w:space="0" w:color="auto"/>
        <w:bottom w:val="none" w:sz="0" w:space="0" w:color="auto"/>
        <w:right w:val="none" w:sz="0" w:space="0" w:color="auto"/>
      </w:divBdr>
    </w:div>
    <w:div w:id="15161570">
      <w:bodyDiv w:val="1"/>
      <w:marLeft w:val="0"/>
      <w:marRight w:val="0"/>
      <w:marTop w:val="0"/>
      <w:marBottom w:val="0"/>
      <w:divBdr>
        <w:top w:val="none" w:sz="0" w:space="0" w:color="auto"/>
        <w:left w:val="none" w:sz="0" w:space="0" w:color="auto"/>
        <w:bottom w:val="none" w:sz="0" w:space="0" w:color="auto"/>
        <w:right w:val="none" w:sz="0" w:space="0" w:color="auto"/>
      </w:divBdr>
    </w:div>
    <w:div w:id="15205171">
      <w:bodyDiv w:val="1"/>
      <w:marLeft w:val="0"/>
      <w:marRight w:val="0"/>
      <w:marTop w:val="0"/>
      <w:marBottom w:val="0"/>
      <w:divBdr>
        <w:top w:val="none" w:sz="0" w:space="0" w:color="auto"/>
        <w:left w:val="none" w:sz="0" w:space="0" w:color="auto"/>
        <w:bottom w:val="none" w:sz="0" w:space="0" w:color="auto"/>
        <w:right w:val="none" w:sz="0" w:space="0" w:color="auto"/>
      </w:divBdr>
    </w:div>
    <w:div w:id="15275829">
      <w:bodyDiv w:val="1"/>
      <w:marLeft w:val="0"/>
      <w:marRight w:val="0"/>
      <w:marTop w:val="0"/>
      <w:marBottom w:val="0"/>
      <w:divBdr>
        <w:top w:val="none" w:sz="0" w:space="0" w:color="auto"/>
        <w:left w:val="none" w:sz="0" w:space="0" w:color="auto"/>
        <w:bottom w:val="none" w:sz="0" w:space="0" w:color="auto"/>
        <w:right w:val="none" w:sz="0" w:space="0" w:color="auto"/>
      </w:divBdr>
    </w:div>
    <w:div w:id="15428437">
      <w:bodyDiv w:val="1"/>
      <w:marLeft w:val="0"/>
      <w:marRight w:val="0"/>
      <w:marTop w:val="0"/>
      <w:marBottom w:val="0"/>
      <w:divBdr>
        <w:top w:val="none" w:sz="0" w:space="0" w:color="auto"/>
        <w:left w:val="none" w:sz="0" w:space="0" w:color="auto"/>
        <w:bottom w:val="none" w:sz="0" w:space="0" w:color="auto"/>
        <w:right w:val="none" w:sz="0" w:space="0" w:color="auto"/>
      </w:divBdr>
    </w:div>
    <w:div w:id="15887694">
      <w:bodyDiv w:val="1"/>
      <w:marLeft w:val="0"/>
      <w:marRight w:val="0"/>
      <w:marTop w:val="0"/>
      <w:marBottom w:val="0"/>
      <w:divBdr>
        <w:top w:val="none" w:sz="0" w:space="0" w:color="auto"/>
        <w:left w:val="none" w:sz="0" w:space="0" w:color="auto"/>
        <w:bottom w:val="none" w:sz="0" w:space="0" w:color="auto"/>
        <w:right w:val="none" w:sz="0" w:space="0" w:color="auto"/>
      </w:divBdr>
    </w:div>
    <w:div w:id="16086364">
      <w:bodyDiv w:val="1"/>
      <w:marLeft w:val="0"/>
      <w:marRight w:val="0"/>
      <w:marTop w:val="0"/>
      <w:marBottom w:val="0"/>
      <w:divBdr>
        <w:top w:val="none" w:sz="0" w:space="0" w:color="auto"/>
        <w:left w:val="none" w:sz="0" w:space="0" w:color="auto"/>
        <w:bottom w:val="none" w:sz="0" w:space="0" w:color="auto"/>
        <w:right w:val="none" w:sz="0" w:space="0" w:color="auto"/>
      </w:divBdr>
    </w:div>
    <w:div w:id="16126237">
      <w:bodyDiv w:val="1"/>
      <w:marLeft w:val="0"/>
      <w:marRight w:val="0"/>
      <w:marTop w:val="0"/>
      <w:marBottom w:val="0"/>
      <w:divBdr>
        <w:top w:val="none" w:sz="0" w:space="0" w:color="auto"/>
        <w:left w:val="none" w:sz="0" w:space="0" w:color="auto"/>
        <w:bottom w:val="none" w:sz="0" w:space="0" w:color="auto"/>
        <w:right w:val="none" w:sz="0" w:space="0" w:color="auto"/>
      </w:divBdr>
    </w:div>
    <w:div w:id="16129064">
      <w:bodyDiv w:val="1"/>
      <w:marLeft w:val="0"/>
      <w:marRight w:val="0"/>
      <w:marTop w:val="0"/>
      <w:marBottom w:val="0"/>
      <w:divBdr>
        <w:top w:val="none" w:sz="0" w:space="0" w:color="auto"/>
        <w:left w:val="none" w:sz="0" w:space="0" w:color="auto"/>
        <w:bottom w:val="none" w:sz="0" w:space="0" w:color="auto"/>
        <w:right w:val="none" w:sz="0" w:space="0" w:color="auto"/>
      </w:divBdr>
    </w:div>
    <w:div w:id="16322235">
      <w:bodyDiv w:val="1"/>
      <w:marLeft w:val="0"/>
      <w:marRight w:val="0"/>
      <w:marTop w:val="0"/>
      <w:marBottom w:val="0"/>
      <w:divBdr>
        <w:top w:val="none" w:sz="0" w:space="0" w:color="auto"/>
        <w:left w:val="none" w:sz="0" w:space="0" w:color="auto"/>
        <w:bottom w:val="none" w:sz="0" w:space="0" w:color="auto"/>
        <w:right w:val="none" w:sz="0" w:space="0" w:color="auto"/>
      </w:divBdr>
    </w:div>
    <w:div w:id="16390285">
      <w:bodyDiv w:val="1"/>
      <w:marLeft w:val="0"/>
      <w:marRight w:val="0"/>
      <w:marTop w:val="0"/>
      <w:marBottom w:val="0"/>
      <w:divBdr>
        <w:top w:val="none" w:sz="0" w:space="0" w:color="auto"/>
        <w:left w:val="none" w:sz="0" w:space="0" w:color="auto"/>
        <w:bottom w:val="none" w:sz="0" w:space="0" w:color="auto"/>
        <w:right w:val="none" w:sz="0" w:space="0" w:color="auto"/>
      </w:divBdr>
    </w:div>
    <w:div w:id="16394230">
      <w:bodyDiv w:val="1"/>
      <w:marLeft w:val="0"/>
      <w:marRight w:val="0"/>
      <w:marTop w:val="0"/>
      <w:marBottom w:val="0"/>
      <w:divBdr>
        <w:top w:val="none" w:sz="0" w:space="0" w:color="auto"/>
        <w:left w:val="none" w:sz="0" w:space="0" w:color="auto"/>
        <w:bottom w:val="none" w:sz="0" w:space="0" w:color="auto"/>
        <w:right w:val="none" w:sz="0" w:space="0" w:color="auto"/>
      </w:divBdr>
    </w:div>
    <w:div w:id="16659542">
      <w:bodyDiv w:val="1"/>
      <w:marLeft w:val="0"/>
      <w:marRight w:val="0"/>
      <w:marTop w:val="0"/>
      <w:marBottom w:val="0"/>
      <w:divBdr>
        <w:top w:val="none" w:sz="0" w:space="0" w:color="auto"/>
        <w:left w:val="none" w:sz="0" w:space="0" w:color="auto"/>
        <w:bottom w:val="none" w:sz="0" w:space="0" w:color="auto"/>
        <w:right w:val="none" w:sz="0" w:space="0" w:color="auto"/>
      </w:divBdr>
    </w:div>
    <w:div w:id="16740821">
      <w:bodyDiv w:val="1"/>
      <w:marLeft w:val="0"/>
      <w:marRight w:val="0"/>
      <w:marTop w:val="0"/>
      <w:marBottom w:val="0"/>
      <w:divBdr>
        <w:top w:val="none" w:sz="0" w:space="0" w:color="auto"/>
        <w:left w:val="none" w:sz="0" w:space="0" w:color="auto"/>
        <w:bottom w:val="none" w:sz="0" w:space="0" w:color="auto"/>
        <w:right w:val="none" w:sz="0" w:space="0" w:color="auto"/>
      </w:divBdr>
    </w:div>
    <w:div w:id="16853969">
      <w:bodyDiv w:val="1"/>
      <w:marLeft w:val="0"/>
      <w:marRight w:val="0"/>
      <w:marTop w:val="0"/>
      <w:marBottom w:val="0"/>
      <w:divBdr>
        <w:top w:val="none" w:sz="0" w:space="0" w:color="auto"/>
        <w:left w:val="none" w:sz="0" w:space="0" w:color="auto"/>
        <w:bottom w:val="none" w:sz="0" w:space="0" w:color="auto"/>
        <w:right w:val="none" w:sz="0" w:space="0" w:color="auto"/>
      </w:divBdr>
    </w:div>
    <w:div w:id="17314761">
      <w:bodyDiv w:val="1"/>
      <w:marLeft w:val="0"/>
      <w:marRight w:val="0"/>
      <w:marTop w:val="0"/>
      <w:marBottom w:val="0"/>
      <w:divBdr>
        <w:top w:val="none" w:sz="0" w:space="0" w:color="auto"/>
        <w:left w:val="none" w:sz="0" w:space="0" w:color="auto"/>
        <w:bottom w:val="none" w:sz="0" w:space="0" w:color="auto"/>
        <w:right w:val="none" w:sz="0" w:space="0" w:color="auto"/>
      </w:divBdr>
    </w:div>
    <w:div w:id="17318357">
      <w:bodyDiv w:val="1"/>
      <w:marLeft w:val="0"/>
      <w:marRight w:val="0"/>
      <w:marTop w:val="0"/>
      <w:marBottom w:val="0"/>
      <w:divBdr>
        <w:top w:val="none" w:sz="0" w:space="0" w:color="auto"/>
        <w:left w:val="none" w:sz="0" w:space="0" w:color="auto"/>
        <w:bottom w:val="none" w:sz="0" w:space="0" w:color="auto"/>
        <w:right w:val="none" w:sz="0" w:space="0" w:color="auto"/>
      </w:divBdr>
    </w:div>
    <w:div w:id="17707628">
      <w:bodyDiv w:val="1"/>
      <w:marLeft w:val="0"/>
      <w:marRight w:val="0"/>
      <w:marTop w:val="0"/>
      <w:marBottom w:val="0"/>
      <w:divBdr>
        <w:top w:val="none" w:sz="0" w:space="0" w:color="auto"/>
        <w:left w:val="none" w:sz="0" w:space="0" w:color="auto"/>
        <w:bottom w:val="none" w:sz="0" w:space="0" w:color="auto"/>
        <w:right w:val="none" w:sz="0" w:space="0" w:color="auto"/>
      </w:divBdr>
    </w:div>
    <w:div w:id="17826559">
      <w:bodyDiv w:val="1"/>
      <w:marLeft w:val="0"/>
      <w:marRight w:val="0"/>
      <w:marTop w:val="0"/>
      <w:marBottom w:val="0"/>
      <w:divBdr>
        <w:top w:val="none" w:sz="0" w:space="0" w:color="auto"/>
        <w:left w:val="none" w:sz="0" w:space="0" w:color="auto"/>
        <w:bottom w:val="none" w:sz="0" w:space="0" w:color="auto"/>
        <w:right w:val="none" w:sz="0" w:space="0" w:color="auto"/>
      </w:divBdr>
    </w:div>
    <w:div w:id="17851379">
      <w:bodyDiv w:val="1"/>
      <w:marLeft w:val="0"/>
      <w:marRight w:val="0"/>
      <w:marTop w:val="0"/>
      <w:marBottom w:val="0"/>
      <w:divBdr>
        <w:top w:val="none" w:sz="0" w:space="0" w:color="auto"/>
        <w:left w:val="none" w:sz="0" w:space="0" w:color="auto"/>
        <w:bottom w:val="none" w:sz="0" w:space="0" w:color="auto"/>
        <w:right w:val="none" w:sz="0" w:space="0" w:color="auto"/>
      </w:divBdr>
    </w:div>
    <w:div w:id="17900859">
      <w:bodyDiv w:val="1"/>
      <w:marLeft w:val="0"/>
      <w:marRight w:val="0"/>
      <w:marTop w:val="0"/>
      <w:marBottom w:val="0"/>
      <w:divBdr>
        <w:top w:val="none" w:sz="0" w:space="0" w:color="auto"/>
        <w:left w:val="none" w:sz="0" w:space="0" w:color="auto"/>
        <w:bottom w:val="none" w:sz="0" w:space="0" w:color="auto"/>
        <w:right w:val="none" w:sz="0" w:space="0" w:color="auto"/>
      </w:divBdr>
    </w:div>
    <w:div w:id="18505608">
      <w:bodyDiv w:val="1"/>
      <w:marLeft w:val="0"/>
      <w:marRight w:val="0"/>
      <w:marTop w:val="0"/>
      <w:marBottom w:val="0"/>
      <w:divBdr>
        <w:top w:val="none" w:sz="0" w:space="0" w:color="auto"/>
        <w:left w:val="none" w:sz="0" w:space="0" w:color="auto"/>
        <w:bottom w:val="none" w:sz="0" w:space="0" w:color="auto"/>
        <w:right w:val="none" w:sz="0" w:space="0" w:color="auto"/>
      </w:divBdr>
    </w:div>
    <w:div w:id="18507553">
      <w:bodyDiv w:val="1"/>
      <w:marLeft w:val="0"/>
      <w:marRight w:val="0"/>
      <w:marTop w:val="0"/>
      <w:marBottom w:val="0"/>
      <w:divBdr>
        <w:top w:val="none" w:sz="0" w:space="0" w:color="auto"/>
        <w:left w:val="none" w:sz="0" w:space="0" w:color="auto"/>
        <w:bottom w:val="none" w:sz="0" w:space="0" w:color="auto"/>
        <w:right w:val="none" w:sz="0" w:space="0" w:color="auto"/>
      </w:divBdr>
    </w:div>
    <w:div w:id="18969861">
      <w:bodyDiv w:val="1"/>
      <w:marLeft w:val="0"/>
      <w:marRight w:val="0"/>
      <w:marTop w:val="0"/>
      <w:marBottom w:val="0"/>
      <w:divBdr>
        <w:top w:val="none" w:sz="0" w:space="0" w:color="auto"/>
        <w:left w:val="none" w:sz="0" w:space="0" w:color="auto"/>
        <w:bottom w:val="none" w:sz="0" w:space="0" w:color="auto"/>
        <w:right w:val="none" w:sz="0" w:space="0" w:color="auto"/>
      </w:divBdr>
    </w:div>
    <w:div w:id="19162600">
      <w:bodyDiv w:val="1"/>
      <w:marLeft w:val="0"/>
      <w:marRight w:val="0"/>
      <w:marTop w:val="0"/>
      <w:marBottom w:val="0"/>
      <w:divBdr>
        <w:top w:val="none" w:sz="0" w:space="0" w:color="auto"/>
        <w:left w:val="none" w:sz="0" w:space="0" w:color="auto"/>
        <w:bottom w:val="none" w:sz="0" w:space="0" w:color="auto"/>
        <w:right w:val="none" w:sz="0" w:space="0" w:color="auto"/>
      </w:divBdr>
    </w:div>
    <w:div w:id="19430608">
      <w:bodyDiv w:val="1"/>
      <w:marLeft w:val="0"/>
      <w:marRight w:val="0"/>
      <w:marTop w:val="0"/>
      <w:marBottom w:val="0"/>
      <w:divBdr>
        <w:top w:val="none" w:sz="0" w:space="0" w:color="auto"/>
        <w:left w:val="none" w:sz="0" w:space="0" w:color="auto"/>
        <w:bottom w:val="none" w:sz="0" w:space="0" w:color="auto"/>
        <w:right w:val="none" w:sz="0" w:space="0" w:color="auto"/>
      </w:divBdr>
    </w:div>
    <w:div w:id="19815802">
      <w:bodyDiv w:val="1"/>
      <w:marLeft w:val="0"/>
      <w:marRight w:val="0"/>
      <w:marTop w:val="0"/>
      <w:marBottom w:val="0"/>
      <w:divBdr>
        <w:top w:val="none" w:sz="0" w:space="0" w:color="auto"/>
        <w:left w:val="none" w:sz="0" w:space="0" w:color="auto"/>
        <w:bottom w:val="none" w:sz="0" w:space="0" w:color="auto"/>
        <w:right w:val="none" w:sz="0" w:space="0" w:color="auto"/>
      </w:divBdr>
    </w:div>
    <w:div w:id="19934256">
      <w:bodyDiv w:val="1"/>
      <w:marLeft w:val="0"/>
      <w:marRight w:val="0"/>
      <w:marTop w:val="0"/>
      <w:marBottom w:val="0"/>
      <w:divBdr>
        <w:top w:val="none" w:sz="0" w:space="0" w:color="auto"/>
        <w:left w:val="none" w:sz="0" w:space="0" w:color="auto"/>
        <w:bottom w:val="none" w:sz="0" w:space="0" w:color="auto"/>
        <w:right w:val="none" w:sz="0" w:space="0" w:color="auto"/>
      </w:divBdr>
    </w:div>
    <w:div w:id="20009949">
      <w:bodyDiv w:val="1"/>
      <w:marLeft w:val="0"/>
      <w:marRight w:val="0"/>
      <w:marTop w:val="0"/>
      <w:marBottom w:val="0"/>
      <w:divBdr>
        <w:top w:val="none" w:sz="0" w:space="0" w:color="auto"/>
        <w:left w:val="none" w:sz="0" w:space="0" w:color="auto"/>
        <w:bottom w:val="none" w:sz="0" w:space="0" w:color="auto"/>
        <w:right w:val="none" w:sz="0" w:space="0" w:color="auto"/>
      </w:divBdr>
    </w:div>
    <w:div w:id="20011383">
      <w:bodyDiv w:val="1"/>
      <w:marLeft w:val="0"/>
      <w:marRight w:val="0"/>
      <w:marTop w:val="0"/>
      <w:marBottom w:val="0"/>
      <w:divBdr>
        <w:top w:val="none" w:sz="0" w:space="0" w:color="auto"/>
        <w:left w:val="none" w:sz="0" w:space="0" w:color="auto"/>
        <w:bottom w:val="none" w:sz="0" w:space="0" w:color="auto"/>
        <w:right w:val="none" w:sz="0" w:space="0" w:color="auto"/>
      </w:divBdr>
    </w:div>
    <w:div w:id="20018150">
      <w:bodyDiv w:val="1"/>
      <w:marLeft w:val="0"/>
      <w:marRight w:val="0"/>
      <w:marTop w:val="0"/>
      <w:marBottom w:val="0"/>
      <w:divBdr>
        <w:top w:val="none" w:sz="0" w:space="0" w:color="auto"/>
        <w:left w:val="none" w:sz="0" w:space="0" w:color="auto"/>
        <w:bottom w:val="none" w:sz="0" w:space="0" w:color="auto"/>
        <w:right w:val="none" w:sz="0" w:space="0" w:color="auto"/>
      </w:divBdr>
    </w:div>
    <w:div w:id="20128680">
      <w:bodyDiv w:val="1"/>
      <w:marLeft w:val="0"/>
      <w:marRight w:val="0"/>
      <w:marTop w:val="0"/>
      <w:marBottom w:val="0"/>
      <w:divBdr>
        <w:top w:val="none" w:sz="0" w:space="0" w:color="auto"/>
        <w:left w:val="none" w:sz="0" w:space="0" w:color="auto"/>
        <w:bottom w:val="none" w:sz="0" w:space="0" w:color="auto"/>
        <w:right w:val="none" w:sz="0" w:space="0" w:color="auto"/>
      </w:divBdr>
    </w:div>
    <w:div w:id="20519712">
      <w:bodyDiv w:val="1"/>
      <w:marLeft w:val="0"/>
      <w:marRight w:val="0"/>
      <w:marTop w:val="0"/>
      <w:marBottom w:val="0"/>
      <w:divBdr>
        <w:top w:val="none" w:sz="0" w:space="0" w:color="auto"/>
        <w:left w:val="none" w:sz="0" w:space="0" w:color="auto"/>
        <w:bottom w:val="none" w:sz="0" w:space="0" w:color="auto"/>
        <w:right w:val="none" w:sz="0" w:space="0" w:color="auto"/>
      </w:divBdr>
    </w:div>
    <w:div w:id="20715884">
      <w:bodyDiv w:val="1"/>
      <w:marLeft w:val="0"/>
      <w:marRight w:val="0"/>
      <w:marTop w:val="0"/>
      <w:marBottom w:val="0"/>
      <w:divBdr>
        <w:top w:val="none" w:sz="0" w:space="0" w:color="auto"/>
        <w:left w:val="none" w:sz="0" w:space="0" w:color="auto"/>
        <w:bottom w:val="none" w:sz="0" w:space="0" w:color="auto"/>
        <w:right w:val="none" w:sz="0" w:space="0" w:color="auto"/>
      </w:divBdr>
    </w:div>
    <w:div w:id="21060229">
      <w:bodyDiv w:val="1"/>
      <w:marLeft w:val="0"/>
      <w:marRight w:val="0"/>
      <w:marTop w:val="0"/>
      <w:marBottom w:val="0"/>
      <w:divBdr>
        <w:top w:val="none" w:sz="0" w:space="0" w:color="auto"/>
        <w:left w:val="none" w:sz="0" w:space="0" w:color="auto"/>
        <w:bottom w:val="none" w:sz="0" w:space="0" w:color="auto"/>
        <w:right w:val="none" w:sz="0" w:space="0" w:color="auto"/>
      </w:divBdr>
    </w:div>
    <w:div w:id="21323675">
      <w:bodyDiv w:val="1"/>
      <w:marLeft w:val="0"/>
      <w:marRight w:val="0"/>
      <w:marTop w:val="0"/>
      <w:marBottom w:val="0"/>
      <w:divBdr>
        <w:top w:val="none" w:sz="0" w:space="0" w:color="auto"/>
        <w:left w:val="none" w:sz="0" w:space="0" w:color="auto"/>
        <w:bottom w:val="none" w:sz="0" w:space="0" w:color="auto"/>
        <w:right w:val="none" w:sz="0" w:space="0" w:color="auto"/>
      </w:divBdr>
    </w:div>
    <w:div w:id="21640170">
      <w:bodyDiv w:val="1"/>
      <w:marLeft w:val="0"/>
      <w:marRight w:val="0"/>
      <w:marTop w:val="0"/>
      <w:marBottom w:val="0"/>
      <w:divBdr>
        <w:top w:val="none" w:sz="0" w:space="0" w:color="auto"/>
        <w:left w:val="none" w:sz="0" w:space="0" w:color="auto"/>
        <w:bottom w:val="none" w:sz="0" w:space="0" w:color="auto"/>
        <w:right w:val="none" w:sz="0" w:space="0" w:color="auto"/>
      </w:divBdr>
    </w:div>
    <w:div w:id="21827612">
      <w:bodyDiv w:val="1"/>
      <w:marLeft w:val="0"/>
      <w:marRight w:val="0"/>
      <w:marTop w:val="0"/>
      <w:marBottom w:val="0"/>
      <w:divBdr>
        <w:top w:val="none" w:sz="0" w:space="0" w:color="auto"/>
        <w:left w:val="none" w:sz="0" w:space="0" w:color="auto"/>
        <w:bottom w:val="none" w:sz="0" w:space="0" w:color="auto"/>
        <w:right w:val="none" w:sz="0" w:space="0" w:color="auto"/>
      </w:divBdr>
    </w:div>
    <w:div w:id="21907851">
      <w:bodyDiv w:val="1"/>
      <w:marLeft w:val="0"/>
      <w:marRight w:val="0"/>
      <w:marTop w:val="0"/>
      <w:marBottom w:val="0"/>
      <w:divBdr>
        <w:top w:val="none" w:sz="0" w:space="0" w:color="auto"/>
        <w:left w:val="none" w:sz="0" w:space="0" w:color="auto"/>
        <w:bottom w:val="none" w:sz="0" w:space="0" w:color="auto"/>
        <w:right w:val="none" w:sz="0" w:space="0" w:color="auto"/>
      </w:divBdr>
    </w:div>
    <w:div w:id="22371204">
      <w:bodyDiv w:val="1"/>
      <w:marLeft w:val="0"/>
      <w:marRight w:val="0"/>
      <w:marTop w:val="0"/>
      <w:marBottom w:val="0"/>
      <w:divBdr>
        <w:top w:val="none" w:sz="0" w:space="0" w:color="auto"/>
        <w:left w:val="none" w:sz="0" w:space="0" w:color="auto"/>
        <w:bottom w:val="none" w:sz="0" w:space="0" w:color="auto"/>
        <w:right w:val="none" w:sz="0" w:space="0" w:color="auto"/>
      </w:divBdr>
    </w:div>
    <w:div w:id="22706515">
      <w:bodyDiv w:val="1"/>
      <w:marLeft w:val="0"/>
      <w:marRight w:val="0"/>
      <w:marTop w:val="0"/>
      <w:marBottom w:val="0"/>
      <w:divBdr>
        <w:top w:val="none" w:sz="0" w:space="0" w:color="auto"/>
        <w:left w:val="none" w:sz="0" w:space="0" w:color="auto"/>
        <w:bottom w:val="none" w:sz="0" w:space="0" w:color="auto"/>
        <w:right w:val="none" w:sz="0" w:space="0" w:color="auto"/>
      </w:divBdr>
    </w:div>
    <w:div w:id="22831010">
      <w:bodyDiv w:val="1"/>
      <w:marLeft w:val="0"/>
      <w:marRight w:val="0"/>
      <w:marTop w:val="0"/>
      <w:marBottom w:val="0"/>
      <w:divBdr>
        <w:top w:val="none" w:sz="0" w:space="0" w:color="auto"/>
        <w:left w:val="none" w:sz="0" w:space="0" w:color="auto"/>
        <w:bottom w:val="none" w:sz="0" w:space="0" w:color="auto"/>
        <w:right w:val="none" w:sz="0" w:space="0" w:color="auto"/>
      </w:divBdr>
    </w:div>
    <w:div w:id="22943945">
      <w:bodyDiv w:val="1"/>
      <w:marLeft w:val="0"/>
      <w:marRight w:val="0"/>
      <w:marTop w:val="0"/>
      <w:marBottom w:val="0"/>
      <w:divBdr>
        <w:top w:val="none" w:sz="0" w:space="0" w:color="auto"/>
        <w:left w:val="none" w:sz="0" w:space="0" w:color="auto"/>
        <w:bottom w:val="none" w:sz="0" w:space="0" w:color="auto"/>
        <w:right w:val="none" w:sz="0" w:space="0" w:color="auto"/>
      </w:divBdr>
    </w:div>
    <w:div w:id="23140649">
      <w:bodyDiv w:val="1"/>
      <w:marLeft w:val="0"/>
      <w:marRight w:val="0"/>
      <w:marTop w:val="0"/>
      <w:marBottom w:val="0"/>
      <w:divBdr>
        <w:top w:val="none" w:sz="0" w:space="0" w:color="auto"/>
        <w:left w:val="none" w:sz="0" w:space="0" w:color="auto"/>
        <w:bottom w:val="none" w:sz="0" w:space="0" w:color="auto"/>
        <w:right w:val="none" w:sz="0" w:space="0" w:color="auto"/>
      </w:divBdr>
    </w:div>
    <w:div w:id="23361245">
      <w:bodyDiv w:val="1"/>
      <w:marLeft w:val="0"/>
      <w:marRight w:val="0"/>
      <w:marTop w:val="0"/>
      <w:marBottom w:val="0"/>
      <w:divBdr>
        <w:top w:val="none" w:sz="0" w:space="0" w:color="auto"/>
        <w:left w:val="none" w:sz="0" w:space="0" w:color="auto"/>
        <w:bottom w:val="none" w:sz="0" w:space="0" w:color="auto"/>
        <w:right w:val="none" w:sz="0" w:space="0" w:color="auto"/>
      </w:divBdr>
    </w:div>
    <w:div w:id="23479882">
      <w:bodyDiv w:val="1"/>
      <w:marLeft w:val="0"/>
      <w:marRight w:val="0"/>
      <w:marTop w:val="0"/>
      <w:marBottom w:val="0"/>
      <w:divBdr>
        <w:top w:val="none" w:sz="0" w:space="0" w:color="auto"/>
        <w:left w:val="none" w:sz="0" w:space="0" w:color="auto"/>
        <w:bottom w:val="none" w:sz="0" w:space="0" w:color="auto"/>
        <w:right w:val="none" w:sz="0" w:space="0" w:color="auto"/>
      </w:divBdr>
    </w:div>
    <w:div w:id="23750890">
      <w:bodyDiv w:val="1"/>
      <w:marLeft w:val="0"/>
      <w:marRight w:val="0"/>
      <w:marTop w:val="0"/>
      <w:marBottom w:val="0"/>
      <w:divBdr>
        <w:top w:val="none" w:sz="0" w:space="0" w:color="auto"/>
        <w:left w:val="none" w:sz="0" w:space="0" w:color="auto"/>
        <w:bottom w:val="none" w:sz="0" w:space="0" w:color="auto"/>
        <w:right w:val="none" w:sz="0" w:space="0" w:color="auto"/>
      </w:divBdr>
    </w:div>
    <w:div w:id="23986539">
      <w:bodyDiv w:val="1"/>
      <w:marLeft w:val="0"/>
      <w:marRight w:val="0"/>
      <w:marTop w:val="0"/>
      <w:marBottom w:val="0"/>
      <w:divBdr>
        <w:top w:val="none" w:sz="0" w:space="0" w:color="auto"/>
        <w:left w:val="none" w:sz="0" w:space="0" w:color="auto"/>
        <w:bottom w:val="none" w:sz="0" w:space="0" w:color="auto"/>
        <w:right w:val="none" w:sz="0" w:space="0" w:color="auto"/>
      </w:divBdr>
    </w:div>
    <w:div w:id="24211835">
      <w:bodyDiv w:val="1"/>
      <w:marLeft w:val="0"/>
      <w:marRight w:val="0"/>
      <w:marTop w:val="0"/>
      <w:marBottom w:val="0"/>
      <w:divBdr>
        <w:top w:val="none" w:sz="0" w:space="0" w:color="auto"/>
        <w:left w:val="none" w:sz="0" w:space="0" w:color="auto"/>
        <w:bottom w:val="none" w:sz="0" w:space="0" w:color="auto"/>
        <w:right w:val="none" w:sz="0" w:space="0" w:color="auto"/>
      </w:divBdr>
    </w:div>
    <w:div w:id="24330960">
      <w:bodyDiv w:val="1"/>
      <w:marLeft w:val="0"/>
      <w:marRight w:val="0"/>
      <w:marTop w:val="0"/>
      <w:marBottom w:val="0"/>
      <w:divBdr>
        <w:top w:val="none" w:sz="0" w:space="0" w:color="auto"/>
        <w:left w:val="none" w:sz="0" w:space="0" w:color="auto"/>
        <w:bottom w:val="none" w:sz="0" w:space="0" w:color="auto"/>
        <w:right w:val="none" w:sz="0" w:space="0" w:color="auto"/>
      </w:divBdr>
    </w:div>
    <w:div w:id="24406838">
      <w:bodyDiv w:val="1"/>
      <w:marLeft w:val="0"/>
      <w:marRight w:val="0"/>
      <w:marTop w:val="0"/>
      <w:marBottom w:val="0"/>
      <w:divBdr>
        <w:top w:val="none" w:sz="0" w:space="0" w:color="auto"/>
        <w:left w:val="none" w:sz="0" w:space="0" w:color="auto"/>
        <w:bottom w:val="none" w:sz="0" w:space="0" w:color="auto"/>
        <w:right w:val="none" w:sz="0" w:space="0" w:color="auto"/>
      </w:divBdr>
    </w:div>
    <w:div w:id="24529000">
      <w:bodyDiv w:val="1"/>
      <w:marLeft w:val="0"/>
      <w:marRight w:val="0"/>
      <w:marTop w:val="0"/>
      <w:marBottom w:val="0"/>
      <w:divBdr>
        <w:top w:val="none" w:sz="0" w:space="0" w:color="auto"/>
        <w:left w:val="none" w:sz="0" w:space="0" w:color="auto"/>
        <w:bottom w:val="none" w:sz="0" w:space="0" w:color="auto"/>
        <w:right w:val="none" w:sz="0" w:space="0" w:color="auto"/>
      </w:divBdr>
    </w:div>
    <w:div w:id="24790923">
      <w:bodyDiv w:val="1"/>
      <w:marLeft w:val="0"/>
      <w:marRight w:val="0"/>
      <w:marTop w:val="0"/>
      <w:marBottom w:val="0"/>
      <w:divBdr>
        <w:top w:val="none" w:sz="0" w:space="0" w:color="auto"/>
        <w:left w:val="none" w:sz="0" w:space="0" w:color="auto"/>
        <w:bottom w:val="none" w:sz="0" w:space="0" w:color="auto"/>
        <w:right w:val="none" w:sz="0" w:space="0" w:color="auto"/>
      </w:divBdr>
    </w:div>
    <w:div w:id="25371362">
      <w:bodyDiv w:val="1"/>
      <w:marLeft w:val="0"/>
      <w:marRight w:val="0"/>
      <w:marTop w:val="0"/>
      <w:marBottom w:val="0"/>
      <w:divBdr>
        <w:top w:val="none" w:sz="0" w:space="0" w:color="auto"/>
        <w:left w:val="none" w:sz="0" w:space="0" w:color="auto"/>
        <w:bottom w:val="none" w:sz="0" w:space="0" w:color="auto"/>
        <w:right w:val="none" w:sz="0" w:space="0" w:color="auto"/>
      </w:divBdr>
    </w:div>
    <w:div w:id="25371670">
      <w:bodyDiv w:val="1"/>
      <w:marLeft w:val="0"/>
      <w:marRight w:val="0"/>
      <w:marTop w:val="0"/>
      <w:marBottom w:val="0"/>
      <w:divBdr>
        <w:top w:val="none" w:sz="0" w:space="0" w:color="auto"/>
        <w:left w:val="none" w:sz="0" w:space="0" w:color="auto"/>
        <w:bottom w:val="none" w:sz="0" w:space="0" w:color="auto"/>
        <w:right w:val="none" w:sz="0" w:space="0" w:color="auto"/>
      </w:divBdr>
    </w:div>
    <w:div w:id="26372231">
      <w:bodyDiv w:val="1"/>
      <w:marLeft w:val="0"/>
      <w:marRight w:val="0"/>
      <w:marTop w:val="0"/>
      <w:marBottom w:val="0"/>
      <w:divBdr>
        <w:top w:val="none" w:sz="0" w:space="0" w:color="auto"/>
        <w:left w:val="none" w:sz="0" w:space="0" w:color="auto"/>
        <w:bottom w:val="none" w:sz="0" w:space="0" w:color="auto"/>
        <w:right w:val="none" w:sz="0" w:space="0" w:color="auto"/>
      </w:divBdr>
    </w:div>
    <w:div w:id="26491594">
      <w:bodyDiv w:val="1"/>
      <w:marLeft w:val="0"/>
      <w:marRight w:val="0"/>
      <w:marTop w:val="0"/>
      <w:marBottom w:val="0"/>
      <w:divBdr>
        <w:top w:val="none" w:sz="0" w:space="0" w:color="auto"/>
        <w:left w:val="none" w:sz="0" w:space="0" w:color="auto"/>
        <w:bottom w:val="none" w:sz="0" w:space="0" w:color="auto"/>
        <w:right w:val="none" w:sz="0" w:space="0" w:color="auto"/>
      </w:divBdr>
    </w:div>
    <w:div w:id="26610288">
      <w:bodyDiv w:val="1"/>
      <w:marLeft w:val="0"/>
      <w:marRight w:val="0"/>
      <w:marTop w:val="0"/>
      <w:marBottom w:val="0"/>
      <w:divBdr>
        <w:top w:val="none" w:sz="0" w:space="0" w:color="auto"/>
        <w:left w:val="none" w:sz="0" w:space="0" w:color="auto"/>
        <w:bottom w:val="none" w:sz="0" w:space="0" w:color="auto"/>
        <w:right w:val="none" w:sz="0" w:space="0" w:color="auto"/>
      </w:divBdr>
    </w:div>
    <w:div w:id="27032013">
      <w:bodyDiv w:val="1"/>
      <w:marLeft w:val="0"/>
      <w:marRight w:val="0"/>
      <w:marTop w:val="0"/>
      <w:marBottom w:val="0"/>
      <w:divBdr>
        <w:top w:val="none" w:sz="0" w:space="0" w:color="auto"/>
        <w:left w:val="none" w:sz="0" w:space="0" w:color="auto"/>
        <w:bottom w:val="none" w:sz="0" w:space="0" w:color="auto"/>
        <w:right w:val="none" w:sz="0" w:space="0" w:color="auto"/>
      </w:divBdr>
    </w:div>
    <w:div w:id="27032055">
      <w:bodyDiv w:val="1"/>
      <w:marLeft w:val="0"/>
      <w:marRight w:val="0"/>
      <w:marTop w:val="0"/>
      <w:marBottom w:val="0"/>
      <w:divBdr>
        <w:top w:val="none" w:sz="0" w:space="0" w:color="auto"/>
        <w:left w:val="none" w:sz="0" w:space="0" w:color="auto"/>
        <w:bottom w:val="none" w:sz="0" w:space="0" w:color="auto"/>
        <w:right w:val="none" w:sz="0" w:space="0" w:color="auto"/>
      </w:divBdr>
    </w:div>
    <w:div w:id="27068841">
      <w:bodyDiv w:val="1"/>
      <w:marLeft w:val="0"/>
      <w:marRight w:val="0"/>
      <w:marTop w:val="0"/>
      <w:marBottom w:val="0"/>
      <w:divBdr>
        <w:top w:val="none" w:sz="0" w:space="0" w:color="auto"/>
        <w:left w:val="none" w:sz="0" w:space="0" w:color="auto"/>
        <w:bottom w:val="none" w:sz="0" w:space="0" w:color="auto"/>
        <w:right w:val="none" w:sz="0" w:space="0" w:color="auto"/>
      </w:divBdr>
    </w:div>
    <w:div w:id="27342920">
      <w:bodyDiv w:val="1"/>
      <w:marLeft w:val="0"/>
      <w:marRight w:val="0"/>
      <w:marTop w:val="0"/>
      <w:marBottom w:val="0"/>
      <w:divBdr>
        <w:top w:val="none" w:sz="0" w:space="0" w:color="auto"/>
        <w:left w:val="none" w:sz="0" w:space="0" w:color="auto"/>
        <w:bottom w:val="none" w:sz="0" w:space="0" w:color="auto"/>
        <w:right w:val="none" w:sz="0" w:space="0" w:color="auto"/>
      </w:divBdr>
    </w:div>
    <w:div w:id="27461397">
      <w:bodyDiv w:val="1"/>
      <w:marLeft w:val="0"/>
      <w:marRight w:val="0"/>
      <w:marTop w:val="0"/>
      <w:marBottom w:val="0"/>
      <w:divBdr>
        <w:top w:val="none" w:sz="0" w:space="0" w:color="auto"/>
        <w:left w:val="none" w:sz="0" w:space="0" w:color="auto"/>
        <w:bottom w:val="none" w:sz="0" w:space="0" w:color="auto"/>
        <w:right w:val="none" w:sz="0" w:space="0" w:color="auto"/>
      </w:divBdr>
    </w:div>
    <w:div w:id="27534459">
      <w:bodyDiv w:val="1"/>
      <w:marLeft w:val="0"/>
      <w:marRight w:val="0"/>
      <w:marTop w:val="0"/>
      <w:marBottom w:val="0"/>
      <w:divBdr>
        <w:top w:val="none" w:sz="0" w:space="0" w:color="auto"/>
        <w:left w:val="none" w:sz="0" w:space="0" w:color="auto"/>
        <w:bottom w:val="none" w:sz="0" w:space="0" w:color="auto"/>
        <w:right w:val="none" w:sz="0" w:space="0" w:color="auto"/>
      </w:divBdr>
    </w:div>
    <w:div w:id="27680578">
      <w:bodyDiv w:val="1"/>
      <w:marLeft w:val="0"/>
      <w:marRight w:val="0"/>
      <w:marTop w:val="0"/>
      <w:marBottom w:val="0"/>
      <w:divBdr>
        <w:top w:val="none" w:sz="0" w:space="0" w:color="auto"/>
        <w:left w:val="none" w:sz="0" w:space="0" w:color="auto"/>
        <w:bottom w:val="none" w:sz="0" w:space="0" w:color="auto"/>
        <w:right w:val="none" w:sz="0" w:space="0" w:color="auto"/>
      </w:divBdr>
    </w:div>
    <w:div w:id="27687943">
      <w:bodyDiv w:val="1"/>
      <w:marLeft w:val="0"/>
      <w:marRight w:val="0"/>
      <w:marTop w:val="0"/>
      <w:marBottom w:val="0"/>
      <w:divBdr>
        <w:top w:val="none" w:sz="0" w:space="0" w:color="auto"/>
        <w:left w:val="none" w:sz="0" w:space="0" w:color="auto"/>
        <w:bottom w:val="none" w:sz="0" w:space="0" w:color="auto"/>
        <w:right w:val="none" w:sz="0" w:space="0" w:color="auto"/>
      </w:divBdr>
    </w:div>
    <w:div w:id="27918489">
      <w:bodyDiv w:val="1"/>
      <w:marLeft w:val="0"/>
      <w:marRight w:val="0"/>
      <w:marTop w:val="0"/>
      <w:marBottom w:val="0"/>
      <w:divBdr>
        <w:top w:val="none" w:sz="0" w:space="0" w:color="auto"/>
        <w:left w:val="none" w:sz="0" w:space="0" w:color="auto"/>
        <w:bottom w:val="none" w:sz="0" w:space="0" w:color="auto"/>
        <w:right w:val="none" w:sz="0" w:space="0" w:color="auto"/>
      </w:divBdr>
    </w:div>
    <w:div w:id="28117902">
      <w:bodyDiv w:val="1"/>
      <w:marLeft w:val="0"/>
      <w:marRight w:val="0"/>
      <w:marTop w:val="0"/>
      <w:marBottom w:val="0"/>
      <w:divBdr>
        <w:top w:val="none" w:sz="0" w:space="0" w:color="auto"/>
        <w:left w:val="none" w:sz="0" w:space="0" w:color="auto"/>
        <w:bottom w:val="none" w:sz="0" w:space="0" w:color="auto"/>
        <w:right w:val="none" w:sz="0" w:space="0" w:color="auto"/>
      </w:divBdr>
    </w:div>
    <w:div w:id="28264252">
      <w:bodyDiv w:val="1"/>
      <w:marLeft w:val="0"/>
      <w:marRight w:val="0"/>
      <w:marTop w:val="0"/>
      <w:marBottom w:val="0"/>
      <w:divBdr>
        <w:top w:val="none" w:sz="0" w:space="0" w:color="auto"/>
        <w:left w:val="none" w:sz="0" w:space="0" w:color="auto"/>
        <w:bottom w:val="none" w:sz="0" w:space="0" w:color="auto"/>
        <w:right w:val="none" w:sz="0" w:space="0" w:color="auto"/>
      </w:divBdr>
    </w:div>
    <w:div w:id="28922196">
      <w:bodyDiv w:val="1"/>
      <w:marLeft w:val="0"/>
      <w:marRight w:val="0"/>
      <w:marTop w:val="0"/>
      <w:marBottom w:val="0"/>
      <w:divBdr>
        <w:top w:val="none" w:sz="0" w:space="0" w:color="auto"/>
        <w:left w:val="none" w:sz="0" w:space="0" w:color="auto"/>
        <w:bottom w:val="none" w:sz="0" w:space="0" w:color="auto"/>
        <w:right w:val="none" w:sz="0" w:space="0" w:color="auto"/>
      </w:divBdr>
    </w:div>
    <w:div w:id="29376537">
      <w:bodyDiv w:val="1"/>
      <w:marLeft w:val="0"/>
      <w:marRight w:val="0"/>
      <w:marTop w:val="0"/>
      <w:marBottom w:val="0"/>
      <w:divBdr>
        <w:top w:val="none" w:sz="0" w:space="0" w:color="auto"/>
        <w:left w:val="none" w:sz="0" w:space="0" w:color="auto"/>
        <w:bottom w:val="none" w:sz="0" w:space="0" w:color="auto"/>
        <w:right w:val="none" w:sz="0" w:space="0" w:color="auto"/>
      </w:divBdr>
    </w:div>
    <w:div w:id="29578223">
      <w:bodyDiv w:val="1"/>
      <w:marLeft w:val="0"/>
      <w:marRight w:val="0"/>
      <w:marTop w:val="0"/>
      <w:marBottom w:val="0"/>
      <w:divBdr>
        <w:top w:val="none" w:sz="0" w:space="0" w:color="auto"/>
        <w:left w:val="none" w:sz="0" w:space="0" w:color="auto"/>
        <w:bottom w:val="none" w:sz="0" w:space="0" w:color="auto"/>
        <w:right w:val="none" w:sz="0" w:space="0" w:color="auto"/>
      </w:divBdr>
    </w:div>
    <w:div w:id="29841675">
      <w:bodyDiv w:val="1"/>
      <w:marLeft w:val="0"/>
      <w:marRight w:val="0"/>
      <w:marTop w:val="0"/>
      <w:marBottom w:val="0"/>
      <w:divBdr>
        <w:top w:val="none" w:sz="0" w:space="0" w:color="auto"/>
        <w:left w:val="none" w:sz="0" w:space="0" w:color="auto"/>
        <w:bottom w:val="none" w:sz="0" w:space="0" w:color="auto"/>
        <w:right w:val="none" w:sz="0" w:space="0" w:color="auto"/>
      </w:divBdr>
    </w:div>
    <w:div w:id="29885058">
      <w:bodyDiv w:val="1"/>
      <w:marLeft w:val="0"/>
      <w:marRight w:val="0"/>
      <w:marTop w:val="0"/>
      <w:marBottom w:val="0"/>
      <w:divBdr>
        <w:top w:val="none" w:sz="0" w:space="0" w:color="auto"/>
        <w:left w:val="none" w:sz="0" w:space="0" w:color="auto"/>
        <w:bottom w:val="none" w:sz="0" w:space="0" w:color="auto"/>
        <w:right w:val="none" w:sz="0" w:space="0" w:color="auto"/>
      </w:divBdr>
    </w:div>
    <w:div w:id="30082739">
      <w:bodyDiv w:val="1"/>
      <w:marLeft w:val="0"/>
      <w:marRight w:val="0"/>
      <w:marTop w:val="0"/>
      <w:marBottom w:val="0"/>
      <w:divBdr>
        <w:top w:val="none" w:sz="0" w:space="0" w:color="auto"/>
        <w:left w:val="none" w:sz="0" w:space="0" w:color="auto"/>
        <w:bottom w:val="none" w:sz="0" w:space="0" w:color="auto"/>
        <w:right w:val="none" w:sz="0" w:space="0" w:color="auto"/>
      </w:divBdr>
    </w:div>
    <w:div w:id="30107771">
      <w:bodyDiv w:val="1"/>
      <w:marLeft w:val="0"/>
      <w:marRight w:val="0"/>
      <w:marTop w:val="0"/>
      <w:marBottom w:val="0"/>
      <w:divBdr>
        <w:top w:val="none" w:sz="0" w:space="0" w:color="auto"/>
        <w:left w:val="none" w:sz="0" w:space="0" w:color="auto"/>
        <w:bottom w:val="none" w:sz="0" w:space="0" w:color="auto"/>
        <w:right w:val="none" w:sz="0" w:space="0" w:color="auto"/>
      </w:divBdr>
    </w:div>
    <w:div w:id="30956342">
      <w:bodyDiv w:val="1"/>
      <w:marLeft w:val="0"/>
      <w:marRight w:val="0"/>
      <w:marTop w:val="0"/>
      <w:marBottom w:val="0"/>
      <w:divBdr>
        <w:top w:val="none" w:sz="0" w:space="0" w:color="auto"/>
        <w:left w:val="none" w:sz="0" w:space="0" w:color="auto"/>
        <w:bottom w:val="none" w:sz="0" w:space="0" w:color="auto"/>
        <w:right w:val="none" w:sz="0" w:space="0" w:color="auto"/>
      </w:divBdr>
    </w:div>
    <w:div w:id="31079575">
      <w:bodyDiv w:val="1"/>
      <w:marLeft w:val="0"/>
      <w:marRight w:val="0"/>
      <w:marTop w:val="0"/>
      <w:marBottom w:val="0"/>
      <w:divBdr>
        <w:top w:val="none" w:sz="0" w:space="0" w:color="auto"/>
        <w:left w:val="none" w:sz="0" w:space="0" w:color="auto"/>
        <w:bottom w:val="none" w:sz="0" w:space="0" w:color="auto"/>
        <w:right w:val="none" w:sz="0" w:space="0" w:color="auto"/>
      </w:divBdr>
    </w:div>
    <w:div w:id="31198172">
      <w:bodyDiv w:val="1"/>
      <w:marLeft w:val="0"/>
      <w:marRight w:val="0"/>
      <w:marTop w:val="0"/>
      <w:marBottom w:val="0"/>
      <w:divBdr>
        <w:top w:val="none" w:sz="0" w:space="0" w:color="auto"/>
        <w:left w:val="none" w:sz="0" w:space="0" w:color="auto"/>
        <w:bottom w:val="none" w:sz="0" w:space="0" w:color="auto"/>
        <w:right w:val="none" w:sz="0" w:space="0" w:color="auto"/>
      </w:divBdr>
    </w:div>
    <w:div w:id="31267486">
      <w:bodyDiv w:val="1"/>
      <w:marLeft w:val="0"/>
      <w:marRight w:val="0"/>
      <w:marTop w:val="0"/>
      <w:marBottom w:val="0"/>
      <w:divBdr>
        <w:top w:val="none" w:sz="0" w:space="0" w:color="auto"/>
        <w:left w:val="none" w:sz="0" w:space="0" w:color="auto"/>
        <w:bottom w:val="none" w:sz="0" w:space="0" w:color="auto"/>
        <w:right w:val="none" w:sz="0" w:space="0" w:color="auto"/>
      </w:divBdr>
    </w:div>
    <w:div w:id="31268271">
      <w:bodyDiv w:val="1"/>
      <w:marLeft w:val="0"/>
      <w:marRight w:val="0"/>
      <w:marTop w:val="0"/>
      <w:marBottom w:val="0"/>
      <w:divBdr>
        <w:top w:val="none" w:sz="0" w:space="0" w:color="auto"/>
        <w:left w:val="none" w:sz="0" w:space="0" w:color="auto"/>
        <w:bottom w:val="none" w:sz="0" w:space="0" w:color="auto"/>
        <w:right w:val="none" w:sz="0" w:space="0" w:color="auto"/>
      </w:divBdr>
    </w:div>
    <w:div w:id="31271580">
      <w:bodyDiv w:val="1"/>
      <w:marLeft w:val="0"/>
      <w:marRight w:val="0"/>
      <w:marTop w:val="0"/>
      <w:marBottom w:val="0"/>
      <w:divBdr>
        <w:top w:val="none" w:sz="0" w:space="0" w:color="auto"/>
        <w:left w:val="none" w:sz="0" w:space="0" w:color="auto"/>
        <w:bottom w:val="none" w:sz="0" w:space="0" w:color="auto"/>
        <w:right w:val="none" w:sz="0" w:space="0" w:color="auto"/>
      </w:divBdr>
    </w:div>
    <w:div w:id="31423518">
      <w:bodyDiv w:val="1"/>
      <w:marLeft w:val="0"/>
      <w:marRight w:val="0"/>
      <w:marTop w:val="0"/>
      <w:marBottom w:val="0"/>
      <w:divBdr>
        <w:top w:val="none" w:sz="0" w:space="0" w:color="auto"/>
        <w:left w:val="none" w:sz="0" w:space="0" w:color="auto"/>
        <w:bottom w:val="none" w:sz="0" w:space="0" w:color="auto"/>
        <w:right w:val="none" w:sz="0" w:space="0" w:color="auto"/>
      </w:divBdr>
    </w:div>
    <w:div w:id="31543808">
      <w:bodyDiv w:val="1"/>
      <w:marLeft w:val="0"/>
      <w:marRight w:val="0"/>
      <w:marTop w:val="0"/>
      <w:marBottom w:val="0"/>
      <w:divBdr>
        <w:top w:val="none" w:sz="0" w:space="0" w:color="auto"/>
        <w:left w:val="none" w:sz="0" w:space="0" w:color="auto"/>
        <w:bottom w:val="none" w:sz="0" w:space="0" w:color="auto"/>
        <w:right w:val="none" w:sz="0" w:space="0" w:color="auto"/>
      </w:divBdr>
    </w:div>
    <w:div w:id="31662839">
      <w:bodyDiv w:val="1"/>
      <w:marLeft w:val="0"/>
      <w:marRight w:val="0"/>
      <w:marTop w:val="0"/>
      <w:marBottom w:val="0"/>
      <w:divBdr>
        <w:top w:val="none" w:sz="0" w:space="0" w:color="auto"/>
        <w:left w:val="none" w:sz="0" w:space="0" w:color="auto"/>
        <w:bottom w:val="none" w:sz="0" w:space="0" w:color="auto"/>
        <w:right w:val="none" w:sz="0" w:space="0" w:color="auto"/>
      </w:divBdr>
    </w:div>
    <w:div w:id="31730119">
      <w:bodyDiv w:val="1"/>
      <w:marLeft w:val="0"/>
      <w:marRight w:val="0"/>
      <w:marTop w:val="0"/>
      <w:marBottom w:val="0"/>
      <w:divBdr>
        <w:top w:val="none" w:sz="0" w:space="0" w:color="auto"/>
        <w:left w:val="none" w:sz="0" w:space="0" w:color="auto"/>
        <w:bottom w:val="none" w:sz="0" w:space="0" w:color="auto"/>
        <w:right w:val="none" w:sz="0" w:space="0" w:color="auto"/>
      </w:divBdr>
    </w:div>
    <w:div w:id="31854426">
      <w:bodyDiv w:val="1"/>
      <w:marLeft w:val="0"/>
      <w:marRight w:val="0"/>
      <w:marTop w:val="0"/>
      <w:marBottom w:val="0"/>
      <w:divBdr>
        <w:top w:val="none" w:sz="0" w:space="0" w:color="auto"/>
        <w:left w:val="none" w:sz="0" w:space="0" w:color="auto"/>
        <w:bottom w:val="none" w:sz="0" w:space="0" w:color="auto"/>
        <w:right w:val="none" w:sz="0" w:space="0" w:color="auto"/>
      </w:divBdr>
    </w:div>
    <w:div w:id="32047117">
      <w:bodyDiv w:val="1"/>
      <w:marLeft w:val="0"/>
      <w:marRight w:val="0"/>
      <w:marTop w:val="0"/>
      <w:marBottom w:val="0"/>
      <w:divBdr>
        <w:top w:val="none" w:sz="0" w:space="0" w:color="auto"/>
        <w:left w:val="none" w:sz="0" w:space="0" w:color="auto"/>
        <w:bottom w:val="none" w:sz="0" w:space="0" w:color="auto"/>
        <w:right w:val="none" w:sz="0" w:space="0" w:color="auto"/>
      </w:divBdr>
    </w:div>
    <w:div w:id="32195568">
      <w:bodyDiv w:val="1"/>
      <w:marLeft w:val="0"/>
      <w:marRight w:val="0"/>
      <w:marTop w:val="0"/>
      <w:marBottom w:val="0"/>
      <w:divBdr>
        <w:top w:val="none" w:sz="0" w:space="0" w:color="auto"/>
        <w:left w:val="none" w:sz="0" w:space="0" w:color="auto"/>
        <w:bottom w:val="none" w:sz="0" w:space="0" w:color="auto"/>
        <w:right w:val="none" w:sz="0" w:space="0" w:color="auto"/>
      </w:divBdr>
    </w:div>
    <w:div w:id="32312183">
      <w:bodyDiv w:val="1"/>
      <w:marLeft w:val="0"/>
      <w:marRight w:val="0"/>
      <w:marTop w:val="0"/>
      <w:marBottom w:val="0"/>
      <w:divBdr>
        <w:top w:val="none" w:sz="0" w:space="0" w:color="auto"/>
        <w:left w:val="none" w:sz="0" w:space="0" w:color="auto"/>
        <w:bottom w:val="none" w:sz="0" w:space="0" w:color="auto"/>
        <w:right w:val="none" w:sz="0" w:space="0" w:color="auto"/>
      </w:divBdr>
    </w:div>
    <w:div w:id="32463649">
      <w:bodyDiv w:val="1"/>
      <w:marLeft w:val="0"/>
      <w:marRight w:val="0"/>
      <w:marTop w:val="0"/>
      <w:marBottom w:val="0"/>
      <w:divBdr>
        <w:top w:val="none" w:sz="0" w:space="0" w:color="auto"/>
        <w:left w:val="none" w:sz="0" w:space="0" w:color="auto"/>
        <w:bottom w:val="none" w:sz="0" w:space="0" w:color="auto"/>
        <w:right w:val="none" w:sz="0" w:space="0" w:color="auto"/>
      </w:divBdr>
    </w:div>
    <w:div w:id="32652910">
      <w:bodyDiv w:val="1"/>
      <w:marLeft w:val="0"/>
      <w:marRight w:val="0"/>
      <w:marTop w:val="0"/>
      <w:marBottom w:val="0"/>
      <w:divBdr>
        <w:top w:val="none" w:sz="0" w:space="0" w:color="auto"/>
        <w:left w:val="none" w:sz="0" w:space="0" w:color="auto"/>
        <w:bottom w:val="none" w:sz="0" w:space="0" w:color="auto"/>
        <w:right w:val="none" w:sz="0" w:space="0" w:color="auto"/>
      </w:divBdr>
    </w:div>
    <w:div w:id="32653759">
      <w:bodyDiv w:val="1"/>
      <w:marLeft w:val="0"/>
      <w:marRight w:val="0"/>
      <w:marTop w:val="0"/>
      <w:marBottom w:val="0"/>
      <w:divBdr>
        <w:top w:val="none" w:sz="0" w:space="0" w:color="auto"/>
        <w:left w:val="none" w:sz="0" w:space="0" w:color="auto"/>
        <w:bottom w:val="none" w:sz="0" w:space="0" w:color="auto"/>
        <w:right w:val="none" w:sz="0" w:space="0" w:color="auto"/>
      </w:divBdr>
    </w:div>
    <w:div w:id="32772802">
      <w:bodyDiv w:val="1"/>
      <w:marLeft w:val="0"/>
      <w:marRight w:val="0"/>
      <w:marTop w:val="0"/>
      <w:marBottom w:val="0"/>
      <w:divBdr>
        <w:top w:val="none" w:sz="0" w:space="0" w:color="auto"/>
        <w:left w:val="none" w:sz="0" w:space="0" w:color="auto"/>
        <w:bottom w:val="none" w:sz="0" w:space="0" w:color="auto"/>
        <w:right w:val="none" w:sz="0" w:space="0" w:color="auto"/>
      </w:divBdr>
    </w:div>
    <w:div w:id="32778094">
      <w:bodyDiv w:val="1"/>
      <w:marLeft w:val="0"/>
      <w:marRight w:val="0"/>
      <w:marTop w:val="0"/>
      <w:marBottom w:val="0"/>
      <w:divBdr>
        <w:top w:val="none" w:sz="0" w:space="0" w:color="auto"/>
        <w:left w:val="none" w:sz="0" w:space="0" w:color="auto"/>
        <w:bottom w:val="none" w:sz="0" w:space="0" w:color="auto"/>
        <w:right w:val="none" w:sz="0" w:space="0" w:color="auto"/>
      </w:divBdr>
    </w:div>
    <w:div w:id="33121080">
      <w:bodyDiv w:val="1"/>
      <w:marLeft w:val="0"/>
      <w:marRight w:val="0"/>
      <w:marTop w:val="0"/>
      <w:marBottom w:val="0"/>
      <w:divBdr>
        <w:top w:val="none" w:sz="0" w:space="0" w:color="auto"/>
        <w:left w:val="none" w:sz="0" w:space="0" w:color="auto"/>
        <w:bottom w:val="none" w:sz="0" w:space="0" w:color="auto"/>
        <w:right w:val="none" w:sz="0" w:space="0" w:color="auto"/>
      </w:divBdr>
    </w:div>
    <w:div w:id="33190758">
      <w:bodyDiv w:val="1"/>
      <w:marLeft w:val="0"/>
      <w:marRight w:val="0"/>
      <w:marTop w:val="0"/>
      <w:marBottom w:val="0"/>
      <w:divBdr>
        <w:top w:val="none" w:sz="0" w:space="0" w:color="auto"/>
        <w:left w:val="none" w:sz="0" w:space="0" w:color="auto"/>
        <w:bottom w:val="none" w:sz="0" w:space="0" w:color="auto"/>
        <w:right w:val="none" w:sz="0" w:space="0" w:color="auto"/>
      </w:divBdr>
    </w:div>
    <w:div w:id="33428667">
      <w:bodyDiv w:val="1"/>
      <w:marLeft w:val="0"/>
      <w:marRight w:val="0"/>
      <w:marTop w:val="0"/>
      <w:marBottom w:val="0"/>
      <w:divBdr>
        <w:top w:val="none" w:sz="0" w:space="0" w:color="auto"/>
        <w:left w:val="none" w:sz="0" w:space="0" w:color="auto"/>
        <w:bottom w:val="none" w:sz="0" w:space="0" w:color="auto"/>
        <w:right w:val="none" w:sz="0" w:space="0" w:color="auto"/>
      </w:divBdr>
    </w:div>
    <w:div w:id="33581613">
      <w:bodyDiv w:val="1"/>
      <w:marLeft w:val="0"/>
      <w:marRight w:val="0"/>
      <w:marTop w:val="0"/>
      <w:marBottom w:val="0"/>
      <w:divBdr>
        <w:top w:val="none" w:sz="0" w:space="0" w:color="auto"/>
        <w:left w:val="none" w:sz="0" w:space="0" w:color="auto"/>
        <w:bottom w:val="none" w:sz="0" w:space="0" w:color="auto"/>
        <w:right w:val="none" w:sz="0" w:space="0" w:color="auto"/>
      </w:divBdr>
    </w:div>
    <w:div w:id="33771515">
      <w:bodyDiv w:val="1"/>
      <w:marLeft w:val="0"/>
      <w:marRight w:val="0"/>
      <w:marTop w:val="0"/>
      <w:marBottom w:val="0"/>
      <w:divBdr>
        <w:top w:val="none" w:sz="0" w:space="0" w:color="auto"/>
        <w:left w:val="none" w:sz="0" w:space="0" w:color="auto"/>
        <w:bottom w:val="none" w:sz="0" w:space="0" w:color="auto"/>
        <w:right w:val="none" w:sz="0" w:space="0" w:color="auto"/>
      </w:divBdr>
    </w:div>
    <w:div w:id="33896296">
      <w:bodyDiv w:val="1"/>
      <w:marLeft w:val="0"/>
      <w:marRight w:val="0"/>
      <w:marTop w:val="0"/>
      <w:marBottom w:val="0"/>
      <w:divBdr>
        <w:top w:val="none" w:sz="0" w:space="0" w:color="auto"/>
        <w:left w:val="none" w:sz="0" w:space="0" w:color="auto"/>
        <w:bottom w:val="none" w:sz="0" w:space="0" w:color="auto"/>
        <w:right w:val="none" w:sz="0" w:space="0" w:color="auto"/>
      </w:divBdr>
    </w:div>
    <w:div w:id="33896515">
      <w:bodyDiv w:val="1"/>
      <w:marLeft w:val="0"/>
      <w:marRight w:val="0"/>
      <w:marTop w:val="0"/>
      <w:marBottom w:val="0"/>
      <w:divBdr>
        <w:top w:val="none" w:sz="0" w:space="0" w:color="auto"/>
        <w:left w:val="none" w:sz="0" w:space="0" w:color="auto"/>
        <w:bottom w:val="none" w:sz="0" w:space="0" w:color="auto"/>
        <w:right w:val="none" w:sz="0" w:space="0" w:color="auto"/>
      </w:divBdr>
    </w:div>
    <w:div w:id="33965478">
      <w:bodyDiv w:val="1"/>
      <w:marLeft w:val="0"/>
      <w:marRight w:val="0"/>
      <w:marTop w:val="0"/>
      <w:marBottom w:val="0"/>
      <w:divBdr>
        <w:top w:val="none" w:sz="0" w:space="0" w:color="auto"/>
        <w:left w:val="none" w:sz="0" w:space="0" w:color="auto"/>
        <w:bottom w:val="none" w:sz="0" w:space="0" w:color="auto"/>
        <w:right w:val="none" w:sz="0" w:space="0" w:color="auto"/>
      </w:divBdr>
    </w:div>
    <w:div w:id="34039221">
      <w:bodyDiv w:val="1"/>
      <w:marLeft w:val="0"/>
      <w:marRight w:val="0"/>
      <w:marTop w:val="0"/>
      <w:marBottom w:val="0"/>
      <w:divBdr>
        <w:top w:val="none" w:sz="0" w:space="0" w:color="auto"/>
        <w:left w:val="none" w:sz="0" w:space="0" w:color="auto"/>
        <w:bottom w:val="none" w:sz="0" w:space="0" w:color="auto"/>
        <w:right w:val="none" w:sz="0" w:space="0" w:color="auto"/>
      </w:divBdr>
    </w:div>
    <w:div w:id="34354856">
      <w:bodyDiv w:val="1"/>
      <w:marLeft w:val="0"/>
      <w:marRight w:val="0"/>
      <w:marTop w:val="0"/>
      <w:marBottom w:val="0"/>
      <w:divBdr>
        <w:top w:val="none" w:sz="0" w:space="0" w:color="auto"/>
        <w:left w:val="none" w:sz="0" w:space="0" w:color="auto"/>
        <w:bottom w:val="none" w:sz="0" w:space="0" w:color="auto"/>
        <w:right w:val="none" w:sz="0" w:space="0" w:color="auto"/>
      </w:divBdr>
    </w:div>
    <w:div w:id="35012311">
      <w:bodyDiv w:val="1"/>
      <w:marLeft w:val="0"/>
      <w:marRight w:val="0"/>
      <w:marTop w:val="0"/>
      <w:marBottom w:val="0"/>
      <w:divBdr>
        <w:top w:val="none" w:sz="0" w:space="0" w:color="auto"/>
        <w:left w:val="none" w:sz="0" w:space="0" w:color="auto"/>
        <w:bottom w:val="none" w:sz="0" w:space="0" w:color="auto"/>
        <w:right w:val="none" w:sz="0" w:space="0" w:color="auto"/>
      </w:divBdr>
    </w:div>
    <w:div w:id="35394184">
      <w:bodyDiv w:val="1"/>
      <w:marLeft w:val="0"/>
      <w:marRight w:val="0"/>
      <w:marTop w:val="0"/>
      <w:marBottom w:val="0"/>
      <w:divBdr>
        <w:top w:val="none" w:sz="0" w:space="0" w:color="auto"/>
        <w:left w:val="none" w:sz="0" w:space="0" w:color="auto"/>
        <w:bottom w:val="none" w:sz="0" w:space="0" w:color="auto"/>
        <w:right w:val="none" w:sz="0" w:space="0" w:color="auto"/>
      </w:divBdr>
    </w:div>
    <w:div w:id="35542918">
      <w:bodyDiv w:val="1"/>
      <w:marLeft w:val="0"/>
      <w:marRight w:val="0"/>
      <w:marTop w:val="0"/>
      <w:marBottom w:val="0"/>
      <w:divBdr>
        <w:top w:val="none" w:sz="0" w:space="0" w:color="auto"/>
        <w:left w:val="none" w:sz="0" w:space="0" w:color="auto"/>
        <w:bottom w:val="none" w:sz="0" w:space="0" w:color="auto"/>
        <w:right w:val="none" w:sz="0" w:space="0" w:color="auto"/>
      </w:divBdr>
    </w:div>
    <w:div w:id="35593706">
      <w:bodyDiv w:val="1"/>
      <w:marLeft w:val="0"/>
      <w:marRight w:val="0"/>
      <w:marTop w:val="0"/>
      <w:marBottom w:val="0"/>
      <w:divBdr>
        <w:top w:val="none" w:sz="0" w:space="0" w:color="auto"/>
        <w:left w:val="none" w:sz="0" w:space="0" w:color="auto"/>
        <w:bottom w:val="none" w:sz="0" w:space="0" w:color="auto"/>
        <w:right w:val="none" w:sz="0" w:space="0" w:color="auto"/>
      </w:divBdr>
    </w:div>
    <w:div w:id="35666595">
      <w:bodyDiv w:val="1"/>
      <w:marLeft w:val="0"/>
      <w:marRight w:val="0"/>
      <w:marTop w:val="0"/>
      <w:marBottom w:val="0"/>
      <w:divBdr>
        <w:top w:val="none" w:sz="0" w:space="0" w:color="auto"/>
        <w:left w:val="none" w:sz="0" w:space="0" w:color="auto"/>
        <w:bottom w:val="none" w:sz="0" w:space="0" w:color="auto"/>
        <w:right w:val="none" w:sz="0" w:space="0" w:color="auto"/>
      </w:divBdr>
    </w:div>
    <w:div w:id="35742892">
      <w:bodyDiv w:val="1"/>
      <w:marLeft w:val="0"/>
      <w:marRight w:val="0"/>
      <w:marTop w:val="0"/>
      <w:marBottom w:val="0"/>
      <w:divBdr>
        <w:top w:val="none" w:sz="0" w:space="0" w:color="auto"/>
        <w:left w:val="none" w:sz="0" w:space="0" w:color="auto"/>
        <w:bottom w:val="none" w:sz="0" w:space="0" w:color="auto"/>
        <w:right w:val="none" w:sz="0" w:space="0" w:color="auto"/>
      </w:divBdr>
    </w:div>
    <w:div w:id="36244814">
      <w:bodyDiv w:val="1"/>
      <w:marLeft w:val="0"/>
      <w:marRight w:val="0"/>
      <w:marTop w:val="0"/>
      <w:marBottom w:val="0"/>
      <w:divBdr>
        <w:top w:val="none" w:sz="0" w:space="0" w:color="auto"/>
        <w:left w:val="none" w:sz="0" w:space="0" w:color="auto"/>
        <w:bottom w:val="none" w:sz="0" w:space="0" w:color="auto"/>
        <w:right w:val="none" w:sz="0" w:space="0" w:color="auto"/>
      </w:divBdr>
    </w:div>
    <w:div w:id="36664235">
      <w:bodyDiv w:val="1"/>
      <w:marLeft w:val="0"/>
      <w:marRight w:val="0"/>
      <w:marTop w:val="0"/>
      <w:marBottom w:val="0"/>
      <w:divBdr>
        <w:top w:val="none" w:sz="0" w:space="0" w:color="auto"/>
        <w:left w:val="none" w:sz="0" w:space="0" w:color="auto"/>
        <w:bottom w:val="none" w:sz="0" w:space="0" w:color="auto"/>
        <w:right w:val="none" w:sz="0" w:space="0" w:color="auto"/>
      </w:divBdr>
    </w:div>
    <w:div w:id="36928974">
      <w:bodyDiv w:val="1"/>
      <w:marLeft w:val="0"/>
      <w:marRight w:val="0"/>
      <w:marTop w:val="0"/>
      <w:marBottom w:val="0"/>
      <w:divBdr>
        <w:top w:val="none" w:sz="0" w:space="0" w:color="auto"/>
        <w:left w:val="none" w:sz="0" w:space="0" w:color="auto"/>
        <w:bottom w:val="none" w:sz="0" w:space="0" w:color="auto"/>
        <w:right w:val="none" w:sz="0" w:space="0" w:color="auto"/>
      </w:divBdr>
    </w:div>
    <w:div w:id="37171134">
      <w:bodyDiv w:val="1"/>
      <w:marLeft w:val="0"/>
      <w:marRight w:val="0"/>
      <w:marTop w:val="0"/>
      <w:marBottom w:val="0"/>
      <w:divBdr>
        <w:top w:val="none" w:sz="0" w:space="0" w:color="auto"/>
        <w:left w:val="none" w:sz="0" w:space="0" w:color="auto"/>
        <w:bottom w:val="none" w:sz="0" w:space="0" w:color="auto"/>
        <w:right w:val="none" w:sz="0" w:space="0" w:color="auto"/>
      </w:divBdr>
    </w:div>
    <w:div w:id="37316608">
      <w:bodyDiv w:val="1"/>
      <w:marLeft w:val="0"/>
      <w:marRight w:val="0"/>
      <w:marTop w:val="0"/>
      <w:marBottom w:val="0"/>
      <w:divBdr>
        <w:top w:val="none" w:sz="0" w:space="0" w:color="auto"/>
        <w:left w:val="none" w:sz="0" w:space="0" w:color="auto"/>
        <w:bottom w:val="none" w:sz="0" w:space="0" w:color="auto"/>
        <w:right w:val="none" w:sz="0" w:space="0" w:color="auto"/>
      </w:divBdr>
    </w:div>
    <w:div w:id="37360352">
      <w:bodyDiv w:val="1"/>
      <w:marLeft w:val="0"/>
      <w:marRight w:val="0"/>
      <w:marTop w:val="0"/>
      <w:marBottom w:val="0"/>
      <w:divBdr>
        <w:top w:val="none" w:sz="0" w:space="0" w:color="auto"/>
        <w:left w:val="none" w:sz="0" w:space="0" w:color="auto"/>
        <w:bottom w:val="none" w:sz="0" w:space="0" w:color="auto"/>
        <w:right w:val="none" w:sz="0" w:space="0" w:color="auto"/>
      </w:divBdr>
    </w:div>
    <w:div w:id="37821144">
      <w:bodyDiv w:val="1"/>
      <w:marLeft w:val="0"/>
      <w:marRight w:val="0"/>
      <w:marTop w:val="0"/>
      <w:marBottom w:val="0"/>
      <w:divBdr>
        <w:top w:val="none" w:sz="0" w:space="0" w:color="auto"/>
        <w:left w:val="none" w:sz="0" w:space="0" w:color="auto"/>
        <w:bottom w:val="none" w:sz="0" w:space="0" w:color="auto"/>
        <w:right w:val="none" w:sz="0" w:space="0" w:color="auto"/>
      </w:divBdr>
    </w:div>
    <w:div w:id="37895126">
      <w:bodyDiv w:val="1"/>
      <w:marLeft w:val="0"/>
      <w:marRight w:val="0"/>
      <w:marTop w:val="0"/>
      <w:marBottom w:val="0"/>
      <w:divBdr>
        <w:top w:val="none" w:sz="0" w:space="0" w:color="auto"/>
        <w:left w:val="none" w:sz="0" w:space="0" w:color="auto"/>
        <w:bottom w:val="none" w:sz="0" w:space="0" w:color="auto"/>
        <w:right w:val="none" w:sz="0" w:space="0" w:color="auto"/>
      </w:divBdr>
    </w:div>
    <w:div w:id="38432661">
      <w:bodyDiv w:val="1"/>
      <w:marLeft w:val="0"/>
      <w:marRight w:val="0"/>
      <w:marTop w:val="0"/>
      <w:marBottom w:val="0"/>
      <w:divBdr>
        <w:top w:val="none" w:sz="0" w:space="0" w:color="auto"/>
        <w:left w:val="none" w:sz="0" w:space="0" w:color="auto"/>
        <w:bottom w:val="none" w:sz="0" w:space="0" w:color="auto"/>
        <w:right w:val="none" w:sz="0" w:space="0" w:color="auto"/>
      </w:divBdr>
    </w:div>
    <w:div w:id="38551083">
      <w:bodyDiv w:val="1"/>
      <w:marLeft w:val="0"/>
      <w:marRight w:val="0"/>
      <w:marTop w:val="0"/>
      <w:marBottom w:val="0"/>
      <w:divBdr>
        <w:top w:val="none" w:sz="0" w:space="0" w:color="auto"/>
        <w:left w:val="none" w:sz="0" w:space="0" w:color="auto"/>
        <w:bottom w:val="none" w:sz="0" w:space="0" w:color="auto"/>
        <w:right w:val="none" w:sz="0" w:space="0" w:color="auto"/>
      </w:divBdr>
    </w:div>
    <w:div w:id="38826830">
      <w:bodyDiv w:val="1"/>
      <w:marLeft w:val="0"/>
      <w:marRight w:val="0"/>
      <w:marTop w:val="0"/>
      <w:marBottom w:val="0"/>
      <w:divBdr>
        <w:top w:val="none" w:sz="0" w:space="0" w:color="auto"/>
        <w:left w:val="none" w:sz="0" w:space="0" w:color="auto"/>
        <w:bottom w:val="none" w:sz="0" w:space="0" w:color="auto"/>
        <w:right w:val="none" w:sz="0" w:space="0" w:color="auto"/>
      </w:divBdr>
    </w:div>
    <w:div w:id="38864618">
      <w:bodyDiv w:val="1"/>
      <w:marLeft w:val="0"/>
      <w:marRight w:val="0"/>
      <w:marTop w:val="0"/>
      <w:marBottom w:val="0"/>
      <w:divBdr>
        <w:top w:val="none" w:sz="0" w:space="0" w:color="auto"/>
        <w:left w:val="none" w:sz="0" w:space="0" w:color="auto"/>
        <w:bottom w:val="none" w:sz="0" w:space="0" w:color="auto"/>
        <w:right w:val="none" w:sz="0" w:space="0" w:color="auto"/>
      </w:divBdr>
    </w:div>
    <w:div w:id="39016968">
      <w:bodyDiv w:val="1"/>
      <w:marLeft w:val="0"/>
      <w:marRight w:val="0"/>
      <w:marTop w:val="0"/>
      <w:marBottom w:val="0"/>
      <w:divBdr>
        <w:top w:val="none" w:sz="0" w:space="0" w:color="auto"/>
        <w:left w:val="none" w:sz="0" w:space="0" w:color="auto"/>
        <w:bottom w:val="none" w:sz="0" w:space="0" w:color="auto"/>
        <w:right w:val="none" w:sz="0" w:space="0" w:color="auto"/>
      </w:divBdr>
    </w:div>
    <w:div w:id="39019584">
      <w:bodyDiv w:val="1"/>
      <w:marLeft w:val="0"/>
      <w:marRight w:val="0"/>
      <w:marTop w:val="0"/>
      <w:marBottom w:val="0"/>
      <w:divBdr>
        <w:top w:val="none" w:sz="0" w:space="0" w:color="auto"/>
        <w:left w:val="none" w:sz="0" w:space="0" w:color="auto"/>
        <w:bottom w:val="none" w:sz="0" w:space="0" w:color="auto"/>
        <w:right w:val="none" w:sz="0" w:space="0" w:color="auto"/>
      </w:divBdr>
    </w:div>
    <w:div w:id="39398931">
      <w:bodyDiv w:val="1"/>
      <w:marLeft w:val="0"/>
      <w:marRight w:val="0"/>
      <w:marTop w:val="0"/>
      <w:marBottom w:val="0"/>
      <w:divBdr>
        <w:top w:val="none" w:sz="0" w:space="0" w:color="auto"/>
        <w:left w:val="none" w:sz="0" w:space="0" w:color="auto"/>
        <w:bottom w:val="none" w:sz="0" w:space="0" w:color="auto"/>
        <w:right w:val="none" w:sz="0" w:space="0" w:color="auto"/>
      </w:divBdr>
    </w:div>
    <w:div w:id="39403442">
      <w:bodyDiv w:val="1"/>
      <w:marLeft w:val="0"/>
      <w:marRight w:val="0"/>
      <w:marTop w:val="0"/>
      <w:marBottom w:val="0"/>
      <w:divBdr>
        <w:top w:val="none" w:sz="0" w:space="0" w:color="auto"/>
        <w:left w:val="none" w:sz="0" w:space="0" w:color="auto"/>
        <w:bottom w:val="none" w:sz="0" w:space="0" w:color="auto"/>
        <w:right w:val="none" w:sz="0" w:space="0" w:color="auto"/>
      </w:divBdr>
    </w:div>
    <w:div w:id="39476240">
      <w:bodyDiv w:val="1"/>
      <w:marLeft w:val="0"/>
      <w:marRight w:val="0"/>
      <w:marTop w:val="0"/>
      <w:marBottom w:val="0"/>
      <w:divBdr>
        <w:top w:val="none" w:sz="0" w:space="0" w:color="auto"/>
        <w:left w:val="none" w:sz="0" w:space="0" w:color="auto"/>
        <w:bottom w:val="none" w:sz="0" w:space="0" w:color="auto"/>
        <w:right w:val="none" w:sz="0" w:space="0" w:color="auto"/>
      </w:divBdr>
    </w:div>
    <w:div w:id="39940527">
      <w:bodyDiv w:val="1"/>
      <w:marLeft w:val="0"/>
      <w:marRight w:val="0"/>
      <w:marTop w:val="0"/>
      <w:marBottom w:val="0"/>
      <w:divBdr>
        <w:top w:val="none" w:sz="0" w:space="0" w:color="auto"/>
        <w:left w:val="none" w:sz="0" w:space="0" w:color="auto"/>
        <w:bottom w:val="none" w:sz="0" w:space="0" w:color="auto"/>
        <w:right w:val="none" w:sz="0" w:space="0" w:color="auto"/>
      </w:divBdr>
    </w:div>
    <w:div w:id="40204965">
      <w:bodyDiv w:val="1"/>
      <w:marLeft w:val="0"/>
      <w:marRight w:val="0"/>
      <w:marTop w:val="0"/>
      <w:marBottom w:val="0"/>
      <w:divBdr>
        <w:top w:val="none" w:sz="0" w:space="0" w:color="auto"/>
        <w:left w:val="none" w:sz="0" w:space="0" w:color="auto"/>
        <w:bottom w:val="none" w:sz="0" w:space="0" w:color="auto"/>
        <w:right w:val="none" w:sz="0" w:space="0" w:color="auto"/>
      </w:divBdr>
    </w:div>
    <w:div w:id="40323052">
      <w:bodyDiv w:val="1"/>
      <w:marLeft w:val="0"/>
      <w:marRight w:val="0"/>
      <w:marTop w:val="0"/>
      <w:marBottom w:val="0"/>
      <w:divBdr>
        <w:top w:val="none" w:sz="0" w:space="0" w:color="auto"/>
        <w:left w:val="none" w:sz="0" w:space="0" w:color="auto"/>
        <w:bottom w:val="none" w:sz="0" w:space="0" w:color="auto"/>
        <w:right w:val="none" w:sz="0" w:space="0" w:color="auto"/>
      </w:divBdr>
    </w:div>
    <w:div w:id="40331401">
      <w:bodyDiv w:val="1"/>
      <w:marLeft w:val="0"/>
      <w:marRight w:val="0"/>
      <w:marTop w:val="0"/>
      <w:marBottom w:val="0"/>
      <w:divBdr>
        <w:top w:val="none" w:sz="0" w:space="0" w:color="auto"/>
        <w:left w:val="none" w:sz="0" w:space="0" w:color="auto"/>
        <w:bottom w:val="none" w:sz="0" w:space="0" w:color="auto"/>
        <w:right w:val="none" w:sz="0" w:space="0" w:color="auto"/>
      </w:divBdr>
    </w:div>
    <w:div w:id="40443525">
      <w:bodyDiv w:val="1"/>
      <w:marLeft w:val="0"/>
      <w:marRight w:val="0"/>
      <w:marTop w:val="0"/>
      <w:marBottom w:val="0"/>
      <w:divBdr>
        <w:top w:val="none" w:sz="0" w:space="0" w:color="auto"/>
        <w:left w:val="none" w:sz="0" w:space="0" w:color="auto"/>
        <w:bottom w:val="none" w:sz="0" w:space="0" w:color="auto"/>
        <w:right w:val="none" w:sz="0" w:space="0" w:color="auto"/>
      </w:divBdr>
    </w:div>
    <w:div w:id="40521323">
      <w:bodyDiv w:val="1"/>
      <w:marLeft w:val="0"/>
      <w:marRight w:val="0"/>
      <w:marTop w:val="0"/>
      <w:marBottom w:val="0"/>
      <w:divBdr>
        <w:top w:val="none" w:sz="0" w:space="0" w:color="auto"/>
        <w:left w:val="none" w:sz="0" w:space="0" w:color="auto"/>
        <w:bottom w:val="none" w:sz="0" w:space="0" w:color="auto"/>
        <w:right w:val="none" w:sz="0" w:space="0" w:color="auto"/>
      </w:divBdr>
    </w:div>
    <w:div w:id="40524039">
      <w:bodyDiv w:val="1"/>
      <w:marLeft w:val="0"/>
      <w:marRight w:val="0"/>
      <w:marTop w:val="0"/>
      <w:marBottom w:val="0"/>
      <w:divBdr>
        <w:top w:val="none" w:sz="0" w:space="0" w:color="auto"/>
        <w:left w:val="none" w:sz="0" w:space="0" w:color="auto"/>
        <w:bottom w:val="none" w:sz="0" w:space="0" w:color="auto"/>
        <w:right w:val="none" w:sz="0" w:space="0" w:color="auto"/>
      </w:divBdr>
    </w:div>
    <w:div w:id="40595929">
      <w:bodyDiv w:val="1"/>
      <w:marLeft w:val="0"/>
      <w:marRight w:val="0"/>
      <w:marTop w:val="0"/>
      <w:marBottom w:val="0"/>
      <w:divBdr>
        <w:top w:val="none" w:sz="0" w:space="0" w:color="auto"/>
        <w:left w:val="none" w:sz="0" w:space="0" w:color="auto"/>
        <w:bottom w:val="none" w:sz="0" w:space="0" w:color="auto"/>
        <w:right w:val="none" w:sz="0" w:space="0" w:color="auto"/>
      </w:divBdr>
    </w:div>
    <w:div w:id="40829227">
      <w:bodyDiv w:val="1"/>
      <w:marLeft w:val="0"/>
      <w:marRight w:val="0"/>
      <w:marTop w:val="0"/>
      <w:marBottom w:val="0"/>
      <w:divBdr>
        <w:top w:val="none" w:sz="0" w:space="0" w:color="auto"/>
        <w:left w:val="none" w:sz="0" w:space="0" w:color="auto"/>
        <w:bottom w:val="none" w:sz="0" w:space="0" w:color="auto"/>
        <w:right w:val="none" w:sz="0" w:space="0" w:color="auto"/>
      </w:divBdr>
    </w:div>
    <w:div w:id="40985251">
      <w:bodyDiv w:val="1"/>
      <w:marLeft w:val="0"/>
      <w:marRight w:val="0"/>
      <w:marTop w:val="0"/>
      <w:marBottom w:val="0"/>
      <w:divBdr>
        <w:top w:val="none" w:sz="0" w:space="0" w:color="auto"/>
        <w:left w:val="none" w:sz="0" w:space="0" w:color="auto"/>
        <w:bottom w:val="none" w:sz="0" w:space="0" w:color="auto"/>
        <w:right w:val="none" w:sz="0" w:space="0" w:color="auto"/>
      </w:divBdr>
    </w:div>
    <w:div w:id="41173213">
      <w:bodyDiv w:val="1"/>
      <w:marLeft w:val="0"/>
      <w:marRight w:val="0"/>
      <w:marTop w:val="0"/>
      <w:marBottom w:val="0"/>
      <w:divBdr>
        <w:top w:val="none" w:sz="0" w:space="0" w:color="auto"/>
        <w:left w:val="none" w:sz="0" w:space="0" w:color="auto"/>
        <w:bottom w:val="none" w:sz="0" w:space="0" w:color="auto"/>
        <w:right w:val="none" w:sz="0" w:space="0" w:color="auto"/>
      </w:divBdr>
    </w:div>
    <w:div w:id="41176179">
      <w:bodyDiv w:val="1"/>
      <w:marLeft w:val="0"/>
      <w:marRight w:val="0"/>
      <w:marTop w:val="0"/>
      <w:marBottom w:val="0"/>
      <w:divBdr>
        <w:top w:val="none" w:sz="0" w:space="0" w:color="auto"/>
        <w:left w:val="none" w:sz="0" w:space="0" w:color="auto"/>
        <w:bottom w:val="none" w:sz="0" w:space="0" w:color="auto"/>
        <w:right w:val="none" w:sz="0" w:space="0" w:color="auto"/>
      </w:divBdr>
    </w:div>
    <w:div w:id="41486422">
      <w:bodyDiv w:val="1"/>
      <w:marLeft w:val="0"/>
      <w:marRight w:val="0"/>
      <w:marTop w:val="0"/>
      <w:marBottom w:val="0"/>
      <w:divBdr>
        <w:top w:val="none" w:sz="0" w:space="0" w:color="auto"/>
        <w:left w:val="none" w:sz="0" w:space="0" w:color="auto"/>
        <w:bottom w:val="none" w:sz="0" w:space="0" w:color="auto"/>
        <w:right w:val="none" w:sz="0" w:space="0" w:color="auto"/>
      </w:divBdr>
    </w:div>
    <w:div w:id="41639917">
      <w:bodyDiv w:val="1"/>
      <w:marLeft w:val="0"/>
      <w:marRight w:val="0"/>
      <w:marTop w:val="0"/>
      <w:marBottom w:val="0"/>
      <w:divBdr>
        <w:top w:val="none" w:sz="0" w:space="0" w:color="auto"/>
        <w:left w:val="none" w:sz="0" w:space="0" w:color="auto"/>
        <w:bottom w:val="none" w:sz="0" w:space="0" w:color="auto"/>
        <w:right w:val="none" w:sz="0" w:space="0" w:color="auto"/>
      </w:divBdr>
    </w:div>
    <w:div w:id="41713167">
      <w:bodyDiv w:val="1"/>
      <w:marLeft w:val="0"/>
      <w:marRight w:val="0"/>
      <w:marTop w:val="0"/>
      <w:marBottom w:val="0"/>
      <w:divBdr>
        <w:top w:val="none" w:sz="0" w:space="0" w:color="auto"/>
        <w:left w:val="none" w:sz="0" w:space="0" w:color="auto"/>
        <w:bottom w:val="none" w:sz="0" w:space="0" w:color="auto"/>
        <w:right w:val="none" w:sz="0" w:space="0" w:color="auto"/>
      </w:divBdr>
    </w:div>
    <w:div w:id="42100536">
      <w:bodyDiv w:val="1"/>
      <w:marLeft w:val="0"/>
      <w:marRight w:val="0"/>
      <w:marTop w:val="0"/>
      <w:marBottom w:val="0"/>
      <w:divBdr>
        <w:top w:val="none" w:sz="0" w:space="0" w:color="auto"/>
        <w:left w:val="none" w:sz="0" w:space="0" w:color="auto"/>
        <w:bottom w:val="none" w:sz="0" w:space="0" w:color="auto"/>
        <w:right w:val="none" w:sz="0" w:space="0" w:color="auto"/>
      </w:divBdr>
    </w:div>
    <w:div w:id="42288818">
      <w:bodyDiv w:val="1"/>
      <w:marLeft w:val="0"/>
      <w:marRight w:val="0"/>
      <w:marTop w:val="0"/>
      <w:marBottom w:val="0"/>
      <w:divBdr>
        <w:top w:val="none" w:sz="0" w:space="0" w:color="auto"/>
        <w:left w:val="none" w:sz="0" w:space="0" w:color="auto"/>
        <w:bottom w:val="none" w:sz="0" w:space="0" w:color="auto"/>
        <w:right w:val="none" w:sz="0" w:space="0" w:color="auto"/>
      </w:divBdr>
    </w:div>
    <w:div w:id="42291124">
      <w:bodyDiv w:val="1"/>
      <w:marLeft w:val="0"/>
      <w:marRight w:val="0"/>
      <w:marTop w:val="0"/>
      <w:marBottom w:val="0"/>
      <w:divBdr>
        <w:top w:val="none" w:sz="0" w:space="0" w:color="auto"/>
        <w:left w:val="none" w:sz="0" w:space="0" w:color="auto"/>
        <w:bottom w:val="none" w:sz="0" w:space="0" w:color="auto"/>
        <w:right w:val="none" w:sz="0" w:space="0" w:color="auto"/>
      </w:divBdr>
    </w:div>
    <w:div w:id="42338124">
      <w:bodyDiv w:val="1"/>
      <w:marLeft w:val="0"/>
      <w:marRight w:val="0"/>
      <w:marTop w:val="0"/>
      <w:marBottom w:val="0"/>
      <w:divBdr>
        <w:top w:val="none" w:sz="0" w:space="0" w:color="auto"/>
        <w:left w:val="none" w:sz="0" w:space="0" w:color="auto"/>
        <w:bottom w:val="none" w:sz="0" w:space="0" w:color="auto"/>
        <w:right w:val="none" w:sz="0" w:space="0" w:color="auto"/>
      </w:divBdr>
    </w:div>
    <w:div w:id="42364778">
      <w:bodyDiv w:val="1"/>
      <w:marLeft w:val="0"/>
      <w:marRight w:val="0"/>
      <w:marTop w:val="0"/>
      <w:marBottom w:val="0"/>
      <w:divBdr>
        <w:top w:val="none" w:sz="0" w:space="0" w:color="auto"/>
        <w:left w:val="none" w:sz="0" w:space="0" w:color="auto"/>
        <w:bottom w:val="none" w:sz="0" w:space="0" w:color="auto"/>
        <w:right w:val="none" w:sz="0" w:space="0" w:color="auto"/>
      </w:divBdr>
    </w:div>
    <w:div w:id="42367953">
      <w:bodyDiv w:val="1"/>
      <w:marLeft w:val="0"/>
      <w:marRight w:val="0"/>
      <w:marTop w:val="0"/>
      <w:marBottom w:val="0"/>
      <w:divBdr>
        <w:top w:val="none" w:sz="0" w:space="0" w:color="auto"/>
        <w:left w:val="none" w:sz="0" w:space="0" w:color="auto"/>
        <w:bottom w:val="none" w:sz="0" w:space="0" w:color="auto"/>
        <w:right w:val="none" w:sz="0" w:space="0" w:color="auto"/>
      </w:divBdr>
    </w:div>
    <w:div w:id="42533760">
      <w:bodyDiv w:val="1"/>
      <w:marLeft w:val="0"/>
      <w:marRight w:val="0"/>
      <w:marTop w:val="0"/>
      <w:marBottom w:val="0"/>
      <w:divBdr>
        <w:top w:val="none" w:sz="0" w:space="0" w:color="auto"/>
        <w:left w:val="none" w:sz="0" w:space="0" w:color="auto"/>
        <w:bottom w:val="none" w:sz="0" w:space="0" w:color="auto"/>
        <w:right w:val="none" w:sz="0" w:space="0" w:color="auto"/>
      </w:divBdr>
    </w:div>
    <w:div w:id="42759153">
      <w:bodyDiv w:val="1"/>
      <w:marLeft w:val="0"/>
      <w:marRight w:val="0"/>
      <w:marTop w:val="0"/>
      <w:marBottom w:val="0"/>
      <w:divBdr>
        <w:top w:val="none" w:sz="0" w:space="0" w:color="auto"/>
        <w:left w:val="none" w:sz="0" w:space="0" w:color="auto"/>
        <w:bottom w:val="none" w:sz="0" w:space="0" w:color="auto"/>
        <w:right w:val="none" w:sz="0" w:space="0" w:color="auto"/>
      </w:divBdr>
    </w:div>
    <w:div w:id="43065909">
      <w:bodyDiv w:val="1"/>
      <w:marLeft w:val="0"/>
      <w:marRight w:val="0"/>
      <w:marTop w:val="0"/>
      <w:marBottom w:val="0"/>
      <w:divBdr>
        <w:top w:val="none" w:sz="0" w:space="0" w:color="auto"/>
        <w:left w:val="none" w:sz="0" w:space="0" w:color="auto"/>
        <w:bottom w:val="none" w:sz="0" w:space="0" w:color="auto"/>
        <w:right w:val="none" w:sz="0" w:space="0" w:color="auto"/>
      </w:divBdr>
    </w:div>
    <w:div w:id="43214446">
      <w:bodyDiv w:val="1"/>
      <w:marLeft w:val="0"/>
      <w:marRight w:val="0"/>
      <w:marTop w:val="0"/>
      <w:marBottom w:val="0"/>
      <w:divBdr>
        <w:top w:val="none" w:sz="0" w:space="0" w:color="auto"/>
        <w:left w:val="none" w:sz="0" w:space="0" w:color="auto"/>
        <w:bottom w:val="none" w:sz="0" w:space="0" w:color="auto"/>
        <w:right w:val="none" w:sz="0" w:space="0" w:color="auto"/>
      </w:divBdr>
    </w:div>
    <w:div w:id="43408466">
      <w:bodyDiv w:val="1"/>
      <w:marLeft w:val="0"/>
      <w:marRight w:val="0"/>
      <w:marTop w:val="0"/>
      <w:marBottom w:val="0"/>
      <w:divBdr>
        <w:top w:val="none" w:sz="0" w:space="0" w:color="auto"/>
        <w:left w:val="none" w:sz="0" w:space="0" w:color="auto"/>
        <w:bottom w:val="none" w:sz="0" w:space="0" w:color="auto"/>
        <w:right w:val="none" w:sz="0" w:space="0" w:color="auto"/>
      </w:divBdr>
    </w:div>
    <w:div w:id="43531911">
      <w:bodyDiv w:val="1"/>
      <w:marLeft w:val="0"/>
      <w:marRight w:val="0"/>
      <w:marTop w:val="0"/>
      <w:marBottom w:val="0"/>
      <w:divBdr>
        <w:top w:val="none" w:sz="0" w:space="0" w:color="auto"/>
        <w:left w:val="none" w:sz="0" w:space="0" w:color="auto"/>
        <w:bottom w:val="none" w:sz="0" w:space="0" w:color="auto"/>
        <w:right w:val="none" w:sz="0" w:space="0" w:color="auto"/>
      </w:divBdr>
    </w:div>
    <w:div w:id="43533088">
      <w:bodyDiv w:val="1"/>
      <w:marLeft w:val="0"/>
      <w:marRight w:val="0"/>
      <w:marTop w:val="0"/>
      <w:marBottom w:val="0"/>
      <w:divBdr>
        <w:top w:val="none" w:sz="0" w:space="0" w:color="auto"/>
        <w:left w:val="none" w:sz="0" w:space="0" w:color="auto"/>
        <w:bottom w:val="none" w:sz="0" w:space="0" w:color="auto"/>
        <w:right w:val="none" w:sz="0" w:space="0" w:color="auto"/>
      </w:divBdr>
    </w:div>
    <w:div w:id="43600771">
      <w:bodyDiv w:val="1"/>
      <w:marLeft w:val="0"/>
      <w:marRight w:val="0"/>
      <w:marTop w:val="0"/>
      <w:marBottom w:val="0"/>
      <w:divBdr>
        <w:top w:val="none" w:sz="0" w:space="0" w:color="auto"/>
        <w:left w:val="none" w:sz="0" w:space="0" w:color="auto"/>
        <w:bottom w:val="none" w:sz="0" w:space="0" w:color="auto"/>
        <w:right w:val="none" w:sz="0" w:space="0" w:color="auto"/>
      </w:divBdr>
    </w:div>
    <w:div w:id="43674657">
      <w:bodyDiv w:val="1"/>
      <w:marLeft w:val="0"/>
      <w:marRight w:val="0"/>
      <w:marTop w:val="0"/>
      <w:marBottom w:val="0"/>
      <w:divBdr>
        <w:top w:val="none" w:sz="0" w:space="0" w:color="auto"/>
        <w:left w:val="none" w:sz="0" w:space="0" w:color="auto"/>
        <w:bottom w:val="none" w:sz="0" w:space="0" w:color="auto"/>
        <w:right w:val="none" w:sz="0" w:space="0" w:color="auto"/>
      </w:divBdr>
    </w:div>
    <w:div w:id="43723602">
      <w:bodyDiv w:val="1"/>
      <w:marLeft w:val="0"/>
      <w:marRight w:val="0"/>
      <w:marTop w:val="0"/>
      <w:marBottom w:val="0"/>
      <w:divBdr>
        <w:top w:val="none" w:sz="0" w:space="0" w:color="auto"/>
        <w:left w:val="none" w:sz="0" w:space="0" w:color="auto"/>
        <w:bottom w:val="none" w:sz="0" w:space="0" w:color="auto"/>
        <w:right w:val="none" w:sz="0" w:space="0" w:color="auto"/>
      </w:divBdr>
    </w:div>
    <w:div w:id="43874765">
      <w:bodyDiv w:val="1"/>
      <w:marLeft w:val="0"/>
      <w:marRight w:val="0"/>
      <w:marTop w:val="0"/>
      <w:marBottom w:val="0"/>
      <w:divBdr>
        <w:top w:val="none" w:sz="0" w:space="0" w:color="auto"/>
        <w:left w:val="none" w:sz="0" w:space="0" w:color="auto"/>
        <w:bottom w:val="none" w:sz="0" w:space="0" w:color="auto"/>
        <w:right w:val="none" w:sz="0" w:space="0" w:color="auto"/>
      </w:divBdr>
    </w:div>
    <w:div w:id="43915753">
      <w:bodyDiv w:val="1"/>
      <w:marLeft w:val="0"/>
      <w:marRight w:val="0"/>
      <w:marTop w:val="0"/>
      <w:marBottom w:val="0"/>
      <w:divBdr>
        <w:top w:val="none" w:sz="0" w:space="0" w:color="auto"/>
        <w:left w:val="none" w:sz="0" w:space="0" w:color="auto"/>
        <w:bottom w:val="none" w:sz="0" w:space="0" w:color="auto"/>
        <w:right w:val="none" w:sz="0" w:space="0" w:color="auto"/>
      </w:divBdr>
    </w:div>
    <w:div w:id="44456158">
      <w:bodyDiv w:val="1"/>
      <w:marLeft w:val="0"/>
      <w:marRight w:val="0"/>
      <w:marTop w:val="0"/>
      <w:marBottom w:val="0"/>
      <w:divBdr>
        <w:top w:val="none" w:sz="0" w:space="0" w:color="auto"/>
        <w:left w:val="none" w:sz="0" w:space="0" w:color="auto"/>
        <w:bottom w:val="none" w:sz="0" w:space="0" w:color="auto"/>
        <w:right w:val="none" w:sz="0" w:space="0" w:color="auto"/>
      </w:divBdr>
    </w:div>
    <w:div w:id="44643839">
      <w:bodyDiv w:val="1"/>
      <w:marLeft w:val="0"/>
      <w:marRight w:val="0"/>
      <w:marTop w:val="0"/>
      <w:marBottom w:val="0"/>
      <w:divBdr>
        <w:top w:val="none" w:sz="0" w:space="0" w:color="auto"/>
        <w:left w:val="none" w:sz="0" w:space="0" w:color="auto"/>
        <w:bottom w:val="none" w:sz="0" w:space="0" w:color="auto"/>
        <w:right w:val="none" w:sz="0" w:space="0" w:color="auto"/>
      </w:divBdr>
    </w:div>
    <w:div w:id="44645792">
      <w:bodyDiv w:val="1"/>
      <w:marLeft w:val="0"/>
      <w:marRight w:val="0"/>
      <w:marTop w:val="0"/>
      <w:marBottom w:val="0"/>
      <w:divBdr>
        <w:top w:val="none" w:sz="0" w:space="0" w:color="auto"/>
        <w:left w:val="none" w:sz="0" w:space="0" w:color="auto"/>
        <w:bottom w:val="none" w:sz="0" w:space="0" w:color="auto"/>
        <w:right w:val="none" w:sz="0" w:space="0" w:color="auto"/>
      </w:divBdr>
    </w:div>
    <w:div w:id="44720669">
      <w:bodyDiv w:val="1"/>
      <w:marLeft w:val="0"/>
      <w:marRight w:val="0"/>
      <w:marTop w:val="0"/>
      <w:marBottom w:val="0"/>
      <w:divBdr>
        <w:top w:val="none" w:sz="0" w:space="0" w:color="auto"/>
        <w:left w:val="none" w:sz="0" w:space="0" w:color="auto"/>
        <w:bottom w:val="none" w:sz="0" w:space="0" w:color="auto"/>
        <w:right w:val="none" w:sz="0" w:space="0" w:color="auto"/>
      </w:divBdr>
    </w:div>
    <w:div w:id="44989792">
      <w:bodyDiv w:val="1"/>
      <w:marLeft w:val="0"/>
      <w:marRight w:val="0"/>
      <w:marTop w:val="0"/>
      <w:marBottom w:val="0"/>
      <w:divBdr>
        <w:top w:val="none" w:sz="0" w:space="0" w:color="auto"/>
        <w:left w:val="none" w:sz="0" w:space="0" w:color="auto"/>
        <w:bottom w:val="none" w:sz="0" w:space="0" w:color="auto"/>
        <w:right w:val="none" w:sz="0" w:space="0" w:color="auto"/>
      </w:divBdr>
    </w:div>
    <w:div w:id="45027644">
      <w:bodyDiv w:val="1"/>
      <w:marLeft w:val="0"/>
      <w:marRight w:val="0"/>
      <w:marTop w:val="0"/>
      <w:marBottom w:val="0"/>
      <w:divBdr>
        <w:top w:val="none" w:sz="0" w:space="0" w:color="auto"/>
        <w:left w:val="none" w:sz="0" w:space="0" w:color="auto"/>
        <w:bottom w:val="none" w:sz="0" w:space="0" w:color="auto"/>
        <w:right w:val="none" w:sz="0" w:space="0" w:color="auto"/>
      </w:divBdr>
    </w:div>
    <w:div w:id="45036268">
      <w:bodyDiv w:val="1"/>
      <w:marLeft w:val="0"/>
      <w:marRight w:val="0"/>
      <w:marTop w:val="0"/>
      <w:marBottom w:val="0"/>
      <w:divBdr>
        <w:top w:val="none" w:sz="0" w:space="0" w:color="auto"/>
        <w:left w:val="none" w:sz="0" w:space="0" w:color="auto"/>
        <w:bottom w:val="none" w:sz="0" w:space="0" w:color="auto"/>
        <w:right w:val="none" w:sz="0" w:space="0" w:color="auto"/>
      </w:divBdr>
    </w:div>
    <w:div w:id="45107463">
      <w:bodyDiv w:val="1"/>
      <w:marLeft w:val="0"/>
      <w:marRight w:val="0"/>
      <w:marTop w:val="0"/>
      <w:marBottom w:val="0"/>
      <w:divBdr>
        <w:top w:val="none" w:sz="0" w:space="0" w:color="auto"/>
        <w:left w:val="none" w:sz="0" w:space="0" w:color="auto"/>
        <w:bottom w:val="none" w:sz="0" w:space="0" w:color="auto"/>
        <w:right w:val="none" w:sz="0" w:space="0" w:color="auto"/>
      </w:divBdr>
    </w:div>
    <w:div w:id="45180822">
      <w:bodyDiv w:val="1"/>
      <w:marLeft w:val="0"/>
      <w:marRight w:val="0"/>
      <w:marTop w:val="0"/>
      <w:marBottom w:val="0"/>
      <w:divBdr>
        <w:top w:val="none" w:sz="0" w:space="0" w:color="auto"/>
        <w:left w:val="none" w:sz="0" w:space="0" w:color="auto"/>
        <w:bottom w:val="none" w:sz="0" w:space="0" w:color="auto"/>
        <w:right w:val="none" w:sz="0" w:space="0" w:color="auto"/>
      </w:divBdr>
    </w:div>
    <w:div w:id="45186834">
      <w:bodyDiv w:val="1"/>
      <w:marLeft w:val="0"/>
      <w:marRight w:val="0"/>
      <w:marTop w:val="0"/>
      <w:marBottom w:val="0"/>
      <w:divBdr>
        <w:top w:val="none" w:sz="0" w:space="0" w:color="auto"/>
        <w:left w:val="none" w:sz="0" w:space="0" w:color="auto"/>
        <w:bottom w:val="none" w:sz="0" w:space="0" w:color="auto"/>
        <w:right w:val="none" w:sz="0" w:space="0" w:color="auto"/>
      </w:divBdr>
    </w:div>
    <w:div w:id="45226218">
      <w:bodyDiv w:val="1"/>
      <w:marLeft w:val="0"/>
      <w:marRight w:val="0"/>
      <w:marTop w:val="0"/>
      <w:marBottom w:val="0"/>
      <w:divBdr>
        <w:top w:val="none" w:sz="0" w:space="0" w:color="auto"/>
        <w:left w:val="none" w:sz="0" w:space="0" w:color="auto"/>
        <w:bottom w:val="none" w:sz="0" w:space="0" w:color="auto"/>
        <w:right w:val="none" w:sz="0" w:space="0" w:color="auto"/>
      </w:divBdr>
    </w:div>
    <w:div w:id="45300797">
      <w:bodyDiv w:val="1"/>
      <w:marLeft w:val="0"/>
      <w:marRight w:val="0"/>
      <w:marTop w:val="0"/>
      <w:marBottom w:val="0"/>
      <w:divBdr>
        <w:top w:val="none" w:sz="0" w:space="0" w:color="auto"/>
        <w:left w:val="none" w:sz="0" w:space="0" w:color="auto"/>
        <w:bottom w:val="none" w:sz="0" w:space="0" w:color="auto"/>
        <w:right w:val="none" w:sz="0" w:space="0" w:color="auto"/>
      </w:divBdr>
    </w:div>
    <w:div w:id="45615892">
      <w:bodyDiv w:val="1"/>
      <w:marLeft w:val="0"/>
      <w:marRight w:val="0"/>
      <w:marTop w:val="0"/>
      <w:marBottom w:val="0"/>
      <w:divBdr>
        <w:top w:val="none" w:sz="0" w:space="0" w:color="auto"/>
        <w:left w:val="none" w:sz="0" w:space="0" w:color="auto"/>
        <w:bottom w:val="none" w:sz="0" w:space="0" w:color="auto"/>
        <w:right w:val="none" w:sz="0" w:space="0" w:color="auto"/>
      </w:divBdr>
    </w:div>
    <w:div w:id="45684828">
      <w:bodyDiv w:val="1"/>
      <w:marLeft w:val="0"/>
      <w:marRight w:val="0"/>
      <w:marTop w:val="0"/>
      <w:marBottom w:val="0"/>
      <w:divBdr>
        <w:top w:val="none" w:sz="0" w:space="0" w:color="auto"/>
        <w:left w:val="none" w:sz="0" w:space="0" w:color="auto"/>
        <w:bottom w:val="none" w:sz="0" w:space="0" w:color="auto"/>
        <w:right w:val="none" w:sz="0" w:space="0" w:color="auto"/>
      </w:divBdr>
    </w:div>
    <w:div w:id="45840309">
      <w:bodyDiv w:val="1"/>
      <w:marLeft w:val="0"/>
      <w:marRight w:val="0"/>
      <w:marTop w:val="0"/>
      <w:marBottom w:val="0"/>
      <w:divBdr>
        <w:top w:val="none" w:sz="0" w:space="0" w:color="auto"/>
        <w:left w:val="none" w:sz="0" w:space="0" w:color="auto"/>
        <w:bottom w:val="none" w:sz="0" w:space="0" w:color="auto"/>
        <w:right w:val="none" w:sz="0" w:space="0" w:color="auto"/>
      </w:divBdr>
    </w:div>
    <w:div w:id="45956043">
      <w:bodyDiv w:val="1"/>
      <w:marLeft w:val="0"/>
      <w:marRight w:val="0"/>
      <w:marTop w:val="0"/>
      <w:marBottom w:val="0"/>
      <w:divBdr>
        <w:top w:val="none" w:sz="0" w:space="0" w:color="auto"/>
        <w:left w:val="none" w:sz="0" w:space="0" w:color="auto"/>
        <w:bottom w:val="none" w:sz="0" w:space="0" w:color="auto"/>
        <w:right w:val="none" w:sz="0" w:space="0" w:color="auto"/>
      </w:divBdr>
    </w:div>
    <w:div w:id="45957231">
      <w:bodyDiv w:val="1"/>
      <w:marLeft w:val="0"/>
      <w:marRight w:val="0"/>
      <w:marTop w:val="0"/>
      <w:marBottom w:val="0"/>
      <w:divBdr>
        <w:top w:val="none" w:sz="0" w:space="0" w:color="auto"/>
        <w:left w:val="none" w:sz="0" w:space="0" w:color="auto"/>
        <w:bottom w:val="none" w:sz="0" w:space="0" w:color="auto"/>
        <w:right w:val="none" w:sz="0" w:space="0" w:color="auto"/>
      </w:divBdr>
    </w:div>
    <w:div w:id="46220364">
      <w:bodyDiv w:val="1"/>
      <w:marLeft w:val="0"/>
      <w:marRight w:val="0"/>
      <w:marTop w:val="0"/>
      <w:marBottom w:val="0"/>
      <w:divBdr>
        <w:top w:val="none" w:sz="0" w:space="0" w:color="auto"/>
        <w:left w:val="none" w:sz="0" w:space="0" w:color="auto"/>
        <w:bottom w:val="none" w:sz="0" w:space="0" w:color="auto"/>
        <w:right w:val="none" w:sz="0" w:space="0" w:color="auto"/>
      </w:divBdr>
    </w:div>
    <w:div w:id="46222059">
      <w:bodyDiv w:val="1"/>
      <w:marLeft w:val="0"/>
      <w:marRight w:val="0"/>
      <w:marTop w:val="0"/>
      <w:marBottom w:val="0"/>
      <w:divBdr>
        <w:top w:val="none" w:sz="0" w:space="0" w:color="auto"/>
        <w:left w:val="none" w:sz="0" w:space="0" w:color="auto"/>
        <w:bottom w:val="none" w:sz="0" w:space="0" w:color="auto"/>
        <w:right w:val="none" w:sz="0" w:space="0" w:color="auto"/>
      </w:divBdr>
    </w:div>
    <w:div w:id="46924112">
      <w:bodyDiv w:val="1"/>
      <w:marLeft w:val="0"/>
      <w:marRight w:val="0"/>
      <w:marTop w:val="0"/>
      <w:marBottom w:val="0"/>
      <w:divBdr>
        <w:top w:val="none" w:sz="0" w:space="0" w:color="auto"/>
        <w:left w:val="none" w:sz="0" w:space="0" w:color="auto"/>
        <w:bottom w:val="none" w:sz="0" w:space="0" w:color="auto"/>
        <w:right w:val="none" w:sz="0" w:space="0" w:color="auto"/>
      </w:divBdr>
    </w:div>
    <w:div w:id="47343028">
      <w:bodyDiv w:val="1"/>
      <w:marLeft w:val="0"/>
      <w:marRight w:val="0"/>
      <w:marTop w:val="0"/>
      <w:marBottom w:val="0"/>
      <w:divBdr>
        <w:top w:val="none" w:sz="0" w:space="0" w:color="auto"/>
        <w:left w:val="none" w:sz="0" w:space="0" w:color="auto"/>
        <w:bottom w:val="none" w:sz="0" w:space="0" w:color="auto"/>
        <w:right w:val="none" w:sz="0" w:space="0" w:color="auto"/>
      </w:divBdr>
    </w:div>
    <w:div w:id="47345580">
      <w:bodyDiv w:val="1"/>
      <w:marLeft w:val="0"/>
      <w:marRight w:val="0"/>
      <w:marTop w:val="0"/>
      <w:marBottom w:val="0"/>
      <w:divBdr>
        <w:top w:val="none" w:sz="0" w:space="0" w:color="auto"/>
        <w:left w:val="none" w:sz="0" w:space="0" w:color="auto"/>
        <w:bottom w:val="none" w:sz="0" w:space="0" w:color="auto"/>
        <w:right w:val="none" w:sz="0" w:space="0" w:color="auto"/>
      </w:divBdr>
    </w:div>
    <w:div w:id="47456956">
      <w:bodyDiv w:val="1"/>
      <w:marLeft w:val="0"/>
      <w:marRight w:val="0"/>
      <w:marTop w:val="0"/>
      <w:marBottom w:val="0"/>
      <w:divBdr>
        <w:top w:val="none" w:sz="0" w:space="0" w:color="auto"/>
        <w:left w:val="none" w:sz="0" w:space="0" w:color="auto"/>
        <w:bottom w:val="none" w:sz="0" w:space="0" w:color="auto"/>
        <w:right w:val="none" w:sz="0" w:space="0" w:color="auto"/>
      </w:divBdr>
    </w:div>
    <w:div w:id="47581460">
      <w:bodyDiv w:val="1"/>
      <w:marLeft w:val="0"/>
      <w:marRight w:val="0"/>
      <w:marTop w:val="0"/>
      <w:marBottom w:val="0"/>
      <w:divBdr>
        <w:top w:val="none" w:sz="0" w:space="0" w:color="auto"/>
        <w:left w:val="none" w:sz="0" w:space="0" w:color="auto"/>
        <w:bottom w:val="none" w:sz="0" w:space="0" w:color="auto"/>
        <w:right w:val="none" w:sz="0" w:space="0" w:color="auto"/>
      </w:divBdr>
    </w:div>
    <w:div w:id="47608389">
      <w:bodyDiv w:val="1"/>
      <w:marLeft w:val="0"/>
      <w:marRight w:val="0"/>
      <w:marTop w:val="0"/>
      <w:marBottom w:val="0"/>
      <w:divBdr>
        <w:top w:val="none" w:sz="0" w:space="0" w:color="auto"/>
        <w:left w:val="none" w:sz="0" w:space="0" w:color="auto"/>
        <w:bottom w:val="none" w:sz="0" w:space="0" w:color="auto"/>
        <w:right w:val="none" w:sz="0" w:space="0" w:color="auto"/>
      </w:divBdr>
    </w:div>
    <w:div w:id="47844422">
      <w:bodyDiv w:val="1"/>
      <w:marLeft w:val="0"/>
      <w:marRight w:val="0"/>
      <w:marTop w:val="0"/>
      <w:marBottom w:val="0"/>
      <w:divBdr>
        <w:top w:val="none" w:sz="0" w:space="0" w:color="auto"/>
        <w:left w:val="none" w:sz="0" w:space="0" w:color="auto"/>
        <w:bottom w:val="none" w:sz="0" w:space="0" w:color="auto"/>
        <w:right w:val="none" w:sz="0" w:space="0" w:color="auto"/>
      </w:divBdr>
    </w:div>
    <w:div w:id="47924585">
      <w:bodyDiv w:val="1"/>
      <w:marLeft w:val="0"/>
      <w:marRight w:val="0"/>
      <w:marTop w:val="0"/>
      <w:marBottom w:val="0"/>
      <w:divBdr>
        <w:top w:val="none" w:sz="0" w:space="0" w:color="auto"/>
        <w:left w:val="none" w:sz="0" w:space="0" w:color="auto"/>
        <w:bottom w:val="none" w:sz="0" w:space="0" w:color="auto"/>
        <w:right w:val="none" w:sz="0" w:space="0" w:color="auto"/>
      </w:divBdr>
    </w:div>
    <w:div w:id="48456302">
      <w:bodyDiv w:val="1"/>
      <w:marLeft w:val="0"/>
      <w:marRight w:val="0"/>
      <w:marTop w:val="0"/>
      <w:marBottom w:val="0"/>
      <w:divBdr>
        <w:top w:val="none" w:sz="0" w:space="0" w:color="auto"/>
        <w:left w:val="none" w:sz="0" w:space="0" w:color="auto"/>
        <w:bottom w:val="none" w:sz="0" w:space="0" w:color="auto"/>
        <w:right w:val="none" w:sz="0" w:space="0" w:color="auto"/>
      </w:divBdr>
    </w:div>
    <w:div w:id="48656618">
      <w:bodyDiv w:val="1"/>
      <w:marLeft w:val="0"/>
      <w:marRight w:val="0"/>
      <w:marTop w:val="0"/>
      <w:marBottom w:val="0"/>
      <w:divBdr>
        <w:top w:val="none" w:sz="0" w:space="0" w:color="auto"/>
        <w:left w:val="none" w:sz="0" w:space="0" w:color="auto"/>
        <w:bottom w:val="none" w:sz="0" w:space="0" w:color="auto"/>
        <w:right w:val="none" w:sz="0" w:space="0" w:color="auto"/>
      </w:divBdr>
    </w:div>
    <w:div w:id="48693892">
      <w:bodyDiv w:val="1"/>
      <w:marLeft w:val="0"/>
      <w:marRight w:val="0"/>
      <w:marTop w:val="0"/>
      <w:marBottom w:val="0"/>
      <w:divBdr>
        <w:top w:val="none" w:sz="0" w:space="0" w:color="auto"/>
        <w:left w:val="none" w:sz="0" w:space="0" w:color="auto"/>
        <w:bottom w:val="none" w:sz="0" w:space="0" w:color="auto"/>
        <w:right w:val="none" w:sz="0" w:space="0" w:color="auto"/>
      </w:divBdr>
    </w:div>
    <w:div w:id="48724865">
      <w:bodyDiv w:val="1"/>
      <w:marLeft w:val="0"/>
      <w:marRight w:val="0"/>
      <w:marTop w:val="0"/>
      <w:marBottom w:val="0"/>
      <w:divBdr>
        <w:top w:val="none" w:sz="0" w:space="0" w:color="auto"/>
        <w:left w:val="none" w:sz="0" w:space="0" w:color="auto"/>
        <w:bottom w:val="none" w:sz="0" w:space="0" w:color="auto"/>
        <w:right w:val="none" w:sz="0" w:space="0" w:color="auto"/>
      </w:divBdr>
    </w:div>
    <w:div w:id="48767174">
      <w:bodyDiv w:val="1"/>
      <w:marLeft w:val="0"/>
      <w:marRight w:val="0"/>
      <w:marTop w:val="0"/>
      <w:marBottom w:val="0"/>
      <w:divBdr>
        <w:top w:val="none" w:sz="0" w:space="0" w:color="auto"/>
        <w:left w:val="none" w:sz="0" w:space="0" w:color="auto"/>
        <w:bottom w:val="none" w:sz="0" w:space="0" w:color="auto"/>
        <w:right w:val="none" w:sz="0" w:space="0" w:color="auto"/>
      </w:divBdr>
    </w:div>
    <w:div w:id="48773101">
      <w:bodyDiv w:val="1"/>
      <w:marLeft w:val="0"/>
      <w:marRight w:val="0"/>
      <w:marTop w:val="0"/>
      <w:marBottom w:val="0"/>
      <w:divBdr>
        <w:top w:val="none" w:sz="0" w:space="0" w:color="auto"/>
        <w:left w:val="none" w:sz="0" w:space="0" w:color="auto"/>
        <w:bottom w:val="none" w:sz="0" w:space="0" w:color="auto"/>
        <w:right w:val="none" w:sz="0" w:space="0" w:color="auto"/>
      </w:divBdr>
    </w:div>
    <w:div w:id="48841392">
      <w:bodyDiv w:val="1"/>
      <w:marLeft w:val="0"/>
      <w:marRight w:val="0"/>
      <w:marTop w:val="0"/>
      <w:marBottom w:val="0"/>
      <w:divBdr>
        <w:top w:val="none" w:sz="0" w:space="0" w:color="auto"/>
        <w:left w:val="none" w:sz="0" w:space="0" w:color="auto"/>
        <w:bottom w:val="none" w:sz="0" w:space="0" w:color="auto"/>
        <w:right w:val="none" w:sz="0" w:space="0" w:color="auto"/>
      </w:divBdr>
    </w:div>
    <w:div w:id="49230542">
      <w:bodyDiv w:val="1"/>
      <w:marLeft w:val="0"/>
      <w:marRight w:val="0"/>
      <w:marTop w:val="0"/>
      <w:marBottom w:val="0"/>
      <w:divBdr>
        <w:top w:val="none" w:sz="0" w:space="0" w:color="auto"/>
        <w:left w:val="none" w:sz="0" w:space="0" w:color="auto"/>
        <w:bottom w:val="none" w:sz="0" w:space="0" w:color="auto"/>
        <w:right w:val="none" w:sz="0" w:space="0" w:color="auto"/>
      </w:divBdr>
    </w:div>
    <w:div w:id="49960229">
      <w:bodyDiv w:val="1"/>
      <w:marLeft w:val="0"/>
      <w:marRight w:val="0"/>
      <w:marTop w:val="0"/>
      <w:marBottom w:val="0"/>
      <w:divBdr>
        <w:top w:val="none" w:sz="0" w:space="0" w:color="auto"/>
        <w:left w:val="none" w:sz="0" w:space="0" w:color="auto"/>
        <w:bottom w:val="none" w:sz="0" w:space="0" w:color="auto"/>
        <w:right w:val="none" w:sz="0" w:space="0" w:color="auto"/>
      </w:divBdr>
    </w:div>
    <w:div w:id="50008721">
      <w:bodyDiv w:val="1"/>
      <w:marLeft w:val="0"/>
      <w:marRight w:val="0"/>
      <w:marTop w:val="0"/>
      <w:marBottom w:val="0"/>
      <w:divBdr>
        <w:top w:val="none" w:sz="0" w:space="0" w:color="auto"/>
        <w:left w:val="none" w:sz="0" w:space="0" w:color="auto"/>
        <w:bottom w:val="none" w:sz="0" w:space="0" w:color="auto"/>
        <w:right w:val="none" w:sz="0" w:space="0" w:color="auto"/>
      </w:divBdr>
    </w:div>
    <w:div w:id="50079796">
      <w:bodyDiv w:val="1"/>
      <w:marLeft w:val="0"/>
      <w:marRight w:val="0"/>
      <w:marTop w:val="0"/>
      <w:marBottom w:val="0"/>
      <w:divBdr>
        <w:top w:val="none" w:sz="0" w:space="0" w:color="auto"/>
        <w:left w:val="none" w:sz="0" w:space="0" w:color="auto"/>
        <w:bottom w:val="none" w:sz="0" w:space="0" w:color="auto"/>
        <w:right w:val="none" w:sz="0" w:space="0" w:color="auto"/>
      </w:divBdr>
    </w:div>
    <w:div w:id="50160059">
      <w:bodyDiv w:val="1"/>
      <w:marLeft w:val="0"/>
      <w:marRight w:val="0"/>
      <w:marTop w:val="0"/>
      <w:marBottom w:val="0"/>
      <w:divBdr>
        <w:top w:val="none" w:sz="0" w:space="0" w:color="auto"/>
        <w:left w:val="none" w:sz="0" w:space="0" w:color="auto"/>
        <w:bottom w:val="none" w:sz="0" w:space="0" w:color="auto"/>
        <w:right w:val="none" w:sz="0" w:space="0" w:color="auto"/>
      </w:divBdr>
    </w:div>
    <w:div w:id="50277420">
      <w:bodyDiv w:val="1"/>
      <w:marLeft w:val="0"/>
      <w:marRight w:val="0"/>
      <w:marTop w:val="0"/>
      <w:marBottom w:val="0"/>
      <w:divBdr>
        <w:top w:val="none" w:sz="0" w:space="0" w:color="auto"/>
        <w:left w:val="none" w:sz="0" w:space="0" w:color="auto"/>
        <w:bottom w:val="none" w:sz="0" w:space="0" w:color="auto"/>
        <w:right w:val="none" w:sz="0" w:space="0" w:color="auto"/>
      </w:divBdr>
    </w:div>
    <w:div w:id="50424215">
      <w:bodyDiv w:val="1"/>
      <w:marLeft w:val="0"/>
      <w:marRight w:val="0"/>
      <w:marTop w:val="0"/>
      <w:marBottom w:val="0"/>
      <w:divBdr>
        <w:top w:val="none" w:sz="0" w:space="0" w:color="auto"/>
        <w:left w:val="none" w:sz="0" w:space="0" w:color="auto"/>
        <w:bottom w:val="none" w:sz="0" w:space="0" w:color="auto"/>
        <w:right w:val="none" w:sz="0" w:space="0" w:color="auto"/>
      </w:divBdr>
    </w:div>
    <w:div w:id="50933650">
      <w:bodyDiv w:val="1"/>
      <w:marLeft w:val="0"/>
      <w:marRight w:val="0"/>
      <w:marTop w:val="0"/>
      <w:marBottom w:val="0"/>
      <w:divBdr>
        <w:top w:val="none" w:sz="0" w:space="0" w:color="auto"/>
        <w:left w:val="none" w:sz="0" w:space="0" w:color="auto"/>
        <w:bottom w:val="none" w:sz="0" w:space="0" w:color="auto"/>
        <w:right w:val="none" w:sz="0" w:space="0" w:color="auto"/>
      </w:divBdr>
    </w:div>
    <w:div w:id="51542397">
      <w:bodyDiv w:val="1"/>
      <w:marLeft w:val="0"/>
      <w:marRight w:val="0"/>
      <w:marTop w:val="0"/>
      <w:marBottom w:val="0"/>
      <w:divBdr>
        <w:top w:val="none" w:sz="0" w:space="0" w:color="auto"/>
        <w:left w:val="none" w:sz="0" w:space="0" w:color="auto"/>
        <w:bottom w:val="none" w:sz="0" w:space="0" w:color="auto"/>
        <w:right w:val="none" w:sz="0" w:space="0" w:color="auto"/>
      </w:divBdr>
    </w:div>
    <w:div w:id="51775203">
      <w:bodyDiv w:val="1"/>
      <w:marLeft w:val="0"/>
      <w:marRight w:val="0"/>
      <w:marTop w:val="0"/>
      <w:marBottom w:val="0"/>
      <w:divBdr>
        <w:top w:val="none" w:sz="0" w:space="0" w:color="auto"/>
        <w:left w:val="none" w:sz="0" w:space="0" w:color="auto"/>
        <w:bottom w:val="none" w:sz="0" w:space="0" w:color="auto"/>
        <w:right w:val="none" w:sz="0" w:space="0" w:color="auto"/>
      </w:divBdr>
    </w:div>
    <w:div w:id="51933546">
      <w:bodyDiv w:val="1"/>
      <w:marLeft w:val="0"/>
      <w:marRight w:val="0"/>
      <w:marTop w:val="0"/>
      <w:marBottom w:val="0"/>
      <w:divBdr>
        <w:top w:val="none" w:sz="0" w:space="0" w:color="auto"/>
        <w:left w:val="none" w:sz="0" w:space="0" w:color="auto"/>
        <w:bottom w:val="none" w:sz="0" w:space="0" w:color="auto"/>
        <w:right w:val="none" w:sz="0" w:space="0" w:color="auto"/>
      </w:divBdr>
    </w:div>
    <w:div w:id="52196986">
      <w:bodyDiv w:val="1"/>
      <w:marLeft w:val="0"/>
      <w:marRight w:val="0"/>
      <w:marTop w:val="0"/>
      <w:marBottom w:val="0"/>
      <w:divBdr>
        <w:top w:val="none" w:sz="0" w:space="0" w:color="auto"/>
        <w:left w:val="none" w:sz="0" w:space="0" w:color="auto"/>
        <w:bottom w:val="none" w:sz="0" w:space="0" w:color="auto"/>
        <w:right w:val="none" w:sz="0" w:space="0" w:color="auto"/>
      </w:divBdr>
    </w:div>
    <w:div w:id="52390963">
      <w:bodyDiv w:val="1"/>
      <w:marLeft w:val="0"/>
      <w:marRight w:val="0"/>
      <w:marTop w:val="0"/>
      <w:marBottom w:val="0"/>
      <w:divBdr>
        <w:top w:val="none" w:sz="0" w:space="0" w:color="auto"/>
        <w:left w:val="none" w:sz="0" w:space="0" w:color="auto"/>
        <w:bottom w:val="none" w:sz="0" w:space="0" w:color="auto"/>
        <w:right w:val="none" w:sz="0" w:space="0" w:color="auto"/>
      </w:divBdr>
    </w:div>
    <w:div w:id="52704070">
      <w:bodyDiv w:val="1"/>
      <w:marLeft w:val="0"/>
      <w:marRight w:val="0"/>
      <w:marTop w:val="0"/>
      <w:marBottom w:val="0"/>
      <w:divBdr>
        <w:top w:val="none" w:sz="0" w:space="0" w:color="auto"/>
        <w:left w:val="none" w:sz="0" w:space="0" w:color="auto"/>
        <w:bottom w:val="none" w:sz="0" w:space="0" w:color="auto"/>
        <w:right w:val="none" w:sz="0" w:space="0" w:color="auto"/>
      </w:divBdr>
    </w:div>
    <w:div w:id="52779947">
      <w:bodyDiv w:val="1"/>
      <w:marLeft w:val="0"/>
      <w:marRight w:val="0"/>
      <w:marTop w:val="0"/>
      <w:marBottom w:val="0"/>
      <w:divBdr>
        <w:top w:val="none" w:sz="0" w:space="0" w:color="auto"/>
        <w:left w:val="none" w:sz="0" w:space="0" w:color="auto"/>
        <w:bottom w:val="none" w:sz="0" w:space="0" w:color="auto"/>
        <w:right w:val="none" w:sz="0" w:space="0" w:color="auto"/>
      </w:divBdr>
    </w:div>
    <w:div w:id="52969583">
      <w:bodyDiv w:val="1"/>
      <w:marLeft w:val="0"/>
      <w:marRight w:val="0"/>
      <w:marTop w:val="0"/>
      <w:marBottom w:val="0"/>
      <w:divBdr>
        <w:top w:val="none" w:sz="0" w:space="0" w:color="auto"/>
        <w:left w:val="none" w:sz="0" w:space="0" w:color="auto"/>
        <w:bottom w:val="none" w:sz="0" w:space="0" w:color="auto"/>
        <w:right w:val="none" w:sz="0" w:space="0" w:color="auto"/>
      </w:divBdr>
    </w:div>
    <w:div w:id="53088132">
      <w:bodyDiv w:val="1"/>
      <w:marLeft w:val="0"/>
      <w:marRight w:val="0"/>
      <w:marTop w:val="0"/>
      <w:marBottom w:val="0"/>
      <w:divBdr>
        <w:top w:val="none" w:sz="0" w:space="0" w:color="auto"/>
        <w:left w:val="none" w:sz="0" w:space="0" w:color="auto"/>
        <w:bottom w:val="none" w:sz="0" w:space="0" w:color="auto"/>
        <w:right w:val="none" w:sz="0" w:space="0" w:color="auto"/>
      </w:divBdr>
    </w:div>
    <w:div w:id="53509127">
      <w:bodyDiv w:val="1"/>
      <w:marLeft w:val="0"/>
      <w:marRight w:val="0"/>
      <w:marTop w:val="0"/>
      <w:marBottom w:val="0"/>
      <w:divBdr>
        <w:top w:val="none" w:sz="0" w:space="0" w:color="auto"/>
        <w:left w:val="none" w:sz="0" w:space="0" w:color="auto"/>
        <w:bottom w:val="none" w:sz="0" w:space="0" w:color="auto"/>
        <w:right w:val="none" w:sz="0" w:space="0" w:color="auto"/>
      </w:divBdr>
    </w:div>
    <w:div w:id="53550719">
      <w:bodyDiv w:val="1"/>
      <w:marLeft w:val="0"/>
      <w:marRight w:val="0"/>
      <w:marTop w:val="0"/>
      <w:marBottom w:val="0"/>
      <w:divBdr>
        <w:top w:val="none" w:sz="0" w:space="0" w:color="auto"/>
        <w:left w:val="none" w:sz="0" w:space="0" w:color="auto"/>
        <w:bottom w:val="none" w:sz="0" w:space="0" w:color="auto"/>
        <w:right w:val="none" w:sz="0" w:space="0" w:color="auto"/>
      </w:divBdr>
    </w:div>
    <w:div w:id="53897454">
      <w:bodyDiv w:val="1"/>
      <w:marLeft w:val="0"/>
      <w:marRight w:val="0"/>
      <w:marTop w:val="0"/>
      <w:marBottom w:val="0"/>
      <w:divBdr>
        <w:top w:val="none" w:sz="0" w:space="0" w:color="auto"/>
        <w:left w:val="none" w:sz="0" w:space="0" w:color="auto"/>
        <w:bottom w:val="none" w:sz="0" w:space="0" w:color="auto"/>
        <w:right w:val="none" w:sz="0" w:space="0" w:color="auto"/>
      </w:divBdr>
    </w:div>
    <w:div w:id="53898353">
      <w:bodyDiv w:val="1"/>
      <w:marLeft w:val="0"/>
      <w:marRight w:val="0"/>
      <w:marTop w:val="0"/>
      <w:marBottom w:val="0"/>
      <w:divBdr>
        <w:top w:val="none" w:sz="0" w:space="0" w:color="auto"/>
        <w:left w:val="none" w:sz="0" w:space="0" w:color="auto"/>
        <w:bottom w:val="none" w:sz="0" w:space="0" w:color="auto"/>
        <w:right w:val="none" w:sz="0" w:space="0" w:color="auto"/>
      </w:divBdr>
    </w:div>
    <w:div w:id="54008884">
      <w:bodyDiv w:val="1"/>
      <w:marLeft w:val="0"/>
      <w:marRight w:val="0"/>
      <w:marTop w:val="0"/>
      <w:marBottom w:val="0"/>
      <w:divBdr>
        <w:top w:val="none" w:sz="0" w:space="0" w:color="auto"/>
        <w:left w:val="none" w:sz="0" w:space="0" w:color="auto"/>
        <w:bottom w:val="none" w:sz="0" w:space="0" w:color="auto"/>
        <w:right w:val="none" w:sz="0" w:space="0" w:color="auto"/>
      </w:divBdr>
    </w:div>
    <w:div w:id="54135176">
      <w:bodyDiv w:val="1"/>
      <w:marLeft w:val="0"/>
      <w:marRight w:val="0"/>
      <w:marTop w:val="0"/>
      <w:marBottom w:val="0"/>
      <w:divBdr>
        <w:top w:val="none" w:sz="0" w:space="0" w:color="auto"/>
        <w:left w:val="none" w:sz="0" w:space="0" w:color="auto"/>
        <w:bottom w:val="none" w:sz="0" w:space="0" w:color="auto"/>
        <w:right w:val="none" w:sz="0" w:space="0" w:color="auto"/>
      </w:divBdr>
    </w:div>
    <w:div w:id="54162469">
      <w:bodyDiv w:val="1"/>
      <w:marLeft w:val="0"/>
      <w:marRight w:val="0"/>
      <w:marTop w:val="0"/>
      <w:marBottom w:val="0"/>
      <w:divBdr>
        <w:top w:val="none" w:sz="0" w:space="0" w:color="auto"/>
        <w:left w:val="none" w:sz="0" w:space="0" w:color="auto"/>
        <w:bottom w:val="none" w:sz="0" w:space="0" w:color="auto"/>
        <w:right w:val="none" w:sz="0" w:space="0" w:color="auto"/>
      </w:divBdr>
    </w:div>
    <w:div w:id="54402557">
      <w:bodyDiv w:val="1"/>
      <w:marLeft w:val="0"/>
      <w:marRight w:val="0"/>
      <w:marTop w:val="0"/>
      <w:marBottom w:val="0"/>
      <w:divBdr>
        <w:top w:val="none" w:sz="0" w:space="0" w:color="auto"/>
        <w:left w:val="none" w:sz="0" w:space="0" w:color="auto"/>
        <w:bottom w:val="none" w:sz="0" w:space="0" w:color="auto"/>
        <w:right w:val="none" w:sz="0" w:space="0" w:color="auto"/>
      </w:divBdr>
    </w:div>
    <w:div w:id="54476823">
      <w:bodyDiv w:val="1"/>
      <w:marLeft w:val="0"/>
      <w:marRight w:val="0"/>
      <w:marTop w:val="0"/>
      <w:marBottom w:val="0"/>
      <w:divBdr>
        <w:top w:val="none" w:sz="0" w:space="0" w:color="auto"/>
        <w:left w:val="none" w:sz="0" w:space="0" w:color="auto"/>
        <w:bottom w:val="none" w:sz="0" w:space="0" w:color="auto"/>
        <w:right w:val="none" w:sz="0" w:space="0" w:color="auto"/>
      </w:divBdr>
    </w:div>
    <w:div w:id="54856827">
      <w:bodyDiv w:val="1"/>
      <w:marLeft w:val="0"/>
      <w:marRight w:val="0"/>
      <w:marTop w:val="0"/>
      <w:marBottom w:val="0"/>
      <w:divBdr>
        <w:top w:val="none" w:sz="0" w:space="0" w:color="auto"/>
        <w:left w:val="none" w:sz="0" w:space="0" w:color="auto"/>
        <w:bottom w:val="none" w:sz="0" w:space="0" w:color="auto"/>
        <w:right w:val="none" w:sz="0" w:space="0" w:color="auto"/>
      </w:divBdr>
    </w:div>
    <w:div w:id="54933887">
      <w:bodyDiv w:val="1"/>
      <w:marLeft w:val="0"/>
      <w:marRight w:val="0"/>
      <w:marTop w:val="0"/>
      <w:marBottom w:val="0"/>
      <w:divBdr>
        <w:top w:val="none" w:sz="0" w:space="0" w:color="auto"/>
        <w:left w:val="none" w:sz="0" w:space="0" w:color="auto"/>
        <w:bottom w:val="none" w:sz="0" w:space="0" w:color="auto"/>
        <w:right w:val="none" w:sz="0" w:space="0" w:color="auto"/>
      </w:divBdr>
    </w:div>
    <w:div w:id="55009326">
      <w:bodyDiv w:val="1"/>
      <w:marLeft w:val="0"/>
      <w:marRight w:val="0"/>
      <w:marTop w:val="0"/>
      <w:marBottom w:val="0"/>
      <w:divBdr>
        <w:top w:val="none" w:sz="0" w:space="0" w:color="auto"/>
        <w:left w:val="none" w:sz="0" w:space="0" w:color="auto"/>
        <w:bottom w:val="none" w:sz="0" w:space="0" w:color="auto"/>
        <w:right w:val="none" w:sz="0" w:space="0" w:color="auto"/>
      </w:divBdr>
    </w:div>
    <w:div w:id="55396599">
      <w:bodyDiv w:val="1"/>
      <w:marLeft w:val="0"/>
      <w:marRight w:val="0"/>
      <w:marTop w:val="0"/>
      <w:marBottom w:val="0"/>
      <w:divBdr>
        <w:top w:val="none" w:sz="0" w:space="0" w:color="auto"/>
        <w:left w:val="none" w:sz="0" w:space="0" w:color="auto"/>
        <w:bottom w:val="none" w:sz="0" w:space="0" w:color="auto"/>
        <w:right w:val="none" w:sz="0" w:space="0" w:color="auto"/>
      </w:divBdr>
    </w:div>
    <w:div w:id="55402511">
      <w:bodyDiv w:val="1"/>
      <w:marLeft w:val="0"/>
      <w:marRight w:val="0"/>
      <w:marTop w:val="0"/>
      <w:marBottom w:val="0"/>
      <w:divBdr>
        <w:top w:val="none" w:sz="0" w:space="0" w:color="auto"/>
        <w:left w:val="none" w:sz="0" w:space="0" w:color="auto"/>
        <w:bottom w:val="none" w:sz="0" w:space="0" w:color="auto"/>
        <w:right w:val="none" w:sz="0" w:space="0" w:color="auto"/>
      </w:divBdr>
    </w:div>
    <w:div w:id="55444041">
      <w:bodyDiv w:val="1"/>
      <w:marLeft w:val="0"/>
      <w:marRight w:val="0"/>
      <w:marTop w:val="0"/>
      <w:marBottom w:val="0"/>
      <w:divBdr>
        <w:top w:val="none" w:sz="0" w:space="0" w:color="auto"/>
        <w:left w:val="none" w:sz="0" w:space="0" w:color="auto"/>
        <w:bottom w:val="none" w:sz="0" w:space="0" w:color="auto"/>
        <w:right w:val="none" w:sz="0" w:space="0" w:color="auto"/>
      </w:divBdr>
    </w:div>
    <w:div w:id="55520486">
      <w:bodyDiv w:val="1"/>
      <w:marLeft w:val="0"/>
      <w:marRight w:val="0"/>
      <w:marTop w:val="0"/>
      <w:marBottom w:val="0"/>
      <w:divBdr>
        <w:top w:val="none" w:sz="0" w:space="0" w:color="auto"/>
        <w:left w:val="none" w:sz="0" w:space="0" w:color="auto"/>
        <w:bottom w:val="none" w:sz="0" w:space="0" w:color="auto"/>
        <w:right w:val="none" w:sz="0" w:space="0" w:color="auto"/>
      </w:divBdr>
    </w:div>
    <w:div w:id="55590254">
      <w:bodyDiv w:val="1"/>
      <w:marLeft w:val="0"/>
      <w:marRight w:val="0"/>
      <w:marTop w:val="0"/>
      <w:marBottom w:val="0"/>
      <w:divBdr>
        <w:top w:val="none" w:sz="0" w:space="0" w:color="auto"/>
        <w:left w:val="none" w:sz="0" w:space="0" w:color="auto"/>
        <w:bottom w:val="none" w:sz="0" w:space="0" w:color="auto"/>
        <w:right w:val="none" w:sz="0" w:space="0" w:color="auto"/>
      </w:divBdr>
    </w:div>
    <w:div w:id="55671510">
      <w:bodyDiv w:val="1"/>
      <w:marLeft w:val="0"/>
      <w:marRight w:val="0"/>
      <w:marTop w:val="0"/>
      <w:marBottom w:val="0"/>
      <w:divBdr>
        <w:top w:val="none" w:sz="0" w:space="0" w:color="auto"/>
        <w:left w:val="none" w:sz="0" w:space="0" w:color="auto"/>
        <w:bottom w:val="none" w:sz="0" w:space="0" w:color="auto"/>
        <w:right w:val="none" w:sz="0" w:space="0" w:color="auto"/>
      </w:divBdr>
    </w:div>
    <w:div w:id="55785236">
      <w:bodyDiv w:val="1"/>
      <w:marLeft w:val="0"/>
      <w:marRight w:val="0"/>
      <w:marTop w:val="0"/>
      <w:marBottom w:val="0"/>
      <w:divBdr>
        <w:top w:val="none" w:sz="0" w:space="0" w:color="auto"/>
        <w:left w:val="none" w:sz="0" w:space="0" w:color="auto"/>
        <w:bottom w:val="none" w:sz="0" w:space="0" w:color="auto"/>
        <w:right w:val="none" w:sz="0" w:space="0" w:color="auto"/>
      </w:divBdr>
    </w:div>
    <w:div w:id="56126446">
      <w:bodyDiv w:val="1"/>
      <w:marLeft w:val="0"/>
      <w:marRight w:val="0"/>
      <w:marTop w:val="0"/>
      <w:marBottom w:val="0"/>
      <w:divBdr>
        <w:top w:val="none" w:sz="0" w:space="0" w:color="auto"/>
        <w:left w:val="none" w:sz="0" w:space="0" w:color="auto"/>
        <w:bottom w:val="none" w:sz="0" w:space="0" w:color="auto"/>
        <w:right w:val="none" w:sz="0" w:space="0" w:color="auto"/>
      </w:divBdr>
    </w:div>
    <w:div w:id="56247311">
      <w:bodyDiv w:val="1"/>
      <w:marLeft w:val="0"/>
      <w:marRight w:val="0"/>
      <w:marTop w:val="0"/>
      <w:marBottom w:val="0"/>
      <w:divBdr>
        <w:top w:val="none" w:sz="0" w:space="0" w:color="auto"/>
        <w:left w:val="none" w:sz="0" w:space="0" w:color="auto"/>
        <w:bottom w:val="none" w:sz="0" w:space="0" w:color="auto"/>
        <w:right w:val="none" w:sz="0" w:space="0" w:color="auto"/>
      </w:divBdr>
    </w:div>
    <w:div w:id="56517186">
      <w:bodyDiv w:val="1"/>
      <w:marLeft w:val="0"/>
      <w:marRight w:val="0"/>
      <w:marTop w:val="0"/>
      <w:marBottom w:val="0"/>
      <w:divBdr>
        <w:top w:val="none" w:sz="0" w:space="0" w:color="auto"/>
        <w:left w:val="none" w:sz="0" w:space="0" w:color="auto"/>
        <w:bottom w:val="none" w:sz="0" w:space="0" w:color="auto"/>
        <w:right w:val="none" w:sz="0" w:space="0" w:color="auto"/>
      </w:divBdr>
    </w:div>
    <w:div w:id="56586495">
      <w:bodyDiv w:val="1"/>
      <w:marLeft w:val="0"/>
      <w:marRight w:val="0"/>
      <w:marTop w:val="0"/>
      <w:marBottom w:val="0"/>
      <w:divBdr>
        <w:top w:val="none" w:sz="0" w:space="0" w:color="auto"/>
        <w:left w:val="none" w:sz="0" w:space="0" w:color="auto"/>
        <w:bottom w:val="none" w:sz="0" w:space="0" w:color="auto"/>
        <w:right w:val="none" w:sz="0" w:space="0" w:color="auto"/>
      </w:divBdr>
    </w:div>
    <w:div w:id="56635042">
      <w:bodyDiv w:val="1"/>
      <w:marLeft w:val="0"/>
      <w:marRight w:val="0"/>
      <w:marTop w:val="0"/>
      <w:marBottom w:val="0"/>
      <w:divBdr>
        <w:top w:val="none" w:sz="0" w:space="0" w:color="auto"/>
        <w:left w:val="none" w:sz="0" w:space="0" w:color="auto"/>
        <w:bottom w:val="none" w:sz="0" w:space="0" w:color="auto"/>
        <w:right w:val="none" w:sz="0" w:space="0" w:color="auto"/>
      </w:divBdr>
    </w:div>
    <w:div w:id="56973747">
      <w:bodyDiv w:val="1"/>
      <w:marLeft w:val="0"/>
      <w:marRight w:val="0"/>
      <w:marTop w:val="0"/>
      <w:marBottom w:val="0"/>
      <w:divBdr>
        <w:top w:val="none" w:sz="0" w:space="0" w:color="auto"/>
        <w:left w:val="none" w:sz="0" w:space="0" w:color="auto"/>
        <w:bottom w:val="none" w:sz="0" w:space="0" w:color="auto"/>
        <w:right w:val="none" w:sz="0" w:space="0" w:color="auto"/>
      </w:divBdr>
    </w:div>
    <w:div w:id="56979294">
      <w:bodyDiv w:val="1"/>
      <w:marLeft w:val="0"/>
      <w:marRight w:val="0"/>
      <w:marTop w:val="0"/>
      <w:marBottom w:val="0"/>
      <w:divBdr>
        <w:top w:val="none" w:sz="0" w:space="0" w:color="auto"/>
        <w:left w:val="none" w:sz="0" w:space="0" w:color="auto"/>
        <w:bottom w:val="none" w:sz="0" w:space="0" w:color="auto"/>
        <w:right w:val="none" w:sz="0" w:space="0" w:color="auto"/>
      </w:divBdr>
    </w:div>
    <w:div w:id="57168701">
      <w:bodyDiv w:val="1"/>
      <w:marLeft w:val="0"/>
      <w:marRight w:val="0"/>
      <w:marTop w:val="0"/>
      <w:marBottom w:val="0"/>
      <w:divBdr>
        <w:top w:val="none" w:sz="0" w:space="0" w:color="auto"/>
        <w:left w:val="none" w:sz="0" w:space="0" w:color="auto"/>
        <w:bottom w:val="none" w:sz="0" w:space="0" w:color="auto"/>
        <w:right w:val="none" w:sz="0" w:space="0" w:color="auto"/>
      </w:divBdr>
    </w:div>
    <w:div w:id="57561138">
      <w:bodyDiv w:val="1"/>
      <w:marLeft w:val="0"/>
      <w:marRight w:val="0"/>
      <w:marTop w:val="0"/>
      <w:marBottom w:val="0"/>
      <w:divBdr>
        <w:top w:val="none" w:sz="0" w:space="0" w:color="auto"/>
        <w:left w:val="none" w:sz="0" w:space="0" w:color="auto"/>
        <w:bottom w:val="none" w:sz="0" w:space="0" w:color="auto"/>
        <w:right w:val="none" w:sz="0" w:space="0" w:color="auto"/>
      </w:divBdr>
    </w:div>
    <w:div w:id="57561889">
      <w:bodyDiv w:val="1"/>
      <w:marLeft w:val="0"/>
      <w:marRight w:val="0"/>
      <w:marTop w:val="0"/>
      <w:marBottom w:val="0"/>
      <w:divBdr>
        <w:top w:val="none" w:sz="0" w:space="0" w:color="auto"/>
        <w:left w:val="none" w:sz="0" w:space="0" w:color="auto"/>
        <w:bottom w:val="none" w:sz="0" w:space="0" w:color="auto"/>
        <w:right w:val="none" w:sz="0" w:space="0" w:color="auto"/>
      </w:divBdr>
    </w:div>
    <w:div w:id="57562108">
      <w:bodyDiv w:val="1"/>
      <w:marLeft w:val="0"/>
      <w:marRight w:val="0"/>
      <w:marTop w:val="0"/>
      <w:marBottom w:val="0"/>
      <w:divBdr>
        <w:top w:val="none" w:sz="0" w:space="0" w:color="auto"/>
        <w:left w:val="none" w:sz="0" w:space="0" w:color="auto"/>
        <w:bottom w:val="none" w:sz="0" w:space="0" w:color="auto"/>
        <w:right w:val="none" w:sz="0" w:space="0" w:color="auto"/>
      </w:divBdr>
    </w:div>
    <w:div w:id="58022296">
      <w:bodyDiv w:val="1"/>
      <w:marLeft w:val="0"/>
      <w:marRight w:val="0"/>
      <w:marTop w:val="0"/>
      <w:marBottom w:val="0"/>
      <w:divBdr>
        <w:top w:val="none" w:sz="0" w:space="0" w:color="auto"/>
        <w:left w:val="none" w:sz="0" w:space="0" w:color="auto"/>
        <w:bottom w:val="none" w:sz="0" w:space="0" w:color="auto"/>
        <w:right w:val="none" w:sz="0" w:space="0" w:color="auto"/>
      </w:divBdr>
    </w:div>
    <w:div w:id="58066191">
      <w:bodyDiv w:val="1"/>
      <w:marLeft w:val="0"/>
      <w:marRight w:val="0"/>
      <w:marTop w:val="0"/>
      <w:marBottom w:val="0"/>
      <w:divBdr>
        <w:top w:val="none" w:sz="0" w:space="0" w:color="auto"/>
        <w:left w:val="none" w:sz="0" w:space="0" w:color="auto"/>
        <w:bottom w:val="none" w:sz="0" w:space="0" w:color="auto"/>
        <w:right w:val="none" w:sz="0" w:space="0" w:color="auto"/>
      </w:divBdr>
    </w:div>
    <w:div w:id="58212617">
      <w:bodyDiv w:val="1"/>
      <w:marLeft w:val="0"/>
      <w:marRight w:val="0"/>
      <w:marTop w:val="0"/>
      <w:marBottom w:val="0"/>
      <w:divBdr>
        <w:top w:val="none" w:sz="0" w:space="0" w:color="auto"/>
        <w:left w:val="none" w:sz="0" w:space="0" w:color="auto"/>
        <w:bottom w:val="none" w:sz="0" w:space="0" w:color="auto"/>
        <w:right w:val="none" w:sz="0" w:space="0" w:color="auto"/>
      </w:divBdr>
    </w:div>
    <w:div w:id="58948088">
      <w:bodyDiv w:val="1"/>
      <w:marLeft w:val="0"/>
      <w:marRight w:val="0"/>
      <w:marTop w:val="0"/>
      <w:marBottom w:val="0"/>
      <w:divBdr>
        <w:top w:val="none" w:sz="0" w:space="0" w:color="auto"/>
        <w:left w:val="none" w:sz="0" w:space="0" w:color="auto"/>
        <w:bottom w:val="none" w:sz="0" w:space="0" w:color="auto"/>
        <w:right w:val="none" w:sz="0" w:space="0" w:color="auto"/>
      </w:divBdr>
    </w:div>
    <w:div w:id="58990258">
      <w:bodyDiv w:val="1"/>
      <w:marLeft w:val="0"/>
      <w:marRight w:val="0"/>
      <w:marTop w:val="0"/>
      <w:marBottom w:val="0"/>
      <w:divBdr>
        <w:top w:val="none" w:sz="0" w:space="0" w:color="auto"/>
        <w:left w:val="none" w:sz="0" w:space="0" w:color="auto"/>
        <w:bottom w:val="none" w:sz="0" w:space="0" w:color="auto"/>
        <w:right w:val="none" w:sz="0" w:space="0" w:color="auto"/>
      </w:divBdr>
    </w:div>
    <w:div w:id="59060584">
      <w:bodyDiv w:val="1"/>
      <w:marLeft w:val="0"/>
      <w:marRight w:val="0"/>
      <w:marTop w:val="0"/>
      <w:marBottom w:val="0"/>
      <w:divBdr>
        <w:top w:val="none" w:sz="0" w:space="0" w:color="auto"/>
        <w:left w:val="none" w:sz="0" w:space="0" w:color="auto"/>
        <w:bottom w:val="none" w:sz="0" w:space="0" w:color="auto"/>
        <w:right w:val="none" w:sz="0" w:space="0" w:color="auto"/>
      </w:divBdr>
    </w:div>
    <w:div w:id="59328646">
      <w:bodyDiv w:val="1"/>
      <w:marLeft w:val="0"/>
      <w:marRight w:val="0"/>
      <w:marTop w:val="0"/>
      <w:marBottom w:val="0"/>
      <w:divBdr>
        <w:top w:val="none" w:sz="0" w:space="0" w:color="auto"/>
        <w:left w:val="none" w:sz="0" w:space="0" w:color="auto"/>
        <w:bottom w:val="none" w:sz="0" w:space="0" w:color="auto"/>
        <w:right w:val="none" w:sz="0" w:space="0" w:color="auto"/>
      </w:divBdr>
    </w:div>
    <w:div w:id="59402492">
      <w:bodyDiv w:val="1"/>
      <w:marLeft w:val="0"/>
      <w:marRight w:val="0"/>
      <w:marTop w:val="0"/>
      <w:marBottom w:val="0"/>
      <w:divBdr>
        <w:top w:val="none" w:sz="0" w:space="0" w:color="auto"/>
        <w:left w:val="none" w:sz="0" w:space="0" w:color="auto"/>
        <w:bottom w:val="none" w:sz="0" w:space="0" w:color="auto"/>
        <w:right w:val="none" w:sz="0" w:space="0" w:color="auto"/>
      </w:divBdr>
    </w:div>
    <w:div w:id="59452635">
      <w:bodyDiv w:val="1"/>
      <w:marLeft w:val="0"/>
      <w:marRight w:val="0"/>
      <w:marTop w:val="0"/>
      <w:marBottom w:val="0"/>
      <w:divBdr>
        <w:top w:val="none" w:sz="0" w:space="0" w:color="auto"/>
        <w:left w:val="none" w:sz="0" w:space="0" w:color="auto"/>
        <w:bottom w:val="none" w:sz="0" w:space="0" w:color="auto"/>
        <w:right w:val="none" w:sz="0" w:space="0" w:color="auto"/>
      </w:divBdr>
    </w:div>
    <w:div w:id="59594625">
      <w:bodyDiv w:val="1"/>
      <w:marLeft w:val="0"/>
      <w:marRight w:val="0"/>
      <w:marTop w:val="0"/>
      <w:marBottom w:val="0"/>
      <w:divBdr>
        <w:top w:val="none" w:sz="0" w:space="0" w:color="auto"/>
        <w:left w:val="none" w:sz="0" w:space="0" w:color="auto"/>
        <w:bottom w:val="none" w:sz="0" w:space="0" w:color="auto"/>
        <w:right w:val="none" w:sz="0" w:space="0" w:color="auto"/>
      </w:divBdr>
    </w:div>
    <w:div w:id="59862533">
      <w:bodyDiv w:val="1"/>
      <w:marLeft w:val="0"/>
      <w:marRight w:val="0"/>
      <w:marTop w:val="0"/>
      <w:marBottom w:val="0"/>
      <w:divBdr>
        <w:top w:val="none" w:sz="0" w:space="0" w:color="auto"/>
        <w:left w:val="none" w:sz="0" w:space="0" w:color="auto"/>
        <w:bottom w:val="none" w:sz="0" w:space="0" w:color="auto"/>
        <w:right w:val="none" w:sz="0" w:space="0" w:color="auto"/>
      </w:divBdr>
    </w:div>
    <w:div w:id="59862695">
      <w:bodyDiv w:val="1"/>
      <w:marLeft w:val="0"/>
      <w:marRight w:val="0"/>
      <w:marTop w:val="0"/>
      <w:marBottom w:val="0"/>
      <w:divBdr>
        <w:top w:val="none" w:sz="0" w:space="0" w:color="auto"/>
        <w:left w:val="none" w:sz="0" w:space="0" w:color="auto"/>
        <w:bottom w:val="none" w:sz="0" w:space="0" w:color="auto"/>
        <w:right w:val="none" w:sz="0" w:space="0" w:color="auto"/>
      </w:divBdr>
    </w:div>
    <w:div w:id="59907076">
      <w:bodyDiv w:val="1"/>
      <w:marLeft w:val="0"/>
      <w:marRight w:val="0"/>
      <w:marTop w:val="0"/>
      <w:marBottom w:val="0"/>
      <w:divBdr>
        <w:top w:val="none" w:sz="0" w:space="0" w:color="auto"/>
        <w:left w:val="none" w:sz="0" w:space="0" w:color="auto"/>
        <w:bottom w:val="none" w:sz="0" w:space="0" w:color="auto"/>
        <w:right w:val="none" w:sz="0" w:space="0" w:color="auto"/>
      </w:divBdr>
    </w:div>
    <w:div w:id="59912360">
      <w:bodyDiv w:val="1"/>
      <w:marLeft w:val="0"/>
      <w:marRight w:val="0"/>
      <w:marTop w:val="0"/>
      <w:marBottom w:val="0"/>
      <w:divBdr>
        <w:top w:val="none" w:sz="0" w:space="0" w:color="auto"/>
        <w:left w:val="none" w:sz="0" w:space="0" w:color="auto"/>
        <w:bottom w:val="none" w:sz="0" w:space="0" w:color="auto"/>
        <w:right w:val="none" w:sz="0" w:space="0" w:color="auto"/>
      </w:divBdr>
    </w:div>
    <w:div w:id="60099858">
      <w:bodyDiv w:val="1"/>
      <w:marLeft w:val="0"/>
      <w:marRight w:val="0"/>
      <w:marTop w:val="0"/>
      <w:marBottom w:val="0"/>
      <w:divBdr>
        <w:top w:val="none" w:sz="0" w:space="0" w:color="auto"/>
        <w:left w:val="none" w:sz="0" w:space="0" w:color="auto"/>
        <w:bottom w:val="none" w:sz="0" w:space="0" w:color="auto"/>
        <w:right w:val="none" w:sz="0" w:space="0" w:color="auto"/>
      </w:divBdr>
    </w:div>
    <w:div w:id="60294312">
      <w:bodyDiv w:val="1"/>
      <w:marLeft w:val="0"/>
      <w:marRight w:val="0"/>
      <w:marTop w:val="0"/>
      <w:marBottom w:val="0"/>
      <w:divBdr>
        <w:top w:val="none" w:sz="0" w:space="0" w:color="auto"/>
        <w:left w:val="none" w:sz="0" w:space="0" w:color="auto"/>
        <w:bottom w:val="none" w:sz="0" w:space="0" w:color="auto"/>
        <w:right w:val="none" w:sz="0" w:space="0" w:color="auto"/>
      </w:divBdr>
    </w:div>
    <w:div w:id="60297744">
      <w:bodyDiv w:val="1"/>
      <w:marLeft w:val="0"/>
      <w:marRight w:val="0"/>
      <w:marTop w:val="0"/>
      <w:marBottom w:val="0"/>
      <w:divBdr>
        <w:top w:val="none" w:sz="0" w:space="0" w:color="auto"/>
        <w:left w:val="none" w:sz="0" w:space="0" w:color="auto"/>
        <w:bottom w:val="none" w:sz="0" w:space="0" w:color="auto"/>
        <w:right w:val="none" w:sz="0" w:space="0" w:color="auto"/>
      </w:divBdr>
    </w:div>
    <w:div w:id="60493540">
      <w:bodyDiv w:val="1"/>
      <w:marLeft w:val="0"/>
      <w:marRight w:val="0"/>
      <w:marTop w:val="0"/>
      <w:marBottom w:val="0"/>
      <w:divBdr>
        <w:top w:val="none" w:sz="0" w:space="0" w:color="auto"/>
        <w:left w:val="none" w:sz="0" w:space="0" w:color="auto"/>
        <w:bottom w:val="none" w:sz="0" w:space="0" w:color="auto"/>
        <w:right w:val="none" w:sz="0" w:space="0" w:color="auto"/>
      </w:divBdr>
    </w:div>
    <w:div w:id="60637786">
      <w:bodyDiv w:val="1"/>
      <w:marLeft w:val="0"/>
      <w:marRight w:val="0"/>
      <w:marTop w:val="0"/>
      <w:marBottom w:val="0"/>
      <w:divBdr>
        <w:top w:val="none" w:sz="0" w:space="0" w:color="auto"/>
        <w:left w:val="none" w:sz="0" w:space="0" w:color="auto"/>
        <w:bottom w:val="none" w:sz="0" w:space="0" w:color="auto"/>
        <w:right w:val="none" w:sz="0" w:space="0" w:color="auto"/>
      </w:divBdr>
    </w:div>
    <w:div w:id="60641040">
      <w:bodyDiv w:val="1"/>
      <w:marLeft w:val="0"/>
      <w:marRight w:val="0"/>
      <w:marTop w:val="0"/>
      <w:marBottom w:val="0"/>
      <w:divBdr>
        <w:top w:val="none" w:sz="0" w:space="0" w:color="auto"/>
        <w:left w:val="none" w:sz="0" w:space="0" w:color="auto"/>
        <w:bottom w:val="none" w:sz="0" w:space="0" w:color="auto"/>
        <w:right w:val="none" w:sz="0" w:space="0" w:color="auto"/>
      </w:divBdr>
    </w:div>
    <w:div w:id="60715304">
      <w:bodyDiv w:val="1"/>
      <w:marLeft w:val="0"/>
      <w:marRight w:val="0"/>
      <w:marTop w:val="0"/>
      <w:marBottom w:val="0"/>
      <w:divBdr>
        <w:top w:val="none" w:sz="0" w:space="0" w:color="auto"/>
        <w:left w:val="none" w:sz="0" w:space="0" w:color="auto"/>
        <w:bottom w:val="none" w:sz="0" w:space="0" w:color="auto"/>
        <w:right w:val="none" w:sz="0" w:space="0" w:color="auto"/>
      </w:divBdr>
    </w:div>
    <w:div w:id="60756924">
      <w:bodyDiv w:val="1"/>
      <w:marLeft w:val="0"/>
      <w:marRight w:val="0"/>
      <w:marTop w:val="0"/>
      <w:marBottom w:val="0"/>
      <w:divBdr>
        <w:top w:val="none" w:sz="0" w:space="0" w:color="auto"/>
        <w:left w:val="none" w:sz="0" w:space="0" w:color="auto"/>
        <w:bottom w:val="none" w:sz="0" w:space="0" w:color="auto"/>
        <w:right w:val="none" w:sz="0" w:space="0" w:color="auto"/>
      </w:divBdr>
    </w:div>
    <w:div w:id="60955711">
      <w:bodyDiv w:val="1"/>
      <w:marLeft w:val="0"/>
      <w:marRight w:val="0"/>
      <w:marTop w:val="0"/>
      <w:marBottom w:val="0"/>
      <w:divBdr>
        <w:top w:val="none" w:sz="0" w:space="0" w:color="auto"/>
        <w:left w:val="none" w:sz="0" w:space="0" w:color="auto"/>
        <w:bottom w:val="none" w:sz="0" w:space="0" w:color="auto"/>
        <w:right w:val="none" w:sz="0" w:space="0" w:color="auto"/>
      </w:divBdr>
    </w:div>
    <w:div w:id="61026702">
      <w:bodyDiv w:val="1"/>
      <w:marLeft w:val="0"/>
      <w:marRight w:val="0"/>
      <w:marTop w:val="0"/>
      <w:marBottom w:val="0"/>
      <w:divBdr>
        <w:top w:val="none" w:sz="0" w:space="0" w:color="auto"/>
        <w:left w:val="none" w:sz="0" w:space="0" w:color="auto"/>
        <w:bottom w:val="none" w:sz="0" w:space="0" w:color="auto"/>
        <w:right w:val="none" w:sz="0" w:space="0" w:color="auto"/>
      </w:divBdr>
    </w:div>
    <w:div w:id="61145927">
      <w:bodyDiv w:val="1"/>
      <w:marLeft w:val="0"/>
      <w:marRight w:val="0"/>
      <w:marTop w:val="0"/>
      <w:marBottom w:val="0"/>
      <w:divBdr>
        <w:top w:val="none" w:sz="0" w:space="0" w:color="auto"/>
        <w:left w:val="none" w:sz="0" w:space="0" w:color="auto"/>
        <w:bottom w:val="none" w:sz="0" w:space="0" w:color="auto"/>
        <w:right w:val="none" w:sz="0" w:space="0" w:color="auto"/>
      </w:divBdr>
    </w:div>
    <w:div w:id="61293623">
      <w:bodyDiv w:val="1"/>
      <w:marLeft w:val="0"/>
      <w:marRight w:val="0"/>
      <w:marTop w:val="0"/>
      <w:marBottom w:val="0"/>
      <w:divBdr>
        <w:top w:val="none" w:sz="0" w:space="0" w:color="auto"/>
        <w:left w:val="none" w:sz="0" w:space="0" w:color="auto"/>
        <w:bottom w:val="none" w:sz="0" w:space="0" w:color="auto"/>
        <w:right w:val="none" w:sz="0" w:space="0" w:color="auto"/>
      </w:divBdr>
    </w:div>
    <w:div w:id="61371847">
      <w:bodyDiv w:val="1"/>
      <w:marLeft w:val="0"/>
      <w:marRight w:val="0"/>
      <w:marTop w:val="0"/>
      <w:marBottom w:val="0"/>
      <w:divBdr>
        <w:top w:val="none" w:sz="0" w:space="0" w:color="auto"/>
        <w:left w:val="none" w:sz="0" w:space="0" w:color="auto"/>
        <w:bottom w:val="none" w:sz="0" w:space="0" w:color="auto"/>
        <w:right w:val="none" w:sz="0" w:space="0" w:color="auto"/>
      </w:divBdr>
    </w:div>
    <w:div w:id="61560345">
      <w:bodyDiv w:val="1"/>
      <w:marLeft w:val="0"/>
      <w:marRight w:val="0"/>
      <w:marTop w:val="0"/>
      <w:marBottom w:val="0"/>
      <w:divBdr>
        <w:top w:val="none" w:sz="0" w:space="0" w:color="auto"/>
        <w:left w:val="none" w:sz="0" w:space="0" w:color="auto"/>
        <w:bottom w:val="none" w:sz="0" w:space="0" w:color="auto"/>
        <w:right w:val="none" w:sz="0" w:space="0" w:color="auto"/>
      </w:divBdr>
    </w:div>
    <w:div w:id="61686254">
      <w:bodyDiv w:val="1"/>
      <w:marLeft w:val="0"/>
      <w:marRight w:val="0"/>
      <w:marTop w:val="0"/>
      <w:marBottom w:val="0"/>
      <w:divBdr>
        <w:top w:val="none" w:sz="0" w:space="0" w:color="auto"/>
        <w:left w:val="none" w:sz="0" w:space="0" w:color="auto"/>
        <w:bottom w:val="none" w:sz="0" w:space="0" w:color="auto"/>
        <w:right w:val="none" w:sz="0" w:space="0" w:color="auto"/>
      </w:divBdr>
    </w:div>
    <w:div w:id="61946236">
      <w:bodyDiv w:val="1"/>
      <w:marLeft w:val="0"/>
      <w:marRight w:val="0"/>
      <w:marTop w:val="0"/>
      <w:marBottom w:val="0"/>
      <w:divBdr>
        <w:top w:val="none" w:sz="0" w:space="0" w:color="auto"/>
        <w:left w:val="none" w:sz="0" w:space="0" w:color="auto"/>
        <w:bottom w:val="none" w:sz="0" w:space="0" w:color="auto"/>
        <w:right w:val="none" w:sz="0" w:space="0" w:color="auto"/>
      </w:divBdr>
    </w:div>
    <w:div w:id="62027451">
      <w:bodyDiv w:val="1"/>
      <w:marLeft w:val="0"/>
      <w:marRight w:val="0"/>
      <w:marTop w:val="0"/>
      <w:marBottom w:val="0"/>
      <w:divBdr>
        <w:top w:val="none" w:sz="0" w:space="0" w:color="auto"/>
        <w:left w:val="none" w:sz="0" w:space="0" w:color="auto"/>
        <w:bottom w:val="none" w:sz="0" w:space="0" w:color="auto"/>
        <w:right w:val="none" w:sz="0" w:space="0" w:color="auto"/>
      </w:divBdr>
    </w:div>
    <w:div w:id="62066905">
      <w:bodyDiv w:val="1"/>
      <w:marLeft w:val="0"/>
      <w:marRight w:val="0"/>
      <w:marTop w:val="0"/>
      <w:marBottom w:val="0"/>
      <w:divBdr>
        <w:top w:val="none" w:sz="0" w:space="0" w:color="auto"/>
        <w:left w:val="none" w:sz="0" w:space="0" w:color="auto"/>
        <w:bottom w:val="none" w:sz="0" w:space="0" w:color="auto"/>
        <w:right w:val="none" w:sz="0" w:space="0" w:color="auto"/>
      </w:divBdr>
    </w:div>
    <w:div w:id="62067317">
      <w:bodyDiv w:val="1"/>
      <w:marLeft w:val="0"/>
      <w:marRight w:val="0"/>
      <w:marTop w:val="0"/>
      <w:marBottom w:val="0"/>
      <w:divBdr>
        <w:top w:val="none" w:sz="0" w:space="0" w:color="auto"/>
        <w:left w:val="none" w:sz="0" w:space="0" w:color="auto"/>
        <w:bottom w:val="none" w:sz="0" w:space="0" w:color="auto"/>
        <w:right w:val="none" w:sz="0" w:space="0" w:color="auto"/>
      </w:divBdr>
    </w:div>
    <w:div w:id="62605855">
      <w:bodyDiv w:val="1"/>
      <w:marLeft w:val="0"/>
      <w:marRight w:val="0"/>
      <w:marTop w:val="0"/>
      <w:marBottom w:val="0"/>
      <w:divBdr>
        <w:top w:val="none" w:sz="0" w:space="0" w:color="auto"/>
        <w:left w:val="none" w:sz="0" w:space="0" w:color="auto"/>
        <w:bottom w:val="none" w:sz="0" w:space="0" w:color="auto"/>
        <w:right w:val="none" w:sz="0" w:space="0" w:color="auto"/>
      </w:divBdr>
    </w:div>
    <w:div w:id="63264069">
      <w:bodyDiv w:val="1"/>
      <w:marLeft w:val="0"/>
      <w:marRight w:val="0"/>
      <w:marTop w:val="0"/>
      <w:marBottom w:val="0"/>
      <w:divBdr>
        <w:top w:val="none" w:sz="0" w:space="0" w:color="auto"/>
        <w:left w:val="none" w:sz="0" w:space="0" w:color="auto"/>
        <w:bottom w:val="none" w:sz="0" w:space="0" w:color="auto"/>
        <w:right w:val="none" w:sz="0" w:space="0" w:color="auto"/>
      </w:divBdr>
    </w:div>
    <w:div w:id="63376280">
      <w:bodyDiv w:val="1"/>
      <w:marLeft w:val="0"/>
      <w:marRight w:val="0"/>
      <w:marTop w:val="0"/>
      <w:marBottom w:val="0"/>
      <w:divBdr>
        <w:top w:val="none" w:sz="0" w:space="0" w:color="auto"/>
        <w:left w:val="none" w:sz="0" w:space="0" w:color="auto"/>
        <w:bottom w:val="none" w:sz="0" w:space="0" w:color="auto"/>
        <w:right w:val="none" w:sz="0" w:space="0" w:color="auto"/>
      </w:divBdr>
    </w:div>
    <w:div w:id="63376968">
      <w:bodyDiv w:val="1"/>
      <w:marLeft w:val="0"/>
      <w:marRight w:val="0"/>
      <w:marTop w:val="0"/>
      <w:marBottom w:val="0"/>
      <w:divBdr>
        <w:top w:val="none" w:sz="0" w:space="0" w:color="auto"/>
        <w:left w:val="none" w:sz="0" w:space="0" w:color="auto"/>
        <w:bottom w:val="none" w:sz="0" w:space="0" w:color="auto"/>
        <w:right w:val="none" w:sz="0" w:space="0" w:color="auto"/>
      </w:divBdr>
    </w:div>
    <w:div w:id="64036600">
      <w:bodyDiv w:val="1"/>
      <w:marLeft w:val="0"/>
      <w:marRight w:val="0"/>
      <w:marTop w:val="0"/>
      <w:marBottom w:val="0"/>
      <w:divBdr>
        <w:top w:val="none" w:sz="0" w:space="0" w:color="auto"/>
        <w:left w:val="none" w:sz="0" w:space="0" w:color="auto"/>
        <w:bottom w:val="none" w:sz="0" w:space="0" w:color="auto"/>
        <w:right w:val="none" w:sz="0" w:space="0" w:color="auto"/>
      </w:divBdr>
    </w:div>
    <w:div w:id="64181262">
      <w:bodyDiv w:val="1"/>
      <w:marLeft w:val="0"/>
      <w:marRight w:val="0"/>
      <w:marTop w:val="0"/>
      <w:marBottom w:val="0"/>
      <w:divBdr>
        <w:top w:val="none" w:sz="0" w:space="0" w:color="auto"/>
        <w:left w:val="none" w:sz="0" w:space="0" w:color="auto"/>
        <w:bottom w:val="none" w:sz="0" w:space="0" w:color="auto"/>
        <w:right w:val="none" w:sz="0" w:space="0" w:color="auto"/>
      </w:divBdr>
    </w:div>
    <w:div w:id="64302221">
      <w:bodyDiv w:val="1"/>
      <w:marLeft w:val="0"/>
      <w:marRight w:val="0"/>
      <w:marTop w:val="0"/>
      <w:marBottom w:val="0"/>
      <w:divBdr>
        <w:top w:val="none" w:sz="0" w:space="0" w:color="auto"/>
        <w:left w:val="none" w:sz="0" w:space="0" w:color="auto"/>
        <w:bottom w:val="none" w:sz="0" w:space="0" w:color="auto"/>
        <w:right w:val="none" w:sz="0" w:space="0" w:color="auto"/>
      </w:divBdr>
    </w:div>
    <w:div w:id="64492155">
      <w:bodyDiv w:val="1"/>
      <w:marLeft w:val="0"/>
      <w:marRight w:val="0"/>
      <w:marTop w:val="0"/>
      <w:marBottom w:val="0"/>
      <w:divBdr>
        <w:top w:val="none" w:sz="0" w:space="0" w:color="auto"/>
        <w:left w:val="none" w:sz="0" w:space="0" w:color="auto"/>
        <w:bottom w:val="none" w:sz="0" w:space="0" w:color="auto"/>
        <w:right w:val="none" w:sz="0" w:space="0" w:color="auto"/>
      </w:divBdr>
    </w:div>
    <w:div w:id="64572687">
      <w:bodyDiv w:val="1"/>
      <w:marLeft w:val="0"/>
      <w:marRight w:val="0"/>
      <w:marTop w:val="0"/>
      <w:marBottom w:val="0"/>
      <w:divBdr>
        <w:top w:val="none" w:sz="0" w:space="0" w:color="auto"/>
        <w:left w:val="none" w:sz="0" w:space="0" w:color="auto"/>
        <w:bottom w:val="none" w:sz="0" w:space="0" w:color="auto"/>
        <w:right w:val="none" w:sz="0" w:space="0" w:color="auto"/>
      </w:divBdr>
    </w:div>
    <w:div w:id="64687494">
      <w:bodyDiv w:val="1"/>
      <w:marLeft w:val="0"/>
      <w:marRight w:val="0"/>
      <w:marTop w:val="0"/>
      <w:marBottom w:val="0"/>
      <w:divBdr>
        <w:top w:val="none" w:sz="0" w:space="0" w:color="auto"/>
        <w:left w:val="none" w:sz="0" w:space="0" w:color="auto"/>
        <w:bottom w:val="none" w:sz="0" w:space="0" w:color="auto"/>
        <w:right w:val="none" w:sz="0" w:space="0" w:color="auto"/>
      </w:divBdr>
    </w:div>
    <w:div w:id="64688052">
      <w:bodyDiv w:val="1"/>
      <w:marLeft w:val="0"/>
      <w:marRight w:val="0"/>
      <w:marTop w:val="0"/>
      <w:marBottom w:val="0"/>
      <w:divBdr>
        <w:top w:val="none" w:sz="0" w:space="0" w:color="auto"/>
        <w:left w:val="none" w:sz="0" w:space="0" w:color="auto"/>
        <w:bottom w:val="none" w:sz="0" w:space="0" w:color="auto"/>
        <w:right w:val="none" w:sz="0" w:space="0" w:color="auto"/>
      </w:divBdr>
    </w:div>
    <w:div w:id="64912568">
      <w:bodyDiv w:val="1"/>
      <w:marLeft w:val="0"/>
      <w:marRight w:val="0"/>
      <w:marTop w:val="0"/>
      <w:marBottom w:val="0"/>
      <w:divBdr>
        <w:top w:val="none" w:sz="0" w:space="0" w:color="auto"/>
        <w:left w:val="none" w:sz="0" w:space="0" w:color="auto"/>
        <w:bottom w:val="none" w:sz="0" w:space="0" w:color="auto"/>
        <w:right w:val="none" w:sz="0" w:space="0" w:color="auto"/>
      </w:divBdr>
    </w:div>
    <w:div w:id="64963463">
      <w:bodyDiv w:val="1"/>
      <w:marLeft w:val="0"/>
      <w:marRight w:val="0"/>
      <w:marTop w:val="0"/>
      <w:marBottom w:val="0"/>
      <w:divBdr>
        <w:top w:val="none" w:sz="0" w:space="0" w:color="auto"/>
        <w:left w:val="none" w:sz="0" w:space="0" w:color="auto"/>
        <w:bottom w:val="none" w:sz="0" w:space="0" w:color="auto"/>
        <w:right w:val="none" w:sz="0" w:space="0" w:color="auto"/>
      </w:divBdr>
    </w:div>
    <w:div w:id="65228123">
      <w:bodyDiv w:val="1"/>
      <w:marLeft w:val="0"/>
      <w:marRight w:val="0"/>
      <w:marTop w:val="0"/>
      <w:marBottom w:val="0"/>
      <w:divBdr>
        <w:top w:val="none" w:sz="0" w:space="0" w:color="auto"/>
        <w:left w:val="none" w:sz="0" w:space="0" w:color="auto"/>
        <w:bottom w:val="none" w:sz="0" w:space="0" w:color="auto"/>
        <w:right w:val="none" w:sz="0" w:space="0" w:color="auto"/>
      </w:divBdr>
    </w:div>
    <w:div w:id="65298951">
      <w:bodyDiv w:val="1"/>
      <w:marLeft w:val="0"/>
      <w:marRight w:val="0"/>
      <w:marTop w:val="0"/>
      <w:marBottom w:val="0"/>
      <w:divBdr>
        <w:top w:val="none" w:sz="0" w:space="0" w:color="auto"/>
        <w:left w:val="none" w:sz="0" w:space="0" w:color="auto"/>
        <w:bottom w:val="none" w:sz="0" w:space="0" w:color="auto"/>
        <w:right w:val="none" w:sz="0" w:space="0" w:color="auto"/>
      </w:divBdr>
    </w:div>
    <w:div w:id="65347785">
      <w:bodyDiv w:val="1"/>
      <w:marLeft w:val="0"/>
      <w:marRight w:val="0"/>
      <w:marTop w:val="0"/>
      <w:marBottom w:val="0"/>
      <w:divBdr>
        <w:top w:val="none" w:sz="0" w:space="0" w:color="auto"/>
        <w:left w:val="none" w:sz="0" w:space="0" w:color="auto"/>
        <w:bottom w:val="none" w:sz="0" w:space="0" w:color="auto"/>
        <w:right w:val="none" w:sz="0" w:space="0" w:color="auto"/>
      </w:divBdr>
    </w:div>
    <w:div w:id="65425501">
      <w:bodyDiv w:val="1"/>
      <w:marLeft w:val="0"/>
      <w:marRight w:val="0"/>
      <w:marTop w:val="0"/>
      <w:marBottom w:val="0"/>
      <w:divBdr>
        <w:top w:val="none" w:sz="0" w:space="0" w:color="auto"/>
        <w:left w:val="none" w:sz="0" w:space="0" w:color="auto"/>
        <w:bottom w:val="none" w:sz="0" w:space="0" w:color="auto"/>
        <w:right w:val="none" w:sz="0" w:space="0" w:color="auto"/>
      </w:divBdr>
    </w:div>
    <w:div w:id="65686206">
      <w:bodyDiv w:val="1"/>
      <w:marLeft w:val="0"/>
      <w:marRight w:val="0"/>
      <w:marTop w:val="0"/>
      <w:marBottom w:val="0"/>
      <w:divBdr>
        <w:top w:val="none" w:sz="0" w:space="0" w:color="auto"/>
        <w:left w:val="none" w:sz="0" w:space="0" w:color="auto"/>
        <w:bottom w:val="none" w:sz="0" w:space="0" w:color="auto"/>
        <w:right w:val="none" w:sz="0" w:space="0" w:color="auto"/>
      </w:divBdr>
    </w:div>
    <w:div w:id="65761794">
      <w:bodyDiv w:val="1"/>
      <w:marLeft w:val="0"/>
      <w:marRight w:val="0"/>
      <w:marTop w:val="0"/>
      <w:marBottom w:val="0"/>
      <w:divBdr>
        <w:top w:val="none" w:sz="0" w:space="0" w:color="auto"/>
        <w:left w:val="none" w:sz="0" w:space="0" w:color="auto"/>
        <w:bottom w:val="none" w:sz="0" w:space="0" w:color="auto"/>
        <w:right w:val="none" w:sz="0" w:space="0" w:color="auto"/>
      </w:divBdr>
    </w:div>
    <w:div w:id="66004476">
      <w:bodyDiv w:val="1"/>
      <w:marLeft w:val="0"/>
      <w:marRight w:val="0"/>
      <w:marTop w:val="0"/>
      <w:marBottom w:val="0"/>
      <w:divBdr>
        <w:top w:val="none" w:sz="0" w:space="0" w:color="auto"/>
        <w:left w:val="none" w:sz="0" w:space="0" w:color="auto"/>
        <w:bottom w:val="none" w:sz="0" w:space="0" w:color="auto"/>
        <w:right w:val="none" w:sz="0" w:space="0" w:color="auto"/>
      </w:divBdr>
    </w:div>
    <w:div w:id="66264992">
      <w:bodyDiv w:val="1"/>
      <w:marLeft w:val="0"/>
      <w:marRight w:val="0"/>
      <w:marTop w:val="0"/>
      <w:marBottom w:val="0"/>
      <w:divBdr>
        <w:top w:val="none" w:sz="0" w:space="0" w:color="auto"/>
        <w:left w:val="none" w:sz="0" w:space="0" w:color="auto"/>
        <w:bottom w:val="none" w:sz="0" w:space="0" w:color="auto"/>
        <w:right w:val="none" w:sz="0" w:space="0" w:color="auto"/>
      </w:divBdr>
    </w:div>
    <w:div w:id="66388436">
      <w:bodyDiv w:val="1"/>
      <w:marLeft w:val="0"/>
      <w:marRight w:val="0"/>
      <w:marTop w:val="0"/>
      <w:marBottom w:val="0"/>
      <w:divBdr>
        <w:top w:val="none" w:sz="0" w:space="0" w:color="auto"/>
        <w:left w:val="none" w:sz="0" w:space="0" w:color="auto"/>
        <w:bottom w:val="none" w:sz="0" w:space="0" w:color="auto"/>
        <w:right w:val="none" w:sz="0" w:space="0" w:color="auto"/>
      </w:divBdr>
    </w:div>
    <w:div w:id="66463042">
      <w:bodyDiv w:val="1"/>
      <w:marLeft w:val="0"/>
      <w:marRight w:val="0"/>
      <w:marTop w:val="0"/>
      <w:marBottom w:val="0"/>
      <w:divBdr>
        <w:top w:val="none" w:sz="0" w:space="0" w:color="auto"/>
        <w:left w:val="none" w:sz="0" w:space="0" w:color="auto"/>
        <w:bottom w:val="none" w:sz="0" w:space="0" w:color="auto"/>
        <w:right w:val="none" w:sz="0" w:space="0" w:color="auto"/>
      </w:divBdr>
    </w:div>
    <w:div w:id="66878143">
      <w:bodyDiv w:val="1"/>
      <w:marLeft w:val="0"/>
      <w:marRight w:val="0"/>
      <w:marTop w:val="0"/>
      <w:marBottom w:val="0"/>
      <w:divBdr>
        <w:top w:val="none" w:sz="0" w:space="0" w:color="auto"/>
        <w:left w:val="none" w:sz="0" w:space="0" w:color="auto"/>
        <w:bottom w:val="none" w:sz="0" w:space="0" w:color="auto"/>
        <w:right w:val="none" w:sz="0" w:space="0" w:color="auto"/>
      </w:divBdr>
    </w:div>
    <w:div w:id="67115600">
      <w:bodyDiv w:val="1"/>
      <w:marLeft w:val="0"/>
      <w:marRight w:val="0"/>
      <w:marTop w:val="0"/>
      <w:marBottom w:val="0"/>
      <w:divBdr>
        <w:top w:val="none" w:sz="0" w:space="0" w:color="auto"/>
        <w:left w:val="none" w:sz="0" w:space="0" w:color="auto"/>
        <w:bottom w:val="none" w:sz="0" w:space="0" w:color="auto"/>
        <w:right w:val="none" w:sz="0" w:space="0" w:color="auto"/>
      </w:divBdr>
    </w:div>
    <w:div w:id="67193336">
      <w:bodyDiv w:val="1"/>
      <w:marLeft w:val="0"/>
      <w:marRight w:val="0"/>
      <w:marTop w:val="0"/>
      <w:marBottom w:val="0"/>
      <w:divBdr>
        <w:top w:val="none" w:sz="0" w:space="0" w:color="auto"/>
        <w:left w:val="none" w:sz="0" w:space="0" w:color="auto"/>
        <w:bottom w:val="none" w:sz="0" w:space="0" w:color="auto"/>
        <w:right w:val="none" w:sz="0" w:space="0" w:color="auto"/>
      </w:divBdr>
    </w:div>
    <w:div w:id="67464822">
      <w:bodyDiv w:val="1"/>
      <w:marLeft w:val="0"/>
      <w:marRight w:val="0"/>
      <w:marTop w:val="0"/>
      <w:marBottom w:val="0"/>
      <w:divBdr>
        <w:top w:val="none" w:sz="0" w:space="0" w:color="auto"/>
        <w:left w:val="none" w:sz="0" w:space="0" w:color="auto"/>
        <w:bottom w:val="none" w:sz="0" w:space="0" w:color="auto"/>
        <w:right w:val="none" w:sz="0" w:space="0" w:color="auto"/>
      </w:divBdr>
    </w:div>
    <w:div w:id="67505631">
      <w:bodyDiv w:val="1"/>
      <w:marLeft w:val="0"/>
      <w:marRight w:val="0"/>
      <w:marTop w:val="0"/>
      <w:marBottom w:val="0"/>
      <w:divBdr>
        <w:top w:val="none" w:sz="0" w:space="0" w:color="auto"/>
        <w:left w:val="none" w:sz="0" w:space="0" w:color="auto"/>
        <w:bottom w:val="none" w:sz="0" w:space="0" w:color="auto"/>
        <w:right w:val="none" w:sz="0" w:space="0" w:color="auto"/>
      </w:divBdr>
    </w:div>
    <w:div w:id="67534824">
      <w:bodyDiv w:val="1"/>
      <w:marLeft w:val="0"/>
      <w:marRight w:val="0"/>
      <w:marTop w:val="0"/>
      <w:marBottom w:val="0"/>
      <w:divBdr>
        <w:top w:val="none" w:sz="0" w:space="0" w:color="auto"/>
        <w:left w:val="none" w:sz="0" w:space="0" w:color="auto"/>
        <w:bottom w:val="none" w:sz="0" w:space="0" w:color="auto"/>
        <w:right w:val="none" w:sz="0" w:space="0" w:color="auto"/>
      </w:divBdr>
    </w:div>
    <w:div w:id="68235311">
      <w:bodyDiv w:val="1"/>
      <w:marLeft w:val="0"/>
      <w:marRight w:val="0"/>
      <w:marTop w:val="0"/>
      <w:marBottom w:val="0"/>
      <w:divBdr>
        <w:top w:val="none" w:sz="0" w:space="0" w:color="auto"/>
        <w:left w:val="none" w:sz="0" w:space="0" w:color="auto"/>
        <w:bottom w:val="none" w:sz="0" w:space="0" w:color="auto"/>
        <w:right w:val="none" w:sz="0" w:space="0" w:color="auto"/>
      </w:divBdr>
    </w:div>
    <w:div w:id="68577694">
      <w:bodyDiv w:val="1"/>
      <w:marLeft w:val="0"/>
      <w:marRight w:val="0"/>
      <w:marTop w:val="0"/>
      <w:marBottom w:val="0"/>
      <w:divBdr>
        <w:top w:val="none" w:sz="0" w:space="0" w:color="auto"/>
        <w:left w:val="none" w:sz="0" w:space="0" w:color="auto"/>
        <w:bottom w:val="none" w:sz="0" w:space="0" w:color="auto"/>
        <w:right w:val="none" w:sz="0" w:space="0" w:color="auto"/>
      </w:divBdr>
    </w:div>
    <w:div w:id="68776906">
      <w:bodyDiv w:val="1"/>
      <w:marLeft w:val="0"/>
      <w:marRight w:val="0"/>
      <w:marTop w:val="0"/>
      <w:marBottom w:val="0"/>
      <w:divBdr>
        <w:top w:val="none" w:sz="0" w:space="0" w:color="auto"/>
        <w:left w:val="none" w:sz="0" w:space="0" w:color="auto"/>
        <w:bottom w:val="none" w:sz="0" w:space="0" w:color="auto"/>
        <w:right w:val="none" w:sz="0" w:space="0" w:color="auto"/>
      </w:divBdr>
    </w:div>
    <w:div w:id="68819000">
      <w:bodyDiv w:val="1"/>
      <w:marLeft w:val="0"/>
      <w:marRight w:val="0"/>
      <w:marTop w:val="0"/>
      <w:marBottom w:val="0"/>
      <w:divBdr>
        <w:top w:val="none" w:sz="0" w:space="0" w:color="auto"/>
        <w:left w:val="none" w:sz="0" w:space="0" w:color="auto"/>
        <w:bottom w:val="none" w:sz="0" w:space="0" w:color="auto"/>
        <w:right w:val="none" w:sz="0" w:space="0" w:color="auto"/>
      </w:divBdr>
    </w:div>
    <w:div w:id="69470157">
      <w:bodyDiv w:val="1"/>
      <w:marLeft w:val="0"/>
      <w:marRight w:val="0"/>
      <w:marTop w:val="0"/>
      <w:marBottom w:val="0"/>
      <w:divBdr>
        <w:top w:val="none" w:sz="0" w:space="0" w:color="auto"/>
        <w:left w:val="none" w:sz="0" w:space="0" w:color="auto"/>
        <w:bottom w:val="none" w:sz="0" w:space="0" w:color="auto"/>
        <w:right w:val="none" w:sz="0" w:space="0" w:color="auto"/>
      </w:divBdr>
    </w:div>
    <w:div w:id="69544179">
      <w:bodyDiv w:val="1"/>
      <w:marLeft w:val="0"/>
      <w:marRight w:val="0"/>
      <w:marTop w:val="0"/>
      <w:marBottom w:val="0"/>
      <w:divBdr>
        <w:top w:val="none" w:sz="0" w:space="0" w:color="auto"/>
        <w:left w:val="none" w:sz="0" w:space="0" w:color="auto"/>
        <w:bottom w:val="none" w:sz="0" w:space="0" w:color="auto"/>
        <w:right w:val="none" w:sz="0" w:space="0" w:color="auto"/>
      </w:divBdr>
    </w:div>
    <w:div w:id="69546495">
      <w:bodyDiv w:val="1"/>
      <w:marLeft w:val="0"/>
      <w:marRight w:val="0"/>
      <w:marTop w:val="0"/>
      <w:marBottom w:val="0"/>
      <w:divBdr>
        <w:top w:val="none" w:sz="0" w:space="0" w:color="auto"/>
        <w:left w:val="none" w:sz="0" w:space="0" w:color="auto"/>
        <w:bottom w:val="none" w:sz="0" w:space="0" w:color="auto"/>
        <w:right w:val="none" w:sz="0" w:space="0" w:color="auto"/>
      </w:divBdr>
    </w:div>
    <w:div w:id="69735266">
      <w:bodyDiv w:val="1"/>
      <w:marLeft w:val="0"/>
      <w:marRight w:val="0"/>
      <w:marTop w:val="0"/>
      <w:marBottom w:val="0"/>
      <w:divBdr>
        <w:top w:val="none" w:sz="0" w:space="0" w:color="auto"/>
        <w:left w:val="none" w:sz="0" w:space="0" w:color="auto"/>
        <w:bottom w:val="none" w:sz="0" w:space="0" w:color="auto"/>
        <w:right w:val="none" w:sz="0" w:space="0" w:color="auto"/>
      </w:divBdr>
    </w:div>
    <w:div w:id="70008037">
      <w:bodyDiv w:val="1"/>
      <w:marLeft w:val="0"/>
      <w:marRight w:val="0"/>
      <w:marTop w:val="0"/>
      <w:marBottom w:val="0"/>
      <w:divBdr>
        <w:top w:val="none" w:sz="0" w:space="0" w:color="auto"/>
        <w:left w:val="none" w:sz="0" w:space="0" w:color="auto"/>
        <w:bottom w:val="none" w:sz="0" w:space="0" w:color="auto"/>
        <w:right w:val="none" w:sz="0" w:space="0" w:color="auto"/>
      </w:divBdr>
    </w:div>
    <w:div w:id="70123578">
      <w:bodyDiv w:val="1"/>
      <w:marLeft w:val="0"/>
      <w:marRight w:val="0"/>
      <w:marTop w:val="0"/>
      <w:marBottom w:val="0"/>
      <w:divBdr>
        <w:top w:val="none" w:sz="0" w:space="0" w:color="auto"/>
        <w:left w:val="none" w:sz="0" w:space="0" w:color="auto"/>
        <w:bottom w:val="none" w:sz="0" w:space="0" w:color="auto"/>
        <w:right w:val="none" w:sz="0" w:space="0" w:color="auto"/>
      </w:divBdr>
    </w:div>
    <w:div w:id="70128157">
      <w:bodyDiv w:val="1"/>
      <w:marLeft w:val="0"/>
      <w:marRight w:val="0"/>
      <w:marTop w:val="0"/>
      <w:marBottom w:val="0"/>
      <w:divBdr>
        <w:top w:val="none" w:sz="0" w:space="0" w:color="auto"/>
        <w:left w:val="none" w:sz="0" w:space="0" w:color="auto"/>
        <w:bottom w:val="none" w:sz="0" w:space="0" w:color="auto"/>
        <w:right w:val="none" w:sz="0" w:space="0" w:color="auto"/>
      </w:divBdr>
    </w:div>
    <w:div w:id="70196565">
      <w:bodyDiv w:val="1"/>
      <w:marLeft w:val="0"/>
      <w:marRight w:val="0"/>
      <w:marTop w:val="0"/>
      <w:marBottom w:val="0"/>
      <w:divBdr>
        <w:top w:val="none" w:sz="0" w:space="0" w:color="auto"/>
        <w:left w:val="none" w:sz="0" w:space="0" w:color="auto"/>
        <w:bottom w:val="none" w:sz="0" w:space="0" w:color="auto"/>
        <w:right w:val="none" w:sz="0" w:space="0" w:color="auto"/>
      </w:divBdr>
    </w:div>
    <w:div w:id="70200536">
      <w:bodyDiv w:val="1"/>
      <w:marLeft w:val="0"/>
      <w:marRight w:val="0"/>
      <w:marTop w:val="0"/>
      <w:marBottom w:val="0"/>
      <w:divBdr>
        <w:top w:val="none" w:sz="0" w:space="0" w:color="auto"/>
        <w:left w:val="none" w:sz="0" w:space="0" w:color="auto"/>
        <w:bottom w:val="none" w:sz="0" w:space="0" w:color="auto"/>
        <w:right w:val="none" w:sz="0" w:space="0" w:color="auto"/>
      </w:divBdr>
    </w:div>
    <w:div w:id="70273115">
      <w:bodyDiv w:val="1"/>
      <w:marLeft w:val="0"/>
      <w:marRight w:val="0"/>
      <w:marTop w:val="0"/>
      <w:marBottom w:val="0"/>
      <w:divBdr>
        <w:top w:val="none" w:sz="0" w:space="0" w:color="auto"/>
        <w:left w:val="none" w:sz="0" w:space="0" w:color="auto"/>
        <w:bottom w:val="none" w:sz="0" w:space="0" w:color="auto"/>
        <w:right w:val="none" w:sz="0" w:space="0" w:color="auto"/>
      </w:divBdr>
    </w:div>
    <w:div w:id="71047769">
      <w:bodyDiv w:val="1"/>
      <w:marLeft w:val="0"/>
      <w:marRight w:val="0"/>
      <w:marTop w:val="0"/>
      <w:marBottom w:val="0"/>
      <w:divBdr>
        <w:top w:val="none" w:sz="0" w:space="0" w:color="auto"/>
        <w:left w:val="none" w:sz="0" w:space="0" w:color="auto"/>
        <w:bottom w:val="none" w:sz="0" w:space="0" w:color="auto"/>
        <w:right w:val="none" w:sz="0" w:space="0" w:color="auto"/>
      </w:divBdr>
    </w:div>
    <w:div w:id="71054054">
      <w:bodyDiv w:val="1"/>
      <w:marLeft w:val="0"/>
      <w:marRight w:val="0"/>
      <w:marTop w:val="0"/>
      <w:marBottom w:val="0"/>
      <w:divBdr>
        <w:top w:val="none" w:sz="0" w:space="0" w:color="auto"/>
        <w:left w:val="none" w:sz="0" w:space="0" w:color="auto"/>
        <w:bottom w:val="none" w:sz="0" w:space="0" w:color="auto"/>
        <w:right w:val="none" w:sz="0" w:space="0" w:color="auto"/>
      </w:divBdr>
    </w:div>
    <w:div w:id="71319732">
      <w:bodyDiv w:val="1"/>
      <w:marLeft w:val="0"/>
      <w:marRight w:val="0"/>
      <w:marTop w:val="0"/>
      <w:marBottom w:val="0"/>
      <w:divBdr>
        <w:top w:val="none" w:sz="0" w:space="0" w:color="auto"/>
        <w:left w:val="none" w:sz="0" w:space="0" w:color="auto"/>
        <w:bottom w:val="none" w:sz="0" w:space="0" w:color="auto"/>
        <w:right w:val="none" w:sz="0" w:space="0" w:color="auto"/>
      </w:divBdr>
    </w:div>
    <w:div w:id="71396877">
      <w:bodyDiv w:val="1"/>
      <w:marLeft w:val="0"/>
      <w:marRight w:val="0"/>
      <w:marTop w:val="0"/>
      <w:marBottom w:val="0"/>
      <w:divBdr>
        <w:top w:val="none" w:sz="0" w:space="0" w:color="auto"/>
        <w:left w:val="none" w:sz="0" w:space="0" w:color="auto"/>
        <w:bottom w:val="none" w:sz="0" w:space="0" w:color="auto"/>
        <w:right w:val="none" w:sz="0" w:space="0" w:color="auto"/>
      </w:divBdr>
    </w:div>
    <w:div w:id="71466189">
      <w:bodyDiv w:val="1"/>
      <w:marLeft w:val="0"/>
      <w:marRight w:val="0"/>
      <w:marTop w:val="0"/>
      <w:marBottom w:val="0"/>
      <w:divBdr>
        <w:top w:val="none" w:sz="0" w:space="0" w:color="auto"/>
        <w:left w:val="none" w:sz="0" w:space="0" w:color="auto"/>
        <w:bottom w:val="none" w:sz="0" w:space="0" w:color="auto"/>
        <w:right w:val="none" w:sz="0" w:space="0" w:color="auto"/>
      </w:divBdr>
    </w:div>
    <w:div w:id="71588569">
      <w:bodyDiv w:val="1"/>
      <w:marLeft w:val="0"/>
      <w:marRight w:val="0"/>
      <w:marTop w:val="0"/>
      <w:marBottom w:val="0"/>
      <w:divBdr>
        <w:top w:val="none" w:sz="0" w:space="0" w:color="auto"/>
        <w:left w:val="none" w:sz="0" w:space="0" w:color="auto"/>
        <w:bottom w:val="none" w:sz="0" w:space="0" w:color="auto"/>
        <w:right w:val="none" w:sz="0" w:space="0" w:color="auto"/>
      </w:divBdr>
    </w:div>
    <w:div w:id="71591519">
      <w:bodyDiv w:val="1"/>
      <w:marLeft w:val="0"/>
      <w:marRight w:val="0"/>
      <w:marTop w:val="0"/>
      <w:marBottom w:val="0"/>
      <w:divBdr>
        <w:top w:val="none" w:sz="0" w:space="0" w:color="auto"/>
        <w:left w:val="none" w:sz="0" w:space="0" w:color="auto"/>
        <w:bottom w:val="none" w:sz="0" w:space="0" w:color="auto"/>
        <w:right w:val="none" w:sz="0" w:space="0" w:color="auto"/>
      </w:divBdr>
    </w:div>
    <w:div w:id="71708009">
      <w:bodyDiv w:val="1"/>
      <w:marLeft w:val="0"/>
      <w:marRight w:val="0"/>
      <w:marTop w:val="0"/>
      <w:marBottom w:val="0"/>
      <w:divBdr>
        <w:top w:val="none" w:sz="0" w:space="0" w:color="auto"/>
        <w:left w:val="none" w:sz="0" w:space="0" w:color="auto"/>
        <w:bottom w:val="none" w:sz="0" w:space="0" w:color="auto"/>
        <w:right w:val="none" w:sz="0" w:space="0" w:color="auto"/>
      </w:divBdr>
    </w:div>
    <w:div w:id="71780227">
      <w:bodyDiv w:val="1"/>
      <w:marLeft w:val="0"/>
      <w:marRight w:val="0"/>
      <w:marTop w:val="0"/>
      <w:marBottom w:val="0"/>
      <w:divBdr>
        <w:top w:val="none" w:sz="0" w:space="0" w:color="auto"/>
        <w:left w:val="none" w:sz="0" w:space="0" w:color="auto"/>
        <w:bottom w:val="none" w:sz="0" w:space="0" w:color="auto"/>
        <w:right w:val="none" w:sz="0" w:space="0" w:color="auto"/>
      </w:divBdr>
    </w:div>
    <w:div w:id="71780718">
      <w:bodyDiv w:val="1"/>
      <w:marLeft w:val="0"/>
      <w:marRight w:val="0"/>
      <w:marTop w:val="0"/>
      <w:marBottom w:val="0"/>
      <w:divBdr>
        <w:top w:val="none" w:sz="0" w:space="0" w:color="auto"/>
        <w:left w:val="none" w:sz="0" w:space="0" w:color="auto"/>
        <w:bottom w:val="none" w:sz="0" w:space="0" w:color="auto"/>
        <w:right w:val="none" w:sz="0" w:space="0" w:color="auto"/>
      </w:divBdr>
    </w:div>
    <w:div w:id="72094802">
      <w:bodyDiv w:val="1"/>
      <w:marLeft w:val="0"/>
      <w:marRight w:val="0"/>
      <w:marTop w:val="0"/>
      <w:marBottom w:val="0"/>
      <w:divBdr>
        <w:top w:val="none" w:sz="0" w:space="0" w:color="auto"/>
        <w:left w:val="none" w:sz="0" w:space="0" w:color="auto"/>
        <w:bottom w:val="none" w:sz="0" w:space="0" w:color="auto"/>
        <w:right w:val="none" w:sz="0" w:space="0" w:color="auto"/>
      </w:divBdr>
    </w:div>
    <w:div w:id="72168626">
      <w:bodyDiv w:val="1"/>
      <w:marLeft w:val="0"/>
      <w:marRight w:val="0"/>
      <w:marTop w:val="0"/>
      <w:marBottom w:val="0"/>
      <w:divBdr>
        <w:top w:val="none" w:sz="0" w:space="0" w:color="auto"/>
        <w:left w:val="none" w:sz="0" w:space="0" w:color="auto"/>
        <w:bottom w:val="none" w:sz="0" w:space="0" w:color="auto"/>
        <w:right w:val="none" w:sz="0" w:space="0" w:color="auto"/>
      </w:divBdr>
    </w:div>
    <w:div w:id="72355732">
      <w:bodyDiv w:val="1"/>
      <w:marLeft w:val="0"/>
      <w:marRight w:val="0"/>
      <w:marTop w:val="0"/>
      <w:marBottom w:val="0"/>
      <w:divBdr>
        <w:top w:val="none" w:sz="0" w:space="0" w:color="auto"/>
        <w:left w:val="none" w:sz="0" w:space="0" w:color="auto"/>
        <w:bottom w:val="none" w:sz="0" w:space="0" w:color="auto"/>
        <w:right w:val="none" w:sz="0" w:space="0" w:color="auto"/>
      </w:divBdr>
    </w:div>
    <w:div w:id="72549887">
      <w:bodyDiv w:val="1"/>
      <w:marLeft w:val="0"/>
      <w:marRight w:val="0"/>
      <w:marTop w:val="0"/>
      <w:marBottom w:val="0"/>
      <w:divBdr>
        <w:top w:val="none" w:sz="0" w:space="0" w:color="auto"/>
        <w:left w:val="none" w:sz="0" w:space="0" w:color="auto"/>
        <w:bottom w:val="none" w:sz="0" w:space="0" w:color="auto"/>
        <w:right w:val="none" w:sz="0" w:space="0" w:color="auto"/>
      </w:divBdr>
    </w:div>
    <w:div w:id="72557854">
      <w:bodyDiv w:val="1"/>
      <w:marLeft w:val="0"/>
      <w:marRight w:val="0"/>
      <w:marTop w:val="0"/>
      <w:marBottom w:val="0"/>
      <w:divBdr>
        <w:top w:val="none" w:sz="0" w:space="0" w:color="auto"/>
        <w:left w:val="none" w:sz="0" w:space="0" w:color="auto"/>
        <w:bottom w:val="none" w:sz="0" w:space="0" w:color="auto"/>
        <w:right w:val="none" w:sz="0" w:space="0" w:color="auto"/>
      </w:divBdr>
    </w:div>
    <w:div w:id="72705464">
      <w:bodyDiv w:val="1"/>
      <w:marLeft w:val="0"/>
      <w:marRight w:val="0"/>
      <w:marTop w:val="0"/>
      <w:marBottom w:val="0"/>
      <w:divBdr>
        <w:top w:val="none" w:sz="0" w:space="0" w:color="auto"/>
        <w:left w:val="none" w:sz="0" w:space="0" w:color="auto"/>
        <w:bottom w:val="none" w:sz="0" w:space="0" w:color="auto"/>
        <w:right w:val="none" w:sz="0" w:space="0" w:color="auto"/>
      </w:divBdr>
    </w:div>
    <w:div w:id="72826830">
      <w:bodyDiv w:val="1"/>
      <w:marLeft w:val="0"/>
      <w:marRight w:val="0"/>
      <w:marTop w:val="0"/>
      <w:marBottom w:val="0"/>
      <w:divBdr>
        <w:top w:val="none" w:sz="0" w:space="0" w:color="auto"/>
        <w:left w:val="none" w:sz="0" w:space="0" w:color="auto"/>
        <w:bottom w:val="none" w:sz="0" w:space="0" w:color="auto"/>
        <w:right w:val="none" w:sz="0" w:space="0" w:color="auto"/>
      </w:divBdr>
    </w:div>
    <w:div w:id="73166339">
      <w:bodyDiv w:val="1"/>
      <w:marLeft w:val="0"/>
      <w:marRight w:val="0"/>
      <w:marTop w:val="0"/>
      <w:marBottom w:val="0"/>
      <w:divBdr>
        <w:top w:val="none" w:sz="0" w:space="0" w:color="auto"/>
        <w:left w:val="none" w:sz="0" w:space="0" w:color="auto"/>
        <w:bottom w:val="none" w:sz="0" w:space="0" w:color="auto"/>
        <w:right w:val="none" w:sz="0" w:space="0" w:color="auto"/>
      </w:divBdr>
    </w:div>
    <w:div w:id="73166409">
      <w:bodyDiv w:val="1"/>
      <w:marLeft w:val="0"/>
      <w:marRight w:val="0"/>
      <w:marTop w:val="0"/>
      <w:marBottom w:val="0"/>
      <w:divBdr>
        <w:top w:val="none" w:sz="0" w:space="0" w:color="auto"/>
        <w:left w:val="none" w:sz="0" w:space="0" w:color="auto"/>
        <w:bottom w:val="none" w:sz="0" w:space="0" w:color="auto"/>
        <w:right w:val="none" w:sz="0" w:space="0" w:color="auto"/>
      </w:divBdr>
    </w:div>
    <w:div w:id="73211275">
      <w:bodyDiv w:val="1"/>
      <w:marLeft w:val="0"/>
      <w:marRight w:val="0"/>
      <w:marTop w:val="0"/>
      <w:marBottom w:val="0"/>
      <w:divBdr>
        <w:top w:val="none" w:sz="0" w:space="0" w:color="auto"/>
        <w:left w:val="none" w:sz="0" w:space="0" w:color="auto"/>
        <w:bottom w:val="none" w:sz="0" w:space="0" w:color="auto"/>
        <w:right w:val="none" w:sz="0" w:space="0" w:color="auto"/>
      </w:divBdr>
    </w:div>
    <w:div w:id="73213363">
      <w:bodyDiv w:val="1"/>
      <w:marLeft w:val="0"/>
      <w:marRight w:val="0"/>
      <w:marTop w:val="0"/>
      <w:marBottom w:val="0"/>
      <w:divBdr>
        <w:top w:val="none" w:sz="0" w:space="0" w:color="auto"/>
        <w:left w:val="none" w:sz="0" w:space="0" w:color="auto"/>
        <w:bottom w:val="none" w:sz="0" w:space="0" w:color="auto"/>
        <w:right w:val="none" w:sz="0" w:space="0" w:color="auto"/>
      </w:divBdr>
    </w:div>
    <w:div w:id="73744354">
      <w:bodyDiv w:val="1"/>
      <w:marLeft w:val="0"/>
      <w:marRight w:val="0"/>
      <w:marTop w:val="0"/>
      <w:marBottom w:val="0"/>
      <w:divBdr>
        <w:top w:val="none" w:sz="0" w:space="0" w:color="auto"/>
        <w:left w:val="none" w:sz="0" w:space="0" w:color="auto"/>
        <w:bottom w:val="none" w:sz="0" w:space="0" w:color="auto"/>
        <w:right w:val="none" w:sz="0" w:space="0" w:color="auto"/>
      </w:divBdr>
    </w:div>
    <w:div w:id="73821999">
      <w:bodyDiv w:val="1"/>
      <w:marLeft w:val="0"/>
      <w:marRight w:val="0"/>
      <w:marTop w:val="0"/>
      <w:marBottom w:val="0"/>
      <w:divBdr>
        <w:top w:val="none" w:sz="0" w:space="0" w:color="auto"/>
        <w:left w:val="none" w:sz="0" w:space="0" w:color="auto"/>
        <w:bottom w:val="none" w:sz="0" w:space="0" w:color="auto"/>
        <w:right w:val="none" w:sz="0" w:space="0" w:color="auto"/>
      </w:divBdr>
    </w:div>
    <w:div w:id="74131667">
      <w:bodyDiv w:val="1"/>
      <w:marLeft w:val="0"/>
      <w:marRight w:val="0"/>
      <w:marTop w:val="0"/>
      <w:marBottom w:val="0"/>
      <w:divBdr>
        <w:top w:val="none" w:sz="0" w:space="0" w:color="auto"/>
        <w:left w:val="none" w:sz="0" w:space="0" w:color="auto"/>
        <w:bottom w:val="none" w:sz="0" w:space="0" w:color="auto"/>
        <w:right w:val="none" w:sz="0" w:space="0" w:color="auto"/>
      </w:divBdr>
    </w:div>
    <w:div w:id="74321946">
      <w:bodyDiv w:val="1"/>
      <w:marLeft w:val="0"/>
      <w:marRight w:val="0"/>
      <w:marTop w:val="0"/>
      <w:marBottom w:val="0"/>
      <w:divBdr>
        <w:top w:val="none" w:sz="0" w:space="0" w:color="auto"/>
        <w:left w:val="none" w:sz="0" w:space="0" w:color="auto"/>
        <w:bottom w:val="none" w:sz="0" w:space="0" w:color="auto"/>
        <w:right w:val="none" w:sz="0" w:space="0" w:color="auto"/>
      </w:divBdr>
    </w:div>
    <w:div w:id="74599279">
      <w:bodyDiv w:val="1"/>
      <w:marLeft w:val="0"/>
      <w:marRight w:val="0"/>
      <w:marTop w:val="0"/>
      <w:marBottom w:val="0"/>
      <w:divBdr>
        <w:top w:val="none" w:sz="0" w:space="0" w:color="auto"/>
        <w:left w:val="none" w:sz="0" w:space="0" w:color="auto"/>
        <w:bottom w:val="none" w:sz="0" w:space="0" w:color="auto"/>
        <w:right w:val="none" w:sz="0" w:space="0" w:color="auto"/>
      </w:divBdr>
    </w:div>
    <w:div w:id="74711167">
      <w:bodyDiv w:val="1"/>
      <w:marLeft w:val="0"/>
      <w:marRight w:val="0"/>
      <w:marTop w:val="0"/>
      <w:marBottom w:val="0"/>
      <w:divBdr>
        <w:top w:val="none" w:sz="0" w:space="0" w:color="auto"/>
        <w:left w:val="none" w:sz="0" w:space="0" w:color="auto"/>
        <w:bottom w:val="none" w:sz="0" w:space="0" w:color="auto"/>
        <w:right w:val="none" w:sz="0" w:space="0" w:color="auto"/>
      </w:divBdr>
    </w:div>
    <w:div w:id="74717127">
      <w:bodyDiv w:val="1"/>
      <w:marLeft w:val="0"/>
      <w:marRight w:val="0"/>
      <w:marTop w:val="0"/>
      <w:marBottom w:val="0"/>
      <w:divBdr>
        <w:top w:val="none" w:sz="0" w:space="0" w:color="auto"/>
        <w:left w:val="none" w:sz="0" w:space="0" w:color="auto"/>
        <w:bottom w:val="none" w:sz="0" w:space="0" w:color="auto"/>
        <w:right w:val="none" w:sz="0" w:space="0" w:color="auto"/>
      </w:divBdr>
    </w:div>
    <w:div w:id="74935777">
      <w:bodyDiv w:val="1"/>
      <w:marLeft w:val="0"/>
      <w:marRight w:val="0"/>
      <w:marTop w:val="0"/>
      <w:marBottom w:val="0"/>
      <w:divBdr>
        <w:top w:val="none" w:sz="0" w:space="0" w:color="auto"/>
        <w:left w:val="none" w:sz="0" w:space="0" w:color="auto"/>
        <w:bottom w:val="none" w:sz="0" w:space="0" w:color="auto"/>
        <w:right w:val="none" w:sz="0" w:space="0" w:color="auto"/>
      </w:divBdr>
    </w:div>
    <w:div w:id="74978291">
      <w:bodyDiv w:val="1"/>
      <w:marLeft w:val="0"/>
      <w:marRight w:val="0"/>
      <w:marTop w:val="0"/>
      <w:marBottom w:val="0"/>
      <w:divBdr>
        <w:top w:val="none" w:sz="0" w:space="0" w:color="auto"/>
        <w:left w:val="none" w:sz="0" w:space="0" w:color="auto"/>
        <w:bottom w:val="none" w:sz="0" w:space="0" w:color="auto"/>
        <w:right w:val="none" w:sz="0" w:space="0" w:color="auto"/>
      </w:divBdr>
    </w:div>
    <w:div w:id="74980661">
      <w:bodyDiv w:val="1"/>
      <w:marLeft w:val="0"/>
      <w:marRight w:val="0"/>
      <w:marTop w:val="0"/>
      <w:marBottom w:val="0"/>
      <w:divBdr>
        <w:top w:val="none" w:sz="0" w:space="0" w:color="auto"/>
        <w:left w:val="none" w:sz="0" w:space="0" w:color="auto"/>
        <w:bottom w:val="none" w:sz="0" w:space="0" w:color="auto"/>
        <w:right w:val="none" w:sz="0" w:space="0" w:color="auto"/>
      </w:divBdr>
    </w:div>
    <w:div w:id="75514518">
      <w:bodyDiv w:val="1"/>
      <w:marLeft w:val="0"/>
      <w:marRight w:val="0"/>
      <w:marTop w:val="0"/>
      <w:marBottom w:val="0"/>
      <w:divBdr>
        <w:top w:val="none" w:sz="0" w:space="0" w:color="auto"/>
        <w:left w:val="none" w:sz="0" w:space="0" w:color="auto"/>
        <w:bottom w:val="none" w:sz="0" w:space="0" w:color="auto"/>
        <w:right w:val="none" w:sz="0" w:space="0" w:color="auto"/>
      </w:divBdr>
    </w:div>
    <w:div w:id="75716648">
      <w:bodyDiv w:val="1"/>
      <w:marLeft w:val="0"/>
      <w:marRight w:val="0"/>
      <w:marTop w:val="0"/>
      <w:marBottom w:val="0"/>
      <w:divBdr>
        <w:top w:val="none" w:sz="0" w:space="0" w:color="auto"/>
        <w:left w:val="none" w:sz="0" w:space="0" w:color="auto"/>
        <w:bottom w:val="none" w:sz="0" w:space="0" w:color="auto"/>
        <w:right w:val="none" w:sz="0" w:space="0" w:color="auto"/>
      </w:divBdr>
    </w:div>
    <w:div w:id="75907319">
      <w:bodyDiv w:val="1"/>
      <w:marLeft w:val="0"/>
      <w:marRight w:val="0"/>
      <w:marTop w:val="0"/>
      <w:marBottom w:val="0"/>
      <w:divBdr>
        <w:top w:val="none" w:sz="0" w:space="0" w:color="auto"/>
        <w:left w:val="none" w:sz="0" w:space="0" w:color="auto"/>
        <w:bottom w:val="none" w:sz="0" w:space="0" w:color="auto"/>
        <w:right w:val="none" w:sz="0" w:space="0" w:color="auto"/>
      </w:divBdr>
    </w:div>
    <w:div w:id="76094523">
      <w:bodyDiv w:val="1"/>
      <w:marLeft w:val="0"/>
      <w:marRight w:val="0"/>
      <w:marTop w:val="0"/>
      <w:marBottom w:val="0"/>
      <w:divBdr>
        <w:top w:val="none" w:sz="0" w:space="0" w:color="auto"/>
        <w:left w:val="none" w:sz="0" w:space="0" w:color="auto"/>
        <w:bottom w:val="none" w:sz="0" w:space="0" w:color="auto"/>
        <w:right w:val="none" w:sz="0" w:space="0" w:color="auto"/>
      </w:divBdr>
    </w:div>
    <w:div w:id="76250907">
      <w:bodyDiv w:val="1"/>
      <w:marLeft w:val="0"/>
      <w:marRight w:val="0"/>
      <w:marTop w:val="0"/>
      <w:marBottom w:val="0"/>
      <w:divBdr>
        <w:top w:val="none" w:sz="0" w:space="0" w:color="auto"/>
        <w:left w:val="none" w:sz="0" w:space="0" w:color="auto"/>
        <w:bottom w:val="none" w:sz="0" w:space="0" w:color="auto"/>
        <w:right w:val="none" w:sz="0" w:space="0" w:color="auto"/>
      </w:divBdr>
    </w:div>
    <w:div w:id="76631436">
      <w:bodyDiv w:val="1"/>
      <w:marLeft w:val="0"/>
      <w:marRight w:val="0"/>
      <w:marTop w:val="0"/>
      <w:marBottom w:val="0"/>
      <w:divBdr>
        <w:top w:val="none" w:sz="0" w:space="0" w:color="auto"/>
        <w:left w:val="none" w:sz="0" w:space="0" w:color="auto"/>
        <w:bottom w:val="none" w:sz="0" w:space="0" w:color="auto"/>
        <w:right w:val="none" w:sz="0" w:space="0" w:color="auto"/>
      </w:divBdr>
    </w:div>
    <w:div w:id="76905483">
      <w:bodyDiv w:val="1"/>
      <w:marLeft w:val="0"/>
      <w:marRight w:val="0"/>
      <w:marTop w:val="0"/>
      <w:marBottom w:val="0"/>
      <w:divBdr>
        <w:top w:val="none" w:sz="0" w:space="0" w:color="auto"/>
        <w:left w:val="none" w:sz="0" w:space="0" w:color="auto"/>
        <w:bottom w:val="none" w:sz="0" w:space="0" w:color="auto"/>
        <w:right w:val="none" w:sz="0" w:space="0" w:color="auto"/>
      </w:divBdr>
    </w:div>
    <w:div w:id="77098768">
      <w:bodyDiv w:val="1"/>
      <w:marLeft w:val="0"/>
      <w:marRight w:val="0"/>
      <w:marTop w:val="0"/>
      <w:marBottom w:val="0"/>
      <w:divBdr>
        <w:top w:val="none" w:sz="0" w:space="0" w:color="auto"/>
        <w:left w:val="none" w:sz="0" w:space="0" w:color="auto"/>
        <w:bottom w:val="none" w:sz="0" w:space="0" w:color="auto"/>
        <w:right w:val="none" w:sz="0" w:space="0" w:color="auto"/>
      </w:divBdr>
    </w:div>
    <w:div w:id="77211161">
      <w:bodyDiv w:val="1"/>
      <w:marLeft w:val="0"/>
      <w:marRight w:val="0"/>
      <w:marTop w:val="0"/>
      <w:marBottom w:val="0"/>
      <w:divBdr>
        <w:top w:val="none" w:sz="0" w:space="0" w:color="auto"/>
        <w:left w:val="none" w:sz="0" w:space="0" w:color="auto"/>
        <w:bottom w:val="none" w:sz="0" w:space="0" w:color="auto"/>
        <w:right w:val="none" w:sz="0" w:space="0" w:color="auto"/>
      </w:divBdr>
    </w:div>
    <w:div w:id="77333802">
      <w:bodyDiv w:val="1"/>
      <w:marLeft w:val="0"/>
      <w:marRight w:val="0"/>
      <w:marTop w:val="0"/>
      <w:marBottom w:val="0"/>
      <w:divBdr>
        <w:top w:val="none" w:sz="0" w:space="0" w:color="auto"/>
        <w:left w:val="none" w:sz="0" w:space="0" w:color="auto"/>
        <w:bottom w:val="none" w:sz="0" w:space="0" w:color="auto"/>
        <w:right w:val="none" w:sz="0" w:space="0" w:color="auto"/>
      </w:divBdr>
    </w:div>
    <w:div w:id="77407765">
      <w:bodyDiv w:val="1"/>
      <w:marLeft w:val="0"/>
      <w:marRight w:val="0"/>
      <w:marTop w:val="0"/>
      <w:marBottom w:val="0"/>
      <w:divBdr>
        <w:top w:val="none" w:sz="0" w:space="0" w:color="auto"/>
        <w:left w:val="none" w:sz="0" w:space="0" w:color="auto"/>
        <w:bottom w:val="none" w:sz="0" w:space="0" w:color="auto"/>
        <w:right w:val="none" w:sz="0" w:space="0" w:color="auto"/>
      </w:divBdr>
    </w:div>
    <w:div w:id="77482897">
      <w:bodyDiv w:val="1"/>
      <w:marLeft w:val="0"/>
      <w:marRight w:val="0"/>
      <w:marTop w:val="0"/>
      <w:marBottom w:val="0"/>
      <w:divBdr>
        <w:top w:val="none" w:sz="0" w:space="0" w:color="auto"/>
        <w:left w:val="none" w:sz="0" w:space="0" w:color="auto"/>
        <w:bottom w:val="none" w:sz="0" w:space="0" w:color="auto"/>
        <w:right w:val="none" w:sz="0" w:space="0" w:color="auto"/>
      </w:divBdr>
    </w:div>
    <w:div w:id="77599060">
      <w:bodyDiv w:val="1"/>
      <w:marLeft w:val="0"/>
      <w:marRight w:val="0"/>
      <w:marTop w:val="0"/>
      <w:marBottom w:val="0"/>
      <w:divBdr>
        <w:top w:val="none" w:sz="0" w:space="0" w:color="auto"/>
        <w:left w:val="none" w:sz="0" w:space="0" w:color="auto"/>
        <w:bottom w:val="none" w:sz="0" w:space="0" w:color="auto"/>
        <w:right w:val="none" w:sz="0" w:space="0" w:color="auto"/>
      </w:divBdr>
    </w:div>
    <w:div w:id="77751680">
      <w:bodyDiv w:val="1"/>
      <w:marLeft w:val="0"/>
      <w:marRight w:val="0"/>
      <w:marTop w:val="0"/>
      <w:marBottom w:val="0"/>
      <w:divBdr>
        <w:top w:val="none" w:sz="0" w:space="0" w:color="auto"/>
        <w:left w:val="none" w:sz="0" w:space="0" w:color="auto"/>
        <w:bottom w:val="none" w:sz="0" w:space="0" w:color="auto"/>
        <w:right w:val="none" w:sz="0" w:space="0" w:color="auto"/>
      </w:divBdr>
    </w:div>
    <w:div w:id="77943976">
      <w:bodyDiv w:val="1"/>
      <w:marLeft w:val="0"/>
      <w:marRight w:val="0"/>
      <w:marTop w:val="0"/>
      <w:marBottom w:val="0"/>
      <w:divBdr>
        <w:top w:val="none" w:sz="0" w:space="0" w:color="auto"/>
        <w:left w:val="none" w:sz="0" w:space="0" w:color="auto"/>
        <w:bottom w:val="none" w:sz="0" w:space="0" w:color="auto"/>
        <w:right w:val="none" w:sz="0" w:space="0" w:color="auto"/>
      </w:divBdr>
    </w:div>
    <w:div w:id="78137106">
      <w:bodyDiv w:val="1"/>
      <w:marLeft w:val="0"/>
      <w:marRight w:val="0"/>
      <w:marTop w:val="0"/>
      <w:marBottom w:val="0"/>
      <w:divBdr>
        <w:top w:val="none" w:sz="0" w:space="0" w:color="auto"/>
        <w:left w:val="none" w:sz="0" w:space="0" w:color="auto"/>
        <w:bottom w:val="none" w:sz="0" w:space="0" w:color="auto"/>
        <w:right w:val="none" w:sz="0" w:space="0" w:color="auto"/>
      </w:divBdr>
    </w:div>
    <w:div w:id="78262026">
      <w:bodyDiv w:val="1"/>
      <w:marLeft w:val="0"/>
      <w:marRight w:val="0"/>
      <w:marTop w:val="0"/>
      <w:marBottom w:val="0"/>
      <w:divBdr>
        <w:top w:val="none" w:sz="0" w:space="0" w:color="auto"/>
        <w:left w:val="none" w:sz="0" w:space="0" w:color="auto"/>
        <w:bottom w:val="none" w:sz="0" w:space="0" w:color="auto"/>
        <w:right w:val="none" w:sz="0" w:space="0" w:color="auto"/>
      </w:divBdr>
    </w:div>
    <w:div w:id="78336639">
      <w:bodyDiv w:val="1"/>
      <w:marLeft w:val="0"/>
      <w:marRight w:val="0"/>
      <w:marTop w:val="0"/>
      <w:marBottom w:val="0"/>
      <w:divBdr>
        <w:top w:val="none" w:sz="0" w:space="0" w:color="auto"/>
        <w:left w:val="none" w:sz="0" w:space="0" w:color="auto"/>
        <w:bottom w:val="none" w:sz="0" w:space="0" w:color="auto"/>
        <w:right w:val="none" w:sz="0" w:space="0" w:color="auto"/>
      </w:divBdr>
    </w:div>
    <w:div w:id="78724299">
      <w:bodyDiv w:val="1"/>
      <w:marLeft w:val="0"/>
      <w:marRight w:val="0"/>
      <w:marTop w:val="0"/>
      <w:marBottom w:val="0"/>
      <w:divBdr>
        <w:top w:val="none" w:sz="0" w:space="0" w:color="auto"/>
        <w:left w:val="none" w:sz="0" w:space="0" w:color="auto"/>
        <w:bottom w:val="none" w:sz="0" w:space="0" w:color="auto"/>
        <w:right w:val="none" w:sz="0" w:space="0" w:color="auto"/>
      </w:divBdr>
    </w:div>
    <w:div w:id="78793680">
      <w:bodyDiv w:val="1"/>
      <w:marLeft w:val="0"/>
      <w:marRight w:val="0"/>
      <w:marTop w:val="0"/>
      <w:marBottom w:val="0"/>
      <w:divBdr>
        <w:top w:val="none" w:sz="0" w:space="0" w:color="auto"/>
        <w:left w:val="none" w:sz="0" w:space="0" w:color="auto"/>
        <w:bottom w:val="none" w:sz="0" w:space="0" w:color="auto"/>
        <w:right w:val="none" w:sz="0" w:space="0" w:color="auto"/>
      </w:divBdr>
    </w:div>
    <w:div w:id="78868094">
      <w:bodyDiv w:val="1"/>
      <w:marLeft w:val="0"/>
      <w:marRight w:val="0"/>
      <w:marTop w:val="0"/>
      <w:marBottom w:val="0"/>
      <w:divBdr>
        <w:top w:val="none" w:sz="0" w:space="0" w:color="auto"/>
        <w:left w:val="none" w:sz="0" w:space="0" w:color="auto"/>
        <w:bottom w:val="none" w:sz="0" w:space="0" w:color="auto"/>
        <w:right w:val="none" w:sz="0" w:space="0" w:color="auto"/>
      </w:divBdr>
    </w:div>
    <w:div w:id="78983718">
      <w:bodyDiv w:val="1"/>
      <w:marLeft w:val="0"/>
      <w:marRight w:val="0"/>
      <w:marTop w:val="0"/>
      <w:marBottom w:val="0"/>
      <w:divBdr>
        <w:top w:val="none" w:sz="0" w:space="0" w:color="auto"/>
        <w:left w:val="none" w:sz="0" w:space="0" w:color="auto"/>
        <w:bottom w:val="none" w:sz="0" w:space="0" w:color="auto"/>
        <w:right w:val="none" w:sz="0" w:space="0" w:color="auto"/>
      </w:divBdr>
    </w:div>
    <w:div w:id="79184792">
      <w:bodyDiv w:val="1"/>
      <w:marLeft w:val="0"/>
      <w:marRight w:val="0"/>
      <w:marTop w:val="0"/>
      <w:marBottom w:val="0"/>
      <w:divBdr>
        <w:top w:val="none" w:sz="0" w:space="0" w:color="auto"/>
        <w:left w:val="none" w:sz="0" w:space="0" w:color="auto"/>
        <w:bottom w:val="none" w:sz="0" w:space="0" w:color="auto"/>
        <w:right w:val="none" w:sz="0" w:space="0" w:color="auto"/>
      </w:divBdr>
    </w:div>
    <w:div w:id="79303740">
      <w:bodyDiv w:val="1"/>
      <w:marLeft w:val="0"/>
      <w:marRight w:val="0"/>
      <w:marTop w:val="0"/>
      <w:marBottom w:val="0"/>
      <w:divBdr>
        <w:top w:val="none" w:sz="0" w:space="0" w:color="auto"/>
        <w:left w:val="none" w:sz="0" w:space="0" w:color="auto"/>
        <w:bottom w:val="none" w:sz="0" w:space="0" w:color="auto"/>
        <w:right w:val="none" w:sz="0" w:space="0" w:color="auto"/>
      </w:divBdr>
    </w:div>
    <w:div w:id="79453188">
      <w:bodyDiv w:val="1"/>
      <w:marLeft w:val="0"/>
      <w:marRight w:val="0"/>
      <w:marTop w:val="0"/>
      <w:marBottom w:val="0"/>
      <w:divBdr>
        <w:top w:val="none" w:sz="0" w:space="0" w:color="auto"/>
        <w:left w:val="none" w:sz="0" w:space="0" w:color="auto"/>
        <w:bottom w:val="none" w:sz="0" w:space="0" w:color="auto"/>
        <w:right w:val="none" w:sz="0" w:space="0" w:color="auto"/>
      </w:divBdr>
    </w:div>
    <w:div w:id="79524288">
      <w:bodyDiv w:val="1"/>
      <w:marLeft w:val="0"/>
      <w:marRight w:val="0"/>
      <w:marTop w:val="0"/>
      <w:marBottom w:val="0"/>
      <w:divBdr>
        <w:top w:val="none" w:sz="0" w:space="0" w:color="auto"/>
        <w:left w:val="none" w:sz="0" w:space="0" w:color="auto"/>
        <w:bottom w:val="none" w:sz="0" w:space="0" w:color="auto"/>
        <w:right w:val="none" w:sz="0" w:space="0" w:color="auto"/>
      </w:divBdr>
    </w:div>
    <w:div w:id="79526144">
      <w:bodyDiv w:val="1"/>
      <w:marLeft w:val="0"/>
      <w:marRight w:val="0"/>
      <w:marTop w:val="0"/>
      <w:marBottom w:val="0"/>
      <w:divBdr>
        <w:top w:val="none" w:sz="0" w:space="0" w:color="auto"/>
        <w:left w:val="none" w:sz="0" w:space="0" w:color="auto"/>
        <w:bottom w:val="none" w:sz="0" w:space="0" w:color="auto"/>
        <w:right w:val="none" w:sz="0" w:space="0" w:color="auto"/>
      </w:divBdr>
    </w:div>
    <w:div w:id="79563177">
      <w:bodyDiv w:val="1"/>
      <w:marLeft w:val="0"/>
      <w:marRight w:val="0"/>
      <w:marTop w:val="0"/>
      <w:marBottom w:val="0"/>
      <w:divBdr>
        <w:top w:val="none" w:sz="0" w:space="0" w:color="auto"/>
        <w:left w:val="none" w:sz="0" w:space="0" w:color="auto"/>
        <w:bottom w:val="none" w:sz="0" w:space="0" w:color="auto"/>
        <w:right w:val="none" w:sz="0" w:space="0" w:color="auto"/>
      </w:divBdr>
    </w:div>
    <w:div w:id="79790031">
      <w:bodyDiv w:val="1"/>
      <w:marLeft w:val="0"/>
      <w:marRight w:val="0"/>
      <w:marTop w:val="0"/>
      <w:marBottom w:val="0"/>
      <w:divBdr>
        <w:top w:val="none" w:sz="0" w:space="0" w:color="auto"/>
        <w:left w:val="none" w:sz="0" w:space="0" w:color="auto"/>
        <w:bottom w:val="none" w:sz="0" w:space="0" w:color="auto"/>
        <w:right w:val="none" w:sz="0" w:space="0" w:color="auto"/>
      </w:divBdr>
    </w:div>
    <w:div w:id="80808117">
      <w:bodyDiv w:val="1"/>
      <w:marLeft w:val="0"/>
      <w:marRight w:val="0"/>
      <w:marTop w:val="0"/>
      <w:marBottom w:val="0"/>
      <w:divBdr>
        <w:top w:val="none" w:sz="0" w:space="0" w:color="auto"/>
        <w:left w:val="none" w:sz="0" w:space="0" w:color="auto"/>
        <w:bottom w:val="none" w:sz="0" w:space="0" w:color="auto"/>
        <w:right w:val="none" w:sz="0" w:space="0" w:color="auto"/>
      </w:divBdr>
    </w:div>
    <w:div w:id="80951396">
      <w:bodyDiv w:val="1"/>
      <w:marLeft w:val="0"/>
      <w:marRight w:val="0"/>
      <w:marTop w:val="0"/>
      <w:marBottom w:val="0"/>
      <w:divBdr>
        <w:top w:val="none" w:sz="0" w:space="0" w:color="auto"/>
        <w:left w:val="none" w:sz="0" w:space="0" w:color="auto"/>
        <w:bottom w:val="none" w:sz="0" w:space="0" w:color="auto"/>
        <w:right w:val="none" w:sz="0" w:space="0" w:color="auto"/>
      </w:divBdr>
    </w:div>
    <w:div w:id="81296433">
      <w:bodyDiv w:val="1"/>
      <w:marLeft w:val="0"/>
      <w:marRight w:val="0"/>
      <w:marTop w:val="0"/>
      <w:marBottom w:val="0"/>
      <w:divBdr>
        <w:top w:val="none" w:sz="0" w:space="0" w:color="auto"/>
        <w:left w:val="none" w:sz="0" w:space="0" w:color="auto"/>
        <w:bottom w:val="none" w:sz="0" w:space="0" w:color="auto"/>
        <w:right w:val="none" w:sz="0" w:space="0" w:color="auto"/>
      </w:divBdr>
    </w:div>
    <w:div w:id="81688493">
      <w:bodyDiv w:val="1"/>
      <w:marLeft w:val="0"/>
      <w:marRight w:val="0"/>
      <w:marTop w:val="0"/>
      <w:marBottom w:val="0"/>
      <w:divBdr>
        <w:top w:val="none" w:sz="0" w:space="0" w:color="auto"/>
        <w:left w:val="none" w:sz="0" w:space="0" w:color="auto"/>
        <w:bottom w:val="none" w:sz="0" w:space="0" w:color="auto"/>
        <w:right w:val="none" w:sz="0" w:space="0" w:color="auto"/>
      </w:divBdr>
    </w:div>
    <w:div w:id="81882416">
      <w:bodyDiv w:val="1"/>
      <w:marLeft w:val="0"/>
      <w:marRight w:val="0"/>
      <w:marTop w:val="0"/>
      <w:marBottom w:val="0"/>
      <w:divBdr>
        <w:top w:val="none" w:sz="0" w:space="0" w:color="auto"/>
        <w:left w:val="none" w:sz="0" w:space="0" w:color="auto"/>
        <w:bottom w:val="none" w:sz="0" w:space="0" w:color="auto"/>
        <w:right w:val="none" w:sz="0" w:space="0" w:color="auto"/>
      </w:divBdr>
    </w:div>
    <w:div w:id="82386791">
      <w:bodyDiv w:val="1"/>
      <w:marLeft w:val="0"/>
      <w:marRight w:val="0"/>
      <w:marTop w:val="0"/>
      <w:marBottom w:val="0"/>
      <w:divBdr>
        <w:top w:val="none" w:sz="0" w:space="0" w:color="auto"/>
        <w:left w:val="none" w:sz="0" w:space="0" w:color="auto"/>
        <w:bottom w:val="none" w:sz="0" w:space="0" w:color="auto"/>
        <w:right w:val="none" w:sz="0" w:space="0" w:color="auto"/>
      </w:divBdr>
    </w:div>
    <w:div w:id="82459520">
      <w:bodyDiv w:val="1"/>
      <w:marLeft w:val="0"/>
      <w:marRight w:val="0"/>
      <w:marTop w:val="0"/>
      <w:marBottom w:val="0"/>
      <w:divBdr>
        <w:top w:val="none" w:sz="0" w:space="0" w:color="auto"/>
        <w:left w:val="none" w:sz="0" w:space="0" w:color="auto"/>
        <w:bottom w:val="none" w:sz="0" w:space="0" w:color="auto"/>
        <w:right w:val="none" w:sz="0" w:space="0" w:color="auto"/>
      </w:divBdr>
    </w:div>
    <w:div w:id="82535517">
      <w:bodyDiv w:val="1"/>
      <w:marLeft w:val="0"/>
      <w:marRight w:val="0"/>
      <w:marTop w:val="0"/>
      <w:marBottom w:val="0"/>
      <w:divBdr>
        <w:top w:val="none" w:sz="0" w:space="0" w:color="auto"/>
        <w:left w:val="none" w:sz="0" w:space="0" w:color="auto"/>
        <w:bottom w:val="none" w:sz="0" w:space="0" w:color="auto"/>
        <w:right w:val="none" w:sz="0" w:space="0" w:color="auto"/>
      </w:divBdr>
    </w:div>
    <w:div w:id="82575730">
      <w:bodyDiv w:val="1"/>
      <w:marLeft w:val="0"/>
      <w:marRight w:val="0"/>
      <w:marTop w:val="0"/>
      <w:marBottom w:val="0"/>
      <w:divBdr>
        <w:top w:val="none" w:sz="0" w:space="0" w:color="auto"/>
        <w:left w:val="none" w:sz="0" w:space="0" w:color="auto"/>
        <w:bottom w:val="none" w:sz="0" w:space="0" w:color="auto"/>
        <w:right w:val="none" w:sz="0" w:space="0" w:color="auto"/>
      </w:divBdr>
    </w:div>
    <w:div w:id="83187968">
      <w:bodyDiv w:val="1"/>
      <w:marLeft w:val="0"/>
      <w:marRight w:val="0"/>
      <w:marTop w:val="0"/>
      <w:marBottom w:val="0"/>
      <w:divBdr>
        <w:top w:val="none" w:sz="0" w:space="0" w:color="auto"/>
        <w:left w:val="none" w:sz="0" w:space="0" w:color="auto"/>
        <w:bottom w:val="none" w:sz="0" w:space="0" w:color="auto"/>
        <w:right w:val="none" w:sz="0" w:space="0" w:color="auto"/>
      </w:divBdr>
    </w:div>
    <w:div w:id="83304353">
      <w:bodyDiv w:val="1"/>
      <w:marLeft w:val="0"/>
      <w:marRight w:val="0"/>
      <w:marTop w:val="0"/>
      <w:marBottom w:val="0"/>
      <w:divBdr>
        <w:top w:val="none" w:sz="0" w:space="0" w:color="auto"/>
        <w:left w:val="none" w:sz="0" w:space="0" w:color="auto"/>
        <w:bottom w:val="none" w:sz="0" w:space="0" w:color="auto"/>
        <w:right w:val="none" w:sz="0" w:space="0" w:color="auto"/>
      </w:divBdr>
    </w:div>
    <w:div w:id="83309711">
      <w:bodyDiv w:val="1"/>
      <w:marLeft w:val="0"/>
      <w:marRight w:val="0"/>
      <w:marTop w:val="0"/>
      <w:marBottom w:val="0"/>
      <w:divBdr>
        <w:top w:val="none" w:sz="0" w:space="0" w:color="auto"/>
        <w:left w:val="none" w:sz="0" w:space="0" w:color="auto"/>
        <w:bottom w:val="none" w:sz="0" w:space="0" w:color="auto"/>
        <w:right w:val="none" w:sz="0" w:space="0" w:color="auto"/>
      </w:divBdr>
    </w:div>
    <w:div w:id="83381932">
      <w:bodyDiv w:val="1"/>
      <w:marLeft w:val="0"/>
      <w:marRight w:val="0"/>
      <w:marTop w:val="0"/>
      <w:marBottom w:val="0"/>
      <w:divBdr>
        <w:top w:val="none" w:sz="0" w:space="0" w:color="auto"/>
        <w:left w:val="none" w:sz="0" w:space="0" w:color="auto"/>
        <w:bottom w:val="none" w:sz="0" w:space="0" w:color="auto"/>
        <w:right w:val="none" w:sz="0" w:space="0" w:color="auto"/>
      </w:divBdr>
    </w:div>
    <w:div w:id="83578480">
      <w:bodyDiv w:val="1"/>
      <w:marLeft w:val="0"/>
      <w:marRight w:val="0"/>
      <w:marTop w:val="0"/>
      <w:marBottom w:val="0"/>
      <w:divBdr>
        <w:top w:val="none" w:sz="0" w:space="0" w:color="auto"/>
        <w:left w:val="none" w:sz="0" w:space="0" w:color="auto"/>
        <w:bottom w:val="none" w:sz="0" w:space="0" w:color="auto"/>
        <w:right w:val="none" w:sz="0" w:space="0" w:color="auto"/>
      </w:divBdr>
    </w:div>
    <w:div w:id="83696583">
      <w:bodyDiv w:val="1"/>
      <w:marLeft w:val="0"/>
      <w:marRight w:val="0"/>
      <w:marTop w:val="0"/>
      <w:marBottom w:val="0"/>
      <w:divBdr>
        <w:top w:val="none" w:sz="0" w:space="0" w:color="auto"/>
        <w:left w:val="none" w:sz="0" w:space="0" w:color="auto"/>
        <w:bottom w:val="none" w:sz="0" w:space="0" w:color="auto"/>
        <w:right w:val="none" w:sz="0" w:space="0" w:color="auto"/>
      </w:divBdr>
    </w:div>
    <w:div w:id="83963663">
      <w:bodyDiv w:val="1"/>
      <w:marLeft w:val="0"/>
      <w:marRight w:val="0"/>
      <w:marTop w:val="0"/>
      <w:marBottom w:val="0"/>
      <w:divBdr>
        <w:top w:val="none" w:sz="0" w:space="0" w:color="auto"/>
        <w:left w:val="none" w:sz="0" w:space="0" w:color="auto"/>
        <w:bottom w:val="none" w:sz="0" w:space="0" w:color="auto"/>
        <w:right w:val="none" w:sz="0" w:space="0" w:color="auto"/>
      </w:divBdr>
    </w:div>
    <w:div w:id="83964822">
      <w:bodyDiv w:val="1"/>
      <w:marLeft w:val="0"/>
      <w:marRight w:val="0"/>
      <w:marTop w:val="0"/>
      <w:marBottom w:val="0"/>
      <w:divBdr>
        <w:top w:val="none" w:sz="0" w:space="0" w:color="auto"/>
        <w:left w:val="none" w:sz="0" w:space="0" w:color="auto"/>
        <w:bottom w:val="none" w:sz="0" w:space="0" w:color="auto"/>
        <w:right w:val="none" w:sz="0" w:space="0" w:color="auto"/>
      </w:divBdr>
    </w:div>
    <w:div w:id="84112672">
      <w:bodyDiv w:val="1"/>
      <w:marLeft w:val="0"/>
      <w:marRight w:val="0"/>
      <w:marTop w:val="0"/>
      <w:marBottom w:val="0"/>
      <w:divBdr>
        <w:top w:val="none" w:sz="0" w:space="0" w:color="auto"/>
        <w:left w:val="none" w:sz="0" w:space="0" w:color="auto"/>
        <w:bottom w:val="none" w:sz="0" w:space="0" w:color="auto"/>
        <w:right w:val="none" w:sz="0" w:space="0" w:color="auto"/>
      </w:divBdr>
    </w:div>
    <w:div w:id="84227123">
      <w:bodyDiv w:val="1"/>
      <w:marLeft w:val="0"/>
      <w:marRight w:val="0"/>
      <w:marTop w:val="0"/>
      <w:marBottom w:val="0"/>
      <w:divBdr>
        <w:top w:val="none" w:sz="0" w:space="0" w:color="auto"/>
        <w:left w:val="none" w:sz="0" w:space="0" w:color="auto"/>
        <w:bottom w:val="none" w:sz="0" w:space="0" w:color="auto"/>
        <w:right w:val="none" w:sz="0" w:space="0" w:color="auto"/>
      </w:divBdr>
    </w:div>
    <w:div w:id="84420799">
      <w:bodyDiv w:val="1"/>
      <w:marLeft w:val="0"/>
      <w:marRight w:val="0"/>
      <w:marTop w:val="0"/>
      <w:marBottom w:val="0"/>
      <w:divBdr>
        <w:top w:val="none" w:sz="0" w:space="0" w:color="auto"/>
        <w:left w:val="none" w:sz="0" w:space="0" w:color="auto"/>
        <w:bottom w:val="none" w:sz="0" w:space="0" w:color="auto"/>
        <w:right w:val="none" w:sz="0" w:space="0" w:color="auto"/>
      </w:divBdr>
    </w:div>
    <w:div w:id="84886540">
      <w:bodyDiv w:val="1"/>
      <w:marLeft w:val="0"/>
      <w:marRight w:val="0"/>
      <w:marTop w:val="0"/>
      <w:marBottom w:val="0"/>
      <w:divBdr>
        <w:top w:val="none" w:sz="0" w:space="0" w:color="auto"/>
        <w:left w:val="none" w:sz="0" w:space="0" w:color="auto"/>
        <w:bottom w:val="none" w:sz="0" w:space="0" w:color="auto"/>
        <w:right w:val="none" w:sz="0" w:space="0" w:color="auto"/>
      </w:divBdr>
    </w:div>
    <w:div w:id="84889853">
      <w:bodyDiv w:val="1"/>
      <w:marLeft w:val="0"/>
      <w:marRight w:val="0"/>
      <w:marTop w:val="0"/>
      <w:marBottom w:val="0"/>
      <w:divBdr>
        <w:top w:val="none" w:sz="0" w:space="0" w:color="auto"/>
        <w:left w:val="none" w:sz="0" w:space="0" w:color="auto"/>
        <w:bottom w:val="none" w:sz="0" w:space="0" w:color="auto"/>
        <w:right w:val="none" w:sz="0" w:space="0" w:color="auto"/>
      </w:divBdr>
    </w:div>
    <w:div w:id="85082509">
      <w:bodyDiv w:val="1"/>
      <w:marLeft w:val="0"/>
      <w:marRight w:val="0"/>
      <w:marTop w:val="0"/>
      <w:marBottom w:val="0"/>
      <w:divBdr>
        <w:top w:val="none" w:sz="0" w:space="0" w:color="auto"/>
        <w:left w:val="none" w:sz="0" w:space="0" w:color="auto"/>
        <w:bottom w:val="none" w:sz="0" w:space="0" w:color="auto"/>
        <w:right w:val="none" w:sz="0" w:space="0" w:color="auto"/>
      </w:divBdr>
    </w:div>
    <w:div w:id="85225974">
      <w:bodyDiv w:val="1"/>
      <w:marLeft w:val="0"/>
      <w:marRight w:val="0"/>
      <w:marTop w:val="0"/>
      <w:marBottom w:val="0"/>
      <w:divBdr>
        <w:top w:val="none" w:sz="0" w:space="0" w:color="auto"/>
        <w:left w:val="none" w:sz="0" w:space="0" w:color="auto"/>
        <w:bottom w:val="none" w:sz="0" w:space="0" w:color="auto"/>
        <w:right w:val="none" w:sz="0" w:space="0" w:color="auto"/>
      </w:divBdr>
    </w:div>
    <w:div w:id="85344274">
      <w:bodyDiv w:val="1"/>
      <w:marLeft w:val="0"/>
      <w:marRight w:val="0"/>
      <w:marTop w:val="0"/>
      <w:marBottom w:val="0"/>
      <w:divBdr>
        <w:top w:val="none" w:sz="0" w:space="0" w:color="auto"/>
        <w:left w:val="none" w:sz="0" w:space="0" w:color="auto"/>
        <w:bottom w:val="none" w:sz="0" w:space="0" w:color="auto"/>
        <w:right w:val="none" w:sz="0" w:space="0" w:color="auto"/>
      </w:divBdr>
    </w:div>
    <w:div w:id="85618214">
      <w:bodyDiv w:val="1"/>
      <w:marLeft w:val="0"/>
      <w:marRight w:val="0"/>
      <w:marTop w:val="0"/>
      <w:marBottom w:val="0"/>
      <w:divBdr>
        <w:top w:val="none" w:sz="0" w:space="0" w:color="auto"/>
        <w:left w:val="none" w:sz="0" w:space="0" w:color="auto"/>
        <w:bottom w:val="none" w:sz="0" w:space="0" w:color="auto"/>
        <w:right w:val="none" w:sz="0" w:space="0" w:color="auto"/>
      </w:divBdr>
    </w:div>
    <w:div w:id="85656591">
      <w:bodyDiv w:val="1"/>
      <w:marLeft w:val="0"/>
      <w:marRight w:val="0"/>
      <w:marTop w:val="0"/>
      <w:marBottom w:val="0"/>
      <w:divBdr>
        <w:top w:val="none" w:sz="0" w:space="0" w:color="auto"/>
        <w:left w:val="none" w:sz="0" w:space="0" w:color="auto"/>
        <w:bottom w:val="none" w:sz="0" w:space="0" w:color="auto"/>
        <w:right w:val="none" w:sz="0" w:space="0" w:color="auto"/>
      </w:divBdr>
    </w:div>
    <w:div w:id="85813344">
      <w:bodyDiv w:val="1"/>
      <w:marLeft w:val="0"/>
      <w:marRight w:val="0"/>
      <w:marTop w:val="0"/>
      <w:marBottom w:val="0"/>
      <w:divBdr>
        <w:top w:val="none" w:sz="0" w:space="0" w:color="auto"/>
        <w:left w:val="none" w:sz="0" w:space="0" w:color="auto"/>
        <w:bottom w:val="none" w:sz="0" w:space="0" w:color="auto"/>
        <w:right w:val="none" w:sz="0" w:space="0" w:color="auto"/>
      </w:divBdr>
    </w:div>
    <w:div w:id="85854733">
      <w:bodyDiv w:val="1"/>
      <w:marLeft w:val="0"/>
      <w:marRight w:val="0"/>
      <w:marTop w:val="0"/>
      <w:marBottom w:val="0"/>
      <w:divBdr>
        <w:top w:val="none" w:sz="0" w:space="0" w:color="auto"/>
        <w:left w:val="none" w:sz="0" w:space="0" w:color="auto"/>
        <w:bottom w:val="none" w:sz="0" w:space="0" w:color="auto"/>
        <w:right w:val="none" w:sz="0" w:space="0" w:color="auto"/>
      </w:divBdr>
    </w:div>
    <w:div w:id="86049209">
      <w:bodyDiv w:val="1"/>
      <w:marLeft w:val="0"/>
      <w:marRight w:val="0"/>
      <w:marTop w:val="0"/>
      <w:marBottom w:val="0"/>
      <w:divBdr>
        <w:top w:val="none" w:sz="0" w:space="0" w:color="auto"/>
        <w:left w:val="none" w:sz="0" w:space="0" w:color="auto"/>
        <w:bottom w:val="none" w:sz="0" w:space="0" w:color="auto"/>
        <w:right w:val="none" w:sz="0" w:space="0" w:color="auto"/>
      </w:divBdr>
    </w:div>
    <w:div w:id="86462980">
      <w:bodyDiv w:val="1"/>
      <w:marLeft w:val="0"/>
      <w:marRight w:val="0"/>
      <w:marTop w:val="0"/>
      <w:marBottom w:val="0"/>
      <w:divBdr>
        <w:top w:val="none" w:sz="0" w:space="0" w:color="auto"/>
        <w:left w:val="none" w:sz="0" w:space="0" w:color="auto"/>
        <w:bottom w:val="none" w:sz="0" w:space="0" w:color="auto"/>
        <w:right w:val="none" w:sz="0" w:space="0" w:color="auto"/>
      </w:divBdr>
    </w:div>
    <w:div w:id="87116936">
      <w:bodyDiv w:val="1"/>
      <w:marLeft w:val="0"/>
      <w:marRight w:val="0"/>
      <w:marTop w:val="0"/>
      <w:marBottom w:val="0"/>
      <w:divBdr>
        <w:top w:val="none" w:sz="0" w:space="0" w:color="auto"/>
        <w:left w:val="none" w:sz="0" w:space="0" w:color="auto"/>
        <w:bottom w:val="none" w:sz="0" w:space="0" w:color="auto"/>
        <w:right w:val="none" w:sz="0" w:space="0" w:color="auto"/>
      </w:divBdr>
    </w:div>
    <w:div w:id="87578742">
      <w:bodyDiv w:val="1"/>
      <w:marLeft w:val="0"/>
      <w:marRight w:val="0"/>
      <w:marTop w:val="0"/>
      <w:marBottom w:val="0"/>
      <w:divBdr>
        <w:top w:val="none" w:sz="0" w:space="0" w:color="auto"/>
        <w:left w:val="none" w:sz="0" w:space="0" w:color="auto"/>
        <w:bottom w:val="none" w:sz="0" w:space="0" w:color="auto"/>
        <w:right w:val="none" w:sz="0" w:space="0" w:color="auto"/>
      </w:divBdr>
    </w:div>
    <w:div w:id="88089084">
      <w:bodyDiv w:val="1"/>
      <w:marLeft w:val="0"/>
      <w:marRight w:val="0"/>
      <w:marTop w:val="0"/>
      <w:marBottom w:val="0"/>
      <w:divBdr>
        <w:top w:val="none" w:sz="0" w:space="0" w:color="auto"/>
        <w:left w:val="none" w:sz="0" w:space="0" w:color="auto"/>
        <w:bottom w:val="none" w:sz="0" w:space="0" w:color="auto"/>
        <w:right w:val="none" w:sz="0" w:space="0" w:color="auto"/>
      </w:divBdr>
    </w:div>
    <w:div w:id="88241065">
      <w:bodyDiv w:val="1"/>
      <w:marLeft w:val="0"/>
      <w:marRight w:val="0"/>
      <w:marTop w:val="0"/>
      <w:marBottom w:val="0"/>
      <w:divBdr>
        <w:top w:val="none" w:sz="0" w:space="0" w:color="auto"/>
        <w:left w:val="none" w:sz="0" w:space="0" w:color="auto"/>
        <w:bottom w:val="none" w:sz="0" w:space="0" w:color="auto"/>
        <w:right w:val="none" w:sz="0" w:space="0" w:color="auto"/>
      </w:divBdr>
    </w:div>
    <w:div w:id="88280172">
      <w:bodyDiv w:val="1"/>
      <w:marLeft w:val="0"/>
      <w:marRight w:val="0"/>
      <w:marTop w:val="0"/>
      <w:marBottom w:val="0"/>
      <w:divBdr>
        <w:top w:val="none" w:sz="0" w:space="0" w:color="auto"/>
        <w:left w:val="none" w:sz="0" w:space="0" w:color="auto"/>
        <w:bottom w:val="none" w:sz="0" w:space="0" w:color="auto"/>
        <w:right w:val="none" w:sz="0" w:space="0" w:color="auto"/>
      </w:divBdr>
    </w:div>
    <w:div w:id="88355896">
      <w:bodyDiv w:val="1"/>
      <w:marLeft w:val="0"/>
      <w:marRight w:val="0"/>
      <w:marTop w:val="0"/>
      <w:marBottom w:val="0"/>
      <w:divBdr>
        <w:top w:val="none" w:sz="0" w:space="0" w:color="auto"/>
        <w:left w:val="none" w:sz="0" w:space="0" w:color="auto"/>
        <w:bottom w:val="none" w:sz="0" w:space="0" w:color="auto"/>
        <w:right w:val="none" w:sz="0" w:space="0" w:color="auto"/>
      </w:divBdr>
    </w:div>
    <w:div w:id="88427472">
      <w:bodyDiv w:val="1"/>
      <w:marLeft w:val="0"/>
      <w:marRight w:val="0"/>
      <w:marTop w:val="0"/>
      <w:marBottom w:val="0"/>
      <w:divBdr>
        <w:top w:val="none" w:sz="0" w:space="0" w:color="auto"/>
        <w:left w:val="none" w:sz="0" w:space="0" w:color="auto"/>
        <w:bottom w:val="none" w:sz="0" w:space="0" w:color="auto"/>
        <w:right w:val="none" w:sz="0" w:space="0" w:color="auto"/>
      </w:divBdr>
    </w:div>
    <w:div w:id="88626868">
      <w:bodyDiv w:val="1"/>
      <w:marLeft w:val="0"/>
      <w:marRight w:val="0"/>
      <w:marTop w:val="0"/>
      <w:marBottom w:val="0"/>
      <w:divBdr>
        <w:top w:val="none" w:sz="0" w:space="0" w:color="auto"/>
        <w:left w:val="none" w:sz="0" w:space="0" w:color="auto"/>
        <w:bottom w:val="none" w:sz="0" w:space="0" w:color="auto"/>
        <w:right w:val="none" w:sz="0" w:space="0" w:color="auto"/>
      </w:divBdr>
    </w:div>
    <w:div w:id="88814682">
      <w:bodyDiv w:val="1"/>
      <w:marLeft w:val="0"/>
      <w:marRight w:val="0"/>
      <w:marTop w:val="0"/>
      <w:marBottom w:val="0"/>
      <w:divBdr>
        <w:top w:val="none" w:sz="0" w:space="0" w:color="auto"/>
        <w:left w:val="none" w:sz="0" w:space="0" w:color="auto"/>
        <w:bottom w:val="none" w:sz="0" w:space="0" w:color="auto"/>
        <w:right w:val="none" w:sz="0" w:space="0" w:color="auto"/>
      </w:divBdr>
    </w:div>
    <w:div w:id="88895800">
      <w:bodyDiv w:val="1"/>
      <w:marLeft w:val="0"/>
      <w:marRight w:val="0"/>
      <w:marTop w:val="0"/>
      <w:marBottom w:val="0"/>
      <w:divBdr>
        <w:top w:val="none" w:sz="0" w:space="0" w:color="auto"/>
        <w:left w:val="none" w:sz="0" w:space="0" w:color="auto"/>
        <w:bottom w:val="none" w:sz="0" w:space="0" w:color="auto"/>
        <w:right w:val="none" w:sz="0" w:space="0" w:color="auto"/>
      </w:divBdr>
    </w:div>
    <w:div w:id="89132275">
      <w:bodyDiv w:val="1"/>
      <w:marLeft w:val="0"/>
      <w:marRight w:val="0"/>
      <w:marTop w:val="0"/>
      <w:marBottom w:val="0"/>
      <w:divBdr>
        <w:top w:val="none" w:sz="0" w:space="0" w:color="auto"/>
        <w:left w:val="none" w:sz="0" w:space="0" w:color="auto"/>
        <w:bottom w:val="none" w:sz="0" w:space="0" w:color="auto"/>
        <w:right w:val="none" w:sz="0" w:space="0" w:color="auto"/>
      </w:divBdr>
    </w:div>
    <w:div w:id="89352470">
      <w:bodyDiv w:val="1"/>
      <w:marLeft w:val="0"/>
      <w:marRight w:val="0"/>
      <w:marTop w:val="0"/>
      <w:marBottom w:val="0"/>
      <w:divBdr>
        <w:top w:val="none" w:sz="0" w:space="0" w:color="auto"/>
        <w:left w:val="none" w:sz="0" w:space="0" w:color="auto"/>
        <w:bottom w:val="none" w:sz="0" w:space="0" w:color="auto"/>
        <w:right w:val="none" w:sz="0" w:space="0" w:color="auto"/>
      </w:divBdr>
    </w:div>
    <w:div w:id="89590402">
      <w:bodyDiv w:val="1"/>
      <w:marLeft w:val="0"/>
      <w:marRight w:val="0"/>
      <w:marTop w:val="0"/>
      <w:marBottom w:val="0"/>
      <w:divBdr>
        <w:top w:val="none" w:sz="0" w:space="0" w:color="auto"/>
        <w:left w:val="none" w:sz="0" w:space="0" w:color="auto"/>
        <w:bottom w:val="none" w:sz="0" w:space="0" w:color="auto"/>
        <w:right w:val="none" w:sz="0" w:space="0" w:color="auto"/>
      </w:divBdr>
    </w:div>
    <w:div w:id="89859241">
      <w:bodyDiv w:val="1"/>
      <w:marLeft w:val="0"/>
      <w:marRight w:val="0"/>
      <w:marTop w:val="0"/>
      <w:marBottom w:val="0"/>
      <w:divBdr>
        <w:top w:val="none" w:sz="0" w:space="0" w:color="auto"/>
        <w:left w:val="none" w:sz="0" w:space="0" w:color="auto"/>
        <w:bottom w:val="none" w:sz="0" w:space="0" w:color="auto"/>
        <w:right w:val="none" w:sz="0" w:space="0" w:color="auto"/>
      </w:divBdr>
    </w:div>
    <w:div w:id="89980980">
      <w:bodyDiv w:val="1"/>
      <w:marLeft w:val="0"/>
      <w:marRight w:val="0"/>
      <w:marTop w:val="0"/>
      <w:marBottom w:val="0"/>
      <w:divBdr>
        <w:top w:val="none" w:sz="0" w:space="0" w:color="auto"/>
        <w:left w:val="none" w:sz="0" w:space="0" w:color="auto"/>
        <w:bottom w:val="none" w:sz="0" w:space="0" w:color="auto"/>
        <w:right w:val="none" w:sz="0" w:space="0" w:color="auto"/>
      </w:divBdr>
    </w:div>
    <w:div w:id="90203064">
      <w:bodyDiv w:val="1"/>
      <w:marLeft w:val="0"/>
      <w:marRight w:val="0"/>
      <w:marTop w:val="0"/>
      <w:marBottom w:val="0"/>
      <w:divBdr>
        <w:top w:val="none" w:sz="0" w:space="0" w:color="auto"/>
        <w:left w:val="none" w:sz="0" w:space="0" w:color="auto"/>
        <w:bottom w:val="none" w:sz="0" w:space="0" w:color="auto"/>
        <w:right w:val="none" w:sz="0" w:space="0" w:color="auto"/>
      </w:divBdr>
    </w:div>
    <w:div w:id="90246930">
      <w:bodyDiv w:val="1"/>
      <w:marLeft w:val="0"/>
      <w:marRight w:val="0"/>
      <w:marTop w:val="0"/>
      <w:marBottom w:val="0"/>
      <w:divBdr>
        <w:top w:val="none" w:sz="0" w:space="0" w:color="auto"/>
        <w:left w:val="none" w:sz="0" w:space="0" w:color="auto"/>
        <w:bottom w:val="none" w:sz="0" w:space="0" w:color="auto"/>
        <w:right w:val="none" w:sz="0" w:space="0" w:color="auto"/>
      </w:divBdr>
    </w:div>
    <w:div w:id="90391499">
      <w:bodyDiv w:val="1"/>
      <w:marLeft w:val="0"/>
      <w:marRight w:val="0"/>
      <w:marTop w:val="0"/>
      <w:marBottom w:val="0"/>
      <w:divBdr>
        <w:top w:val="none" w:sz="0" w:space="0" w:color="auto"/>
        <w:left w:val="none" w:sz="0" w:space="0" w:color="auto"/>
        <w:bottom w:val="none" w:sz="0" w:space="0" w:color="auto"/>
        <w:right w:val="none" w:sz="0" w:space="0" w:color="auto"/>
      </w:divBdr>
    </w:div>
    <w:div w:id="90466869">
      <w:bodyDiv w:val="1"/>
      <w:marLeft w:val="0"/>
      <w:marRight w:val="0"/>
      <w:marTop w:val="0"/>
      <w:marBottom w:val="0"/>
      <w:divBdr>
        <w:top w:val="none" w:sz="0" w:space="0" w:color="auto"/>
        <w:left w:val="none" w:sz="0" w:space="0" w:color="auto"/>
        <w:bottom w:val="none" w:sz="0" w:space="0" w:color="auto"/>
        <w:right w:val="none" w:sz="0" w:space="0" w:color="auto"/>
      </w:divBdr>
    </w:div>
    <w:div w:id="90510059">
      <w:bodyDiv w:val="1"/>
      <w:marLeft w:val="0"/>
      <w:marRight w:val="0"/>
      <w:marTop w:val="0"/>
      <w:marBottom w:val="0"/>
      <w:divBdr>
        <w:top w:val="none" w:sz="0" w:space="0" w:color="auto"/>
        <w:left w:val="none" w:sz="0" w:space="0" w:color="auto"/>
        <w:bottom w:val="none" w:sz="0" w:space="0" w:color="auto"/>
        <w:right w:val="none" w:sz="0" w:space="0" w:color="auto"/>
      </w:divBdr>
    </w:div>
    <w:div w:id="90512206">
      <w:bodyDiv w:val="1"/>
      <w:marLeft w:val="0"/>
      <w:marRight w:val="0"/>
      <w:marTop w:val="0"/>
      <w:marBottom w:val="0"/>
      <w:divBdr>
        <w:top w:val="none" w:sz="0" w:space="0" w:color="auto"/>
        <w:left w:val="none" w:sz="0" w:space="0" w:color="auto"/>
        <w:bottom w:val="none" w:sz="0" w:space="0" w:color="auto"/>
        <w:right w:val="none" w:sz="0" w:space="0" w:color="auto"/>
      </w:divBdr>
    </w:div>
    <w:div w:id="90587216">
      <w:bodyDiv w:val="1"/>
      <w:marLeft w:val="0"/>
      <w:marRight w:val="0"/>
      <w:marTop w:val="0"/>
      <w:marBottom w:val="0"/>
      <w:divBdr>
        <w:top w:val="none" w:sz="0" w:space="0" w:color="auto"/>
        <w:left w:val="none" w:sz="0" w:space="0" w:color="auto"/>
        <w:bottom w:val="none" w:sz="0" w:space="0" w:color="auto"/>
        <w:right w:val="none" w:sz="0" w:space="0" w:color="auto"/>
      </w:divBdr>
    </w:div>
    <w:div w:id="91245104">
      <w:bodyDiv w:val="1"/>
      <w:marLeft w:val="0"/>
      <w:marRight w:val="0"/>
      <w:marTop w:val="0"/>
      <w:marBottom w:val="0"/>
      <w:divBdr>
        <w:top w:val="none" w:sz="0" w:space="0" w:color="auto"/>
        <w:left w:val="none" w:sz="0" w:space="0" w:color="auto"/>
        <w:bottom w:val="none" w:sz="0" w:space="0" w:color="auto"/>
        <w:right w:val="none" w:sz="0" w:space="0" w:color="auto"/>
      </w:divBdr>
    </w:div>
    <w:div w:id="92239666">
      <w:bodyDiv w:val="1"/>
      <w:marLeft w:val="0"/>
      <w:marRight w:val="0"/>
      <w:marTop w:val="0"/>
      <w:marBottom w:val="0"/>
      <w:divBdr>
        <w:top w:val="none" w:sz="0" w:space="0" w:color="auto"/>
        <w:left w:val="none" w:sz="0" w:space="0" w:color="auto"/>
        <w:bottom w:val="none" w:sz="0" w:space="0" w:color="auto"/>
        <w:right w:val="none" w:sz="0" w:space="0" w:color="auto"/>
      </w:divBdr>
    </w:div>
    <w:div w:id="92283037">
      <w:bodyDiv w:val="1"/>
      <w:marLeft w:val="0"/>
      <w:marRight w:val="0"/>
      <w:marTop w:val="0"/>
      <w:marBottom w:val="0"/>
      <w:divBdr>
        <w:top w:val="none" w:sz="0" w:space="0" w:color="auto"/>
        <w:left w:val="none" w:sz="0" w:space="0" w:color="auto"/>
        <w:bottom w:val="none" w:sz="0" w:space="0" w:color="auto"/>
        <w:right w:val="none" w:sz="0" w:space="0" w:color="auto"/>
      </w:divBdr>
    </w:div>
    <w:div w:id="92283244">
      <w:bodyDiv w:val="1"/>
      <w:marLeft w:val="0"/>
      <w:marRight w:val="0"/>
      <w:marTop w:val="0"/>
      <w:marBottom w:val="0"/>
      <w:divBdr>
        <w:top w:val="none" w:sz="0" w:space="0" w:color="auto"/>
        <w:left w:val="none" w:sz="0" w:space="0" w:color="auto"/>
        <w:bottom w:val="none" w:sz="0" w:space="0" w:color="auto"/>
        <w:right w:val="none" w:sz="0" w:space="0" w:color="auto"/>
      </w:divBdr>
    </w:div>
    <w:div w:id="92626732">
      <w:bodyDiv w:val="1"/>
      <w:marLeft w:val="0"/>
      <w:marRight w:val="0"/>
      <w:marTop w:val="0"/>
      <w:marBottom w:val="0"/>
      <w:divBdr>
        <w:top w:val="none" w:sz="0" w:space="0" w:color="auto"/>
        <w:left w:val="none" w:sz="0" w:space="0" w:color="auto"/>
        <w:bottom w:val="none" w:sz="0" w:space="0" w:color="auto"/>
        <w:right w:val="none" w:sz="0" w:space="0" w:color="auto"/>
      </w:divBdr>
    </w:div>
    <w:div w:id="92670865">
      <w:bodyDiv w:val="1"/>
      <w:marLeft w:val="0"/>
      <w:marRight w:val="0"/>
      <w:marTop w:val="0"/>
      <w:marBottom w:val="0"/>
      <w:divBdr>
        <w:top w:val="none" w:sz="0" w:space="0" w:color="auto"/>
        <w:left w:val="none" w:sz="0" w:space="0" w:color="auto"/>
        <w:bottom w:val="none" w:sz="0" w:space="0" w:color="auto"/>
        <w:right w:val="none" w:sz="0" w:space="0" w:color="auto"/>
      </w:divBdr>
    </w:div>
    <w:div w:id="93091504">
      <w:bodyDiv w:val="1"/>
      <w:marLeft w:val="0"/>
      <w:marRight w:val="0"/>
      <w:marTop w:val="0"/>
      <w:marBottom w:val="0"/>
      <w:divBdr>
        <w:top w:val="none" w:sz="0" w:space="0" w:color="auto"/>
        <w:left w:val="none" w:sz="0" w:space="0" w:color="auto"/>
        <w:bottom w:val="none" w:sz="0" w:space="0" w:color="auto"/>
        <w:right w:val="none" w:sz="0" w:space="0" w:color="auto"/>
      </w:divBdr>
    </w:div>
    <w:div w:id="93092424">
      <w:bodyDiv w:val="1"/>
      <w:marLeft w:val="0"/>
      <w:marRight w:val="0"/>
      <w:marTop w:val="0"/>
      <w:marBottom w:val="0"/>
      <w:divBdr>
        <w:top w:val="none" w:sz="0" w:space="0" w:color="auto"/>
        <w:left w:val="none" w:sz="0" w:space="0" w:color="auto"/>
        <w:bottom w:val="none" w:sz="0" w:space="0" w:color="auto"/>
        <w:right w:val="none" w:sz="0" w:space="0" w:color="auto"/>
      </w:divBdr>
    </w:div>
    <w:div w:id="93283833">
      <w:bodyDiv w:val="1"/>
      <w:marLeft w:val="0"/>
      <w:marRight w:val="0"/>
      <w:marTop w:val="0"/>
      <w:marBottom w:val="0"/>
      <w:divBdr>
        <w:top w:val="none" w:sz="0" w:space="0" w:color="auto"/>
        <w:left w:val="none" w:sz="0" w:space="0" w:color="auto"/>
        <w:bottom w:val="none" w:sz="0" w:space="0" w:color="auto"/>
        <w:right w:val="none" w:sz="0" w:space="0" w:color="auto"/>
      </w:divBdr>
    </w:div>
    <w:div w:id="93331063">
      <w:bodyDiv w:val="1"/>
      <w:marLeft w:val="0"/>
      <w:marRight w:val="0"/>
      <w:marTop w:val="0"/>
      <w:marBottom w:val="0"/>
      <w:divBdr>
        <w:top w:val="none" w:sz="0" w:space="0" w:color="auto"/>
        <w:left w:val="none" w:sz="0" w:space="0" w:color="auto"/>
        <w:bottom w:val="none" w:sz="0" w:space="0" w:color="auto"/>
        <w:right w:val="none" w:sz="0" w:space="0" w:color="auto"/>
      </w:divBdr>
    </w:div>
    <w:div w:id="93677161">
      <w:bodyDiv w:val="1"/>
      <w:marLeft w:val="0"/>
      <w:marRight w:val="0"/>
      <w:marTop w:val="0"/>
      <w:marBottom w:val="0"/>
      <w:divBdr>
        <w:top w:val="none" w:sz="0" w:space="0" w:color="auto"/>
        <w:left w:val="none" w:sz="0" w:space="0" w:color="auto"/>
        <w:bottom w:val="none" w:sz="0" w:space="0" w:color="auto"/>
        <w:right w:val="none" w:sz="0" w:space="0" w:color="auto"/>
      </w:divBdr>
    </w:div>
    <w:div w:id="93717330">
      <w:bodyDiv w:val="1"/>
      <w:marLeft w:val="0"/>
      <w:marRight w:val="0"/>
      <w:marTop w:val="0"/>
      <w:marBottom w:val="0"/>
      <w:divBdr>
        <w:top w:val="none" w:sz="0" w:space="0" w:color="auto"/>
        <w:left w:val="none" w:sz="0" w:space="0" w:color="auto"/>
        <w:bottom w:val="none" w:sz="0" w:space="0" w:color="auto"/>
        <w:right w:val="none" w:sz="0" w:space="0" w:color="auto"/>
      </w:divBdr>
    </w:div>
    <w:div w:id="93748963">
      <w:bodyDiv w:val="1"/>
      <w:marLeft w:val="0"/>
      <w:marRight w:val="0"/>
      <w:marTop w:val="0"/>
      <w:marBottom w:val="0"/>
      <w:divBdr>
        <w:top w:val="none" w:sz="0" w:space="0" w:color="auto"/>
        <w:left w:val="none" w:sz="0" w:space="0" w:color="auto"/>
        <w:bottom w:val="none" w:sz="0" w:space="0" w:color="auto"/>
        <w:right w:val="none" w:sz="0" w:space="0" w:color="auto"/>
      </w:divBdr>
    </w:div>
    <w:div w:id="93862378">
      <w:bodyDiv w:val="1"/>
      <w:marLeft w:val="0"/>
      <w:marRight w:val="0"/>
      <w:marTop w:val="0"/>
      <w:marBottom w:val="0"/>
      <w:divBdr>
        <w:top w:val="none" w:sz="0" w:space="0" w:color="auto"/>
        <w:left w:val="none" w:sz="0" w:space="0" w:color="auto"/>
        <w:bottom w:val="none" w:sz="0" w:space="0" w:color="auto"/>
        <w:right w:val="none" w:sz="0" w:space="0" w:color="auto"/>
      </w:divBdr>
    </w:div>
    <w:div w:id="93862774">
      <w:bodyDiv w:val="1"/>
      <w:marLeft w:val="0"/>
      <w:marRight w:val="0"/>
      <w:marTop w:val="0"/>
      <w:marBottom w:val="0"/>
      <w:divBdr>
        <w:top w:val="none" w:sz="0" w:space="0" w:color="auto"/>
        <w:left w:val="none" w:sz="0" w:space="0" w:color="auto"/>
        <w:bottom w:val="none" w:sz="0" w:space="0" w:color="auto"/>
        <w:right w:val="none" w:sz="0" w:space="0" w:color="auto"/>
      </w:divBdr>
    </w:div>
    <w:div w:id="93870138">
      <w:bodyDiv w:val="1"/>
      <w:marLeft w:val="0"/>
      <w:marRight w:val="0"/>
      <w:marTop w:val="0"/>
      <w:marBottom w:val="0"/>
      <w:divBdr>
        <w:top w:val="none" w:sz="0" w:space="0" w:color="auto"/>
        <w:left w:val="none" w:sz="0" w:space="0" w:color="auto"/>
        <w:bottom w:val="none" w:sz="0" w:space="0" w:color="auto"/>
        <w:right w:val="none" w:sz="0" w:space="0" w:color="auto"/>
      </w:divBdr>
    </w:div>
    <w:div w:id="93982031">
      <w:bodyDiv w:val="1"/>
      <w:marLeft w:val="0"/>
      <w:marRight w:val="0"/>
      <w:marTop w:val="0"/>
      <w:marBottom w:val="0"/>
      <w:divBdr>
        <w:top w:val="none" w:sz="0" w:space="0" w:color="auto"/>
        <w:left w:val="none" w:sz="0" w:space="0" w:color="auto"/>
        <w:bottom w:val="none" w:sz="0" w:space="0" w:color="auto"/>
        <w:right w:val="none" w:sz="0" w:space="0" w:color="auto"/>
      </w:divBdr>
    </w:div>
    <w:div w:id="94253050">
      <w:bodyDiv w:val="1"/>
      <w:marLeft w:val="0"/>
      <w:marRight w:val="0"/>
      <w:marTop w:val="0"/>
      <w:marBottom w:val="0"/>
      <w:divBdr>
        <w:top w:val="none" w:sz="0" w:space="0" w:color="auto"/>
        <w:left w:val="none" w:sz="0" w:space="0" w:color="auto"/>
        <w:bottom w:val="none" w:sz="0" w:space="0" w:color="auto"/>
        <w:right w:val="none" w:sz="0" w:space="0" w:color="auto"/>
      </w:divBdr>
    </w:div>
    <w:div w:id="94404225">
      <w:bodyDiv w:val="1"/>
      <w:marLeft w:val="0"/>
      <w:marRight w:val="0"/>
      <w:marTop w:val="0"/>
      <w:marBottom w:val="0"/>
      <w:divBdr>
        <w:top w:val="none" w:sz="0" w:space="0" w:color="auto"/>
        <w:left w:val="none" w:sz="0" w:space="0" w:color="auto"/>
        <w:bottom w:val="none" w:sz="0" w:space="0" w:color="auto"/>
        <w:right w:val="none" w:sz="0" w:space="0" w:color="auto"/>
      </w:divBdr>
    </w:div>
    <w:div w:id="94443323">
      <w:bodyDiv w:val="1"/>
      <w:marLeft w:val="0"/>
      <w:marRight w:val="0"/>
      <w:marTop w:val="0"/>
      <w:marBottom w:val="0"/>
      <w:divBdr>
        <w:top w:val="none" w:sz="0" w:space="0" w:color="auto"/>
        <w:left w:val="none" w:sz="0" w:space="0" w:color="auto"/>
        <w:bottom w:val="none" w:sz="0" w:space="0" w:color="auto"/>
        <w:right w:val="none" w:sz="0" w:space="0" w:color="auto"/>
      </w:divBdr>
    </w:div>
    <w:div w:id="94444666">
      <w:bodyDiv w:val="1"/>
      <w:marLeft w:val="0"/>
      <w:marRight w:val="0"/>
      <w:marTop w:val="0"/>
      <w:marBottom w:val="0"/>
      <w:divBdr>
        <w:top w:val="none" w:sz="0" w:space="0" w:color="auto"/>
        <w:left w:val="none" w:sz="0" w:space="0" w:color="auto"/>
        <w:bottom w:val="none" w:sz="0" w:space="0" w:color="auto"/>
        <w:right w:val="none" w:sz="0" w:space="0" w:color="auto"/>
      </w:divBdr>
    </w:div>
    <w:div w:id="94445503">
      <w:bodyDiv w:val="1"/>
      <w:marLeft w:val="0"/>
      <w:marRight w:val="0"/>
      <w:marTop w:val="0"/>
      <w:marBottom w:val="0"/>
      <w:divBdr>
        <w:top w:val="none" w:sz="0" w:space="0" w:color="auto"/>
        <w:left w:val="none" w:sz="0" w:space="0" w:color="auto"/>
        <w:bottom w:val="none" w:sz="0" w:space="0" w:color="auto"/>
        <w:right w:val="none" w:sz="0" w:space="0" w:color="auto"/>
      </w:divBdr>
    </w:div>
    <w:div w:id="94448098">
      <w:bodyDiv w:val="1"/>
      <w:marLeft w:val="0"/>
      <w:marRight w:val="0"/>
      <w:marTop w:val="0"/>
      <w:marBottom w:val="0"/>
      <w:divBdr>
        <w:top w:val="none" w:sz="0" w:space="0" w:color="auto"/>
        <w:left w:val="none" w:sz="0" w:space="0" w:color="auto"/>
        <w:bottom w:val="none" w:sz="0" w:space="0" w:color="auto"/>
        <w:right w:val="none" w:sz="0" w:space="0" w:color="auto"/>
      </w:divBdr>
    </w:div>
    <w:div w:id="94516648">
      <w:bodyDiv w:val="1"/>
      <w:marLeft w:val="0"/>
      <w:marRight w:val="0"/>
      <w:marTop w:val="0"/>
      <w:marBottom w:val="0"/>
      <w:divBdr>
        <w:top w:val="none" w:sz="0" w:space="0" w:color="auto"/>
        <w:left w:val="none" w:sz="0" w:space="0" w:color="auto"/>
        <w:bottom w:val="none" w:sz="0" w:space="0" w:color="auto"/>
        <w:right w:val="none" w:sz="0" w:space="0" w:color="auto"/>
      </w:divBdr>
    </w:div>
    <w:div w:id="94643396">
      <w:bodyDiv w:val="1"/>
      <w:marLeft w:val="0"/>
      <w:marRight w:val="0"/>
      <w:marTop w:val="0"/>
      <w:marBottom w:val="0"/>
      <w:divBdr>
        <w:top w:val="none" w:sz="0" w:space="0" w:color="auto"/>
        <w:left w:val="none" w:sz="0" w:space="0" w:color="auto"/>
        <w:bottom w:val="none" w:sz="0" w:space="0" w:color="auto"/>
        <w:right w:val="none" w:sz="0" w:space="0" w:color="auto"/>
      </w:divBdr>
    </w:div>
    <w:div w:id="94716126">
      <w:bodyDiv w:val="1"/>
      <w:marLeft w:val="0"/>
      <w:marRight w:val="0"/>
      <w:marTop w:val="0"/>
      <w:marBottom w:val="0"/>
      <w:divBdr>
        <w:top w:val="none" w:sz="0" w:space="0" w:color="auto"/>
        <w:left w:val="none" w:sz="0" w:space="0" w:color="auto"/>
        <w:bottom w:val="none" w:sz="0" w:space="0" w:color="auto"/>
        <w:right w:val="none" w:sz="0" w:space="0" w:color="auto"/>
      </w:divBdr>
    </w:div>
    <w:div w:id="94861287">
      <w:bodyDiv w:val="1"/>
      <w:marLeft w:val="0"/>
      <w:marRight w:val="0"/>
      <w:marTop w:val="0"/>
      <w:marBottom w:val="0"/>
      <w:divBdr>
        <w:top w:val="none" w:sz="0" w:space="0" w:color="auto"/>
        <w:left w:val="none" w:sz="0" w:space="0" w:color="auto"/>
        <w:bottom w:val="none" w:sz="0" w:space="0" w:color="auto"/>
        <w:right w:val="none" w:sz="0" w:space="0" w:color="auto"/>
      </w:divBdr>
    </w:div>
    <w:div w:id="94986747">
      <w:bodyDiv w:val="1"/>
      <w:marLeft w:val="0"/>
      <w:marRight w:val="0"/>
      <w:marTop w:val="0"/>
      <w:marBottom w:val="0"/>
      <w:divBdr>
        <w:top w:val="none" w:sz="0" w:space="0" w:color="auto"/>
        <w:left w:val="none" w:sz="0" w:space="0" w:color="auto"/>
        <w:bottom w:val="none" w:sz="0" w:space="0" w:color="auto"/>
        <w:right w:val="none" w:sz="0" w:space="0" w:color="auto"/>
      </w:divBdr>
    </w:div>
    <w:div w:id="95028691">
      <w:bodyDiv w:val="1"/>
      <w:marLeft w:val="0"/>
      <w:marRight w:val="0"/>
      <w:marTop w:val="0"/>
      <w:marBottom w:val="0"/>
      <w:divBdr>
        <w:top w:val="none" w:sz="0" w:space="0" w:color="auto"/>
        <w:left w:val="none" w:sz="0" w:space="0" w:color="auto"/>
        <w:bottom w:val="none" w:sz="0" w:space="0" w:color="auto"/>
        <w:right w:val="none" w:sz="0" w:space="0" w:color="auto"/>
      </w:divBdr>
    </w:div>
    <w:div w:id="95057894">
      <w:bodyDiv w:val="1"/>
      <w:marLeft w:val="0"/>
      <w:marRight w:val="0"/>
      <w:marTop w:val="0"/>
      <w:marBottom w:val="0"/>
      <w:divBdr>
        <w:top w:val="none" w:sz="0" w:space="0" w:color="auto"/>
        <w:left w:val="none" w:sz="0" w:space="0" w:color="auto"/>
        <w:bottom w:val="none" w:sz="0" w:space="0" w:color="auto"/>
        <w:right w:val="none" w:sz="0" w:space="0" w:color="auto"/>
      </w:divBdr>
    </w:div>
    <w:div w:id="95365946">
      <w:bodyDiv w:val="1"/>
      <w:marLeft w:val="0"/>
      <w:marRight w:val="0"/>
      <w:marTop w:val="0"/>
      <w:marBottom w:val="0"/>
      <w:divBdr>
        <w:top w:val="none" w:sz="0" w:space="0" w:color="auto"/>
        <w:left w:val="none" w:sz="0" w:space="0" w:color="auto"/>
        <w:bottom w:val="none" w:sz="0" w:space="0" w:color="auto"/>
        <w:right w:val="none" w:sz="0" w:space="0" w:color="auto"/>
      </w:divBdr>
    </w:div>
    <w:div w:id="95492314">
      <w:bodyDiv w:val="1"/>
      <w:marLeft w:val="0"/>
      <w:marRight w:val="0"/>
      <w:marTop w:val="0"/>
      <w:marBottom w:val="0"/>
      <w:divBdr>
        <w:top w:val="none" w:sz="0" w:space="0" w:color="auto"/>
        <w:left w:val="none" w:sz="0" w:space="0" w:color="auto"/>
        <w:bottom w:val="none" w:sz="0" w:space="0" w:color="auto"/>
        <w:right w:val="none" w:sz="0" w:space="0" w:color="auto"/>
      </w:divBdr>
    </w:div>
    <w:div w:id="95517876">
      <w:bodyDiv w:val="1"/>
      <w:marLeft w:val="0"/>
      <w:marRight w:val="0"/>
      <w:marTop w:val="0"/>
      <w:marBottom w:val="0"/>
      <w:divBdr>
        <w:top w:val="none" w:sz="0" w:space="0" w:color="auto"/>
        <w:left w:val="none" w:sz="0" w:space="0" w:color="auto"/>
        <w:bottom w:val="none" w:sz="0" w:space="0" w:color="auto"/>
        <w:right w:val="none" w:sz="0" w:space="0" w:color="auto"/>
      </w:divBdr>
    </w:div>
    <w:div w:id="96100088">
      <w:bodyDiv w:val="1"/>
      <w:marLeft w:val="0"/>
      <w:marRight w:val="0"/>
      <w:marTop w:val="0"/>
      <w:marBottom w:val="0"/>
      <w:divBdr>
        <w:top w:val="none" w:sz="0" w:space="0" w:color="auto"/>
        <w:left w:val="none" w:sz="0" w:space="0" w:color="auto"/>
        <w:bottom w:val="none" w:sz="0" w:space="0" w:color="auto"/>
        <w:right w:val="none" w:sz="0" w:space="0" w:color="auto"/>
      </w:divBdr>
    </w:div>
    <w:div w:id="96103070">
      <w:bodyDiv w:val="1"/>
      <w:marLeft w:val="0"/>
      <w:marRight w:val="0"/>
      <w:marTop w:val="0"/>
      <w:marBottom w:val="0"/>
      <w:divBdr>
        <w:top w:val="none" w:sz="0" w:space="0" w:color="auto"/>
        <w:left w:val="none" w:sz="0" w:space="0" w:color="auto"/>
        <w:bottom w:val="none" w:sz="0" w:space="0" w:color="auto"/>
        <w:right w:val="none" w:sz="0" w:space="0" w:color="auto"/>
      </w:divBdr>
    </w:div>
    <w:div w:id="96221398">
      <w:bodyDiv w:val="1"/>
      <w:marLeft w:val="0"/>
      <w:marRight w:val="0"/>
      <w:marTop w:val="0"/>
      <w:marBottom w:val="0"/>
      <w:divBdr>
        <w:top w:val="none" w:sz="0" w:space="0" w:color="auto"/>
        <w:left w:val="none" w:sz="0" w:space="0" w:color="auto"/>
        <w:bottom w:val="none" w:sz="0" w:space="0" w:color="auto"/>
        <w:right w:val="none" w:sz="0" w:space="0" w:color="auto"/>
      </w:divBdr>
    </w:div>
    <w:div w:id="96483453">
      <w:bodyDiv w:val="1"/>
      <w:marLeft w:val="0"/>
      <w:marRight w:val="0"/>
      <w:marTop w:val="0"/>
      <w:marBottom w:val="0"/>
      <w:divBdr>
        <w:top w:val="none" w:sz="0" w:space="0" w:color="auto"/>
        <w:left w:val="none" w:sz="0" w:space="0" w:color="auto"/>
        <w:bottom w:val="none" w:sz="0" w:space="0" w:color="auto"/>
        <w:right w:val="none" w:sz="0" w:space="0" w:color="auto"/>
      </w:divBdr>
    </w:div>
    <w:div w:id="96558863">
      <w:bodyDiv w:val="1"/>
      <w:marLeft w:val="0"/>
      <w:marRight w:val="0"/>
      <w:marTop w:val="0"/>
      <w:marBottom w:val="0"/>
      <w:divBdr>
        <w:top w:val="none" w:sz="0" w:space="0" w:color="auto"/>
        <w:left w:val="none" w:sz="0" w:space="0" w:color="auto"/>
        <w:bottom w:val="none" w:sz="0" w:space="0" w:color="auto"/>
        <w:right w:val="none" w:sz="0" w:space="0" w:color="auto"/>
      </w:divBdr>
    </w:div>
    <w:div w:id="96566677">
      <w:bodyDiv w:val="1"/>
      <w:marLeft w:val="0"/>
      <w:marRight w:val="0"/>
      <w:marTop w:val="0"/>
      <w:marBottom w:val="0"/>
      <w:divBdr>
        <w:top w:val="none" w:sz="0" w:space="0" w:color="auto"/>
        <w:left w:val="none" w:sz="0" w:space="0" w:color="auto"/>
        <w:bottom w:val="none" w:sz="0" w:space="0" w:color="auto"/>
        <w:right w:val="none" w:sz="0" w:space="0" w:color="auto"/>
      </w:divBdr>
    </w:div>
    <w:div w:id="96605684">
      <w:bodyDiv w:val="1"/>
      <w:marLeft w:val="0"/>
      <w:marRight w:val="0"/>
      <w:marTop w:val="0"/>
      <w:marBottom w:val="0"/>
      <w:divBdr>
        <w:top w:val="none" w:sz="0" w:space="0" w:color="auto"/>
        <w:left w:val="none" w:sz="0" w:space="0" w:color="auto"/>
        <w:bottom w:val="none" w:sz="0" w:space="0" w:color="auto"/>
        <w:right w:val="none" w:sz="0" w:space="0" w:color="auto"/>
      </w:divBdr>
    </w:div>
    <w:div w:id="96753245">
      <w:bodyDiv w:val="1"/>
      <w:marLeft w:val="0"/>
      <w:marRight w:val="0"/>
      <w:marTop w:val="0"/>
      <w:marBottom w:val="0"/>
      <w:divBdr>
        <w:top w:val="none" w:sz="0" w:space="0" w:color="auto"/>
        <w:left w:val="none" w:sz="0" w:space="0" w:color="auto"/>
        <w:bottom w:val="none" w:sz="0" w:space="0" w:color="auto"/>
        <w:right w:val="none" w:sz="0" w:space="0" w:color="auto"/>
      </w:divBdr>
    </w:div>
    <w:div w:id="96757623">
      <w:bodyDiv w:val="1"/>
      <w:marLeft w:val="0"/>
      <w:marRight w:val="0"/>
      <w:marTop w:val="0"/>
      <w:marBottom w:val="0"/>
      <w:divBdr>
        <w:top w:val="none" w:sz="0" w:space="0" w:color="auto"/>
        <w:left w:val="none" w:sz="0" w:space="0" w:color="auto"/>
        <w:bottom w:val="none" w:sz="0" w:space="0" w:color="auto"/>
        <w:right w:val="none" w:sz="0" w:space="0" w:color="auto"/>
      </w:divBdr>
    </w:div>
    <w:div w:id="96952036">
      <w:bodyDiv w:val="1"/>
      <w:marLeft w:val="0"/>
      <w:marRight w:val="0"/>
      <w:marTop w:val="0"/>
      <w:marBottom w:val="0"/>
      <w:divBdr>
        <w:top w:val="none" w:sz="0" w:space="0" w:color="auto"/>
        <w:left w:val="none" w:sz="0" w:space="0" w:color="auto"/>
        <w:bottom w:val="none" w:sz="0" w:space="0" w:color="auto"/>
        <w:right w:val="none" w:sz="0" w:space="0" w:color="auto"/>
      </w:divBdr>
    </w:div>
    <w:div w:id="97019527">
      <w:bodyDiv w:val="1"/>
      <w:marLeft w:val="0"/>
      <w:marRight w:val="0"/>
      <w:marTop w:val="0"/>
      <w:marBottom w:val="0"/>
      <w:divBdr>
        <w:top w:val="none" w:sz="0" w:space="0" w:color="auto"/>
        <w:left w:val="none" w:sz="0" w:space="0" w:color="auto"/>
        <w:bottom w:val="none" w:sz="0" w:space="0" w:color="auto"/>
        <w:right w:val="none" w:sz="0" w:space="0" w:color="auto"/>
      </w:divBdr>
    </w:div>
    <w:div w:id="97020196">
      <w:bodyDiv w:val="1"/>
      <w:marLeft w:val="0"/>
      <w:marRight w:val="0"/>
      <w:marTop w:val="0"/>
      <w:marBottom w:val="0"/>
      <w:divBdr>
        <w:top w:val="none" w:sz="0" w:space="0" w:color="auto"/>
        <w:left w:val="none" w:sz="0" w:space="0" w:color="auto"/>
        <w:bottom w:val="none" w:sz="0" w:space="0" w:color="auto"/>
        <w:right w:val="none" w:sz="0" w:space="0" w:color="auto"/>
      </w:divBdr>
    </w:div>
    <w:div w:id="97022904">
      <w:bodyDiv w:val="1"/>
      <w:marLeft w:val="0"/>
      <w:marRight w:val="0"/>
      <w:marTop w:val="0"/>
      <w:marBottom w:val="0"/>
      <w:divBdr>
        <w:top w:val="none" w:sz="0" w:space="0" w:color="auto"/>
        <w:left w:val="none" w:sz="0" w:space="0" w:color="auto"/>
        <w:bottom w:val="none" w:sz="0" w:space="0" w:color="auto"/>
        <w:right w:val="none" w:sz="0" w:space="0" w:color="auto"/>
      </w:divBdr>
    </w:div>
    <w:div w:id="97263877">
      <w:bodyDiv w:val="1"/>
      <w:marLeft w:val="0"/>
      <w:marRight w:val="0"/>
      <w:marTop w:val="0"/>
      <w:marBottom w:val="0"/>
      <w:divBdr>
        <w:top w:val="none" w:sz="0" w:space="0" w:color="auto"/>
        <w:left w:val="none" w:sz="0" w:space="0" w:color="auto"/>
        <w:bottom w:val="none" w:sz="0" w:space="0" w:color="auto"/>
        <w:right w:val="none" w:sz="0" w:space="0" w:color="auto"/>
      </w:divBdr>
    </w:div>
    <w:div w:id="97410562">
      <w:bodyDiv w:val="1"/>
      <w:marLeft w:val="0"/>
      <w:marRight w:val="0"/>
      <w:marTop w:val="0"/>
      <w:marBottom w:val="0"/>
      <w:divBdr>
        <w:top w:val="none" w:sz="0" w:space="0" w:color="auto"/>
        <w:left w:val="none" w:sz="0" w:space="0" w:color="auto"/>
        <w:bottom w:val="none" w:sz="0" w:space="0" w:color="auto"/>
        <w:right w:val="none" w:sz="0" w:space="0" w:color="auto"/>
      </w:divBdr>
    </w:div>
    <w:div w:id="97793337">
      <w:bodyDiv w:val="1"/>
      <w:marLeft w:val="0"/>
      <w:marRight w:val="0"/>
      <w:marTop w:val="0"/>
      <w:marBottom w:val="0"/>
      <w:divBdr>
        <w:top w:val="none" w:sz="0" w:space="0" w:color="auto"/>
        <w:left w:val="none" w:sz="0" w:space="0" w:color="auto"/>
        <w:bottom w:val="none" w:sz="0" w:space="0" w:color="auto"/>
        <w:right w:val="none" w:sz="0" w:space="0" w:color="auto"/>
      </w:divBdr>
    </w:div>
    <w:div w:id="97796145">
      <w:bodyDiv w:val="1"/>
      <w:marLeft w:val="0"/>
      <w:marRight w:val="0"/>
      <w:marTop w:val="0"/>
      <w:marBottom w:val="0"/>
      <w:divBdr>
        <w:top w:val="none" w:sz="0" w:space="0" w:color="auto"/>
        <w:left w:val="none" w:sz="0" w:space="0" w:color="auto"/>
        <w:bottom w:val="none" w:sz="0" w:space="0" w:color="auto"/>
        <w:right w:val="none" w:sz="0" w:space="0" w:color="auto"/>
      </w:divBdr>
    </w:div>
    <w:div w:id="97796687">
      <w:bodyDiv w:val="1"/>
      <w:marLeft w:val="0"/>
      <w:marRight w:val="0"/>
      <w:marTop w:val="0"/>
      <w:marBottom w:val="0"/>
      <w:divBdr>
        <w:top w:val="none" w:sz="0" w:space="0" w:color="auto"/>
        <w:left w:val="none" w:sz="0" w:space="0" w:color="auto"/>
        <w:bottom w:val="none" w:sz="0" w:space="0" w:color="auto"/>
        <w:right w:val="none" w:sz="0" w:space="0" w:color="auto"/>
      </w:divBdr>
    </w:div>
    <w:div w:id="97875360">
      <w:bodyDiv w:val="1"/>
      <w:marLeft w:val="0"/>
      <w:marRight w:val="0"/>
      <w:marTop w:val="0"/>
      <w:marBottom w:val="0"/>
      <w:divBdr>
        <w:top w:val="none" w:sz="0" w:space="0" w:color="auto"/>
        <w:left w:val="none" w:sz="0" w:space="0" w:color="auto"/>
        <w:bottom w:val="none" w:sz="0" w:space="0" w:color="auto"/>
        <w:right w:val="none" w:sz="0" w:space="0" w:color="auto"/>
      </w:divBdr>
    </w:div>
    <w:div w:id="97915821">
      <w:bodyDiv w:val="1"/>
      <w:marLeft w:val="0"/>
      <w:marRight w:val="0"/>
      <w:marTop w:val="0"/>
      <w:marBottom w:val="0"/>
      <w:divBdr>
        <w:top w:val="none" w:sz="0" w:space="0" w:color="auto"/>
        <w:left w:val="none" w:sz="0" w:space="0" w:color="auto"/>
        <w:bottom w:val="none" w:sz="0" w:space="0" w:color="auto"/>
        <w:right w:val="none" w:sz="0" w:space="0" w:color="auto"/>
      </w:divBdr>
    </w:div>
    <w:div w:id="98108405">
      <w:bodyDiv w:val="1"/>
      <w:marLeft w:val="0"/>
      <w:marRight w:val="0"/>
      <w:marTop w:val="0"/>
      <w:marBottom w:val="0"/>
      <w:divBdr>
        <w:top w:val="none" w:sz="0" w:space="0" w:color="auto"/>
        <w:left w:val="none" w:sz="0" w:space="0" w:color="auto"/>
        <w:bottom w:val="none" w:sz="0" w:space="0" w:color="auto"/>
        <w:right w:val="none" w:sz="0" w:space="0" w:color="auto"/>
      </w:divBdr>
    </w:div>
    <w:div w:id="98180715">
      <w:bodyDiv w:val="1"/>
      <w:marLeft w:val="0"/>
      <w:marRight w:val="0"/>
      <w:marTop w:val="0"/>
      <w:marBottom w:val="0"/>
      <w:divBdr>
        <w:top w:val="none" w:sz="0" w:space="0" w:color="auto"/>
        <w:left w:val="none" w:sz="0" w:space="0" w:color="auto"/>
        <w:bottom w:val="none" w:sz="0" w:space="0" w:color="auto"/>
        <w:right w:val="none" w:sz="0" w:space="0" w:color="auto"/>
      </w:divBdr>
    </w:div>
    <w:div w:id="98261695">
      <w:bodyDiv w:val="1"/>
      <w:marLeft w:val="0"/>
      <w:marRight w:val="0"/>
      <w:marTop w:val="0"/>
      <w:marBottom w:val="0"/>
      <w:divBdr>
        <w:top w:val="none" w:sz="0" w:space="0" w:color="auto"/>
        <w:left w:val="none" w:sz="0" w:space="0" w:color="auto"/>
        <w:bottom w:val="none" w:sz="0" w:space="0" w:color="auto"/>
        <w:right w:val="none" w:sz="0" w:space="0" w:color="auto"/>
      </w:divBdr>
    </w:div>
    <w:div w:id="98448443">
      <w:bodyDiv w:val="1"/>
      <w:marLeft w:val="0"/>
      <w:marRight w:val="0"/>
      <w:marTop w:val="0"/>
      <w:marBottom w:val="0"/>
      <w:divBdr>
        <w:top w:val="none" w:sz="0" w:space="0" w:color="auto"/>
        <w:left w:val="none" w:sz="0" w:space="0" w:color="auto"/>
        <w:bottom w:val="none" w:sz="0" w:space="0" w:color="auto"/>
        <w:right w:val="none" w:sz="0" w:space="0" w:color="auto"/>
      </w:divBdr>
    </w:div>
    <w:div w:id="98454027">
      <w:bodyDiv w:val="1"/>
      <w:marLeft w:val="0"/>
      <w:marRight w:val="0"/>
      <w:marTop w:val="0"/>
      <w:marBottom w:val="0"/>
      <w:divBdr>
        <w:top w:val="none" w:sz="0" w:space="0" w:color="auto"/>
        <w:left w:val="none" w:sz="0" w:space="0" w:color="auto"/>
        <w:bottom w:val="none" w:sz="0" w:space="0" w:color="auto"/>
        <w:right w:val="none" w:sz="0" w:space="0" w:color="auto"/>
      </w:divBdr>
    </w:div>
    <w:div w:id="98718768">
      <w:bodyDiv w:val="1"/>
      <w:marLeft w:val="0"/>
      <w:marRight w:val="0"/>
      <w:marTop w:val="0"/>
      <w:marBottom w:val="0"/>
      <w:divBdr>
        <w:top w:val="none" w:sz="0" w:space="0" w:color="auto"/>
        <w:left w:val="none" w:sz="0" w:space="0" w:color="auto"/>
        <w:bottom w:val="none" w:sz="0" w:space="0" w:color="auto"/>
        <w:right w:val="none" w:sz="0" w:space="0" w:color="auto"/>
      </w:divBdr>
    </w:div>
    <w:div w:id="98719958">
      <w:bodyDiv w:val="1"/>
      <w:marLeft w:val="0"/>
      <w:marRight w:val="0"/>
      <w:marTop w:val="0"/>
      <w:marBottom w:val="0"/>
      <w:divBdr>
        <w:top w:val="none" w:sz="0" w:space="0" w:color="auto"/>
        <w:left w:val="none" w:sz="0" w:space="0" w:color="auto"/>
        <w:bottom w:val="none" w:sz="0" w:space="0" w:color="auto"/>
        <w:right w:val="none" w:sz="0" w:space="0" w:color="auto"/>
      </w:divBdr>
    </w:div>
    <w:div w:id="98792248">
      <w:bodyDiv w:val="1"/>
      <w:marLeft w:val="0"/>
      <w:marRight w:val="0"/>
      <w:marTop w:val="0"/>
      <w:marBottom w:val="0"/>
      <w:divBdr>
        <w:top w:val="none" w:sz="0" w:space="0" w:color="auto"/>
        <w:left w:val="none" w:sz="0" w:space="0" w:color="auto"/>
        <w:bottom w:val="none" w:sz="0" w:space="0" w:color="auto"/>
        <w:right w:val="none" w:sz="0" w:space="0" w:color="auto"/>
      </w:divBdr>
    </w:div>
    <w:div w:id="98915462">
      <w:bodyDiv w:val="1"/>
      <w:marLeft w:val="0"/>
      <w:marRight w:val="0"/>
      <w:marTop w:val="0"/>
      <w:marBottom w:val="0"/>
      <w:divBdr>
        <w:top w:val="none" w:sz="0" w:space="0" w:color="auto"/>
        <w:left w:val="none" w:sz="0" w:space="0" w:color="auto"/>
        <w:bottom w:val="none" w:sz="0" w:space="0" w:color="auto"/>
        <w:right w:val="none" w:sz="0" w:space="0" w:color="auto"/>
      </w:divBdr>
    </w:div>
    <w:div w:id="98989107">
      <w:bodyDiv w:val="1"/>
      <w:marLeft w:val="0"/>
      <w:marRight w:val="0"/>
      <w:marTop w:val="0"/>
      <w:marBottom w:val="0"/>
      <w:divBdr>
        <w:top w:val="none" w:sz="0" w:space="0" w:color="auto"/>
        <w:left w:val="none" w:sz="0" w:space="0" w:color="auto"/>
        <w:bottom w:val="none" w:sz="0" w:space="0" w:color="auto"/>
        <w:right w:val="none" w:sz="0" w:space="0" w:color="auto"/>
      </w:divBdr>
    </w:div>
    <w:div w:id="99304095">
      <w:bodyDiv w:val="1"/>
      <w:marLeft w:val="0"/>
      <w:marRight w:val="0"/>
      <w:marTop w:val="0"/>
      <w:marBottom w:val="0"/>
      <w:divBdr>
        <w:top w:val="none" w:sz="0" w:space="0" w:color="auto"/>
        <w:left w:val="none" w:sz="0" w:space="0" w:color="auto"/>
        <w:bottom w:val="none" w:sz="0" w:space="0" w:color="auto"/>
        <w:right w:val="none" w:sz="0" w:space="0" w:color="auto"/>
      </w:divBdr>
    </w:div>
    <w:div w:id="99690998">
      <w:bodyDiv w:val="1"/>
      <w:marLeft w:val="0"/>
      <w:marRight w:val="0"/>
      <w:marTop w:val="0"/>
      <w:marBottom w:val="0"/>
      <w:divBdr>
        <w:top w:val="none" w:sz="0" w:space="0" w:color="auto"/>
        <w:left w:val="none" w:sz="0" w:space="0" w:color="auto"/>
        <w:bottom w:val="none" w:sz="0" w:space="0" w:color="auto"/>
        <w:right w:val="none" w:sz="0" w:space="0" w:color="auto"/>
      </w:divBdr>
    </w:div>
    <w:div w:id="99837594">
      <w:bodyDiv w:val="1"/>
      <w:marLeft w:val="0"/>
      <w:marRight w:val="0"/>
      <w:marTop w:val="0"/>
      <w:marBottom w:val="0"/>
      <w:divBdr>
        <w:top w:val="none" w:sz="0" w:space="0" w:color="auto"/>
        <w:left w:val="none" w:sz="0" w:space="0" w:color="auto"/>
        <w:bottom w:val="none" w:sz="0" w:space="0" w:color="auto"/>
        <w:right w:val="none" w:sz="0" w:space="0" w:color="auto"/>
      </w:divBdr>
    </w:div>
    <w:div w:id="99957004">
      <w:bodyDiv w:val="1"/>
      <w:marLeft w:val="0"/>
      <w:marRight w:val="0"/>
      <w:marTop w:val="0"/>
      <w:marBottom w:val="0"/>
      <w:divBdr>
        <w:top w:val="none" w:sz="0" w:space="0" w:color="auto"/>
        <w:left w:val="none" w:sz="0" w:space="0" w:color="auto"/>
        <w:bottom w:val="none" w:sz="0" w:space="0" w:color="auto"/>
        <w:right w:val="none" w:sz="0" w:space="0" w:color="auto"/>
      </w:divBdr>
    </w:div>
    <w:div w:id="100347517">
      <w:bodyDiv w:val="1"/>
      <w:marLeft w:val="0"/>
      <w:marRight w:val="0"/>
      <w:marTop w:val="0"/>
      <w:marBottom w:val="0"/>
      <w:divBdr>
        <w:top w:val="none" w:sz="0" w:space="0" w:color="auto"/>
        <w:left w:val="none" w:sz="0" w:space="0" w:color="auto"/>
        <w:bottom w:val="none" w:sz="0" w:space="0" w:color="auto"/>
        <w:right w:val="none" w:sz="0" w:space="0" w:color="auto"/>
      </w:divBdr>
    </w:div>
    <w:div w:id="100420199">
      <w:bodyDiv w:val="1"/>
      <w:marLeft w:val="0"/>
      <w:marRight w:val="0"/>
      <w:marTop w:val="0"/>
      <w:marBottom w:val="0"/>
      <w:divBdr>
        <w:top w:val="none" w:sz="0" w:space="0" w:color="auto"/>
        <w:left w:val="none" w:sz="0" w:space="0" w:color="auto"/>
        <w:bottom w:val="none" w:sz="0" w:space="0" w:color="auto"/>
        <w:right w:val="none" w:sz="0" w:space="0" w:color="auto"/>
      </w:divBdr>
    </w:div>
    <w:div w:id="100608340">
      <w:bodyDiv w:val="1"/>
      <w:marLeft w:val="0"/>
      <w:marRight w:val="0"/>
      <w:marTop w:val="0"/>
      <w:marBottom w:val="0"/>
      <w:divBdr>
        <w:top w:val="none" w:sz="0" w:space="0" w:color="auto"/>
        <w:left w:val="none" w:sz="0" w:space="0" w:color="auto"/>
        <w:bottom w:val="none" w:sz="0" w:space="0" w:color="auto"/>
        <w:right w:val="none" w:sz="0" w:space="0" w:color="auto"/>
      </w:divBdr>
    </w:div>
    <w:div w:id="100996235">
      <w:bodyDiv w:val="1"/>
      <w:marLeft w:val="0"/>
      <w:marRight w:val="0"/>
      <w:marTop w:val="0"/>
      <w:marBottom w:val="0"/>
      <w:divBdr>
        <w:top w:val="none" w:sz="0" w:space="0" w:color="auto"/>
        <w:left w:val="none" w:sz="0" w:space="0" w:color="auto"/>
        <w:bottom w:val="none" w:sz="0" w:space="0" w:color="auto"/>
        <w:right w:val="none" w:sz="0" w:space="0" w:color="auto"/>
      </w:divBdr>
    </w:div>
    <w:div w:id="101191188">
      <w:bodyDiv w:val="1"/>
      <w:marLeft w:val="0"/>
      <w:marRight w:val="0"/>
      <w:marTop w:val="0"/>
      <w:marBottom w:val="0"/>
      <w:divBdr>
        <w:top w:val="none" w:sz="0" w:space="0" w:color="auto"/>
        <w:left w:val="none" w:sz="0" w:space="0" w:color="auto"/>
        <w:bottom w:val="none" w:sz="0" w:space="0" w:color="auto"/>
        <w:right w:val="none" w:sz="0" w:space="0" w:color="auto"/>
      </w:divBdr>
    </w:div>
    <w:div w:id="101196569">
      <w:bodyDiv w:val="1"/>
      <w:marLeft w:val="0"/>
      <w:marRight w:val="0"/>
      <w:marTop w:val="0"/>
      <w:marBottom w:val="0"/>
      <w:divBdr>
        <w:top w:val="none" w:sz="0" w:space="0" w:color="auto"/>
        <w:left w:val="none" w:sz="0" w:space="0" w:color="auto"/>
        <w:bottom w:val="none" w:sz="0" w:space="0" w:color="auto"/>
        <w:right w:val="none" w:sz="0" w:space="0" w:color="auto"/>
      </w:divBdr>
    </w:div>
    <w:div w:id="101610253">
      <w:bodyDiv w:val="1"/>
      <w:marLeft w:val="0"/>
      <w:marRight w:val="0"/>
      <w:marTop w:val="0"/>
      <w:marBottom w:val="0"/>
      <w:divBdr>
        <w:top w:val="none" w:sz="0" w:space="0" w:color="auto"/>
        <w:left w:val="none" w:sz="0" w:space="0" w:color="auto"/>
        <w:bottom w:val="none" w:sz="0" w:space="0" w:color="auto"/>
        <w:right w:val="none" w:sz="0" w:space="0" w:color="auto"/>
      </w:divBdr>
    </w:div>
    <w:div w:id="101805849">
      <w:bodyDiv w:val="1"/>
      <w:marLeft w:val="0"/>
      <w:marRight w:val="0"/>
      <w:marTop w:val="0"/>
      <w:marBottom w:val="0"/>
      <w:divBdr>
        <w:top w:val="none" w:sz="0" w:space="0" w:color="auto"/>
        <w:left w:val="none" w:sz="0" w:space="0" w:color="auto"/>
        <w:bottom w:val="none" w:sz="0" w:space="0" w:color="auto"/>
        <w:right w:val="none" w:sz="0" w:space="0" w:color="auto"/>
      </w:divBdr>
    </w:div>
    <w:div w:id="102267652">
      <w:bodyDiv w:val="1"/>
      <w:marLeft w:val="0"/>
      <w:marRight w:val="0"/>
      <w:marTop w:val="0"/>
      <w:marBottom w:val="0"/>
      <w:divBdr>
        <w:top w:val="none" w:sz="0" w:space="0" w:color="auto"/>
        <w:left w:val="none" w:sz="0" w:space="0" w:color="auto"/>
        <w:bottom w:val="none" w:sz="0" w:space="0" w:color="auto"/>
        <w:right w:val="none" w:sz="0" w:space="0" w:color="auto"/>
      </w:divBdr>
    </w:div>
    <w:div w:id="102499373">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1729">
      <w:bodyDiv w:val="1"/>
      <w:marLeft w:val="0"/>
      <w:marRight w:val="0"/>
      <w:marTop w:val="0"/>
      <w:marBottom w:val="0"/>
      <w:divBdr>
        <w:top w:val="none" w:sz="0" w:space="0" w:color="auto"/>
        <w:left w:val="none" w:sz="0" w:space="0" w:color="auto"/>
        <w:bottom w:val="none" w:sz="0" w:space="0" w:color="auto"/>
        <w:right w:val="none" w:sz="0" w:space="0" w:color="auto"/>
      </w:divBdr>
    </w:div>
    <w:div w:id="102773949">
      <w:bodyDiv w:val="1"/>
      <w:marLeft w:val="0"/>
      <w:marRight w:val="0"/>
      <w:marTop w:val="0"/>
      <w:marBottom w:val="0"/>
      <w:divBdr>
        <w:top w:val="none" w:sz="0" w:space="0" w:color="auto"/>
        <w:left w:val="none" w:sz="0" w:space="0" w:color="auto"/>
        <w:bottom w:val="none" w:sz="0" w:space="0" w:color="auto"/>
        <w:right w:val="none" w:sz="0" w:space="0" w:color="auto"/>
      </w:divBdr>
    </w:div>
    <w:div w:id="102893319">
      <w:bodyDiv w:val="1"/>
      <w:marLeft w:val="0"/>
      <w:marRight w:val="0"/>
      <w:marTop w:val="0"/>
      <w:marBottom w:val="0"/>
      <w:divBdr>
        <w:top w:val="none" w:sz="0" w:space="0" w:color="auto"/>
        <w:left w:val="none" w:sz="0" w:space="0" w:color="auto"/>
        <w:bottom w:val="none" w:sz="0" w:space="0" w:color="auto"/>
        <w:right w:val="none" w:sz="0" w:space="0" w:color="auto"/>
      </w:divBdr>
    </w:div>
    <w:div w:id="102917188">
      <w:bodyDiv w:val="1"/>
      <w:marLeft w:val="0"/>
      <w:marRight w:val="0"/>
      <w:marTop w:val="0"/>
      <w:marBottom w:val="0"/>
      <w:divBdr>
        <w:top w:val="none" w:sz="0" w:space="0" w:color="auto"/>
        <w:left w:val="none" w:sz="0" w:space="0" w:color="auto"/>
        <w:bottom w:val="none" w:sz="0" w:space="0" w:color="auto"/>
        <w:right w:val="none" w:sz="0" w:space="0" w:color="auto"/>
      </w:divBdr>
    </w:div>
    <w:div w:id="103815840">
      <w:bodyDiv w:val="1"/>
      <w:marLeft w:val="0"/>
      <w:marRight w:val="0"/>
      <w:marTop w:val="0"/>
      <w:marBottom w:val="0"/>
      <w:divBdr>
        <w:top w:val="none" w:sz="0" w:space="0" w:color="auto"/>
        <w:left w:val="none" w:sz="0" w:space="0" w:color="auto"/>
        <w:bottom w:val="none" w:sz="0" w:space="0" w:color="auto"/>
        <w:right w:val="none" w:sz="0" w:space="0" w:color="auto"/>
      </w:divBdr>
    </w:div>
    <w:div w:id="104354452">
      <w:bodyDiv w:val="1"/>
      <w:marLeft w:val="0"/>
      <w:marRight w:val="0"/>
      <w:marTop w:val="0"/>
      <w:marBottom w:val="0"/>
      <w:divBdr>
        <w:top w:val="none" w:sz="0" w:space="0" w:color="auto"/>
        <w:left w:val="none" w:sz="0" w:space="0" w:color="auto"/>
        <w:bottom w:val="none" w:sz="0" w:space="0" w:color="auto"/>
        <w:right w:val="none" w:sz="0" w:space="0" w:color="auto"/>
      </w:divBdr>
    </w:div>
    <w:div w:id="104542125">
      <w:bodyDiv w:val="1"/>
      <w:marLeft w:val="0"/>
      <w:marRight w:val="0"/>
      <w:marTop w:val="0"/>
      <w:marBottom w:val="0"/>
      <w:divBdr>
        <w:top w:val="none" w:sz="0" w:space="0" w:color="auto"/>
        <w:left w:val="none" w:sz="0" w:space="0" w:color="auto"/>
        <w:bottom w:val="none" w:sz="0" w:space="0" w:color="auto"/>
        <w:right w:val="none" w:sz="0" w:space="0" w:color="auto"/>
      </w:divBdr>
    </w:div>
    <w:div w:id="104813035">
      <w:bodyDiv w:val="1"/>
      <w:marLeft w:val="0"/>
      <w:marRight w:val="0"/>
      <w:marTop w:val="0"/>
      <w:marBottom w:val="0"/>
      <w:divBdr>
        <w:top w:val="none" w:sz="0" w:space="0" w:color="auto"/>
        <w:left w:val="none" w:sz="0" w:space="0" w:color="auto"/>
        <w:bottom w:val="none" w:sz="0" w:space="0" w:color="auto"/>
        <w:right w:val="none" w:sz="0" w:space="0" w:color="auto"/>
      </w:divBdr>
    </w:div>
    <w:div w:id="104813321">
      <w:bodyDiv w:val="1"/>
      <w:marLeft w:val="0"/>
      <w:marRight w:val="0"/>
      <w:marTop w:val="0"/>
      <w:marBottom w:val="0"/>
      <w:divBdr>
        <w:top w:val="none" w:sz="0" w:space="0" w:color="auto"/>
        <w:left w:val="none" w:sz="0" w:space="0" w:color="auto"/>
        <w:bottom w:val="none" w:sz="0" w:space="0" w:color="auto"/>
        <w:right w:val="none" w:sz="0" w:space="0" w:color="auto"/>
      </w:divBdr>
    </w:div>
    <w:div w:id="105274752">
      <w:bodyDiv w:val="1"/>
      <w:marLeft w:val="0"/>
      <w:marRight w:val="0"/>
      <w:marTop w:val="0"/>
      <w:marBottom w:val="0"/>
      <w:divBdr>
        <w:top w:val="none" w:sz="0" w:space="0" w:color="auto"/>
        <w:left w:val="none" w:sz="0" w:space="0" w:color="auto"/>
        <w:bottom w:val="none" w:sz="0" w:space="0" w:color="auto"/>
        <w:right w:val="none" w:sz="0" w:space="0" w:color="auto"/>
      </w:divBdr>
    </w:div>
    <w:div w:id="105739704">
      <w:bodyDiv w:val="1"/>
      <w:marLeft w:val="0"/>
      <w:marRight w:val="0"/>
      <w:marTop w:val="0"/>
      <w:marBottom w:val="0"/>
      <w:divBdr>
        <w:top w:val="none" w:sz="0" w:space="0" w:color="auto"/>
        <w:left w:val="none" w:sz="0" w:space="0" w:color="auto"/>
        <w:bottom w:val="none" w:sz="0" w:space="0" w:color="auto"/>
        <w:right w:val="none" w:sz="0" w:space="0" w:color="auto"/>
      </w:divBdr>
    </w:div>
    <w:div w:id="105856670">
      <w:bodyDiv w:val="1"/>
      <w:marLeft w:val="0"/>
      <w:marRight w:val="0"/>
      <w:marTop w:val="0"/>
      <w:marBottom w:val="0"/>
      <w:divBdr>
        <w:top w:val="none" w:sz="0" w:space="0" w:color="auto"/>
        <w:left w:val="none" w:sz="0" w:space="0" w:color="auto"/>
        <w:bottom w:val="none" w:sz="0" w:space="0" w:color="auto"/>
        <w:right w:val="none" w:sz="0" w:space="0" w:color="auto"/>
      </w:divBdr>
    </w:div>
    <w:div w:id="106119050">
      <w:bodyDiv w:val="1"/>
      <w:marLeft w:val="0"/>
      <w:marRight w:val="0"/>
      <w:marTop w:val="0"/>
      <w:marBottom w:val="0"/>
      <w:divBdr>
        <w:top w:val="none" w:sz="0" w:space="0" w:color="auto"/>
        <w:left w:val="none" w:sz="0" w:space="0" w:color="auto"/>
        <w:bottom w:val="none" w:sz="0" w:space="0" w:color="auto"/>
        <w:right w:val="none" w:sz="0" w:space="0" w:color="auto"/>
      </w:divBdr>
    </w:div>
    <w:div w:id="106121800">
      <w:bodyDiv w:val="1"/>
      <w:marLeft w:val="0"/>
      <w:marRight w:val="0"/>
      <w:marTop w:val="0"/>
      <w:marBottom w:val="0"/>
      <w:divBdr>
        <w:top w:val="none" w:sz="0" w:space="0" w:color="auto"/>
        <w:left w:val="none" w:sz="0" w:space="0" w:color="auto"/>
        <w:bottom w:val="none" w:sz="0" w:space="0" w:color="auto"/>
        <w:right w:val="none" w:sz="0" w:space="0" w:color="auto"/>
      </w:divBdr>
    </w:div>
    <w:div w:id="106238629">
      <w:bodyDiv w:val="1"/>
      <w:marLeft w:val="0"/>
      <w:marRight w:val="0"/>
      <w:marTop w:val="0"/>
      <w:marBottom w:val="0"/>
      <w:divBdr>
        <w:top w:val="none" w:sz="0" w:space="0" w:color="auto"/>
        <w:left w:val="none" w:sz="0" w:space="0" w:color="auto"/>
        <w:bottom w:val="none" w:sz="0" w:space="0" w:color="auto"/>
        <w:right w:val="none" w:sz="0" w:space="0" w:color="auto"/>
      </w:divBdr>
    </w:div>
    <w:div w:id="106386682">
      <w:bodyDiv w:val="1"/>
      <w:marLeft w:val="0"/>
      <w:marRight w:val="0"/>
      <w:marTop w:val="0"/>
      <w:marBottom w:val="0"/>
      <w:divBdr>
        <w:top w:val="none" w:sz="0" w:space="0" w:color="auto"/>
        <w:left w:val="none" w:sz="0" w:space="0" w:color="auto"/>
        <w:bottom w:val="none" w:sz="0" w:space="0" w:color="auto"/>
        <w:right w:val="none" w:sz="0" w:space="0" w:color="auto"/>
      </w:divBdr>
    </w:div>
    <w:div w:id="106508635">
      <w:bodyDiv w:val="1"/>
      <w:marLeft w:val="0"/>
      <w:marRight w:val="0"/>
      <w:marTop w:val="0"/>
      <w:marBottom w:val="0"/>
      <w:divBdr>
        <w:top w:val="none" w:sz="0" w:space="0" w:color="auto"/>
        <w:left w:val="none" w:sz="0" w:space="0" w:color="auto"/>
        <w:bottom w:val="none" w:sz="0" w:space="0" w:color="auto"/>
        <w:right w:val="none" w:sz="0" w:space="0" w:color="auto"/>
      </w:divBdr>
    </w:div>
    <w:div w:id="106897751">
      <w:bodyDiv w:val="1"/>
      <w:marLeft w:val="0"/>
      <w:marRight w:val="0"/>
      <w:marTop w:val="0"/>
      <w:marBottom w:val="0"/>
      <w:divBdr>
        <w:top w:val="none" w:sz="0" w:space="0" w:color="auto"/>
        <w:left w:val="none" w:sz="0" w:space="0" w:color="auto"/>
        <w:bottom w:val="none" w:sz="0" w:space="0" w:color="auto"/>
        <w:right w:val="none" w:sz="0" w:space="0" w:color="auto"/>
      </w:divBdr>
    </w:div>
    <w:div w:id="107160326">
      <w:bodyDiv w:val="1"/>
      <w:marLeft w:val="0"/>
      <w:marRight w:val="0"/>
      <w:marTop w:val="0"/>
      <w:marBottom w:val="0"/>
      <w:divBdr>
        <w:top w:val="none" w:sz="0" w:space="0" w:color="auto"/>
        <w:left w:val="none" w:sz="0" w:space="0" w:color="auto"/>
        <w:bottom w:val="none" w:sz="0" w:space="0" w:color="auto"/>
        <w:right w:val="none" w:sz="0" w:space="0" w:color="auto"/>
      </w:divBdr>
    </w:div>
    <w:div w:id="107509678">
      <w:bodyDiv w:val="1"/>
      <w:marLeft w:val="0"/>
      <w:marRight w:val="0"/>
      <w:marTop w:val="0"/>
      <w:marBottom w:val="0"/>
      <w:divBdr>
        <w:top w:val="none" w:sz="0" w:space="0" w:color="auto"/>
        <w:left w:val="none" w:sz="0" w:space="0" w:color="auto"/>
        <w:bottom w:val="none" w:sz="0" w:space="0" w:color="auto"/>
        <w:right w:val="none" w:sz="0" w:space="0" w:color="auto"/>
      </w:divBdr>
    </w:div>
    <w:div w:id="107697988">
      <w:bodyDiv w:val="1"/>
      <w:marLeft w:val="0"/>
      <w:marRight w:val="0"/>
      <w:marTop w:val="0"/>
      <w:marBottom w:val="0"/>
      <w:divBdr>
        <w:top w:val="none" w:sz="0" w:space="0" w:color="auto"/>
        <w:left w:val="none" w:sz="0" w:space="0" w:color="auto"/>
        <w:bottom w:val="none" w:sz="0" w:space="0" w:color="auto"/>
        <w:right w:val="none" w:sz="0" w:space="0" w:color="auto"/>
      </w:divBdr>
    </w:div>
    <w:div w:id="107699221">
      <w:bodyDiv w:val="1"/>
      <w:marLeft w:val="0"/>
      <w:marRight w:val="0"/>
      <w:marTop w:val="0"/>
      <w:marBottom w:val="0"/>
      <w:divBdr>
        <w:top w:val="none" w:sz="0" w:space="0" w:color="auto"/>
        <w:left w:val="none" w:sz="0" w:space="0" w:color="auto"/>
        <w:bottom w:val="none" w:sz="0" w:space="0" w:color="auto"/>
        <w:right w:val="none" w:sz="0" w:space="0" w:color="auto"/>
      </w:divBdr>
    </w:div>
    <w:div w:id="107747195">
      <w:bodyDiv w:val="1"/>
      <w:marLeft w:val="0"/>
      <w:marRight w:val="0"/>
      <w:marTop w:val="0"/>
      <w:marBottom w:val="0"/>
      <w:divBdr>
        <w:top w:val="none" w:sz="0" w:space="0" w:color="auto"/>
        <w:left w:val="none" w:sz="0" w:space="0" w:color="auto"/>
        <w:bottom w:val="none" w:sz="0" w:space="0" w:color="auto"/>
        <w:right w:val="none" w:sz="0" w:space="0" w:color="auto"/>
      </w:divBdr>
    </w:div>
    <w:div w:id="107819618">
      <w:bodyDiv w:val="1"/>
      <w:marLeft w:val="0"/>
      <w:marRight w:val="0"/>
      <w:marTop w:val="0"/>
      <w:marBottom w:val="0"/>
      <w:divBdr>
        <w:top w:val="none" w:sz="0" w:space="0" w:color="auto"/>
        <w:left w:val="none" w:sz="0" w:space="0" w:color="auto"/>
        <w:bottom w:val="none" w:sz="0" w:space="0" w:color="auto"/>
        <w:right w:val="none" w:sz="0" w:space="0" w:color="auto"/>
      </w:divBdr>
    </w:div>
    <w:div w:id="107822579">
      <w:bodyDiv w:val="1"/>
      <w:marLeft w:val="0"/>
      <w:marRight w:val="0"/>
      <w:marTop w:val="0"/>
      <w:marBottom w:val="0"/>
      <w:divBdr>
        <w:top w:val="none" w:sz="0" w:space="0" w:color="auto"/>
        <w:left w:val="none" w:sz="0" w:space="0" w:color="auto"/>
        <w:bottom w:val="none" w:sz="0" w:space="0" w:color="auto"/>
        <w:right w:val="none" w:sz="0" w:space="0" w:color="auto"/>
      </w:divBdr>
    </w:div>
    <w:div w:id="107968325">
      <w:bodyDiv w:val="1"/>
      <w:marLeft w:val="0"/>
      <w:marRight w:val="0"/>
      <w:marTop w:val="0"/>
      <w:marBottom w:val="0"/>
      <w:divBdr>
        <w:top w:val="none" w:sz="0" w:space="0" w:color="auto"/>
        <w:left w:val="none" w:sz="0" w:space="0" w:color="auto"/>
        <w:bottom w:val="none" w:sz="0" w:space="0" w:color="auto"/>
        <w:right w:val="none" w:sz="0" w:space="0" w:color="auto"/>
      </w:divBdr>
    </w:div>
    <w:div w:id="108015317">
      <w:bodyDiv w:val="1"/>
      <w:marLeft w:val="0"/>
      <w:marRight w:val="0"/>
      <w:marTop w:val="0"/>
      <w:marBottom w:val="0"/>
      <w:divBdr>
        <w:top w:val="none" w:sz="0" w:space="0" w:color="auto"/>
        <w:left w:val="none" w:sz="0" w:space="0" w:color="auto"/>
        <w:bottom w:val="none" w:sz="0" w:space="0" w:color="auto"/>
        <w:right w:val="none" w:sz="0" w:space="0" w:color="auto"/>
      </w:divBdr>
    </w:div>
    <w:div w:id="108091389">
      <w:bodyDiv w:val="1"/>
      <w:marLeft w:val="0"/>
      <w:marRight w:val="0"/>
      <w:marTop w:val="0"/>
      <w:marBottom w:val="0"/>
      <w:divBdr>
        <w:top w:val="none" w:sz="0" w:space="0" w:color="auto"/>
        <w:left w:val="none" w:sz="0" w:space="0" w:color="auto"/>
        <w:bottom w:val="none" w:sz="0" w:space="0" w:color="auto"/>
        <w:right w:val="none" w:sz="0" w:space="0" w:color="auto"/>
      </w:divBdr>
    </w:div>
    <w:div w:id="108472730">
      <w:bodyDiv w:val="1"/>
      <w:marLeft w:val="0"/>
      <w:marRight w:val="0"/>
      <w:marTop w:val="0"/>
      <w:marBottom w:val="0"/>
      <w:divBdr>
        <w:top w:val="none" w:sz="0" w:space="0" w:color="auto"/>
        <w:left w:val="none" w:sz="0" w:space="0" w:color="auto"/>
        <w:bottom w:val="none" w:sz="0" w:space="0" w:color="auto"/>
        <w:right w:val="none" w:sz="0" w:space="0" w:color="auto"/>
      </w:divBdr>
    </w:div>
    <w:div w:id="108545882">
      <w:bodyDiv w:val="1"/>
      <w:marLeft w:val="0"/>
      <w:marRight w:val="0"/>
      <w:marTop w:val="0"/>
      <w:marBottom w:val="0"/>
      <w:divBdr>
        <w:top w:val="none" w:sz="0" w:space="0" w:color="auto"/>
        <w:left w:val="none" w:sz="0" w:space="0" w:color="auto"/>
        <w:bottom w:val="none" w:sz="0" w:space="0" w:color="auto"/>
        <w:right w:val="none" w:sz="0" w:space="0" w:color="auto"/>
      </w:divBdr>
    </w:div>
    <w:div w:id="108747516">
      <w:bodyDiv w:val="1"/>
      <w:marLeft w:val="0"/>
      <w:marRight w:val="0"/>
      <w:marTop w:val="0"/>
      <w:marBottom w:val="0"/>
      <w:divBdr>
        <w:top w:val="none" w:sz="0" w:space="0" w:color="auto"/>
        <w:left w:val="none" w:sz="0" w:space="0" w:color="auto"/>
        <w:bottom w:val="none" w:sz="0" w:space="0" w:color="auto"/>
        <w:right w:val="none" w:sz="0" w:space="0" w:color="auto"/>
      </w:divBdr>
    </w:div>
    <w:div w:id="109009965">
      <w:bodyDiv w:val="1"/>
      <w:marLeft w:val="0"/>
      <w:marRight w:val="0"/>
      <w:marTop w:val="0"/>
      <w:marBottom w:val="0"/>
      <w:divBdr>
        <w:top w:val="none" w:sz="0" w:space="0" w:color="auto"/>
        <w:left w:val="none" w:sz="0" w:space="0" w:color="auto"/>
        <w:bottom w:val="none" w:sz="0" w:space="0" w:color="auto"/>
        <w:right w:val="none" w:sz="0" w:space="0" w:color="auto"/>
      </w:divBdr>
    </w:div>
    <w:div w:id="109057935">
      <w:bodyDiv w:val="1"/>
      <w:marLeft w:val="0"/>
      <w:marRight w:val="0"/>
      <w:marTop w:val="0"/>
      <w:marBottom w:val="0"/>
      <w:divBdr>
        <w:top w:val="none" w:sz="0" w:space="0" w:color="auto"/>
        <w:left w:val="none" w:sz="0" w:space="0" w:color="auto"/>
        <w:bottom w:val="none" w:sz="0" w:space="0" w:color="auto"/>
        <w:right w:val="none" w:sz="0" w:space="0" w:color="auto"/>
      </w:divBdr>
    </w:div>
    <w:div w:id="109469700">
      <w:bodyDiv w:val="1"/>
      <w:marLeft w:val="0"/>
      <w:marRight w:val="0"/>
      <w:marTop w:val="0"/>
      <w:marBottom w:val="0"/>
      <w:divBdr>
        <w:top w:val="none" w:sz="0" w:space="0" w:color="auto"/>
        <w:left w:val="none" w:sz="0" w:space="0" w:color="auto"/>
        <w:bottom w:val="none" w:sz="0" w:space="0" w:color="auto"/>
        <w:right w:val="none" w:sz="0" w:space="0" w:color="auto"/>
      </w:divBdr>
    </w:div>
    <w:div w:id="109863464">
      <w:bodyDiv w:val="1"/>
      <w:marLeft w:val="0"/>
      <w:marRight w:val="0"/>
      <w:marTop w:val="0"/>
      <w:marBottom w:val="0"/>
      <w:divBdr>
        <w:top w:val="none" w:sz="0" w:space="0" w:color="auto"/>
        <w:left w:val="none" w:sz="0" w:space="0" w:color="auto"/>
        <w:bottom w:val="none" w:sz="0" w:space="0" w:color="auto"/>
        <w:right w:val="none" w:sz="0" w:space="0" w:color="auto"/>
      </w:divBdr>
    </w:div>
    <w:div w:id="109906860">
      <w:bodyDiv w:val="1"/>
      <w:marLeft w:val="0"/>
      <w:marRight w:val="0"/>
      <w:marTop w:val="0"/>
      <w:marBottom w:val="0"/>
      <w:divBdr>
        <w:top w:val="none" w:sz="0" w:space="0" w:color="auto"/>
        <w:left w:val="none" w:sz="0" w:space="0" w:color="auto"/>
        <w:bottom w:val="none" w:sz="0" w:space="0" w:color="auto"/>
        <w:right w:val="none" w:sz="0" w:space="0" w:color="auto"/>
      </w:divBdr>
    </w:div>
    <w:div w:id="109934330">
      <w:bodyDiv w:val="1"/>
      <w:marLeft w:val="0"/>
      <w:marRight w:val="0"/>
      <w:marTop w:val="0"/>
      <w:marBottom w:val="0"/>
      <w:divBdr>
        <w:top w:val="none" w:sz="0" w:space="0" w:color="auto"/>
        <w:left w:val="none" w:sz="0" w:space="0" w:color="auto"/>
        <w:bottom w:val="none" w:sz="0" w:space="0" w:color="auto"/>
        <w:right w:val="none" w:sz="0" w:space="0" w:color="auto"/>
      </w:divBdr>
    </w:div>
    <w:div w:id="109975879">
      <w:bodyDiv w:val="1"/>
      <w:marLeft w:val="0"/>
      <w:marRight w:val="0"/>
      <w:marTop w:val="0"/>
      <w:marBottom w:val="0"/>
      <w:divBdr>
        <w:top w:val="none" w:sz="0" w:space="0" w:color="auto"/>
        <w:left w:val="none" w:sz="0" w:space="0" w:color="auto"/>
        <w:bottom w:val="none" w:sz="0" w:space="0" w:color="auto"/>
        <w:right w:val="none" w:sz="0" w:space="0" w:color="auto"/>
      </w:divBdr>
    </w:div>
    <w:div w:id="110050347">
      <w:bodyDiv w:val="1"/>
      <w:marLeft w:val="0"/>
      <w:marRight w:val="0"/>
      <w:marTop w:val="0"/>
      <w:marBottom w:val="0"/>
      <w:divBdr>
        <w:top w:val="none" w:sz="0" w:space="0" w:color="auto"/>
        <w:left w:val="none" w:sz="0" w:space="0" w:color="auto"/>
        <w:bottom w:val="none" w:sz="0" w:space="0" w:color="auto"/>
        <w:right w:val="none" w:sz="0" w:space="0" w:color="auto"/>
      </w:divBdr>
    </w:div>
    <w:div w:id="110128215">
      <w:bodyDiv w:val="1"/>
      <w:marLeft w:val="0"/>
      <w:marRight w:val="0"/>
      <w:marTop w:val="0"/>
      <w:marBottom w:val="0"/>
      <w:divBdr>
        <w:top w:val="none" w:sz="0" w:space="0" w:color="auto"/>
        <w:left w:val="none" w:sz="0" w:space="0" w:color="auto"/>
        <w:bottom w:val="none" w:sz="0" w:space="0" w:color="auto"/>
        <w:right w:val="none" w:sz="0" w:space="0" w:color="auto"/>
      </w:divBdr>
    </w:div>
    <w:div w:id="110632034">
      <w:bodyDiv w:val="1"/>
      <w:marLeft w:val="0"/>
      <w:marRight w:val="0"/>
      <w:marTop w:val="0"/>
      <w:marBottom w:val="0"/>
      <w:divBdr>
        <w:top w:val="none" w:sz="0" w:space="0" w:color="auto"/>
        <w:left w:val="none" w:sz="0" w:space="0" w:color="auto"/>
        <w:bottom w:val="none" w:sz="0" w:space="0" w:color="auto"/>
        <w:right w:val="none" w:sz="0" w:space="0" w:color="auto"/>
      </w:divBdr>
    </w:div>
    <w:div w:id="111285319">
      <w:bodyDiv w:val="1"/>
      <w:marLeft w:val="0"/>
      <w:marRight w:val="0"/>
      <w:marTop w:val="0"/>
      <w:marBottom w:val="0"/>
      <w:divBdr>
        <w:top w:val="none" w:sz="0" w:space="0" w:color="auto"/>
        <w:left w:val="none" w:sz="0" w:space="0" w:color="auto"/>
        <w:bottom w:val="none" w:sz="0" w:space="0" w:color="auto"/>
        <w:right w:val="none" w:sz="0" w:space="0" w:color="auto"/>
      </w:divBdr>
    </w:div>
    <w:div w:id="111287889">
      <w:bodyDiv w:val="1"/>
      <w:marLeft w:val="0"/>
      <w:marRight w:val="0"/>
      <w:marTop w:val="0"/>
      <w:marBottom w:val="0"/>
      <w:divBdr>
        <w:top w:val="none" w:sz="0" w:space="0" w:color="auto"/>
        <w:left w:val="none" w:sz="0" w:space="0" w:color="auto"/>
        <w:bottom w:val="none" w:sz="0" w:space="0" w:color="auto"/>
        <w:right w:val="none" w:sz="0" w:space="0" w:color="auto"/>
      </w:divBdr>
    </w:div>
    <w:div w:id="111291242">
      <w:bodyDiv w:val="1"/>
      <w:marLeft w:val="0"/>
      <w:marRight w:val="0"/>
      <w:marTop w:val="0"/>
      <w:marBottom w:val="0"/>
      <w:divBdr>
        <w:top w:val="none" w:sz="0" w:space="0" w:color="auto"/>
        <w:left w:val="none" w:sz="0" w:space="0" w:color="auto"/>
        <w:bottom w:val="none" w:sz="0" w:space="0" w:color="auto"/>
        <w:right w:val="none" w:sz="0" w:space="0" w:color="auto"/>
      </w:divBdr>
    </w:div>
    <w:div w:id="111292827">
      <w:bodyDiv w:val="1"/>
      <w:marLeft w:val="0"/>
      <w:marRight w:val="0"/>
      <w:marTop w:val="0"/>
      <w:marBottom w:val="0"/>
      <w:divBdr>
        <w:top w:val="none" w:sz="0" w:space="0" w:color="auto"/>
        <w:left w:val="none" w:sz="0" w:space="0" w:color="auto"/>
        <w:bottom w:val="none" w:sz="0" w:space="0" w:color="auto"/>
        <w:right w:val="none" w:sz="0" w:space="0" w:color="auto"/>
      </w:divBdr>
    </w:div>
    <w:div w:id="111443554">
      <w:bodyDiv w:val="1"/>
      <w:marLeft w:val="0"/>
      <w:marRight w:val="0"/>
      <w:marTop w:val="0"/>
      <w:marBottom w:val="0"/>
      <w:divBdr>
        <w:top w:val="none" w:sz="0" w:space="0" w:color="auto"/>
        <w:left w:val="none" w:sz="0" w:space="0" w:color="auto"/>
        <w:bottom w:val="none" w:sz="0" w:space="0" w:color="auto"/>
        <w:right w:val="none" w:sz="0" w:space="0" w:color="auto"/>
      </w:divBdr>
    </w:div>
    <w:div w:id="111872686">
      <w:bodyDiv w:val="1"/>
      <w:marLeft w:val="0"/>
      <w:marRight w:val="0"/>
      <w:marTop w:val="0"/>
      <w:marBottom w:val="0"/>
      <w:divBdr>
        <w:top w:val="none" w:sz="0" w:space="0" w:color="auto"/>
        <w:left w:val="none" w:sz="0" w:space="0" w:color="auto"/>
        <w:bottom w:val="none" w:sz="0" w:space="0" w:color="auto"/>
        <w:right w:val="none" w:sz="0" w:space="0" w:color="auto"/>
      </w:divBdr>
    </w:div>
    <w:div w:id="111948797">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2217852">
      <w:bodyDiv w:val="1"/>
      <w:marLeft w:val="0"/>
      <w:marRight w:val="0"/>
      <w:marTop w:val="0"/>
      <w:marBottom w:val="0"/>
      <w:divBdr>
        <w:top w:val="none" w:sz="0" w:space="0" w:color="auto"/>
        <w:left w:val="none" w:sz="0" w:space="0" w:color="auto"/>
        <w:bottom w:val="none" w:sz="0" w:space="0" w:color="auto"/>
        <w:right w:val="none" w:sz="0" w:space="0" w:color="auto"/>
      </w:divBdr>
    </w:div>
    <w:div w:id="112602218">
      <w:bodyDiv w:val="1"/>
      <w:marLeft w:val="0"/>
      <w:marRight w:val="0"/>
      <w:marTop w:val="0"/>
      <w:marBottom w:val="0"/>
      <w:divBdr>
        <w:top w:val="none" w:sz="0" w:space="0" w:color="auto"/>
        <w:left w:val="none" w:sz="0" w:space="0" w:color="auto"/>
        <w:bottom w:val="none" w:sz="0" w:space="0" w:color="auto"/>
        <w:right w:val="none" w:sz="0" w:space="0" w:color="auto"/>
      </w:divBdr>
    </w:div>
    <w:div w:id="112673881">
      <w:bodyDiv w:val="1"/>
      <w:marLeft w:val="0"/>
      <w:marRight w:val="0"/>
      <w:marTop w:val="0"/>
      <w:marBottom w:val="0"/>
      <w:divBdr>
        <w:top w:val="none" w:sz="0" w:space="0" w:color="auto"/>
        <w:left w:val="none" w:sz="0" w:space="0" w:color="auto"/>
        <w:bottom w:val="none" w:sz="0" w:space="0" w:color="auto"/>
        <w:right w:val="none" w:sz="0" w:space="0" w:color="auto"/>
      </w:divBdr>
    </w:div>
    <w:div w:id="113402716">
      <w:bodyDiv w:val="1"/>
      <w:marLeft w:val="0"/>
      <w:marRight w:val="0"/>
      <w:marTop w:val="0"/>
      <w:marBottom w:val="0"/>
      <w:divBdr>
        <w:top w:val="none" w:sz="0" w:space="0" w:color="auto"/>
        <w:left w:val="none" w:sz="0" w:space="0" w:color="auto"/>
        <w:bottom w:val="none" w:sz="0" w:space="0" w:color="auto"/>
        <w:right w:val="none" w:sz="0" w:space="0" w:color="auto"/>
      </w:divBdr>
    </w:div>
    <w:div w:id="113404658">
      <w:bodyDiv w:val="1"/>
      <w:marLeft w:val="0"/>
      <w:marRight w:val="0"/>
      <w:marTop w:val="0"/>
      <w:marBottom w:val="0"/>
      <w:divBdr>
        <w:top w:val="none" w:sz="0" w:space="0" w:color="auto"/>
        <w:left w:val="none" w:sz="0" w:space="0" w:color="auto"/>
        <w:bottom w:val="none" w:sz="0" w:space="0" w:color="auto"/>
        <w:right w:val="none" w:sz="0" w:space="0" w:color="auto"/>
      </w:divBdr>
    </w:div>
    <w:div w:id="114251272">
      <w:bodyDiv w:val="1"/>
      <w:marLeft w:val="0"/>
      <w:marRight w:val="0"/>
      <w:marTop w:val="0"/>
      <w:marBottom w:val="0"/>
      <w:divBdr>
        <w:top w:val="none" w:sz="0" w:space="0" w:color="auto"/>
        <w:left w:val="none" w:sz="0" w:space="0" w:color="auto"/>
        <w:bottom w:val="none" w:sz="0" w:space="0" w:color="auto"/>
        <w:right w:val="none" w:sz="0" w:space="0" w:color="auto"/>
      </w:divBdr>
    </w:div>
    <w:div w:id="114294900">
      <w:bodyDiv w:val="1"/>
      <w:marLeft w:val="0"/>
      <w:marRight w:val="0"/>
      <w:marTop w:val="0"/>
      <w:marBottom w:val="0"/>
      <w:divBdr>
        <w:top w:val="none" w:sz="0" w:space="0" w:color="auto"/>
        <w:left w:val="none" w:sz="0" w:space="0" w:color="auto"/>
        <w:bottom w:val="none" w:sz="0" w:space="0" w:color="auto"/>
        <w:right w:val="none" w:sz="0" w:space="0" w:color="auto"/>
      </w:divBdr>
    </w:div>
    <w:div w:id="114370606">
      <w:bodyDiv w:val="1"/>
      <w:marLeft w:val="0"/>
      <w:marRight w:val="0"/>
      <w:marTop w:val="0"/>
      <w:marBottom w:val="0"/>
      <w:divBdr>
        <w:top w:val="none" w:sz="0" w:space="0" w:color="auto"/>
        <w:left w:val="none" w:sz="0" w:space="0" w:color="auto"/>
        <w:bottom w:val="none" w:sz="0" w:space="0" w:color="auto"/>
        <w:right w:val="none" w:sz="0" w:space="0" w:color="auto"/>
      </w:divBdr>
    </w:div>
    <w:div w:id="114714208">
      <w:bodyDiv w:val="1"/>
      <w:marLeft w:val="0"/>
      <w:marRight w:val="0"/>
      <w:marTop w:val="0"/>
      <w:marBottom w:val="0"/>
      <w:divBdr>
        <w:top w:val="none" w:sz="0" w:space="0" w:color="auto"/>
        <w:left w:val="none" w:sz="0" w:space="0" w:color="auto"/>
        <w:bottom w:val="none" w:sz="0" w:space="0" w:color="auto"/>
        <w:right w:val="none" w:sz="0" w:space="0" w:color="auto"/>
      </w:divBdr>
    </w:div>
    <w:div w:id="114714875">
      <w:bodyDiv w:val="1"/>
      <w:marLeft w:val="0"/>
      <w:marRight w:val="0"/>
      <w:marTop w:val="0"/>
      <w:marBottom w:val="0"/>
      <w:divBdr>
        <w:top w:val="none" w:sz="0" w:space="0" w:color="auto"/>
        <w:left w:val="none" w:sz="0" w:space="0" w:color="auto"/>
        <w:bottom w:val="none" w:sz="0" w:space="0" w:color="auto"/>
        <w:right w:val="none" w:sz="0" w:space="0" w:color="auto"/>
      </w:divBdr>
    </w:div>
    <w:div w:id="114914190">
      <w:bodyDiv w:val="1"/>
      <w:marLeft w:val="0"/>
      <w:marRight w:val="0"/>
      <w:marTop w:val="0"/>
      <w:marBottom w:val="0"/>
      <w:divBdr>
        <w:top w:val="none" w:sz="0" w:space="0" w:color="auto"/>
        <w:left w:val="none" w:sz="0" w:space="0" w:color="auto"/>
        <w:bottom w:val="none" w:sz="0" w:space="0" w:color="auto"/>
        <w:right w:val="none" w:sz="0" w:space="0" w:color="auto"/>
      </w:divBdr>
    </w:div>
    <w:div w:id="115150245">
      <w:bodyDiv w:val="1"/>
      <w:marLeft w:val="0"/>
      <w:marRight w:val="0"/>
      <w:marTop w:val="0"/>
      <w:marBottom w:val="0"/>
      <w:divBdr>
        <w:top w:val="none" w:sz="0" w:space="0" w:color="auto"/>
        <w:left w:val="none" w:sz="0" w:space="0" w:color="auto"/>
        <w:bottom w:val="none" w:sz="0" w:space="0" w:color="auto"/>
        <w:right w:val="none" w:sz="0" w:space="0" w:color="auto"/>
      </w:divBdr>
    </w:div>
    <w:div w:id="115175396">
      <w:bodyDiv w:val="1"/>
      <w:marLeft w:val="0"/>
      <w:marRight w:val="0"/>
      <w:marTop w:val="0"/>
      <w:marBottom w:val="0"/>
      <w:divBdr>
        <w:top w:val="none" w:sz="0" w:space="0" w:color="auto"/>
        <w:left w:val="none" w:sz="0" w:space="0" w:color="auto"/>
        <w:bottom w:val="none" w:sz="0" w:space="0" w:color="auto"/>
        <w:right w:val="none" w:sz="0" w:space="0" w:color="auto"/>
      </w:divBdr>
    </w:div>
    <w:div w:id="115223591">
      <w:bodyDiv w:val="1"/>
      <w:marLeft w:val="0"/>
      <w:marRight w:val="0"/>
      <w:marTop w:val="0"/>
      <w:marBottom w:val="0"/>
      <w:divBdr>
        <w:top w:val="none" w:sz="0" w:space="0" w:color="auto"/>
        <w:left w:val="none" w:sz="0" w:space="0" w:color="auto"/>
        <w:bottom w:val="none" w:sz="0" w:space="0" w:color="auto"/>
        <w:right w:val="none" w:sz="0" w:space="0" w:color="auto"/>
      </w:divBdr>
    </w:div>
    <w:div w:id="115489074">
      <w:bodyDiv w:val="1"/>
      <w:marLeft w:val="0"/>
      <w:marRight w:val="0"/>
      <w:marTop w:val="0"/>
      <w:marBottom w:val="0"/>
      <w:divBdr>
        <w:top w:val="none" w:sz="0" w:space="0" w:color="auto"/>
        <w:left w:val="none" w:sz="0" w:space="0" w:color="auto"/>
        <w:bottom w:val="none" w:sz="0" w:space="0" w:color="auto"/>
        <w:right w:val="none" w:sz="0" w:space="0" w:color="auto"/>
      </w:divBdr>
    </w:div>
    <w:div w:id="115561062">
      <w:bodyDiv w:val="1"/>
      <w:marLeft w:val="0"/>
      <w:marRight w:val="0"/>
      <w:marTop w:val="0"/>
      <w:marBottom w:val="0"/>
      <w:divBdr>
        <w:top w:val="none" w:sz="0" w:space="0" w:color="auto"/>
        <w:left w:val="none" w:sz="0" w:space="0" w:color="auto"/>
        <w:bottom w:val="none" w:sz="0" w:space="0" w:color="auto"/>
        <w:right w:val="none" w:sz="0" w:space="0" w:color="auto"/>
      </w:divBdr>
    </w:div>
    <w:div w:id="115802942">
      <w:bodyDiv w:val="1"/>
      <w:marLeft w:val="0"/>
      <w:marRight w:val="0"/>
      <w:marTop w:val="0"/>
      <w:marBottom w:val="0"/>
      <w:divBdr>
        <w:top w:val="none" w:sz="0" w:space="0" w:color="auto"/>
        <w:left w:val="none" w:sz="0" w:space="0" w:color="auto"/>
        <w:bottom w:val="none" w:sz="0" w:space="0" w:color="auto"/>
        <w:right w:val="none" w:sz="0" w:space="0" w:color="auto"/>
      </w:divBdr>
    </w:div>
    <w:div w:id="116030202">
      <w:bodyDiv w:val="1"/>
      <w:marLeft w:val="0"/>
      <w:marRight w:val="0"/>
      <w:marTop w:val="0"/>
      <w:marBottom w:val="0"/>
      <w:divBdr>
        <w:top w:val="none" w:sz="0" w:space="0" w:color="auto"/>
        <w:left w:val="none" w:sz="0" w:space="0" w:color="auto"/>
        <w:bottom w:val="none" w:sz="0" w:space="0" w:color="auto"/>
        <w:right w:val="none" w:sz="0" w:space="0" w:color="auto"/>
      </w:divBdr>
    </w:div>
    <w:div w:id="116068227">
      <w:bodyDiv w:val="1"/>
      <w:marLeft w:val="0"/>
      <w:marRight w:val="0"/>
      <w:marTop w:val="0"/>
      <w:marBottom w:val="0"/>
      <w:divBdr>
        <w:top w:val="none" w:sz="0" w:space="0" w:color="auto"/>
        <w:left w:val="none" w:sz="0" w:space="0" w:color="auto"/>
        <w:bottom w:val="none" w:sz="0" w:space="0" w:color="auto"/>
        <w:right w:val="none" w:sz="0" w:space="0" w:color="auto"/>
      </w:divBdr>
    </w:div>
    <w:div w:id="116069460">
      <w:bodyDiv w:val="1"/>
      <w:marLeft w:val="0"/>
      <w:marRight w:val="0"/>
      <w:marTop w:val="0"/>
      <w:marBottom w:val="0"/>
      <w:divBdr>
        <w:top w:val="none" w:sz="0" w:space="0" w:color="auto"/>
        <w:left w:val="none" w:sz="0" w:space="0" w:color="auto"/>
        <w:bottom w:val="none" w:sz="0" w:space="0" w:color="auto"/>
        <w:right w:val="none" w:sz="0" w:space="0" w:color="auto"/>
      </w:divBdr>
    </w:div>
    <w:div w:id="116215628">
      <w:bodyDiv w:val="1"/>
      <w:marLeft w:val="0"/>
      <w:marRight w:val="0"/>
      <w:marTop w:val="0"/>
      <w:marBottom w:val="0"/>
      <w:divBdr>
        <w:top w:val="none" w:sz="0" w:space="0" w:color="auto"/>
        <w:left w:val="none" w:sz="0" w:space="0" w:color="auto"/>
        <w:bottom w:val="none" w:sz="0" w:space="0" w:color="auto"/>
        <w:right w:val="none" w:sz="0" w:space="0" w:color="auto"/>
      </w:divBdr>
    </w:div>
    <w:div w:id="116219554">
      <w:bodyDiv w:val="1"/>
      <w:marLeft w:val="0"/>
      <w:marRight w:val="0"/>
      <w:marTop w:val="0"/>
      <w:marBottom w:val="0"/>
      <w:divBdr>
        <w:top w:val="none" w:sz="0" w:space="0" w:color="auto"/>
        <w:left w:val="none" w:sz="0" w:space="0" w:color="auto"/>
        <w:bottom w:val="none" w:sz="0" w:space="0" w:color="auto"/>
        <w:right w:val="none" w:sz="0" w:space="0" w:color="auto"/>
      </w:divBdr>
    </w:div>
    <w:div w:id="116291239">
      <w:bodyDiv w:val="1"/>
      <w:marLeft w:val="0"/>
      <w:marRight w:val="0"/>
      <w:marTop w:val="0"/>
      <w:marBottom w:val="0"/>
      <w:divBdr>
        <w:top w:val="none" w:sz="0" w:space="0" w:color="auto"/>
        <w:left w:val="none" w:sz="0" w:space="0" w:color="auto"/>
        <w:bottom w:val="none" w:sz="0" w:space="0" w:color="auto"/>
        <w:right w:val="none" w:sz="0" w:space="0" w:color="auto"/>
      </w:divBdr>
    </w:div>
    <w:div w:id="116293553">
      <w:bodyDiv w:val="1"/>
      <w:marLeft w:val="0"/>
      <w:marRight w:val="0"/>
      <w:marTop w:val="0"/>
      <w:marBottom w:val="0"/>
      <w:divBdr>
        <w:top w:val="none" w:sz="0" w:space="0" w:color="auto"/>
        <w:left w:val="none" w:sz="0" w:space="0" w:color="auto"/>
        <w:bottom w:val="none" w:sz="0" w:space="0" w:color="auto"/>
        <w:right w:val="none" w:sz="0" w:space="0" w:color="auto"/>
      </w:divBdr>
    </w:div>
    <w:div w:id="116336185">
      <w:bodyDiv w:val="1"/>
      <w:marLeft w:val="0"/>
      <w:marRight w:val="0"/>
      <w:marTop w:val="0"/>
      <w:marBottom w:val="0"/>
      <w:divBdr>
        <w:top w:val="none" w:sz="0" w:space="0" w:color="auto"/>
        <w:left w:val="none" w:sz="0" w:space="0" w:color="auto"/>
        <w:bottom w:val="none" w:sz="0" w:space="0" w:color="auto"/>
        <w:right w:val="none" w:sz="0" w:space="0" w:color="auto"/>
      </w:divBdr>
    </w:div>
    <w:div w:id="116409686">
      <w:bodyDiv w:val="1"/>
      <w:marLeft w:val="0"/>
      <w:marRight w:val="0"/>
      <w:marTop w:val="0"/>
      <w:marBottom w:val="0"/>
      <w:divBdr>
        <w:top w:val="none" w:sz="0" w:space="0" w:color="auto"/>
        <w:left w:val="none" w:sz="0" w:space="0" w:color="auto"/>
        <w:bottom w:val="none" w:sz="0" w:space="0" w:color="auto"/>
        <w:right w:val="none" w:sz="0" w:space="0" w:color="auto"/>
      </w:divBdr>
    </w:div>
    <w:div w:id="116677674">
      <w:bodyDiv w:val="1"/>
      <w:marLeft w:val="0"/>
      <w:marRight w:val="0"/>
      <w:marTop w:val="0"/>
      <w:marBottom w:val="0"/>
      <w:divBdr>
        <w:top w:val="none" w:sz="0" w:space="0" w:color="auto"/>
        <w:left w:val="none" w:sz="0" w:space="0" w:color="auto"/>
        <w:bottom w:val="none" w:sz="0" w:space="0" w:color="auto"/>
        <w:right w:val="none" w:sz="0" w:space="0" w:color="auto"/>
      </w:divBdr>
    </w:div>
    <w:div w:id="117456456">
      <w:bodyDiv w:val="1"/>
      <w:marLeft w:val="0"/>
      <w:marRight w:val="0"/>
      <w:marTop w:val="0"/>
      <w:marBottom w:val="0"/>
      <w:divBdr>
        <w:top w:val="none" w:sz="0" w:space="0" w:color="auto"/>
        <w:left w:val="none" w:sz="0" w:space="0" w:color="auto"/>
        <w:bottom w:val="none" w:sz="0" w:space="0" w:color="auto"/>
        <w:right w:val="none" w:sz="0" w:space="0" w:color="auto"/>
      </w:divBdr>
    </w:div>
    <w:div w:id="117993490">
      <w:bodyDiv w:val="1"/>
      <w:marLeft w:val="0"/>
      <w:marRight w:val="0"/>
      <w:marTop w:val="0"/>
      <w:marBottom w:val="0"/>
      <w:divBdr>
        <w:top w:val="none" w:sz="0" w:space="0" w:color="auto"/>
        <w:left w:val="none" w:sz="0" w:space="0" w:color="auto"/>
        <w:bottom w:val="none" w:sz="0" w:space="0" w:color="auto"/>
        <w:right w:val="none" w:sz="0" w:space="0" w:color="auto"/>
      </w:divBdr>
    </w:div>
    <w:div w:id="117995848">
      <w:bodyDiv w:val="1"/>
      <w:marLeft w:val="0"/>
      <w:marRight w:val="0"/>
      <w:marTop w:val="0"/>
      <w:marBottom w:val="0"/>
      <w:divBdr>
        <w:top w:val="none" w:sz="0" w:space="0" w:color="auto"/>
        <w:left w:val="none" w:sz="0" w:space="0" w:color="auto"/>
        <w:bottom w:val="none" w:sz="0" w:space="0" w:color="auto"/>
        <w:right w:val="none" w:sz="0" w:space="0" w:color="auto"/>
      </w:divBdr>
    </w:div>
    <w:div w:id="118111796">
      <w:bodyDiv w:val="1"/>
      <w:marLeft w:val="0"/>
      <w:marRight w:val="0"/>
      <w:marTop w:val="0"/>
      <w:marBottom w:val="0"/>
      <w:divBdr>
        <w:top w:val="none" w:sz="0" w:space="0" w:color="auto"/>
        <w:left w:val="none" w:sz="0" w:space="0" w:color="auto"/>
        <w:bottom w:val="none" w:sz="0" w:space="0" w:color="auto"/>
        <w:right w:val="none" w:sz="0" w:space="0" w:color="auto"/>
      </w:divBdr>
    </w:div>
    <w:div w:id="118381577">
      <w:bodyDiv w:val="1"/>
      <w:marLeft w:val="0"/>
      <w:marRight w:val="0"/>
      <w:marTop w:val="0"/>
      <w:marBottom w:val="0"/>
      <w:divBdr>
        <w:top w:val="none" w:sz="0" w:space="0" w:color="auto"/>
        <w:left w:val="none" w:sz="0" w:space="0" w:color="auto"/>
        <w:bottom w:val="none" w:sz="0" w:space="0" w:color="auto"/>
        <w:right w:val="none" w:sz="0" w:space="0" w:color="auto"/>
      </w:divBdr>
    </w:div>
    <w:div w:id="118381900">
      <w:bodyDiv w:val="1"/>
      <w:marLeft w:val="0"/>
      <w:marRight w:val="0"/>
      <w:marTop w:val="0"/>
      <w:marBottom w:val="0"/>
      <w:divBdr>
        <w:top w:val="none" w:sz="0" w:space="0" w:color="auto"/>
        <w:left w:val="none" w:sz="0" w:space="0" w:color="auto"/>
        <w:bottom w:val="none" w:sz="0" w:space="0" w:color="auto"/>
        <w:right w:val="none" w:sz="0" w:space="0" w:color="auto"/>
      </w:divBdr>
    </w:div>
    <w:div w:id="118424673">
      <w:bodyDiv w:val="1"/>
      <w:marLeft w:val="0"/>
      <w:marRight w:val="0"/>
      <w:marTop w:val="0"/>
      <w:marBottom w:val="0"/>
      <w:divBdr>
        <w:top w:val="none" w:sz="0" w:space="0" w:color="auto"/>
        <w:left w:val="none" w:sz="0" w:space="0" w:color="auto"/>
        <w:bottom w:val="none" w:sz="0" w:space="0" w:color="auto"/>
        <w:right w:val="none" w:sz="0" w:space="0" w:color="auto"/>
      </w:divBdr>
    </w:div>
    <w:div w:id="118767739">
      <w:bodyDiv w:val="1"/>
      <w:marLeft w:val="0"/>
      <w:marRight w:val="0"/>
      <w:marTop w:val="0"/>
      <w:marBottom w:val="0"/>
      <w:divBdr>
        <w:top w:val="none" w:sz="0" w:space="0" w:color="auto"/>
        <w:left w:val="none" w:sz="0" w:space="0" w:color="auto"/>
        <w:bottom w:val="none" w:sz="0" w:space="0" w:color="auto"/>
        <w:right w:val="none" w:sz="0" w:space="0" w:color="auto"/>
      </w:divBdr>
    </w:div>
    <w:div w:id="119955937">
      <w:bodyDiv w:val="1"/>
      <w:marLeft w:val="0"/>
      <w:marRight w:val="0"/>
      <w:marTop w:val="0"/>
      <w:marBottom w:val="0"/>
      <w:divBdr>
        <w:top w:val="none" w:sz="0" w:space="0" w:color="auto"/>
        <w:left w:val="none" w:sz="0" w:space="0" w:color="auto"/>
        <w:bottom w:val="none" w:sz="0" w:space="0" w:color="auto"/>
        <w:right w:val="none" w:sz="0" w:space="0" w:color="auto"/>
      </w:divBdr>
    </w:div>
    <w:div w:id="119959363">
      <w:bodyDiv w:val="1"/>
      <w:marLeft w:val="0"/>
      <w:marRight w:val="0"/>
      <w:marTop w:val="0"/>
      <w:marBottom w:val="0"/>
      <w:divBdr>
        <w:top w:val="none" w:sz="0" w:space="0" w:color="auto"/>
        <w:left w:val="none" w:sz="0" w:space="0" w:color="auto"/>
        <w:bottom w:val="none" w:sz="0" w:space="0" w:color="auto"/>
        <w:right w:val="none" w:sz="0" w:space="0" w:color="auto"/>
      </w:divBdr>
    </w:div>
    <w:div w:id="119998372">
      <w:bodyDiv w:val="1"/>
      <w:marLeft w:val="0"/>
      <w:marRight w:val="0"/>
      <w:marTop w:val="0"/>
      <w:marBottom w:val="0"/>
      <w:divBdr>
        <w:top w:val="none" w:sz="0" w:space="0" w:color="auto"/>
        <w:left w:val="none" w:sz="0" w:space="0" w:color="auto"/>
        <w:bottom w:val="none" w:sz="0" w:space="0" w:color="auto"/>
        <w:right w:val="none" w:sz="0" w:space="0" w:color="auto"/>
      </w:divBdr>
    </w:div>
    <w:div w:id="120420140">
      <w:bodyDiv w:val="1"/>
      <w:marLeft w:val="0"/>
      <w:marRight w:val="0"/>
      <w:marTop w:val="0"/>
      <w:marBottom w:val="0"/>
      <w:divBdr>
        <w:top w:val="none" w:sz="0" w:space="0" w:color="auto"/>
        <w:left w:val="none" w:sz="0" w:space="0" w:color="auto"/>
        <w:bottom w:val="none" w:sz="0" w:space="0" w:color="auto"/>
        <w:right w:val="none" w:sz="0" w:space="0" w:color="auto"/>
      </w:divBdr>
    </w:div>
    <w:div w:id="120467801">
      <w:bodyDiv w:val="1"/>
      <w:marLeft w:val="0"/>
      <w:marRight w:val="0"/>
      <w:marTop w:val="0"/>
      <w:marBottom w:val="0"/>
      <w:divBdr>
        <w:top w:val="none" w:sz="0" w:space="0" w:color="auto"/>
        <w:left w:val="none" w:sz="0" w:space="0" w:color="auto"/>
        <w:bottom w:val="none" w:sz="0" w:space="0" w:color="auto"/>
        <w:right w:val="none" w:sz="0" w:space="0" w:color="auto"/>
      </w:divBdr>
    </w:div>
    <w:div w:id="120467874">
      <w:bodyDiv w:val="1"/>
      <w:marLeft w:val="0"/>
      <w:marRight w:val="0"/>
      <w:marTop w:val="0"/>
      <w:marBottom w:val="0"/>
      <w:divBdr>
        <w:top w:val="none" w:sz="0" w:space="0" w:color="auto"/>
        <w:left w:val="none" w:sz="0" w:space="0" w:color="auto"/>
        <w:bottom w:val="none" w:sz="0" w:space="0" w:color="auto"/>
        <w:right w:val="none" w:sz="0" w:space="0" w:color="auto"/>
      </w:divBdr>
    </w:div>
    <w:div w:id="120536181">
      <w:bodyDiv w:val="1"/>
      <w:marLeft w:val="0"/>
      <w:marRight w:val="0"/>
      <w:marTop w:val="0"/>
      <w:marBottom w:val="0"/>
      <w:divBdr>
        <w:top w:val="none" w:sz="0" w:space="0" w:color="auto"/>
        <w:left w:val="none" w:sz="0" w:space="0" w:color="auto"/>
        <w:bottom w:val="none" w:sz="0" w:space="0" w:color="auto"/>
        <w:right w:val="none" w:sz="0" w:space="0" w:color="auto"/>
      </w:divBdr>
    </w:div>
    <w:div w:id="121002400">
      <w:bodyDiv w:val="1"/>
      <w:marLeft w:val="0"/>
      <w:marRight w:val="0"/>
      <w:marTop w:val="0"/>
      <w:marBottom w:val="0"/>
      <w:divBdr>
        <w:top w:val="none" w:sz="0" w:space="0" w:color="auto"/>
        <w:left w:val="none" w:sz="0" w:space="0" w:color="auto"/>
        <w:bottom w:val="none" w:sz="0" w:space="0" w:color="auto"/>
        <w:right w:val="none" w:sz="0" w:space="0" w:color="auto"/>
      </w:divBdr>
    </w:div>
    <w:div w:id="121119267">
      <w:bodyDiv w:val="1"/>
      <w:marLeft w:val="0"/>
      <w:marRight w:val="0"/>
      <w:marTop w:val="0"/>
      <w:marBottom w:val="0"/>
      <w:divBdr>
        <w:top w:val="none" w:sz="0" w:space="0" w:color="auto"/>
        <w:left w:val="none" w:sz="0" w:space="0" w:color="auto"/>
        <w:bottom w:val="none" w:sz="0" w:space="0" w:color="auto"/>
        <w:right w:val="none" w:sz="0" w:space="0" w:color="auto"/>
      </w:divBdr>
    </w:div>
    <w:div w:id="121123443">
      <w:bodyDiv w:val="1"/>
      <w:marLeft w:val="0"/>
      <w:marRight w:val="0"/>
      <w:marTop w:val="0"/>
      <w:marBottom w:val="0"/>
      <w:divBdr>
        <w:top w:val="none" w:sz="0" w:space="0" w:color="auto"/>
        <w:left w:val="none" w:sz="0" w:space="0" w:color="auto"/>
        <w:bottom w:val="none" w:sz="0" w:space="0" w:color="auto"/>
        <w:right w:val="none" w:sz="0" w:space="0" w:color="auto"/>
      </w:divBdr>
    </w:div>
    <w:div w:id="121269145">
      <w:bodyDiv w:val="1"/>
      <w:marLeft w:val="0"/>
      <w:marRight w:val="0"/>
      <w:marTop w:val="0"/>
      <w:marBottom w:val="0"/>
      <w:divBdr>
        <w:top w:val="none" w:sz="0" w:space="0" w:color="auto"/>
        <w:left w:val="none" w:sz="0" w:space="0" w:color="auto"/>
        <w:bottom w:val="none" w:sz="0" w:space="0" w:color="auto"/>
        <w:right w:val="none" w:sz="0" w:space="0" w:color="auto"/>
      </w:divBdr>
    </w:div>
    <w:div w:id="121652090">
      <w:bodyDiv w:val="1"/>
      <w:marLeft w:val="0"/>
      <w:marRight w:val="0"/>
      <w:marTop w:val="0"/>
      <w:marBottom w:val="0"/>
      <w:divBdr>
        <w:top w:val="none" w:sz="0" w:space="0" w:color="auto"/>
        <w:left w:val="none" w:sz="0" w:space="0" w:color="auto"/>
        <w:bottom w:val="none" w:sz="0" w:space="0" w:color="auto"/>
        <w:right w:val="none" w:sz="0" w:space="0" w:color="auto"/>
      </w:divBdr>
    </w:div>
    <w:div w:id="121701495">
      <w:bodyDiv w:val="1"/>
      <w:marLeft w:val="0"/>
      <w:marRight w:val="0"/>
      <w:marTop w:val="0"/>
      <w:marBottom w:val="0"/>
      <w:divBdr>
        <w:top w:val="none" w:sz="0" w:space="0" w:color="auto"/>
        <w:left w:val="none" w:sz="0" w:space="0" w:color="auto"/>
        <w:bottom w:val="none" w:sz="0" w:space="0" w:color="auto"/>
        <w:right w:val="none" w:sz="0" w:space="0" w:color="auto"/>
      </w:divBdr>
    </w:div>
    <w:div w:id="121963271">
      <w:bodyDiv w:val="1"/>
      <w:marLeft w:val="0"/>
      <w:marRight w:val="0"/>
      <w:marTop w:val="0"/>
      <w:marBottom w:val="0"/>
      <w:divBdr>
        <w:top w:val="none" w:sz="0" w:space="0" w:color="auto"/>
        <w:left w:val="none" w:sz="0" w:space="0" w:color="auto"/>
        <w:bottom w:val="none" w:sz="0" w:space="0" w:color="auto"/>
        <w:right w:val="none" w:sz="0" w:space="0" w:color="auto"/>
      </w:divBdr>
    </w:div>
    <w:div w:id="122239917">
      <w:bodyDiv w:val="1"/>
      <w:marLeft w:val="0"/>
      <w:marRight w:val="0"/>
      <w:marTop w:val="0"/>
      <w:marBottom w:val="0"/>
      <w:divBdr>
        <w:top w:val="none" w:sz="0" w:space="0" w:color="auto"/>
        <w:left w:val="none" w:sz="0" w:space="0" w:color="auto"/>
        <w:bottom w:val="none" w:sz="0" w:space="0" w:color="auto"/>
        <w:right w:val="none" w:sz="0" w:space="0" w:color="auto"/>
      </w:divBdr>
    </w:div>
    <w:div w:id="122891887">
      <w:bodyDiv w:val="1"/>
      <w:marLeft w:val="0"/>
      <w:marRight w:val="0"/>
      <w:marTop w:val="0"/>
      <w:marBottom w:val="0"/>
      <w:divBdr>
        <w:top w:val="none" w:sz="0" w:space="0" w:color="auto"/>
        <w:left w:val="none" w:sz="0" w:space="0" w:color="auto"/>
        <w:bottom w:val="none" w:sz="0" w:space="0" w:color="auto"/>
        <w:right w:val="none" w:sz="0" w:space="0" w:color="auto"/>
      </w:divBdr>
    </w:div>
    <w:div w:id="123280997">
      <w:bodyDiv w:val="1"/>
      <w:marLeft w:val="0"/>
      <w:marRight w:val="0"/>
      <w:marTop w:val="0"/>
      <w:marBottom w:val="0"/>
      <w:divBdr>
        <w:top w:val="none" w:sz="0" w:space="0" w:color="auto"/>
        <w:left w:val="none" w:sz="0" w:space="0" w:color="auto"/>
        <w:bottom w:val="none" w:sz="0" w:space="0" w:color="auto"/>
        <w:right w:val="none" w:sz="0" w:space="0" w:color="auto"/>
      </w:divBdr>
    </w:div>
    <w:div w:id="123423776">
      <w:bodyDiv w:val="1"/>
      <w:marLeft w:val="0"/>
      <w:marRight w:val="0"/>
      <w:marTop w:val="0"/>
      <w:marBottom w:val="0"/>
      <w:divBdr>
        <w:top w:val="none" w:sz="0" w:space="0" w:color="auto"/>
        <w:left w:val="none" w:sz="0" w:space="0" w:color="auto"/>
        <w:bottom w:val="none" w:sz="0" w:space="0" w:color="auto"/>
        <w:right w:val="none" w:sz="0" w:space="0" w:color="auto"/>
      </w:divBdr>
    </w:div>
    <w:div w:id="123428319">
      <w:bodyDiv w:val="1"/>
      <w:marLeft w:val="0"/>
      <w:marRight w:val="0"/>
      <w:marTop w:val="0"/>
      <w:marBottom w:val="0"/>
      <w:divBdr>
        <w:top w:val="none" w:sz="0" w:space="0" w:color="auto"/>
        <w:left w:val="none" w:sz="0" w:space="0" w:color="auto"/>
        <w:bottom w:val="none" w:sz="0" w:space="0" w:color="auto"/>
        <w:right w:val="none" w:sz="0" w:space="0" w:color="auto"/>
      </w:divBdr>
    </w:div>
    <w:div w:id="123431576">
      <w:bodyDiv w:val="1"/>
      <w:marLeft w:val="0"/>
      <w:marRight w:val="0"/>
      <w:marTop w:val="0"/>
      <w:marBottom w:val="0"/>
      <w:divBdr>
        <w:top w:val="none" w:sz="0" w:space="0" w:color="auto"/>
        <w:left w:val="none" w:sz="0" w:space="0" w:color="auto"/>
        <w:bottom w:val="none" w:sz="0" w:space="0" w:color="auto"/>
        <w:right w:val="none" w:sz="0" w:space="0" w:color="auto"/>
      </w:divBdr>
    </w:div>
    <w:div w:id="123551044">
      <w:bodyDiv w:val="1"/>
      <w:marLeft w:val="0"/>
      <w:marRight w:val="0"/>
      <w:marTop w:val="0"/>
      <w:marBottom w:val="0"/>
      <w:divBdr>
        <w:top w:val="none" w:sz="0" w:space="0" w:color="auto"/>
        <w:left w:val="none" w:sz="0" w:space="0" w:color="auto"/>
        <w:bottom w:val="none" w:sz="0" w:space="0" w:color="auto"/>
        <w:right w:val="none" w:sz="0" w:space="0" w:color="auto"/>
      </w:divBdr>
    </w:div>
    <w:div w:id="123744359">
      <w:bodyDiv w:val="1"/>
      <w:marLeft w:val="0"/>
      <w:marRight w:val="0"/>
      <w:marTop w:val="0"/>
      <w:marBottom w:val="0"/>
      <w:divBdr>
        <w:top w:val="none" w:sz="0" w:space="0" w:color="auto"/>
        <w:left w:val="none" w:sz="0" w:space="0" w:color="auto"/>
        <w:bottom w:val="none" w:sz="0" w:space="0" w:color="auto"/>
        <w:right w:val="none" w:sz="0" w:space="0" w:color="auto"/>
      </w:divBdr>
    </w:div>
    <w:div w:id="123889404">
      <w:bodyDiv w:val="1"/>
      <w:marLeft w:val="0"/>
      <w:marRight w:val="0"/>
      <w:marTop w:val="0"/>
      <w:marBottom w:val="0"/>
      <w:divBdr>
        <w:top w:val="none" w:sz="0" w:space="0" w:color="auto"/>
        <w:left w:val="none" w:sz="0" w:space="0" w:color="auto"/>
        <w:bottom w:val="none" w:sz="0" w:space="0" w:color="auto"/>
        <w:right w:val="none" w:sz="0" w:space="0" w:color="auto"/>
      </w:divBdr>
    </w:div>
    <w:div w:id="123929747">
      <w:bodyDiv w:val="1"/>
      <w:marLeft w:val="0"/>
      <w:marRight w:val="0"/>
      <w:marTop w:val="0"/>
      <w:marBottom w:val="0"/>
      <w:divBdr>
        <w:top w:val="none" w:sz="0" w:space="0" w:color="auto"/>
        <w:left w:val="none" w:sz="0" w:space="0" w:color="auto"/>
        <w:bottom w:val="none" w:sz="0" w:space="0" w:color="auto"/>
        <w:right w:val="none" w:sz="0" w:space="0" w:color="auto"/>
      </w:divBdr>
    </w:div>
    <w:div w:id="124126289">
      <w:bodyDiv w:val="1"/>
      <w:marLeft w:val="0"/>
      <w:marRight w:val="0"/>
      <w:marTop w:val="0"/>
      <w:marBottom w:val="0"/>
      <w:divBdr>
        <w:top w:val="none" w:sz="0" w:space="0" w:color="auto"/>
        <w:left w:val="none" w:sz="0" w:space="0" w:color="auto"/>
        <w:bottom w:val="none" w:sz="0" w:space="0" w:color="auto"/>
        <w:right w:val="none" w:sz="0" w:space="0" w:color="auto"/>
      </w:divBdr>
    </w:div>
    <w:div w:id="124200890">
      <w:bodyDiv w:val="1"/>
      <w:marLeft w:val="0"/>
      <w:marRight w:val="0"/>
      <w:marTop w:val="0"/>
      <w:marBottom w:val="0"/>
      <w:divBdr>
        <w:top w:val="none" w:sz="0" w:space="0" w:color="auto"/>
        <w:left w:val="none" w:sz="0" w:space="0" w:color="auto"/>
        <w:bottom w:val="none" w:sz="0" w:space="0" w:color="auto"/>
        <w:right w:val="none" w:sz="0" w:space="0" w:color="auto"/>
      </w:divBdr>
    </w:div>
    <w:div w:id="124586567">
      <w:bodyDiv w:val="1"/>
      <w:marLeft w:val="0"/>
      <w:marRight w:val="0"/>
      <w:marTop w:val="0"/>
      <w:marBottom w:val="0"/>
      <w:divBdr>
        <w:top w:val="none" w:sz="0" w:space="0" w:color="auto"/>
        <w:left w:val="none" w:sz="0" w:space="0" w:color="auto"/>
        <w:bottom w:val="none" w:sz="0" w:space="0" w:color="auto"/>
        <w:right w:val="none" w:sz="0" w:space="0" w:color="auto"/>
      </w:divBdr>
    </w:div>
    <w:div w:id="124668071">
      <w:bodyDiv w:val="1"/>
      <w:marLeft w:val="0"/>
      <w:marRight w:val="0"/>
      <w:marTop w:val="0"/>
      <w:marBottom w:val="0"/>
      <w:divBdr>
        <w:top w:val="none" w:sz="0" w:space="0" w:color="auto"/>
        <w:left w:val="none" w:sz="0" w:space="0" w:color="auto"/>
        <w:bottom w:val="none" w:sz="0" w:space="0" w:color="auto"/>
        <w:right w:val="none" w:sz="0" w:space="0" w:color="auto"/>
      </w:divBdr>
    </w:div>
    <w:div w:id="124929943">
      <w:bodyDiv w:val="1"/>
      <w:marLeft w:val="0"/>
      <w:marRight w:val="0"/>
      <w:marTop w:val="0"/>
      <w:marBottom w:val="0"/>
      <w:divBdr>
        <w:top w:val="none" w:sz="0" w:space="0" w:color="auto"/>
        <w:left w:val="none" w:sz="0" w:space="0" w:color="auto"/>
        <w:bottom w:val="none" w:sz="0" w:space="0" w:color="auto"/>
        <w:right w:val="none" w:sz="0" w:space="0" w:color="auto"/>
      </w:divBdr>
    </w:div>
    <w:div w:id="124934997">
      <w:bodyDiv w:val="1"/>
      <w:marLeft w:val="0"/>
      <w:marRight w:val="0"/>
      <w:marTop w:val="0"/>
      <w:marBottom w:val="0"/>
      <w:divBdr>
        <w:top w:val="none" w:sz="0" w:space="0" w:color="auto"/>
        <w:left w:val="none" w:sz="0" w:space="0" w:color="auto"/>
        <w:bottom w:val="none" w:sz="0" w:space="0" w:color="auto"/>
        <w:right w:val="none" w:sz="0" w:space="0" w:color="auto"/>
      </w:divBdr>
    </w:div>
    <w:div w:id="125054173">
      <w:bodyDiv w:val="1"/>
      <w:marLeft w:val="0"/>
      <w:marRight w:val="0"/>
      <w:marTop w:val="0"/>
      <w:marBottom w:val="0"/>
      <w:divBdr>
        <w:top w:val="none" w:sz="0" w:space="0" w:color="auto"/>
        <w:left w:val="none" w:sz="0" w:space="0" w:color="auto"/>
        <w:bottom w:val="none" w:sz="0" w:space="0" w:color="auto"/>
        <w:right w:val="none" w:sz="0" w:space="0" w:color="auto"/>
      </w:divBdr>
    </w:div>
    <w:div w:id="125389686">
      <w:bodyDiv w:val="1"/>
      <w:marLeft w:val="0"/>
      <w:marRight w:val="0"/>
      <w:marTop w:val="0"/>
      <w:marBottom w:val="0"/>
      <w:divBdr>
        <w:top w:val="none" w:sz="0" w:space="0" w:color="auto"/>
        <w:left w:val="none" w:sz="0" w:space="0" w:color="auto"/>
        <w:bottom w:val="none" w:sz="0" w:space="0" w:color="auto"/>
        <w:right w:val="none" w:sz="0" w:space="0" w:color="auto"/>
      </w:divBdr>
    </w:div>
    <w:div w:id="125660701">
      <w:bodyDiv w:val="1"/>
      <w:marLeft w:val="0"/>
      <w:marRight w:val="0"/>
      <w:marTop w:val="0"/>
      <w:marBottom w:val="0"/>
      <w:divBdr>
        <w:top w:val="none" w:sz="0" w:space="0" w:color="auto"/>
        <w:left w:val="none" w:sz="0" w:space="0" w:color="auto"/>
        <w:bottom w:val="none" w:sz="0" w:space="0" w:color="auto"/>
        <w:right w:val="none" w:sz="0" w:space="0" w:color="auto"/>
      </w:divBdr>
    </w:div>
    <w:div w:id="125975413">
      <w:bodyDiv w:val="1"/>
      <w:marLeft w:val="0"/>
      <w:marRight w:val="0"/>
      <w:marTop w:val="0"/>
      <w:marBottom w:val="0"/>
      <w:divBdr>
        <w:top w:val="none" w:sz="0" w:space="0" w:color="auto"/>
        <w:left w:val="none" w:sz="0" w:space="0" w:color="auto"/>
        <w:bottom w:val="none" w:sz="0" w:space="0" w:color="auto"/>
        <w:right w:val="none" w:sz="0" w:space="0" w:color="auto"/>
      </w:divBdr>
    </w:div>
    <w:div w:id="126356430">
      <w:bodyDiv w:val="1"/>
      <w:marLeft w:val="0"/>
      <w:marRight w:val="0"/>
      <w:marTop w:val="0"/>
      <w:marBottom w:val="0"/>
      <w:divBdr>
        <w:top w:val="none" w:sz="0" w:space="0" w:color="auto"/>
        <w:left w:val="none" w:sz="0" w:space="0" w:color="auto"/>
        <w:bottom w:val="none" w:sz="0" w:space="0" w:color="auto"/>
        <w:right w:val="none" w:sz="0" w:space="0" w:color="auto"/>
      </w:divBdr>
    </w:div>
    <w:div w:id="126514818">
      <w:bodyDiv w:val="1"/>
      <w:marLeft w:val="0"/>
      <w:marRight w:val="0"/>
      <w:marTop w:val="0"/>
      <w:marBottom w:val="0"/>
      <w:divBdr>
        <w:top w:val="none" w:sz="0" w:space="0" w:color="auto"/>
        <w:left w:val="none" w:sz="0" w:space="0" w:color="auto"/>
        <w:bottom w:val="none" w:sz="0" w:space="0" w:color="auto"/>
        <w:right w:val="none" w:sz="0" w:space="0" w:color="auto"/>
      </w:divBdr>
    </w:div>
    <w:div w:id="126515402">
      <w:bodyDiv w:val="1"/>
      <w:marLeft w:val="0"/>
      <w:marRight w:val="0"/>
      <w:marTop w:val="0"/>
      <w:marBottom w:val="0"/>
      <w:divBdr>
        <w:top w:val="none" w:sz="0" w:space="0" w:color="auto"/>
        <w:left w:val="none" w:sz="0" w:space="0" w:color="auto"/>
        <w:bottom w:val="none" w:sz="0" w:space="0" w:color="auto"/>
        <w:right w:val="none" w:sz="0" w:space="0" w:color="auto"/>
      </w:divBdr>
    </w:div>
    <w:div w:id="126629076">
      <w:bodyDiv w:val="1"/>
      <w:marLeft w:val="0"/>
      <w:marRight w:val="0"/>
      <w:marTop w:val="0"/>
      <w:marBottom w:val="0"/>
      <w:divBdr>
        <w:top w:val="none" w:sz="0" w:space="0" w:color="auto"/>
        <w:left w:val="none" w:sz="0" w:space="0" w:color="auto"/>
        <w:bottom w:val="none" w:sz="0" w:space="0" w:color="auto"/>
        <w:right w:val="none" w:sz="0" w:space="0" w:color="auto"/>
      </w:divBdr>
    </w:div>
    <w:div w:id="126630752">
      <w:bodyDiv w:val="1"/>
      <w:marLeft w:val="0"/>
      <w:marRight w:val="0"/>
      <w:marTop w:val="0"/>
      <w:marBottom w:val="0"/>
      <w:divBdr>
        <w:top w:val="none" w:sz="0" w:space="0" w:color="auto"/>
        <w:left w:val="none" w:sz="0" w:space="0" w:color="auto"/>
        <w:bottom w:val="none" w:sz="0" w:space="0" w:color="auto"/>
        <w:right w:val="none" w:sz="0" w:space="0" w:color="auto"/>
      </w:divBdr>
    </w:div>
    <w:div w:id="126633986">
      <w:bodyDiv w:val="1"/>
      <w:marLeft w:val="0"/>
      <w:marRight w:val="0"/>
      <w:marTop w:val="0"/>
      <w:marBottom w:val="0"/>
      <w:divBdr>
        <w:top w:val="none" w:sz="0" w:space="0" w:color="auto"/>
        <w:left w:val="none" w:sz="0" w:space="0" w:color="auto"/>
        <w:bottom w:val="none" w:sz="0" w:space="0" w:color="auto"/>
        <w:right w:val="none" w:sz="0" w:space="0" w:color="auto"/>
      </w:divBdr>
    </w:div>
    <w:div w:id="126898179">
      <w:bodyDiv w:val="1"/>
      <w:marLeft w:val="0"/>
      <w:marRight w:val="0"/>
      <w:marTop w:val="0"/>
      <w:marBottom w:val="0"/>
      <w:divBdr>
        <w:top w:val="none" w:sz="0" w:space="0" w:color="auto"/>
        <w:left w:val="none" w:sz="0" w:space="0" w:color="auto"/>
        <w:bottom w:val="none" w:sz="0" w:space="0" w:color="auto"/>
        <w:right w:val="none" w:sz="0" w:space="0" w:color="auto"/>
      </w:divBdr>
    </w:div>
    <w:div w:id="126945445">
      <w:bodyDiv w:val="1"/>
      <w:marLeft w:val="0"/>
      <w:marRight w:val="0"/>
      <w:marTop w:val="0"/>
      <w:marBottom w:val="0"/>
      <w:divBdr>
        <w:top w:val="none" w:sz="0" w:space="0" w:color="auto"/>
        <w:left w:val="none" w:sz="0" w:space="0" w:color="auto"/>
        <w:bottom w:val="none" w:sz="0" w:space="0" w:color="auto"/>
        <w:right w:val="none" w:sz="0" w:space="0" w:color="auto"/>
      </w:divBdr>
    </w:div>
    <w:div w:id="126971011">
      <w:bodyDiv w:val="1"/>
      <w:marLeft w:val="0"/>
      <w:marRight w:val="0"/>
      <w:marTop w:val="0"/>
      <w:marBottom w:val="0"/>
      <w:divBdr>
        <w:top w:val="none" w:sz="0" w:space="0" w:color="auto"/>
        <w:left w:val="none" w:sz="0" w:space="0" w:color="auto"/>
        <w:bottom w:val="none" w:sz="0" w:space="0" w:color="auto"/>
        <w:right w:val="none" w:sz="0" w:space="0" w:color="auto"/>
      </w:divBdr>
    </w:div>
    <w:div w:id="126975014">
      <w:bodyDiv w:val="1"/>
      <w:marLeft w:val="0"/>
      <w:marRight w:val="0"/>
      <w:marTop w:val="0"/>
      <w:marBottom w:val="0"/>
      <w:divBdr>
        <w:top w:val="none" w:sz="0" w:space="0" w:color="auto"/>
        <w:left w:val="none" w:sz="0" w:space="0" w:color="auto"/>
        <w:bottom w:val="none" w:sz="0" w:space="0" w:color="auto"/>
        <w:right w:val="none" w:sz="0" w:space="0" w:color="auto"/>
      </w:divBdr>
    </w:div>
    <w:div w:id="127403634">
      <w:bodyDiv w:val="1"/>
      <w:marLeft w:val="0"/>
      <w:marRight w:val="0"/>
      <w:marTop w:val="0"/>
      <w:marBottom w:val="0"/>
      <w:divBdr>
        <w:top w:val="none" w:sz="0" w:space="0" w:color="auto"/>
        <w:left w:val="none" w:sz="0" w:space="0" w:color="auto"/>
        <w:bottom w:val="none" w:sz="0" w:space="0" w:color="auto"/>
        <w:right w:val="none" w:sz="0" w:space="0" w:color="auto"/>
      </w:divBdr>
    </w:div>
    <w:div w:id="127669883">
      <w:bodyDiv w:val="1"/>
      <w:marLeft w:val="0"/>
      <w:marRight w:val="0"/>
      <w:marTop w:val="0"/>
      <w:marBottom w:val="0"/>
      <w:divBdr>
        <w:top w:val="none" w:sz="0" w:space="0" w:color="auto"/>
        <w:left w:val="none" w:sz="0" w:space="0" w:color="auto"/>
        <w:bottom w:val="none" w:sz="0" w:space="0" w:color="auto"/>
        <w:right w:val="none" w:sz="0" w:space="0" w:color="auto"/>
      </w:divBdr>
    </w:div>
    <w:div w:id="127671732">
      <w:bodyDiv w:val="1"/>
      <w:marLeft w:val="0"/>
      <w:marRight w:val="0"/>
      <w:marTop w:val="0"/>
      <w:marBottom w:val="0"/>
      <w:divBdr>
        <w:top w:val="none" w:sz="0" w:space="0" w:color="auto"/>
        <w:left w:val="none" w:sz="0" w:space="0" w:color="auto"/>
        <w:bottom w:val="none" w:sz="0" w:space="0" w:color="auto"/>
        <w:right w:val="none" w:sz="0" w:space="0" w:color="auto"/>
      </w:divBdr>
    </w:div>
    <w:div w:id="127674907">
      <w:bodyDiv w:val="1"/>
      <w:marLeft w:val="0"/>
      <w:marRight w:val="0"/>
      <w:marTop w:val="0"/>
      <w:marBottom w:val="0"/>
      <w:divBdr>
        <w:top w:val="none" w:sz="0" w:space="0" w:color="auto"/>
        <w:left w:val="none" w:sz="0" w:space="0" w:color="auto"/>
        <w:bottom w:val="none" w:sz="0" w:space="0" w:color="auto"/>
        <w:right w:val="none" w:sz="0" w:space="0" w:color="auto"/>
      </w:divBdr>
    </w:div>
    <w:div w:id="128478982">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056707">
      <w:bodyDiv w:val="1"/>
      <w:marLeft w:val="0"/>
      <w:marRight w:val="0"/>
      <w:marTop w:val="0"/>
      <w:marBottom w:val="0"/>
      <w:divBdr>
        <w:top w:val="none" w:sz="0" w:space="0" w:color="auto"/>
        <w:left w:val="none" w:sz="0" w:space="0" w:color="auto"/>
        <w:bottom w:val="none" w:sz="0" w:space="0" w:color="auto"/>
        <w:right w:val="none" w:sz="0" w:space="0" w:color="auto"/>
      </w:divBdr>
    </w:div>
    <w:div w:id="129713176">
      <w:bodyDiv w:val="1"/>
      <w:marLeft w:val="0"/>
      <w:marRight w:val="0"/>
      <w:marTop w:val="0"/>
      <w:marBottom w:val="0"/>
      <w:divBdr>
        <w:top w:val="none" w:sz="0" w:space="0" w:color="auto"/>
        <w:left w:val="none" w:sz="0" w:space="0" w:color="auto"/>
        <w:bottom w:val="none" w:sz="0" w:space="0" w:color="auto"/>
        <w:right w:val="none" w:sz="0" w:space="0" w:color="auto"/>
      </w:divBdr>
    </w:div>
    <w:div w:id="129786201">
      <w:bodyDiv w:val="1"/>
      <w:marLeft w:val="0"/>
      <w:marRight w:val="0"/>
      <w:marTop w:val="0"/>
      <w:marBottom w:val="0"/>
      <w:divBdr>
        <w:top w:val="none" w:sz="0" w:space="0" w:color="auto"/>
        <w:left w:val="none" w:sz="0" w:space="0" w:color="auto"/>
        <w:bottom w:val="none" w:sz="0" w:space="0" w:color="auto"/>
        <w:right w:val="none" w:sz="0" w:space="0" w:color="auto"/>
      </w:divBdr>
    </w:div>
    <w:div w:id="130221624">
      <w:bodyDiv w:val="1"/>
      <w:marLeft w:val="0"/>
      <w:marRight w:val="0"/>
      <w:marTop w:val="0"/>
      <w:marBottom w:val="0"/>
      <w:divBdr>
        <w:top w:val="none" w:sz="0" w:space="0" w:color="auto"/>
        <w:left w:val="none" w:sz="0" w:space="0" w:color="auto"/>
        <w:bottom w:val="none" w:sz="0" w:space="0" w:color="auto"/>
        <w:right w:val="none" w:sz="0" w:space="0" w:color="auto"/>
      </w:divBdr>
    </w:div>
    <w:div w:id="130372574">
      <w:bodyDiv w:val="1"/>
      <w:marLeft w:val="0"/>
      <w:marRight w:val="0"/>
      <w:marTop w:val="0"/>
      <w:marBottom w:val="0"/>
      <w:divBdr>
        <w:top w:val="none" w:sz="0" w:space="0" w:color="auto"/>
        <w:left w:val="none" w:sz="0" w:space="0" w:color="auto"/>
        <w:bottom w:val="none" w:sz="0" w:space="0" w:color="auto"/>
        <w:right w:val="none" w:sz="0" w:space="0" w:color="auto"/>
      </w:divBdr>
    </w:div>
    <w:div w:id="130514310">
      <w:bodyDiv w:val="1"/>
      <w:marLeft w:val="0"/>
      <w:marRight w:val="0"/>
      <w:marTop w:val="0"/>
      <w:marBottom w:val="0"/>
      <w:divBdr>
        <w:top w:val="none" w:sz="0" w:space="0" w:color="auto"/>
        <w:left w:val="none" w:sz="0" w:space="0" w:color="auto"/>
        <w:bottom w:val="none" w:sz="0" w:space="0" w:color="auto"/>
        <w:right w:val="none" w:sz="0" w:space="0" w:color="auto"/>
      </w:divBdr>
    </w:div>
    <w:div w:id="130559555">
      <w:bodyDiv w:val="1"/>
      <w:marLeft w:val="0"/>
      <w:marRight w:val="0"/>
      <w:marTop w:val="0"/>
      <w:marBottom w:val="0"/>
      <w:divBdr>
        <w:top w:val="none" w:sz="0" w:space="0" w:color="auto"/>
        <w:left w:val="none" w:sz="0" w:space="0" w:color="auto"/>
        <w:bottom w:val="none" w:sz="0" w:space="0" w:color="auto"/>
        <w:right w:val="none" w:sz="0" w:space="0" w:color="auto"/>
      </w:divBdr>
    </w:div>
    <w:div w:id="130826986">
      <w:bodyDiv w:val="1"/>
      <w:marLeft w:val="0"/>
      <w:marRight w:val="0"/>
      <w:marTop w:val="0"/>
      <w:marBottom w:val="0"/>
      <w:divBdr>
        <w:top w:val="none" w:sz="0" w:space="0" w:color="auto"/>
        <w:left w:val="none" w:sz="0" w:space="0" w:color="auto"/>
        <w:bottom w:val="none" w:sz="0" w:space="0" w:color="auto"/>
        <w:right w:val="none" w:sz="0" w:space="0" w:color="auto"/>
      </w:divBdr>
    </w:div>
    <w:div w:id="130834445">
      <w:bodyDiv w:val="1"/>
      <w:marLeft w:val="0"/>
      <w:marRight w:val="0"/>
      <w:marTop w:val="0"/>
      <w:marBottom w:val="0"/>
      <w:divBdr>
        <w:top w:val="none" w:sz="0" w:space="0" w:color="auto"/>
        <w:left w:val="none" w:sz="0" w:space="0" w:color="auto"/>
        <w:bottom w:val="none" w:sz="0" w:space="0" w:color="auto"/>
        <w:right w:val="none" w:sz="0" w:space="0" w:color="auto"/>
      </w:divBdr>
    </w:div>
    <w:div w:id="130900578">
      <w:bodyDiv w:val="1"/>
      <w:marLeft w:val="0"/>
      <w:marRight w:val="0"/>
      <w:marTop w:val="0"/>
      <w:marBottom w:val="0"/>
      <w:divBdr>
        <w:top w:val="none" w:sz="0" w:space="0" w:color="auto"/>
        <w:left w:val="none" w:sz="0" w:space="0" w:color="auto"/>
        <w:bottom w:val="none" w:sz="0" w:space="0" w:color="auto"/>
        <w:right w:val="none" w:sz="0" w:space="0" w:color="auto"/>
      </w:divBdr>
    </w:div>
    <w:div w:id="130943309">
      <w:bodyDiv w:val="1"/>
      <w:marLeft w:val="0"/>
      <w:marRight w:val="0"/>
      <w:marTop w:val="0"/>
      <w:marBottom w:val="0"/>
      <w:divBdr>
        <w:top w:val="none" w:sz="0" w:space="0" w:color="auto"/>
        <w:left w:val="none" w:sz="0" w:space="0" w:color="auto"/>
        <w:bottom w:val="none" w:sz="0" w:space="0" w:color="auto"/>
        <w:right w:val="none" w:sz="0" w:space="0" w:color="auto"/>
      </w:divBdr>
    </w:div>
    <w:div w:id="131101396">
      <w:bodyDiv w:val="1"/>
      <w:marLeft w:val="0"/>
      <w:marRight w:val="0"/>
      <w:marTop w:val="0"/>
      <w:marBottom w:val="0"/>
      <w:divBdr>
        <w:top w:val="none" w:sz="0" w:space="0" w:color="auto"/>
        <w:left w:val="none" w:sz="0" w:space="0" w:color="auto"/>
        <w:bottom w:val="none" w:sz="0" w:space="0" w:color="auto"/>
        <w:right w:val="none" w:sz="0" w:space="0" w:color="auto"/>
      </w:divBdr>
    </w:div>
    <w:div w:id="131481862">
      <w:bodyDiv w:val="1"/>
      <w:marLeft w:val="0"/>
      <w:marRight w:val="0"/>
      <w:marTop w:val="0"/>
      <w:marBottom w:val="0"/>
      <w:divBdr>
        <w:top w:val="none" w:sz="0" w:space="0" w:color="auto"/>
        <w:left w:val="none" w:sz="0" w:space="0" w:color="auto"/>
        <w:bottom w:val="none" w:sz="0" w:space="0" w:color="auto"/>
        <w:right w:val="none" w:sz="0" w:space="0" w:color="auto"/>
      </w:divBdr>
    </w:div>
    <w:div w:id="131485686">
      <w:bodyDiv w:val="1"/>
      <w:marLeft w:val="0"/>
      <w:marRight w:val="0"/>
      <w:marTop w:val="0"/>
      <w:marBottom w:val="0"/>
      <w:divBdr>
        <w:top w:val="none" w:sz="0" w:space="0" w:color="auto"/>
        <w:left w:val="none" w:sz="0" w:space="0" w:color="auto"/>
        <w:bottom w:val="none" w:sz="0" w:space="0" w:color="auto"/>
        <w:right w:val="none" w:sz="0" w:space="0" w:color="auto"/>
      </w:divBdr>
    </w:div>
    <w:div w:id="131558769">
      <w:bodyDiv w:val="1"/>
      <w:marLeft w:val="0"/>
      <w:marRight w:val="0"/>
      <w:marTop w:val="0"/>
      <w:marBottom w:val="0"/>
      <w:divBdr>
        <w:top w:val="none" w:sz="0" w:space="0" w:color="auto"/>
        <w:left w:val="none" w:sz="0" w:space="0" w:color="auto"/>
        <w:bottom w:val="none" w:sz="0" w:space="0" w:color="auto"/>
        <w:right w:val="none" w:sz="0" w:space="0" w:color="auto"/>
      </w:divBdr>
    </w:div>
    <w:div w:id="131870796">
      <w:bodyDiv w:val="1"/>
      <w:marLeft w:val="0"/>
      <w:marRight w:val="0"/>
      <w:marTop w:val="0"/>
      <w:marBottom w:val="0"/>
      <w:divBdr>
        <w:top w:val="none" w:sz="0" w:space="0" w:color="auto"/>
        <w:left w:val="none" w:sz="0" w:space="0" w:color="auto"/>
        <w:bottom w:val="none" w:sz="0" w:space="0" w:color="auto"/>
        <w:right w:val="none" w:sz="0" w:space="0" w:color="auto"/>
      </w:divBdr>
    </w:div>
    <w:div w:id="131871200">
      <w:bodyDiv w:val="1"/>
      <w:marLeft w:val="0"/>
      <w:marRight w:val="0"/>
      <w:marTop w:val="0"/>
      <w:marBottom w:val="0"/>
      <w:divBdr>
        <w:top w:val="none" w:sz="0" w:space="0" w:color="auto"/>
        <w:left w:val="none" w:sz="0" w:space="0" w:color="auto"/>
        <w:bottom w:val="none" w:sz="0" w:space="0" w:color="auto"/>
        <w:right w:val="none" w:sz="0" w:space="0" w:color="auto"/>
      </w:divBdr>
    </w:div>
    <w:div w:id="132064770">
      <w:bodyDiv w:val="1"/>
      <w:marLeft w:val="0"/>
      <w:marRight w:val="0"/>
      <w:marTop w:val="0"/>
      <w:marBottom w:val="0"/>
      <w:divBdr>
        <w:top w:val="none" w:sz="0" w:space="0" w:color="auto"/>
        <w:left w:val="none" w:sz="0" w:space="0" w:color="auto"/>
        <w:bottom w:val="none" w:sz="0" w:space="0" w:color="auto"/>
        <w:right w:val="none" w:sz="0" w:space="0" w:color="auto"/>
      </w:divBdr>
    </w:div>
    <w:div w:id="132794308">
      <w:bodyDiv w:val="1"/>
      <w:marLeft w:val="0"/>
      <w:marRight w:val="0"/>
      <w:marTop w:val="0"/>
      <w:marBottom w:val="0"/>
      <w:divBdr>
        <w:top w:val="none" w:sz="0" w:space="0" w:color="auto"/>
        <w:left w:val="none" w:sz="0" w:space="0" w:color="auto"/>
        <w:bottom w:val="none" w:sz="0" w:space="0" w:color="auto"/>
        <w:right w:val="none" w:sz="0" w:space="0" w:color="auto"/>
      </w:divBdr>
    </w:div>
    <w:div w:id="133373263">
      <w:bodyDiv w:val="1"/>
      <w:marLeft w:val="0"/>
      <w:marRight w:val="0"/>
      <w:marTop w:val="0"/>
      <w:marBottom w:val="0"/>
      <w:divBdr>
        <w:top w:val="none" w:sz="0" w:space="0" w:color="auto"/>
        <w:left w:val="none" w:sz="0" w:space="0" w:color="auto"/>
        <w:bottom w:val="none" w:sz="0" w:space="0" w:color="auto"/>
        <w:right w:val="none" w:sz="0" w:space="0" w:color="auto"/>
      </w:divBdr>
    </w:div>
    <w:div w:id="133571735">
      <w:bodyDiv w:val="1"/>
      <w:marLeft w:val="0"/>
      <w:marRight w:val="0"/>
      <w:marTop w:val="0"/>
      <w:marBottom w:val="0"/>
      <w:divBdr>
        <w:top w:val="none" w:sz="0" w:space="0" w:color="auto"/>
        <w:left w:val="none" w:sz="0" w:space="0" w:color="auto"/>
        <w:bottom w:val="none" w:sz="0" w:space="0" w:color="auto"/>
        <w:right w:val="none" w:sz="0" w:space="0" w:color="auto"/>
      </w:divBdr>
    </w:div>
    <w:div w:id="133717996">
      <w:bodyDiv w:val="1"/>
      <w:marLeft w:val="0"/>
      <w:marRight w:val="0"/>
      <w:marTop w:val="0"/>
      <w:marBottom w:val="0"/>
      <w:divBdr>
        <w:top w:val="none" w:sz="0" w:space="0" w:color="auto"/>
        <w:left w:val="none" w:sz="0" w:space="0" w:color="auto"/>
        <w:bottom w:val="none" w:sz="0" w:space="0" w:color="auto"/>
        <w:right w:val="none" w:sz="0" w:space="0" w:color="auto"/>
      </w:divBdr>
    </w:div>
    <w:div w:id="133841730">
      <w:bodyDiv w:val="1"/>
      <w:marLeft w:val="0"/>
      <w:marRight w:val="0"/>
      <w:marTop w:val="0"/>
      <w:marBottom w:val="0"/>
      <w:divBdr>
        <w:top w:val="none" w:sz="0" w:space="0" w:color="auto"/>
        <w:left w:val="none" w:sz="0" w:space="0" w:color="auto"/>
        <w:bottom w:val="none" w:sz="0" w:space="0" w:color="auto"/>
        <w:right w:val="none" w:sz="0" w:space="0" w:color="auto"/>
      </w:divBdr>
    </w:div>
    <w:div w:id="134488393">
      <w:bodyDiv w:val="1"/>
      <w:marLeft w:val="0"/>
      <w:marRight w:val="0"/>
      <w:marTop w:val="0"/>
      <w:marBottom w:val="0"/>
      <w:divBdr>
        <w:top w:val="none" w:sz="0" w:space="0" w:color="auto"/>
        <w:left w:val="none" w:sz="0" w:space="0" w:color="auto"/>
        <w:bottom w:val="none" w:sz="0" w:space="0" w:color="auto"/>
        <w:right w:val="none" w:sz="0" w:space="0" w:color="auto"/>
      </w:divBdr>
    </w:div>
    <w:div w:id="134567451">
      <w:bodyDiv w:val="1"/>
      <w:marLeft w:val="0"/>
      <w:marRight w:val="0"/>
      <w:marTop w:val="0"/>
      <w:marBottom w:val="0"/>
      <w:divBdr>
        <w:top w:val="none" w:sz="0" w:space="0" w:color="auto"/>
        <w:left w:val="none" w:sz="0" w:space="0" w:color="auto"/>
        <w:bottom w:val="none" w:sz="0" w:space="0" w:color="auto"/>
        <w:right w:val="none" w:sz="0" w:space="0" w:color="auto"/>
      </w:divBdr>
    </w:div>
    <w:div w:id="134572955">
      <w:bodyDiv w:val="1"/>
      <w:marLeft w:val="0"/>
      <w:marRight w:val="0"/>
      <w:marTop w:val="0"/>
      <w:marBottom w:val="0"/>
      <w:divBdr>
        <w:top w:val="none" w:sz="0" w:space="0" w:color="auto"/>
        <w:left w:val="none" w:sz="0" w:space="0" w:color="auto"/>
        <w:bottom w:val="none" w:sz="0" w:space="0" w:color="auto"/>
        <w:right w:val="none" w:sz="0" w:space="0" w:color="auto"/>
      </w:divBdr>
    </w:div>
    <w:div w:id="134642298">
      <w:bodyDiv w:val="1"/>
      <w:marLeft w:val="0"/>
      <w:marRight w:val="0"/>
      <w:marTop w:val="0"/>
      <w:marBottom w:val="0"/>
      <w:divBdr>
        <w:top w:val="none" w:sz="0" w:space="0" w:color="auto"/>
        <w:left w:val="none" w:sz="0" w:space="0" w:color="auto"/>
        <w:bottom w:val="none" w:sz="0" w:space="0" w:color="auto"/>
        <w:right w:val="none" w:sz="0" w:space="0" w:color="auto"/>
      </w:divBdr>
    </w:div>
    <w:div w:id="134760570">
      <w:bodyDiv w:val="1"/>
      <w:marLeft w:val="0"/>
      <w:marRight w:val="0"/>
      <w:marTop w:val="0"/>
      <w:marBottom w:val="0"/>
      <w:divBdr>
        <w:top w:val="none" w:sz="0" w:space="0" w:color="auto"/>
        <w:left w:val="none" w:sz="0" w:space="0" w:color="auto"/>
        <w:bottom w:val="none" w:sz="0" w:space="0" w:color="auto"/>
        <w:right w:val="none" w:sz="0" w:space="0" w:color="auto"/>
      </w:divBdr>
    </w:div>
    <w:div w:id="135025831">
      <w:bodyDiv w:val="1"/>
      <w:marLeft w:val="0"/>
      <w:marRight w:val="0"/>
      <w:marTop w:val="0"/>
      <w:marBottom w:val="0"/>
      <w:divBdr>
        <w:top w:val="none" w:sz="0" w:space="0" w:color="auto"/>
        <w:left w:val="none" w:sz="0" w:space="0" w:color="auto"/>
        <w:bottom w:val="none" w:sz="0" w:space="0" w:color="auto"/>
        <w:right w:val="none" w:sz="0" w:space="0" w:color="auto"/>
      </w:divBdr>
    </w:div>
    <w:div w:id="135033358">
      <w:bodyDiv w:val="1"/>
      <w:marLeft w:val="0"/>
      <w:marRight w:val="0"/>
      <w:marTop w:val="0"/>
      <w:marBottom w:val="0"/>
      <w:divBdr>
        <w:top w:val="none" w:sz="0" w:space="0" w:color="auto"/>
        <w:left w:val="none" w:sz="0" w:space="0" w:color="auto"/>
        <w:bottom w:val="none" w:sz="0" w:space="0" w:color="auto"/>
        <w:right w:val="none" w:sz="0" w:space="0" w:color="auto"/>
      </w:divBdr>
    </w:div>
    <w:div w:id="135075929">
      <w:bodyDiv w:val="1"/>
      <w:marLeft w:val="0"/>
      <w:marRight w:val="0"/>
      <w:marTop w:val="0"/>
      <w:marBottom w:val="0"/>
      <w:divBdr>
        <w:top w:val="none" w:sz="0" w:space="0" w:color="auto"/>
        <w:left w:val="none" w:sz="0" w:space="0" w:color="auto"/>
        <w:bottom w:val="none" w:sz="0" w:space="0" w:color="auto"/>
        <w:right w:val="none" w:sz="0" w:space="0" w:color="auto"/>
      </w:divBdr>
    </w:div>
    <w:div w:id="135227315">
      <w:bodyDiv w:val="1"/>
      <w:marLeft w:val="0"/>
      <w:marRight w:val="0"/>
      <w:marTop w:val="0"/>
      <w:marBottom w:val="0"/>
      <w:divBdr>
        <w:top w:val="none" w:sz="0" w:space="0" w:color="auto"/>
        <w:left w:val="none" w:sz="0" w:space="0" w:color="auto"/>
        <w:bottom w:val="none" w:sz="0" w:space="0" w:color="auto"/>
        <w:right w:val="none" w:sz="0" w:space="0" w:color="auto"/>
      </w:divBdr>
    </w:div>
    <w:div w:id="135343004">
      <w:bodyDiv w:val="1"/>
      <w:marLeft w:val="0"/>
      <w:marRight w:val="0"/>
      <w:marTop w:val="0"/>
      <w:marBottom w:val="0"/>
      <w:divBdr>
        <w:top w:val="none" w:sz="0" w:space="0" w:color="auto"/>
        <w:left w:val="none" w:sz="0" w:space="0" w:color="auto"/>
        <w:bottom w:val="none" w:sz="0" w:space="0" w:color="auto"/>
        <w:right w:val="none" w:sz="0" w:space="0" w:color="auto"/>
      </w:divBdr>
    </w:div>
    <w:div w:id="135418163">
      <w:bodyDiv w:val="1"/>
      <w:marLeft w:val="0"/>
      <w:marRight w:val="0"/>
      <w:marTop w:val="0"/>
      <w:marBottom w:val="0"/>
      <w:divBdr>
        <w:top w:val="none" w:sz="0" w:space="0" w:color="auto"/>
        <w:left w:val="none" w:sz="0" w:space="0" w:color="auto"/>
        <w:bottom w:val="none" w:sz="0" w:space="0" w:color="auto"/>
        <w:right w:val="none" w:sz="0" w:space="0" w:color="auto"/>
      </w:divBdr>
    </w:div>
    <w:div w:id="135488121">
      <w:bodyDiv w:val="1"/>
      <w:marLeft w:val="0"/>
      <w:marRight w:val="0"/>
      <w:marTop w:val="0"/>
      <w:marBottom w:val="0"/>
      <w:divBdr>
        <w:top w:val="none" w:sz="0" w:space="0" w:color="auto"/>
        <w:left w:val="none" w:sz="0" w:space="0" w:color="auto"/>
        <w:bottom w:val="none" w:sz="0" w:space="0" w:color="auto"/>
        <w:right w:val="none" w:sz="0" w:space="0" w:color="auto"/>
      </w:divBdr>
    </w:div>
    <w:div w:id="135536052">
      <w:bodyDiv w:val="1"/>
      <w:marLeft w:val="0"/>
      <w:marRight w:val="0"/>
      <w:marTop w:val="0"/>
      <w:marBottom w:val="0"/>
      <w:divBdr>
        <w:top w:val="none" w:sz="0" w:space="0" w:color="auto"/>
        <w:left w:val="none" w:sz="0" w:space="0" w:color="auto"/>
        <w:bottom w:val="none" w:sz="0" w:space="0" w:color="auto"/>
        <w:right w:val="none" w:sz="0" w:space="0" w:color="auto"/>
      </w:divBdr>
    </w:div>
    <w:div w:id="135729387">
      <w:bodyDiv w:val="1"/>
      <w:marLeft w:val="0"/>
      <w:marRight w:val="0"/>
      <w:marTop w:val="0"/>
      <w:marBottom w:val="0"/>
      <w:divBdr>
        <w:top w:val="none" w:sz="0" w:space="0" w:color="auto"/>
        <w:left w:val="none" w:sz="0" w:space="0" w:color="auto"/>
        <w:bottom w:val="none" w:sz="0" w:space="0" w:color="auto"/>
        <w:right w:val="none" w:sz="0" w:space="0" w:color="auto"/>
      </w:divBdr>
    </w:div>
    <w:div w:id="135756571">
      <w:bodyDiv w:val="1"/>
      <w:marLeft w:val="0"/>
      <w:marRight w:val="0"/>
      <w:marTop w:val="0"/>
      <w:marBottom w:val="0"/>
      <w:divBdr>
        <w:top w:val="none" w:sz="0" w:space="0" w:color="auto"/>
        <w:left w:val="none" w:sz="0" w:space="0" w:color="auto"/>
        <w:bottom w:val="none" w:sz="0" w:space="0" w:color="auto"/>
        <w:right w:val="none" w:sz="0" w:space="0" w:color="auto"/>
      </w:divBdr>
    </w:div>
    <w:div w:id="135949401">
      <w:bodyDiv w:val="1"/>
      <w:marLeft w:val="0"/>
      <w:marRight w:val="0"/>
      <w:marTop w:val="0"/>
      <w:marBottom w:val="0"/>
      <w:divBdr>
        <w:top w:val="none" w:sz="0" w:space="0" w:color="auto"/>
        <w:left w:val="none" w:sz="0" w:space="0" w:color="auto"/>
        <w:bottom w:val="none" w:sz="0" w:space="0" w:color="auto"/>
        <w:right w:val="none" w:sz="0" w:space="0" w:color="auto"/>
      </w:divBdr>
    </w:div>
    <w:div w:id="136147135">
      <w:bodyDiv w:val="1"/>
      <w:marLeft w:val="0"/>
      <w:marRight w:val="0"/>
      <w:marTop w:val="0"/>
      <w:marBottom w:val="0"/>
      <w:divBdr>
        <w:top w:val="none" w:sz="0" w:space="0" w:color="auto"/>
        <w:left w:val="none" w:sz="0" w:space="0" w:color="auto"/>
        <w:bottom w:val="none" w:sz="0" w:space="0" w:color="auto"/>
        <w:right w:val="none" w:sz="0" w:space="0" w:color="auto"/>
      </w:divBdr>
    </w:div>
    <w:div w:id="136341236">
      <w:bodyDiv w:val="1"/>
      <w:marLeft w:val="0"/>
      <w:marRight w:val="0"/>
      <w:marTop w:val="0"/>
      <w:marBottom w:val="0"/>
      <w:divBdr>
        <w:top w:val="none" w:sz="0" w:space="0" w:color="auto"/>
        <w:left w:val="none" w:sz="0" w:space="0" w:color="auto"/>
        <w:bottom w:val="none" w:sz="0" w:space="0" w:color="auto"/>
        <w:right w:val="none" w:sz="0" w:space="0" w:color="auto"/>
      </w:divBdr>
    </w:div>
    <w:div w:id="136411518">
      <w:bodyDiv w:val="1"/>
      <w:marLeft w:val="0"/>
      <w:marRight w:val="0"/>
      <w:marTop w:val="0"/>
      <w:marBottom w:val="0"/>
      <w:divBdr>
        <w:top w:val="none" w:sz="0" w:space="0" w:color="auto"/>
        <w:left w:val="none" w:sz="0" w:space="0" w:color="auto"/>
        <w:bottom w:val="none" w:sz="0" w:space="0" w:color="auto"/>
        <w:right w:val="none" w:sz="0" w:space="0" w:color="auto"/>
      </w:divBdr>
    </w:div>
    <w:div w:id="136463242">
      <w:bodyDiv w:val="1"/>
      <w:marLeft w:val="0"/>
      <w:marRight w:val="0"/>
      <w:marTop w:val="0"/>
      <w:marBottom w:val="0"/>
      <w:divBdr>
        <w:top w:val="none" w:sz="0" w:space="0" w:color="auto"/>
        <w:left w:val="none" w:sz="0" w:space="0" w:color="auto"/>
        <w:bottom w:val="none" w:sz="0" w:space="0" w:color="auto"/>
        <w:right w:val="none" w:sz="0" w:space="0" w:color="auto"/>
      </w:divBdr>
    </w:div>
    <w:div w:id="136723878">
      <w:bodyDiv w:val="1"/>
      <w:marLeft w:val="0"/>
      <w:marRight w:val="0"/>
      <w:marTop w:val="0"/>
      <w:marBottom w:val="0"/>
      <w:divBdr>
        <w:top w:val="none" w:sz="0" w:space="0" w:color="auto"/>
        <w:left w:val="none" w:sz="0" w:space="0" w:color="auto"/>
        <w:bottom w:val="none" w:sz="0" w:space="0" w:color="auto"/>
        <w:right w:val="none" w:sz="0" w:space="0" w:color="auto"/>
      </w:divBdr>
    </w:div>
    <w:div w:id="136845250">
      <w:bodyDiv w:val="1"/>
      <w:marLeft w:val="0"/>
      <w:marRight w:val="0"/>
      <w:marTop w:val="0"/>
      <w:marBottom w:val="0"/>
      <w:divBdr>
        <w:top w:val="none" w:sz="0" w:space="0" w:color="auto"/>
        <w:left w:val="none" w:sz="0" w:space="0" w:color="auto"/>
        <w:bottom w:val="none" w:sz="0" w:space="0" w:color="auto"/>
        <w:right w:val="none" w:sz="0" w:space="0" w:color="auto"/>
      </w:divBdr>
    </w:div>
    <w:div w:id="136923322">
      <w:bodyDiv w:val="1"/>
      <w:marLeft w:val="0"/>
      <w:marRight w:val="0"/>
      <w:marTop w:val="0"/>
      <w:marBottom w:val="0"/>
      <w:divBdr>
        <w:top w:val="none" w:sz="0" w:space="0" w:color="auto"/>
        <w:left w:val="none" w:sz="0" w:space="0" w:color="auto"/>
        <w:bottom w:val="none" w:sz="0" w:space="0" w:color="auto"/>
        <w:right w:val="none" w:sz="0" w:space="0" w:color="auto"/>
      </w:divBdr>
    </w:div>
    <w:div w:id="137191141">
      <w:bodyDiv w:val="1"/>
      <w:marLeft w:val="0"/>
      <w:marRight w:val="0"/>
      <w:marTop w:val="0"/>
      <w:marBottom w:val="0"/>
      <w:divBdr>
        <w:top w:val="none" w:sz="0" w:space="0" w:color="auto"/>
        <w:left w:val="none" w:sz="0" w:space="0" w:color="auto"/>
        <w:bottom w:val="none" w:sz="0" w:space="0" w:color="auto"/>
        <w:right w:val="none" w:sz="0" w:space="0" w:color="auto"/>
      </w:divBdr>
    </w:div>
    <w:div w:id="137650306">
      <w:bodyDiv w:val="1"/>
      <w:marLeft w:val="0"/>
      <w:marRight w:val="0"/>
      <w:marTop w:val="0"/>
      <w:marBottom w:val="0"/>
      <w:divBdr>
        <w:top w:val="none" w:sz="0" w:space="0" w:color="auto"/>
        <w:left w:val="none" w:sz="0" w:space="0" w:color="auto"/>
        <w:bottom w:val="none" w:sz="0" w:space="0" w:color="auto"/>
        <w:right w:val="none" w:sz="0" w:space="0" w:color="auto"/>
      </w:divBdr>
    </w:div>
    <w:div w:id="137846919">
      <w:bodyDiv w:val="1"/>
      <w:marLeft w:val="0"/>
      <w:marRight w:val="0"/>
      <w:marTop w:val="0"/>
      <w:marBottom w:val="0"/>
      <w:divBdr>
        <w:top w:val="none" w:sz="0" w:space="0" w:color="auto"/>
        <w:left w:val="none" w:sz="0" w:space="0" w:color="auto"/>
        <w:bottom w:val="none" w:sz="0" w:space="0" w:color="auto"/>
        <w:right w:val="none" w:sz="0" w:space="0" w:color="auto"/>
      </w:divBdr>
    </w:div>
    <w:div w:id="137848357">
      <w:bodyDiv w:val="1"/>
      <w:marLeft w:val="0"/>
      <w:marRight w:val="0"/>
      <w:marTop w:val="0"/>
      <w:marBottom w:val="0"/>
      <w:divBdr>
        <w:top w:val="none" w:sz="0" w:space="0" w:color="auto"/>
        <w:left w:val="none" w:sz="0" w:space="0" w:color="auto"/>
        <w:bottom w:val="none" w:sz="0" w:space="0" w:color="auto"/>
        <w:right w:val="none" w:sz="0" w:space="0" w:color="auto"/>
      </w:divBdr>
    </w:div>
    <w:div w:id="137959210">
      <w:bodyDiv w:val="1"/>
      <w:marLeft w:val="0"/>
      <w:marRight w:val="0"/>
      <w:marTop w:val="0"/>
      <w:marBottom w:val="0"/>
      <w:divBdr>
        <w:top w:val="none" w:sz="0" w:space="0" w:color="auto"/>
        <w:left w:val="none" w:sz="0" w:space="0" w:color="auto"/>
        <w:bottom w:val="none" w:sz="0" w:space="0" w:color="auto"/>
        <w:right w:val="none" w:sz="0" w:space="0" w:color="auto"/>
      </w:divBdr>
    </w:div>
    <w:div w:id="138036169">
      <w:bodyDiv w:val="1"/>
      <w:marLeft w:val="0"/>
      <w:marRight w:val="0"/>
      <w:marTop w:val="0"/>
      <w:marBottom w:val="0"/>
      <w:divBdr>
        <w:top w:val="none" w:sz="0" w:space="0" w:color="auto"/>
        <w:left w:val="none" w:sz="0" w:space="0" w:color="auto"/>
        <w:bottom w:val="none" w:sz="0" w:space="0" w:color="auto"/>
        <w:right w:val="none" w:sz="0" w:space="0" w:color="auto"/>
      </w:divBdr>
    </w:div>
    <w:div w:id="138347927">
      <w:bodyDiv w:val="1"/>
      <w:marLeft w:val="0"/>
      <w:marRight w:val="0"/>
      <w:marTop w:val="0"/>
      <w:marBottom w:val="0"/>
      <w:divBdr>
        <w:top w:val="none" w:sz="0" w:space="0" w:color="auto"/>
        <w:left w:val="none" w:sz="0" w:space="0" w:color="auto"/>
        <w:bottom w:val="none" w:sz="0" w:space="0" w:color="auto"/>
        <w:right w:val="none" w:sz="0" w:space="0" w:color="auto"/>
      </w:divBdr>
    </w:div>
    <w:div w:id="138572614">
      <w:bodyDiv w:val="1"/>
      <w:marLeft w:val="0"/>
      <w:marRight w:val="0"/>
      <w:marTop w:val="0"/>
      <w:marBottom w:val="0"/>
      <w:divBdr>
        <w:top w:val="none" w:sz="0" w:space="0" w:color="auto"/>
        <w:left w:val="none" w:sz="0" w:space="0" w:color="auto"/>
        <w:bottom w:val="none" w:sz="0" w:space="0" w:color="auto"/>
        <w:right w:val="none" w:sz="0" w:space="0" w:color="auto"/>
      </w:divBdr>
    </w:div>
    <w:div w:id="139077539">
      <w:bodyDiv w:val="1"/>
      <w:marLeft w:val="0"/>
      <w:marRight w:val="0"/>
      <w:marTop w:val="0"/>
      <w:marBottom w:val="0"/>
      <w:divBdr>
        <w:top w:val="none" w:sz="0" w:space="0" w:color="auto"/>
        <w:left w:val="none" w:sz="0" w:space="0" w:color="auto"/>
        <w:bottom w:val="none" w:sz="0" w:space="0" w:color="auto"/>
        <w:right w:val="none" w:sz="0" w:space="0" w:color="auto"/>
      </w:divBdr>
    </w:div>
    <w:div w:id="139736195">
      <w:bodyDiv w:val="1"/>
      <w:marLeft w:val="0"/>
      <w:marRight w:val="0"/>
      <w:marTop w:val="0"/>
      <w:marBottom w:val="0"/>
      <w:divBdr>
        <w:top w:val="none" w:sz="0" w:space="0" w:color="auto"/>
        <w:left w:val="none" w:sz="0" w:space="0" w:color="auto"/>
        <w:bottom w:val="none" w:sz="0" w:space="0" w:color="auto"/>
        <w:right w:val="none" w:sz="0" w:space="0" w:color="auto"/>
      </w:divBdr>
    </w:div>
    <w:div w:id="139737919">
      <w:bodyDiv w:val="1"/>
      <w:marLeft w:val="0"/>
      <w:marRight w:val="0"/>
      <w:marTop w:val="0"/>
      <w:marBottom w:val="0"/>
      <w:divBdr>
        <w:top w:val="none" w:sz="0" w:space="0" w:color="auto"/>
        <w:left w:val="none" w:sz="0" w:space="0" w:color="auto"/>
        <w:bottom w:val="none" w:sz="0" w:space="0" w:color="auto"/>
        <w:right w:val="none" w:sz="0" w:space="0" w:color="auto"/>
      </w:divBdr>
    </w:div>
    <w:div w:id="139812213">
      <w:bodyDiv w:val="1"/>
      <w:marLeft w:val="0"/>
      <w:marRight w:val="0"/>
      <w:marTop w:val="0"/>
      <w:marBottom w:val="0"/>
      <w:divBdr>
        <w:top w:val="none" w:sz="0" w:space="0" w:color="auto"/>
        <w:left w:val="none" w:sz="0" w:space="0" w:color="auto"/>
        <w:bottom w:val="none" w:sz="0" w:space="0" w:color="auto"/>
        <w:right w:val="none" w:sz="0" w:space="0" w:color="auto"/>
      </w:divBdr>
    </w:div>
    <w:div w:id="139814854">
      <w:bodyDiv w:val="1"/>
      <w:marLeft w:val="0"/>
      <w:marRight w:val="0"/>
      <w:marTop w:val="0"/>
      <w:marBottom w:val="0"/>
      <w:divBdr>
        <w:top w:val="none" w:sz="0" w:space="0" w:color="auto"/>
        <w:left w:val="none" w:sz="0" w:space="0" w:color="auto"/>
        <w:bottom w:val="none" w:sz="0" w:space="0" w:color="auto"/>
        <w:right w:val="none" w:sz="0" w:space="0" w:color="auto"/>
      </w:divBdr>
    </w:div>
    <w:div w:id="140271423">
      <w:bodyDiv w:val="1"/>
      <w:marLeft w:val="0"/>
      <w:marRight w:val="0"/>
      <w:marTop w:val="0"/>
      <w:marBottom w:val="0"/>
      <w:divBdr>
        <w:top w:val="none" w:sz="0" w:space="0" w:color="auto"/>
        <w:left w:val="none" w:sz="0" w:space="0" w:color="auto"/>
        <w:bottom w:val="none" w:sz="0" w:space="0" w:color="auto"/>
        <w:right w:val="none" w:sz="0" w:space="0" w:color="auto"/>
      </w:divBdr>
    </w:div>
    <w:div w:id="140849442">
      <w:bodyDiv w:val="1"/>
      <w:marLeft w:val="0"/>
      <w:marRight w:val="0"/>
      <w:marTop w:val="0"/>
      <w:marBottom w:val="0"/>
      <w:divBdr>
        <w:top w:val="none" w:sz="0" w:space="0" w:color="auto"/>
        <w:left w:val="none" w:sz="0" w:space="0" w:color="auto"/>
        <w:bottom w:val="none" w:sz="0" w:space="0" w:color="auto"/>
        <w:right w:val="none" w:sz="0" w:space="0" w:color="auto"/>
      </w:divBdr>
    </w:div>
    <w:div w:id="141044919">
      <w:bodyDiv w:val="1"/>
      <w:marLeft w:val="0"/>
      <w:marRight w:val="0"/>
      <w:marTop w:val="0"/>
      <w:marBottom w:val="0"/>
      <w:divBdr>
        <w:top w:val="none" w:sz="0" w:space="0" w:color="auto"/>
        <w:left w:val="none" w:sz="0" w:space="0" w:color="auto"/>
        <w:bottom w:val="none" w:sz="0" w:space="0" w:color="auto"/>
        <w:right w:val="none" w:sz="0" w:space="0" w:color="auto"/>
      </w:divBdr>
    </w:div>
    <w:div w:id="141432670">
      <w:bodyDiv w:val="1"/>
      <w:marLeft w:val="0"/>
      <w:marRight w:val="0"/>
      <w:marTop w:val="0"/>
      <w:marBottom w:val="0"/>
      <w:divBdr>
        <w:top w:val="none" w:sz="0" w:space="0" w:color="auto"/>
        <w:left w:val="none" w:sz="0" w:space="0" w:color="auto"/>
        <w:bottom w:val="none" w:sz="0" w:space="0" w:color="auto"/>
        <w:right w:val="none" w:sz="0" w:space="0" w:color="auto"/>
      </w:divBdr>
    </w:div>
    <w:div w:id="141581578">
      <w:bodyDiv w:val="1"/>
      <w:marLeft w:val="0"/>
      <w:marRight w:val="0"/>
      <w:marTop w:val="0"/>
      <w:marBottom w:val="0"/>
      <w:divBdr>
        <w:top w:val="none" w:sz="0" w:space="0" w:color="auto"/>
        <w:left w:val="none" w:sz="0" w:space="0" w:color="auto"/>
        <w:bottom w:val="none" w:sz="0" w:space="0" w:color="auto"/>
        <w:right w:val="none" w:sz="0" w:space="0" w:color="auto"/>
      </w:divBdr>
    </w:div>
    <w:div w:id="142234397">
      <w:bodyDiv w:val="1"/>
      <w:marLeft w:val="0"/>
      <w:marRight w:val="0"/>
      <w:marTop w:val="0"/>
      <w:marBottom w:val="0"/>
      <w:divBdr>
        <w:top w:val="none" w:sz="0" w:space="0" w:color="auto"/>
        <w:left w:val="none" w:sz="0" w:space="0" w:color="auto"/>
        <w:bottom w:val="none" w:sz="0" w:space="0" w:color="auto"/>
        <w:right w:val="none" w:sz="0" w:space="0" w:color="auto"/>
      </w:divBdr>
    </w:div>
    <w:div w:id="142238275">
      <w:bodyDiv w:val="1"/>
      <w:marLeft w:val="0"/>
      <w:marRight w:val="0"/>
      <w:marTop w:val="0"/>
      <w:marBottom w:val="0"/>
      <w:divBdr>
        <w:top w:val="none" w:sz="0" w:space="0" w:color="auto"/>
        <w:left w:val="none" w:sz="0" w:space="0" w:color="auto"/>
        <w:bottom w:val="none" w:sz="0" w:space="0" w:color="auto"/>
        <w:right w:val="none" w:sz="0" w:space="0" w:color="auto"/>
      </w:divBdr>
    </w:div>
    <w:div w:id="142310930">
      <w:bodyDiv w:val="1"/>
      <w:marLeft w:val="0"/>
      <w:marRight w:val="0"/>
      <w:marTop w:val="0"/>
      <w:marBottom w:val="0"/>
      <w:divBdr>
        <w:top w:val="none" w:sz="0" w:space="0" w:color="auto"/>
        <w:left w:val="none" w:sz="0" w:space="0" w:color="auto"/>
        <w:bottom w:val="none" w:sz="0" w:space="0" w:color="auto"/>
        <w:right w:val="none" w:sz="0" w:space="0" w:color="auto"/>
      </w:divBdr>
    </w:div>
    <w:div w:id="142545197">
      <w:bodyDiv w:val="1"/>
      <w:marLeft w:val="0"/>
      <w:marRight w:val="0"/>
      <w:marTop w:val="0"/>
      <w:marBottom w:val="0"/>
      <w:divBdr>
        <w:top w:val="none" w:sz="0" w:space="0" w:color="auto"/>
        <w:left w:val="none" w:sz="0" w:space="0" w:color="auto"/>
        <w:bottom w:val="none" w:sz="0" w:space="0" w:color="auto"/>
        <w:right w:val="none" w:sz="0" w:space="0" w:color="auto"/>
      </w:divBdr>
    </w:div>
    <w:div w:id="142553617">
      <w:bodyDiv w:val="1"/>
      <w:marLeft w:val="0"/>
      <w:marRight w:val="0"/>
      <w:marTop w:val="0"/>
      <w:marBottom w:val="0"/>
      <w:divBdr>
        <w:top w:val="none" w:sz="0" w:space="0" w:color="auto"/>
        <w:left w:val="none" w:sz="0" w:space="0" w:color="auto"/>
        <w:bottom w:val="none" w:sz="0" w:space="0" w:color="auto"/>
        <w:right w:val="none" w:sz="0" w:space="0" w:color="auto"/>
      </w:divBdr>
    </w:div>
    <w:div w:id="142626486">
      <w:bodyDiv w:val="1"/>
      <w:marLeft w:val="0"/>
      <w:marRight w:val="0"/>
      <w:marTop w:val="0"/>
      <w:marBottom w:val="0"/>
      <w:divBdr>
        <w:top w:val="none" w:sz="0" w:space="0" w:color="auto"/>
        <w:left w:val="none" w:sz="0" w:space="0" w:color="auto"/>
        <w:bottom w:val="none" w:sz="0" w:space="0" w:color="auto"/>
        <w:right w:val="none" w:sz="0" w:space="0" w:color="auto"/>
      </w:divBdr>
    </w:div>
    <w:div w:id="142934127">
      <w:bodyDiv w:val="1"/>
      <w:marLeft w:val="0"/>
      <w:marRight w:val="0"/>
      <w:marTop w:val="0"/>
      <w:marBottom w:val="0"/>
      <w:divBdr>
        <w:top w:val="none" w:sz="0" w:space="0" w:color="auto"/>
        <w:left w:val="none" w:sz="0" w:space="0" w:color="auto"/>
        <w:bottom w:val="none" w:sz="0" w:space="0" w:color="auto"/>
        <w:right w:val="none" w:sz="0" w:space="0" w:color="auto"/>
      </w:divBdr>
    </w:div>
    <w:div w:id="143353890">
      <w:bodyDiv w:val="1"/>
      <w:marLeft w:val="0"/>
      <w:marRight w:val="0"/>
      <w:marTop w:val="0"/>
      <w:marBottom w:val="0"/>
      <w:divBdr>
        <w:top w:val="none" w:sz="0" w:space="0" w:color="auto"/>
        <w:left w:val="none" w:sz="0" w:space="0" w:color="auto"/>
        <w:bottom w:val="none" w:sz="0" w:space="0" w:color="auto"/>
        <w:right w:val="none" w:sz="0" w:space="0" w:color="auto"/>
      </w:divBdr>
    </w:div>
    <w:div w:id="143547808">
      <w:bodyDiv w:val="1"/>
      <w:marLeft w:val="0"/>
      <w:marRight w:val="0"/>
      <w:marTop w:val="0"/>
      <w:marBottom w:val="0"/>
      <w:divBdr>
        <w:top w:val="none" w:sz="0" w:space="0" w:color="auto"/>
        <w:left w:val="none" w:sz="0" w:space="0" w:color="auto"/>
        <w:bottom w:val="none" w:sz="0" w:space="0" w:color="auto"/>
        <w:right w:val="none" w:sz="0" w:space="0" w:color="auto"/>
      </w:divBdr>
    </w:div>
    <w:div w:id="143742397">
      <w:bodyDiv w:val="1"/>
      <w:marLeft w:val="0"/>
      <w:marRight w:val="0"/>
      <w:marTop w:val="0"/>
      <w:marBottom w:val="0"/>
      <w:divBdr>
        <w:top w:val="none" w:sz="0" w:space="0" w:color="auto"/>
        <w:left w:val="none" w:sz="0" w:space="0" w:color="auto"/>
        <w:bottom w:val="none" w:sz="0" w:space="0" w:color="auto"/>
        <w:right w:val="none" w:sz="0" w:space="0" w:color="auto"/>
      </w:divBdr>
    </w:div>
    <w:div w:id="143745913">
      <w:bodyDiv w:val="1"/>
      <w:marLeft w:val="0"/>
      <w:marRight w:val="0"/>
      <w:marTop w:val="0"/>
      <w:marBottom w:val="0"/>
      <w:divBdr>
        <w:top w:val="none" w:sz="0" w:space="0" w:color="auto"/>
        <w:left w:val="none" w:sz="0" w:space="0" w:color="auto"/>
        <w:bottom w:val="none" w:sz="0" w:space="0" w:color="auto"/>
        <w:right w:val="none" w:sz="0" w:space="0" w:color="auto"/>
      </w:divBdr>
    </w:div>
    <w:div w:id="143931344">
      <w:bodyDiv w:val="1"/>
      <w:marLeft w:val="0"/>
      <w:marRight w:val="0"/>
      <w:marTop w:val="0"/>
      <w:marBottom w:val="0"/>
      <w:divBdr>
        <w:top w:val="none" w:sz="0" w:space="0" w:color="auto"/>
        <w:left w:val="none" w:sz="0" w:space="0" w:color="auto"/>
        <w:bottom w:val="none" w:sz="0" w:space="0" w:color="auto"/>
        <w:right w:val="none" w:sz="0" w:space="0" w:color="auto"/>
      </w:divBdr>
    </w:div>
    <w:div w:id="143932082">
      <w:bodyDiv w:val="1"/>
      <w:marLeft w:val="0"/>
      <w:marRight w:val="0"/>
      <w:marTop w:val="0"/>
      <w:marBottom w:val="0"/>
      <w:divBdr>
        <w:top w:val="none" w:sz="0" w:space="0" w:color="auto"/>
        <w:left w:val="none" w:sz="0" w:space="0" w:color="auto"/>
        <w:bottom w:val="none" w:sz="0" w:space="0" w:color="auto"/>
        <w:right w:val="none" w:sz="0" w:space="0" w:color="auto"/>
      </w:divBdr>
    </w:div>
    <w:div w:id="144133053">
      <w:bodyDiv w:val="1"/>
      <w:marLeft w:val="0"/>
      <w:marRight w:val="0"/>
      <w:marTop w:val="0"/>
      <w:marBottom w:val="0"/>
      <w:divBdr>
        <w:top w:val="none" w:sz="0" w:space="0" w:color="auto"/>
        <w:left w:val="none" w:sz="0" w:space="0" w:color="auto"/>
        <w:bottom w:val="none" w:sz="0" w:space="0" w:color="auto"/>
        <w:right w:val="none" w:sz="0" w:space="0" w:color="auto"/>
      </w:divBdr>
    </w:div>
    <w:div w:id="144321748">
      <w:bodyDiv w:val="1"/>
      <w:marLeft w:val="0"/>
      <w:marRight w:val="0"/>
      <w:marTop w:val="0"/>
      <w:marBottom w:val="0"/>
      <w:divBdr>
        <w:top w:val="none" w:sz="0" w:space="0" w:color="auto"/>
        <w:left w:val="none" w:sz="0" w:space="0" w:color="auto"/>
        <w:bottom w:val="none" w:sz="0" w:space="0" w:color="auto"/>
        <w:right w:val="none" w:sz="0" w:space="0" w:color="auto"/>
      </w:divBdr>
    </w:div>
    <w:div w:id="144900644">
      <w:bodyDiv w:val="1"/>
      <w:marLeft w:val="0"/>
      <w:marRight w:val="0"/>
      <w:marTop w:val="0"/>
      <w:marBottom w:val="0"/>
      <w:divBdr>
        <w:top w:val="none" w:sz="0" w:space="0" w:color="auto"/>
        <w:left w:val="none" w:sz="0" w:space="0" w:color="auto"/>
        <w:bottom w:val="none" w:sz="0" w:space="0" w:color="auto"/>
        <w:right w:val="none" w:sz="0" w:space="0" w:color="auto"/>
      </w:divBdr>
    </w:div>
    <w:div w:id="144931754">
      <w:bodyDiv w:val="1"/>
      <w:marLeft w:val="0"/>
      <w:marRight w:val="0"/>
      <w:marTop w:val="0"/>
      <w:marBottom w:val="0"/>
      <w:divBdr>
        <w:top w:val="none" w:sz="0" w:space="0" w:color="auto"/>
        <w:left w:val="none" w:sz="0" w:space="0" w:color="auto"/>
        <w:bottom w:val="none" w:sz="0" w:space="0" w:color="auto"/>
        <w:right w:val="none" w:sz="0" w:space="0" w:color="auto"/>
      </w:divBdr>
    </w:div>
    <w:div w:id="145324763">
      <w:bodyDiv w:val="1"/>
      <w:marLeft w:val="0"/>
      <w:marRight w:val="0"/>
      <w:marTop w:val="0"/>
      <w:marBottom w:val="0"/>
      <w:divBdr>
        <w:top w:val="none" w:sz="0" w:space="0" w:color="auto"/>
        <w:left w:val="none" w:sz="0" w:space="0" w:color="auto"/>
        <w:bottom w:val="none" w:sz="0" w:space="0" w:color="auto"/>
        <w:right w:val="none" w:sz="0" w:space="0" w:color="auto"/>
      </w:divBdr>
    </w:div>
    <w:div w:id="145359944">
      <w:bodyDiv w:val="1"/>
      <w:marLeft w:val="0"/>
      <w:marRight w:val="0"/>
      <w:marTop w:val="0"/>
      <w:marBottom w:val="0"/>
      <w:divBdr>
        <w:top w:val="none" w:sz="0" w:space="0" w:color="auto"/>
        <w:left w:val="none" w:sz="0" w:space="0" w:color="auto"/>
        <w:bottom w:val="none" w:sz="0" w:space="0" w:color="auto"/>
        <w:right w:val="none" w:sz="0" w:space="0" w:color="auto"/>
      </w:divBdr>
    </w:div>
    <w:div w:id="145558825">
      <w:bodyDiv w:val="1"/>
      <w:marLeft w:val="0"/>
      <w:marRight w:val="0"/>
      <w:marTop w:val="0"/>
      <w:marBottom w:val="0"/>
      <w:divBdr>
        <w:top w:val="none" w:sz="0" w:space="0" w:color="auto"/>
        <w:left w:val="none" w:sz="0" w:space="0" w:color="auto"/>
        <w:bottom w:val="none" w:sz="0" w:space="0" w:color="auto"/>
        <w:right w:val="none" w:sz="0" w:space="0" w:color="auto"/>
      </w:divBdr>
    </w:div>
    <w:div w:id="145821512">
      <w:bodyDiv w:val="1"/>
      <w:marLeft w:val="0"/>
      <w:marRight w:val="0"/>
      <w:marTop w:val="0"/>
      <w:marBottom w:val="0"/>
      <w:divBdr>
        <w:top w:val="none" w:sz="0" w:space="0" w:color="auto"/>
        <w:left w:val="none" w:sz="0" w:space="0" w:color="auto"/>
        <w:bottom w:val="none" w:sz="0" w:space="0" w:color="auto"/>
        <w:right w:val="none" w:sz="0" w:space="0" w:color="auto"/>
      </w:divBdr>
    </w:div>
    <w:div w:id="145897949">
      <w:bodyDiv w:val="1"/>
      <w:marLeft w:val="0"/>
      <w:marRight w:val="0"/>
      <w:marTop w:val="0"/>
      <w:marBottom w:val="0"/>
      <w:divBdr>
        <w:top w:val="none" w:sz="0" w:space="0" w:color="auto"/>
        <w:left w:val="none" w:sz="0" w:space="0" w:color="auto"/>
        <w:bottom w:val="none" w:sz="0" w:space="0" w:color="auto"/>
        <w:right w:val="none" w:sz="0" w:space="0" w:color="auto"/>
      </w:divBdr>
    </w:div>
    <w:div w:id="146241051">
      <w:bodyDiv w:val="1"/>
      <w:marLeft w:val="0"/>
      <w:marRight w:val="0"/>
      <w:marTop w:val="0"/>
      <w:marBottom w:val="0"/>
      <w:divBdr>
        <w:top w:val="none" w:sz="0" w:space="0" w:color="auto"/>
        <w:left w:val="none" w:sz="0" w:space="0" w:color="auto"/>
        <w:bottom w:val="none" w:sz="0" w:space="0" w:color="auto"/>
        <w:right w:val="none" w:sz="0" w:space="0" w:color="auto"/>
      </w:divBdr>
    </w:div>
    <w:div w:id="146408422">
      <w:bodyDiv w:val="1"/>
      <w:marLeft w:val="0"/>
      <w:marRight w:val="0"/>
      <w:marTop w:val="0"/>
      <w:marBottom w:val="0"/>
      <w:divBdr>
        <w:top w:val="none" w:sz="0" w:space="0" w:color="auto"/>
        <w:left w:val="none" w:sz="0" w:space="0" w:color="auto"/>
        <w:bottom w:val="none" w:sz="0" w:space="0" w:color="auto"/>
        <w:right w:val="none" w:sz="0" w:space="0" w:color="auto"/>
      </w:divBdr>
    </w:div>
    <w:div w:id="146484431">
      <w:bodyDiv w:val="1"/>
      <w:marLeft w:val="0"/>
      <w:marRight w:val="0"/>
      <w:marTop w:val="0"/>
      <w:marBottom w:val="0"/>
      <w:divBdr>
        <w:top w:val="none" w:sz="0" w:space="0" w:color="auto"/>
        <w:left w:val="none" w:sz="0" w:space="0" w:color="auto"/>
        <w:bottom w:val="none" w:sz="0" w:space="0" w:color="auto"/>
        <w:right w:val="none" w:sz="0" w:space="0" w:color="auto"/>
      </w:divBdr>
    </w:div>
    <w:div w:id="147133740">
      <w:bodyDiv w:val="1"/>
      <w:marLeft w:val="0"/>
      <w:marRight w:val="0"/>
      <w:marTop w:val="0"/>
      <w:marBottom w:val="0"/>
      <w:divBdr>
        <w:top w:val="none" w:sz="0" w:space="0" w:color="auto"/>
        <w:left w:val="none" w:sz="0" w:space="0" w:color="auto"/>
        <w:bottom w:val="none" w:sz="0" w:space="0" w:color="auto"/>
        <w:right w:val="none" w:sz="0" w:space="0" w:color="auto"/>
      </w:divBdr>
    </w:div>
    <w:div w:id="147401100">
      <w:bodyDiv w:val="1"/>
      <w:marLeft w:val="0"/>
      <w:marRight w:val="0"/>
      <w:marTop w:val="0"/>
      <w:marBottom w:val="0"/>
      <w:divBdr>
        <w:top w:val="none" w:sz="0" w:space="0" w:color="auto"/>
        <w:left w:val="none" w:sz="0" w:space="0" w:color="auto"/>
        <w:bottom w:val="none" w:sz="0" w:space="0" w:color="auto"/>
        <w:right w:val="none" w:sz="0" w:space="0" w:color="auto"/>
      </w:divBdr>
    </w:div>
    <w:div w:id="147525135">
      <w:bodyDiv w:val="1"/>
      <w:marLeft w:val="0"/>
      <w:marRight w:val="0"/>
      <w:marTop w:val="0"/>
      <w:marBottom w:val="0"/>
      <w:divBdr>
        <w:top w:val="none" w:sz="0" w:space="0" w:color="auto"/>
        <w:left w:val="none" w:sz="0" w:space="0" w:color="auto"/>
        <w:bottom w:val="none" w:sz="0" w:space="0" w:color="auto"/>
        <w:right w:val="none" w:sz="0" w:space="0" w:color="auto"/>
      </w:divBdr>
    </w:div>
    <w:div w:id="147600245">
      <w:bodyDiv w:val="1"/>
      <w:marLeft w:val="0"/>
      <w:marRight w:val="0"/>
      <w:marTop w:val="0"/>
      <w:marBottom w:val="0"/>
      <w:divBdr>
        <w:top w:val="none" w:sz="0" w:space="0" w:color="auto"/>
        <w:left w:val="none" w:sz="0" w:space="0" w:color="auto"/>
        <w:bottom w:val="none" w:sz="0" w:space="0" w:color="auto"/>
        <w:right w:val="none" w:sz="0" w:space="0" w:color="auto"/>
      </w:divBdr>
    </w:div>
    <w:div w:id="147744332">
      <w:bodyDiv w:val="1"/>
      <w:marLeft w:val="0"/>
      <w:marRight w:val="0"/>
      <w:marTop w:val="0"/>
      <w:marBottom w:val="0"/>
      <w:divBdr>
        <w:top w:val="none" w:sz="0" w:space="0" w:color="auto"/>
        <w:left w:val="none" w:sz="0" w:space="0" w:color="auto"/>
        <w:bottom w:val="none" w:sz="0" w:space="0" w:color="auto"/>
        <w:right w:val="none" w:sz="0" w:space="0" w:color="auto"/>
      </w:divBdr>
    </w:div>
    <w:div w:id="147794619">
      <w:bodyDiv w:val="1"/>
      <w:marLeft w:val="0"/>
      <w:marRight w:val="0"/>
      <w:marTop w:val="0"/>
      <w:marBottom w:val="0"/>
      <w:divBdr>
        <w:top w:val="none" w:sz="0" w:space="0" w:color="auto"/>
        <w:left w:val="none" w:sz="0" w:space="0" w:color="auto"/>
        <w:bottom w:val="none" w:sz="0" w:space="0" w:color="auto"/>
        <w:right w:val="none" w:sz="0" w:space="0" w:color="auto"/>
      </w:divBdr>
    </w:div>
    <w:div w:id="147868661">
      <w:bodyDiv w:val="1"/>
      <w:marLeft w:val="0"/>
      <w:marRight w:val="0"/>
      <w:marTop w:val="0"/>
      <w:marBottom w:val="0"/>
      <w:divBdr>
        <w:top w:val="none" w:sz="0" w:space="0" w:color="auto"/>
        <w:left w:val="none" w:sz="0" w:space="0" w:color="auto"/>
        <w:bottom w:val="none" w:sz="0" w:space="0" w:color="auto"/>
        <w:right w:val="none" w:sz="0" w:space="0" w:color="auto"/>
      </w:divBdr>
    </w:div>
    <w:div w:id="148132289">
      <w:bodyDiv w:val="1"/>
      <w:marLeft w:val="0"/>
      <w:marRight w:val="0"/>
      <w:marTop w:val="0"/>
      <w:marBottom w:val="0"/>
      <w:divBdr>
        <w:top w:val="none" w:sz="0" w:space="0" w:color="auto"/>
        <w:left w:val="none" w:sz="0" w:space="0" w:color="auto"/>
        <w:bottom w:val="none" w:sz="0" w:space="0" w:color="auto"/>
        <w:right w:val="none" w:sz="0" w:space="0" w:color="auto"/>
      </w:divBdr>
    </w:div>
    <w:div w:id="148249158">
      <w:bodyDiv w:val="1"/>
      <w:marLeft w:val="0"/>
      <w:marRight w:val="0"/>
      <w:marTop w:val="0"/>
      <w:marBottom w:val="0"/>
      <w:divBdr>
        <w:top w:val="none" w:sz="0" w:space="0" w:color="auto"/>
        <w:left w:val="none" w:sz="0" w:space="0" w:color="auto"/>
        <w:bottom w:val="none" w:sz="0" w:space="0" w:color="auto"/>
        <w:right w:val="none" w:sz="0" w:space="0" w:color="auto"/>
      </w:divBdr>
    </w:div>
    <w:div w:id="148249966">
      <w:bodyDiv w:val="1"/>
      <w:marLeft w:val="0"/>
      <w:marRight w:val="0"/>
      <w:marTop w:val="0"/>
      <w:marBottom w:val="0"/>
      <w:divBdr>
        <w:top w:val="none" w:sz="0" w:space="0" w:color="auto"/>
        <w:left w:val="none" w:sz="0" w:space="0" w:color="auto"/>
        <w:bottom w:val="none" w:sz="0" w:space="0" w:color="auto"/>
        <w:right w:val="none" w:sz="0" w:space="0" w:color="auto"/>
      </w:divBdr>
    </w:div>
    <w:div w:id="148252626">
      <w:bodyDiv w:val="1"/>
      <w:marLeft w:val="0"/>
      <w:marRight w:val="0"/>
      <w:marTop w:val="0"/>
      <w:marBottom w:val="0"/>
      <w:divBdr>
        <w:top w:val="none" w:sz="0" w:space="0" w:color="auto"/>
        <w:left w:val="none" w:sz="0" w:space="0" w:color="auto"/>
        <w:bottom w:val="none" w:sz="0" w:space="0" w:color="auto"/>
        <w:right w:val="none" w:sz="0" w:space="0" w:color="auto"/>
      </w:divBdr>
    </w:div>
    <w:div w:id="148331837">
      <w:bodyDiv w:val="1"/>
      <w:marLeft w:val="0"/>
      <w:marRight w:val="0"/>
      <w:marTop w:val="0"/>
      <w:marBottom w:val="0"/>
      <w:divBdr>
        <w:top w:val="none" w:sz="0" w:space="0" w:color="auto"/>
        <w:left w:val="none" w:sz="0" w:space="0" w:color="auto"/>
        <w:bottom w:val="none" w:sz="0" w:space="0" w:color="auto"/>
        <w:right w:val="none" w:sz="0" w:space="0" w:color="auto"/>
      </w:divBdr>
    </w:div>
    <w:div w:id="148519230">
      <w:bodyDiv w:val="1"/>
      <w:marLeft w:val="0"/>
      <w:marRight w:val="0"/>
      <w:marTop w:val="0"/>
      <w:marBottom w:val="0"/>
      <w:divBdr>
        <w:top w:val="none" w:sz="0" w:space="0" w:color="auto"/>
        <w:left w:val="none" w:sz="0" w:space="0" w:color="auto"/>
        <w:bottom w:val="none" w:sz="0" w:space="0" w:color="auto"/>
        <w:right w:val="none" w:sz="0" w:space="0" w:color="auto"/>
      </w:divBdr>
    </w:div>
    <w:div w:id="148592867">
      <w:bodyDiv w:val="1"/>
      <w:marLeft w:val="0"/>
      <w:marRight w:val="0"/>
      <w:marTop w:val="0"/>
      <w:marBottom w:val="0"/>
      <w:divBdr>
        <w:top w:val="none" w:sz="0" w:space="0" w:color="auto"/>
        <w:left w:val="none" w:sz="0" w:space="0" w:color="auto"/>
        <w:bottom w:val="none" w:sz="0" w:space="0" w:color="auto"/>
        <w:right w:val="none" w:sz="0" w:space="0" w:color="auto"/>
      </w:divBdr>
    </w:div>
    <w:div w:id="148594212">
      <w:bodyDiv w:val="1"/>
      <w:marLeft w:val="0"/>
      <w:marRight w:val="0"/>
      <w:marTop w:val="0"/>
      <w:marBottom w:val="0"/>
      <w:divBdr>
        <w:top w:val="none" w:sz="0" w:space="0" w:color="auto"/>
        <w:left w:val="none" w:sz="0" w:space="0" w:color="auto"/>
        <w:bottom w:val="none" w:sz="0" w:space="0" w:color="auto"/>
        <w:right w:val="none" w:sz="0" w:space="0" w:color="auto"/>
      </w:divBdr>
    </w:div>
    <w:div w:id="148910275">
      <w:bodyDiv w:val="1"/>
      <w:marLeft w:val="0"/>
      <w:marRight w:val="0"/>
      <w:marTop w:val="0"/>
      <w:marBottom w:val="0"/>
      <w:divBdr>
        <w:top w:val="none" w:sz="0" w:space="0" w:color="auto"/>
        <w:left w:val="none" w:sz="0" w:space="0" w:color="auto"/>
        <w:bottom w:val="none" w:sz="0" w:space="0" w:color="auto"/>
        <w:right w:val="none" w:sz="0" w:space="0" w:color="auto"/>
      </w:divBdr>
    </w:div>
    <w:div w:id="149105991">
      <w:bodyDiv w:val="1"/>
      <w:marLeft w:val="0"/>
      <w:marRight w:val="0"/>
      <w:marTop w:val="0"/>
      <w:marBottom w:val="0"/>
      <w:divBdr>
        <w:top w:val="none" w:sz="0" w:space="0" w:color="auto"/>
        <w:left w:val="none" w:sz="0" w:space="0" w:color="auto"/>
        <w:bottom w:val="none" w:sz="0" w:space="0" w:color="auto"/>
        <w:right w:val="none" w:sz="0" w:space="0" w:color="auto"/>
      </w:divBdr>
    </w:div>
    <w:div w:id="149249879">
      <w:bodyDiv w:val="1"/>
      <w:marLeft w:val="0"/>
      <w:marRight w:val="0"/>
      <w:marTop w:val="0"/>
      <w:marBottom w:val="0"/>
      <w:divBdr>
        <w:top w:val="none" w:sz="0" w:space="0" w:color="auto"/>
        <w:left w:val="none" w:sz="0" w:space="0" w:color="auto"/>
        <w:bottom w:val="none" w:sz="0" w:space="0" w:color="auto"/>
        <w:right w:val="none" w:sz="0" w:space="0" w:color="auto"/>
      </w:divBdr>
    </w:div>
    <w:div w:id="149298361">
      <w:bodyDiv w:val="1"/>
      <w:marLeft w:val="0"/>
      <w:marRight w:val="0"/>
      <w:marTop w:val="0"/>
      <w:marBottom w:val="0"/>
      <w:divBdr>
        <w:top w:val="none" w:sz="0" w:space="0" w:color="auto"/>
        <w:left w:val="none" w:sz="0" w:space="0" w:color="auto"/>
        <w:bottom w:val="none" w:sz="0" w:space="0" w:color="auto"/>
        <w:right w:val="none" w:sz="0" w:space="0" w:color="auto"/>
      </w:divBdr>
    </w:div>
    <w:div w:id="149835007">
      <w:bodyDiv w:val="1"/>
      <w:marLeft w:val="0"/>
      <w:marRight w:val="0"/>
      <w:marTop w:val="0"/>
      <w:marBottom w:val="0"/>
      <w:divBdr>
        <w:top w:val="none" w:sz="0" w:space="0" w:color="auto"/>
        <w:left w:val="none" w:sz="0" w:space="0" w:color="auto"/>
        <w:bottom w:val="none" w:sz="0" w:space="0" w:color="auto"/>
        <w:right w:val="none" w:sz="0" w:space="0" w:color="auto"/>
      </w:divBdr>
    </w:div>
    <w:div w:id="150022013">
      <w:bodyDiv w:val="1"/>
      <w:marLeft w:val="0"/>
      <w:marRight w:val="0"/>
      <w:marTop w:val="0"/>
      <w:marBottom w:val="0"/>
      <w:divBdr>
        <w:top w:val="none" w:sz="0" w:space="0" w:color="auto"/>
        <w:left w:val="none" w:sz="0" w:space="0" w:color="auto"/>
        <w:bottom w:val="none" w:sz="0" w:space="0" w:color="auto"/>
        <w:right w:val="none" w:sz="0" w:space="0" w:color="auto"/>
      </w:divBdr>
    </w:div>
    <w:div w:id="150105352">
      <w:bodyDiv w:val="1"/>
      <w:marLeft w:val="0"/>
      <w:marRight w:val="0"/>
      <w:marTop w:val="0"/>
      <w:marBottom w:val="0"/>
      <w:divBdr>
        <w:top w:val="none" w:sz="0" w:space="0" w:color="auto"/>
        <w:left w:val="none" w:sz="0" w:space="0" w:color="auto"/>
        <w:bottom w:val="none" w:sz="0" w:space="0" w:color="auto"/>
        <w:right w:val="none" w:sz="0" w:space="0" w:color="auto"/>
      </w:divBdr>
    </w:div>
    <w:div w:id="150174622">
      <w:bodyDiv w:val="1"/>
      <w:marLeft w:val="0"/>
      <w:marRight w:val="0"/>
      <w:marTop w:val="0"/>
      <w:marBottom w:val="0"/>
      <w:divBdr>
        <w:top w:val="none" w:sz="0" w:space="0" w:color="auto"/>
        <w:left w:val="none" w:sz="0" w:space="0" w:color="auto"/>
        <w:bottom w:val="none" w:sz="0" w:space="0" w:color="auto"/>
        <w:right w:val="none" w:sz="0" w:space="0" w:color="auto"/>
      </w:divBdr>
    </w:div>
    <w:div w:id="150216592">
      <w:bodyDiv w:val="1"/>
      <w:marLeft w:val="0"/>
      <w:marRight w:val="0"/>
      <w:marTop w:val="0"/>
      <w:marBottom w:val="0"/>
      <w:divBdr>
        <w:top w:val="none" w:sz="0" w:space="0" w:color="auto"/>
        <w:left w:val="none" w:sz="0" w:space="0" w:color="auto"/>
        <w:bottom w:val="none" w:sz="0" w:space="0" w:color="auto"/>
        <w:right w:val="none" w:sz="0" w:space="0" w:color="auto"/>
      </w:divBdr>
    </w:div>
    <w:div w:id="150221409">
      <w:bodyDiv w:val="1"/>
      <w:marLeft w:val="0"/>
      <w:marRight w:val="0"/>
      <w:marTop w:val="0"/>
      <w:marBottom w:val="0"/>
      <w:divBdr>
        <w:top w:val="none" w:sz="0" w:space="0" w:color="auto"/>
        <w:left w:val="none" w:sz="0" w:space="0" w:color="auto"/>
        <w:bottom w:val="none" w:sz="0" w:space="0" w:color="auto"/>
        <w:right w:val="none" w:sz="0" w:space="0" w:color="auto"/>
      </w:divBdr>
    </w:div>
    <w:div w:id="150292673">
      <w:bodyDiv w:val="1"/>
      <w:marLeft w:val="0"/>
      <w:marRight w:val="0"/>
      <w:marTop w:val="0"/>
      <w:marBottom w:val="0"/>
      <w:divBdr>
        <w:top w:val="none" w:sz="0" w:space="0" w:color="auto"/>
        <w:left w:val="none" w:sz="0" w:space="0" w:color="auto"/>
        <w:bottom w:val="none" w:sz="0" w:space="0" w:color="auto"/>
        <w:right w:val="none" w:sz="0" w:space="0" w:color="auto"/>
      </w:divBdr>
    </w:div>
    <w:div w:id="150293116">
      <w:bodyDiv w:val="1"/>
      <w:marLeft w:val="0"/>
      <w:marRight w:val="0"/>
      <w:marTop w:val="0"/>
      <w:marBottom w:val="0"/>
      <w:divBdr>
        <w:top w:val="none" w:sz="0" w:space="0" w:color="auto"/>
        <w:left w:val="none" w:sz="0" w:space="0" w:color="auto"/>
        <w:bottom w:val="none" w:sz="0" w:space="0" w:color="auto"/>
        <w:right w:val="none" w:sz="0" w:space="0" w:color="auto"/>
      </w:divBdr>
    </w:div>
    <w:div w:id="150367888">
      <w:bodyDiv w:val="1"/>
      <w:marLeft w:val="0"/>
      <w:marRight w:val="0"/>
      <w:marTop w:val="0"/>
      <w:marBottom w:val="0"/>
      <w:divBdr>
        <w:top w:val="none" w:sz="0" w:space="0" w:color="auto"/>
        <w:left w:val="none" w:sz="0" w:space="0" w:color="auto"/>
        <w:bottom w:val="none" w:sz="0" w:space="0" w:color="auto"/>
        <w:right w:val="none" w:sz="0" w:space="0" w:color="auto"/>
      </w:divBdr>
    </w:div>
    <w:div w:id="150483448">
      <w:bodyDiv w:val="1"/>
      <w:marLeft w:val="0"/>
      <w:marRight w:val="0"/>
      <w:marTop w:val="0"/>
      <w:marBottom w:val="0"/>
      <w:divBdr>
        <w:top w:val="none" w:sz="0" w:space="0" w:color="auto"/>
        <w:left w:val="none" w:sz="0" w:space="0" w:color="auto"/>
        <w:bottom w:val="none" w:sz="0" w:space="0" w:color="auto"/>
        <w:right w:val="none" w:sz="0" w:space="0" w:color="auto"/>
      </w:divBdr>
    </w:div>
    <w:div w:id="150681546">
      <w:bodyDiv w:val="1"/>
      <w:marLeft w:val="0"/>
      <w:marRight w:val="0"/>
      <w:marTop w:val="0"/>
      <w:marBottom w:val="0"/>
      <w:divBdr>
        <w:top w:val="none" w:sz="0" w:space="0" w:color="auto"/>
        <w:left w:val="none" w:sz="0" w:space="0" w:color="auto"/>
        <w:bottom w:val="none" w:sz="0" w:space="0" w:color="auto"/>
        <w:right w:val="none" w:sz="0" w:space="0" w:color="auto"/>
      </w:divBdr>
    </w:div>
    <w:div w:id="150684367">
      <w:bodyDiv w:val="1"/>
      <w:marLeft w:val="0"/>
      <w:marRight w:val="0"/>
      <w:marTop w:val="0"/>
      <w:marBottom w:val="0"/>
      <w:divBdr>
        <w:top w:val="none" w:sz="0" w:space="0" w:color="auto"/>
        <w:left w:val="none" w:sz="0" w:space="0" w:color="auto"/>
        <w:bottom w:val="none" w:sz="0" w:space="0" w:color="auto"/>
        <w:right w:val="none" w:sz="0" w:space="0" w:color="auto"/>
      </w:divBdr>
    </w:div>
    <w:div w:id="150756162">
      <w:bodyDiv w:val="1"/>
      <w:marLeft w:val="0"/>
      <w:marRight w:val="0"/>
      <w:marTop w:val="0"/>
      <w:marBottom w:val="0"/>
      <w:divBdr>
        <w:top w:val="none" w:sz="0" w:space="0" w:color="auto"/>
        <w:left w:val="none" w:sz="0" w:space="0" w:color="auto"/>
        <w:bottom w:val="none" w:sz="0" w:space="0" w:color="auto"/>
        <w:right w:val="none" w:sz="0" w:space="0" w:color="auto"/>
      </w:divBdr>
    </w:div>
    <w:div w:id="150801273">
      <w:bodyDiv w:val="1"/>
      <w:marLeft w:val="0"/>
      <w:marRight w:val="0"/>
      <w:marTop w:val="0"/>
      <w:marBottom w:val="0"/>
      <w:divBdr>
        <w:top w:val="none" w:sz="0" w:space="0" w:color="auto"/>
        <w:left w:val="none" w:sz="0" w:space="0" w:color="auto"/>
        <w:bottom w:val="none" w:sz="0" w:space="0" w:color="auto"/>
        <w:right w:val="none" w:sz="0" w:space="0" w:color="auto"/>
      </w:divBdr>
    </w:div>
    <w:div w:id="150828308">
      <w:bodyDiv w:val="1"/>
      <w:marLeft w:val="0"/>
      <w:marRight w:val="0"/>
      <w:marTop w:val="0"/>
      <w:marBottom w:val="0"/>
      <w:divBdr>
        <w:top w:val="none" w:sz="0" w:space="0" w:color="auto"/>
        <w:left w:val="none" w:sz="0" w:space="0" w:color="auto"/>
        <w:bottom w:val="none" w:sz="0" w:space="0" w:color="auto"/>
        <w:right w:val="none" w:sz="0" w:space="0" w:color="auto"/>
      </w:divBdr>
    </w:div>
    <w:div w:id="151261309">
      <w:bodyDiv w:val="1"/>
      <w:marLeft w:val="0"/>
      <w:marRight w:val="0"/>
      <w:marTop w:val="0"/>
      <w:marBottom w:val="0"/>
      <w:divBdr>
        <w:top w:val="none" w:sz="0" w:space="0" w:color="auto"/>
        <w:left w:val="none" w:sz="0" w:space="0" w:color="auto"/>
        <w:bottom w:val="none" w:sz="0" w:space="0" w:color="auto"/>
        <w:right w:val="none" w:sz="0" w:space="0" w:color="auto"/>
      </w:divBdr>
    </w:div>
    <w:div w:id="151333909">
      <w:bodyDiv w:val="1"/>
      <w:marLeft w:val="0"/>
      <w:marRight w:val="0"/>
      <w:marTop w:val="0"/>
      <w:marBottom w:val="0"/>
      <w:divBdr>
        <w:top w:val="none" w:sz="0" w:space="0" w:color="auto"/>
        <w:left w:val="none" w:sz="0" w:space="0" w:color="auto"/>
        <w:bottom w:val="none" w:sz="0" w:space="0" w:color="auto"/>
        <w:right w:val="none" w:sz="0" w:space="0" w:color="auto"/>
      </w:divBdr>
    </w:div>
    <w:div w:id="151339873">
      <w:bodyDiv w:val="1"/>
      <w:marLeft w:val="0"/>
      <w:marRight w:val="0"/>
      <w:marTop w:val="0"/>
      <w:marBottom w:val="0"/>
      <w:divBdr>
        <w:top w:val="none" w:sz="0" w:space="0" w:color="auto"/>
        <w:left w:val="none" w:sz="0" w:space="0" w:color="auto"/>
        <w:bottom w:val="none" w:sz="0" w:space="0" w:color="auto"/>
        <w:right w:val="none" w:sz="0" w:space="0" w:color="auto"/>
      </w:divBdr>
    </w:div>
    <w:div w:id="151530165">
      <w:bodyDiv w:val="1"/>
      <w:marLeft w:val="0"/>
      <w:marRight w:val="0"/>
      <w:marTop w:val="0"/>
      <w:marBottom w:val="0"/>
      <w:divBdr>
        <w:top w:val="none" w:sz="0" w:space="0" w:color="auto"/>
        <w:left w:val="none" w:sz="0" w:space="0" w:color="auto"/>
        <w:bottom w:val="none" w:sz="0" w:space="0" w:color="auto"/>
        <w:right w:val="none" w:sz="0" w:space="0" w:color="auto"/>
      </w:divBdr>
    </w:div>
    <w:div w:id="151602566">
      <w:bodyDiv w:val="1"/>
      <w:marLeft w:val="0"/>
      <w:marRight w:val="0"/>
      <w:marTop w:val="0"/>
      <w:marBottom w:val="0"/>
      <w:divBdr>
        <w:top w:val="none" w:sz="0" w:space="0" w:color="auto"/>
        <w:left w:val="none" w:sz="0" w:space="0" w:color="auto"/>
        <w:bottom w:val="none" w:sz="0" w:space="0" w:color="auto"/>
        <w:right w:val="none" w:sz="0" w:space="0" w:color="auto"/>
      </w:divBdr>
    </w:div>
    <w:div w:id="151682269">
      <w:bodyDiv w:val="1"/>
      <w:marLeft w:val="0"/>
      <w:marRight w:val="0"/>
      <w:marTop w:val="0"/>
      <w:marBottom w:val="0"/>
      <w:divBdr>
        <w:top w:val="none" w:sz="0" w:space="0" w:color="auto"/>
        <w:left w:val="none" w:sz="0" w:space="0" w:color="auto"/>
        <w:bottom w:val="none" w:sz="0" w:space="0" w:color="auto"/>
        <w:right w:val="none" w:sz="0" w:space="0" w:color="auto"/>
      </w:divBdr>
    </w:div>
    <w:div w:id="151802348">
      <w:bodyDiv w:val="1"/>
      <w:marLeft w:val="0"/>
      <w:marRight w:val="0"/>
      <w:marTop w:val="0"/>
      <w:marBottom w:val="0"/>
      <w:divBdr>
        <w:top w:val="none" w:sz="0" w:space="0" w:color="auto"/>
        <w:left w:val="none" w:sz="0" w:space="0" w:color="auto"/>
        <w:bottom w:val="none" w:sz="0" w:space="0" w:color="auto"/>
        <w:right w:val="none" w:sz="0" w:space="0" w:color="auto"/>
      </w:divBdr>
    </w:div>
    <w:div w:id="151987024">
      <w:bodyDiv w:val="1"/>
      <w:marLeft w:val="0"/>
      <w:marRight w:val="0"/>
      <w:marTop w:val="0"/>
      <w:marBottom w:val="0"/>
      <w:divBdr>
        <w:top w:val="none" w:sz="0" w:space="0" w:color="auto"/>
        <w:left w:val="none" w:sz="0" w:space="0" w:color="auto"/>
        <w:bottom w:val="none" w:sz="0" w:space="0" w:color="auto"/>
        <w:right w:val="none" w:sz="0" w:space="0" w:color="auto"/>
      </w:divBdr>
    </w:div>
    <w:div w:id="152112555">
      <w:bodyDiv w:val="1"/>
      <w:marLeft w:val="0"/>
      <w:marRight w:val="0"/>
      <w:marTop w:val="0"/>
      <w:marBottom w:val="0"/>
      <w:divBdr>
        <w:top w:val="none" w:sz="0" w:space="0" w:color="auto"/>
        <w:left w:val="none" w:sz="0" w:space="0" w:color="auto"/>
        <w:bottom w:val="none" w:sz="0" w:space="0" w:color="auto"/>
        <w:right w:val="none" w:sz="0" w:space="0" w:color="auto"/>
      </w:divBdr>
    </w:div>
    <w:div w:id="152182118">
      <w:bodyDiv w:val="1"/>
      <w:marLeft w:val="0"/>
      <w:marRight w:val="0"/>
      <w:marTop w:val="0"/>
      <w:marBottom w:val="0"/>
      <w:divBdr>
        <w:top w:val="none" w:sz="0" w:space="0" w:color="auto"/>
        <w:left w:val="none" w:sz="0" w:space="0" w:color="auto"/>
        <w:bottom w:val="none" w:sz="0" w:space="0" w:color="auto"/>
        <w:right w:val="none" w:sz="0" w:space="0" w:color="auto"/>
      </w:divBdr>
    </w:div>
    <w:div w:id="152258960">
      <w:bodyDiv w:val="1"/>
      <w:marLeft w:val="0"/>
      <w:marRight w:val="0"/>
      <w:marTop w:val="0"/>
      <w:marBottom w:val="0"/>
      <w:divBdr>
        <w:top w:val="none" w:sz="0" w:space="0" w:color="auto"/>
        <w:left w:val="none" w:sz="0" w:space="0" w:color="auto"/>
        <w:bottom w:val="none" w:sz="0" w:space="0" w:color="auto"/>
        <w:right w:val="none" w:sz="0" w:space="0" w:color="auto"/>
      </w:divBdr>
    </w:div>
    <w:div w:id="152260280">
      <w:bodyDiv w:val="1"/>
      <w:marLeft w:val="0"/>
      <w:marRight w:val="0"/>
      <w:marTop w:val="0"/>
      <w:marBottom w:val="0"/>
      <w:divBdr>
        <w:top w:val="none" w:sz="0" w:space="0" w:color="auto"/>
        <w:left w:val="none" w:sz="0" w:space="0" w:color="auto"/>
        <w:bottom w:val="none" w:sz="0" w:space="0" w:color="auto"/>
        <w:right w:val="none" w:sz="0" w:space="0" w:color="auto"/>
      </w:divBdr>
    </w:div>
    <w:div w:id="152307742">
      <w:bodyDiv w:val="1"/>
      <w:marLeft w:val="0"/>
      <w:marRight w:val="0"/>
      <w:marTop w:val="0"/>
      <w:marBottom w:val="0"/>
      <w:divBdr>
        <w:top w:val="none" w:sz="0" w:space="0" w:color="auto"/>
        <w:left w:val="none" w:sz="0" w:space="0" w:color="auto"/>
        <w:bottom w:val="none" w:sz="0" w:space="0" w:color="auto"/>
        <w:right w:val="none" w:sz="0" w:space="0" w:color="auto"/>
      </w:divBdr>
    </w:div>
    <w:div w:id="152376223">
      <w:bodyDiv w:val="1"/>
      <w:marLeft w:val="0"/>
      <w:marRight w:val="0"/>
      <w:marTop w:val="0"/>
      <w:marBottom w:val="0"/>
      <w:divBdr>
        <w:top w:val="none" w:sz="0" w:space="0" w:color="auto"/>
        <w:left w:val="none" w:sz="0" w:space="0" w:color="auto"/>
        <w:bottom w:val="none" w:sz="0" w:space="0" w:color="auto"/>
        <w:right w:val="none" w:sz="0" w:space="0" w:color="auto"/>
      </w:divBdr>
    </w:div>
    <w:div w:id="152381370">
      <w:bodyDiv w:val="1"/>
      <w:marLeft w:val="0"/>
      <w:marRight w:val="0"/>
      <w:marTop w:val="0"/>
      <w:marBottom w:val="0"/>
      <w:divBdr>
        <w:top w:val="none" w:sz="0" w:space="0" w:color="auto"/>
        <w:left w:val="none" w:sz="0" w:space="0" w:color="auto"/>
        <w:bottom w:val="none" w:sz="0" w:space="0" w:color="auto"/>
        <w:right w:val="none" w:sz="0" w:space="0" w:color="auto"/>
      </w:divBdr>
    </w:div>
    <w:div w:id="152526382">
      <w:bodyDiv w:val="1"/>
      <w:marLeft w:val="0"/>
      <w:marRight w:val="0"/>
      <w:marTop w:val="0"/>
      <w:marBottom w:val="0"/>
      <w:divBdr>
        <w:top w:val="none" w:sz="0" w:space="0" w:color="auto"/>
        <w:left w:val="none" w:sz="0" w:space="0" w:color="auto"/>
        <w:bottom w:val="none" w:sz="0" w:space="0" w:color="auto"/>
        <w:right w:val="none" w:sz="0" w:space="0" w:color="auto"/>
      </w:divBdr>
    </w:div>
    <w:div w:id="152916945">
      <w:bodyDiv w:val="1"/>
      <w:marLeft w:val="0"/>
      <w:marRight w:val="0"/>
      <w:marTop w:val="0"/>
      <w:marBottom w:val="0"/>
      <w:divBdr>
        <w:top w:val="none" w:sz="0" w:space="0" w:color="auto"/>
        <w:left w:val="none" w:sz="0" w:space="0" w:color="auto"/>
        <w:bottom w:val="none" w:sz="0" w:space="0" w:color="auto"/>
        <w:right w:val="none" w:sz="0" w:space="0" w:color="auto"/>
      </w:divBdr>
    </w:div>
    <w:div w:id="153226274">
      <w:bodyDiv w:val="1"/>
      <w:marLeft w:val="0"/>
      <w:marRight w:val="0"/>
      <w:marTop w:val="0"/>
      <w:marBottom w:val="0"/>
      <w:divBdr>
        <w:top w:val="none" w:sz="0" w:space="0" w:color="auto"/>
        <w:left w:val="none" w:sz="0" w:space="0" w:color="auto"/>
        <w:bottom w:val="none" w:sz="0" w:space="0" w:color="auto"/>
        <w:right w:val="none" w:sz="0" w:space="0" w:color="auto"/>
      </w:divBdr>
    </w:div>
    <w:div w:id="153301280">
      <w:bodyDiv w:val="1"/>
      <w:marLeft w:val="0"/>
      <w:marRight w:val="0"/>
      <w:marTop w:val="0"/>
      <w:marBottom w:val="0"/>
      <w:divBdr>
        <w:top w:val="none" w:sz="0" w:space="0" w:color="auto"/>
        <w:left w:val="none" w:sz="0" w:space="0" w:color="auto"/>
        <w:bottom w:val="none" w:sz="0" w:space="0" w:color="auto"/>
        <w:right w:val="none" w:sz="0" w:space="0" w:color="auto"/>
      </w:divBdr>
    </w:div>
    <w:div w:id="153499496">
      <w:bodyDiv w:val="1"/>
      <w:marLeft w:val="0"/>
      <w:marRight w:val="0"/>
      <w:marTop w:val="0"/>
      <w:marBottom w:val="0"/>
      <w:divBdr>
        <w:top w:val="none" w:sz="0" w:space="0" w:color="auto"/>
        <w:left w:val="none" w:sz="0" w:space="0" w:color="auto"/>
        <w:bottom w:val="none" w:sz="0" w:space="0" w:color="auto"/>
        <w:right w:val="none" w:sz="0" w:space="0" w:color="auto"/>
      </w:divBdr>
    </w:div>
    <w:div w:id="153647072">
      <w:bodyDiv w:val="1"/>
      <w:marLeft w:val="0"/>
      <w:marRight w:val="0"/>
      <w:marTop w:val="0"/>
      <w:marBottom w:val="0"/>
      <w:divBdr>
        <w:top w:val="none" w:sz="0" w:space="0" w:color="auto"/>
        <w:left w:val="none" w:sz="0" w:space="0" w:color="auto"/>
        <w:bottom w:val="none" w:sz="0" w:space="0" w:color="auto"/>
        <w:right w:val="none" w:sz="0" w:space="0" w:color="auto"/>
      </w:divBdr>
    </w:div>
    <w:div w:id="153882289">
      <w:bodyDiv w:val="1"/>
      <w:marLeft w:val="0"/>
      <w:marRight w:val="0"/>
      <w:marTop w:val="0"/>
      <w:marBottom w:val="0"/>
      <w:divBdr>
        <w:top w:val="none" w:sz="0" w:space="0" w:color="auto"/>
        <w:left w:val="none" w:sz="0" w:space="0" w:color="auto"/>
        <w:bottom w:val="none" w:sz="0" w:space="0" w:color="auto"/>
        <w:right w:val="none" w:sz="0" w:space="0" w:color="auto"/>
      </w:divBdr>
    </w:div>
    <w:div w:id="155272574">
      <w:bodyDiv w:val="1"/>
      <w:marLeft w:val="0"/>
      <w:marRight w:val="0"/>
      <w:marTop w:val="0"/>
      <w:marBottom w:val="0"/>
      <w:divBdr>
        <w:top w:val="none" w:sz="0" w:space="0" w:color="auto"/>
        <w:left w:val="none" w:sz="0" w:space="0" w:color="auto"/>
        <w:bottom w:val="none" w:sz="0" w:space="0" w:color="auto"/>
        <w:right w:val="none" w:sz="0" w:space="0" w:color="auto"/>
      </w:divBdr>
    </w:div>
    <w:div w:id="155536722">
      <w:bodyDiv w:val="1"/>
      <w:marLeft w:val="0"/>
      <w:marRight w:val="0"/>
      <w:marTop w:val="0"/>
      <w:marBottom w:val="0"/>
      <w:divBdr>
        <w:top w:val="none" w:sz="0" w:space="0" w:color="auto"/>
        <w:left w:val="none" w:sz="0" w:space="0" w:color="auto"/>
        <w:bottom w:val="none" w:sz="0" w:space="0" w:color="auto"/>
        <w:right w:val="none" w:sz="0" w:space="0" w:color="auto"/>
      </w:divBdr>
    </w:div>
    <w:div w:id="155608230">
      <w:bodyDiv w:val="1"/>
      <w:marLeft w:val="0"/>
      <w:marRight w:val="0"/>
      <w:marTop w:val="0"/>
      <w:marBottom w:val="0"/>
      <w:divBdr>
        <w:top w:val="none" w:sz="0" w:space="0" w:color="auto"/>
        <w:left w:val="none" w:sz="0" w:space="0" w:color="auto"/>
        <w:bottom w:val="none" w:sz="0" w:space="0" w:color="auto"/>
        <w:right w:val="none" w:sz="0" w:space="0" w:color="auto"/>
      </w:divBdr>
    </w:div>
    <w:div w:id="155729922">
      <w:bodyDiv w:val="1"/>
      <w:marLeft w:val="0"/>
      <w:marRight w:val="0"/>
      <w:marTop w:val="0"/>
      <w:marBottom w:val="0"/>
      <w:divBdr>
        <w:top w:val="none" w:sz="0" w:space="0" w:color="auto"/>
        <w:left w:val="none" w:sz="0" w:space="0" w:color="auto"/>
        <w:bottom w:val="none" w:sz="0" w:space="0" w:color="auto"/>
        <w:right w:val="none" w:sz="0" w:space="0" w:color="auto"/>
      </w:divBdr>
    </w:div>
    <w:div w:id="155733123">
      <w:bodyDiv w:val="1"/>
      <w:marLeft w:val="0"/>
      <w:marRight w:val="0"/>
      <w:marTop w:val="0"/>
      <w:marBottom w:val="0"/>
      <w:divBdr>
        <w:top w:val="none" w:sz="0" w:space="0" w:color="auto"/>
        <w:left w:val="none" w:sz="0" w:space="0" w:color="auto"/>
        <w:bottom w:val="none" w:sz="0" w:space="0" w:color="auto"/>
        <w:right w:val="none" w:sz="0" w:space="0" w:color="auto"/>
      </w:divBdr>
    </w:div>
    <w:div w:id="155803242">
      <w:bodyDiv w:val="1"/>
      <w:marLeft w:val="0"/>
      <w:marRight w:val="0"/>
      <w:marTop w:val="0"/>
      <w:marBottom w:val="0"/>
      <w:divBdr>
        <w:top w:val="none" w:sz="0" w:space="0" w:color="auto"/>
        <w:left w:val="none" w:sz="0" w:space="0" w:color="auto"/>
        <w:bottom w:val="none" w:sz="0" w:space="0" w:color="auto"/>
        <w:right w:val="none" w:sz="0" w:space="0" w:color="auto"/>
      </w:divBdr>
    </w:div>
    <w:div w:id="155922172">
      <w:bodyDiv w:val="1"/>
      <w:marLeft w:val="0"/>
      <w:marRight w:val="0"/>
      <w:marTop w:val="0"/>
      <w:marBottom w:val="0"/>
      <w:divBdr>
        <w:top w:val="none" w:sz="0" w:space="0" w:color="auto"/>
        <w:left w:val="none" w:sz="0" w:space="0" w:color="auto"/>
        <w:bottom w:val="none" w:sz="0" w:space="0" w:color="auto"/>
        <w:right w:val="none" w:sz="0" w:space="0" w:color="auto"/>
      </w:divBdr>
    </w:div>
    <w:div w:id="155993931">
      <w:bodyDiv w:val="1"/>
      <w:marLeft w:val="0"/>
      <w:marRight w:val="0"/>
      <w:marTop w:val="0"/>
      <w:marBottom w:val="0"/>
      <w:divBdr>
        <w:top w:val="none" w:sz="0" w:space="0" w:color="auto"/>
        <w:left w:val="none" w:sz="0" w:space="0" w:color="auto"/>
        <w:bottom w:val="none" w:sz="0" w:space="0" w:color="auto"/>
        <w:right w:val="none" w:sz="0" w:space="0" w:color="auto"/>
      </w:divBdr>
    </w:div>
    <w:div w:id="156071253">
      <w:bodyDiv w:val="1"/>
      <w:marLeft w:val="0"/>
      <w:marRight w:val="0"/>
      <w:marTop w:val="0"/>
      <w:marBottom w:val="0"/>
      <w:divBdr>
        <w:top w:val="none" w:sz="0" w:space="0" w:color="auto"/>
        <w:left w:val="none" w:sz="0" w:space="0" w:color="auto"/>
        <w:bottom w:val="none" w:sz="0" w:space="0" w:color="auto"/>
        <w:right w:val="none" w:sz="0" w:space="0" w:color="auto"/>
      </w:divBdr>
    </w:div>
    <w:div w:id="156117083">
      <w:bodyDiv w:val="1"/>
      <w:marLeft w:val="0"/>
      <w:marRight w:val="0"/>
      <w:marTop w:val="0"/>
      <w:marBottom w:val="0"/>
      <w:divBdr>
        <w:top w:val="none" w:sz="0" w:space="0" w:color="auto"/>
        <w:left w:val="none" w:sz="0" w:space="0" w:color="auto"/>
        <w:bottom w:val="none" w:sz="0" w:space="0" w:color="auto"/>
        <w:right w:val="none" w:sz="0" w:space="0" w:color="auto"/>
      </w:divBdr>
    </w:div>
    <w:div w:id="156387901">
      <w:bodyDiv w:val="1"/>
      <w:marLeft w:val="0"/>
      <w:marRight w:val="0"/>
      <w:marTop w:val="0"/>
      <w:marBottom w:val="0"/>
      <w:divBdr>
        <w:top w:val="none" w:sz="0" w:space="0" w:color="auto"/>
        <w:left w:val="none" w:sz="0" w:space="0" w:color="auto"/>
        <w:bottom w:val="none" w:sz="0" w:space="0" w:color="auto"/>
        <w:right w:val="none" w:sz="0" w:space="0" w:color="auto"/>
      </w:divBdr>
    </w:div>
    <w:div w:id="156575229">
      <w:bodyDiv w:val="1"/>
      <w:marLeft w:val="0"/>
      <w:marRight w:val="0"/>
      <w:marTop w:val="0"/>
      <w:marBottom w:val="0"/>
      <w:divBdr>
        <w:top w:val="none" w:sz="0" w:space="0" w:color="auto"/>
        <w:left w:val="none" w:sz="0" w:space="0" w:color="auto"/>
        <w:bottom w:val="none" w:sz="0" w:space="0" w:color="auto"/>
        <w:right w:val="none" w:sz="0" w:space="0" w:color="auto"/>
      </w:divBdr>
    </w:div>
    <w:div w:id="156925761">
      <w:bodyDiv w:val="1"/>
      <w:marLeft w:val="0"/>
      <w:marRight w:val="0"/>
      <w:marTop w:val="0"/>
      <w:marBottom w:val="0"/>
      <w:divBdr>
        <w:top w:val="none" w:sz="0" w:space="0" w:color="auto"/>
        <w:left w:val="none" w:sz="0" w:space="0" w:color="auto"/>
        <w:bottom w:val="none" w:sz="0" w:space="0" w:color="auto"/>
        <w:right w:val="none" w:sz="0" w:space="0" w:color="auto"/>
      </w:divBdr>
    </w:div>
    <w:div w:id="156963533">
      <w:bodyDiv w:val="1"/>
      <w:marLeft w:val="0"/>
      <w:marRight w:val="0"/>
      <w:marTop w:val="0"/>
      <w:marBottom w:val="0"/>
      <w:divBdr>
        <w:top w:val="none" w:sz="0" w:space="0" w:color="auto"/>
        <w:left w:val="none" w:sz="0" w:space="0" w:color="auto"/>
        <w:bottom w:val="none" w:sz="0" w:space="0" w:color="auto"/>
        <w:right w:val="none" w:sz="0" w:space="0" w:color="auto"/>
      </w:divBdr>
    </w:div>
    <w:div w:id="157156270">
      <w:bodyDiv w:val="1"/>
      <w:marLeft w:val="0"/>
      <w:marRight w:val="0"/>
      <w:marTop w:val="0"/>
      <w:marBottom w:val="0"/>
      <w:divBdr>
        <w:top w:val="none" w:sz="0" w:space="0" w:color="auto"/>
        <w:left w:val="none" w:sz="0" w:space="0" w:color="auto"/>
        <w:bottom w:val="none" w:sz="0" w:space="0" w:color="auto"/>
        <w:right w:val="none" w:sz="0" w:space="0" w:color="auto"/>
      </w:divBdr>
    </w:div>
    <w:div w:id="157187192">
      <w:bodyDiv w:val="1"/>
      <w:marLeft w:val="0"/>
      <w:marRight w:val="0"/>
      <w:marTop w:val="0"/>
      <w:marBottom w:val="0"/>
      <w:divBdr>
        <w:top w:val="none" w:sz="0" w:space="0" w:color="auto"/>
        <w:left w:val="none" w:sz="0" w:space="0" w:color="auto"/>
        <w:bottom w:val="none" w:sz="0" w:space="0" w:color="auto"/>
        <w:right w:val="none" w:sz="0" w:space="0" w:color="auto"/>
      </w:divBdr>
    </w:div>
    <w:div w:id="157548921">
      <w:bodyDiv w:val="1"/>
      <w:marLeft w:val="0"/>
      <w:marRight w:val="0"/>
      <w:marTop w:val="0"/>
      <w:marBottom w:val="0"/>
      <w:divBdr>
        <w:top w:val="none" w:sz="0" w:space="0" w:color="auto"/>
        <w:left w:val="none" w:sz="0" w:space="0" w:color="auto"/>
        <w:bottom w:val="none" w:sz="0" w:space="0" w:color="auto"/>
        <w:right w:val="none" w:sz="0" w:space="0" w:color="auto"/>
      </w:divBdr>
    </w:div>
    <w:div w:id="157623500">
      <w:bodyDiv w:val="1"/>
      <w:marLeft w:val="0"/>
      <w:marRight w:val="0"/>
      <w:marTop w:val="0"/>
      <w:marBottom w:val="0"/>
      <w:divBdr>
        <w:top w:val="none" w:sz="0" w:space="0" w:color="auto"/>
        <w:left w:val="none" w:sz="0" w:space="0" w:color="auto"/>
        <w:bottom w:val="none" w:sz="0" w:space="0" w:color="auto"/>
        <w:right w:val="none" w:sz="0" w:space="0" w:color="auto"/>
      </w:divBdr>
    </w:div>
    <w:div w:id="157692782">
      <w:bodyDiv w:val="1"/>
      <w:marLeft w:val="0"/>
      <w:marRight w:val="0"/>
      <w:marTop w:val="0"/>
      <w:marBottom w:val="0"/>
      <w:divBdr>
        <w:top w:val="none" w:sz="0" w:space="0" w:color="auto"/>
        <w:left w:val="none" w:sz="0" w:space="0" w:color="auto"/>
        <w:bottom w:val="none" w:sz="0" w:space="0" w:color="auto"/>
        <w:right w:val="none" w:sz="0" w:space="0" w:color="auto"/>
      </w:divBdr>
    </w:div>
    <w:div w:id="157817897">
      <w:bodyDiv w:val="1"/>
      <w:marLeft w:val="0"/>
      <w:marRight w:val="0"/>
      <w:marTop w:val="0"/>
      <w:marBottom w:val="0"/>
      <w:divBdr>
        <w:top w:val="none" w:sz="0" w:space="0" w:color="auto"/>
        <w:left w:val="none" w:sz="0" w:space="0" w:color="auto"/>
        <w:bottom w:val="none" w:sz="0" w:space="0" w:color="auto"/>
        <w:right w:val="none" w:sz="0" w:space="0" w:color="auto"/>
      </w:divBdr>
    </w:div>
    <w:div w:id="157842005">
      <w:bodyDiv w:val="1"/>
      <w:marLeft w:val="0"/>
      <w:marRight w:val="0"/>
      <w:marTop w:val="0"/>
      <w:marBottom w:val="0"/>
      <w:divBdr>
        <w:top w:val="none" w:sz="0" w:space="0" w:color="auto"/>
        <w:left w:val="none" w:sz="0" w:space="0" w:color="auto"/>
        <w:bottom w:val="none" w:sz="0" w:space="0" w:color="auto"/>
        <w:right w:val="none" w:sz="0" w:space="0" w:color="auto"/>
      </w:divBdr>
    </w:div>
    <w:div w:id="157884736">
      <w:bodyDiv w:val="1"/>
      <w:marLeft w:val="0"/>
      <w:marRight w:val="0"/>
      <w:marTop w:val="0"/>
      <w:marBottom w:val="0"/>
      <w:divBdr>
        <w:top w:val="none" w:sz="0" w:space="0" w:color="auto"/>
        <w:left w:val="none" w:sz="0" w:space="0" w:color="auto"/>
        <w:bottom w:val="none" w:sz="0" w:space="0" w:color="auto"/>
        <w:right w:val="none" w:sz="0" w:space="0" w:color="auto"/>
      </w:divBdr>
    </w:div>
    <w:div w:id="158010462">
      <w:bodyDiv w:val="1"/>
      <w:marLeft w:val="0"/>
      <w:marRight w:val="0"/>
      <w:marTop w:val="0"/>
      <w:marBottom w:val="0"/>
      <w:divBdr>
        <w:top w:val="none" w:sz="0" w:space="0" w:color="auto"/>
        <w:left w:val="none" w:sz="0" w:space="0" w:color="auto"/>
        <w:bottom w:val="none" w:sz="0" w:space="0" w:color="auto"/>
        <w:right w:val="none" w:sz="0" w:space="0" w:color="auto"/>
      </w:divBdr>
    </w:div>
    <w:div w:id="158274648">
      <w:bodyDiv w:val="1"/>
      <w:marLeft w:val="0"/>
      <w:marRight w:val="0"/>
      <w:marTop w:val="0"/>
      <w:marBottom w:val="0"/>
      <w:divBdr>
        <w:top w:val="none" w:sz="0" w:space="0" w:color="auto"/>
        <w:left w:val="none" w:sz="0" w:space="0" w:color="auto"/>
        <w:bottom w:val="none" w:sz="0" w:space="0" w:color="auto"/>
        <w:right w:val="none" w:sz="0" w:space="0" w:color="auto"/>
      </w:divBdr>
    </w:div>
    <w:div w:id="158468399">
      <w:bodyDiv w:val="1"/>
      <w:marLeft w:val="0"/>
      <w:marRight w:val="0"/>
      <w:marTop w:val="0"/>
      <w:marBottom w:val="0"/>
      <w:divBdr>
        <w:top w:val="none" w:sz="0" w:space="0" w:color="auto"/>
        <w:left w:val="none" w:sz="0" w:space="0" w:color="auto"/>
        <w:bottom w:val="none" w:sz="0" w:space="0" w:color="auto"/>
        <w:right w:val="none" w:sz="0" w:space="0" w:color="auto"/>
      </w:divBdr>
    </w:div>
    <w:div w:id="158472923">
      <w:bodyDiv w:val="1"/>
      <w:marLeft w:val="0"/>
      <w:marRight w:val="0"/>
      <w:marTop w:val="0"/>
      <w:marBottom w:val="0"/>
      <w:divBdr>
        <w:top w:val="none" w:sz="0" w:space="0" w:color="auto"/>
        <w:left w:val="none" w:sz="0" w:space="0" w:color="auto"/>
        <w:bottom w:val="none" w:sz="0" w:space="0" w:color="auto"/>
        <w:right w:val="none" w:sz="0" w:space="0" w:color="auto"/>
      </w:divBdr>
    </w:div>
    <w:div w:id="158540513">
      <w:bodyDiv w:val="1"/>
      <w:marLeft w:val="0"/>
      <w:marRight w:val="0"/>
      <w:marTop w:val="0"/>
      <w:marBottom w:val="0"/>
      <w:divBdr>
        <w:top w:val="none" w:sz="0" w:space="0" w:color="auto"/>
        <w:left w:val="none" w:sz="0" w:space="0" w:color="auto"/>
        <w:bottom w:val="none" w:sz="0" w:space="0" w:color="auto"/>
        <w:right w:val="none" w:sz="0" w:space="0" w:color="auto"/>
      </w:divBdr>
    </w:div>
    <w:div w:id="158891107">
      <w:bodyDiv w:val="1"/>
      <w:marLeft w:val="0"/>
      <w:marRight w:val="0"/>
      <w:marTop w:val="0"/>
      <w:marBottom w:val="0"/>
      <w:divBdr>
        <w:top w:val="none" w:sz="0" w:space="0" w:color="auto"/>
        <w:left w:val="none" w:sz="0" w:space="0" w:color="auto"/>
        <w:bottom w:val="none" w:sz="0" w:space="0" w:color="auto"/>
        <w:right w:val="none" w:sz="0" w:space="0" w:color="auto"/>
      </w:divBdr>
    </w:div>
    <w:div w:id="159003884">
      <w:bodyDiv w:val="1"/>
      <w:marLeft w:val="0"/>
      <w:marRight w:val="0"/>
      <w:marTop w:val="0"/>
      <w:marBottom w:val="0"/>
      <w:divBdr>
        <w:top w:val="none" w:sz="0" w:space="0" w:color="auto"/>
        <w:left w:val="none" w:sz="0" w:space="0" w:color="auto"/>
        <w:bottom w:val="none" w:sz="0" w:space="0" w:color="auto"/>
        <w:right w:val="none" w:sz="0" w:space="0" w:color="auto"/>
      </w:divBdr>
    </w:div>
    <w:div w:id="159009434">
      <w:bodyDiv w:val="1"/>
      <w:marLeft w:val="0"/>
      <w:marRight w:val="0"/>
      <w:marTop w:val="0"/>
      <w:marBottom w:val="0"/>
      <w:divBdr>
        <w:top w:val="none" w:sz="0" w:space="0" w:color="auto"/>
        <w:left w:val="none" w:sz="0" w:space="0" w:color="auto"/>
        <w:bottom w:val="none" w:sz="0" w:space="0" w:color="auto"/>
        <w:right w:val="none" w:sz="0" w:space="0" w:color="auto"/>
      </w:divBdr>
    </w:div>
    <w:div w:id="159318798">
      <w:bodyDiv w:val="1"/>
      <w:marLeft w:val="0"/>
      <w:marRight w:val="0"/>
      <w:marTop w:val="0"/>
      <w:marBottom w:val="0"/>
      <w:divBdr>
        <w:top w:val="none" w:sz="0" w:space="0" w:color="auto"/>
        <w:left w:val="none" w:sz="0" w:space="0" w:color="auto"/>
        <w:bottom w:val="none" w:sz="0" w:space="0" w:color="auto"/>
        <w:right w:val="none" w:sz="0" w:space="0" w:color="auto"/>
      </w:divBdr>
    </w:div>
    <w:div w:id="159547336">
      <w:bodyDiv w:val="1"/>
      <w:marLeft w:val="0"/>
      <w:marRight w:val="0"/>
      <w:marTop w:val="0"/>
      <w:marBottom w:val="0"/>
      <w:divBdr>
        <w:top w:val="none" w:sz="0" w:space="0" w:color="auto"/>
        <w:left w:val="none" w:sz="0" w:space="0" w:color="auto"/>
        <w:bottom w:val="none" w:sz="0" w:space="0" w:color="auto"/>
        <w:right w:val="none" w:sz="0" w:space="0" w:color="auto"/>
      </w:divBdr>
    </w:div>
    <w:div w:id="159585573">
      <w:bodyDiv w:val="1"/>
      <w:marLeft w:val="0"/>
      <w:marRight w:val="0"/>
      <w:marTop w:val="0"/>
      <w:marBottom w:val="0"/>
      <w:divBdr>
        <w:top w:val="none" w:sz="0" w:space="0" w:color="auto"/>
        <w:left w:val="none" w:sz="0" w:space="0" w:color="auto"/>
        <w:bottom w:val="none" w:sz="0" w:space="0" w:color="auto"/>
        <w:right w:val="none" w:sz="0" w:space="0" w:color="auto"/>
      </w:divBdr>
    </w:div>
    <w:div w:id="160051317">
      <w:bodyDiv w:val="1"/>
      <w:marLeft w:val="0"/>
      <w:marRight w:val="0"/>
      <w:marTop w:val="0"/>
      <w:marBottom w:val="0"/>
      <w:divBdr>
        <w:top w:val="none" w:sz="0" w:space="0" w:color="auto"/>
        <w:left w:val="none" w:sz="0" w:space="0" w:color="auto"/>
        <w:bottom w:val="none" w:sz="0" w:space="0" w:color="auto"/>
        <w:right w:val="none" w:sz="0" w:space="0" w:color="auto"/>
      </w:divBdr>
    </w:div>
    <w:div w:id="160237997">
      <w:bodyDiv w:val="1"/>
      <w:marLeft w:val="0"/>
      <w:marRight w:val="0"/>
      <w:marTop w:val="0"/>
      <w:marBottom w:val="0"/>
      <w:divBdr>
        <w:top w:val="none" w:sz="0" w:space="0" w:color="auto"/>
        <w:left w:val="none" w:sz="0" w:space="0" w:color="auto"/>
        <w:bottom w:val="none" w:sz="0" w:space="0" w:color="auto"/>
        <w:right w:val="none" w:sz="0" w:space="0" w:color="auto"/>
      </w:divBdr>
    </w:div>
    <w:div w:id="160436055">
      <w:bodyDiv w:val="1"/>
      <w:marLeft w:val="0"/>
      <w:marRight w:val="0"/>
      <w:marTop w:val="0"/>
      <w:marBottom w:val="0"/>
      <w:divBdr>
        <w:top w:val="none" w:sz="0" w:space="0" w:color="auto"/>
        <w:left w:val="none" w:sz="0" w:space="0" w:color="auto"/>
        <w:bottom w:val="none" w:sz="0" w:space="0" w:color="auto"/>
        <w:right w:val="none" w:sz="0" w:space="0" w:color="auto"/>
      </w:divBdr>
    </w:div>
    <w:div w:id="160584166">
      <w:bodyDiv w:val="1"/>
      <w:marLeft w:val="0"/>
      <w:marRight w:val="0"/>
      <w:marTop w:val="0"/>
      <w:marBottom w:val="0"/>
      <w:divBdr>
        <w:top w:val="none" w:sz="0" w:space="0" w:color="auto"/>
        <w:left w:val="none" w:sz="0" w:space="0" w:color="auto"/>
        <w:bottom w:val="none" w:sz="0" w:space="0" w:color="auto"/>
        <w:right w:val="none" w:sz="0" w:space="0" w:color="auto"/>
      </w:divBdr>
    </w:div>
    <w:div w:id="160852008">
      <w:bodyDiv w:val="1"/>
      <w:marLeft w:val="0"/>
      <w:marRight w:val="0"/>
      <w:marTop w:val="0"/>
      <w:marBottom w:val="0"/>
      <w:divBdr>
        <w:top w:val="none" w:sz="0" w:space="0" w:color="auto"/>
        <w:left w:val="none" w:sz="0" w:space="0" w:color="auto"/>
        <w:bottom w:val="none" w:sz="0" w:space="0" w:color="auto"/>
        <w:right w:val="none" w:sz="0" w:space="0" w:color="auto"/>
      </w:divBdr>
    </w:div>
    <w:div w:id="160897082">
      <w:bodyDiv w:val="1"/>
      <w:marLeft w:val="0"/>
      <w:marRight w:val="0"/>
      <w:marTop w:val="0"/>
      <w:marBottom w:val="0"/>
      <w:divBdr>
        <w:top w:val="none" w:sz="0" w:space="0" w:color="auto"/>
        <w:left w:val="none" w:sz="0" w:space="0" w:color="auto"/>
        <w:bottom w:val="none" w:sz="0" w:space="0" w:color="auto"/>
        <w:right w:val="none" w:sz="0" w:space="0" w:color="auto"/>
      </w:divBdr>
    </w:div>
    <w:div w:id="161046699">
      <w:bodyDiv w:val="1"/>
      <w:marLeft w:val="0"/>
      <w:marRight w:val="0"/>
      <w:marTop w:val="0"/>
      <w:marBottom w:val="0"/>
      <w:divBdr>
        <w:top w:val="none" w:sz="0" w:space="0" w:color="auto"/>
        <w:left w:val="none" w:sz="0" w:space="0" w:color="auto"/>
        <w:bottom w:val="none" w:sz="0" w:space="0" w:color="auto"/>
        <w:right w:val="none" w:sz="0" w:space="0" w:color="auto"/>
      </w:divBdr>
    </w:div>
    <w:div w:id="161359690">
      <w:bodyDiv w:val="1"/>
      <w:marLeft w:val="0"/>
      <w:marRight w:val="0"/>
      <w:marTop w:val="0"/>
      <w:marBottom w:val="0"/>
      <w:divBdr>
        <w:top w:val="none" w:sz="0" w:space="0" w:color="auto"/>
        <w:left w:val="none" w:sz="0" w:space="0" w:color="auto"/>
        <w:bottom w:val="none" w:sz="0" w:space="0" w:color="auto"/>
        <w:right w:val="none" w:sz="0" w:space="0" w:color="auto"/>
      </w:divBdr>
    </w:div>
    <w:div w:id="161432303">
      <w:bodyDiv w:val="1"/>
      <w:marLeft w:val="0"/>
      <w:marRight w:val="0"/>
      <w:marTop w:val="0"/>
      <w:marBottom w:val="0"/>
      <w:divBdr>
        <w:top w:val="none" w:sz="0" w:space="0" w:color="auto"/>
        <w:left w:val="none" w:sz="0" w:space="0" w:color="auto"/>
        <w:bottom w:val="none" w:sz="0" w:space="0" w:color="auto"/>
        <w:right w:val="none" w:sz="0" w:space="0" w:color="auto"/>
      </w:divBdr>
    </w:div>
    <w:div w:id="161435189">
      <w:bodyDiv w:val="1"/>
      <w:marLeft w:val="0"/>
      <w:marRight w:val="0"/>
      <w:marTop w:val="0"/>
      <w:marBottom w:val="0"/>
      <w:divBdr>
        <w:top w:val="none" w:sz="0" w:space="0" w:color="auto"/>
        <w:left w:val="none" w:sz="0" w:space="0" w:color="auto"/>
        <w:bottom w:val="none" w:sz="0" w:space="0" w:color="auto"/>
        <w:right w:val="none" w:sz="0" w:space="0" w:color="auto"/>
      </w:divBdr>
    </w:div>
    <w:div w:id="161436629">
      <w:bodyDiv w:val="1"/>
      <w:marLeft w:val="0"/>
      <w:marRight w:val="0"/>
      <w:marTop w:val="0"/>
      <w:marBottom w:val="0"/>
      <w:divBdr>
        <w:top w:val="none" w:sz="0" w:space="0" w:color="auto"/>
        <w:left w:val="none" w:sz="0" w:space="0" w:color="auto"/>
        <w:bottom w:val="none" w:sz="0" w:space="0" w:color="auto"/>
        <w:right w:val="none" w:sz="0" w:space="0" w:color="auto"/>
      </w:divBdr>
    </w:div>
    <w:div w:id="161512281">
      <w:bodyDiv w:val="1"/>
      <w:marLeft w:val="0"/>
      <w:marRight w:val="0"/>
      <w:marTop w:val="0"/>
      <w:marBottom w:val="0"/>
      <w:divBdr>
        <w:top w:val="none" w:sz="0" w:space="0" w:color="auto"/>
        <w:left w:val="none" w:sz="0" w:space="0" w:color="auto"/>
        <w:bottom w:val="none" w:sz="0" w:space="0" w:color="auto"/>
        <w:right w:val="none" w:sz="0" w:space="0" w:color="auto"/>
      </w:divBdr>
    </w:div>
    <w:div w:id="161744388">
      <w:bodyDiv w:val="1"/>
      <w:marLeft w:val="0"/>
      <w:marRight w:val="0"/>
      <w:marTop w:val="0"/>
      <w:marBottom w:val="0"/>
      <w:divBdr>
        <w:top w:val="none" w:sz="0" w:space="0" w:color="auto"/>
        <w:left w:val="none" w:sz="0" w:space="0" w:color="auto"/>
        <w:bottom w:val="none" w:sz="0" w:space="0" w:color="auto"/>
        <w:right w:val="none" w:sz="0" w:space="0" w:color="auto"/>
      </w:divBdr>
    </w:div>
    <w:div w:id="161895248">
      <w:bodyDiv w:val="1"/>
      <w:marLeft w:val="0"/>
      <w:marRight w:val="0"/>
      <w:marTop w:val="0"/>
      <w:marBottom w:val="0"/>
      <w:divBdr>
        <w:top w:val="none" w:sz="0" w:space="0" w:color="auto"/>
        <w:left w:val="none" w:sz="0" w:space="0" w:color="auto"/>
        <w:bottom w:val="none" w:sz="0" w:space="0" w:color="auto"/>
        <w:right w:val="none" w:sz="0" w:space="0" w:color="auto"/>
      </w:divBdr>
    </w:div>
    <w:div w:id="162428506">
      <w:bodyDiv w:val="1"/>
      <w:marLeft w:val="0"/>
      <w:marRight w:val="0"/>
      <w:marTop w:val="0"/>
      <w:marBottom w:val="0"/>
      <w:divBdr>
        <w:top w:val="none" w:sz="0" w:space="0" w:color="auto"/>
        <w:left w:val="none" w:sz="0" w:space="0" w:color="auto"/>
        <w:bottom w:val="none" w:sz="0" w:space="0" w:color="auto"/>
        <w:right w:val="none" w:sz="0" w:space="0" w:color="auto"/>
      </w:divBdr>
    </w:div>
    <w:div w:id="162864581">
      <w:bodyDiv w:val="1"/>
      <w:marLeft w:val="0"/>
      <w:marRight w:val="0"/>
      <w:marTop w:val="0"/>
      <w:marBottom w:val="0"/>
      <w:divBdr>
        <w:top w:val="none" w:sz="0" w:space="0" w:color="auto"/>
        <w:left w:val="none" w:sz="0" w:space="0" w:color="auto"/>
        <w:bottom w:val="none" w:sz="0" w:space="0" w:color="auto"/>
        <w:right w:val="none" w:sz="0" w:space="0" w:color="auto"/>
      </w:divBdr>
    </w:div>
    <w:div w:id="163278920">
      <w:bodyDiv w:val="1"/>
      <w:marLeft w:val="0"/>
      <w:marRight w:val="0"/>
      <w:marTop w:val="0"/>
      <w:marBottom w:val="0"/>
      <w:divBdr>
        <w:top w:val="none" w:sz="0" w:space="0" w:color="auto"/>
        <w:left w:val="none" w:sz="0" w:space="0" w:color="auto"/>
        <w:bottom w:val="none" w:sz="0" w:space="0" w:color="auto"/>
        <w:right w:val="none" w:sz="0" w:space="0" w:color="auto"/>
      </w:divBdr>
    </w:div>
    <w:div w:id="163513523">
      <w:bodyDiv w:val="1"/>
      <w:marLeft w:val="0"/>
      <w:marRight w:val="0"/>
      <w:marTop w:val="0"/>
      <w:marBottom w:val="0"/>
      <w:divBdr>
        <w:top w:val="none" w:sz="0" w:space="0" w:color="auto"/>
        <w:left w:val="none" w:sz="0" w:space="0" w:color="auto"/>
        <w:bottom w:val="none" w:sz="0" w:space="0" w:color="auto"/>
        <w:right w:val="none" w:sz="0" w:space="0" w:color="auto"/>
      </w:divBdr>
    </w:div>
    <w:div w:id="163518536">
      <w:bodyDiv w:val="1"/>
      <w:marLeft w:val="0"/>
      <w:marRight w:val="0"/>
      <w:marTop w:val="0"/>
      <w:marBottom w:val="0"/>
      <w:divBdr>
        <w:top w:val="none" w:sz="0" w:space="0" w:color="auto"/>
        <w:left w:val="none" w:sz="0" w:space="0" w:color="auto"/>
        <w:bottom w:val="none" w:sz="0" w:space="0" w:color="auto"/>
        <w:right w:val="none" w:sz="0" w:space="0" w:color="auto"/>
      </w:divBdr>
    </w:div>
    <w:div w:id="163594656">
      <w:bodyDiv w:val="1"/>
      <w:marLeft w:val="0"/>
      <w:marRight w:val="0"/>
      <w:marTop w:val="0"/>
      <w:marBottom w:val="0"/>
      <w:divBdr>
        <w:top w:val="none" w:sz="0" w:space="0" w:color="auto"/>
        <w:left w:val="none" w:sz="0" w:space="0" w:color="auto"/>
        <w:bottom w:val="none" w:sz="0" w:space="0" w:color="auto"/>
        <w:right w:val="none" w:sz="0" w:space="0" w:color="auto"/>
      </w:divBdr>
    </w:div>
    <w:div w:id="164052354">
      <w:bodyDiv w:val="1"/>
      <w:marLeft w:val="0"/>
      <w:marRight w:val="0"/>
      <w:marTop w:val="0"/>
      <w:marBottom w:val="0"/>
      <w:divBdr>
        <w:top w:val="none" w:sz="0" w:space="0" w:color="auto"/>
        <w:left w:val="none" w:sz="0" w:space="0" w:color="auto"/>
        <w:bottom w:val="none" w:sz="0" w:space="0" w:color="auto"/>
        <w:right w:val="none" w:sz="0" w:space="0" w:color="auto"/>
      </w:divBdr>
    </w:div>
    <w:div w:id="164173415">
      <w:bodyDiv w:val="1"/>
      <w:marLeft w:val="0"/>
      <w:marRight w:val="0"/>
      <w:marTop w:val="0"/>
      <w:marBottom w:val="0"/>
      <w:divBdr>
        <w:top w:val="none" w:sz="0" w:space="0" w:color="auto"/>
        <w:left w:val="none" w:sz="0" w:space="0" w:color="auto"/>
        <w:bottom w:val="none" w:sz="0" w:space="0" w:color="auto"/>
        <w:right w:val="none" w:sz="0" w:space="0" w:color="auto"/>
      </w:divBdr>
    </w:div>
    <w:div w:id="164177715">
      <w:bodyDiv w:val="1"/>
      <w:marLeft w:val="0"/>
      <w:marRight w:val="0"/>
      <w:marTop w:val="0"/>
      <w:marBottom w:val="0"/>
      <w:divBdr>
        <w:top w:val="none" w:sz="0" w:space="0" w:color="auto"/>
        <w:left w:val="none" w:sz="0" w:space="0" w:color="auto"/>
        <w:bottom w:val="none" w:sz="0" w:space="0" w:color="auto"/>
        <w:right w:val="none" w:sz="0" w:space="0" w:color="auto"/>
      </w:divBdr>
    </w:div>
    <w:div w:id="164249459">
      <w:bodyDiv w:val="1"/>
      <w:marLeft w:val="0"/>
      <w:marRight w:val="0"/>
      <w:marTop w:val="0"/>
      <w:marBottom w:val="0"/>
      <w:divBdr>
        <w:top w:val="none" w:sz="0" w:space="0" w:color="auto"/>
        <w:left w:val="none" w:sz="0" w:space="0" w:color="auto"/>
        <w:bottom w:val="none" w:sz="0" w:space="0" w:color="auto"/>
        <w:right w:val="none" w:sz="0" w:space="0" w:color="auto"/>
      </w:divBdr>
    </w:div>
    <w:div w:id="164320291">
      <w:bodyDiv w:val="1"/>
      <w:marLeft w:val="0"/>
      <w:marRight w:val="0"/>
      <w:marTop w:val="0"/>
      <w:marBottom w:val="0"/>
      <w:divBdr>
        <w:top w:val="none" w:sz="0" w:space="0" w:color="auto"/>
        <w:left w:val="none" w:sz="0" w:space="0" w:color="auto"/>
        <w:bottom w:val="none" w:sz="0" w:space="0" w:color="auto"/>
        <w:right w:val="none" w:sz="0" w:space="0" w:color="auto"/>
      </w:divBdr>
    </w:div>
    <w:div w:id="164512359">
      <w:bodyDiv w:val="1"/>
      <w:marLeft w:val="0"/>
      <w:marRight w:val="0"/>
      <w:marTop w:val="0"/>
      <w:marBottom w:val="0"/>
      <w:divBdr>
        <w:top w:val="none" w:sz="0" w:space="0" w:color="auto"/>
        <w:left w:val="none" w:sz="0" w:space="0" w:color="auto"/>
        <w:bottom w:val="none" w:sz="0" w:space="0" w:color="auto"/>
        <w:right w:val="none" w:sz="0" w:space="0" w:color="auto"/>
      </w:divBdr>
    </w:div>
    <w:div w:id="164521399">
      <w:bodyDiv w:val="1"/>
      <w:marLeft w:val="0"/>
      <w:marRight w:val="0"/>
      <w:marTop w:val="0"/>
      <w:marBottom w:val="0"/>
      <w:divBdr>
        <w:top w:val="none" w:sz="0" w:space="0" w:color="auto"/>
        <w:left w:val="none" w:sz="0" w:space="0" w:color="auto"/>
        <w:bottom w:val="none" w:sz="0" w:space="0" w:color="auto"/>
        <w:right w:val="none" w:sz="0" w:space="0" w:color="auto"/>
      </w:divBdr>
    </w:div>
    <w:div w:id="164710500">
      <w:bodyDiv w:val="1"/>
      <w:marLeft w:val="0"/>
      <w:marRight w:val="0"/>
      <w:marTop w:val="0"/>
      <w:marBottom w:val="0"/>
      <w:divBdr>
        <w:top w:val="none" w:sz="0" w:space="0" w:color="auto"/>
        <w:left w:val="none" w:sz="0" w:space="0" w:color="auto"/>
        <w:bottom w:val="none" w:sz="0" w:space="0" w:color="auto"/>
        <w:right w:val="none" w:sz="0" w:space="0" w:color="auto"/>
      </w:divBdr>
    </w:div>
    <w:div w:id="164783000">
      <w:bodyDiv w:val="1"/>
      <w:marLeft w:val="0"/>
      <w:marRight w:val="0"/>
      <w:marTop w:val="0"/>
      <w:marBottom w:val="0"/>
      <w:divBdr>
        <w:top w:val="none" w:sz="0" w:space="0" w:color="auto"/>
        <w:left w:val="none" w:sz="0" w:space="0" w:color="auto"/>
        <w:bottom w:val="none" w:sz="0" w:space="0" w:color="auto"/>
        <w:right w:val="none" w:sz="0" w:space="0" w:color="auto"/>
      </w:divBdr>
    </w:div>
    <w:div w:id="164905116">
      <w:bodyDiv w:val="1"/>
      <w:marLeft w:val="0"/>
      <w:marRight w:val="0"/>
      <w:marTop w:val="0"/>
      <w:marBottom w:val="0"/>
      <w:divBdr>
        <w:top w:val="none" w:sz="0" w:space="0" w:color="auto"/>
        <w:left w:val="none" w:sz="0" w:space="0" w:color="auto"/>
        <w:bottom w:val="none" w:sz="0" w:space="0" w:color="auto"/>
        <w:right w:val="none" w:sz="0" w:space="0" w:color="auto"/>
      </w:divBdr>
    </w:div>
    <w:div w:id="164908020">
      <w:bodyDiv w:val="1"/>
      <w:marLeft w:val="0"/>
      <w:marRight w:val="0"/>
      <w:marTop w:val="0"/>
      <w:marBottom w:val="0"/>
      <w:divBdr>
        <w:top w:val="none" w:sz="0" w:space="0" w:color="auto"/>
        <w:left w:val="none" w:sz="0" w:space="0" w:color="auto"/>
        <w:bottom w:val="none" w:sz="0" w:space="0" w:color="auto"/>
        <w:right w:val="none" w:sz="0" w:space="0" w:color="auto"/>
      </w:divBdr>
    </w:div>
    <w:div w:id="165218471">
      <w:bodyDiv w:val="1"/>
      <w:marLeft w:val="0"/>
      <w:marRight w:val="0"/>
      <w:marTop w:val="0"/>
      <w:marBottom w:val="0"/>
      <w:divBdr>
        <w:top w:val="none" w:sz="0" w:space="0" w:color="auto"/>
        <w:left w:val="none" w:sz="0" w:space="0" w:color="auto"/>
        <w:bottom w:val="none" w:sz="0" w:space="0" w:color="auto"/>
        <w:right w:val="none" w:sz="0" w:space="0" w:color="auto"/>
      </w:divBdr>
    </w:div>
    <w:div w:id="165290581">
      <w:bodyDiv w:val="1"/>
      <w:marLeft w:val="0"/>
      <w:marRight w:val="0"/>
      <w:marTop w:val="0"/>
      <w:marBottom w:val="0"/>
      <w:divBdr>
        <w:top w:val="none" w:sz="0" w:space="0" w:color="auto"/>
        <w:left w:val="none" w:sz="0" w:space="0" w:color="auto"/>
        <w:bottom w:val="none" w:sz="0" w:space="0" w:color="auto"/>
        <w:right w:val="none" w:sz="0" w:space="0" w:color="auto"/>
      </w:divBdr>
    </w:div>
    <w:div w:id="165364539">
      <w:bodyDiv w:val="1"/>
      <w:marLeft w:val="0"/>
      <w:marRight w:val="0"/>
      <w:marTop w:val="0"/>
      <w:marBottom w:val="0"/>
      <w:divBdr>
        <w:top w:val="none" w:sz="0" w:space="0" w:color="auto"/>
        <w:left w:val="none" w:sz="0" w:space="0" w:color="auto"/>
        <w:bottom w:val="none" w:sz="0" w:space="0" w:color="auto"/>
        <w:right w:val="none" w:sz="0" w:space="0" w:color="auto"/>
      </w:divBdr>
    </w:div>
    <w:div w:id="165438662">
      <w:bodyDiv w:val="1"/>
      <w:marLeft w:val="0"/>
      <w:marRight w:val="0"/>
      <w:marTop w:val="0"/>
      <w:marBottom w:val="0"/>
      <w:divBdr>
        <w:top w:val="none" w:sz="0" w:space="0" w:color="auto"/>
        <w:left w:val="none" w:sz="0" w:space="0" w:color="auto"/>
        <w:bottom w:val="none" w:sz="0" w:space="0" w:color="auto"/>
        <w:right w:val="none" w:sz="0" w:space="0" w:color="auto"/>
      </w:divBdr>
    </w:div>
    <w:div w:id="165751354">
      <w:bodyDiv w:val="1"/>
      <w:marLeft w:val="0"/>
      <w:marRight w:val="0"/>
      <w:marTop w:val="0"/>
      <w:marBottom w:val="0"/>
      <w:divBdr>
        <w:top w:val="none" w:sz="0" w:space="0" w:color="auto"/>
        <w:left w:val="none" w:sz="0" w:space="0" w:color="auto"/>
        <w:bottom w:val="none" w:sz="0" w:space="0" w:color="auto"/>
        <w:right w:val="none" w:sz="0" w:space="0" w:color="auto"/>
      </w:divBdr>
    </w:div>
    <w:div w:id="165755937">
      <w:bodyDiv w:val="1"/>
      <w:marLeft w:val="0"/>
      <w:marRight w:val="0"/>
      <w:marTop w:val="0"/>
      <w:marBottom w:val="0"/>
      <w:divBdr>
        <w:top w:val="none" w:sz="0" w:space="0" w:color="auto"/>
        <w:left w:val="none" w:sz="0" w:space="0" w:color="auto"/>
        <w:bottom w:val="none" w:sz="0" w:space="0" w:color="auto"/>
        <w:right w:val="none" w:sz="0" w:space="0" w:color="auto"/>
      </w:divBdr>
    </w:div>
    <w:div w:id="165831105">
      <w:bodyDiv w:val="1"/>
      <w:marLeft w:val="0"/>
      <w:marRight w:val="0"/>
      <w:marTop w:val="0"/>
      <w:marBottom w:val="0"/>
      <w:divBdr>
        <w:top w:val="none" w:sz="0" w:space="0" w:color="auto"/>
        <w:left w:val="none" w:sz="0" w:space="0" w:color="auto"/>
        <w:bottom w:val="none" w:sz="0" w:space="0" w:color="auto"/>
        <w:right w:val="none" w:sz="0" w:space="0" w:color="auto"/>
      </w:divBdr>
    </w:div>
    <w:div w:id="166287457">
      <w:bodyDiv w:val="1"/>
      <w:marLeft w:val="0"/>
      <w:marRight w:val="0"/>
      <w:marTop w:val="0"/>
      <w:marBottom w:val="0"/>
      <w:divBdr>
        <w:top w:val="none" w:sz="0" w:space="0" w:color="auto"/>
        <w:left w:val="none" w:sz="0" w:space="0" w:color="auto"/>
        <w:bottom w:val="none" w:sz="0" w:space="0" w:color="auto"/>
        <w:right w:val="none" w:sz="0" w:space="0" w:color="auto"/>
      </w:divBdr>
    </w:div>
    <w:div w:id="166362792">
      <w:bodyDiv w:val="1"/>
      <w:marLeft w:val="0"/>
      <w:marRight w:val="0"/>
      <w:marTop w:val="0"/>
      <w:marBottom w:val="0"/>
      <w:divBdr>
        <w:top w:val="none" w:sz="0" w:space="0" w:color="auto"/>
        <w:left w:val="none" w:sz="0" w:space="0" w:color="auto"/>
        <w:bottom w:val="none" w:sz="0" w:space="0" w:color="auto"/>
        <w:right w:val="none" w:sz="0" w:space="0" w:color="auto"/>
      </w:divBdr>
    </w:div>
    <w:div w:id="166600264">
      <w:bodyDiv w:val="1"/>
      <w:marLeft w:val="0"/>
      <w:marRight w:val="0"/>
      <w:marTop w:val="0"/>
      <w:marBottom w:val="0"/>
      <w:divBdr>
        <w:top w:val="none" w:sz="0" w:space="0" w:color="auto"/>
        <w:left w:val="none" w:sz="0" w:space="0" w:color="auto"/>
        <w:bottom w:val="none" w:sz="0" w:space="0" w:color="auto"/>
        <w:right w:val="none" w:sz="0" w:space="0" w:color="auto"/>
      </w:divBdr>
    </w:div>
    <w:div w:id="166871767">
      <w:bodyDiv w:val="1"/>
      <w:marLeft w:val="0"/>
      <w:marRight w:val="0"/>
      <w:marTop w:val="0"/>
      <w:marBottom w:val="0"/>
      <w:divBdr>
        <w:top w:val="none" w:sz="0" w:space="0" w:color="auto"/>
        <w:left w:val="none" w:sz="0" w:space="0" w:color="auto"/>
        <w:bottom w:val="none" w:sz="0" w:space="0" w:color="auto"/>
        <w:right w:val="none" w:sz="0" w:space="0" w:color="auto"/>
      </w:divBdr>
    </w:div>
    <w:div w:id="167138527">
      <w:bodyDiv w:val="1"/>
      <w:marLeft w:val="0"/>
      <w:marRight w:val="0"/>
      <w:marTop w:val="0"/>
      <w:marBottom w:val="0"/>
      <w:divBdr>
        <w:top w:val="none" w:sz="0" w:space="0" w:color="auto"/>
        <w:left w:val="none" w:sz="0" w:space="0" w:color="auto"/>
        <w:bottom w:val="none" w:sz="0" w:space="0" w:color="auto"/>
        <w:right w:val="none" w:sz="0" w:space="0" w:color="auto"/>
      </w:divBdr>
    </w:div>
    <w:div w:id="167141054">
      <w:bodyDiv w:val="1"/>
      <w:marLeft w:val="0"/>
      <w:marRight w:val="0"/>
      <w:marTop w:val="0"/>
      <w:marBottom w:val="0"/>
      <w:divBdr>
        <w:top w:val="none" w:sz="0" w:space="0" w:color="auto"/>
        <w:left w:val="none" w:sz="0" w:space="0" w:color="auto"/>
        <w:bottom w:val="none" w:sz="0" w:space="0" w:color="auto"/>
        <w:right w:val="none" w:sz="0" w:space="0" w:color="auto"/>
      </w:divBdr>
    </w:div>
    <w:div w:id="167527318">
      <w:bodyDiv w:val="1"/>
      <w:marLeft w:val="0"/>
      <w:marRight w:val="0"/>
      <w:marTop w:val="0"/>
      <w:marBottom w:val="0"/>
      <w:divBdr>
        <w:top w:val="none" w:sz="0" w:space="0" w:color="auto"/>
        <w:left w:val="none" w:sz="0" w:space="0" w:color="auto"/>
        <w:bottom w:val="none" w:sz="0" w:space="0" w:color="auto"/>
        <w:right w:val="none" w:sz="0" w:space="0" w:color="auto"/>
      </w:divBdr>
    </w:div>
    <w:div w:id="167672904">
      <w:bodyDiv w:val="1"/>
      <w:marLeft w:val="0"/>
      <w:marRight w:val="0"/>
      <w:marTop w:val="0"/>
      <w:marBottom w:val="0"/>
      <w:divBdr>
        <w:top w:val="none" w:sz="0" w:space="0" w:color="auto"/>
        <w:left w:val="none" w:sz="0" w:space="0" w:color="auto"/>
        <w:bottom w:val="none" w:sz="0" w:space="0" w:color="auto"/>
        <w:right w:val="none" w:sz="0" w:space="0" w:color="auto"/>
      </w:divBdr>
    </w:div>
    <w:div w:id="167713396">
      <w:bodyDiv w:val="1"/>
      <w:marLeft w:val="0"/>
      <w:marRight w:val="0"/>
      <w:marTop w:val="0"/>
      <w:marBottom w:val="0"/>
      <w:divBdr>
        <w:top w:val="none" w:sz="0" w:space="0" w:color="auto"/>
        <w:left w:val="none" w:sz="0" w:space="0" w:color="auto"/>
        <w:bottom w:val="none" w:sz="0" w:space="0" w:color="auto"/>
        <w:right w:val="none" w:sz="0" w:space="0" w:color="auto"/>
      </w:divBdr>
    </w:div>
    <w:div w:id="167714771">
      <w:bodyDiv w:val="1"/>
      <w:marLeft w:val="0"/>
      <w:marRight w:val="0"/>
      <w:marTop w:val="0"/>
      <w:marBottom w:val="0"/>
      <w:divBdr>
        <w:top w:val="none" w:sz="0" w:space="0" w:color="auto"/>
        <w:left w:val="none" w:sz="0" w:space="0" w:color="auto"/>
        <w:bottom w:val="none" w:sz="0" w:space="0" w:color="auto"/>
        <w:right w:val="none" w:sz="0" w:space="0" w:color="auto"/>
      </w:divBdr>
    </w:div>
    <w:div w:id="167789327">
      <w:bodyDiv w:val="1"/>
      <w:marLeft w:val="0"/>
      <w:marRight w:val="0"/>
      <w:marTop w:val="0"/>
      <w:marBottom w:val="0"/>
      <w:divBdr>
        <w:top w:val="none" w:sz="0" w:space="0" w:color="auto"/>
        <w:left w:val="none" w:sz="0" w:space="0" w:color="auto"/>
        <w:bottom w:val="none" w:sz="0" w:space="0" w:color="auto"/>
        <w:right w:val="none" w:sz="0" w:space="0" w:color="auto"/>
      </w:divBdr>
    </w:div>
    <w:div w:id="167912358">
      <w:bodyDiv w:val="1"/>
      <w:marLeft w:val="0"/>
      <w:marRight w:val="0"/>
      <w:marTop w:val="0"/>
      <w:marBottom w:val="0"/>
      <w:divBdr>
        <w:top w:val="none" w:sz="0" w:space="0" w:color="auto"/>
        <w:left w:val="none" w:sz="0" w:space="0" w:color="auto"/>
        <w:bottom w:val="none" w:sz="0" w:space="0" w:color="auto"/>
        <w:right w:val="none" w:sz="0" w:space="0" w:color="auto"/>
      </w:divBdr>
    </w:div>
    <w:div w:id="167987817">
      <w:bodyDiv w:val="1"/>
      <w:marLeft w:val="0"/>
      <w:marRight w:val="0"/>
      <w:marTop w:val="0"/>
      <w:marBottom w:val="0"/>
      <w:divBdr>
        <w:top w:val="none" w:sz="0" w:space="0" w:color="auto"/>
        <w:left w:val="none" w:sz="0" w:space="0" w:color="auto"/>
        <w:bottom w:val="none" w:sz="0" w:space="0" w:color="auto"/>
        <w:right w:val="none" w:sz="0" w:space="0" w:color="auto"/>
      </w:divBdr>
    </w:div>
    <w:div w:id="168059877">
      <w:bodyDiv w:val="1"/>
      <w:marLeft w:val="0"/>
      <w:marRight w:val="0"/>
      <w:marTop w:val="0"/>
      <w:marBottom w:val="0"/>
      <w:divBdr>
        <w:top w:val="none" w:sz="0" w:space="0" w:color="auto"/>
        <w:left w:val="none" w:sz="0" w:space="0" w:color="auto"/>
        <w:bottom w:val="none" w:sz="0" w:space="0" w:color="auto"/>
        <w:right w:val="none" w:sz="0" w:space="0" w:color="auto"/>
      </w:divBdr>
    </w:div>
    <w:div w:id="168065825">
      <w:bodyDiv w:val="1"/>
      <w:marLeft w:val="0"/>
      <w:marRight w:val="0"/>
      <w:marTop w:val="0"/>
      <w:marBottom w:val="0"/>
      <w:divBdr>
        <w:top w:val="none" w:sz="0" w:space="0" w:color="auto"/>
        <w:left w:val="none" w:sz="0" w:space="0" w:color="auto"/>
        <w:bottom w:val="none" w:sz="0" w:space="0" w:color="auto"/>
        <w:right w:val="none" w:sz="0" w:space="0" w:color="auto"/>
      </w:divBdr>
    </w:div>
    <w:div w:id="168107111">
      <w:bodyDiv w:val="1"/>
      <w:marLeft w:val="0"/>
      <w:marRight w:val="0"/>
      <w:marTop w:val="0"/>
      <w:marBottom w:val="0"/>
      <w:divBdr>
        <w:top w:val="none" w:sz="0" w:space="0" w:color="auto"/>
        <w:left w:val="none" w:sz="0" w:space="0" w:color="auto"/>
        <w:bottom w:val="none" w:sz="0" w:space="0" w:color="auto"/>
        <w:right w:val="none" w:sz="0" w:space="0" w:color="auto"/>
      </w:divBdr>
    </w:div>
    <w:div w:id="168837135">
      <w:bodyDiv w:val="1"/>
      <w:marLeft w:val="0"/>
      <w:marRight w:val="0"/>
      <w:marTop w:val="0"/>
      <w:marBottom w:val="0"/>
      <w:divBdr>
        <w:top w:val="none" w:sz="0" w:space="0" w:color="auto"/>
        <w:left w:val="none" w:sz="0" w:space="0" w:color="auto"/>
        <w:bottom w:val="none" w:sz="0" w:space="0" w:color="auto"/>
        <w:right w:val="none" w:sz="0" w:space="0" w:color="auto"/>
      </w:divBdr>
    </w:div>
    <w:div w:id="169103012">
      <w:bodyDiv w:val="1"/>
      <w:marLeft w:val="0"/>
      <w:marRight w:val="0"/>
      <w:marTop w:val="0"/>
      <w:marBottom w:val="0"/>
      <w:divBdr>
        <w:top w:val="none" w:sz="0" w:space="0" w:color="auto"/>
        <w:left w:val="none" w:sz="0" w:space="0" w:color="auto"/>
        <w:bottom w:val="none" w:sz="0" w:space="0" w:color="auto"/>
        <w:right w:val="none" w:sz="0" w:space="0" w:color="auto"/>
      </w:divBdr>
    </w:div>
    <w:div w:id="169487554">
      <w:bodyDiv w:val="1"/>
      <w:marLeft w:val="0"/>
      <w:marRight w:val="0"/>
      <w:marTop w:val="0"/>
      <w:marBottom w:val="0"/>
      <w:divBdr>
        <w:top w:val="none" w:sz="0" w:space="0" w:color="auto"/>
        <w:left w:val="none" w:sz="0" w:space="0" w:color="auto"/>
        <w:bottom w:val="none" w:sz="0" w:space="0" w:color="auto"/>
        <w:right w:val="none" w:sz="0" w:space="0" w:color="auto"/>
      </w:divBdr>
    </w:div>
    <w:div w:id="169756466">
      <w:bodyDiv w:val="1"/>
      <w:marLeft w:val="0"/>
      <w:marRight w:val="0"/>
      <w:marTop w:val="0"/>
      <w:marBottom w:val="0"/>
      <w:divBdr>
        <w:top w:val="none" w:sz="0" w:space="0" w:color="auto"/>
        <w:left w:val="none" w:sz="0" w:space="0" w:color="auto"/>
        <w:bottom w:val="none" w:sz="0" w:space="0" w:color="auto"/>
        <w:right w:val="none" w:sz="0" w:space="0" w:color="auto"/>
      </w:divBdr>
    </w:div>
    <w:div w:id="170149724">
      <w:bodyDiv w:val="1"/>
      <w:marLeft w:val="0"/>
      <w:marRight w:val="0"/>
      <w:marTop w:val="0"/>
      <w:marBottom w:val="0"/>
      <w:divBdr>
        <w:top w:val="none" w:sz="0" w:space="0" w:color="auto"/>
        <w:left w:val="none" w:sz="0" w:space="0" w:color="auto"/>
        <w:bottom w:val="none" w:sz="0" w:space="0" w:color="auto"/>
        <w:right w:val="none" w:sz="0" w:space="0" w:color="auto"/>
      </w:divBdr>
    </w:div>
    <w:div w:id="170291842">
      <w:bodyDiv w:val="1"/>
      <w:marLeft w:val="0"/>
      <w:marRight w:val="0"/>
      <w:marTop w:val="0"/>
      <w:marBottom w:val="0"/>
      <w:divBdr>
        <w:top w:val="none" w:sz="0" w:space="0" w:color="auto"/>
        <w:left w:val="none" w:sz="0" w:space="0" w:color="auto"/>
        <w:bottom w:val="none" w:sz="0" w:space="0" w:color="auto"/>
        <w:right w:val="none" w:sz="0" w:space="0" w:color="auto"/>
      </w:divBdr>
    </w:div>
    <w:div w:id="170529139">
      <w:bodyDiv w:val="1"/>
      <w:marLeft w:val="0"/>
      <w:marRight w:val="0"/>
      <w:marTop w:val="0"/>
      <w:marBottom w:val="0"/>
      <w:divBdr>
        <w:top w:val="none" w:sz="0" w:space="0" w:color="auto"/>
        <w:left w:val="none" w:sz="0" w:space="0" w:color="auto"/>
        <w:bottom w:val="none" w:sz="0" w:space="0" w:color="auto"/>
        <w:right w:val="none" w:sz="0" w:space="0" w:color="auto"/>
      </w:divBdr>
    </w:div>
    <w:div w:id="170607230">
      <w:bodyDiv w:val="1"/>
      <w:marLeft w:val="0"/>
      <w:marRight w:val="0"/>
      <w:marTop w:val="0"/>
      <w:marBottom w:val="0"/>
      <w:divBdr>
        <w:top w:val="none" w:sz="0" w:space="0" w:color="auto"/>
        <w:left w:val="none" w:sz="0" w:space="0" w:color="auto"/>
        <w:bottom w:val="none" w:sz="0" w:space="0" w:color="auto"/>
        <w:right w:val="none" w:sz="0" w:space="0" w:color="auto"/>
      </w:divBdr>
    </w:div>
    <w:div w:id="171183334">
      <w:bodyDiv w:val="1"/>
      <w:marLeft w:val="0"/>
      <w:marRight w:val="0"/>
      <w:marTop w:val="0"/>
      <w:marBottom w:val="0"/>
      <w:divBdr>
        <w:top w:val="none" w:sz="0" w:space="0" w:color="auto"/>
        <w:left w:val="none" w:sz="0" w:space="0" w:color="auto"/>
        <w:bottom w:val="none" w:sz="0" w:space="0" w:color="auto"/>
        <w:right w:val="none" w:sz="0" w:space="0" w:color="auto"/>
      </w:divBdr>
    </w:div>
    <w:div w:id="171261509">
      <w:bodyDiv w:val="1"/>
      <w:marLeft w:val="0"/>
      <w:marRight w:val="0"/>
      <w:marTop w:val="0"/>
      <w:marBottom w:val="0"/>
      <w:divBdr>
        <w:top w:val="none" w:sz="0" w:space="0" w:color="auto"/>
        <w:left w:val="none" w:sz="0" w:space="0" w:color="auto"/>
        <w:bottom w:val="none" w:sz="0" w:space="0" w:color="auto"/>
        <w:right w:val="none" w:sz="0" w:space="0" w:color="auto"/>
      </w:divBdr>
    </w:div>
    <w:div w:id="171530470">
      <w:bodyDiv w:val="1"/>
      <w:marLeft w:val="0"/>
      <w:marRight w:val="0"/>
      <w:marTop w:val="0"/>
      <w:marBottom w:val="0"/>
      <w:divBdr>
        <w:top w:val="none" w:sz="0" w:space="0" w:color="auto"/>
        <w:left w:val="none" w:sz="0" w:space="0" w:color="auto"/>
        <w:bottom w:val="none" w:sz="0" w:space="0" w:color="auto"/>
        <w:right w:val="none" w:sz="0" w:space="0" w:color="auto"/>
      </w:divBdr>
    </w:div>
    <w:div w:id="171651663">
      <w:bodyDiv w:val="1"/>
      <w:marLeft w:val="0"/>
      <w:marRight w:val="0"/>
      <w:marTop w:val="0"/>
      <w:marBottom w:val="0"/>
      <w:divBdr>
        <w:top w:val="none" w:sz="0" w:space="0" w:color="auto"/>
        <w:left w:val="none" w:sz="0" w:space="0" w:color="auto"/>
        <w:bottom w:val="none" w:sz="0" w:space="0" w:color="auto"/>
        <w:right w:val="none" w:sz="0" w:space="0" w:color="auto"/>
      </w:divBdr>
    </w:div>
    <w:div w:id="171653980">
      <w:bodyDiv w:val="1"/>
      <w:marLeft w:val="0"/>
      <w:marRight w:val="0"/>
      <w:marTop w:val="0"/>
      <w:marBottom w:val="0"/>
      <w:divBdr>
        <w:top w:val="none" w:sz="0" w:space="0" w:color="auto"/>
        <w:left w:val="none" w:sz="0" w:space="0" w:color="auto"/>
        <w:bottom w:val="none" w:sz="0" w:space="0" w:color="auto"/>
        <w:right w:val="none" w:sz="0" w:space="0" w:color="auto"/>
      </w:divBdr>
    </w:div>
    <w:div w:id="171722472">
      <w:bodyDiv w:val="1"/>
      <w:marLeft w:val="0"/>
      <w:marRight w:val="0"/>
      <w:marTop w:val="0"/>
      <w:marBottom w:val="0"/>
      <w:divBdr>
        <w:top w:val="none" w:sz="0" w:space="0" w:color="auto"/>
        <w:left w:val="none" w:sz="0" w:space="0" w:color="auto"/>
        <w:bottom w:val="none" w:sz="0" w:space="0" w:color="auto"/>
        <w:right w:val="none" w:sz="0" w:space="0" w:color="auto"/>
      </w:divBdr>
    </w:div>
    <w:div w:id="172107977">
      <w:bodyDiv w:val="1"/>
      <w:marLeft w:val="0"/>
      <w:marRight w:val="0"/>
      <w:marTop w:val="0"/>
      <w:marBottom w:val="0"/>
      <w:divBdr>
        <w:top w:val="none" w:sz="0" w:space="0" w:color="auto"/>
        <w:left w:val="none" w:sz="0" w:space="0" w:color="auto"/>
        <w:bottom w:val="none" w:sz="0" w:space="0" w:color="auto"/>
        <w:right w:val="none" w:sz="0" w:space="0" w:color="auto"/>
      </w:divBdr>
    </w:div>
    <w:div w:id="172233534">
      <w:bodyDiv w:val="1"/>
      <w:marLeft w:val="0"/>
      <w:marRight w:val="0"/>
      <w:marTop w:val="0"/>
      <w:marBottom w:val="0"/>
      <w:divBdr>
        <w:top w:val="none" w:sz="0" w:space="0" w:color="auto"/>
        <w:left w:val="none" w:sz="0" w:space="0" w:color="auto"/>
        <w:bottom w:val="none" w:sz="0" w:space="0" w:color="auto"/>
        <w:right w:val="none" w:sz="0" w:space="0" w:color="auto"/>
      </w:divBdr>
    </w:div>
    <w:div w:id="172376750">
      <w:bodyDiv w:val="1"/>
      <w:marLeft w:val="0"/>
      <w:marRight w:val="0"/>
      <w:marTop w:val="0"/>
      <w:marBottom w:val="0"/>
      <w:divBdr>
        <w:top w:val="none" w:sz="0" w:space="0" w:color="auto"/>
        <w:left w:val="none" w:sz="0" w:space="0" w:color="auto"/>
        <w:bottom w:val="none" w:sz="0" w:space="0" w:color="auto"/>
        <w:right w:val="none" w:sz="0" w:space="0" w:color="auto"/>
      </w:divBdr>
    </w:div>
    <w:div w:id="172380636">
      <w:bodyDiv w:val="1"/>
      <w:marLeft w:val="0"/>
      <w:marRight w:val="0"/>
      <w:marTop w:val="0"/>
      <w:marBottom w:val="0"/>
      <w:divBdr>
        <w:top w:val="none" w:sz="0" w:space="0" w:color="auto"/>
        <w:left w:val="none" w:sz="0" w:space="0" w:color="auto"/>
        <w:bottom w:val="none" w:sz="0" w:space="0" w:color="auto"/>
        <w:right w:val="none" w:sz="0" w:space="0" w:color="auto"/>
      </w:divBdr>
    </w:div>
    <w:div w:id="172426692">
      <w:bodyDiv w:val="1"/>
      <w:marLeft w:val="0"/>
      <w:marRight w:val="0"/>
      <w:marTop w:val="0"/>
      <w:marBottom w:val="0"/>
      <w:divBdr>
        <w:top w:val="none" w:sz="0" w:space="0" w:color="auto"/>
        <w:left w:val="none" w:sz="0" w:space="0" w:color="auto"/>
        <w:bottom w:val="none" w:sz="0" w:space="0" w:color="auto"/>
        <w:right w:val="none" w:sz="0" w:space="0" w:color="auto"/>
      </w:divBdr>
    </w:div>
    <w:div w:id="172570295">
      <w:bodyDiv w:val="1"/>
      <w:marLeft w:val="0"/>
      <w:marRight w:val="0"/>
      <w:marTop w:val="0"/>
      <w:marBottom w:val="0"/>
      <w:divBdr>
        <w:top w:val="none" w:sz="0" w:space="0" w:color="auto"/>
        <w:left w:val="none" w:sz="0" w:space="0" w:color="auto"/>
        <w:bottom w:val="none" w:sz="0" w:space="0" w:color="auto"/>
        <w:right w:val="none" w:sz="0" w:space="0" w:color="auto"/>
      </w:divBdr>
    </w:div>
    <w:div w:id="172571040">
      <w:bodyDiv w:val="1"/>
      <w:marLeft w:val="0"/>
      <w:marRight w:val="0"/>
      <w:marTop w:val="0"/>
      <w:marBottom w:val="0"/>
      <w:divBdr>
        <w:top w:val="none" w:sz="0" w:space="0" w:color="auto"/>
        <w:left w:val="none" w:sz="0" w:space="0" w:color="auto"/>
        <w:bottom w:val="none" w:sz="0" w:space="0" w:color="auto"/>
        <w:right w:val="none" w:sz="0" w:space="0" w:color="auto"/>
      </w:divBdr>
    </w:div>
    <w:div w:id="172574958">
      <w:bodyDiv w:val="1"/>
      <w:marLeft w:val="0"/>
      <w:marRight w:val="0"/>
      <w:marTop w:val="0"/>
      <w:marBottom w:val="0"/>
      <w:divBdr>
        <w:top w:val="none" w:sz="0" w:space="0" w:color="auto"/>
        <w:left w:val="none" w:sz="0" w:space="0" w:color="auto"/>
        <w:bottom w:val="none" w:sz="0" w:space="0" w:color="auto"/>
        <w:right w:val="none" w:sz="0" w:space="0" w:color="auto"/>
      </w:divBdr>
    </w:div>
    <w:div w:id="173233746">
      <w:bodyDiv w:val="1"/>
      <w:marLeft w:val="0"/>
      <w:marRight w:val="0"/>
      <w:marTop w:val="0"/>
      <w:marBottom w:val="0"/>
      <w:divBdr>
        <w:top w:val="none" w:sz="0" w:space="0" w:color="auto"/>
        <w:left w:val="none" w:sz="0" w:space="0" w:color="auto"/>
        <w:bottom w:val="none" w:sz="0" w:space="0" w:color="auto"/>
        <w:right w:val="none" w:sz="0" w:space="0" w:color="auto"/>
      </w:divBdr>
    </w:div>
    <w:div w:id="173301549">
      <w:bodyDiv w:val="1"/>
      <w:marLeft w:val="0"/>
      <w:marRight w:val="0"/>
      <w:marTop w:val="0"/>
      <w:marBottom w:val="0"/>
      <w:divBdr>
        <w:top w:val="none" w:sz="0" w:space="0" w:color="auto"/>
        <w:left w:val="none" w:sz="0" w:space="0" w:color="auto"/>
        <w:bottom w:val="none" w:sz="0" w:space="0" w:color="auto"/>
        <w:right w:val="none" w:sz="0" w:space="0" w:color="auto"/>
      </w:divBdr>
    </w:div>
    <w:div w:id="173308899">
      <w:bodyDiv w:val="1"/>
      <w:marLeft w:val="0"/>
      <w:marRight w:val="0"/>
      <w:marTop w:val="0"/>
      <w:marBottom w:val="0"/>
      <w:divBdr>
        <w:top w:val="none" w:sz="0" w:space="0" w:color="auto"/>
        <w:left w:val="none" w:sz="0" w:space="0" w:color="auto"/>
        <w:bottom w:val="none" w:sz="0" w:space="0" w:color="auto"/>
        <w:right w:val="none" w:sz="0" w:space="0" w:color="auto"/>
      </w:divBdr>
    </w:div>
    <w:div w:id="173309125">
      <w:bodyDiv w:val="1"/>
      <w:marLeft w:val="0"/>
      <w:marRight w:val="0"/>
      <w:marTop w:val="0"/>
      <w:marBottom w:val="0"/>
      <w:divBdr>
        <w:top w:val="none" w:sz="0" w:space="0" w:color="auto"/>
        <w:left w:val="none" w:sz="0" w:space="0" w:color="auto"/>
        <w:bottom w:val="none" w:sz="0" w:space="0" w:color="auto"/>
        <w:right w:val="none" w:sz="0" w:space="0" w:color="auto"/>
      </w:divBdr>
    </w:div>
    <w:div w:id="173344363">
      <w:bodyDiv w:val="1"/>
      <w:marLeft w:val="0"/>
      <w:marRight w:val="0"/>
      <w:marTop w:val="0"/>
      <w:marBottom w:val="0"/>
      <w:divBdr>
        <w:top w:val="none" w:sz="0" w:space="0" w:color="auto"/>
        <w:left w:val="none" w:sz="0" w:space="0" w:color="auto"/>
        <w:bottom w:val="none" w:sz="0" w:space="0" w:color="auto"/>
        <w:right w:val="none" w:sz="0" w:space="0" w:color="auto"/>
      </w:divBdr>
    </w:div>
    <w:div w:id="173350379">
      <w:bodyDiv w:val="1"/>
      <w:marLeft w:val="0"/>
      <w:marRight w:val="0"/>
      <w:marTop w:val="0"/>
      <w:marBottom w:val="0"/>
      <w:divBdr>
        <w:top w:val="none" w:sz="0" w:space="0" w:color="auto"/>
        <w:left w:val="none" w:sz="0" w:space="0" w:color="auto"/>
        <w:bottom w:val="none" w:sz="0" w:space="0" w:color="auto"/>
        <w:right w:val="none" w:sz="0" w:space="0" w:color="auto"/>
      </w:divBdr>
    </w:div>
    <w:div w:id="173569163">
      <w:bodyDiv w:val="1"/>
      <w:marLeft w:val="0"/>
      <w:marRight w:val="0"/>
      <w:marTop w:val="0"/>
      <w:marBottom w:val="0"/>
      <w:divBdr>
        <w:top w:val="none" w:sz="0" w:space="0" w:color="auto"/>
        <w:left w:val="none" w:sz="0" w:space="0" w:color="auto"/>
        <w:bottom w:val="none" w:sz="0" w:space="0" w:color="auto"/>
        <w:right w:val="none" w:sz="0" w:space="0" w:color="auto"/>
      </w:divBdr>
    </w:div>
    <w:div w:id="173616541">
      <w:bodyDiv w:val="1"/>
      <w:marLeft w:val="0"/>
      <w:marRight w:val="0"/>
      <w:marTop w:val="0"/>
      <w:marBottom w:val="0"/>
      <w:divBdr>
        <w:top w:val="none" w:sz="0" w:space="0" w:color="auto"/>
        <w:left w:val="none" w:sz="0" w:space="0" w:color="auto"/>
        <w:bottom w:val="none" w:sz="0" w:space="0" w:color="auto"/>
        <w:right w:val="none" w:sz="0" w:space="0" w:color="auto"/>
      </w:divBdr>
    </w:div>
    <w:div w:id="173765195">
      <w:bodyDiv w:val="1"/>
      <w:marLeft w:val="0"/>
      <w:marRight w:val="0"/>
      <w:marTop w:val="0"/>
      <w:marBottom w:val="0"/>
      <w:divBdr>
        <w:top w:val="none" w:sz="0" w:space="0" w:color="auto"/>
        <w:left w:val="none" w:sz="0" w:space="0" w:color="auto"/>
        <w:bottom w:val="none" w:sz="0" w:space="0" w:color="auto"/>
        <w:right w:val="none" w:sz="0" w:space="0" w:color="auto"/>
      </w:divBdr>
    </w:div>
    <w:div w:id="174345340">
      <w:bodyDiv w:val="1"/>
      <w:marLeft w:val="0"/>
      <w:marRight w:val="0"/>
      <w:marTop w:val="0"/>
      <w:marBottom w:val="0"/>
      <w:divBdr>
        <w:top w:val="none" w:sz="0" w:space="0" w:color="auto"/>
        <w:left w:val="none" w:sz="0" w:space="0" w:color="auto"/>
        <w:bottom w:val="none" w:sz="0" w:space="0" w:color="auto"/>
        <w:right w:val="none" w:sz="0" w:space="0" w:color="auto"/>
      </w:divBdr>
    </w:div>
    <w:div w:id="174660244">
      <w:bodyDiv w:val="1"/>
      <w:marLeft w:val="0"/>
      <w:marRight w:val="0"/>
      <w:marTop w:val="0"/>
      <w:marBottom w:val="0"/>
      <w:divBdr>
        <w:top w:val="none" w:sz="0" w:space="0" w:color="auto"/>
        <w:left w:val="none" w:sz="0" w:space="0" w:color="auto"/>
        <w:bottom w:val="none" w:sz="0" w:space="0" w:color="auto"/>
        <w:right w:val="none" w:sz="0" w:space="0" w:color="auto"/>
      </w:divBdr>
    </w:div>
    <w:div w:id="174660553">
      <w:bodyDiv w:val="1"/>
      <w:marLeft w:val="0"/>
      <w:marRight w:val="0"/>
      <w:marTop w:val="0"/>
      <w:marBottom w:val="0"/>
      <w:divBdr>
        <w:top w:val="none" w:sz="0" w:space="0" w:color="auto"/>
        <w:left w:val="none" w:sz="0" w:space="0" w:color="auto"/>
        <w:bottom w:val="none" w:sz="0" w:space="0" w:color="auto"/>
        <w:right w:val="none" w:sz="0" w:space="0" w:color="auto"/>
      </w:divBdr>
    </w:div>
    <w:div w:id="174728471">
      <w:bodyDiv w:val="1"/>
      <w:marLeft w:val="0"/>
      <w:marRight w:val="0"/>
      <w:marTop w:val="0"/>
      <w:marBottom w:val="0"/>
      <w:divBdr>
        <w:top w:val="none" w:sz="0" w:space="0" w:color="auto"/>
        <w:left w:val="none" w:sz="0" w:space="0" w:color="auto"/>
        <w:bottom w:val="none" w:sz="0" w:space="0" w:color="auto"/>
        <w:right w:val="none" w:sz="0" w:space="0" w:color="auto"/>
      </w:divBdr>
    </w:div>
    <w:div w:id="174804630">
      <w:bodyDiv w:val="1"/>
      <w:marLeft w:val="0"/>
      <w:marRight w:val="0"/>
      <w:marTop w:val="0"/>
      <w:marBottom w:val="0"/>
      <w:divBdr>
        <w:top w:val="none" w:sz="0" w:space="0" w:color="auto"/>
        <w:left w:val="none" w:sz="0" w:space="0" w:color="auto"/>
        <w:bottom w:val="none" w:sz="0" w:space="0" w:color="auto"/>
        <w:right w:val="none" w:sz="0" w:space="0" w:color="auto"/>
      </w:divBdr>
    </w:div>
    <w:div w:id="174850126">
      <w:bodyDiv w:val="1"/>
      <w:marLeft w:val="0"/>
      <w:marRight w:val="0"/>
      <w:marTop w:val="0"/>
      <w:marBottom w:val="0"/>
      <w:divBdr>
        <w:top w:val="none" w:sz="0" w:space="0" w:color="auto"/>
        <w:left w:val="none" w:sz="0" w:space="0" w:color="auto"/>
        <w:bottom w:val="none" w:sz="0" w:space="0" w:color="auto"/>
        <w:right w:val="none" w:sz="0" w:space="0" w:color="auto"/>
      </w:divBdr>
    </w:div>
    <w:div w:id="174996577">
      <w:bodyDiv w:val="1"/>
      <w:marLeft w:val="0"/>
      <w:marRight w:val="0"/>
      <w:marTop w:val="0"/>
      <w:marBottom w:val="0"/>
      <w:divBdr>
        <w:top w:val="none" w:sz="0" w:space="0" w:color="auto"/>
        <w:left w:val="none" w:sz="0" w:space="0" w:color="auto"/>
        <w:bottom w:val="none" w:sz="0" w:space="0" w:color="auto"/>
        <w:right w:val="none" w:sz="0" w:space="0" w:color="auto"/>
      </w:divBdr>
    </w:div>
    <w:div w:id="175315686">
      <w:bodyDiv w:val="1"/>
      <w:marLeft w:val="0"/>
      <w:marRight w:val="0"/>
      <w:marTop w:val="0"/>
      <w:marBottom w:val="0"/>
      <w:divBdr>
        <w:top w:val="none" w:sz="0" w:space="0" w:color="auto"/>
        <w:left w:val="none" w:sz="0" w:space="0" w:color="auto"/>
        <w:bottom w:val="none" w:sz="0" w:space="0" w:color="auto"/>
        <w:right w:val="none" w:sz="0" w:space="0" w:color="auto"/>
      </w:divBdr>
    </w:div>
    <w:div w:id="175388578">
      <w:bodyDiv w:val="1"/>
      <w:marLeft w:val="0"/>
      <w:marRight w:val="0"/>
      <w:marTop w:val="0"/>
      <w:marBottom w:val="0"/>
      <w:divBdr>
        <w:top w:val="none" w:sz="0" w:space="0" w:color="auto"/>
        <w:left w:val="none" w:sz="0" w:space="0" w:color="auto"/>
        <w:bottom w:val="none" w:sz="0" w:space="0" w:color="auto"/>
        <w:right w:val="none" w:sz="0" w:space="0" w:color="auto"/>
      </w:divBdr>
    </w:div>
    <w:div w:id="175728614">
      <w:bodyDiv w:val="1"/>
      <w:marLeft w:val="0"/>
      <w:marRight w:val="0"/>
      <w:marTop w:val="0"/>
      <w:marBottom w:val="0"/>
      <w:divBdr>
        <w:top w:val="none" w:sz="0" w:space="0" w:color="auto"/>
        <w:left w:val="none" w:sz="0" w:space="0" w:color="auto"/>
        <w:bottom w:val="none" w:sz="0" w:space="0" w:color="auto"/>
        <w:right w:val="none" w:sz="0" w:space="0" w:color="auto"/>
      </w:divBdr>
    </w:div>
    <w:div w:id="175927424">
      <w:bodyDiv w:val="1"/>
      <w:marLeft w:val="0"/>
      <w:marRight w:val="0"/>
      <w:marTop w:val="0"/>
      <w:marBottom w:val="0"/>
      <w:divBdr>
        <w:top w:val="none" w:sz="0" w:space="0" w:color="auto"/>
        <w:left w:val="none" w:sz="0" w:space="0" w:color="auto"/>
        <w:bottom w:val="none" w:sz="0" w:space="0" w:color="auto"/>
        <w:right w:val="none" w:sz="0" w:space="0" w:color="auto"/>
      </w:divBdr>
    </w:div>
    <w:div w:id="176044137">
      <w:bodyDiv w:val="1"/>
      <w:marLeft w:val="0"/>
      <w:marRight w:val="0"/>
      <w:marTop w:val="0"/>
      <w:marBottom w:val="0"/>
      <w:divBdr>
        <w:top w:val="none" w:sz="0" w:space="0" w:color="auto"/>
        <w:left w:val="none" w:sz="0" w:space="0" w:color="auto"/>
        <w:bottom w:val="none" w:sz="0" w:space="0" w:color="auto"/>
        <w:right w:val="none" w:sz="0" w:space="0" w:color="auto"/>
      </w:divBdr>
    </w:div>
    <w:div w:id="176044492">
      <w:bodyDiv w:val="1"/>
      <w:marLeft w:val="0"/>
      <w:marRight w:val="0"/>
      <w:marTop w:val="0"/>
      <w:marBottom w:val="0"/>
      <w:divBdr>
        <w:top w:val="none" w:sz="0" w:space="0" w:color="auto"/>
        <w:left w:val="none" w:sz="0" w:space="0" w:color="auto"/>
        <w:bottom w:val="none" w:sz="0" w:space="0" w:color="auto"/>
        <w:right w:val="none" w:sz="0" w:space="0" w:color="auto"/>
      </w:divBdr>
    </w:div>
    <w:div w:id="176192596">
      <w:bodyDiv w:val="1"/>
      <w:marLeft w:val="0"/>
      <w:marRight w:val="0"/>
      <w:marTop w:val="0"/>
      <w:marBottom w:val="0"/>
      <w:divBdr>
        <w:top w:val="none" w:sz="0" w:space="0" w:color="auto"/>
        <w:left w:val="none" w:sz="0" w:space="0" w:color="auto"/>
        <w:bottom w:val="none" w:sz="0" w:space="0" w:color="auto"/>
        <w:right w:val="none" w:sz="0" w:space="0" w:color="auto"/>
      </w:divBdr>
    </w:div>
    <w:div w:id="176310201">
      <w:bodyDiv w:val="1"/>
      <w:marLeft w:val="0"/>
      <w:marRight w:val="0"/>
      <w:marTop w:val="0"/>
      <w:marBottom w:val="0"/>
      <w:divBdr>
        <w:top w:val="none" w:sz="0" w:space="0" w:color="auto"/>
        <w:left w:val="none" w:sz="0" w:space="0" w:color="auto"/>
        <w:bottom w:val="none" w:sz="0" w:space="0" w:color="auto"/>
        <w:right w:val="none" w:sz="0" w:space="0" w:color="auto"/>
      </w:divBdr>
    </w:div>
    <w:div w:id="176509487">
      <w:bodyDiv w:val="1"/>
      <w:marLeft w:val="0"/>
      <w:marRight w:val="0"/>
      <w:marTop w:val="0"/>
      <w:marBottom w:val="0"/>
      <w:divBdr>
        <w:top w:val="none" w:sz="0" w:space="0" w:color="auto"/>
        <w:left w:val="none" w:sz="0" w:space="0" w:color="auto"/>
        <w:bottom w:val="none" w:sz="0" w:space="0" w:color="auto"/>
        <w:right w:val="none" w:sz="0" w:space="0" w:color="auto"/>
      </w:divBdr>
    </w:div>
    <w:div w:id="176620382">
      <w:bodyDiv w:val="1"/>
      <w:marLeft w:val="0"/>
      <w:marRight w:val="0"/>
      <w:marTop w:val="0"/>
      <w:marBottom w:val="0"/>
      <w:divBdr>
        <w:top w:val="none" w:sz="0" w:space="0" w:color="auto"/>
        <w:left w:val="none" w:sz="0" w:space="0" w:color="auto"/>
        <w:bottom w:val="none" w:sz="0" w:space="0" w:color="auto"/>
        <w:right w:val="none" w:sz="0" w:space="0" w:color="auto"/>
      </w:divBdr>
    </w:div>
    <w:div w:id="177159677">
      <w:bodyDiv w:val="1"/>
      <w:marLeft w:val="0"/>
      <w:marRight w:val="0"/>
      <w:marTop w:val="0"/>
      <w:marBottom w:val="0"/>
      <w:divBdr>
        <w:top w:val="none" w:sz="0" w:space="0" w:color="auto"/>
        <w:left w:val="none" w:sz="0" w:space="0" w:color="auto"/>
        <w:bottom w:val="none" w:sz="0" w:space="0" w:color="auto"/>
        <w:right w:val="none" w:sz="0" w:space="0" w:color="auto"/>
      </w:divBdr>
    </w:div>
    <w:div w:id="177275521">
      <w:bodyDiv w:val="1"/>
      <w:marLeft w:val="0"/>
      <w:marRight w:val="0"/>
      <w:marTop w:val="0"/>
      <w:marBottom w:val="0"/>
      <w:divBdr>
        <w:top w:val="none" w:sz="0" w:space="0" w:color="auto"/>
        <w:left w:val="none" w:sz="0" w:space="0" w:color="auto"/>
        <w:bottom w:val="none" w:sz="0" w:space="0" w:color="auto"/>
        <w:right w:val="none" w:sz="0" w:space="0" w:color="auto"/>
      </w:divBdr>
    </w:div>
    <w:div w:id="177283060">
      <w:bodyDiv w:val="1"/>
      <w:marLeft w:val="0"/>
      <w:marRight w:val="0"/>
      <w:marTop w:val="0"/>
      <w:marBottom w:val="0"/>
      <w:divBdr>
        <w:top w:val="none" w:sz="0" w:space="0" w:color="auto"/>
        <w:left w:val="none" w:sz="0" w:space="0" w:color="auto"/>
        <w:bottom w:val="none" w:sz="0" w:space="0" w:color="auto"/>
        <w:right w:val="none" w:sz="0" w:space="0" w:color="auto"/>
      </w:divBdr>
    </w:div>
    <w:div w:id="177306810">
      <w:bodyDiv w:val="1"/>
      <w:marLeft w:val="0"/>
      <w:marRight w:val="0"/>
      <w:marTop w:val="0"/>
      <w:marBottom w:val="0"/>
      <w:divBdr>
        <w:top w:val="none" w:sz="0" w:space="0" w:color="auto"/>
        <w:left w:val="none" w:sz="0" w:space="0" w:color="auto"/>
        <w:bottom w:val="none" w:sz="0" w:space="0" w:color="auto"/>
        <w:right w:val="none" w:sz="0" w:space="0" w:color="auto"/>
      </w:divBdr>
    </w:div>
    <w:div w:id="177738279">
      <w:bodyDiv w:val="1"/>
      <w:marLeft w:val="0"/>
      <w:marRight w:val="0"/>
      <w:marTop w:val="0"/>
      <w:marBottom w:val="0"/>
      <w:divBdr>
        <w:top w:val="none" w:sz="0" w:space="0" w:color="auto"/>
        <w:left w:val="none" w:sz="0" w:space="0" w:color="auto"/>
        <w:bottom w:val="none" w:sz="0" w:space="0" w:color="auto"/>
        <w:right w:val="none" w:sz="0" w:space="0" w:color="auto"/>
      </w:divBdr>
    </w:div>
    <w:div w:id="177739458">
      <w:bodyDiv w:val="1"/>
      <w:marLeft w:val="0"/>
      <w:marRight w:val="0"/>
      <w:marTop w:val="0"/>
      <w:marBottom w:val="0"/>
      <w:divBdr>
        <w:top w:val="none" w:sz="0" w:space="0" w:color="auto"/>
        <w:left w:val="none" w:sz="0" w:space="0" w:color="auto"/>
        <w:bottom w:val="none" w:sz="0" w:space="0" w:color="auto"/>
        <w:right w:val="none" w:sz="0" w:space="0" w:color="auto"/>
      </w:divBdr>
    </w:div>
    <w:div w:id="178012371">
      <w:bodyDiv w:val="1"/>
      <w:marLeft w:val="0"/>
      <w:marRight w:val="0"/>
      <w:marTop w:val="0"/>
      <w:marBottom w:val="0"/>
      <w:divBdr>
        <w:top w:val="none" w:sz="0" w:space="0" w:color="auto"/>
        <w:left w:val="none" w:sz="0" w:space="0" w:color="auto"/>
        <w:bottom w:val="none" w:sz="0" w:space="0" w:color="auto"/>
        <w:right w:val="none" w:sz="0" w:space="0" w:color="auto"/>
      </w:divBdr>
    </w:div>
    <w:div w:id="178204695">
      <w:bodyDiv w:val="1"/>
      <w:marLeft w:val="0"/>
      <w:marRight w:val="0"/>
      <w:marTop w:val="0"/>
      <w:marBottom w:val="0"/>
      <w:divBdr>
        <w:top w:val="none" w:sz="0" w:space="0" w:color="auto"/>
        <w:left w:val="none" w:sz="0" w:space="0" w:color="auto"/>
        <w:bottom w:val="none" w:sz="0" w:space="0" w:color="auto"/>
        <w:right w:val="none" w:sz="0" w:space="0" w:color="auto"/>
      </w:divBdr>
    </w:div>
    <w:div w:id="178391816">
      <w:bodyDiv w:val="1"/>
      <w:marLeft w:val="0"/>
      <w:marRight w:val="0"/>
      <w:marTop w:val="0"/>
      <w:marBottom w:val="0"/>
      <w:divBdr>
        <w:top w:val="none" w:sz="0" w:space="0" w:color="auto"/>
        <w:left w:val="none" w:sz="0" w:space="0" w:color="auto"/>
        <w:bottom w:val="none" w:sz="0" w:space="0" w:color="auto"/>
        <w:right w:val="none" w:sz="0" w:space="0" w:color="auto"/>
      </w:divBdr>
    </w:div>
    <w:div w:id="178475670">
      <w:bodyDiv w:val="1"/>
      <w:marLeft w:val="0"/>
      <w:marRight w:val="0"/>
      <w:marTop w:val="0"/>
      <w:marBottom w:val="0"/>
      <w:divBdr>
        <w:top w:val="none" w:sz="0" w:space="0" w:color="auto"/>
        <w:left w:val="none" w:sz="0" w:space="0" w:color="auto"/>
        <w:bottom w:val="none" w:sz="0" w:space="0" w:color="auto"/>
        <w:right w:val="none" w:sz="0" w:space="0" w:color="auto"/>
      </w:divBdr>
    </w:div>
    <w:div w:id="178551330">
      <w:bodyDiv w:val="1"/>
      <w:marLeft w:val="0"/>
      <w:marRight w:val="0"/>
      <w:marTop w:val="0"/>
      <w:marBottom w:val="0"/>
      <w:divBdr>
        <w:top w:val="none" w:sz="0" w:space="0" w:color="auto"/>
        <w:left w:val="none" w:sz="0" w:space="0" w:color="auto"/>
        <w:bottom w:val="none" w:sz="0" w:space="0" w:color="auto"/>
        <w:right w:val="none" w:sz="0" w:space="0" w:color="auto"/>
      </w:divBdr>
    </w:div>
    <w:div w:id="178737970">
      <w:bodyDiv w:val="1"/>
      <w:marLeft w:val="0"/>
      <w:marRight w:val="0"/>
      <w:marTop w:val="0"/>
      <w:marBottom w:val="0"/>
      <w:divBdr>
        <w:top w:val="none" w:sz="0" w:space="0" w:color="auto"/>
        <w:left w:val="none" w:sz="0" w:space="0" w:color="auto"/>
        <w:bottom w:val="none" w:sz="0" w:space="0" w:color="auto"/>
        <w:right w:val="none" w:sz="0" w:space="0" w:color="auto"/>
      </w:divBdr>
    </w:div>
    <w:div w:id="179010359">
      <w:bodyDiv w:val="1"/>
      <w:marLeft w:val="0"/>
      <w:marRight w:val="0"/>
      <w:marTop w:val="0"/>
      <w:marBottom w:val="0"/>
      <w:divBdr>
        <w:top w:val="none" w:sz="0" w:space="0" w:color="auto"/>
        <w:left w:val="none" w:sz="0" w:space="0" w:color="auto"/>
        <w:bottom w:val="none" w:sz="0" w:space="0" w:color="auto"/>
        <w:right w:val="none" w:sz="0" w:space="0" w:color="auto"/>
      </w:divBdr>
    </w:div>
    <w:div w:id="179127072">
      <w:bodyDiv w:val="1"/>
      <w:marLeft w:val="0"/>
      <w:marRight w:val="0"/>
      <w:marTop w:val="0"/>
      <w:marBottom w:val="0"/>
      <w:divBdr>
        <w:top w:val="none" w:sz="0" w:space="0" w:color="auto"/>
        <w:left w:val="none" w:sz="0" w:space="0" w:color="auto"/>
        <w:bottom w:val="none" w:sz="0" w:space="0" w:color="auto"/>
        <w:right w:val="none" w:sz="0" w:space="0" w:color="auto"/>
      </w:divBdr>
    </w:div>
    <w:div w:id="179129444">
      <w:bodyDiv w:val="1"/>
      <w:marLeft w:val="0"/>
      <w:marRight w:val="0"/>
      <w:marTop w:val="0"/>
      <w:marBottom w:val="0"/>
      <w:divBdr>
        <w:top w:val="none" w:sz="0" w:space="0" w:color="auto"/>
        <w:left w:val="none" w:sz="0" w:space="0" w:color="auto"/>
        <w:bottom w:val="none" w:sz="0" w:space="0" w:color="auto"/>
        <w:right w:val="none" w:sz="0" w:space="0" w:color="auto"/>
      </w:divBdr>
    </w:div>
    <w:div w:id="179587552">
      <w:bodyDiv w:val="1"/>
      <w:marLeft w:val="0"/>
      <w:marRight w:val="0"/>
      <w:marTop w:val="0"/>
      <w:marBottom w:val="0"/>
      <w:divBdr>
        <w:top w:val="none" w:sz="0" w:space="0" w:color="auto"/>
        <w:left w:val="none" w:sz="0" w:space="0" w:color="auto"/>
        <w:bottom w:val="none" w:sz="0" w:space="0" w:color="auto"/>
        <w:right w:val="none" w:sz="0" w:space="0" w:color="auto"/>
      </w:divBdr>
    </w:div>
    <w:div w:id="180046382">
      <w:bodyDiv w:val="1"/>
      <w:marLeft w:val="0"/>
      <w:marRight w:val="0"/>
      <w:marTop w:val="0"/>
      <w:marBottom w:val="0"/>
      <w:divBdr>
        <w:top w:val="none" w:sz="0" w:space="0" w:color="auto"/>
        <w:left w:val="none" w:sz="0" w:space="0" w:color="auto"/>
        <w:bottom w:val="none" w:sz="0" w:space="0" w:color="auto"/>
        <w:right w:val="none" w:sz="0" w:space="0" w:color="auto"/>
      </w:divBdr>
    </w:div>
    <w:div w:id="180166765">
      <w:bodyDiv w:val="1"/>
      <w:marLeft w:val="0"/>
      <w:marRight w:val="0"/>
      <w:marTop w:val="0"/>
      <w:marBottom w:val="0"/>
      <w:divBdr>
        <w:top w:val="none" w:sz="0" w:space="0" w:color="auto"/>
        <w:left w:val="none" w:sz="0" w:space="0" w:color="auto"/>
        <w:bottom w:val="none" w:sz="0" w:space="0" w:color="auto"/>
        <w:right w:val="none" w:sz="0" w:space="0" w:color="auto"/>
      </w:divBdr>
    </w:div>
    <w:div w:id="180559201">
      <w:bodyDiv w:val="1"/>
      <w:marLeft w:val="0"/>
      <w:marRight w:val="0"/>
      <w:marTop w:val="0"/>
      <w:marBottom w:val="0"/>
      <w:divBdr>
        <w:top w:val="none" w:sz="0" w:space="0" w:color="auto"/>
        <w:left w:val="none" w:sz="0" w:space="0" w:color="auto"/>
        <w:bottom w:val="none" w:sz="0" w:space="0" w:color="auto"/>
        <w:right w:val="none" w:sz="0" w:space="0" w:color="auto"/>
      </w:divBdr>
    </w:div>
    <w:div w:id="180708655">
      <w:bodyDiv w:val="1"/>
      <w:marLeft w:val="0"/>
      <w:marRight w:val="0"/>
      <w:marTop w:val="0"/>
      <w:marBottom w:val="0"/>
      <w:divBdr>
        <w:top w:val="none" w:sz="0" w:space="0" w:color="auto"/>
        <w:left w:val="none" w:sz="0" w:space="0" w:color="auto"/>
        <w:bottom w:val="none" w:sz="0" w:space="0" w:color="auto"/>
        <w:right w:val="none" w:sz="0" w:space="0" w:color="auto"/>
      </w:divBdr>
    </w:div>
    <w:div w:id="180751622">
      <w:bodyDiv w:val="1"/>
      <w:marLeft w:val="0"/>
      <w:marRight w:val="0"/>
      <w:marTop w:val="0"/>
      <w:marBottom w:val="0"/>
      <w:divBdr>
        <w:top w:val="none" w:sz="0" w:space="0" w:color="auto"/>
        <w:left w:val="none" w:sz="0" w:space="0" w:color="auto"/>
        <w:bottom w:val="none" w:sz="0" w:space="0" w:color="auto"/>
        <w:right w:val="none" w:sz="0" w:space="0" w:color="auto"/>
      </w:divBdr>
    </w:div>
    <w:div w:id="180752406">
      <w:bodyDiv w:val="1"/>
      <w:marLeft w:val="0"/>
      <w:marRight w:val="0"/>
      <w:marTop w:val="0"/>
      <w:marBottom w:val="0"/>
      <w:divBdr>
        <w:top w:val="none" w:sz="0" w:space="0" w:color="auto"/>
        <w:left w:val="none" w:sz="0" w:space="0" w:color="auto"/>
        <w:bottom w:val="none" w:sz="0" w:space="0" w:color="auto"/>
        <w:right w:val="none" w:sz="0" w:space="0" w:color="auto"/>
      </w:divBdr>
    </w:div>
    <w:div w:id="180779345">
      <w:bodyDiv w:val="1"/>
      <w:marLeft w:val="0"/>
      <w:marRight w:val="0"/>
      <w:marTop w:val="0"/>
      <w:marBottom w:val="0"/>
      <w:divBdr>
        <w:top w:val="none" w:sz="0" w:space="0" w:color="auto"/>
        <w:left w:val="none" w:sz="0" w:space="0" w:color="auto"/>
        <w:bottom w:val="none" w:sz="0" w:space="0" w:color="auto"/>
        <w:right w:val="none" w:sz="0" w:space="0" w:color="auto"/>
      </w:divBdr>
    </w:div>
    <w:div w:id="181362470">
      <w:bodyDiv w:val="1"/>
      <w:marLeft w:val="0"/>
      <w:marRight w:val="0"/>
      <w:marTop w:val="0"/>
      <w:marBottom w:val="0"/>
      <w:divBdr>
        <w:top w:val="none" w:sz="0" w:space="0" w:color="auto"/>
        <w:left w:val="none" w:sz="0" w:space="0" w:color="auto"/>
        <w:bottom w:val="none" w:sz="0" w:space="0" w:color="auto"/>
        <w:right w:val="none" w:sz="0" w:space="0" w:color="auto"/>
      </w:divBdr>
    </w:div>
    <w:div w:id="181475475">
      <w:bodyDiv w:val="1"/>
      <w:marLeft w:val="0"/>
      <w:marRight w:val="0"/>
      <w:marTop w:val="0"/>
      <w:marBottom w:val="0"/>
      <w:divBdr>
        <w:top w:val="none" w:sz="0" w:space="0" w:color="auto"/>
        <w:left w:val="none" w:sz="0" w:space="0" w:color="auto"/>
        <w:bottom w:val="none" w:sz="0" w:space="0" w:color="auto"/>
        <w:right w:val="none" w:sz="0" w:space="0" w:color="auto"/>
      </w:divBdr>
    </w:div>
    <w:div w:id="181630991">
      <w:bodyDiv w:val="1"/>
      <w:marLeft w:val="0"/>
      <w:marRight w:val="0"/>
      <w:marTop w:val="0"/>
      <w:marBottom w:val="0"/>
      <w:divBdr>
        <w:top w:val="none" w:sz="0" w:space="0" w:color="auto"/>
        <w:left w:val="none" w:sz="0" w:space="0" w:color="auto"/>
        <w:bottom w:val="none" w:sz="0" w:space="0" w:color="auto"/>
        <w:right w:val="none" w:sz="0" w:space="0" w:color="auto"/>
      </w:divBdr>
    </w:div>
    <w:div w:id="181751077">
      <w:bodyDiv w:val="1"/>
      <w:marLeft w:val="0"/>
      <w:marRight w:val="0"/>
      <w:marTop w:val="0"/>
      <w:marBottom w:val="0"/>
      <w:divBdr>
        <w:top w:val="none" w:sz="0" w:space="0" w:color="auto"/>
        <w:left w:val="none" w:sz="0" w:space="0" w:color="auto"/>
        <w:bottom w:val="none" w:sz="0" w:space="0" w:color="auto"/>
        <w:right w:val="none" w:sz="0" w:space="0" w:color="auto"/>
      </w:divBdr>
    </w:div>
    <w:div w:id="182059682">
      <w:bodyDiv w:val="1"/>
      <w:marLeft w:val="0"/>
      <w:marRight w:val="0"/>
      <w:marTop w:val="0"/>
      <w:marBottom w:val="0"/>
      <w:divBdr>
        <w:top w:val="none" w:sz="0" w:space="0" w:color="auto"/>
        <w:left w:val="none" w:sz="0" w:space="0" w:color="auto"/>
        <w:bottom w:val="none" w:sz="0" w:space="0" w:color="auto"/>
        <w:right w:val="none" w:sz="0" w:space="0" w:color="auto"/>
      </w:divBdr>
    </w:div>
    <w:div w:id="182287661">
      <w:bodyDiv w:val="1"/>
      <w:marLeft w:val="0"/>
      <w:marRight w:val="0"/>
      <w:marTop w:val="0"/>
      <w:marBottom w:val="0"/>
      <w:divBdr>
        <w:top w:val="none" w:sz="0" w:space="0" w:color="auto"/>
        <w:left w:val="none" w:sz="0" w:space="0" w:color="auto"/>
        <w:bottom w:val="none" w:sz="0" w:space="0" w:color="auto"/>
        <w:right w:val="none" w:sz="0" w:space="0" w:color="auto"/>
      </w:divBdr>
    </w:div>
    <w:div w:id="182400425">
      <w:bodyDiv w:val="1"/>
      <w:marLeft w:val="0"/>
      <w:marRight w:val="0"/>
      <w:marTop w:val="0"/>
      <w:marBottom w:val="0"/>
      <w:divBdr>
        <w:top w:val="none" w:sz="0" w:space="0" w:color="auto"/>
        <w:left w:val="none" w:sz="0" w:space="0" w:color="auto"/>
        <w:bottom w:val="none" w:sz="0" w:space="0" w:color="auto"/>
        <w:right w:val="none" w:sz="0" w:space="0" w:color="auto"/>
      </w:divBdr>
    </w:div>
    <w:div w:id="182715228">
      <w:bodyDiv w:val="1"/>
      <w:marLeft w:val="0"/>
      <w:marRight w:val="0"/>
      <w:marTop w:val="0"/>
      <w:marBottom w:val="0"/>
      <w:divBdr>
        <w:top w:val="none" w:sz="0" w:space="0" w:color="auto"/>
        <w:left w:val="none" w:sz="0" w:space="0" w:color="auto"/>
        <w:bottom w:val="none" w:sz="0" w:space="0" w:color="auto"/>
        <w:right w:val="none" w:sz="0" w:space="0" w:color="auto"/>
      </w:divBdr>
    </w:div>
    <w:div w:id="182978600">
      <w:bodyDiv w:val="1"/>
      <w:marLeft w:val="0"/>
      <w:marRight w:val="0"/>
      <w:marTop w:val="0"/>
      <w:marBottom w:val="0"/>
      <w:divBdr>
        <w:top w:val="none" w:sz="0" w:space="0" w:color="auto"/>
        <w:left w:val="none" w:sz="0" w:space="0" w:color="auto"/>
        <w:bottom w:val="none" w:sz="0" w:space="0" w:color="auto"/>
        <w:right w:val="none" w:sz="0" w:space="0" w:color="auto"/>
      </w:divBdr>
    </w:div>
    <w:div w:id="182983816">
      <w:bodyDiv w:val="1"/>
      <w:marLeft w:val="0"/>
      <w:marRight w:val="0"/>
      <w:marTop w:val="0"/>
      <w:marBottom w:val="0"/>
      <w:divBdr>
        <w:top w:val="none" w:sz="0" w:space="0" w:color="auto"/>
        <w:left w:val="none" w:sz="0" w:space="0" w:color="auto"/>
        <w:bottom w:val="none" w:sz="0" w:space="0" w:color="auto"/>
        <w:right w:val="none" w:sz="0" w:space="0" w:color="auto"/>
      </w:divBdr>
    </w:div>
    <w:div w:id="183515635">
      <w:bodyDiv w:val="1"/>
      <w:marLeft w:val="0"/>
      <w:marRight w:val="0"/>
      <w:marTop w:val="0"/>
      <w:marBottom w:val="0"/>
      <w:divBdr>
        <w:top w:val="none" w:sz="0" w:space="0" w:color="auto"/>
        <w:left w:val="none" w:sz="0" w:space="0" w:color="auto"/>
        <w:bottom w:val="none" w:sz="0" w:space="0" w:color="auto"/>
        <w:right w:val="none" w:sz="0" w:space="0" w:color="auto"/>
      </w:divBdr>
    </w:div>
    <w:div w:id="183592809">
      <w:bodyDiv w:val="1"/>
      <w:marLeft w:val="0"/>
      <w:marRight w:val="0"/>
      <w:marTop w:val="0"/>
      <w:marBottom w:val="0"/>
      <w:divBdr>
        <w:top w:val="none" w:sz="0" w:space="0" w:color="auto"/>
        <w:left w:val="none" w:sz="0" w:space="0" w:color="auto"/>
        <w:bottom w:val="none" w:sz="0" w:space="0" w:color="auto"/>
        <w:right w:val="none" w:sz="0" w:space="0" w:color="auto"/>
      </w:divBdr>
    </w:div>
    <w:div w:id="183598818">
      <w:bodyDiv w:val="1"/>
      <w:marLeft w:val="0"/>
      <w:marRight w:val="0"/>
      <w:marTop w:val="0"/>
      <w:marBottom w:val="0"/>
      <w:divBdr>
        <w:top w:val="none" w:sz="0" w:space="0" w:color="auto"/>
        <w:left w:val="none" w:sz="0" w:space="0" w:color="auto"/>
        <w:bottom w:val="none" w:sz="0" w:space="0" w:color="auto"/>
        <w:right w:val="none" w:sz="0" w:space="0" w:color="auto"/>
      </w:divBdr>
    </w:div>
    <w:div w:id="183715658">
      <w:bodyDiv w:val="1"/>
      <w:marLeft w:val="0"/>
      <w:marRight w:val="0"/>
      <w:marTop w:val="0"/>
      <w:marBottom w:val="0"/>
      <w:divBdr>
        <w:top w:val="none" w:sz="0" w:space="0" w:color="auto"/>
        <w:left w:val="none" w:sz="0" w:space="0" w:color="auto"/>
        <w:bottom w:val="none" w:sz="0" w:space="0" w:color="auto"/>
        <w:right w:val="none" w:sz="0" w:space="0" w:color="auto"/>
      </w:divBdr>
    </w:div>
    <w:div w:id="183792869">
      <w:bodyDiv w:val="1"/>
      <w:marLeft w:val="0"/>
      <w:marRight w:val="0"/>
      <w:marTop w:val="0"/>
      <w:marBottom w:val="0"/>
      <w:divBdr>
        <w:top w:val="none" w:sz="0" w:space="0" w:color="auto"/>
        <w:left w:val="none" w:sz="0" w:space="0" w:color="auto"/>
        <w:bottom w:val="none" w:sz="0" w:space="0" w:color="auto"/>
        <w:right w:val="none" w:sz="0" w:space="0" w:color="auto"/>
      </w:divBdr>
    </w:div>
    <w:div w:id="183980053">
      <w:bodyDiv w:val="1"/>
      <w:marLeft w:val="0"/>
      <w:marRight w:val="0"/>
      <w:marTop w:val="0"/>
      <w:marBottom w:val="0"/>
      <w:divBdr>
        <w:top w:val="none" w:sz="0" w:space="0" w:color="auto"/>
        <w:left w:val="none" w:sz="0" w:space="0" w:color="auto"/>
        <w:bottom w:val="none" w:sz="0" w:space="0" w:color="auto"/>
        <w:right w:val="none" w:sz="0" w:space="0" w:color="auto"/>
      </w:divBdr>
    </w:div>
    <w:div w:id="183984258">
      <w:bodyDiv w:val="1"/>
      <w:marLeft w:val="0"/>
      <w:marRight w:val="0"/>
      <w:marTop w:val="0"/>
      <w:marBottom w:val="0"/>
      <w:divBdr>
        <w:top w:val="none" w:sz="0" w:space="0" w:color="auto"/>
        <w:left w:val="none" w:sz="0" w:space="0" w:color="auto"/>
        <w:bottom w:val="none" w:sz="0" w:space="0" w:color="auto"/>
        <w:right w:val="none" w:sz="0" w:space="0" w:color="auto"/>
      </w:divBdr>
    </w:div>
    <w:div w:id="184444299">
      <w:bodyDiv w:val="1"/>
      <w:marLeft w:val="0"/>
      <w:marRight w:val="0"/>
      <w:marTop w:val="0"/>
      <w:marBottom w:val="0"/>
      <w:divBdr>
        <w:top w:val="none" w:sz="0" w:space="0" w:color="auto"/>
        <w:left w:val="none" w:sz="0" w:space="0" w:color="auto"/>
        <w:bottom w:val="none" w:sz="0" w:space="0" w:color="auto"/>
        <w:right w:val="none" w:sz="0" w:space="0" w:color="auto"/>
      </w:divBdr>
    </w:div>
    <w:div w:id="184641762">
      <w:bodyDiv w:val="1"/>
      <w:marLeft w:val="0"/>
      <w:marRight w:val="0"/>
      <w:marTop w:val="0"/>
      <w:marBottom w:val="0"/>
      <w:divBdr>
        <w:top w:val="none" w:sz="0" w:space="0" w:color="auto"/>
        <w:left w:val="none" w:sz="0" w:space="0" w:color="auto"/>
        <w:bottom w:val="none" w:sz="0" w:space="0" w:color="auto"/>
        <w:right w:val="none" w:sz="0" w:space="0" w:color="auto"/>
      </w:divBdr>
    </w:div>
    <w:div w:id="184826881">
      <w:bodyDiv w:val="1"/>
      <w:marLeft w:val="0"/>
      <w:marRight w:val="0"/>
      <w:marTop w:val="0"/>
      <w:marBottom w:val="0"/>
      <w:divBdr>
        <w:top w:val="none" w:sz="0" w:space="0" w:color="auto"/>
        <w:left w:val="none" w:sz="0" w:space="0" w:color="auto"/>
        <w:bottom w:val="none" w:sz="0" w:space="0" w:color="auto"/>
        <w:right w:val="none" w:sz="0" w:space="0" w:color="auto"/>
      </w:divBdr>
    </w:div>
    <w:div w:id="185139882">
      <w:bodyDiv w:val="1"/>
      <w:marLeft w:val="0"/>
      <w:marRight w:val="0"/>
      <w:marTop w:val="0"/>
      <w:marBottom w:val="0"/>
      <w:divBdr>
        <w:top w:val="none" w:sz="0" w:space="0" w:color="auto"/>
        <w:left w:val="none" w:sz="0" w:space="0" w:color="auto"/>
        <w:bottom w:val="none" w:sz="0" w:space="0" w:color="auto"/>
        <w:right w:val="none" w:sz="0" w:space="0" w:color="auto"/>
      </w:divBdr>
    </w:div>
    <w:div w:id="185221165">
      <w:bodyDiv w:val="1"/>
      <w:marLeft w:val="0"/>
      <w:marRight w:val="0"/>
      <w:marTop w:val="0"/>
      <w:marBottom w:val="0"/>
      <w:divBdr>
        <w:top w:val="none" w:sz="0" w:space="0" w:color="auto"/>
        <w:left w:val="none" w:sz="0" w:space="0" w:color="auto"/>
        <w:bottom w:val="none" w:sz="0" w:space="0" w:color="auto"/>
        <w:right w:val="none" w:sz="0" w:space="0" w:color="auto"/>
      </w:divBdr>
    </w:div>
    <w:div w:id="185292852">
      <w:bodyDiv w:val="1"/>
      <w:marLeft w:val="0"/>
      <w:marRight w:val="0"/>
      <w:marTop w:val="0"/>
      <w:marBottom w:val="0"/>
      <w:divBdr>
        <w:top w:val="none" w:sz="0" w:space="0" w:color="auto"/>
        <w:left w:val="none" w:sz="0" w:space="0" w:color="auto"/>
        <w:bottom w:val="none" w:sz="0" w:space="0" w:color="auto"/>
        <w:right w:val="none" w:sz="0" w:space="0" w:color="auto"/>
      </w:divBdr>
    </w:div>
    <w:div w:id="185294083">
      <w:bodyDiv w:val="1"/>
      <w:marLeft w:val="0"/>
      <w:marRight w:val="0"/>
      <w:marTop w:val="0"/>
      <w:marBottom w:val="0"/>
      <w:divBdr>
        <w:top w:val="none" w:sz="0" w:space="0" w:color="auto"/>
        <w:left w:val="none" w:sz="0" w:space="0" w:color="auto"/>
        <w:bottom w:val="none" w:sz="0" w:space="0" w:color="auto"/>
        <w:right w:val="none" w:sz="0" w:space="0" w:color="auto"/>
      </w:divBdr>
    </w:div>
    <w:div w:id="185751242">
      <w:bodyDiv w:val="1"/>
      <w:marLeft w:val="0"/>
      <w:marRight w:val="0"/>
      <w:marTop w:val="0"/>
      <w:marBottom w:val="0"/>
      <w:divBdr>
        <w:top w:val="none" w:sz="0" w:space="0" w:color="auto"/>
        <w:left w:val="none" w:sz="0" w:space="0" w:color="auto"/>
        <w:bottom w:val="none" w:sz="0" w:space="0" w:color="auto"/>
        <w:right w:val="none" w:sz="0" w:space="0" w:color="auto"/>
      </w:divBdr>
    </w:div>
    <w:div w:id="186331658">
      <w:bodyDiv w:val="1"/>
      <w:marLeft w:val="0"/>
      <w:marRight w:val="0"/>
      <w:marTop w:val="0"/>
      <w:marBottom w:val="0"/>
      <w:divBdr>
        <w:top w:val="none" w:sz="0" w:space="0" w:color="auto"/>
        <w:left w:val="none" w:sz="0" w:space="0" w:color="auto"/>
        <w:bottom w:val="none" w:sz="0" w:space="0" w:color="auto"/>
        <w:right w:val="none" w:sz="0" w:space="0" w:color="auto"/>
      </w:divBdr>
    </w:div>
    <w:div w:id="186480507">
      <w:bodyDiv w:val="1"/>
      <w:marLeft w:val="0"/>
      <w:marRight w:val="0"/>
      <w:marTop w:val="0"/>
      <w:marBottom w:val="0"/>
      <w:divBdr>
        <w:top w:val="none" w:sz="0" w:space="0" w:color="auto"/>
        <w:left w:val="none" w:sz="0" w:space="0" w:color="auto"/>
        <w:bottom w:val="none" w:sz="0" w:space="0" w:color="auto"/>
        <w:right w:val="none" w:sz="0" w:space="0" w:color="auto"/>
      </w:divBdr>
    </w:div>
    <w:div w:id="186870066">
      <w:bodyDiv w:val="1"/>
      <w:marLeft w:val="0"/>
      <w:marRight w:val="0"/>
      <w:marTop w:val="0"/>
      <w:marBottom w:val="0"/>
      <w:divBdr>
        <w:top w:val="none" w:sz="0" w:space="0" w:color="auto"/>
        <w:left w:val="none" w:sz="0" w:space="0" w:color="auto"/>
        <w:bottom w:val="none" w:sz="0" w:space="0" w:color="auto"/>
        <w:right w:val="none" w:sz="0" w:space="0" w:color="auto"/>
      </w:divBdr>
    </w:div>
    <w:div w:id="186992138">
      <w:bodyDiv w:val="1"/>
      <w:marLeft w:val="0"/>
      <w:marRight w:val="0"/>
      <w:marTop w:val="0"/>
      <w:marBottom w:val="0"/>
      <w:divBdr>
        <w:top w:val="none" w:sz="0" w:space="0" w:color="auto"/>
        <w:left w:val="none" w:sz="0" w:space="0" w:color="auto"/>
        <w:bottom w:val="none" w:sz="0" w:space="0" w:color="auto"/>
        <w:right w:val="none" w:sz="0" w:space="0" w:color="auto"/>
      </w:divBdr>
    </w:div>
    <w:div w:id="187334140">
      <w:bodyDiv w:val="1"/>
      <w:marLeft w:val="0"/>
      <w:marRight w:val="0"/>
      <w:marTop w:val="0"/>
      <w:marBottom w:val="0"/>
      <w:divBdr>
        <w:top w:val="none" w:sz="0" w:space="0" w:color="auto"/>
        <w:left w:val="none" w:sz="0" w:space="0" w:color="auto"/>
        <w:bottom w:val="none" w:sz="0" w:space="0" w:color="auto"/>
        <w:right w:val="none" w:sz="0" w:space="0" w:color="auto"/>
      </w:divBdr>
    </w:div>
    <w:div w:id="187568072">
      <w:bodyDiv w:val="1"/>
      <w:marLeft w:val="0"/>
      <w:marRight w:val="0"/>
      <w:marTop w:val="0"/>
      <w:marBottom w:val="0"/>
      <w:divBdr>
        <w:top w:val="none" w:sz="0" w:space="0" w:color="auto"/>
        <w:left w:val="none" w:sz="0" w:space="0" w:color="auto"/>
        <w:bottom w:val="none" w:sz="0" w:space="0" w:color="auto"/>
        <w:right w:val="none" w:sz="0" w:space="0" w:color="auto"/>
      </w:divBdr>
    </w:div>
    <w:div w:id="187640579">
      <w:bodyDiv w:val="1"/>
      <w:marLeft w:val="0"/>
      <w:marRight w:val="0"/>
      <w:marTop w:val="0"/>
      <w:marBottom w:val="0"/>
      <w:divBdr>
        <w:top w:val="none" w:sz="0" w:space="0" w:color="auto"/>
        <w:left w:val="none" w:sz="0" w:space="0" w:color="auto"/>
        <w:bottom w:val="none" w:sz="0" w:space="0" w:color="auto"/>
        <w:right w:val="none" w:sz="0" w:space="0" w:color="auto"/>
      </w:divBdr>
    </w:div>
    <w:div w:id="187646180">
      <w:bodyDiv w:val="1"/>
      <w:marLeft w:val="0"/>
      <w:marRight w:val="0"/>
      <w:marTop w:val="0"/>
      <w:marBottom w:val="0"/>
      <w:divBdr>
        <w:top w:val="none" w:sz="0" w:space="0" w:color="auto"/>
        <w:left w:val="none" w:sz="0" w:space="0" w:color="auto"/>
        <w:bottom w:val="none" w:sz="0" w:space="0" w:color="auto"/>
        <w:right w:val="none" w:sz="0" w:space="0" w:color="auto"/>
      </w:divBdr>
    </w:div>
    <w:div w:id="187986306">
      <w:bodyDiv w:val="1"/>
      <w:marLeft w:val="0"/>
      <w:marRight w:val="0"/>
      <w:marTop w:val="0"/>
      <w:marBottom w:val="0"/>
      <w:divBdr>
        <w:top w:val="none" w:sz="0" w:space="0" w:color="auto"/>
        <w:left w:val="none" w:sz="0" w:space="0" w:color="auto"/>
        <w:bottom w:val="none" w:sz="0" w:space="0" w:color="auto"/>
        <w:right w:val="none" w:sz="0" w:space="0" w:color="auto"/>
      </w:divBdr>
    </w:div>
    <w:div w:id="188180026">
      <w:bodyDiv w:val="1"/>
      <w:marLeft w:val="0"/>
      <w:marRight w:val="0"/>
      <w:marTop w:val="0"/>
      <w:marBottom w:val="0"/>
      <w:divBdr>
        <w:top w:val="none" w:sz="0" w:space="0" w:color="auto"/>
        <w:left w:val="none" w:sz="0" w:space="0" w:color="auto"/>
        <w:bottom w:val="none" w:sz="0" w:space="0" w:color="auto"/>
        <w:right w:val="none" w:sz="0" w:space="0" w:color="auto"/>
      </w:divBdr>
    </w:div>
    <w:div w:id="188295587">
      <w:bodyDiv w:val="1"/>
      <w:marLeft w:val="0"/>
      <w:marRight w:val="0"/>
      <w:marTop w:val="0"/>
      <w:marBottom w:val="0"/>
      <w:divBdr>
        <w:top w:val="none" w:sz="0" w:space="0" w:color="auto"/>
        <w:left w:val="none" w:sz="0" w:space="0" w:color="auto"/>
        <w:bottom w:val="none" w:sz="0" w:space="0" w:color="auto"/>
        <w:right w:val="none" w:sz="0" w:space="0" w:color="auto"/>
      </w:divBdr>
    </w:div>
    <w:div w:id="188880994">
      <w:bodyDiv w:val="1"/>
      <w:marLeft w:val="0"/>
      <w:marRight w:val="0"/>
      <w:marTop w:val="0"/>
      <w:marBottom w:val="0"/>
      <w:divBdr>
        <w:top w:val="none" w:sz="0" w:space="0" w:color="auto"/>
        <w:left w:val="none" w:sz="0" w:space="0" w:color="auto"/>
        <w:bottom w:val="none" w:sz="0" w:space="0" w:color="auto"/>
        <w:right w:val="none" w:sz="0" w:space="0" w:color="auto"/>
      </w:divBdr>
    </w:div>
    <w:div w:id="189146876">
      <w:bodyDiv w:val="1"/>
      <w:marLeft w:val="0"/>
      <w:marRight w:val="0"/>
      <w:marTop w:val="0"/>
      <w:marBottom w:val="0"/>
      <w:divBdr>
        <w:top w:val="none" w:sz="0" w:space="0" w:color="auto"/>
        <w:left w:val="none" w:sz="0" w:space="0" w:color="auto"/>
        <w:bottom w:val="none" w:sz="0" w:space="0" w:color="auto"/>
        <w:right w:val="none" w:sz="0" w:space="0" w:color="auto"/>
      </w:divBdr>
    </w:div>
    <w:div w:id="189493929">
      <w:bodyDiv w:val="1"/>
      <w:marLeft w:val="0"/>
      <w:marRight w:val="0"/>
      <w:marTop w:val="0"/>
      <w:marBottom w:val="0"/>
      <w:divBdr>
        <w:top w:val="none" w:sz="0" w:space="0" w:color="auto"/>
        <w:left w:val="none" w:sz="0" w:space="0" w:color="auto"/>
        <w:bottom w:val="none" w:sz="0" w:space="0" w:color="auto"/>
        <w:right w:val="none" w:sz="0" w:space="0" w:color="auto"/>
      </w:divBdr>
    </w:div>
    <w:div w:id="189537871">
      <w:bodyDiv w:val="1"/>
      <w:marLeft w:val="0"/>
      <w:marRight w:val="0"/>
      <w:marTop w:val="0"/>
      <w:marBottom w:val="0"/>
      <w:divBdr>
        <w:top w:val="none" w:sz="0" w:space="0" w:color="auto"/>
        <w:left w:val="none" w:sz="0" w:space="0" w:color="auto"/>
        <w:bottom w:val="none" w:sz="0" w:space="0" w:color="auto"/>
        <w:right w:val="none" w:sz="0" w:space="0" w:color="auto"/>
      </w:divBdr>
    </w:div>
    <w:div w:id="189875027">
      <w:bodyDiv w:val="1"/>
      <w:marLeft w:val="0"/>
      <w:marRight w:val="0"/>
      <w:marTop w:val="0"/>
      <w:marBottom w:val="0"/>
      <w:divBdr>
        <w:top w:val="none" w:sz="0" w:space="0" w:color="auto"/>
        <w:left w:val="none" w:sz="0" w:space="0" w:color="auto"/>
        <w:bottom w:val="none" w:sz="0" w:space="0" w:color="auto"/>
        <w:right w:val="none" w:sz="0" w:space="0" w:color="auto"/>
      </w:divBdr>
    </w:div>
    <w:div w:id="189878223">
      <w:bodyDiv w:val="1"/>
      <w:marLeft w:val="0"/>
      <w:marRight w:val="0"/>
      <w:marTop w:val="0"/>
      <w:marBottom w:val="0"/>
      <w:divBdr>
        <w:top w:val="none" w:sz="0" w:space="0" w:color="auto"/>
        <w:left w:val="none" w:sz="0" w:space="0" w:color="auto"/>
        <w:bottom w:val="none" w:sz="0" w:space="0" w:color="auto"/>
        <w:right w:val="none" w:sz="0" w:space="0" w:color="auto"/>
      </w:divBdr>
    </w:div>
    <w:div w:id="189954063">
      <w:bodyDiv w:val="1"/>
      <w:marLeft w:val="0"/>
      <w:marRight w:val="0"/>
      <w:marTop w:val="0"/>
      <w:marBottom w:val="0"/>
      <w:divBdr>
        <w:top w:val="none" w:sz="0" w:space="0" w:color="auto"/>
        <w:left w:val="none" w:sz="0" w:space="0" w:color="auto"/>
        <w:bottom w:val="none" w:sz="0" w:space="0" w:color="auto"/>
        <w:right w:val="none" w:sz="0" w:space="0" w:color="auto"/>
      </w:divBdr>
    </w:div>
    <w:div w:id="190340912">
      <w:bodyDiv w:val="1"/>
      <w:marLeft w:val="0"/>
      <w:marRight w:val="0"/>
      <w:marTop w:val="0"/>
      <w:marBottom w:val="0"/>
      <w:divBdr>
        <w:top w:val="none" w:sz="0" w:space="0" w:color="auto"/>
        <w:left w:val="none" w:sz="0" w:space="0" w:color="auto"/>
        <w:bottom w:val="none" w:sz="0" w:space="0" w:color="auto"/>
        <w:right w:val="none" w:sz="0" w:space="0" w:color="auto"/>
      </w:divBdr>
    </w:div>
    <w:div w:id="190343450">
      <w:bodyDiv w:val="1"/>
      <w:marLeft w:val="0"/>
      <w:marRight w:val="0"/>
      <w:marTop w:val="0"/>
      <w:marBottom w:val="0"/>
      <w:divBdr>
        <w:top w:val="none" w:sz="0" w:space="0" w:color="auto"/>
        <w:left w:val="none" w:sz="0" w:space="0" w:color="auto"/>
        <w:bottom w:val="none" w:sz="0" w:space="0" w:color="auto"/>
        <w:right w:val="none" w:sz="0" w:space="0" w:color="auto"/>
      </w:divBdr>
    </w:div>
    <w:div w:id="190385640">
      <w:bodyDiv w:val="1"/>
      <w:marLeft w:val="0"/>
      <w:marRight w:val="0"/>
      <w:marTop w:val="0"/>
      <w:marBottom w:val="0"/>
      <w:divBdr>
        <w:top w:val="none" w:sz="0" w:space="0" w:color="auto"/>
        <w:left w:val="none" w:sz="0" w:space="0" w:color="auto"/>
        <w:bottom w:val="none" w:sz="0" w:space="0" w:color="auto"/>
        <w:right w:val="none" w:sz="0" w:space="0" w:color="auto"/>
      </w:divBdr>
    </w:div>
    <w:div w:id="191383600">
      <w:bodyDiv w:val="1"/>
      <w:marLeft w:val="0"/>
      <w:marRight w:val="0"/>
      <w:marTop w:val="0"/>
      <w:marBottom w:val="0"/>
      <w:divBdr>
        <w:top w:val="none" w:sz="0" w:space="0" w:color="auto"/>
        <w:left w:val="none" w:sz="0" w:space="0" w:color="auto"/>
        <w:bottom w:val="none" w:sz="0" w:space="0" w:color="auto"/>
        <w:right w:val="none" w:sz="0" w:space="0" w:color="auto"/>
      </w:divBdr>
    </w:div>
    <w:div w:id="191457469">
      <w:bodyDiv w:val="1"/>
      <w:marLeft w:val="0"/>
      <w:marRight w:val="0"/>
      <w:marTop w:val="0"/>
      <w:marBottom w:val="0"/>
      <w:divBdr>
        <w:top w:val="none" w:sz="0" w:space="0" w:color="auto"/>
        <w:left w:val="none" w:sz="0" w:space="0" w:color="auto"/>
        <w:bottom w:val="none" w:sz="0" w:space="0" w:color="auto"/>
        <w:right w:val="none" w:sz="0" w:space="0" w:color="auto"/>
      </w:divBdr>
    </w:div>
    <w:div w:id="191460563">
      <w:bodyDiv w:val="1"/>
      <w:marLeft w:val="0"/>
      <w:marRight w:val="0"/>
      <w:marTop w:val="0"/>
      <w:marBottom w:val="0"/>
      <w:divBdr>
        <w:top w:val="none" w:sz="0" w:space="0" w:color="auto"/>
        <w:left w:val="none" w:sz="0" w:space="0" w:color="auto"/>
        <w:bottom w:val="none" w:sz="0" w:space="0" w:color="auto"/>
        <w:right w:val="none" w:sz="0" w:space="0" w:color="auto"/>
      </w:divBdr>
    </w:div>
    <w:div w:id="191500105">
      <w:bodyDiv w:val="1"/>
      <w:marLeft w:val="0"/>
      <w:marRight w:val="0"/>
      <w:marTop w:val="0"/>
      <w:marBottom w:val="0"/>
      <w:divBdr>
        <w:top w:val="none" w:sz="0" w:space="0" w:color="auto"/>
        <w:left w:val="none" w:sz="0" w:space="0" w:color="auto"/>
        <w:bottom w:val="none" w:sz="0" w:space="0" w:color="auto"/>
        <w:right w:val="none" w:sz="0" w:space="0" w:color="auto"/>
      </w:divBdr>
    </w:div>
    <w:div w:id="191768565">
      <w:bodyDiv w:val="1"/>
      <w:marLeft w:val="0"/>
      <w:marRight w:val="0"/>
      <w:marTop w:val="0"/>
      <w:marBottom w:val="0"/>
      <w:divBdr>
        <w:top w:val="none" w:sz="0" w:space="0" w:color="auto"/>
        <w:left w:val="none" w:sz="0" w:space="0" w:color="auto"/>
        <w:bottom w:val="none" w:sz="0" w:space="0" w:color="auto"/>
        <w:right w:val="none" w:sz="0" w:space="0" w:color="auto"/>
      </w:divBdr>
    </w:div>
    <w:div w:id="192116778">
      <w:bodyDiv w:val="1"/>
      <w:marLeft w:val="0"/>
      <w:marRight w:val="0"/>
      <w:marTop w:val="0"/>
      <w:marBottom w:val="0"/>
      <w:divBdr>
        <w:top w:val="none" w:sz="0" w:space="0" w:color="auto"/>
        <w:left w:val="none" w:sz="0" w:space="0" w:color="auto"/>
        <w:bottom w:val="none" w:sz="0" w:space="0" w:color="auto"/>
        <w:right w:val="none" w:sz="0" w:space="0" w:color="auto"/>
      </w:divBdr>
    </w:div>
    <w:div w:id="192117963">
      <w:bodyDiv w:val="1"/>
      <w:marLeft w:val="0"/>
      <w:marRight w:val="0"/>
      <w:marTop w:val="0"/>
      <w:marBottom w:val="0"/>
      <w:divBdr>
        <w:top w:val="none" w:sz="0" w:space="0" w:color="auto"/>
        <w:left w:val="none" w:sz="0" w:space="0" w:color="auto"/>
        <w:bottom w:val="none" w:sz="0" w:space="0" w:color="auto"/>
        <w:right w:val="none" w:sz="0" w:space="0" w:color="auto"/>
      </w:divBdr>
    </w:div>
    <w:div w:id="192349987">
      <w:bodyDiv w:val="1"/>
      <w:marLeft w:val="0"/>
      <w:marRight w:val="0"/>
      <w:marTop w:val="0"/>
      <w:marBottom w:val="0"/>
      <w:divBdr>
        <w:top w:val="none" w:sz="0" w:space="0" w:color="auto"/>
        <w:left w:val="none" w:sz="0" w:space="0" w:color="auto"/>
        <w:bottom w:val="none" w:sz="0" w:space="0" w:color="auto"/>
        <w:right w:val="none" w:sz="0" w:space="0" w:color="auto"/>
      </w:divBdr>
    </w:div>
    <w:div w:id="192575301">
      <w:bodyDiv w:val="1"/>
      <w:marLeft w:val="0"/>
      <w:marRight w:val="0"/>
      <w:marTop w:val="0"/>
      <w:marBottom w:val="0"/>
      <w:divBdr>
        <w:top w:val="none" w:sz="0" w:space="0" w:color="auto"/>
        <w:left w:val="none" w:sz="0" w:space="0" w:color="auto"/>
        <w:bottom w:val="none" w:sz="0" w:space="0" w:color="auto"/>
        <w:right w:val="none" w:sz="0" w:space="0" w:color="auto"/>
      </w:divBdr>
    </w:div>
    <w:div w:id="192616469">
      <w:bodyDiv w:val="1"/>
      <w:marLeft w:val="0"/>
      <w:marRight w:val="0"/>
      <w:marTop w:val="0"/>
      <w:marBottom w:val="0"/>
      <w:divBdr>
        <w:top w:val="none" w:sz="0" w:space="0" w:color="auto"/>
        <w:left w:val="none" w:sz="0" w:space="0" w:color="auto"/>
        <w:bottom w:val="none" w:sz="0" w:space="0" w:color="auto"/>
        <w:right w:val="none" w:sz="0" w:space="0" w:color="auto"/>
      </w:divBdr>
    </w:div>
    <w:div w:id="192767040">
      <w:bodyDiv w:val="1"/>
      <w:marLeft w:val="0"/>
      <w:marRight w:val="0"/>
      <w:marTop w:val="0"/>
      <w:marBottom w:val="0"/>
      <w:divBdr>
        <w:top w:val="none" w:sz="0" w:space="0" w:color="auto"/>
        <w:left w:val="none" w:sz="0" w:space="0" w:color="auto"/>
        <w:bottom w:val="none" w:sz="0" w:space="0" w:color="auto"/>
        <w:right w:val="none" w:sz="0" w:space="0" w:color="auto"/>
      </w:divBdr>
    </w:div>
    <w:div w:id="192958567">
      <w:bodyDiv w:val="1"/>
      <w:marLeft w:val="0"/>
      <w:marRight w:val="0"/>
      <w:marTop w:val="0"/>
      <w:marBottom w:val="0"/>
      <w:divBdr>
        <w:top w:val="none" w:sz="0" w:space="0" w:color="auto"/>
        <w:left w:val="none" w:sz="0" w:space="0" w:color="auto"/>
        <w:bottom w:val="none" w:sz="0" w:space="0" w:color="auto"/>
        <w:right w:val="none" w:sz="0" w:space="0" w:color="auto"/>
      </w:divBdr>
    </w:div>
    <w:div w:id="193347179">
      <w:bodyDiv w:val="1"/>
      <w:marLeft w:val="0"/>
      <w:marRight w:val="0"/>
      <w:marTop w:val="0"/>
      <w:marBottom w:val="0"/>
      <w:divBdr>
        <w:top w:val="none" w:sz="0" w:space="0" w:color="auto"/>
        <w:left w:val="none" w:sz="0" w:space="0" w:color="auto"/>
        <w:bottom w:val="none" w:sz="0" w:space="0" w:color="auto"/>
        <w:right w:val="none" w:sz="0" w:space="0" w:color="auto"/>
      </w:divBdr>
    </w:div>
    <w:div w:id="193857973">
      <w:bodyDiv w:val="1"/>
      <w:marLeft w:val="0"/>
      <w:marRight w:val="0"/>
      <w:marTop w:val="0"/>
      <w:marBottom w:val="0"/>
      <w:divBdr>
        <w:top w:val="none" w:sz="0" w:space="0" w:color="auto"/>
        <w:left w:val="none" w:sz="0" w:space="0" w:color="auto"/>
        <w:bottom w:val="none" w:sz="0" w:space="0" w:color="auto"/>
        <w:right w:val="none" w:sz="0" w:space="0" w:color="auto"/>
      </w:divBdr>
    </w:div>
    <w:div w:id="194075392">
      <w:bodyDiv w:val="1"/>
      <w:marLeft w:val="0"/>
      <w:marRight w:val="0"/>
      <w:marTop w:val="0"/>
      <w:marBottom w:val="0"/>
      <w:divBdr>
        <w:top w:val="none" w:sz="0" w:space="0" w:color="auto"/>
        <w:left w:val="none" w:sz="0" w:space="0" w:color="auto"/>
        <w:bottom w:val="none" w:sz="0" w:space="0" w:color="auto"/>
        <w:right w:val="none" w:sz="0" w:space="0" w:color="auto"/>
      </w:divBdr>
    </w:div>
    <w:div w:id="194201659">
      <w:bodyDiv w:val="1"/>
      <w:marLeft w:val="0"/>
      <w:marRight w:val="0"/>
      <w:marTop w:val="0"/>
      <w:marBottom w:val="0"/>
      <w:divBdr>
        <w:top w:val="none" w:sz="0" w:space="0" w:color="auto"/>
        <w:left w:val="none" w:sz="0" w:space="0" w:color="auto"/>
        <w:bottom w:val="none" w:sz="0" w:space="0" w:color="auto"/>
        <w:right w:val="none" w:sz="0" w:space="0" w:color="auto"/>
      </w:divBdr>
    </w:div>
    <w:div w:id="194513444">
      <w:bodyDiv w:val="1"/>
      <w:marLeft w:val="0"/>
      <w:marRight w:val="0"/>
      <w:marTop w:val="0"/>
      <w:marBottom w:val="0"/>
      <w:divBdr>
        <w:top w:val="none" w:sz="0" w:space="0" w:color="auto"/>
        <w:left w:val="none" w:sz="0" w:space="0" w:color="auto"/>
        <w:bottom w:val="none" w:sz="0" w:space="0" w:color="auto"/>
        <w:right w:val="none" w:sz="0" w:space="0" w:color="auto"/>
      </w:divBdr>
    </w:div>
    <w:div w:id="194924785">
      <w:bodyDiv w:val="1"/>
      <w:marLeft w:val="0"/>
      <w:marRight w:val="0"/>
      <w:marTop w:val="0"/>
      <w:marBottom w:val="0"/>
      <w:divBdr>
        <w:top w:val="none" w:sz="0" w:space="0" w:color="auto"/>
        <w:left w:val="none" w:sz="0" w:space="0" w:color="auto"/>
        <w:bottom w:val="none" w:sz="0" w:space="0" w:color="auto"/>
        <w:right w:val="none" w:sz="0" w:space="0" w:color="auto"/>
      </w:divBdr>
    </w:div>
    <w:div w:id="194971193">
      <w:bodyDiv w:val="1"/>
      <w:marLeft w:val="0"/>
      <w:marRight w:val="0"/>
      <w:marTop w:val="0"/>
      <w:marBottom w:val="0"/>
      <w:divBdr>
        <w:top w:val="none" w:sz="0" w:space="0" w:color="auto"/>
        <w:left w:val="none" w:sz="0" w:space="0" w:color="auto"/>
        <w:bottom w:val="none" w:sz="0" w:space="0" w:color="auto"/>
        <w:right w:val="none" w:sz="0" w:space="0" w:color="auto"/>
      </w:divBdr>
    </w:div>
    <w:div w:id="195192927">
      <w:bodyDiv w:val="1"/>
      <w:marLeft w:val="0"/>
      <w:marRight w:val="0"/>
      <w:marTop w:val="0"/>
      <w:marBottom w:val="0"/>
      <w:divBdr>
        <w:top w:val="none" w:sz="0" w:space="0" w:color="auto"/>
        <w:left w:val="none" w:sz="0" w:space="0" w:color="auto"/>
        <w:bottom w:val="none" w:sz="0" w:space="0" w:color="auto"/>
        <w:right w:val="none" w:sz="0" w:space="0" w:color="auto"/>
      </w:divBdr>
    </w:div>
    <w:div w:id="195196435">
      <w:bodyDiv w:val="1"/>
      <w:marLeft w:val="0"/>
      <w:marRight w:val="0"/>
      <w:marTop w:val="0"/>
      <w:marBottom w:val="0"/>
      <w:divBdr>
        <w:top w:val="none" w:sz="0" w:space="0" w:color="auto"/>
        <w:left w:val="none" w:sz="0" w:space="0" w:color="auto"/>
        <w:bottom w:val="none" w:sz="0" w:space="0" w:color="auto"/>
        <w:right w:val="none" w:sz="0" w:space="0" w:color="auto"/>
      </w:divBdr>
    </w:div>
    <w:div w:id="195234883">
      <w:bodyDiv w:val="1"/>
      <w:marLeft w:val="0"/>
      <w:marRight w:val="0"/>
      <w:marTop w:val="0"/>
      <w:marBottom w:val="0"/>
      <w:divBdr>
        <w:top w:val="none" w:sz="0" w:space="0" w:color="auto"/>
        <w:left w:val="none" w:sz="0" w:space="0" w:color="auto"/>
        <w:bottom w:val="none" w:sz="0" w:space="0" w:color="auto"/>
        <w:right w:val="none" w:sz="0" w:space="0" w:color="auto"/>
      </w:divBdr>
    </w:div>
    <w:div w:id="195390332">
      <w:bodyDiv w:val="1"/>
      <w:marLeft w:val="0"/>
      <w:marRight w:val="0"/>
      <w:marTop w:val="0"/>
      <w:marBottom w:val="0"/>
      <w:divBdr>
        <w:top w:val="none" w:sz="0" w:space="0" w:color="auto"/>
        <w:left w:val="none" w:sz="0" w:space="0" w:color="auto"/>
        <w:bottom w:val="none" w:sz="0" w:space="0" w:color="auto"/>
        <w:right w:val="none" w:sz="0" w:space="0" w:color="auto"/>
      </w:divBdr>
    </w:div>
    <w:div w:id="195578646">
      <w:bodyDiv w:val="1"/>
      <w:marLeft w:val="0"/>
      <w:marRight w:val="0"/>
      <w:marTop w:val="0"/>
      <w:marBottom w:val="0"/>
      <w:divBdr>
        <w:top w:val="none" w:sz="0" w:space="0" w:color="auto"/>
        <w:left w:val="none" w:sz="0" w:space="0" w:color="auto"/>
        <w:bottom w:val="none" w:sz="0" w:space="0" w:color="auto"/>
        <w:right w:val="none" w:sz="0" w:space="0" w:color="auto"/>
      </w:divBdr>
    </w:div>
    <w:div w:id="195584362">
      <w:bodyDiv w:val="1"/>
      <w:marLeft w:val="0"/>
      <w:marRight w:val="0"/>
      <w:marTop w:val="0"/>
      <w:marBottom w:val="0"/>
      <w:divBdr>
        <w:top w:val="none" w:sz="0" w:space="0" w:color="auto"/>
        <w:left w:val="none" w:sz="0" w:space="0" w:color="auto"/>
        <w:bottom w:val="none" w:sz="0" w:space="0" w:color="auto"/>
        <w:right w:val="none" w:sz="0" w:space="0" w:color="auto"/>
      </w:divBdr>
    </w:div>
    <w:div w:id="195973390">
      <w:bodyDiv w:val="1"/>
      <w:marLeft w:val="0"/>
      <w:marRight w:val="0"/>
      <w:marTop w:val="0"/>
      <w:marBottom w:val="0"/>
      <w:divBdr>
        <w:top w:val="none" w:sz="0" w:space="0" w:color="auto"/>
        <w:left w:val="none" w:sz="0" w:space="0" w:color="auto"/>
        <w:bottom w:val="none" w:sz="0" w:space="0" w:color="auto"/>
        <w:right w:val="none" w:sz="0" w:space="0" w:color="auto"/>
      </w:divBdr>
    </w:div>
    <w:div w:id="196092280">
      <w:bodyDiv w:val="1"/>
      <w:marLeft w:val="0"/>
      <w:marRight w:val="0"/>
      <w:marTop w:val="0"/>
      <w:marBottom w:val="0"/>
      <w:divBdr>
        <w:top w:val="none" w:sz="0" w:space="0" w:color="auto"/>
        <w:left w:val="none" w:sz="0" w:space="0" w:color="auto"/>
        <w:bottom w:val="none" w:sz="0" w:space="0" w:color="auto"/>
        <w:right w:val="none" w:sz="0" w:space="0" w:color="auto"/>
      </w:divBdr>
    </w:div>
    <w:div w:id="196158669">
      <w:bodyDiv w:val="1"/>
      <w:marLeft w:val="0"/>
      <w:marRight w:val="0"/>
      <w:marTop w:val="0"/>
      <w:marBottom w:val="0"/>
      <w:divBdr>
        <w:top w:val="none" w:sz="0" w:space="0" w:color="auto"/>
        <w:left w:val="none" w:sz="0" w:space="0" w:color="auto"/>
        <w:bottom w:val="none" w:sz="0" w:space="0" w:color="auto"/>
        <w:right w:val="none" w:sz="0" w:space="0" w:color="auto"/>
      </w:divBdr>
    </w:div>
    <w:div w:id="196238597">
      <w:bodyDiv w:val="1"/>
      <w:marLeft w:val="0"/>
      <w:marRight w:val="0"/>
      <w:marTop w:val="0"/>
      <w:marBottom w:val="0"/>
      <w:divBdr>
        <w:top w:val="none" w:sz="0" w:space="0" w:color="auto"/>
        <w:left w:val="none" w:sz="0" w:space="0" w:color="auto"/>
        <w:bottom w:val="none" w:sz="0" w:space="0" w:color="auto"/>
        <w:right w:val="none" w:sz="0" w:space="0" w:color="auto"/>
      </w:divBdr>
    </w:div>
    <w:div w:id="196238713">
      <w:bodyDiv w:val="1"/>
      <w:marLeft w:val="0"/>
      <w:marRight w:val="0"/>
      <w:marTop w:val="0"/>
      <w:marBottom w:val="0"/>
      <w:divBdr>
        <w:top w:val="none" w:sz="0" w:space="0" w:color="auto"/>
        <w:left w:val="none" w:sz="0" w:space="0" w:color="auto"/>
        <w:bottom w:val="none" w:sz="0" w:space="0" w:color="auto"/>
        <w:right w:val="none" w:sz="0" w:space="0" w:color="auto"/>
      </w:divBdr>
    </w:div>
    <w:div w:id="196242083">
      <w:bodyDiv w:val="1"/>
      <w:marLeft w:val="0"/>
      <w:marRight w:val="0"/>
      <w:marTop w:val="0"/>
      <w:marBottom w:val="0"/>
      <w:divBdr>
        <w:top w:val="none" w:sz="0" w:space="0" w:color="auto"/>
        <w:left w:val="none" w:sz="0" w:space="0" w:color="auto"/>
        <w:bottom w:val="none" w:sz="0" w:space="0" w:color="auto"/>
        <w:right w:val="none" w:sz="0" w:space="0" w:color="auto"/>
      </w:divBdr>
    </w:div>
    <w:div w:id="196282902">
      <w:bodyDiv w:val="1"/>
      <w:marLeft w:val="0"/>
      <w:marRight w:val="0"/>
      <w:marTop w:val="0"/>
      <w:marBottom w:val="0"/>
      <w:divBdr>
        <w:top w:val="none" w:sz="0" w:space="0" w:color="auto"/>
        <w:left w:val="none" w:sz="0" w:space="0" w:color="auto"/>
        <w:bottom w:val="none" w:sz="0" w:space="0" w:color="auto"/>
        <w:right w:val="none" w:sz="0" w:space="0" w:color="auto"/>
      </w:divBdr>
    </w:div>
    <w:div w:id="196427303">
      <w:bodyDiv w:val="1"/>
      <w:marLeft w:val="0"/>
      <w:marRight w:val="0"/>
      <w:marTop w:val="0"/>
      <w:marBottom w:val="0"/>
      <w:divBdr>
        <w:top w:val="none" w:sz="0" w:space="0" w:color="auto"/>
        <w:left w:val="none" w:sz="0" w:space="0" w:color="auto"/>
        <w:bottom w:val="none" w:sz="0" w:space="0" w:color="auto"/>
        <w:right w:val="none" w:sz="0" w:space="0" w:color="auto"/>
      </w:divBdr>
    </w:div>
    <w:div w:id="196434920">
      <w:bodyDiv w:val="1"/>
      <w:marLeft w:val="0"/>
      <w:marRight w:val="0"/>
      <w:marTop w:val="0"/>
      <w:marBottom w:val="0"/>
      <w:divBdr>
        <w:top w:val="none" w:sz="0" w:space="0" w:color="auto"/>
        <w:left w:val="none" w:sz="0" w:space="0" w:color="auto"/>
        <w:bottom w:val="none" w:sz="0" w:space="0" w:color="auto"/>
        <w:right w:val="none" w:sz="0" w:space="0" w:color="auto"/>
      </w:divBdr>
    </w:div>
    <w:div w:id="196747572">
      <w:bodyDiv w:val="1"/>
      <w:marLeft w:val="0"/>
      <w:marRight w:val="0"/>
      <w:marTop w:val="0"/>
      <w:marBottom w:val="0"/>
      <w:divBdr>
        <w:top w:val="none" w:sz="0" w:space="0" w:color="auto"/>
        <w:left w:val="none" w:sz="0" w:space="0" w:color="auto"/>
        <w:bottom w:val="none" w:sz="0" w:space="0" w:color="auto"/>
        <w:right w:val="none" w:sz="0" w:space="0" w:color="auto"/>
      </w:divBdr>
    </w:div>
    <w:div w:id="196816068">
      <w:bodyDiv w:val="1"/>
      <w:marLeft w:val="0"/>
      <w:marRight w:val="0"/>
      <w:marTop w:val="0"/>
      <w:marBottom w:val="0"/>
      <w:divBdr>
        <w:top w:val="none" w:sz="0" w:space="0" w:color="auto"/>
        <w:left w:val="none" w:sz="0" w:space="0" w:color="auto"/>
        <w:bottom w:val="none" w:sz="0" w:space="0" w:color="auto"/>
        <w:right w:val="none" w:sz="0" w:space="0" w:color="auto"/>
      </w:divBdr>
    </w:div>
    <w:div w:id="196966513">
      <w:bodyDiv w:val="1"/>
      <w:marLeft w:val="0"/>
      <w:marRight w:val="0"/>
      <w:marTop w:val="0"/>
      <w:marBottom w:val="0"/>
      <w:divBdr>
        <w:top w:val="none" w:sz="0" w:space="0" w:color="auto"/>
        <w:left w:val="none" w:sz="0" w:space="0" w:color="auto"/>
        <w:bottom w:val="none" w:sz="0" w:space="0" w:color="auto"/>
        <w:right w:val="none" w:sz="0" w:space="0" w:color="auto"/>
      </w:divBdr>
    </w:div>
    <w:div w:id="197009376">
      <w:bodyDiv w:val="1"/>
      <w:marLeft w:val="0"/>
      <w:marRight w:val="0"/>
      <w:marTop w:val="0"/>
      <w:marBottom w:val="0"/>
      <w:divBdr>
        <w:top w:val="none" w:sz="0" w:space="0" w:color="auto"/>
        <w:left w:val="none" w:sz="0" w:space="0" w:color="auto"/>
        <w:bottom w:val="none" w:sz="0" w:space="0" w:color="auto"/>
        <w:right w:val="none" w:sz="0" w:space="0" w:color="auto"/>
      </w:divBdr>
    </w:div>
    <w:div w:id="197086513">
      <w:bodyDiv w:val="1"/>
      <w:marLeft w:val="0"/>
      <w:marRight w:val="0"/>
      <w:marTop w:val="0"/>
      <w:marBottom w:val="0"/>
      <w:divBdr>
        <w:top w:val="none" w:sz="0" w:space="0" w:color="auto"/>
        <w:left w:val="none" w:sz="0" w:space="0" w:color="auto"/>
        <w:bottom w:val="none" w:sz="0" w:space="0" w:color="auto"/>
        <w:right w:val="none" w:sz="0" w:space="0" w:color="auto"/>
      </w:divBdr>
    </w:div>
    <w:div w:id="197204029">
      <w:bodyDiv w:val="1"/>
      <w:marLeft w:val="0"/>
      <w:marRight w:val="0"/>
      <w:marTop w:val="0"/>
      <w:marBottom w:val="0"/>
      <w:divBdr>
        <w:top w:val="none" w:sz="0" w:space="0" w:color="auto"/>
        <w:left w:val="none" w:sz="0" w:space="0" w:color="auto"/>
        <w:bottom w:val="none" w:sz="0" w:space="0" w:color="auto"/>
        <w:right w:val="none" w:sz="0" w:space="0" w:color="auto"/>
      </w:divBdr>
    </w:div>
    <w:div w:id="197545752">
      <w:bodyDiv w:val="1"/>
      <w:marLeft w:val="0"/>
      <w:marRight w:val="0"/>
      <w:marTop w:val="0"/>
      <w:marBottom w:val="0"/>
      <w:divBdr>
        <w:top w:val="none" w:sz="0" w:space="0" w:color="auto"/>
        <w:left w:val="none" w:sz="0" w:space="0" w:color="auto"/>
        <w:bottom w:val="none" w:sz="0" w:space="0" w:color="auto"/>
        <w:right w:val="none" w:sz="0" w:space="0" w:color="auto"/>
      </w:divBdr>
    </w:div>
    <w:div w:id="197549016">
      <w:bodyDiv w:val="1"/>
      <w:marLeft w:val="0"/>
      <w:marRight w:val="0"/>
      <w:marTop w:val="0"/>
      <w:marBottom w:val="0"/>
      <w:divBdr>
        <w:top w:val="none" w:sz="0" w:space="0" w:color="auto"/>
        <w:left w:val="none" w:sz="0" w:space="0" w:color="auto"/>
        <w:bottom w:val="none" w:sz="0" w:space="0" w:color="auto"/>
        <w:right w:val="none" w:sz="0" w:space="0" w:color="auto"/>
      </w:divBdr>
    </w:div>
    <w:div w:id="197551314">
      <w:bodyDiv w:val="1"/>
      <w:marLeft w:val="0"/>
      <w:marRight w:val="0"/>
      <w:marTop w:val="0"/>
      <w:marBottom w:val="0"/>
      <w:divBdr>
        <w:top w:val="none" w:sz="0" w:space="0" w:color="auto"/>
        <w:left w:val="none" w:sz="0" w:space="0" w:color="auto"/>
        <w:bottom w:val="none" w:sz="0" w:space="0" w:color="auto"/>
        <w:right w:val="none" w:sz="0" w:space="0" w:color="auto"/>
      </w:divBdr>
    </w:div>
    <w:div w:id="197741617">
      <w:bodyDiv w:val="1"/>
      <w:marLeft w:val="0"/>
      <w:marRight w:val="0"/>
      <w:marTop w:val="0"/>
      <w:marBottom w:val="0"/>
      <w:divBdr>
        <w:top w:val="none" w:sz="0" w:space="0" w:color="auto"/>
        <w:left w:val="none" w:sz="0" w:space="0" w:color="auto"/>
        <w:bottom w:val="none" w:sz="0" w:space="0" w:color="auto"/>
        <w:right w:val="none" w:sz="0" w:space="0" w:color="auto"/>
      </w:divBdr>
    </w:div>
    <w:div w:id="197931917">
      <w:bodyDiv w:val="1"/>
      <w:marLeft w:val="0"/>
      <w:marRight w:val="0"/>
      <w:marTop w:val="0"/>
      <w:marBottom w:val="0"/>
      <w:divBdr>
        <w:top w:val="none" w:sz="0" w:space="0" w:color="auto"/>
        <w:left w:val="none" w:sz="0" w:space="0" w:color="auto"/>
        <w:bottom w:val="none" w:sz="0" w:space="0" w:color="auto"/>
        <w:right w:val="none" w:sz="0" w:space="0" w:color="auto"/>
      </w:divBdr>
    </w:div>
    <w:div w:id="198057933">
      <w:bodyDiv w:val="1"/>
      <w:marLeft w:val="0"/>
      <w:marRight w:val="0"/>
      <w:marTop w:val="0"/>
      <w:marBottom w:val="0"/>
      <w:divBdr>
        <w:top w:val="none" w:sz="0" w:space="0" w:color="auto"/>
        <w:left w:val="none" w:sz="0" w:space="0" w:color="auto"/>
        <w:bottom w:val="none" w:sz="0" w:space="0" w:color="auto"/>
        <w:right w:val="none" w:sz="0" w:space="0" w:color="auto"/>
      </w:divBdr>
    </w:div>
    <w:div w:id="198517009">
      <w:bodyDiv w:val="1"/>
      <w:marLeft w:val="0"/>
      <w:marRight w:val="0"/>
      <w:marTop w:val="0"/>
      <w:marBottom w:val="0"/>
      <w:divBdr>
        <w:top w:val="none" w:sz="0" w:space="0" w:color="auto"/>
        <w:left w:val="none" w:sz="0" w:space="0" w:color="auto"/>
        <w:bottom w:val="none" w:sz="0" w:space="0" w:color="auto"/>
        <w:right w:val="none" w:sz="0" w:space="0" w:color="auto"/>
      </w:divBdr>
    </w:div>
    <w:div w:id="198520302">
      <w:bodyDiv w:val="1"/>
      <w:marLeft w:val="0"/>
      <w:marRight w:val="0"/>
      <w:marTop w:val="0"/>
      <w:marBottom w:val="0"/>
      <w:divBdr>
        <w:top w:val="none" w:sz="0" w:space="0" w:color="auto"/>
        <w:left w:val="none" w:sz="0" w:space="0" w:color="auto"/>
        <w:bottom w:val="none" w:sz="0" w:space="0" w:color="auto"/>
        <w:right w:val="none" w:sz="0" w:space="0" w:color="auto"/>
      </w:divBdr>
    </w:div>
    <w:div w:id="198668592">
      <w:bodyDiv w:val="1"/>
      <w:marLeft w:val="0"/>
      <w:marRight w:val="0"/>
      <w:marTop w:val="0"/>
      <w:marBottom w:val="0"/>
      <w:divBdr>
        <w:top w:val="none" w:sz="0" w:space="0" w:color="auto"/>
        <w:left w:val="none" w:sz="0" w:space="0" w:color="auto"/>
        <w:bottom w:val="none" w:sz="0" w:space="0" w:color="auto"/>
        <w:right w:val="none" w:sz="0" w:space="0" w:color="auto"/>
      </w:divBdr>
    </w:div>
    <w:div w:id="198711172">
      <w:bodyDiv w:val="1"/>
      <w:marLeft w:val="0"/>
      <w:marRight w:val="0"/>
      <w:marTop w:val="0"/>
      <w:marBottom w:val="0"/>
      <w:divBdr>
        <w:top w:val="none" w:sz="0" w:space="0" w:color="auto"/>
        <w:left w:val="none" w:sz="0" w:space="0" w:color="auto"/>
        <w:bottom w:val="none" w:sz="0" w:space="0" w:color="auto"/>
        <w:right w:val="none" w:sz="0" w:space="0" w:color="auto"/>
      </w:divBdr>
    </w:div>
    <w:div w:id="198780028">
      <w:bodyDiv w:val="1"/>
      <w:marLeft w:val="0"/>
      <w:marRight w:val="0"/>
      <w:marTop w:val="0"/>
      <w:marBottom w:val="0"/>
      <w:divBdr>
        <w:top w:val="none" w:sz="0" w:space="0" w:color="auto"/>
        <w:left w:val="none" w:sz="0" w:space="0" w:color="auto"/>
        <w:bottom w:val="none" w:sz="0" w:space="0" w:color="auto"/>
        <w:right w:val="none" w:sz="0" w:space="0" w:color="auto"/>
      </w:divBdr>
    </w:div>
    <w:div w:id="198861487">
      <w:bodyDiv w:val="1"/>
      <w:marLeft w:val="0"/>
      <w:marRight w:val="0"/>
      <w:marTop w:val="0"/>
      <w:marBottom w:val="0"/>
      <w:divBdr>
        <w:top w:val="none" w:sz="0" w:space="0" w:color="auto"/>
        <w:left w:val="none" w:sz="0" w:space="0" w:color="auto"/>
        <w:bottom w:val="none" w:sz="0" w:space="0" w:color="auto"/>
        <w:right w:val="none" w:sz="0" w:space="0" w:color="auto"/>
      </w:divBdr>
    </w:div>
    <w:div w:id="199241965">
      <w:bodyDiv w:val="1"/>
      <w:marLeft w:val="0"/>
      <w:marRight w:val="0"/>
      <w:marTop w:val="0"/>
      <w:marBottom w:val="0"/>
      <w:divBdr>
        <w:top w:val="none" w:sz="0" w:space="0" w:color="auto"/>
        <w:left w:val="none" w:sz="0" w:space="0" w:color="auto"/>
        <w:bottom w:val="none" w:sz="0" w:space="0" w:color="auto"/>
        <w:right w:val="none" w:sz="0" w:space="0" w:color="auto"/>
      </w:divBdr>
    </w:div>
    <w:div w:id="199361200">
      <w:bodyDiv w:val="1"/>
      <w:marLeft w:val="0"/>
      <w:marRight w:val="0"/>
      <w:marTop w:val="0"/>
      <w:marBottom w:val="0"/>
      <w:divBdr>
        <w:top w:val="none" w:sz="0" w:space="0" w:color="auto"/>
        <w:left w:val="none" w:sz="0" w:space="0" w:color="auto"/>
        <w:bottom w:val="none" w:sz="0" w:space="0" w:color="auto"/>
        <w:right w:val="none" w:sz="0" w:space="0" w:color="auto"/>
      </w:divBdr>
    </w:div>
    <w:div w:id="199439497">
      <w:bodyDiv w:val="1"/>
      <w:marLeft w:val="0"/>
      <w:marRight w:val="0"/>
      <w:marTop w:val="0"/>
      <w:marBottom w:val="0"/>
      <w:divBdr>
        <w:top w:val="none" w:sz="0" w:space="0" w:color="auto"/>
        <w:left w:val="none" w:sz="0" w:space="0" w:color="auto"/>
        <w:bottom w:val="none" w:sz="0" w:space="0" w:color="auto"/>
        <w:right w:val="none" w:sz="0" w:space="0" w:color="auto"/>
      </w:divBdr>
    </w:div>
    <w:div w:id="199511831">
      <w:bodyDiv w:val="1"/>
      <w:marLeft w:val="0"/>
      <w:marRight w:val="0"/>
      <w:marTop w:val="0"/>
      <w:marBottom w:val="0"/>
      <w:divBdr>
        <w:top w:val="none" w:sz="0" w:space="0" w:color="auto"/>
        <w:left w:val="none" w:sz="0" w:space="0" w:color="auto"/>
        <w:bottom w:val="none" w:sz="0" w:space="0" w:color="auto"/>
        <w:right w:val="none" w:sz="0" w:space="0" w:color="auto"/>
      </w:divBdr>
    </w:div>
    <w:div w:id="199905424">
      <w:bodyDiv w:val="1"/>
      <w:marLeft w:val="0"/>
      <w:marRight w:val="0"/>
      <w:marTop w:val="0"/>
      <w:marBottom w:val="0"/>
      <w:divBdr>
        <w:top w:val="none" w:sz="0" w:space="0" w:color="auto"/>
        <w:left w:val="none" w:sz="0" w:space="0" w:color="auto"/>
        <w:bottom w:val="none" w:sz="0" w:space="0" w:color="auto"/>
        <w:right w:val="none" w:sz="0" w:space="0" w:color="auto"/>
      </w:divBdr>
    </w:div>
    <w:div w:id="200165813">
      <w:bodyDiv w:val="1"/>
      <w:marLeft w:val="0"/>
      <w:marRight w:val="0"/>
      <w:marTop w:val="0"/>
      <w:marBottom w:val="0"/>
      <w:divBdr>
        <w:top w:val="none" w:sz="0" w:space="0" w:color="auto"/>
        <w:left w:val="none" w:sz="0" w:space="0" w:color="auto"/>
        <w:bottom w:val="none" w:sz="0" w:space="0" w:color="auto"/>
        <w:right w:val="none" w:sz="0" w:space="0" w:color="auto"/>
      </w:divBdr>
    </w:div>
    <w:div w:id="200359324">
      <w:bodyDiv w:val="1"/>
      <w:marLeft w:val="0"/>
      <w:marRight w:val="0"/>
      <w:marTop w:val="0"/>
      <w:marBottom w:val="0"/>
      <w:divBdr>
        <w:top w:val="none" w:sz="0" w:space="0" w:color="auto"/>
        <w:left w:val="none" w:sz="0" w:space="0" w:color="auto"/>
        <w:bottom w:val="none" w:sz="0" w:space="0" w:color="auto"/>
        <w:right w:val="none" w:sz="0" w:space="0" w:color="auto"/>
      </w:divBdr>
    </w:div>
    <w:div w:id="200552992">
      <w:bodyDiv w:val="1"/>
      <w:marLeft w:val="0"/>
      <w:marRight w:val="0"/>
      <w:marTop w:val="0"/>
      <w:marBottom w:val="0"/>
      <w:divBdr>
        <w:top w:val="none" w:sz="0" w:space="0" w:color="auto"/>
        <w:left w:val="none" w:sz="0" w:space="0" w:color="auto"/>
        <w:bottom w:val="none" w:sz="0" w:space="0" w:color="auto"/>
        <w:right w:val="none" w:sz="0" w:space="0" w:color="auto"/>
      </w:divBdr>
    </w:div>
    <w:div w:id="200678521">
      <w:bodyDiv w:val="1"/>
      <w:marLeft w:val="0"/>
      <w:marRight w:val="0"/>
      <w:marTop w:val="0"/>
      <w:marBottom w:val="0"/>
      <w:divBdr>
        <w:top w:val="none" w:sz="0" w:space="0" w:color="auto"/>
        <w:left w:val="none" w:sz="0" w:space="0" w:color="auto"/>
        <w:bottom w:val="none" w:sz="0" w:space="0" w:color="auto"/>
        <w:right w:val="none" w:sz="0" w:space="0" w:color="auto"/>
      </w:divBdr>
    </w:div>
    <w:div w:id="200826009">
      <w:bodyDiv w:val="1"/>
      <w:marLeft w:val="0"/>
      <w:marRight w:val="0"/>
      <w:marTop w:val="0"/>
      <w:marBottom w:val="0"/>
      <w:divBdr>
        <w:top w:val="none" w:sz="0" w:space="0" w:color="auto"/>
        <w:left w:val="none" w:sz="0" w:space="0" w:color="auto"/>
        <w:bottom w:val="none" w:sz="0" w:space="0" w:color="auto"/>
        <w:right w:val="none" w:sz="0" w:space="0" w:color="auto"/>
      </w:divBdr>
    </w:div>
    <w:div w:id="200946050">
      <w:bodyDiv w:val="1"/>
      <w:marLeft w:val="0"/>
      <w:marRight w:val="0"/>
      <w:marTop w:val="0"/>
      <w:marBottom w:val="0"/>
      <w:divBdr>
        <w:top w:val="none" w:sz="0" w:space="0" w:color="auto"/>
        <w:left w:val="none" w:sz="0" w:space="0" w:color="auto"/>
        <w:bottom w:val="none" w:sz="0" w:space="0" w:color="auto"/>
        <w:right w:val="none" w:sz="0" w:space="0" w:color="auto"/>
      </w:divBdr>
    </w:div>
    <w:div w:id="201023457">
      <w:bodyDiv w:val="1"/>
      <w:marLeft w:val="0"/>
      <w:marRight w:val="0"/>
      <w:marTop w:val="0"/>
      <w:marBottom w:val="0"/>
      <w:divBdr>
        <w:top w:val="none" w:sz="0" w:space="0" w:color="auto"/>
        <w:left w:val="none" w:sz="0" w:space="0" w:color="auto"/>
        <w:bottom w:val="none" w:sz="0" w:space="0" w:color="auto"/>
        <w:right w:val="none" w:sz="0" w:space="0" w:color="auto"/>
      </w:divBdr>
    </w:div>
    <w:div w:id="201136332">
      <w:bodyDiv w:val="1"/>
      <w:marLeft w:val="0"/>
      <w:marRight w:val="0"/>
      <w:marTop w:val="0"/>
      <w:marBottom w:val="0"/>
      <w:divBdr>
        <w:top w:val="none" w:sz="0" w:space="0" w:color="auto"/>
        <w:left w:val="none" w:sz="0" w:space="0" w:color="auto"/>
        <w:bottom w:val="none" w:sz="0" w:space="0" w:color="auto"/>
        <w:right w:val="none" w:sz="0" w:space="0" w:color="auto"/>
      </w:divBdr>
    </w:div>
    <w:div w:id="201213229">
      <w:bodyDiv w:val="1"/>
      <w:marLeft w:val="0"/>
      <w:marRight w:val="0"/>
      <w:marTop w:val="0"/>
      <w:marBottom w:val="0"/>
      <w:divBdr>
        <w:top w:val="none" w:sz="0" w:space="0" w:color="auto"/>
        <w:left w:val="none" w:sz="0" w:space="0" w:color="auto"/>
        <w:bottom w:val="none" w:sz="0" w:space="0" w:color="auto"/>
        <w:right w:val="none" w:sz="0" w:space="0" w:color="auto"/>
      </w:divBdr>
    </w:div>
    <w:div w:id="201524390">
      <w:bodyDiv w:val="1"/>
      <w:marLeft w:val="0"/>
      <w:marRight w:val="0"/>
      <w:marTop w:val="0"/>
      <w:marBottom w:val="0"/>
      <w:divBdr>
        <w:top w:val="none" w:sz="0" w:space="0" w:color="auto"/>
        <w:left w:val="none" w:sz="0" w:space="0" w:color="auto"/>
        <w:bottom w:val="none" w:sz="0" w:space="0" w:color="auto"/>
        <w:right w:val="none" w:sz="0" w:space="0" w:color="auto"/>
      </w:divBdr>
    </w:div>
    <w:div w:id="201674551">
      <w:bodyDiv w:val="1"/>
      <w:marLeft w:val="0"/>
      <w:marRight w:val="0"/>
      <w:marTop w:val="0"/>
      <w:marBottom w:val="0"/>
      <w:divBdr>
        <w:top w:val="none" w:sz="0" w:space="0" w:color="auto"/>
        <w:left w:val="none" w:sz="0" w:space="0" w:color="auto"/>
        <w:bottom w:val="none" w:sz="0" w:space="0" w:color="auto"/>
        <w:right w:val="none" w:sz="0" w:space="0" w:color="auto"/>
      </w:divBdr>
    </w:div>
    <w:div w:id="201674918">
      <w:bodyDiv w:val="1"/>
      <w:marLeft w:val="0"/>
      <w:marRight w:val="0"/>
      <w:marTop w:val="0"/>
      <w:marBottom w:val="0"/>
      <w:divBdr>
        <w:top w:val="none" w:sz="0" w:space="0" w:color="auto"/>
        <w:left w:val="none" w:sz="0" w:space="0" w:color="auto"/>
        <w:bottom w:val="none" w:sz="0" w:space="0" w:color="auto"/>
        <w:right w:val="none" w:sz="0" w:space="0" w:color="auto"/>
      </w:divBdr>
    </w:div>
    <w:div w:id="202132940">
      <w:bodyDiv w:val="1"/>
      <w:marLeft w:val="0"/>
      <w:marRight w:val="0"/>
      <w:marTop w:val="0"/>
      <w:marBottom w:val="0"/>
      <w:divBdr>
        <w:top w:val="none" w:sz="0" w:space="0" w:color="auto"/>
        <w:left w:val="none" w:sz="0" w:space="0" w:color="auto"/>
        <w:bottom w:val="none" w:sz="0" w:space="0" w:color="auto"/>
        <w:right w:val="none" w:sz="0" w:space="0" w:color="auto"/>
      </w:divBdr>
    </w:div>
    <w:div w:id="202521959">
      <w:bodyDiv w:val="1"/>
      <w:marLeft w:val="0"/>
      <w:marRight w:val="0"/>
      <w:marTop w:val="0"/>
      <w:marBottom w:val="0"/>
      <w:divBdr>
        <w:top w:val="none" w:sz="0" w:space="0" w:color="auto"/>
        <w:left w:val="none" w:sz="0" w:space="0" w:color="auto"/>
        <w:bottom w:val="none" w:sz="0" w:space="0" w:color="auto"/>
        <w:right w:val="none" w:sz="0" w:space="0" w:color="auto"/>
      </w:divBdr>
    </w:div>
    <w:div w:id="202593893">
      <w:bodyDiv w:val="1"/>
      <w:marLeft w:val="0"/>
      <w:marRight w:val="0"/>
      <w:marTop w:val="0"/>
      <w:marBottom w:val="0"/>
      <w:divBdr>
        <w:top w:val="none" w:sz="0" w:space="0" w:color="auto"/>
        <w:left w:val="none" w:sz="0" w:space="0" w:color="auto"/>
        <w:bottom w:val="none" w:sz="0" w:space="0" w:color="auto"/>
        <w:right w:val="none" w:sz="0" w:space="0" w:color="auto"/>
      </w:divBdr>
    </w:div>
    <w:div w:id="202642384">
      <w:bodyDiv w:val="1"/>
      <w:marLeft w:val="0"/>
      <w:marRight w:val="0"/>
      <w:marTop w:val="0"/>
      <w:marBottom w:val="0"/>
      <w:divBdr>
        <w:top w:val="none" w:sz="0" w:space="0" w:color="auto"/>
        <w:left w:val="none" w:sz="0" w:space="0" w:color="auto"/>
        <w:bottom w:val="none" w:sz="0" w:space="0" w:color="auto"/>
        <w:right w:val="none" w:sz="0" w:space="0" w:color="auto"/>
      </w:divBdr>
    </w:div>
    <w:div w:id="203492456">
      <w:bodyDiv w:val="1"/>
      <w:marLeft w:val="0"/>
      <w:marRight w:val="0"/>
      <w:marTop w:val="0"/>
      <w:marBottom w:val="0"/>
      <w:divBdr>
        <w:top w:val="none" w:sz="0" w:space="0" w:color="auto"/>
        <w:left w:val="none" w:sz="0" w:space="0" w:color="auto"/>
        <w:bottom w:val="none" w:sz="0" w:space="0" w:color="auto"/>
        <w:right w:val="none" w:sz="0" w:space="0" w:color="auto"/>
      </w:divBdr>
    </w:div>
    <w:div w:id="203836755">
      <w:bodyDiv w:val="1"/>
      <w:marLeft w:val="0"/>
      <w:marRight w:val="0"/>
      <w:marTop w:val="0"/>
      <w:marBottom w:val="0"/>
      <w:divBdr>
        <w:top w:val="none" w:sz="0" w:space="0" w:color="auto"/>
        <w:left w:val="none" w:sz="0" w:space="0" w:color="auto"/>
        <w:bottom w:val="none" w:sz="0" w:space="0" w:color="auto"/>
        <w:right w:val="none" w:sz="0" w:space="0" w:color="auto"/>
      </w:divBdr>
    </w:div>
    <w:div w:id="203952569">
      <w:bodyDiv w:val="1"/>
      <w:marLeft w:val="0"/>
      <w:marRight w:val="0"/>
      <w:marTop w:val="0"/>
      <w:marBottom w:val="0"/>
      <w:divBdr>
        <w:top w:val="none" w:sz="0" w:space="0" w:color="auto"/>
        <w:left w:val="none" w:sz="0" w:space="0" w:color="auto"/>
        <w:bottom w:val="none" w:sz="0" w:space="0" w:color="auto"/>
        <w:right w:val="none" w:sz="0" w:space="0" w:color="auto"/>
      </w:divBdr>
    </w:div>
    <w:div w:id="203953929">
      <w:bodyDiv w:val="1"/>
      <w:marLeft w:val="0"/>
      <w:marRight w:val="0"/>
      <w:marTop w:val="0"/>
      <w:marBottom w:val="0"/>
      <w:divBdr>
        <w:top w:val="none" w:sz="0" w:space="0" w:color="auto"/>
        <w:left w:val="none" w:sz="0" w:space="0" w:color="auto"/>
        <w:bottom w:val="none" w:sz="0" w:space="0" w:color="auto"/>
        <w:right w:val="none" w:sz="0" w:space="0" w:color="auto"/>
      </w:divBdr>
    </w:div>
    <w:div w:id="203954323">
      <w:bodyDiv w:val="1"/>
      <w:marLeft w:val="0"/>
      <w:marRight w:val="0"/>
      <w:marTop w:val="0"/>
      <w:marBottom w:val="0"/>
      <w:divBdr>
        <w:top w:val="none" w:sz="0" w:space="0" w:color="auto"/>
        <w:left w:val="none" w:sz="0" w:space="0" w:color="auto"/>
        <w:bottom w:val="none" w:sz="0" w:space="0" w:color="auto"/>
        <w:right w:val="none" w:sz="0" w:space="0" w:color="auto"/>
      </w:divBdr>
    </w:div>
    <w:div w:id="204684039">
      <w:bodyDiv w:val="1"/>
      <w:marLeft w:val="0"/>
      <w:marRight w:val="0"/>
      <w:marTop w:val="0"/>
      <w:marBottom w:val="0"/>
      <w:divBdr>
        <w:top w:val="none" w:sz="0" w:space="0" w:color="auto"/>
        <w:left w:val="none" w:sz="0" w:space="0" w:color="auto"/>
        <w:bottom w:val="none" w:sz="0" w:space="0" w:color="auto"/>
        <w:right w:val="none" w:sz="0" w:space="0" w:color="auto"/>
      </w:divBdr>
    </w:div>
    <w:div w:id="205214602">
      <w:bodyDiv w:val="1"/>
      <w:marLeft w:val="0"/>
      <w:marRight w:val="0"/>
      <w:marTop w:val="0"/>
      <w:marBottom w:val="0"/>
      <w:divBdr>
        <w:top w:val="none" w:sz="0" w:space="0" w:color="auto"/>
        <w:left w:val="none" w:sz="0" w:space="0" w:color="auto"/>
        <w:bottom w:val="none" w:sz="0" w:space="0" w:color="auto"/>
        <w:right w:val="none" w:sz="0" w:space="0" w:color="auto"/>
      </w:divBdr>
    </w:div>
    <w:div w:id="205264837">
      <w:bodyDiv w:val="1"/>
      <w:marLeft w:val="0"/>
      <w:marRight w:val="0"/>
      <w:marTop w:val="0"/>
      <w:marBottom w:val="0"/>
      <w:divBdr>
        <w:top w:val="none" w:sz="0" w:space="0" w:color="auto"/>
        <w:left w:val="none" w:sz="0" w:space="0" w:color="auto"/>
        <w:bottom w:val="none" w:sz="0" w:space="0" w:color="auto"/>
        <w:right w:val="none" w:sz="0" w:space="0" w:color="auto"/>
      </w:divBdr>
    </w:div>
    <w:div w:id="205334117">
      <w:bodyDiv w:val="1"/>
      <w:marLeft w:val="0"/>
      <w:marRight w:val="0"/>
      <w:marTop w:val="0"/>
      <w:marBottom w:val="0"/>
      <w:divBdr>
        <w:top w:val="none" w:sz="0" w:space="0" w:color="auto"/>
        <w:left w:val="none" w:sz="0" w:space="0" w:color="auto"/>
        <w:bottom w:val="none" w:sz="0" w:space="0" w:color="auto"/>
        <w:right w:val="none" w:sz="0" w:space="0" w:color="auto"/>
      </w:divBdr>
    </w:div>
    <w:div w:id="205334919">
      <w:bodyDiv w:val="1"/>
      <w:marLeft w:val="0"/>
      <w:marRight w:val="0"/>
      <w:marTop w:val="0"/>
      <w:marBottom w:val="0"/>
      <w:divBdr>
        <w:top w:val="none" w:sz="0" w:space="0" w:color="auto"/>
        <w:left w:val="none" w:sz="0" w:space="0" w:color="auto"/>
        <w:bottom w:val="none" w:sz="0" w:space="0" w:color="auto"/>
        <w:right w:val="none" w:sz="0" w:space="0" w:color="auto"/>
      </w:divBdr>
    </w:div>
    <w:div w:id="205608168">
      <w:bodyDiv w:val="1"/>
      <w:marLeft w:val="0"/>
      <w:marRight w:val="0"/>
      <w:marTop w:val="0"/>
      <w:marBottom w:val="0"/>
      <w:divBdr>
        <w:top w:val="none" w:sz="0" w:space="0" w:color="auto"/>
        <w:left w:val="none" w:sz="0" w:space="0" w:color="auto"/>
        <w:bottom w:val="none" w:sz="0" w:space="0" w:color="auto"/>
        <w:right w:val="none" w:sz="0" w:space="0" w:color="auto"/>
      </w:divBdr>
    </w:div>
    <w:div w:id="206072120">
      <w:bodyDiv w:val="1"/>
      <w:marLeft w:val="0"/>
      <w:marRight w:val="0"/>
      <w:marTop w:val="0"/>
      <w:marBottom w:val="0"/>
      <w:divBdr>
        <w:top w:val="none" w:sz="0" w:space="0" w:color="auto"/>
        <w:left w:val="none" w:sz="0" w:space="0" w:color="auto"/>
        <w:bottom w:val="none" w:sz="0" w:space="0" w:color="auto"/>
        <w:right w:val="none" w:sz="0" w:space="0" w:color="auto"/>
      </w:divBdr>
    </w:div>
    <w:div w:id="206576324">
      <w:bodyDiv w:val="1"/>
      <w:marLeft w:val="0"/>
      <w:marRight w:val="0"/>
      <w:marTop w:val="0"/>
      <w:marBottom w:val="0"/>
      <w:divBdr>
        <w:top w:val="none" w:sz="0" w:space="0" w:color="auto"/>
        <w:left w:val="none" w:sz="0" w:space="0" w:color="auto"/>
        <w:bottom w:val="none" w:sz="0" w:space="0" w:color="auto"/>
        <w:right w:val="none" w:sz="0" w:space="0" w:color="auto"/>
      </w:divBdr>
    </w:div>
    <w:div w:id="206720910">
      <w:bodyDiv w:val="1"/>
      <w:marLeft w:val="0"/>
      <w:marRight w:val="0"/>
      <w:marTop w:val="0"/>
      <w:marBottom w:val="0"/>
      <w:divBdr>
        <w:top w:val="none" w:sz="0" w:space="0" w:color="auto"/>
        <w:left w:val="none" w:sz="0" w:space="0" w:color="auto"/>
        <w:bottom w:val="none" w:sz="0" w:space="0" w:color="auto"/>
        <w:right w:val="none" w:sz="0" w:space="0" w:color="auto"/>
      </w:divBdr>
    </w:div>
    <w:div w:id="207572262">
      <w:bodyDiv w:val="1"/>
      <w:marLeft w:val="0"/>
      <w:marRight w:val="0"/>
      <w:marTop w:val="0"/>
      <w:marBottom w:val="0"/>
      <w:divBdr>
        <w:top w:val="none" w:sz="0" w:space="0" w:color="auto"/>
        <w:left w:val="none" w:sz="0" w:space="0" w:color="auto"/>
        <w:bottom w:val="none" w:sz="0" w:space="0" w:color="auto"/>
        <w:right w:val="none" w:sz="0" w:space="0" w:color="auto"/>
      </w:divBdr>
    </w:div>
    <w:div w:id="207689400">
      <w:bodyDiv w:val="1"/>
      <w:marLeft w:val="0"/>
      <w:marRight w:val="0"/>
      <w:marTop w:val="0"/>
      <w:marBottom w:val="0"/>
      <w:divBdr>
        <w:top w:val="none" w:sz="0" w:space="0" w:color="auto"/>
        <w:left w:val="none" w:sz="0" w:space="0" w:color="auto"/>
        <w:bottom w:val="none" w:sz="0" w:space="0" w:color="auto"/>
        <w:right w:val="none" w:sz="0" w:space="0" w:color="auto"/>
      </w:divBdr>
    </w:div>
    <w:div w:id="208104450">
      <w:bodyDiv w:val="1"/>
      <w:marLeft w:val="0"/>
      <w:marRight w:val="0"/>
      <w:marTop w:val="0"/>
      <w:marBottom w:val="0"/>
      <w:divBdr>
        <w:top w:val="none" w:sz="0" w:space="0" w:color="auto"/>
        <w:left w:val="none" w:sz="0" w:space="0" w:color="auto"/>
        <w:bottom w:val="none" w:sz="0" w:space="0" w:color="auto"/>
        <w:right w:val="none" w:sz="0" w:space="0" w:color="auto"/>
      </w:divBdr>
    </w:div>
    <w:div w:id="208302661">
      <w:bodyDiv w:val="1"/>
      <w:marLeft w:val="0"/>
      <w:marRight w:val="0"/>
      <w:marTop w:val="0"/>
      <w:marBottom w:val="0"/>
      <w:divBdr>
        <w:top w:val="none" w:sz="0" w:space="0" w:color="auto"/>
        <w:left w:val="none" w:sz="0" w:space="0" w:color="auto"/>
        <w:bottom w:val="none" w:sz="0" w:space="0" w:color="auto"/>
        <w:right w:val="none" w:sz="0" w:space="0" w:color="auto"/>
      </w:divBdr>
    </w:div>
    <w:div w:id="208419300">
      <w:bodyDiv w:val="1"/>
      <w:marLeft w:val="0"/>
      <w:marRight w:val="0"/>
      <w:marTop w:val="0"/>
      <w:marBottom w:val="0"/>
      <w:divBdr>
        <w:top w:val="none" w:sz="0" w:space="0" w:color="auto"/>
        <w:left w:val="none" w:sz="0" w:space="0" w:color="auto"/>
        <w:bottom w:val="none" w:sz="0" w:space="0" w:color="auto"/>
        <w:right w:val="none" w:sz="0" w:space="0" w:color="auto"/>
      </w:divBdr>
    </w:div>
    <w:div w:id="208493706">
      <w:bodyDiv w:val="1"/>
      <w:marLeft w:val="0"/>
      <w:marRight w:val="0"/>
      <w:marTop w:val="0"/>
      <w:marBottom w:val="0"/>
      <w:divBdr>
        <w:top w:val="none" w:sz="0" w:space="0" w:color="auto"/>
        <w:left w:val="none" w:sz="0" w:space="0" w:color="auto"/>
        <w:bottom w:val="none" w:sz="0" w:space="0" w:color="auto"/>
        <w:right w:val="none" w:sz="0" w:space="0" w:color="auto"/>
      </w:divBdr>
    </w:div>
    <w:div w:id="208953343">
      <w:bodyDiv w:val="1"/>
      <w:marLeft w:val="0"/>
      <w:marRight w:val="0"/>
      <w:marTop w:val="0"/>
      <w:marBottom w:val="0"/>
      <w:divBdr>
        <w:top w:val="none" w:sz="0" w:space="0" w:color="auto"/>
        <w:left w:val="none" w:sz="0" w:space="0" w:color="auto"/>
        <w:bottom w:val="none" w:sz="0" w:space="0" w:color="auto"/>
        <w:right w:val="none" w:sz="0" w:space="0" w:color="auto"/>
      </w:divBdr>
    </w:div>
    <w:div w:id="208995322">
      <w:bodyDiv w:val="1"/>
      <w:marLeft w:val="0"/>
      <w:marRight w:val="0"/>
      <w:marTop w:val="0"/>
      <w:marBottom w:val="0"/>
      <w:divBdr>
        <w:top w:val="none" w:sz="0" w:space="0" w:color="auto"/>
        <w:left w:val="none" w:sz="0" w:space="0" w:color="auto"/>
        <w:bottom w:val="none" w:sz="0" w:space="0" w:color="auto"/>
        <w:right w:val="none" w:sz="0" w:space="0" w:color="auto"/>
      </w:divBdr>
    </w:div>
    <w:div w:id="209340473">
      <w:bodyDiv w:val="1"/>
      <w:marLeft w:val="0"/>
      <w:marRight w:val="0"/>
      <w:marTop w:val="0"/>
      <w:marBottom w:val="0"/>
      <w:divBdr>
        <w:top w:val="none" w:sz="0" w:space="0" w:color="auto"/>
        <w:left w:val="none" w:sz="0" w:space="0" w:color="auto"/>
        <w:bottom w:val="none" w:sz="0" w:space="0" w:color="auto"/>
        <w:right w:val="none" w:sz="0" w:space="0" w:color="auto"/>
      </w:divBdr>
    </w:div>
    <w:div w:id="209345046">
      <w:bodyDiv w:val="1"/>
      <w:marLeft w:val="0"/>
      <w:marRight w:val="0"/>
      <w:marTop w:val="0"/>
      <w:marBottom w:val="0"/>
      <w:divBdr>
        <w:top w:val="none" w:sz="0" w:space="0" w:color="auto"/>
        <w:left w:val="none" w:sz="0" w:space="0" w:color="auto"/>
        <w:bottom w:val="none" w:sz="0" w:space="0" w:color="auto"/>
        <w:right w:val="none" w:sz="0" w:space="0" w:color="auto"/>
      </w:divBdr>
    </w:div>
    <w:div w:id="209612570">
      <w:bodyDiv w:val="1"/>
      <w:marLeft w:val="0"/>
      <w:marRight w:val="0"/>
      <w:marTop w:val="0"/>
      <w:marBottom w:val="0"/>
      <w:divBdr>
        <w:top w:val="none" w:sz="0" w:space="0" w:color="auto"/>
        <w:left w:val="none" w:sz="0" w:space="0" w:color="auto"/>
        <w:bottom w:val="none" w:sz="0" w:space="0" w:color="auto"/>
        <w:right w:val="none" w:sz="0" w:space="0" w:color="auto"/>
      </w:divBdr>
    </w:div>
    <w:div w:id="209802073">
      <w:bodyDiv w:val="1"/>
      <w:marLeft w:val="0"/>
      <w:marRight w:val="0"/>
      <w:marTop w:val="0"/>
      <w:marBottom w:val="0"/>
      <w:divBdr>
        <w:top w:val="none" w:sz="0" w:space="0" w:color="auto"/>
        <w:left w:val="none" w:sz="0" w:space="0" w:color="auto"/>
        <w:bottom w:val="none" w:sz="0" w:space="0" w:color="auto"/>
        <w:right w:val="none" w:sz="0" w:space="0" w:color="auto"/>
      </w:divBdr>
    </w:div>
    <w:div w:id="210267495">
      <w:bodyDiv w:val="1"/>
      <w:marLeft w:val="0"/>
      <w:marRight w:val="0"/>
      <w:marTop w:val="0"/>
      <w:marBottom w:val="0"/>
      <w:divBdr>
        <w:top w:val="none" w:sz="0" w:space="0" w:color="auto"/>
        <w:left w:val="none" w:sz="0" w:space="0" w:color="auto"/>
        <w:bottom w:val="none" w:sz="0" w:space="0" w:color="auto"/>
        <w:right w:val="none" w:sz="0" w:space="0" w:color="auto"/>
      </w:divBdr>
    </w:div>
    <w:div w:id="210270589">
      <w:bodyDiv w:val="1"/>
      <w:marLeft w:val="0"/>
      <w:marRight w:val="0"/>
      <w:marTop w:val="0"/>
      <w:marBottom w:val="0"/>
      <w:divBdr>
        <w:top w:val="none" w:sz="0" w:space="0" w:color="auto"/>
        <w:left w:val="none" w:sz="0" w:space="0" w:color="auto"/>
        <w:bottom w:val="none" w:sz="0" w:space="0" w:color="auto"/>
        <w:right w:val="none" w:sz="0" w:space="0" w:color="auto"/>
      </w:divBdr>
    </w:div>
    <w:div w:id="210309259">
      <w:bodyDiv w:val="1"/>
      <w:marLeft w:val="0"/>
      <w:marRight w:val="0"/>
      <w:marTop w:val="0"/>
      <w:marBottom w:val="0"/>
      <w:divBdr>
        <w:top w:val="none" w:sz="0" w:space="0" w:color="auto"/>
        <w:left w:val="none" w:sz="0" w:space="0" w:color="auto"/>
        <w:bottom w:val="none" w:sz="0" w:space="0" w:color="auto"/>
        <w:right w:val="none" w:sz="0" w:space="0" w:color="auto"/>
      </w:divBdr>
    </w:div>
    <w:div w:id="210652640">
      <w:bodyDiv w:val="1"/>
      <w:marLeft w:val="0"/>
      <w:marRight w:val="0"/>
      <w:marTop w:val="0"/>
      <w:marBottom w:val="0"/>
      <w:divBdr>
        <w:top w:val="none" w:sz="0" w:space="0" w:color="auto"/>
        <w:left w:val="none" w:sz="0" w:space="0" w:color="auto"/>
        <w:bottom w:val="none" w:sz="0" w:space="0" w:color="auto"/>
        <w:right w:val="none" w:sz="0" w:space="0" w:color="auto"/>
      </w:divBdr>
    </w:div>
    <w:div w:id="210727550">
      <w:bodyDiv w:val="1"/>
      <w:marLeft w:val="0"/>
      <w:marRight w:val="0"/>
      <w:marTop w:val="0"/>
      <w:marBottom w:val="0"/>
      <w:divBdr>
        <w:top w:val="none" w:sz="0" w:space="0" w:color="auto"/>
        <w:left w:val="none" w:sz="0" w:space="0" w:color="auto"/>
        <w:bottom w:val="none" w:sz="0" w:space="0" w:color="auto"/>
        <w:right w:val="none" w:sz="0" w:space="0" w:color="auto"/>
      </w:divBdr>
    </w:div>
    <w:div w:id="210728501">
      <w:bodyDiv w:val="1"/>
      <w:marLeft w:val="0"/>
      <w:marRight w:val="0"/>
      <w:marTop w:val="0"/>
      <w:marBottom w:val="0"/>
      <w:divBdr>
        <w:top w:val="none" w:sz="0" w:space="0" w:color="auto"/>
        <w:left w:val="none" w:sz="0" w:space="0" w:color="auto"/>
        <w:bottom w:val="none" w:sz="0" w:space="0" w:color="auto"/>
        <w:right w:val="none" w:sz="0" w:space="0" w:color="auto"/>
      </w:divBdr>
    </w:div>
    <w:div w:id="210729595">
      <w:bodyDiv w:val="1"/>
      <w:marLeft w:val="0"/>
      <w:marRight w:val="0"/>
      <w:marTop w:val="0"/>
      <w:marBottom w:val="0"/>
      <w:divBdr>
        <w:top w:val="none" w:sz="0" w:space="0" w:color="auto"/>
        <w:left w:val="none" w:sz="0" w:space="0" w:color="auto"/>
        <w:bottom w:val="none" w:sz="0" w:space="0" w:color="auto"/>
        <w:right w:val="none" w:sz="0" w:space="0" w:color="auto"/>
      </w:divBdr>
    </w:div>
    <w:div w:id="210775550">
      <w:bodyDiv w:val="1"/>
      <w:marLeft w:val="0"/>
      <w:marRight w:val="0"/>
      <w:marTop w:val="0"/>
      <w:marBottom w:val="0"/>
      <w:divBdr>
        <w:top w:val="none" w:sz="0" w:space="0" w:color="auto"/>
        <w:left w:val="none" w:sz="0" w:space="0" w:color="auto"/>
        <w:bottom w:val="none" w:sz="0" w:space="0" w:color="auto"/>
        <w:right w:val="none" w:sz="0" w:space="0" w:color="auto"/>
      </w:divBdr>
    </w:div>
    <w:div w:id="210967981">
      <w:bodyDiv w:val="1"/>
      <w:marLeft w:val="0"/>
      <w:marRight w:val="0"/>
      <w:marTop w:val="0"/>
      <w:marBottom w:val="0"/>
      <w:divBdr>
        <w:top w:val="none" w:sz="0" w:space="0" w:color="auto"/>
        <w:left w:val="none" w:sz="0" w:space="0" w:color="auto"/>
        <w:bottom w:val="none" w:sz="0" w:space="0" w:color="auto"/>
        <w:right w:val="none" w:sz="0" w:space="0" w:color="auto"/>
      </w:divBdr>
    </w:div>
    <w:div w:id="210968560">
      <w:bodyDiv w:val="1"/>
      <w:marLeft w:val="0"/>
      <w:marRight w:val="0"/>
      <w:marTop w:val="0"/>
      <w:marBottom w:val="0"/>
      <w:divBdr>
        <w:top w:val="none" w:sz="0" w:space="0" w:color="auto"/>
        <w:left w:val="none" w:sz="0" w:space="0" w:color="auto"/>
        <w:bottom w:val="none" w:sz="0" w:space="0" w:color="auto"/>
        <w:right w:val="none" w:sz="0" w:space="0" w:color="auto"/>
      </w:divBdr>
    </w:div>
    <w:div w:id="211312853">
      <w:bodyDiv w:val="1"/>
      <w:marLeft w:val="0"/>
      <w:marRight w:val="0"/>
      <w:marTop w:val="0"/>
      <w:marBottom w:val="0"/>
      <w:divBdr>
        <w:top w:val="none" w:sz="0" w:space="0" w:color="auto"/>
        <w:left w:val="none" w:sz="0" w:space="0" w:color="auto"/>
        <w:bottom w:val="none" w:sz="0" w:space="0" w:color="auto"/>
        <w:right w:val="none" w:sz="0" w:space="0" w:color="auto"/>
      </w:divBdr>
    </w:div>
    <w:div w:id="211432243">
      <w:bodyDiv w:val="1"/>
      <w:marLeft w:val="0"/>
      <w:marRight w:val="0"/>
      <w:marTop w:val="0"/>
      <w:marBottom w:val="0"/>
      <w:divBdr>
        <w:top w:val="none" w:sz="0" w:space="0" w:color="auto"/>
        <w:left w:val="none" w:sz="0" w:space="0" w:color="auto"/>
        <w:bottom w:val="none" w:sz="0" w:space="0" w:color="auto"/>
        <w:right w:val="none" w:sz="0" w:space="0" w:color="auto"/>
      </w:divBdr>
    </w:div>
    <w:div w:id="211618253">
      <w:bodyDiv w:val="1"/>
      <w:marLeft w:val="0"/>
      <w:marRight w:val="0"/>
      <w:marTop w:val="0"/>
      <w:marBottom w:val="0"/>
      <w:divBdr>
        <w:top w:val="none" w:sz="0" w:space="0" w:color="auto"/>
        <w:left w:val="none" w:sz="0" w:space="0" w:color="auto"/>
        <w:bottom w:val="none" w:sz="0" w:space="0" w:color="auto"/>
        <w:right w:val="none" w:sz="0" w:space="0" w:color="auto"/>
      </w:divBdr>
    </w:div>
    <w:div w:id="211625990">
      <w:bodyDiv w:val="1"/>
      <w:marLeft w:val="0"/>
      <w:marRight w:val="0"/>
      <w:marTop w:val="0"/>
      <w:marBottom w:val="0"/>
      <w:divBdr>
        <w:top w:val="none" w:sz="0" w:space="0" w:color="auto"/>
        <w:left w:val="none" w:sz="0" w:space="0" w:color="auto"/>
        <w:bottom w:val="none" w:sz="0" w:space="0" w:color="auto"/>
        <w:right w:val="none" w:sz="0" w:space="0" w:color="auto"/>
      </w:divBdr>
    </w:div>
    <w:div w:id="211817441">
      <w:bodyDiv w:val="1"/>
      <w:marLeft w:val="0"/>
      <w:marRight w:val="0"/>
      <w:marTop w:val="0"/>
      <w:marBottom w:val="0"/>
      <w:divBdr>
        <w:top w:val="none" w:sz="0" w:space="0" w:color="auto"/>
        <w:left w:val="none" w:sz="0" w:space="0" w:color="auto"/>
        <w:bottom w:val="none" w:sz="0" w:space="0" w:color="auto"/>
        <w:right w:val="none" w:sz="0" w:space="0" w:color="auto"/>
      </w:divBdr>
    </w:div>
    <w:div w:id="211894425">
      <w:bodyDiv w:val="1"/>
      <w:marLeft w:val="0"/>
      <w:marRight w:val="0"/>
      <w:marTop w:val="0"/>
      <w:marBottom w:val="0"/>
      <w:divBdr>
        <w:top w:val="none" w:sz="0" w:space="0" w:color="auto"/>
        <w:left w:val="none" w:sz="0" w:space="0" w:color="auto"/>
        <w:bottom w:val="none" w:sz="0" w:space="0" w:color="auto"/>
        <w:right w:val="none" w:sz="0" w:space="0" w:color="auto"/>
      </w:divBdr>
    </w:div>
    <w:div w:id="211964691">
      <w:bodyDiv w:val="1"/>
      <w:marLeft w:val="0"/>
      <w:marRight w:val="0"/>
      <w:marTop w:val="0"/>
      <w:marBottom w:val="0"/>
      <w:divBdr>
        <w:top w:val="none" w:sz="0" w:space="0" w:color="auto"/>
        <w:left w:val="none" w:sz="0" w:space="0" w:color="auto"/>
        <w:bottom w:val="none" w:sz="0" w:space="0" w:color="auto"/>
        <w:right w:val="none" w:sz="0" w:space="0" w:color="auto"/>
      </w:divBdr>
    </w:div>
    <w:div w:id="212035965">
      <w:bodyDiv w:val="1"/>
      <w:marLeft w:val="0"/>
      <w:marRight w:val="0"/>
      <w:marTop w:val="0"/>
      <w:marBottom w:val="0"/>
      <w:divBdr>
        <w:top w:val="none" w:sz="0" w:space="0" w:color="auto"/>
        <w:left w:val="none" w:sz="0" w:space="0" w:color="auto"/>
        <w:bottom w:val="none" w:sz="0" w:space="0" w:color="auto"/>
        <w:right w:val="none" w:sz="0" w:space="0" w:color="auto"/>
      </w:divBdr>
    </w:div>
    <w:div w:id="212423652">
      <w:bodyDiv w:val="1"/>
      <w:marLeft w:val="0"/>
      <w:marRight w:val="0"/>
      <w:marTop w:val="0"/>
      <w:marBottom w:val="0"/>
      <w:divBdr>
        <w:top w:val="none" w:sz="0" w:space="0" w:color="auto"/>
        <w:left w:val="none" w:sz="0" w:space="0" w:color="auto"/>
        <w:bottom w:val="none" w:sz="0" w:space="0" w:color="auto"/>
        <w:right w:val="none" w:sz="0" w:space="0" w:color="auto"/>
      </w:divBdr>
    </w:div>
    <w:div w:id="212547762">
      <w:bodyDiv w:val="1"/>
      <w:marLeft w:val="0"/>
      <w:marRight w:val="0"/>
      <w:marTop w:val="0"/>
      <w:marBottom w:val="0"/>
      <w:divBdr>
        <w:top w:val="none" w:sz="0" w:space="0" w:color="auto"/>
        <w:left w:val="none" w:sz="0" w:space="0" w:color="auto"/>
        <w:bottom w:val="none" w:sz="0" w:space="0" w:color="auto"/>
        <w:right w:val="none" w:sz="0" w:space="0" w:color="auto"/>
      </w:divBdr>
    </w:div>
    <w:div w:id="212624188">
      <w:bodyDiv w:val="1"/>
      <w:marLeft w:val="0"/>
      <w:marRight w:val="0"/>
      <w:marTop w:val="0"/>
      <w:marBottom w:val="0"/>
      <w:divBdr>
        <w:top w:val="none" w:sz="0" w:space="0" w:color="auto"/>
        <w:left w:val="none" w:sz="0" w:space="0" w:color="auto"/>
        <w:bottom w:val="none" w:sz="0" w:space="0" w:color="auto"/>
        <w:right w:val="none" w:sz="0" w:space="0" w:color="auto"/>
      </w:divBdr>
    </w:div>
    <w:div w:id="212736843">
      <w:bodyDiv w:val="1"/>
      <w:marLeft w:val="0"/>
      <w:marRight w:val="0"/>
      <w:marTop w:val="0"/>
      <w:marBottom w:val="0"/>
      <w:divBdr>
        <w:top w:val="none" w:sz="0" w:space="0" w:color="auto"/>
        <w:left w:val="none" w:sz="0" w:space="0" w:color="auto"/>
        <w:bottom w:val="none" w:sz="0" w:space="0" w:color="auto"/>
        <w:right w:val="none" w:sz="0" w:space="0" w:color="auto"/>
      </w:divBdr>
    </w:div>
    <w:div w:id="212812046">
      <w:bodyDiv w:val="1"/>
      <w:marLeft w:val="0"/>
      <w:marRight w:val="0"/>
      <w:marTop w:val="0"/>
      <w:marBottom w:val="0"/>
      <w:divBdr>
        <w:top w:val="none" w:sz="0" w:space="0" w:color="auto"/>
        <w:left w:val="none" w:sz="0" w:space="0" w:color="auto"/>
        <w:bottom w:val="none" w:sz="0" w:space="0" w:color="auto"/>
        <w:right w:val="none" w:sz="0" w:space="0" w:color="auto"/>
      </w:divBdr>
    </w:div>
    <w:div w:id="212884419">
      <w:bodyDiv w:val="1"/>
      <w:marLeft w:val="0"/>
      <w:marRight w:val="0"/>
      <w:marTop w:val="0"/>
      <w:marBottom w:val="0"/>
      <w:divBdr>
        <w:top w:val="none" w:sz="0" w:space="0" w:color="auto"/>
        <w:left w:val="none" w:sz="0" w:space="0" w:color="auto"/>
        <w:bottom w:val="none" w:sz="0" w:space="0" w:color="auto"/>
        <w:right w:val="none" w:sz="0" w:space="0" w:color="auto"/>
      </w:divBdr>
    </w:div>
    <w:div w:id="212884479">
      <w:bodyDiv w:val="1"/>
      <w:marLeft w:val="0"/>
      <w:marRight w:val="0"/>
      <w:marTop w:val="0"/>
      <w:marBottom w:val="0"/>
      <w:divBdr>
        <w:top w:val="none" w:sz="0" w:space="0" w:color="auto"/>
        <w:left w:val="none" w:sz="0" w:space="0" w:color="auto"/>
        <w:bottom w:val="none" w:sz="0" w:space="0" w:color="auto"/>
        <w:right w:val="none" w:sz="0" w:space="0" w:color="auto"/>
      </w:divBdr>
    </w:div>
    <w:div w:id="213008928">
      <w:bodyDiv w:val="1"/>
      <w:marLeft w:val="0"/>
      <w:marRight w:val="0"/>
      <w:marTop w:val="0"/>
      <w:marBottom w:val="0"/>
      <w:divBdr>
        <w:top w:val="none" w:sz="0" w:space="0" w:color="auto"/>
        <w:left w:val="none" w:sz="0" w:space="0" w:color="auto"/>
        <w:bottom w:val="none" w:sz="0" w:space="0" w:color="auto"/>
        <w:right w:val="none" w:sz="0" w:space="0" w:color="auto"/>
      </w:divBdr>
    </w:div>
    <w:div w:id="213084138">
      <w:bodyDiv w:val="1"/>
      <w:marLeft w:val="0"/>
      <w:marRight w:val="0"/>
      <w:marTop w:val="0"/>
      <w:marBottom w:val="0"/>
      <w:divBdr>
        <w:top w:val="none" w:sz="0" w:space="0" w:color="auto"/>
        <w:left w:val="none" w:sz="0" w:space="0" w:color="auto"/>
        <w:bottom w:val="none" w:sz="0" w:space="0" w:color="auto"/>
        <w:right w:val="none" w:sz="0" w:space="0" w:color="auto"/>
      </w:divBdr>
    </w:div>
    <w:div w:id="213127363">
      <w:bodyDiv w:val="1"/>
      <w:marLeft w:val="0"/>
      <w:marRight w:val="0"/>
      <w:marTop w:val="0"/>
      <w:marBottom w:val="0"/>
      <w:divBdr>
        <w:top w:val="none" w:sz="0" w:space="0" w:color="auto"/>
        <w:left w:val="none" w:sz="0" w:space="0" w:color="auto"/>
        <w:bottom w:val="none" w:sz="0" w:space="0" w:color="auto"/>
        <w:right w:val="none" w:sz="0" w:space="0" w:color="auto"/>
      </w:divBdr>
    </w:div>
    <w:div w:id="213154064">
      <w:bodyDiv w:val="1"/>
      <w:marLeft w:val="0"/>
      <w:marRight w:val="0"/>
      <w:marTop w:val="0"/>
      <w:marBottom w:val="0"/>
      <w:divBdr>
        <w:top w:val="none" w:sz="0" w:space="0" w:color="auto"/>
        <w:left w:val="none" w:sz="0" w:space="0" w:color="auto"/>
        <w:bottom w:val="none" w:sz="0" w:space="0" w:color="auto"/>
        <w:right w:val="none" w:sz="0" w:space="0" w:color="auto"/>
      </w:divBdr>
    </w:div>
    <w:div w:id="213202555">
      <w:bodyDiv w:val="1"/>
      <w:marLeft w:val="0"/>
      <w:marRight w:val="0"/>
      <w:marTop w:val="0"/>
      <w:marBottom w:val="0"/>
      <w:divBdr>
        <w:top w:val="none" w:sz="0" w:space="0" w:color="auto"/>
        <w:left w:val="none" w:sz="0" w:space="0" w:color="auto"/>
        <w:bottom w:val="none" w:sz="0" w:space="0" w:color="auto"/>
        <w:right w:val="none" w:sz="0" w:space="0" w:color="auto"/>
      </w:divBdr>
    </w:div>
    <w:div w:id="213392193">
      <w:bodyDiv w:val="1"/>
      <w:marLeft w:val="0"/>
      <w:marRight w:val="0"/>
      <w:marTop w:val="0"/>
      <w:marBottom w:val="0"/>
      <w:divBdr>
        <w:top w:val="none" w:sz="0" w:space="0" w:color="auto"/>
        <w:left w:val="none" w:sz="0" w:space="0" w:color="auto"/>
        <w:bottom w:val="none" w:sz="0" w:space="0" w:color="auto"/>
        <w:right w:val="none" w:sz="0" w:space="0" w:color="auto"/>
      </w:divBdr>
    </w:div>
    <w:div w:id="213544386">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46083">
      <w:bodyDiv w:val="1"/>
      <w:marLeft w:val="0"/>
      <w:marRight w:val="0"/>
      <w:marTop w:val="0"/>
      <w:marBottom w:val="0"/>
      <w:divBdr>
        <w:top w:val="none" w:sz="0" w:space="0" w:color="auto"/>
        <w:left w:val="none" w:sz="0" w:space="0" w:color="auto"/>
        <w:bottom w:val="none" w:sz="0" w:space="0" w:color="auto"/>
        <w:right w:val="none" w:sz="0" w:space="0" w:color="auto"/>
      </w:divBdr>
    </w:div>
    <w:div w:id="214128428">
      <w:bodyDiv w:val="1"/>
      <w:marLeft w:val="0"/>
      <w:marRight w:val="0"/>
      <w:marTop w:val="0"/>
      <w:marBottom w:val="0"/>
      <w:divBdr>
        <w:top w:val="none" w:sz="0" w:space="0" w:color="auto"/>
        <w:left w:val="none" w:sz="0" w:space="0" w:color="auto"/>
        <w:bottom w:val="none" w:sz="0" w:space="0" w:color="auto"/>
        <w:right w:val="none" w:sz="0" w:space="0" w:color="auto"/>
      </w:divBdr>
    </w:div>
    <w:div w:id="214701797">
      <w:bodyDiv w:val="1"/>
      <w:marLeft w:val="0"/>
      <w:marRight w:val="0"/>
      <w:marTop w:val="0"/>
      <w:marBottom w:val="0"/>
      <w:divBdr>
        <w:top w:val="none" w:sz="0" w:space="0" w:color="auto"/>
        <w:left w:val="none" w:sz="0" w:space="0" w:color="auto"/>
        <w:bottom w:val="none" w:sz="0" w:space="0" w:color="auto"/>
        <w:right w:val="none" w:sz="0" w:space="0" w:color="auto"/>
      </w:divBdr>
    </w:div>
    <w:div w:id="214973114">
      <w:bodyDiv w:val="1"/>
      <w:marLeft w:val="0"/>
      <w:marRight w:val="0"/>
      <w:marTop w:val="0"/>
      <w:marBottom w:val="0"/>
      <w:divBdr>
        <w:top w:val="none" w:sz="0" w:space="0" w:color="auto"/>
        <w:left w:val="none" w:sz="0" w:space="0" w:color="auto"/>
        <w:bottom w:val="none" w:sz="0" w:space="0" w:color="auto"/>
        <w:right w:val="none" w:sz="0" w:space="0" w:color="auto"/>
      </w:divBdr>
    </w:div>
    <w:div w:id="215045937">
      <w:bodyDiv w:val="1"/>
      <w:marLeft w:val="0"/>
      <w:marRight w:val="0"/>
      <w:marTop w:val="0"/>
      <w:marBottom w:val="0"/>
      <w:divBdr>
        <w:top w:val="none" w:sz="0" w:space="0" w:color="auto"/>
        <w:left w:val="none" w:sz="0" w:space="0" w:color="auto"/>
        <w:bottom w:val="none" w:sz="0" w:space="0" w:color="auto"/>
        <w:right w:val="none" w:sz="0" w:space="0" w:color="auto"/>
      </w:divBdr>
    </w:div>
    <w:div w:id="215118892">
      <w:bodyDiv w:val="1"/>
      <w:marLeft w:val="0"/>
      <w:marRight w:val="0"/>
      <w:marTop w:val="0"/>
      <w:marBottom w:val="0"/>
      <w:divBdr>
        <w:top w:val="none" w:sz="0" w:space="0" w:color="auto"/>
        <w:left w:val="none" w:sz="0" w:space="0" w:color="auto"/>
        <w:bottom w:val="none" w:sz="0" w:space="0" w:color="auto"/>
        <w:right w:val="none" w:sz="0" w:space="0" w:color="auto"/>
      </w:divBdr>
    </w:div>
    <w:div w:id="215166164">
      <w:bodyDiv w:val="1"/>
      <w:marLeft w:val="0"/>
      <w:marRight w:val="0"/>
      <w:marTop w:val="0"/>
      <w:marBottom w:val="0"/>
      <w:divBdr>
        <w:top w:val="none" w:sz="0" w:space="0" w:color="auto"/>
        <w:left w:val="none" w:sz="0" w:space="0" w:color="auto"/>
        <w:bottom w:val="none" w:sz="0" w:space="0" w:color="auto"/>
        <w:right w:val="none" w:sz="0" w:space="0" w:color="auto"/>
      </w:divBdr>
    </w:div>
    <w:div w:id="215437115">
      <w:bodyDiv w:val="1"/>
      <w:marLeft w:val="0"/>
      <w:marRight w:val="0"/>
      <w:marTop w:val="0"/>
      <w:marBottom w:val="0"/>
      <w:divBdr>
        <w:top w:val="none" w:sz="0" w:space="0" w:color="auto"/>
        <w:left w:val="none" w:sz="0" w:space="0" w:color="auto"/>
        <w:bottom w:val="none" w:sz="0" w:space="0" w:color="auto"/>
        <w:right w:val="none" w:sz="0" w:space="0" w:color="auto"/>
      </w:divBdr>
    </w:div>
    <w:div w:id="215631204">
      <w:bodyDiv w:val="1"/>
      <w:marLeft w:val="0"/>
      <w:marRight w:val="0"/>
      <w:marTop w:val="0"/>
      <w:marBottom w:val="0"/>
      <w:divBdr>
        <w:top w:val="none" w:sz="0" w:space="0" w:color="auto"/>
        <w:left w:val="none" w:sz="0" w:space="0" w:color="auto"/>
        <w:bottom w:val="none" w:sz="0" w:space="0" w:color="auto"/>
        <w:right w:val="none" w:sz="0" w:space="0" w:color="auto"/>
      </w:divBdr>
    </w:div>
    <w:div w:id="215705884">
      <w:bodyDiv w:val="1"/>
      <w:marLeft w:val="0"/>
      <w:marRight w:val="0"/>
      <w:marTop w:val="0"/>
      <w:marBottom w:val="0"/>
      <w:divBdr>
        <w:top w:val="none" w:sz="0" w:space="0" w:color="auto"/>
        <w:left w:val="none" w:sz="0" w:space="0" w:color="auto"/>
        <w:bottom w:val="none" w:sz="0" w:space="0" w:color="auto"/>
        <w:right w:val="none" w:sz="0" w:space="0" w:color="auto"/>
      </w:divBdr>
    </w:div>
    <w:div w:id="216089935">
      <w:bodyDiv w:val="1"/>
      <w:marLeft w:val="0"/>
      <w:marRight w:val="0"/>
      <w:marTop w:val="0"/>
      <w:marBottom w:val="0"/>
      <w:divBdr>
        <w:top w:val="none" w:sz="0" w:space="0" w:color="auto"/>
        <w:left w:val="none" w:sz="0" w:space="0" w:color="auto"/>
        <w:bottom w:val="none" w:sz="0" w:space="0" w:color="auto"/>
        <w:right w:val="none" w:sz="0" w:space="0" w:color="auto"/>
      </w:divBdr>
    </w:div>
    <w:div w:id="216209943">
      <w:bodyDiv w:val="1"/>
      <w:marLeft w:val="0"/>
      <w:marRight w:val="0"/>
      <w:marTop w:val="0"/>
      <w:marBottom w:val="0"/>
      <w:divBdr>
        <w:top w:val="none" w:sz="0" w:space="0" w:color="auto"/>
        <w:left w:val="none" w:sz="0" w:space="0" w:color="auto"/>
        <w:bottom w:val="none" w:sz="0" w:space="0" w:color="auto"/>
        <w:right w:val="none" w:sz="0" w:space="0" w:color="auto"/>
      </w:divBdr>
    </w:div>
    <w:div w:id="216212234">
      <w:bodyDiv w:val="1"/>
      <w:marLeft w:val="0"/>
      <w:marRight w:val="0"/>
      <w:marTop w:val="0"/>
      <w:marBottom w:val="0"/>
      <w:divBdr>
        <w:top w:val="none" w:sz="0" w:space="0" w:color="auto"/>
        <w:left w:val="none" w:sz="0" w:space="0" w:color="auto"/>
        <w:bottom w:val="none" w:sz="0" w:space="0" w:color="auto"/>
        <w:right w:val="none" w:sz="0" w:space="0" w:color="auto"/>
      </w:divBdr>
    </w:div>
    <w:div w:id="216473283">
      <w:bodyDiv w:val="1"/>
      <w:marLeft w:val="0"/>
      <w:marRight w:val="0"/>
      <w:marTop w:val="0"/>
      <w:marBottom w:val="0"/>
      <w:divBdr>
        <w:top w:val="none" w:sz="0" w:space="0" w:color="auto"/>
        <w:left w:val="none" w:sz="0" w:space="0" w:color="auto"/>
        <w:bottom w:val="none" w:sz="0" w:space="0" w:color="auto"/>
        <w:right w:val="none" w:sz="0" w:space="0" w:color="auto"/>
      </w:divBdr>
    </w:div>
    <w:div w:id="216554235">
      <w:bodyDiv w:val="1"/>
      <w:marLeft w:val="0"/>
      <w:marRight w:val="0"/>
      <w:marTop w:val="0"/>
      <w:marBottom w:val="0"/>
      <w:divBdr>
        <w:top w:val="none" w:sz="0" w:space="0" w:color="auto"/>
        <w:left w:val="none" w:sz="0" w:space="0" w:color="auto"/>
        <w:bottom w:val="none" w:sz="0" w:space="0" w:color="auto"/>
        <w:right w:val="none" w:sz="0" w:space="0" w:color="auto"/>
      </w:divBdr>
    </w:div>
    <w:div w:id="216864945">
      <w:bodyDiv w:val="1"/>
      <w:marLeft w:val="0"/>
      <w:marRight w:val="0"/>
      <w:marTop w:val="0"/>
      <w:marBottom w:val="0"/>
      <w:divBdr>
        <w:top w:val="none" w:sz="0" w:space="0" w:color="auto"/>
        <w:left w:val="none" w:sz="0" w:space="0" w:color="auto"/>
        <w:bottom w:val="none" w:sz="0" w:space="0" w:color="auto"/>
        <w:right w:val="none" w:sz="0" w:space="0" w:color="auto"/>
      </w:divBdr>
    </w:div>
    <w:div w:id="217010525">
      <w:bodyDiv w:val="1"/>
      <w:marLeft w:val="0"/>
      <w:marRight w:val="0"/>
      <w:marTop w:val="0"/>
      <w:marBottom w:val="0"/>
      <w:divBdr>
        <w:top w:val="none" w:sz="0" w:space="0" w:color="auto"/>
        <w:left w:val="none" w:sz="0" w:space="0" w:color="auto"/>
        <w:bottom w:val="none" w:sz="0" w:space="0" w:color="auto"/>
        <w:right w:val="none" w:sz="0" w:space="0" w:color="auto"/>
      </w:divBdr>
    </w:div>
    <w:div w:id="217018472">
      <w:bodyDiv w:val="1"/>
      <w:marLeft w:val="0"/>
      <w:marRight w:val="0"/>
      <w:marTop w:val="0"/>
      <w:marBottom w:val="0"/>
      <w:divBdr>
        <w:top w:val="none" w:sz="0" w:space="0" w:color="auto"/>
        <w:left w:val="none" w:sz="0" w:space="0" w:color="auto"/>
        <w:bottom w:val="none" w:sz="0" w:space="0" w:color="auto"/>
        <w:right w:val="none" w:sz="0" w:space="0" w:color="auto"/>
      </w:divBdr>
    </w:div>
    <w:div w:id="217131524">
      <w:bodyDiv w:val="1"/>
      <w:marLeft w:val="0"/>
      <w:marRight w:val="0"/>
      <w:marTop w:val="0"/>
      <w:marBottom w:val="0"/>
      <w:divBdr>
        <w:top w:val="none" w:sz="0" w:space="0" w:color="auto"/>
        <w:left w:val="none" w:sz="0" w:space="0" w:color="auto"/>
        <w:bottom w:val="none" w:sz="0" w:space="0" w:color="auto"/>
        <w:right w:val="none" w:sz="0" w:space="0" w:color="auto"/>
      </w:divBdr>
    </w:div>
    <w:div w:id="217329737">
      <w:bodyDiv w:val="1"/>
      <w:marLeft w:val="0"/>
      <w:marRight w:val="0"/>
      <w:marTop w:val="0"/>
      <w:marBottom w:val="0"/>
      <w:divBdr>
        <w:top w:val="none" w:sz="0" w:space="0" w:color="auto"/>
        <w:left w:val="none" w:sz="0" w:space="0" w:color="auto"/>
        <w:bottom w:val="none" w:sz="0" w:space="0" w:color="auto"/>
        <w:right w:val="none" w:sz="0" w:space="0" w:color="auto"/>
      </w:divBdr>
    </w:div>
    <w:div w:id="217474829">
      <w:bodyDiv w:val="1"/>
      <w:marLeft w:val="0"/>
      <w:marRight w:val="0"/>
      <w:marTop w:val="0"/>
      <w:marBottom w:val="0"/>
      <w:divBdr>
        <w:top w:val="none" w:sz="0" w:space="0" w:color="auto"/>
        <w:left w:val="none" w:sz="0" w:space="0" w:color="auto"/>
        <w:bottom w:val="none" w:sz="0" w:space="0" w:color="auto"/>
        <w:right w:val="none" w:sz="0" w:space="0" w:color="auto"/>
      </w:divBdr>
    </w:div>
    <w:div w:id="217516194">
      <w:bodyDiv w:val="1"/>
      <w:marLeft w:val="0"/>
      <w:marRight w:val="0"/>
      <w:marTop w:val="0"/>
      <w:marBottom w:val="0"/>
      <w:divBdr>
        <w:top w:val="none" w:sz="0" w:space="0" w:color="auto"/>
        <w:left w:val="none" w:sz="0" w:space="0" w:color="auto"/>
        <w:bottom w:val="none" w:sz="0" w:space="0" w:color="auto"/>
        <w:right w:val="none" w:sz="0" w:space="0" w:color="auto"/>
      </w:divBdr>
    </w:div>
    <w:div w:id="217979468">
      <w:bodyDiv w:val="1"/>
      <w:marLeft w:val="0"/>
      <w:marRight w:val="0"/>
      <w:marTop w:val="0"/>
      <w:marBottom w:val="0"/>
      <w:divBdr>
        <w:top w:val="none" w:sz="0" w:space="0" w:color="auto"/>
        <w:left w:val="none" w:sz="0" w:space="0" w:color="auto"/>
        <w:bottom w:val="none" w:sz="0" w:space="0" w:color="auto"/>
        <w:right w:val="none" w:sz="0" w:space="0" w:color="auto"/>
      </w:divBdr>
    </w:div>
    <w:div w:id="218051181">
      <w:bodyDiv w:val="1"/>
      <w:marLeft w:val="0"/>
      <w:marRight w:val="0"/>
      <w:marTop w:val="0"/>
      <w:marBottom w:val="0"/>
      <w:divBdr>
        <w:top w:val="none" w:sz="0" w:space="0" w:color="auto"/>
        <w:left w:val="none" w:sz="0" w:space="0" w:color="auto"/>
        <w:bottom w:val="none" w:sz="0" w:space="0" w:color="auto"/>
        <w:right w:val="none" w:sz="0" w:space="0" w:color="auto"/>
      </w:divBdr>
    </w:div>
    <w:div w:id="218174036">
      <w:bodyDiv w:val="1"/>
      <w:marLeft w:val="0"/>
      <w:marRight w:val="0"/>
      <w:marTop w:val="0"/>
      <w:marBottom w:val="0"/>
      <w:divBdr>
        <w:top w:val="none" w:sz="0" w:space="0" w:color="auto"/>
        <w:left w:val="none" w:sz="0" w:space="0" w:color="auto"/>
        <w:bottom w:val="none" w:sz="0" w:space="0" w:color="auto"/>
        <w:right w:val="none" w:sz="0" w:space="0" w:color="auto"/>
      </w:divBdr>
    </w:div>
    <w:div w:id="218322510">
      <w:bodyDiv w:val="1"/>
      <w:marLeft w:val="0"/>
      <w:marRight w:val="0"/>
      <w:marTop w:val="0"/>
      <w:marBottom w:val="0"/>
      <w:divBdr>
        <w:top w:val="none" w:sz="0" w:space="0" w:color="auto"/>
        <w:left w:val="none" w:sz="0" w:space="0" w:color="auto"/>
        <w:bottom w:val="none" w:sz="0" w:space="0" w:color="auto"/>
        <w:right w:val="none" w:sz="0" w:space="0" w:color="auto"/>
      </w:divBdr>
    </w:div>
    <w:div w:id="218516262">
      <w:bodyDiv w:val="1"/>
      <w:marLeft w:val="0"/>
      <w:marRight w:val="0"/>
      <w:marTop w:val="0"/>
      <w:marBottom w:val="0"/>
      <w:divBdr>
        <w:top w:val="none" w:sz="0" w:space="0" w:color="auto"/>
        <w:left w:val="none" w:sz="0" w:space="0" w:color="auto"/>
        <w:bottom w:val="none" w:sz="0" w:space="0" w:color="auto"/>
        <w:right w:val="none" w:sz="0" w:space="0" w:color="auto"/>
      </w:divBdr>
    </w:div>
    <w:div w:id="218713439">
      <w:bodyDiv w:val="1"/>
      <w:marLeft w:val="0"/>
      <w:marRight w:val="0"/>
      <w:marTop w:val="0"/>
      <w:marBottom w:val="0"/>
      <w:divBdr>
        <w:top w:val="none" w:sz="0" w:space="0" w:color="auto"/>
        <w:left w:val="none" w:sz="0" w:space="0" w:color="auto"/>
        <w:bottom w:val="none" w:sz="0" w:space="0" w:color="auto"/>
        <w:right w:val="none" w:sz="0" w:space="0" w:color="auto"/>
      </w:divBdr>
    </w:div>
    <w:div w:id="218857155">
      <w:bodyDiv w:val="1"/>
      <w:marLeft w:val="0"/>
      <w:marRight w:val="0"/>
      <w:marTop w:val="0"/>
      <w:marBottom w:val="0"/>
      <w:divBdr>
        <w:top w:val="none" w:sz="0" w:space="0" w:color="auto"/>
        <w:left w:val="none" w:sz="0" w:space="0" w:color="auto"/>
        <w:bottom w:val="none" w:sz="0" w:space="0" w:color="auto"/>
        <w:right w:val="none" w:sz="0" w:space="0" w:color="auto"/>
      </w:divBdr>
    </w:div>
    <w:div w:id="219245043">
      <w:bodyDiv w:val="1"/>
      <w:marLeft w:val="0"/>
      <w:marRight w:val="0"/>
      <w:marTop w:val="0"/>
      <w:marBottom w:val="0"/>
      <w:divBdr>
        <w:top w:val="none" w:sz="0" w:space="0" w:color="auto"/>
        <w:left w:val="none" w:sz="0" w:space="0" w:color="auto"/>
        <w:bottom w:val="none" w:sz="0" w:space="0" w:color="auto"/>
        <w:right w:val="none" w:sz="0" w:space="0" w:color="auto"/>
      </w:divBdr>
    </w:div>
    <w:div w:id="219293156">
      <w:bodyDiv w:val="1"/>
      <w:marLeft w:val="0"/>
      <w:marRight w:val="0"/>
      <w:marTop w:val="0"/>
      <w:marBottom w:val="0"/>
      <w:divBdr>
        <w:top w:val="none" w:sz="0" w:space="0" w:color="auto"/>
        <w:left w:val="none" w:sz="0" w:space="0" w:color="auto"/>
        <w:bottom w:val="none" w:sz="0" w:space="0" w:color="auto"/>
        <w:right w:val="none" w:sz="0" w:space="0" w:color="auto"/>
      </w:divBdr>
    </w:div>
    <w:div w:id="220214567">
      <w:bodyDiv w:val="1"/>
      <w:marLeft w:val="0"/>
      <w:marRight w:val="0"/>
      <w:marTop w:val="0"/>
      <w:marBottom w:val="0"/>
      <w:divBdr>
        <w:top w:val="none" w:sz="0" w:space="0" w:color="auto"/>
        <w:left w:val="none" w:sz="0" w:space="0" w:color="auto"/>
        <w:bottom w:val="none" w:sz="0" w:space="0" w:color="auto"/>
        <w:right w:val="none" w:sz="0" w:space="0" w:color="auto"/>
      </w:divBdr>
    </w:div>
    <w:div w:id="220292431">
      <w:bodyDiv w:val="1"/>
      <w:marLeft w:val="0"/>
      <w:marRight w:val="0"/>
      <w:marTop w:val="0"/>
      <w:marBottom w:val="0"/>
      <w:divBdr>
        <w:top w:val="none" w:sz="0" w:space="0" w:color="auto"/>
        <w:left w:val="none" w:sz="0" w:space="0" w:color="auto"/>
        <w:bottom w:val="none" w:sz="0" w:space="0" w:color="auto"/>
        <w:right w:val="none" w:sz="0" w:space="0" w:color="auto"/>
      </w:divBdr>
    </w:div>
    <w:div w:id="220361349">
      <w:bodyDiv w:val="1"/>
      <w:marLeft w:val="0"/>
      <w:marRight w:val="0"/>
      <w:marTop w:val="0"/>
      <w:marBottom w:val="0"/>
      <w:divBdr>
        <w:top w:val="none" w:sz="0" w:space="0" w:color="auto"/>
        <w:left w:val="none" w:sz="0" w:space="0" w:color="auto"/>
        <w:bottom w:val="none" w:sz="0" w:space="0" w:color="auto"/>
        <w:right w:val="none" w:sz="0" w:space="0" w:color="auto"/>
      </w:divBdr>
    </w:div>
    <w:div w:id="220797740">
      <w:bodyDiv w:val="1"/>
      <w:marLeft w:val="0"/>
      <w:marRight w:val="0"/>
      <w:marTop w:val="0"/>
      <w:marBottom w:val="0"/>
      <w:divBdr>
        <w:top w:val="none" w:sz="0" w:space="0" w:color="auto"/>
        <w:left w:val="none" w:sz="0" w:space="0" w:color="auto"/>
        <w:bottom w:val="none" w:sz="0" w:space="0" w:color="auto"/>
        <w:right w:val="none" w:sz="0" w:space="0" w:color="auto"/>
      </w:divBdr>
    </w:div>
    <w:div w:id="221017270">
      <w:bodyDiv w:val="1"/>
      <w:marLeft w:val="0"/>
      <w:marRight w:val="0"/>
      <w:marTop w:val="0"/>
      <w:marBottom w:val="0"/>
      <w:divBdr>
        <w:top w:val="none" w:sz="0" w:space="0" w:color="auto"/>
        <w:left w:val="none" w:sz="0" w:space="0" w:color="auto"/>
        <w:bottom w:val="none" w:sz="0" w:space="0" w:color="auto"/>
        <w:right w:val="none" w:sz="0" w:space="0" w:color="auto"/>
      </w:divBdr>
    </w:div>
    <w:div w:id="221597119">
      <w:bodyDiv w:val="1"/>
      <w:marLeft w:val="0"/>
      <w:marRight w:val="0"/>
      <w:marTop w:val="0"/>
      <w:marBottom w:val="0"/>
      <w:divBdr>
        <w:top w:val="none" w:sz="0" w:space="0" w:color="auto"/>
        <w:left w:val="none" w:sz="0" w:space="0" w:color="auto"/>
        <w:bottom w:val="none" w:sz="0" w:space="0" w:color="auto"/>
        <w:right w:val="none" w:sz="0" w:space="0" w:color="auto"/>
      </w:divBdr>
    </w:div>
    <w:div w:id="221645256">
      <w:bodyDiv w:val="1"/>
      <w:marLeft w:val="0"/>
      <w:marRight w:val="0"/>
      <w:marTop w:val="0"/>
      <w:marBottom w:val="0"/>
      <w:divBdr>
        <w:top w:val="none" w:sz="0" w:space="0" w:color="auto"/>
        <w:left w:val="none" w:sz="0" w:space="0" w:color="auto"/>
        <w:bottom w:val="none" w:sz="0" w:space="0" w:color="auto"/>
        <w:right w:val="none" w:sz="0" w:space="0" w:color="auto"/>
      </w:divBdr>
    </w:div>
    <w:div w:id="221797156">
      <w:bodyDiv w:val="1"/>
      <w:marLeft w:val="0"/>
      <w:marRight w:val="0"/>
      <w:marTop w:val="0"/>
      <w:marBottom w:val="0"/>
      <w:divBdr>
        <w:top w:val="none" w:sz="0" w:space="0" w:color="auto"/>
        <w:left w:val="none" w:sz="0" w:space="0" w:color="auto"/>
        <w:bottom w:val="none" w:sz="0" w:space="0" w:color="auto"/>
        <w:right w:val="none" w:sz="0" w:space="0" w:color="auto"/>
      </w:divBdr>
    </w:div>
    <w:div w:id="222252528">
      <w:bodyDiv w:val="1"/>
      <w:marLeft w:val="0"/>
      <w:marRight w:val="0"/>
      <w:marTop w:val="0"/>
      <w:marBottom w:val="0"/>
      <w:divBdr>
        <w:top w:val="none" w:sz="0" w:space="0" w:color="auto"/>
        <w:left w:val="none" w:sz="0" w:space="0" w:color="auto"/>
        <w:bottom w:val="none" w:sz="0" w:space="0" w:color="auto"/>
        <w:right w:val="none" w:sz="0" w:space="0" w:color="auto"/>
      </w:divBdr>
    </w:div>
    <w:div w:id="222327028">
      <w:bodyDiv w:val="1"/>
      <w:marLeft w:val="0"/>
      <w:marRight w:val="0"/>
      <w:marTop w:val="0"/>
      <w:marBottom w:val="0"/>
      <w:divBdr>
        <w:top w:val="none" w:sz="0" w:space="0" w:color="auto"/>
        <w:left w:val="none" w:sz="0" w:space="0" w:color="auto"/>
        <w:bottom w:val="none" w:sz="0" w:space="0" w:color="auto"/>
        <w:right w:val="none" w:sz="0" w:space="0" w:color="auto"/>
      </w:divBdr>
    </w:div>
    <w:div w:id="222375288">
      <w:bodyDiv w:val="1"/>
      <w:marLeft w:val="0"/>
      <w:marRight w:val="0"/>
      <w:marTop w:val="0"/>
      <w:marBottom w:val="0"/>
      <w:divBdr>
        <w:top w:val="none" w:sz="0" w:space="0" w:color="auto"/>
        <w:left w:val="none" w:sz="0" w:space="0" w:color="auto"/>
        <w:bottom w:val="none" w:sz="0" w:space="0" w:color="auto"/>
        <w:right w:val="none" w:sz="0" w:space="0" w:color="auto"/>
      </w:divBdr>
    </w:div>
    <w:div w:id="222445520">
      <w:bodyDiv w:val="1"/>
      <w:marLeft w:val="0"/>
      <w:marRight w:val="0"/>
      <w:marTop w:val="0"/>
      <w:marBottom w:val="0"/>
      <w:divBdr>
        <w:top w:val="none" w:sz="0" w:space="0" w:color="auto"/>
        <w:left w:val="none" w:sz="0" w:space="0" w:color="auto"/>
        <w:bottom w:val="none" w:sz="0" w:space="0" w:color="auto"/>
        <w:right w:val="none" w:sz="0" w:space="0" w:color="auto"/>
      </w:divBdr>
    </w:div>
    <w:div w:id="222641397">
      <w:bodyDiv w:val="1"/>
      <w:marLeft w:val="0"/>
      <w:marRight w:val="0"/>
      <w:marTop w:val="0"/>
      <w:marBottom w:val="0"/>
      <w:divBdr>
        <w:top w:val="none" w:sz="0" w:space="0" w:color="auto"/>
        <w:left w:val="none" w:sz="0" w:space="0" w:color="auto"/>
        <w:bottom w:val="none" w:sz="0" w:space="0" w:color="auto"/>
        <w:right w:val="none" w:sz="0" w:space="0" w:color="auto"/>
      </w:divBdr>
    </w:div>
    <w:div w:id="222912815">
      <w:bodyDiv w:val="1"/>
      <w:marLeft w:val="0"/>
      <w:marRight w:val="0"/>
      <w:marTop w:val="0"/>
      <w:marBottom w:val="0"/>
      <w:divBdr>
        <w:top w:val="none" w:sz="0" w:space="0" w:color="auto"/>
        <w:left w:val="none" w:sz="0" w:space="0" w:color="auto"/>
        <w:bottom w:val="none" w:sz="0" w:space="0" w:color="auto"/>
        <w:right w:val="none" w:sz="0" w:space="0" w:color="auto"/>
      </w:divBdr>
    </w:div>
    <w:div w:id="222982405">
      <w:bodyDiv w:val="1"/>
      <w:marLeft w:val="0"/>
      <w:marRight w:val="0"/>
      <w:marTop w:val="0"/>
      <w:marBottom w:val="0"/>
      <w:divBdr>
        <w:top w:val="none" w:sz="0" w:space="0" w:color="auto"/>
        <w:left w:val="none" w:sz="0" w:space="0" w:color="auto"/>
        <w:bottom w:val="none" w:sz="0" w:space="0" w:color="auto"/>
        <w:right w:val="none" w:sz="0" w:space="0" w:color="auto"/>
      </w:divBdr>
    </w:div>
    <w:div w:id="223103890">
      <w:bodyDiv w:val="1"/>
      <w:marLeft w:val="0"/>
      <w:marRight w:val="0"/>
      <w:marTop w:val="0"/>
      <w:marBottom w:val="0"/>
      <w:divBdr>
        <w:top w:val="none" w:sz="0" w:space="0" w:color="auto"/>
        <w:left w:val="none" w:sz="0" w:space="0" w:color="auto"/>
        <w:bottom w:val="none" w:sz="0" w:space="0" w:color="auto"/>
        <w:right w:val="none" w:sz="0" w:space="0" w:color="auto"/>
      </w:divBdr>
    </w:div>
    <w:div w:id="223224615">
      <w:bodyDiv w:val="1"/>
      <w:marLeft w:val="0"/>
      <w:marRight w:val="0"/>
      <w:marTop w:val="0"/>
      <w:marBottom w:val="0"/>
      <w:divBdr>
        <w:top w:val="none" w:sz="0" w:space="0" w:color="auto"/>
        <w:left w:val="none" w:sz="0" w:space="0" w:color="auto"/>
        <w:bottom w:val="none" w:sz="0" w:space="0" w:color="auto"/>
        <w:right w:val="none" w:sz="0" w:space="0" w:color="auto"/>
      </w:divBdr>
    </w:div>
    <w:div w:id="223680072">
      <w:bodyDiv w:val="1"/>
      <w:marLeft w:val="0"/>
      <w:marRight w:val="0"/>
      <w:marTop w:val="0"/>
      <w:marBottom w:val="0"/>
      <w:divBdr>
        <w:top w:val="none" w:sz="0" w:space="0" w:color="auto"/>
        <w:left w:val="none" w:sz="0" w:space="0" w:color="auto"/>
        <w:bottom w:val="none" w:sz="0" w:space="0" w:color="auto"/>
        <w:right w:val="none" w:sz="0" w:space="0" w:color="auto"/>
      </w:divBdr>
    </w:div>
    <w:div w:id="223688935">
      <w:bodyDiv w:val="1"/>
      <w:marLeft w:val="0"/>
      <w:marRight w:val="0"/>
      <w:marTop w:val="0"/>
      <w:marBottom w:val="0"/>
      <w:divBdr>
        <w:top w:val="none" w:sz="0" w:space="0" w:color="auto"/>
        <w:left w:val="none" w:sz="0" w:space="0" w:color="auto"/>
        <w:bottom w:val="none" w:sz="0" w:space="0" w:color="auto"/>
        <w:right w:val="none" w:sz="0" w:space="0" w:color="auto"/>
      </w:divBdr>
    </w:div>
    <w:div w:id="223761763">
      <w:bodyDiv w:val="1"/>
      <w:marLeft w:val="0"/>
      <w:marRight w:val="0"/>
      <w:marTop w:val="0"/>
      <w:marBottom w:val="0"/>
      <w:divBdr>
        <w:top w:val="none" w:sz="0" w:space="0" w:color="auto"/>
        <w:left w:val="none" w:sz="0" w:space="0" w:color="auto"/>
        <w:bottom w:val="none" w:sz="0" w:space="0" w:color="auto"/>
        <w:right w:val="none" w:sz="0" w:space="0" w:color="auto"/>
      </w:divBdr>
    </w:div>
    <w:div w:id="223762919">
      <w:bodyDiv w:val="1"/>
      <w:marLeft w:val="0"/>
      <w:marRight w:val="0"/>
      <w:marTop w:val="0"/>
      <w:marBottom w:val="0"/>
      <w:divBdr>
        <w:top w:val="none" w:sz="0" w:space="0" w:color="auto"/>
        <w:left w:val="none" w:sz="0" w:space="0" w:color="auto"/>
        <w:bottom w:val="none" w:sz="0" w:space="0" w:color="auto"/>
        <w:right w:val="none" w:sz="0" w:space="0" w:color="auto"/>
      </w:divBdr>
    </w:div>
    <w:div w:id="223953967">
      <w:bodyDiv w:val="1"/>
      <w:marLeft w:val="0"/>
      <w:marRight w:val="0"/>
      <w:marTop w:val="0"/>
      <w:marBottom w:val="0"/>
      <w:divBdr>
        <w:top w:val="none" w:sz="0" w:space="0" w:color="auto"/>
        <w:left w:val="none" w:sz="0" w:space="0" w:color="auto"/>
        <w:bottom w:val="none" w:sz="0" w:space="0" w:color="auto"/>
        <w:right w:val="none" w:sz="0" w:space="0" w:color="auto"/>
      </w:divBdr>
    </w:div>
    <w:div w:id="224025551">
      <w:bodyDiv w:val="1"/>
      <w:marLeft w:val="0"/>
      <w:marRight w:val="0"/>
      <w:marTop w:val="0"/>
      <w:marBottom w:val="0"/>
      <w:divBdr>
        <w:top w:val="none" w:sz="0" w:space="0" w:color="auto"/>
        <w:left w:val="none" w:sz="0" w:space="0" w:color="auto"/>
        <w:bottom w:val="none" w:sz="0" w:space="0" w:color="auto"/>
        <w:right w:val="none" w:sz="0" w:space="0" w:color="auto"/>
      </w:divBdr>
    </w:div>
    <w:div w:id="224225167">
      <w:bodyDiv w:val="1"/>
      <w:marLeft w:val="0"/>
      <w:marRight w:val="0"/>
      <w:marTop w:val="0"/>
      <w:marBottom w:val="0"/>
      <w:divBdr>
        <w:top w:val="none" w:sz="0" w:space="0" w:color="auto"/>
        <w:left w:val="none" w:sz="0" w:space="0" w:color="auto"/>
        <w:bottom w:val="none" w:sz="0" w:space="0" w:color="auto"/>
        <w:right w:val="none" w:sz="0" w:space="0" w:color="auto"/>
      </w:divBdr>
    </w:div>
    <w:div w:id="224267084">
      <w:bodyDiv w:val="1"/>
      <w:marLeft w:val="0"/>
      <w:marRight w:val="0"/>
      <w:marTop w:val="0"/>
      <w:marBottom w:val="0"/>
      <w:divBdr>
        <w:top w:val="none" w:sz="0" w:space="0" w:color="auto"/>
        <w:left w:val="none" w:sz="0" w:space="0" w:color="auto"/>
        <w:bottom w:val="none" w:sz="0" w:space="0" w:color="auto"/>
        <w:right w:val="none" w:sz="0" w:space="0" w:color="auto"/>
      </w:divBdr>
    </w:div>
    <w:div w:id="224531410">
      <w:bodyDiv w:val="1"/>
      <w:marLeft w:val="0"/>
      <w:marRight w:val="0"/>
      <w:marTop w:val="0"/>
      <w:marBottom w:val="0"/>
      <w:divBdr>
        <w:top w:val="none" w:sz="0" w:space="0" w:color="auto"/>
        <w:left w:val="none" w:sz="0" w:space="0" w:color="auto"/>
        <w:bottom w:val="none" w:sz="0" w:space="0" w:color="auto"/>
        <w:right w:val="none" w:sz="0" w:space="0" w:color="auto"/>
      </w:divBdr>
    </w:div>
    <w:div w:id="224730544">
      <w:bodyDiv w:val="1"/>
      <w:marLeft w:val="0"/>
      <w:marRight w:val="0"/>
      <w:marTop w:val="0"/>
      <w:marBottom w:val="0"/>
      <w:divBdr>
        <w:top w:val="none" w:sz="0" w:space="0" w:color="auto"/>
        <w:left w:val="none" w:sz="0" w:space="0" w:color="auto"/>
        <w:bottom w:val="none" w:sz="0" w:space="0" w:color="auto"/>
        <w:right w:val="none" w:sz="0" w:space="0" w:color="auto"/>
      </w:divBdr>
    </w:div>
    <w:div w:id="224997201">
      <w:bodyDiv w:val="1"/>
      <w:marLeft w:val="0"/>
      <w:marRight w:val="0"/>
      <w:marTop w:val="0"/>
      <w:marBottom w:val="0"/>
      <w:divBdr>
        <w:top w:val="none" w:sz="0" w:space="0" w:color="auto"/>
        <w:left w:val="none" w:sz="0" w:space="0" w:color="auto"/>
        <w:bottom w:val="none" w:sz="0" w:space="0" w:color="auto"/>
        <w:right w:val="none" w:sz="0" w:space="0" w:color="auto"/>
      </w:divBdr>
    </w:div>
    <w:div w:id="225116476">
      <w:bodyDiv w:val="1"/>
      <w:marLeft w:val="0"/>
      <w:marRight w:val="0"/>
      <w:marTop w:val="0"/>
      <w:marBottom w:val="0"/>
      <w:divBdr>
        <w:top w:val="none" w:sz="0" w:space="0" w:color="auto"/>
        <w:left w:val="none" w:sz="0" w:space="0" w:color="auto"/>
        <w:bottom w:val="none" w:sz="0" w:space="0" w:color="auto"/>
        <w:right w:val="none" w:sz="0" w:space="0" w:color="auto"/>
      </w:divBdr>
    </w:div>
    <w:div w:id="225378540">
      <w:bodyDiv w:val="1"/>
      <w:marLeft w:val="0"/>
      <w:marRight w:val="0"/>
      <w:marTop w:val="0"/>
      <w:marBottom w:val="0"/>
      <w:divBdr>
        <w:top w:val="none" w:sz="0" w:space="0" w:color="auto"/>
        <w:left w:val="none" w:sz="0" w:space="0" w:color="auto"/>
        <w:bottom w:val="none" w:sz="0" w:space="0" w:color="auto"/>
        <w:right w:val="none" w:sz="0" w:space="0" w:color="auto"/>
      </w:divBdr>
    </w:div>
    <w:div w:id="225384549">
      <w:bodyDiv w:val="1"/>
      <w:marLeft w:val="0"/>
      <w:marRight w:val="0"/>
      <w:marTop w:val="0"/>
      <w:marBottom w:val="0"/>
      <w:divBdr>
        <w:top w:val="none" w:sz="0" w:space="0" w:color="auto"/>
        <w:left w:val="none" w:sz="0" w:space="0" w:color="auto"/>
        <w:bottom w:val="none" w:sz="0" w:space="0" w:color="auto"/>
        <w:right w:val="none" w:sz="0" w:space="0" w:color="auto"/>
      </w:divBdr>
    </w:div>
    <w:div w:id="225607002">
      <w:bodyDiv w:val="1"/>
      <w:marLeft w:val="0"/>
      <w:marRight w:val="0"/>
      <w:marTop w:val="0"/>
      <w:marBottom w:val="0"/>
      <w:divBdr>
        <w:top w:val="none" w:sz="0" w:space="0" w:color="auto"/>
        <w:left w:val="none" w:sz="0" w:space="0" w:color="auto"/>
        <w:bottom w:val="none" w:sz="0" w:space="0" w:color="auto"/>
        <w:right w:val="none" w:sz="0" w:space="0" w:color="auto"/>
      </w:divBdr>
    </w:div>
    <w:div w:id="225647614">
      <w:bodyDiv w:val="1"/>
      <w:marLeft w:val="0"/>
      <w:marRight w:val="0"/>
      <w:marTop w:val="0"/>
      <w:marBottom w:val="0"/>
      <w:divBdr>
        <w:top w:val="none" w:sz="0" w:space="0" w:color="auto"/>
        <w:left w:val="none" w:sz="0" w:space="0" w:color="auto"/>
        <w:bottom w:val="none" w:sz="0" w:space="0" w:color="auto"/>
        <w:right w:val="none" w:sz="0" w:space="0" w:color="auto"/>
      </w:divBdr>
    </w:div>
    <w:div w:id="225722104">
      <w:bodyDiv w:val="1"/>
      <w:marLeft w:val="0"/>
      <w:marRight w:val="0"/>
      <w:marTop w:val="0"/>
      <w:marBottom w:val="0"/>
      <w:divBdr>
        <w:top w:val="none" w:sz="0" w:space="0" w:color="auto"/>
        <w:left w:val="none" w:sz="0" w:space="0" w:color="auto"/>
        <w:bottom w:val="none" w:sz="0" w:space="0" w:color="auto"/>
        <w:right w:val="none" w:sz="0" w:space="0" w:color="auto"/>
      </w:divBdr>
    </w:div>
    <w:div w:id="226036047">
      <w:bodyDiv w:val="1"/>
      <w:marLeft w:val="0"/>
      <w:marRight w:val="0"/>
      <w:marTop w:val="0"/>
      <w:marBottom w:val="0"/>
      <w:divBdr>
        <w:top w:val="none" w:sz="0" w:space="0" w:color="auto"/>
        <w:left w:val="none" w:sz="0" w:space="0" w:color="auto"/>
        <w:bottom w:val="none" w:sz="0" w:space="0" w:color="auto"/>
        <w:right w:val="none" w:sz="0" w:space="0" w:color="auto"/>
      </w:divBdr>
    </w:div>
    <w:div w:id="226117231">
      <w:bodyDiv w:val="1"/>
      <w:marLeft w:val="0"/>
      <w:marRight w:val="0"/>
      <w:marTop w:val="0"/>
      <w:marBottom w:val="0"/>
      <w:divBdr>
        <w:top w:val="none" w:sz="0" w:space="0" w:color="auto"/>
        <w:left w:val="none" w:sz="0" w:space="0" w:color="auto"/>
        <w:bottom w:val="none" w:sz="0" w:space="0" w:color="auto"/>
        <w:right w:val="none" w:sz="0" w:space="0" w:color="auto"/>
      </w:divBdr>
    </w:div>
    <w:div w:id="226646661">
      <w:bodyDiv w:val="1"/>
      <w:marLeft w:val="0"/>
      <w:marRight w:val="0"/>
      <w:marTop w:val="0"/>
      <w:marBottom w:val="0"/>
      <w:divBdr>
        <w:top w:val="none" w:sz="0" w:space="0" w:color="auto"/>
        <w:left w:val="none" w:sz="0" w:space="0" w:color="auto"/>
        <w:bottom w:val="none" w:sz="0" w:space="0" w:color="auto"/>
        <w:right w:val="none" w:sz="0" w:space="0" w:color="auto"/>
      </w:divBdr>
    </w:div>
    <w:div w:id="226766101">
      <w:bodyDiv w:val="1"/>
      <w:marLeft w:val="0"/>
      <w:marRight w:val="0"/>
      <w:marTop w:val="0"/>
      <w:marBottom w:val="0"/>
      <w:divBdr>
        <w:top w:val="none" w:sz="0" w:space="0" w:color="auto"/>
        <w:left w:val="none" w:sz="0" w:space="0" w:color="auto"/>
        <w:bottom w:val="none" w:sz="0" w:space="0" w:color="auto"/>
        <w:right w:val="none" w:sz="0" w:space="0" w:color="auto"/>
      </w:divBdr>
    </w:div>
    <w:div w:id="226845663">
      <w:bodyDiv w:val="1"/>
      <w:marLeft w:val="0"/>
      <w:marRight w:val="0"/>
      <w:marTop w:val="0"/>
      <w:marBottom w:val="0"/>
      <w:divBdr>
        <w:top w:val="none" w:sz="0" w:space="0" w:color="auto"/>
        <w:left w:val="none" w:sz="0" w:space="0" w:color="auto"/>
        <w:bottom w:val="none" w:sz="0" w:space="0" w:color="auto"/>
        <w:right w:val="none" w:sz="0" w:space="0" w:color="auto"/>
      </w:divBdr>
    </w:div>
    <w:div w:id="227038376">
      <w:bodyDiv w:val="1"/>
      <w:marLeft w:val="0"/>
      <w:marRight w:val="0"/>
      <w:marTop w:val="0"/>
      <w:marBottom w:val="0"/>
      <w:divBdr>
        <w:top w:val="none" w:sz="0" w:space="0" w:color="auto"/>
        <w:left w:val="none" w:sz="0" w:space="0" w:color="auto"/>
        <w:bottom w:val="none" w:sz="0" w:space="0" w:color="auto"/>
        <w:right w:val="none" w:sz="0" w:space="0" w:color="auto"/>
      </w:divBdr>
    </w:div>
    <w:div w:id="227082486">
      <w:bodyDiv w:val="1"/>
      <w:marLeft w:val="0"/>
      <w:marRight w:val="0"/>
      <w:marTop w:val="0"/>
      <w:marBottom w:val="0"/>
      <w:divBdr>
        <w:top w:val="none" w:sz="0" w:space="0" w:color="auto"/>
        <w:left w:val="none" w:sz="0" w:space="0" w:color="auto"/>
        <w:bottom w:val="none" w:sz="0" w:space="0" w:color="auto"/>
        <w:right w:val="none" w:sz="0" w:space="0" w:color="auto"/>
      </w:divBdr>
    </w:div>
    <w:div w:id="227301507">
      <w:bodyDiv w:val="1"/>
      <w:marLeft w:val="0"/>
      <w:marRight w:val="0"/>
      <w:marTop w:val="0"/>
      <w:marBottom w:val="0"/>
      <w:divBdr>
        <w:top w:val="none" w:sz="0" w:space="0" w:color="auto"/>
        <w:left w:val="none" w:sz="0" w:space="0" w:color="auto"/>
        <w:bottom w:val="none" w:sz="0" w:space="0" w:color="auto"/>
        <w:right w:val="none" w:sz="0" w:space="0" w:color="auto"/>
      </w:divBdr>
    </w:div>
    <w:div w:id="227346594">
      <w:bodyDiv w:val="1"/>
      <w:marLeft w:val="0"/>
      <w:marRight w:val="0"/>
      <w:marTop w:val="0"/>
      <w:marBottom w:val="0"/>
      <w:divBdr>
        <w:top w:val="none" w:sz="0" w:space="0" w:color="auto"/>
        <w:left w:val="none" w:sz="0" w:space="0" w:color="auto"/>
        <w:bottom w:val="none" w:sz="0" w:space="0" w:color="auto"/>
        <w:right w:val="none" w:sz="0" w:space="0" w:color="auto"/>
      </w:divBdr>
    </w:div>
    <w:div w:id="227423388">
      <w:bodyDiv w:val="1"/>
      <w:marLeft w:val="0"/>
      <w:marRight w:val="0"/>
      <w:marTop w:val="0"/>
      <w:marBottom w:val="0"/>
      <w:divBdr>
        <w:top w:val="none" w:sz="0" w:space="0" w:color="auto"/>
        <w:left w:val="none" w:sz="0" w:space="0" w:color="auto"/>
        <w:bottom w:val="none" w:sz="0" w:space="0" w:color="auto"/>
        <w:right w:val="none" w:sz="0" w:space="0" w:color="auto"/>
      </w:divBdr>
    </w:div>
    <w:div w:id="227768509">
      <w:bodyDiv w:val="1"/>
      <w:marLeft w:val="0"/>
      <w:marRight w:val="0"/>
      <w:marTop w:val="0"/>
      <w:marBottom w:val="0"/>
      <w:divBdr>
        <w:top w:val="none" w:sz="0" w:space="0" w:color="auto"/>
        <w:left w:val="none" w:sz="0" w:space="0" w:color="auto"/>
        <w:bottom w:val="none" w:sz="0" w:space="0" w:color="auto"/>
        <w:right w:val="none" w:sz="0" w:space="0" w:color="auto"/>
      </w:divBdr>
    </w:div>
    <w:div w:id="228075644">
      <w:bodyDiv w:val="1"/>
      <w:marLeft w:val="0"/>
      <w:marRight w:val="0"/>
      <w:marTop w:val="0"/>
      <w:marBottom w:val="0"/>
      <w:divBdr>
        <w:top w:val="none" w:sz="0" w:space="0" w:color="auto"/>
        <w:left w:val="none" w:sz="0" w:space="0" w:color="auto"/>
        <w:bottom w:val="none" w:sz="0" w:space="0" w:color="auto"/>
        <w:right w:val="none" w:sz="0" w:space="0" w:color="auto"/>
      </w:divBdr>
    </w:div>
    <w:div w:id="228268056">
      <w:bodyDiv w:val="1"/>
      <w:marLeft w:val="0"/>
      <w:marRight w:val="0"/>
      <w:marTop w:val="0"/>
      <w:marBottom w:val="0"/>
      <w:divBdr>
        <w:top w:val="none" w:sz="0" w:space="0" w:color="auto"/>
        <w:left w:val="none" w:sz="0" w:space="0" w:color="auto"/>
        <w:bottom w:val="none" w:sz="0" w:space="0" w:color="auto"/>
        <w:right w:val="none" w:sz="0" w:space="0" w:color="auto"/>
      </w:divBdr>
    </w:div>
    <w:div w:id="228393681">
      <w:bodyDiv w:val="1"/>
      <w:marLeft w:val="0"/>
      <w:marRight w:val="0"/>
      <w:marTop w:val="0"/>
      <w:marBottom w:val="0"/>
      <w:divBdr>
        <w:top w:val="none" w:sz="0" w:space="0" w:color="auto"/>
        <w:left w:val="none" w:sz="0" w:space="0" w:color="auto"/>
        <w:bottom w:val="none" w:sz="0" w:space="0" w:color="auto"/>
        <w:right w:val="none" w:sz="0" w:space="0" w:color="auto"/>
      </w:divBdr>
    </w:div>
    <w:div w:id="228737435">
      <w:bodyDiv w:val="1"/>
      <w:marLeft w:val="0"/>
      <w:marRight w:val="0"/>
      <w:marTop w:val="0"/>
      <w:marBottom w:val="0"/>
      <w:divBdr>
        <w:top w:val="none" w:sz="0" w:space="0" w:color="auto"/>
        <w:left w:val="none" w:sz="0" w:space="0" w:color="auto"/>
        <w:bottom w:val="none" w:sz="0" w:space="0" w:color="auto"/>
        <w:right w:val="none" w:sz="0" w:space="0" w:color="auto"/>
      </w:divBdr>
    </w:div>
    <w:div w:id="229198862">
      <w:bodyDiv w:val="1"/>
      <w:marLeft w:val="0"/>
      <w:marRight w:val="0"/>
      <w:marTop w:val="0"/>
      <w:marBottom w:val="0"/>
      <w:divBdr>
        <w:top w:val="none" w:sz="0" w:space="0" w:color="auto"/>
        <w:left w:val="none" w:sz="0" w:space="0" w:color="auto"/>
        <w:bottom w:val="none" w:sz="0" w:space="0" w:color="auto"/>
        <w:right w:val="none" w:sz="0" w:space="0" w:color="auto"/>
      </w:divBdr>
    </w:div>
    <w:div w:id="229199419">
      <w:bodyDiv w:val="1"/>
      <w:marLeft w:val="0"/>
      <w:marRight w:val="0"/>
      <w:marTop w:val="0"/>
      <w:marBottom w:val="0"/>
      <w:divBdr>
        <w:top w:val="none" w:sz="0" w:space="0" w:color="auto"/>
        <w:left w:val="none" w:sz="0" w:space="0" w:color="auto"/>
        <w:bottom w:val="none" w:sz="0" w:space="0" w:color="auto"/>
        <w:right w:val="none" w:sz="0" w:space="0" w:color="auto"/>
      </w:divBdr>
    </w:div>
    <w:div w:id="229273728">
      <w:bodyDiv w:val="1"/>
      <w:marLeft w:val="0"/>
      <w:marRight w:val="0"/>
      <w:marTop w:val="0"/>
      <w:marBottom w:val="0"/>
      <w:divBdr>
        <w:top w:val="none" w:sz="0" w:space="0" w:color="auto"/>
        <w:left w:val="none" w:sz="0" w:space="0" w:color="auto"/>
        <w:bottom w:val="none" w:sz="0" w:space="0" w:color="auto"/>
        <w:right w:val="none" w:sz="0" w:space="0" w:color="auto"/>
      </w:divBdr>
    </w:div>
    <w:div w:id="229311405">
      <w:bodyDiv w:val="1"/>
      <w:marLeft w:val="0"/>
      <w:marRight w:val="0"/>
      <w:marTop w:val="0"/>
      <w:marBottom w:val="0"/>
      <w:divBdr>
        <w:top w:val="none" w:sz="0" w:space="0" w:color="auto"/>
        <w:left w:val="none" w:sz="0" w:space="0" w:color="auto"/>
        <w:bottom w:val="none" w:sz="0" w:space="0" w:color="auto"/>
        <w:right w:val="none" w:sz="0" w:space="0" w:color="auto"/>
      </w:divBdr>
    </w:div>
    <w:div w:id="229342628">
      <w:bodyDiv w:val="1"/>
      <w:marLeft w:val="0"/>
      <w:marRight w:val="0"/>
      <w:marTop w:val="0"/>
      <w:marBottom w:val="0"/>
      <w:divBdr>
        <w:top w:val="none" w:sz="0" w:space="0" w:color="auto"/>
        <w:left w:val="none" w:sz="0" w:space="0" w:color="auto"/>
        <w:bottom w:val="none" w:sz="0" w:space="0" w:color="auto"/>
        <w:right w:val="none" w:sz="0" w:space="0" w:color="auto"/>
      </w:divBdr>
    </w:div>
    <w:div w:id="229384840">
      <w:bodyDiv w:val="1"/>
      <w:marLeft w:val="0"/>
      <w:marRight w:val="0"/>
      <w:marTop w:val="0"/>
      <w:marBottom w:val="0"/>
      <w:divBdr>
        <w:top w:val="none" w:sz="0" w:space="0" w:color="auto"/>
        <w:left w:val="none" w:sz="0" w:space="0" w:color="auto"/>
        <w:bottom w:val="none" w:sz="0" w:space="0" w:color="auto"/>
        <w:right w:val="none" w:sz="0" w:space="0" w:color="auto"/>
      </w:divBdr>
    </w:div>
    <w:div w:id="229390646">
      <w:bodyDiv w:val="1"/>
      <w:marLeft w:val="0"/>
      <w:marRight w:val="0"/>
      <w:marTop w:val="0"/>
      <w:marBottom w:val="0"/>
      <w:divBdr>
        <w:top w:val="none" w:sz="0" w:space="0" w:color="auto"/>
        <w:left w:val="none" w:sz="0" w:space="0" w:color="auto"/>
        <w:bottom w:val="none" w:sz="0" w:space="0" w:color="auto"/>
        <w:right w:val="none" w:sz="0" w:space="0" w:color="auto"/>
      </w:divBdr>
    </w:div>
    <w:div w:id="229507299">
      <w:bodyDiv w:val="1"/>
      <w:marLeft w:val="0"/>
      <w:marRight w:val="0"/>
      <w:marTop w:val="0"/>
      <w:marBottom w:val="0"/>
      <w:divBdr>
        <w:top w:val="none" w:sz="0" w:space="0" w:color="auto"/>
        <w:left w:val="none" w:sz="0" w:space="0" w:color="auto"/>
        <w:bottom w:val="none" w:sz="0" w:space="0" w:color="auto"/>
        <w:right w:val="none" w:sz="0" w:space="0" w:color="auto"/>
      </w:divBdr>
    </w:div>
    <w:div w:id="230190388">
      <w:bodyDiv w:val="1"/>
      <w:marLeft w:val="0"/>
      <w:marRight w:val="0"/>
      <w:marTop w:val="0"/>
      <w:marBottom w:val="0"/>
      <w:divBdr>
        <w:top w:val="none" w:sz="0" w:space="0" w:color="auto"/>
        <w:left w:val="none" w:sz="0" w:space="0" w:color="auto"/>
        <w:bottom w:val="none" w:sz="0" w:space="0" w:color="auto"/>
        <w:right w:val="none" w:sz="0" w:space="0" w:color="auto"/>
      </w:divBdr>
    </w:div>
    <w:div w:id="230698326">
      <w:bodyDiv w:val="1"/>
      <w:marLeft w:val="0"/>
      <w:marRight w:val="0"/>
      <w:marTop w:val="0"/>
      <w:marBottom w:val="0"/>
      <w:divBdr>
        <w:top w:val="none" w:sz="0" w:space="0" w:color="auto"/>
        <w:left w:val="none" w:sz="0" w:space="0" w:color="auto"/>
        <w:bottom w:val="none" w:sz="0" w:space="0" w:color="auto"/>
        <w:right w:val="none" w:sz="0" w:space="0" w:color="auto"/>
      </w:divBdr>
    </w:div>
    <w:div w:id="231696399">
      <w:bodyDiv w:val="1"/>
      <w:marLeft w:val="0"/>
      <w:marRight w:val="0"/>
      <w:marTop w:val="0"/>
      <w:marBottom w:val="0"/>
      <w:divBdr>
        <w:top w:val="none" w:sz="0" w:space="0" w:color="auto"/>
        <w:left w:val="none" w:sz="0" w:space="0" w:color="auto"/>
        <w:bottom w:val="none" w:sz="0" w:space="0" w:color="auto"/>
        <w:right w:val="none" w:sz="0" w:space="0" w:color="auto"/>
      </w:divBdr>
    </w:div>
    <w:div w:id="231889185">
      <w:bodyDiv w:val="1"/>
      <w:marLeft w:val="0"/>
      <w:marRight w:val="0"/>
      <w:marTop w:val="0"/>
      <w:marBottom w:val="0"/>
      <w:divBdr>
        <w:top w:val="none" w:sz="0" w:space="0" w:color="auto"/>
        <w:left w:val="none" w:sz="0" w:space="0" w:color="auto"/>
        <w:bottom w:val="none" w:sz="0" w:space="0" w:color="auto"/>
        <w:right w:val="none" w:sz="0" w:space="0" w:color="auto"/>
      </w:divBdr>
    </w:div>
    <w:div w:id="232085919">
      <w:bodyDiv w:val="1"/>
      <w:marLeft w:val="0"/>
      <w:marRight w:val="0"/>
      <w:marTop w:val="0"/>
      <w:marBottom w:val="0"/>
      <w:divBdr>
        <w:top w:val="none" w:sz="0" w:space="0" w:color="auto"/>
        <w:left w:val="none" w:sz="0" w:space="0" w:color="auto"/>
        <w:bottom w:val="none" w:sz="0" w:space="0" w:color="auto"/>
        <w:right w:val="none" w:sz="0" w:space="0" w:color="auto"/>
      </w:divBdr>
    </w:div>
    <w:div w:id="232393060">
      <w:bodyDiv w:val="1"/>
      <w:marLeft w:val="0"/>
      <w:marRight w:val="0"/>
      <w:marTop w:val="0"/>
      <w:marBottom w:val="0"/>
      <w:divBdr>
        <w:top w:val="none" w:sz="0" w:space="0" w:color="auto"/>
        <w:left w:val="none" w:sz="0" w:space="0" w:color="auto"/>
        <w:bottom w:val="none" w:sz="0" w:space="0" w:color="auto"/>
        <w:right w:val="none" w:sz="0" w:space="0" w:color="auto"/>
      </w:divBdr>
    </w:div>
    <w:div w:id="232394401">
      <w:bodyDiv w:val="1"/>
      <w:marLeft w:val="0"/>
      <w:marRight w:val="0"/>
      <w:marTop w:val="0"/>
      <w:marBottom w:val="0"/>
      <w:divBdr>
        <w:top w:val="none" w:sz="0" w:space="0" w:color="auto"/>
        <w:left w:val="none" w:sz="0" w:space="0" w:color="auto"/>
        <w:bottom w:val="none" w:sz="0" w:space="0" w:color="auto"/>
        <w:right w:val="none" w:sz="0" w:space="0" w:color="auto"/>
      </w:divBdr>
    </w:div>
    <w:div w:id="232669348">
      <w:bodyDiv w:val="1"/>
      <w:marLeft w:val="0"/>
      <w:marRight w:val="0"/>
      <w:marTop w:val="0"/>
      <w:marBottom w:val="0"/>
      <w:divBdr>
        <w:top w:val="none" w:sz="0" w:space="0" w:color="auto"/>
        <w:left w:val="none" w:sz="0" w:space="0" w:color="auto"/>
        <w:bottom w:val="none" w:sz="0" w:space="0" w:color="auto"/>
        <w:right w:val="none" w:sz="0" w:space="0" w:color="auto"/>
      </w:divBdr>
    </w:div>
    <w:div w:id="232738676">
      <w:bodyDiv w:val="1"/>
      <w:marLeft w:val="0"/>
      <w:marRight w:val="0"/>
      <w:marTop w:val="0"/>
      <w:marBottom w:val="0"/>
      <w:divBdr>
        <w:top w:val="none" w:sz="0" w:space="0" w:color="auto"/>
        <w:left w:val="none" w:sz="0" w:space="0" w:color="auto"/>
        <w:bottom w:val="none" w:sz="0" w:space="0" w:color="auto"/>
        <w:right w:val="none" w:sz="0" w:space="0" w:color="auto"/>
      </w:divBdr>
    </w:div>
    <w:div w:id="232740089">
      <w:bodyDiv w:val="1"/>
      <w:marLeft w:val="0"/>
      <w:marRight w:val="0"/>
      <w:marTop w:val="0"/>
      <w:marBottom w:val="0"/>
      <w:divBdr>
        <w:top w:val="none" w:sz="0" w:space="0" w:color="auto"/>
        <w:left w:val="none" w:sz="0" w:space="0" w:color="auto"/>
        <w:bottom w:val="none" w:sz="0" w:space="0" w:color="auto"/>
        <w:right w:val="none" w:sz="0" w:space="0" w:color="auto"/>
      </w:divBdr>
    </w:div>
    <w:div w:id="232785287">
      <w:bodyDiv w:val="1"/>
      <w:marLeft w:val="0"/>
      <w:marRight w:val="0"/>
      <w:marTop w:val="0"/>
      <w:marBottom w:val="0"/>
      <w:divBdr>
        <w:top w:val="none" w:sz="0" w:space="0" w:color="auto"/>
        <w:left w:val="none" w:sz="0" w:space="0" w:color="auto"/>
        <w:bottom w:val="none" w:sz="0" w:space="0" w:color="auto"/>
        <w:right w:val="none" w:sz="0" w:space="0" w:color="auto"/>
      </w:divBdr>
    </w:div>
    <w:div w:id="232938224">
      <w:bodyDiv w:val="1"/>
      <w:marLeft w:val="0"/>
      <w:marRight w:val="0"/>
      <w:marTop w:val="0"/>
      <w:marBottom w:val="0"/>
      <w:divBdr>
        <w:top w:val="none" w:sz="0" w:space="0" w:color="auto"/>
        <w:left w:val="none" w:sz="0" w:space="0" w:color="auto"/>
        <w:bottom w:val="none" w:sz="0" w:space="0" w:color="auto"/>
        <w:right w:val="none" w:sz="0" w:space="0" w:color="auto"/>
      </w:divBdr>
    </w:div>
    <w:div w:id="233205165">
      <w:bodyDiv w:val="1"/>
      <w:marLeft w:val="0"/>
      <w:marRight w:val="0"/>
      <w:marTop w:val="0"/>
      <w:marBottom w:val="0"/>
      <w:divBdr>
        <w:top w:val="none" w:sz="0" w:space="0" w:color="auto"/>
        <w:left w:val="none" w:sz="0" w:space="0" w:color="auto"/>
        <w:bottom w:val="none" w:sz="0" w:space="0" w:color="auto"/>
        <w:right w:val="none" w:sz="0" w:space="0" w:color="auto"/>
      </w:divBdr>
    </w:div>
    <w:div w:id="233393673">
      <w:bodyDiv w:val="1"/>
      <w:marLeft w:val="0"/>
      <w:marRight w:val="0"/>
      <w:marTop w:val="0"/>
      <w:marBottom w:val="0"/>
      <w:divBdr>
        <w:top w:val="none" w:sz="0" w:space="0" w:color="auto"/>
        <w:left w:val="none" w:sz="0" w:space="0" w:color="auto"/>
        <w:bottom w:val="none" w:sz="0" w:space="0" w:color="auto"/>
        <w:right w:val="none" w:sz="0" w:space="0" w:color="auto"/>
      </w:divBdr>
    </w:div>
    <w:div w:id="233394152">
      <w:bodyDiv w:val="1"/>
      <w:marLeft w:val="0"/>
      <w:marRight w:val="0"/>
      <w:marTop w:val="0"/>
      <w:marBottom w:val="0"/>
      <w:divBdr>
        <w:top w:val="none" w:sz="0" w:space="0" w:color="auto"/>
        <w:left w:val="none" w:sz="0" w:space="0" w:color="auto"/>
        <w:bottom w:val="none" w:sz="0" w:space="0" w:color="auto"/>
        <w:right w:val="none" w:sz="0" w:space="0" w:color="auto"/>
      </w:divBdr>
    </w:div>
    <w:div w:id="233780346">
      <w:bodyDiv w:val="1"/>
      <w:marLeft w:val="0"/>
      <w:marRight w:val="0"/>
      <w:marTop w:val="0"/>
      <w:marBottom w:val="0"/>
      <w:divBdr>
        <w:top w:val="none" w:sz="0" w:space="0" w:color="auto"/>
        <w:left w:val="none" w:sz="0" w:space="0" w:color="auto"/>
        <w:bottom w:val="none" w:sz="0" w:space="0" w:color="auto"/>
        <w:right w:val="none" w:sz="0" w:space="0" w:color="auto"/>
      </w:divBdr>
    </w:div>
    <w:div w:id="233974734">
      <w:bodyDiv w:val="1"/>
      <w:marLeft w:val="0"/>
      <w:marRight w:val="0"/>
      <w:marTop w:val="0"/>
      <w:marBottom w:val="0"/>
      <w:divBdr>
        <w:top w:val="none" w:sz="0" w:space="0" w:color="auto"/>
        <w:left w:val="none" w:sz="0" w:space="0" w:color="auto"/>
        <w:bottom w:val="none" w:sz="0" w:space="0" w:color="auto"/>
        <w:right w:val="none" w:sz="0" w:space="0" w:color="auto"/>
      </w:divBdr>
    </w:div>
    <w:div w:id="234166095">
      <w:bodyDiv w:val="1"/>
      <w:marLeft w:val="0"/>
      <w:marRight w:val="0"/>
      <w:marTop w:val="0"/>
      <w:marBottom w:val="0"/>
      <w:divBdr>
        <w:top w:val="none" w:sz="0" w:space="0" w:color="auto"/>
        <w:left w:val="none" w:sz="0" w:space="0" w:color="auto"/>
        <w:bottom w:val="none" w:sz="0" w:space="0" w:color="auto"/>
        <w:right w:val="none" w:sz="0" w:space="0" w:color="auto"/>
      </w:divBdr>
    </w:div>
    <w:div w:id="234168796">
      <w:bodyDiv w:val="1"/>
      <w:marLeft w:val="0"/>
      <w:marRight w:val="0"/>
      <w:marTop w:val="0"/>
      <w:marBottom w:val="0"/>
      <w:divBdr>
        <w:top w:val="none" w:sz="0" w:space="0" w:color="auto"/>
        <w:left w:val="none" w:sz="0" w:space="0" w:color="auto"/>
        <w:bottom w:val="none" w:sz="0" w:space="0" w:color="auto"/>
        <w:right w:val="none" w:sz="0" w:space="0" w:color="auto"/>
      </w:divBdr>
    </w:div>
    <w:div w:id="234364829">
      <w:bodyDiv w:val="1"/>
      <w:marLeft w:val="0"/>
      <w:marRight w:val="0"/>
      <w:marTop w:val="0"/>
      <w:marBottom w:val="0"/>
      <w:divBdr>
        <w:top w:val="none" w:sz="0" w:space="0" w:color="auto"/>
        <w:left w:val="none" w:sz="0" w:space="0" w:color="auto"/>
        <w:bottom w:val="none" w:sz="0" w:space="0" w:color="auto"/>
        <w:right w:val="none" w:sz="0" w:space="0" w:color="auto"/>
      </w:divBdr>
    </w:div>
    <w:div w:id="234631103">
      <w:bodyDiv w:val="1"/>
      <w:marLeft w:val="0"/>
      <w:marRight w:val="0"/>
      <w:marTop w:val="0"/>
      <w:marBottom w:val="0"/>
      <w:divBdr>
        <w:top w:val="none" w:sz="0" w:space="0" w:color="auto"/>
        <w:left w:val="none" w:sz="0" w:space="0" w:color="auto"/>
        <w:bottom w:val="none" w:sz="0" w:space="0" w:color="auto"/>
        <w:right w:val="none" w:sz="0" w:space="0" w:color="auto"/>
      </w:divBdr>
    </w:div>
    <w:div w:id="235168371">
      <w:bodyDiv w:val="1"/>
      <w:marLeft w:val="0"/>
      <w:marRight w:val="0"/>
      <w:marTop w:val="0"/>
      <w:marBottom w:val="0"/>
      <w:divBdr>
        <w:top w:val="none" w:sz="0" w:space="0" w:color="auto"/>
        <w:left w:val="none" w:sz="0" w:space="0" w:color="auto"/>
        <w:bottom w:val="none" w:sz="0" w:space="0" w:color="auto"/>
        <w:right w:val="none" w:sz="0" w:space="0" w:color="auto"/>
      </w:divBdr>
    </w:div>
    <w:div w:id="235287590">
      <w:bodyDiv w:val="1"/>
      <w:marLeft w:val="0"/>
      <w:marRight w:val="0"/>
      <w:marTop w:val="0"/>
      <w:marBottom w:val="0"/>
      <w:divBdr>
        <w:top w:val="none" w:sz="0" w:space="0" w:color="auto"/>
        <w:left w:val="none" w:sz="0" w:space="0" w:color="auto"/>
        <w:bottom w:val="none" w:sz="0" w:space="0" w:color="auto"/>
        <w:right w:val="none" w:sz="0" w:space="0" w:color="auto"/>
      </w:divBdr>
    </w:div>
    <w:div w:id="235288606">
      <w:bodyDiv w:val="1"/>
      <w:marLeft w:val="0"/>
      <w:marRight w:val="0"/>
      <w:marTop w:val="0"/>
      <w:marBottom w:val="0"/>
      <w:divBdr>
        <w:top w:val="none" w:sz="0" w:space="0" w:color="auto"/>
        <w:left w:val="none" w:sz="0" w:space="0" w:color="auto"/>
        <w:bottom w:val="none" w:sz="0" w:space="0" w:color="auto"/>
        <w:right w:val="none" w:sz="0" w:space="0" w:color="auto"/>
      </w:divBdr>
    </w:div>
    <w:div w:id="235479679">
      <w:bodyDiv w:val="1"/>
      <w:marLeft w:val="0"/>
      <w:marRight w:val="0"/>
      <w:marTop w:val="0"/>
      <w:marBottom w:val="0"/>
      <w:divBdr>
        <w:top w:val="none" w:sz="0" w:space="0" w:color="auto"/>
        <w:left w:val="none" w:sz="0" w:space="0" w:color="auto"/>
        <w:bottom w:val="none" w:sz="0" w:space="0" w:color="auto"/>
        <w:right w:val="none" w:sz="0" w:space="0" w:color="auto"/>
      </w:divBdr>
    </w:div>
    <w:div w:id="235749725">
      <w:bodyDiv w:val="1"/>
      <w:marLeft w:val="0"/>
      <w:marRight w:val="0"/>
      <w:marTop w:val="0"/>
      <w:marBottom w:val="0"/>
      <w:divBdr>
        <w:top w:val="none" w:sz="0" w:space="0" w:color="auto"/>
        <w:left w:val="none" w:sz="0" w:space="0" w:color="auto"/>
        <w:bottom w:val="none" w:sz="0" w:space="0" w:color="auto"/>
        <w:right w:val="none" w:sz="0" w:space="0" w:color="auto"/>
      </w:divBdr>
    </w:div>
    <w:div w:id="235821056">
      <w:bodyDiv w:val="1"/>
      <w:marLeft w:val="0"/>
      <w:marRight w:val="0"/>
      <w:marTop w:val="0"/>
      <w:marBottom w:val="0"/>
      <w:divBdr>
        <w:top w:val="none" w:sz="0" w:space="0" w:color="auto"/>
        <w:left w:val="none" w:sz="0" w:space="0" w:color="auto"/>
        <w:bottom w:val="none" w:sz="0" w:space="0" w:color="auto"/>
        <w:right w:val="none" w:sz="0" w:space="0" w:color="auto"/>
      </w:divBdr>
    </w:div>
    <w:div w:id="236131761">
      <w:bodyDiv w:val="1"/>
      <w:marLeft w:val="0"/>
      <w:marRight w:val="0"/>
      <w:marTop w:val="0"/>
      <w:marBottom w:val="0"/>
      <w:divBdr>
        <w:top w:val="none" w:sz="0" w:space="0" w:color="auto"/>
        <w:left w:val="none" w:sz="0" w:space="0" w:color="auto"/>
        <w:bottom w:val="none" w:sz="0" w:space="0" w:color="auto"/>
        <w:right w:val="none" w:sz="0" w:space="0" w:color="auto"/>
      </w:divBdr>
    </w:div>
    <w:div w:id="236285533">
      <w:bodyDiv w:val="1"/>
      <w:marLeft w:val="0"/>
      <w:marRight w:val="0"/>
      <w:marTop w:val="0"/>
      <w:marBottom w:val="0"/>
      <w:divBdr>
        <w:top w:val="none" w:sz="0" w:space="0" w:color="auto"/>
        <w:left w:val="none" w:sz="0" w:space="0" w:color="auto"/>
        <w:bottom w:val="none" w:sz="0" w:space="0" w:color="auto"/>
        <w:right w:val="none" w:sz="0" w:space="0" w:color="auto"/>
      </w:divBdr>
    </w:div>
    <w:div w:id="236287432">
      <w:bodyDiv w:val="1"/>
      <w:marLeft w:val="0"/>
      <w:marRight w:val="0"/>
      <w:marTop w:val="0"/>
      <w:marBottom w:val="0"/>
      <w:divBdr>
        <w:top w:val="none" w:sz="0" w:space="0" w:color="auto"/>
        <w:left w:val="none" w:sz="0" w:space="0" w:color="auto"/>
        <w:bottom w:val="none" w:sz="0" w:space="0" w:color="auto"/>
        <w:right w:val="none" w:sz="0" w:space="0" w:color="auto"/>
      </w:divBdr>
    </w:div>
    <w:div w:id="236332780">
      <w:bodyDiv w:val="1"/>
      <w:marLeft w:val="0"/>
      <w:marRight w:val="0"/>
      <w:marTop w:val="0"/>
      <w:marBottom w:val="0"/>
      <w:divBdr>
        <w:top w:val="none" w:sz="0" w:space="0" w:color="auto"/>
        <w:left w:val="none" w:sz="0" w:space="0" w:color="auto"/>
        <w:bottom w:val="none" w:sz="0" w:space="0" w:color="auto"/>
        <w:right w:val="none" w:sz="0" w:space="0" w:color="auto"/>
      </w:divBdr>
    </w:div>
    <w:div w:id="236669518">
      <w:bodyDiv w:val="1"/>
      <w:marLeft w:val="0"/>
      <w:marRight w:val="0"/>
      <w:marTop w:val="0"/>
      <w:marBottom w:val="0"/>
      <w:divBdr>
        <w:top w:val="none" w:sz="0" w:space="0" w:color="auto"/>
        <w:left w:val="none" w:sz="0" w:space="0" w:color="auto"/>
        <w:bottom w:val="none" w:sz="0" w:space="0" w:color="auto"/>
        <w:right w:val="none" w:sz="0" w:space="0" w:color="auto"/>
      </w:divBdr>
    </w:div>
    <w:div w:id="236860938">
      <w:bodyDiv w:val="1"/>
      <w:marLeft w:val="0"/>
      <w:marRight w:val="0"/>
      <w:marTop w:val="0"/>
      <w:marBottom w:val="0"/>
      <w:divBdr>
        <w:top w:val="none" w:sz="0" w:space="0" w:color="auto"/>
        <w:left w:val="none" w:sz="0" w:space="0" w:color="auto"/>
        <w:bottom w:val="none" w:sz="0" w:space="0" w:color="auto"/>
        <w:right w:val="none" w:sz="0" w:space="0" w:color="auto"/>
      </w:divBdr>
    </w:div>
    <w:div w:id="237062502">
      <w:bodyDiv w:val="1"/>
      <w:marLeft w:val="0"/>
      <w:marRight w:val="0"/>
      <w:marTop w:val="0"/>
      <w:marBottom w:val="0"/>
      <w:divBdr>
        <w:top w:val="none" w:sz="0" w:space="0" w:color="auto"/>
        <w:left w:val="none" w:sz="0" w:space="0" w:color="auto"/>
        <w:bottom w:val="none" w:sz="0" w:space="0" w:color="auto"/>
        <w:right w:val="none" w:sz="0" w:space="0" w:color="auto"/>
      </w:divBdr>
    </w:div>
    <w:div w:id="237129347">
      <w:bodyDiv w:val="1"/>
      <w:marLeft w:val="0"/>
      <w:marRight w:val="0"/>
      <w:marTop w:val="0"/>
      <w:marBottom w:val="0"/>
      <w:divBdr>
        <w:top w:val="none" w:sz="0" w:space="0" w:color="auto"/>
        <w:left w:val="none" w:sz="0" w:space="0" w:color="auto"/>
        <w:bottom w:val="none" w:sz="0" w:space="0" w:color="auto"/>
        <w:right w:val="none" w:sz="0" w:space="0" w:color="auto"/>
      </w:divBdr>
    </w:div>
    <w:div w:id="237177866">
      <w:bodyDiv w:val="1"/>
      <w:marLeft w:val="0"/>
      <w:marRight w:val="0"/>
      <w:marTop w:val="0"/>
      <w:marBottom w:val="0"/>
      <w:divBdr>
        <w:top w:val="none" w:sz="0" w:space="0" w:color="auto"/>
        <w:left w:val="none" w:sz="0" w:space="0" w:color="auto"/>
        <w:bottom w:val="none" w:sz="0" w:space="0" w:color="auto"/>
        <w:right w:val="none" w:sz="0" w:space="0" w:color="auto"/>
      </w:divBdr>
    </w:div>
    <w:div w:id="237331981">
      <w:bodyDiv w:val="1"/>
      <w:marLeft w:val="0"/>
      <w:marRight w:val="0"/>
      <w:marTop w:val="0"/>
      <w:marBottom w:val="0"/>
      <w:divBdr>
        <w:top w:val="none" w:sz="0" w:space="0" w:color="auto"/>
        <w:left w:val="none" w:sz="0" w:space="0" w:color="auto"/>
        <w:bottom w:val="none" w:sz="0" w:space="0" w:color="auto"/>
        <w:right w:val="none" w:sz="0" w:space="0" w:color="auto"/>
      </w:divBdr>
    </w:div>
    <w:div w:id="237399522">
      <w:bodyDiv w:val="1"/>
      <w:marLeft w:val="0"/>
      <w:marRight w:val="0"/>
      <w:marTop w:val="0"/>
      <w:marBottom w:val="0"/>
      <w:divBdr>
        <w:top w:val="none" w:sz="0" w:space="0" w:color="auto"/>
        <w:left w:val="none" w:sz="0" w:space="0" w:color="auto"/>
        <w:bottom w:val="none" w:sz="0" w:space="0" w:color="auto"/>
        <w:right w:val="none" w:sz="0" w:space="0" w:color="auto"/>
      </w:divBdr>
    </w:div>
    <w:div w:id="237709475">
      <w:bodyDiv w:val="1"/>
      <w:marLeft w:val="0"/>
      <w:marRight w:val="0"/>
      <w:marTop w:val="0"/>
      <w:marBottom w:val="0"/>
      <w:divBdr>
        <w:top w:val="none" w:sz="0" w:space="0" w:color="auto"/>
        <w:left w:val="none" w:sz="0" w:space="0" w:color="auto"/>
        <w:bottom w:val="none" w:sz="0" w:space="0" w:color="auto"/>
        <w:right w:val="none" w:sz="0" w:space="0" w:color="auto"/>
      </w:divBdr>
    </w:div>
    <w:div w:id="237835147">
      <w:bodyDiv w:val="1"/>
      <w:marLeft w:val="0"/>
      <w:marRight w:val="0"/>
      <w:marTop w:val="0"/>
      <w:marBottom w:val="0"/>
      <w:divBdr>
        <w:top w:val="none" w:sz="0" w:space="0" w:color="auto"/>
        <w:left w:val="none" w:sz="0" w:space="0" w:color="auto"/>
        <w:bottom w:val="none" w:sz="0" w:space="0" w:color="auto"/>
        <w:right w:val="none" w:sz="0" w:space="0" w:color="auto"/>
      </w:divBdr>
    </w:div>
    <w:div w:id="237979747">
      <w:bodyDiv w:val="1"/>
      <w:marLeft w:val="0"/>
      <w:marRight w:val="0"/>
      <w:marTop w:val="0"/>
      <w:marBottom w:val="0"/>
      <w:divBdr>
        <w:top w:val="none" w:sz="0" w:space="0" w:color="auto"/>
        <w:left w:val="none" w:sz="0" w:space="0" w:color="auto"/>
        <w:bottom w:val="none" w:sz="0" w:space="0" w:color="auto"/>
        <w:right w:val="none" w:sz="0" w:space="0" w:color="auto"/>
      </w:divBdr>
    </w:div>
    <w:div w:id="237985945">
      <w:bodyDiv w:val="1"/>
      <w:marLeft w:val="0"/>
      <w:marRight w:val="0"/>
      <w:marTop w:val="0"/>
      <w:marBottom w:val="0"/>
      <w:divBdr>
        <w:top w:val="none" w:sz="0" w:space="0" w:color="auto"/>
        <w:left w:val="none" w:sz="0" w:space="0" w:color="auto"/>
        <w:bottom w:val="none" w:sz="0" w:space="0" w:color="auto"/>
        <w:right w:val="none" w:sz="0" w:space="0" w:color="auto"/>
      </w:divBdr>
    </w:div>
    <w:div w:id="238026972">
      <w:bodyDiv w:val="1"/>
      <w:marLeft w:val="0"/>
      <w:marRight w:val="0"/>
      <w:marTop w:val="0"/>
      <w:marBottom w:val="0"/>
      <w:divBdr>
        <w:top w:val="none" w:sz="0" w:space="0" w:color="auto"/>
        <w:left w:val="none" w:sz="0" w:space="0" w:color="auto"/>
        <w:bottom w:val="none" w:sz="0" w:space="0" w:color="auto"/>
        <w:right w:val="none" w:sz="0" w:space="0" w:color="auto"/>
      </w:divBdr>
    </w:div>
    <w:div w:id="238250791">
      <w:bodyDiv w:val="1"/>
      <w:marLeft w:val="0"/>
      <w:marRight w:val="0"/>
      <w:marTop w:val="0"/>
      <w:marBottom w:val="0"/>
      <w:divBdr>
        <w:top w:val="none" w:sz="0" w:space="0" w:color="auto"/>
        <w:left w:val="none" w:sz="0" w:space="0" w:color="auto"/>
        <w:bottom w:val="none" w:sz="0" w:space="0" w:color="auto"/>
        <w:right w:val="none" w:sz="0" w:space="0" w:color="auto"/>
      </w:divBdr>
    </w:div>
    <w:div w:id="238292530">
      <w:bodyDiv w:val="1"/>
      <w:marLeft w:val="0"/>
      <w:marRight w:val="0"/>
      <w:marTop w:val="0"/>
      <w:marBottom w:val="0"/>
      <w:divBdr>
        <w:top w:val="none" w:sz="0" w:space="0" w:color="auto"/>
        <w:left w:val="none" w:sz="0" w:space="0" w:color="auto"/>
        <w:bottom w:val="none" w:sz="0" w:space="0" w:color="auto"/>
        <w:right w:val="none" w:sz="0" w:space="0" w:color="auto"/>
      </w:divBdr>
    </w:div>
    <w:div w:id="238829871">
      <w:bodyDiv w:val="1"/>
      <w:marLeft w:val="0"/>
      <w:marRight w:val="0"/>
      <w:marTop w:val="0"/>
      <w:marBottom w:val="0"/>
      <w:divBdr>
        <w:top w:val="none" w:sz="0" w:space="0" w:color="auto"/>
        <w:left w:val="none" w:sz="0" w:space="0" w:color="auto"/>
        <w:bottom w:val="none" w:sz="0" w:space="0" w:color="auto"/>
        <w:right w:val="none" w:sz="0" w:space="0" w:color="auto"/>
      </w:divBdr>
    </w:div>
    <w:div w:id="238947649">
      <w:bodyDiv w:val="1"/>
      <w:marLeft w:val="0"/>
      <w:marRight w:val="0"/>
      <w:marTop w:val="0"/>
      <w:marBottom w:val="0"/>
      <w:divBdr>
        <w:top w:val="none" w:sz="0" w:space="0" w:color="auto"/>
        <w:left w:val="none" w:sz="0" w:space="0" w:color="auto"/>
        <w:bottom w:val="none" w:sz="0" w:space="0" w:color="auto"/>
        <w:right w:val="none" w:sz="0" w:space="0" w:color="auto"/>
      </w:divBdr>
    </w:div>
    <w:div w:id="239337803">
      <w:bodyDiv w:val="1"/>
      <w:marLeft w:val="0"/>
      <w:marRight w:val="0"/>
      <w:marTop w:val="0"/>
      <w:marBottom w:val="0"/>
      <w:divBdr>
        <w:top w:val="none" w:sz="0" w:space="0" w:color="auto"/>
        <w:left w:val="none" w:sz="0" w:space="0" w:color="auto"/>
        <w:bottom w:val="none" w:sz="0" w:space="0" w:color="auto"/>
        <w:right w:val="none" w:sz="0" w:space="0" w:color="auto"/>
      </w:divBdr>
    </w:div>
    <w:div w:id="239561315">
      <w:bodyDiv w:val="1"/>
      <w:marLeft w:val="0"/>
      <w:marRight w:val="0"/>
      <w:marTop w:val="0"/>
      <w:marBottom w:val="0"/>
      <w:divBdr>
        <w:top w:val="none" w:sz="0" w:space="0" w:color="auto"/>
        <w:left w:val="none" w:sz="0" w:space="0" w:color="auto"/>
        <w:bottom w:val="none" w:sz="0" w:space="0" w:color="auto"/>
        <w:right w:val="none" w:sz="0" w:space="0" w:color="auto"/>
      </w:divBdr>
    </w:div>
    <w:div w:id="239754557">
      <w:bodyDiv w:val="1"/>
      <w:marLeft w:val="0"/>
      <w:marRight w:val="0"/>
      <w:marTop w:val="0"/>
      <w:marBottom w:val="0"/>
      <w:divBdr>
        <w:top w:val="none" w:sz="0" w:space="0" w:color="auto"/>
        <w:left w:val="none" w:sz="0" w:space="0" w:color="auto"/>
        <w:bottom w:val="none" w:sz="0" w:space="0" w:color="auto"/>
        <w:right w:val="none" w:sz="0" w:space="0" w:color="auto"/>
      </w:divBdr>
    </w:div>
    <w:div w:id="240020665">
      <w:bodyDiv w:val="1"/>
      <w:marLeft w:val="0"/>
      <w:marRight w:val="0"/>
      <w:marTop w:val="0"/>
      <w:marBottom w:val="0"/>
      <w:divBdr>
        <w:top w:val="none" w:sz="0" w:space="0" w:color="auto"/>
        <w:left w:val="none" w:sz="0" w:space="0" w:color="auto"/>
        <w:bottom w:val="none" w:sz="0" w:space="0" w:color="auto"/>
        <w:right w:val="none" w:sz="0" w:space="0" w:color="auto"/>
      </w:divBdr>
    </w:div>
    <w:div w:id="240143528">
      <w:bodyDiv w:val="1"/>
      <w:marLeft w:val="0"/>
      <w:marRight w:val="0"/>
      <w:marTop w:val="0"/>
      <w:marBottom w:val="0"/>
      <w:divBdr>
        <w:top w:val="none" w:sz="0" w:space="0" w:color="auto"/>
        <w:left w:val="none" w:sz="0" w:space="0" w:color="auto"/>
        <w:bottom w:val="none" w:sz="0" w:space="0" w:color="auto"/>
        <w:right w:val="none" w:sz="0" w:space="0" w:color="auto"/>
      </w:divBdr>
    </w:div>
    <w:div w:id="240528919">
      <w:bodyDiv w:val="1"/>
      <w:marLeft w:val="0"/>
      <w:marRight w:val="0"/>
      <w:marTop w:val="0"/>
      <w:marBottom w:val="0"/>
      <w:divBdr>
        <w:top w:val="none" w:sz="0" w:space="0" w:color="auto"/>
        <w:left w:val="none" w:sz="0" w:space="0" w:color="auto"/>
        <w:bottom w:val="none" w:sz="0" w:space="0" w:color="auto"/>
        <w:right w:val="none" w:sz="0" w:space="0" w:color="auto"/>
      </w:divBdr>
    </w:div>
    <w:div w:id="240674252">
      <w:bodyDiv w:val="1"/>
      <w:marLeft w:val="0"/>
      <w:marRight w:val="0"/>
      <w:marTop w:val="0"/>
      <w:marBottom w:val="0"/>
      <w:divBdr>
        <w:top w:val="none" w:sz="0" w:space="0" w:color="auto"/>
        <w:left w:val="none" w:sz="0" w:space="0" w:color="auto"/>
        <w:bottom w:val="none" w:sz="0" w:space="0" w:color="auto"/>
        <w:right w:val="none" w:sz="0" w:space="0" w:color="auto"/>
      </w:divBdr>
    </w:div>
    <w:div w:id="240674520">
      <w:bodyDiv w:val="1"/>
      <w:marLeft w:val="0"/>
      <w:marRight w:val="0"/>
      <w:marTop w:val="0"/>
      <w:marBottom w:val="0"/>
      <w:divBdr>
        <w:top w:val="none" w:sz="0" w:space="0" w:color="auto"/>
        <w:left w:val="none" w:sz="0" w:space="0" w:color="auto"/>
        <w:bottom w:val="none" w:sz="0" w:space="0" w:color="auto"/>
        <w:right w:val="none" w:sz="0" w:space="0" w:color="auto"/>
      </w:divBdr>
    </w:div>
    <w:div w:id="240992704">
      <w:bodyDiv w:val="1"/>
      <w:marLeft w:val="0"/>
      <w:marRight w:val="0"/>
      <w:marTop w:val="0"/>
      <w:marBottom w:val="0"/>
      <w:divBdr>
        <w:top w:val="none" w:sz="0" w:space="0" w:color="auto"/>
        <w:left w:val="none" w:sz="0" w:space="0" w:color="auto"/>
        <w:bottom w:val="none" w:sz="0" w:space="0" w:color="auto"/>
        <w:right w:val="none" w:sz="0" w:space="0" w:color="auto"/>
      </w:divBdr>
    </w:div>
    <w:div w:id="241372177">
      <w:bodyDiv w:val="1"/>
      <w:marLeft w:val="0"/>
      <w:marRight w:val="0"/>
      <w:marTop w:val="0"/>
      <w:marBottom w:val="0"/>
      <w:divBdr>
        <w:top w:val="none" w:sz="0" w:space="0" w:color="auto"/>
        <w:left w:val="none" w:sz="0" w:space="0" w:color="auto"/>
        <w:bottom w:val="none" w:sz="0" w:space="0" w:color="auto"/>
        <w:right w:val="none" w:sz="0" w:space="0" w:color="auto"/>
      </w:divBdr>
    </w:div>
    <w:div w:id="241527728">
      <w:bodyDiv w:val="1"/>
      <w:marLeft w:val="0"/>
      <w:marRight w:val="0"/>
      <w:marTop w:val="0"/>
      <w:marBottom w:val="0"/>
      <w:divBdr>
        <w:top w:val="none" w:sz="0" w:space="0" w:color="auto"/>
        <w:left w:val="none" w:sz="0" w:space="0" w:color="auto"/>
        <w:bottom w:val="none" w:sz="0" w:space="0" w:color="auto"/>
        <w:right w:val="none" w:sz="0" w:space="0" w:color="auto"/>
      </w:divBdr>
    </w:div>
    <w:div w:id="241527873">
      <w:bodyDiv w:val="1"/>
      <w:marLeft w:val="0"/>
      <w:marRight w:val="0"/>
      <w:marTop w:val="0"/>
      <w:marBottom w:val="0"/>
      <w:divBdr>
        <w:top w:val="none" w:sz="0" w:space="0" w:color="auto"/>
        <w:left w:val="none" w:sz="0" w:space="0" w:color="auto"/>
        <w:bottom w:val="none" w:sz="0" w:space="0" w:color="auto"/>
        <w:right w:val="none" w:sz="0" w:space="0" w:color="auto"/>
      </w:divBdr>
    </w:div>
    <w:div w:id="241566305">
      <w:bodyDiv w:val="1"/>
      <w:marLeft w:val="0"/>
      <w:marRight w:val="0"/>
      <w:marTop w:val="0"/>
      <w:marBottom w:val="0"/>
      <w:divBdr>
        <w:top w:val="none" w:sz="0" w:space="0" w:color="auto"/>
        <w:left w:val="none" w:sz="0" w:space="0" w:color="auto"/>
        <w:bottom w:val="none" w:sz="0" w:space="0" w:color="auto"/>
        <w:right w:val="none" w:sz="0" w:space="0" w:color="auto"/>
      </w:divBdr>
    </w:div>
    <w:div w:id="242376192">
      <w:bodyDiv w:val="1"/>
      <w:marLeft w:val="0"/>
      <w:marRight w:val="0"/>
      <w:marTop w:val="0"/>
      <w:marBottom w:val="0"/>
      <w:divBdr>
        <w:top w:val="none" w:sz="0" w:space="0" w:color="auto"/>
        <w:left w:val="none" w:sz="0" w:space="0" w:color="auto"/>
        <w:bottom w:val="none" w:sz="0" w:space="0" w:color="auto"/>
        <w:right w:val="none" w:sz="0" w:space="0" w:color="auto"/>
      </w:divBdr>
    </w:div>
    <w:div w:id="242684487">
      <w:bodyDiv w:val="1"/>
      <w:marLeft w:val="0"/>
      <w:marRight w:val="0"/>
      <w:marTop w:val="0"/>
      <w:marBottom w:val="0"/>
      <w:divBdr>
        <w:top w:val="none" w:sz="0" w:space="0" w:color="auto"/>
        <w:left w:val="none" w:sz="0" w:space="0" w:color="auto"/>
        <w:bottom w:val="none" w:sz="0" w:space="0" w:color="auto"/>
        <w:right w:val="none" w:sz="0" w:space="0" w:color="auto"/>
      </w:divBdr>
    </w:div>
    <w:div w:id="243035812">
      <w:bodyDiv w:val="1"/>
      <w:marLeft w:val="0"/>
      <w:marRight w:val="0"/>
      <w:marTop w:val="0"/>
      <w:marBottom w:val="0"/>
      <w:divBdr>
        <w:top w:val="none" w:sz="0" w:space="0" w:color="auto"/>
        <w:left w:val="none" w:sz="0" w:space="0" w:color="auto"/>
        <w:bottom w:val="none" w:sz="0" w:space="0" w:color="auto"/>
        <w:right w:val="none" w:sz="0" w:space="0" w:color="auto"/>
      </w:divBdr>
    </w:div>
    <w:div w:id="243538451">
      <w:bodyDiv w:val="1"/>
      <w:marLeft w:val="0"/>
      <w:marRight w:val="0"/>
      <w:marTop w:val="0"/>
      <w:marBottom w:val="0"/>
      <w:divBdr>
        <w:top w:val="none" w:sz="0" w:space="0" w:color="auto"/>
        <w:left w:val="none" w:sz="0" w:space="0" w:color="auto"/>
        <w:bottom w:val="none" w:sz="0" w:space="0" w:color="auto"/>
        <w:right w:val="none" w:sz="0" w:space="0" w:color="auto"/>
      </w:divBdr>
    </w:div>
    <w:div w:id="243615607">
      <w:bodyDiv w:val="1"/>
      <w:marLeft w:val="0"/>
      <w:marRight w:val="0"/>
      <w:marTop w:val="0"/>
      <w:marBottom w:val="0"/>
      <w:divBdr>
        <w:top w:val="none" w:sz="0" w:space="0" w:color="auto"/>
        <w:left w:val="none" w:sz="0" w:space="0" w:color="auto"/>
        <w:bottom w:val="none" w:sz="0" w:space="0" w:color="auto"/>
        <w:right w:val="none" w:sz="0" w:space="0" w:color="auto"/>
      </w:divBdr>
    </w:div>
    <w:div w:id="243686019">
      <w:bodyDiv w:val="1"/>
      <w:marLeft w:val="0"/>
      <w:marRight w:val="0"/>
      <w:marTop w:val="0"/>
      <w:marBottom w:val="0"/>
      <w:divBdr>
        <w:top w:val="none" w:sz="0" w:space="0" w:color="auto"/>
        <w:left w:val="none" w:sz="0" w:space="0" w:color="auto"/>
        <w:bottom w:val="none" w:sz="0" w:space="0" w:color="auto"/>
        <w:right w:val="none" w:sz="0" w:space="0" w:color="auto"/>
      </w:divBdr>
    </w:div>
    <w:div w:id="243733052">
      <w:bodyDiv w:val="1"/>
      <w:marLeft w:val="0"/>
      <w:marRight w:val="0"/>
      <w:marTop w:val="0"/>
      <w:marBottom w:val="0"/>
      <w:divBdr>
        <w:top w:val="none" w:sz="0" w:space="0" w:color="auto"/>
        <w:left w:val="none" w:sz="0" w:space="0" w:color="auto"/>
        <w:bottom w:val="none" w:sz="0" w:space="0" w:color="auto"/>
        <w:right w:val="none" w:sz="0" w:space="0" w:color="auto"/>
      </w:divBdr>
    </w:div>
    <w:div w:id="244264278">
      <w:bodyDiv w:val="1"/>
      <w:marLeft w:val="0"/>
      <w:marRight w:val="0"/>
      <w:marTop w:val="0"/>
      <w:marBottom w:val="0"/>
      <w:divBdr>
        <w:top w:val="none" w:sz="0" w:space="0" w:color="auto"/>
        <w:left w:val="none" w:sz="0" w:space="0" w:color="auto"/>
        <w:bottom w:val="none" w:sz="0" w:space="0" w:color="auto"/>
        <w:right w:val="none" w:sz="0" w:space="0" w:color="auto"/>
      </w:divBdr>
    </w:div>
    <w:div w:id="244386169">
      <w:bodyDiv w:val="1"/>
      <w:marLeft w:val="0"/>
      <w:marRight w:val="0"/>
      <w:marTop w:val="0"/>
      <w:marBottom w:val="0"/>
      <w:divBdr>
        <w:top w:val="none" w:sz="0" w:space="0" w:color="auto"/>
        <w:left w:val="none" w:sz="0" w:space="0" w:color="auto"/>
        <w:bottom w:val="none" w:sz="0" w:space="0" w:color="auto"/>
        <w:right w:val="none" w:sz="0" w:space="0" w:color="auto"/>
      </w:divBdr>
    </w:div>
    <w:div w:id="244462545">
      <w:bodyDiv w:val="1"/>
      <w:marLeft w:val="0"/>
      <w:marRight w:val="0"/>
      <w:marTop w:val="0"/>
      <w:marBottom w:val="0"/>
      <w:divBdr>
        <w:top w:val="none" w:sz="0" w:space="0" w:color="auto"/>
        <w:left w:val="none" w:sz="0" w:space="0" w:color="auto"/>
        <w:bottom w:val="none" w:sz="0" w:space="0" w:color="auto"/>
        <w:right w:val="none" w:sz="0" w:space="0" w:color="auto"/>
      </w:divBdr>
    </w:div>
    <w:div w:id="244649816">
      <w:bodyDiv w:val="1"/>
      <w:marLeft w:val="0"/>
      <w:marRight w:val="0"/>
      <w:marTop w:val="0"/>
      <w:marBottom w:val="0"/>
      <w:divBdr>
        <w:top w:val="none" w:sz="0" w:space="0" w:color="auto"/>
        <w:left w:val="none" w:sz="0" w:space="0" w:color="auto"/>
        <w:bottom w:val="none" w:sz="0" w:space="0" w:color="auto"/>
        <w:right w:val="none" w:sz="0" w:space="0" w:color="auto"/>
      </w:divBdr>
    </w:div>
    <w:div w:id="244652495">
      <w:bodyDiv w:val="1"/>
      <w:marLeft w:val="0"/>
      <w:marRight w:val="0"/>
      <w:marTop w:val="0"/>
      <w:marBottom w:val="0"/>
      <w:divBdr>
        <w:top w:val="none" w:sz="0" w:space="0" w:color="auto"/>
        <w:left w:val="none" w:sz="0" w:space="0" w:color="auto"/>
        <w:bottom w:val="none" w:sz="0" w:space="0" w:color="auto"/>
        <w:right w:val="none" w:sz="0" w:space="0" w:color="auto"/>
      </w:divBdr>
    </w:div>
    <w:div w:id="244654775">
      <w:bodyDiv w:val="1"/>
      <w:marLeft w:val="0"/>
      <w:marRight w:val="0"/>
      <w:marTop w:val="0"/>
      <w:marBottom w:val="0"/>
      <w:divBdr>
        <w:top w:val="none" w:sz="0" w:space="0" w:color="auto"/>
        <w:left w:val="none" w:sz="0" w:space="0" w:color="auto"/>
        <w:bottom w:val="none" w:sz="0" w:space="0" w:color="auto"/>
        <w:right w:val="none" w:sz="0" w:space="0" w:color="auto"/>
      </w:divBdr>
    </w:div>
    <w:div w:id="244922117">
      <w:bodyDiv w:val="1"/>
      <w:marLeft w:val="0"/>
      <w:marRight w:val="0"/>
      <w:marTop w:val="0"/>
      <w:marBottom w:val="0"/>
      <w:divBdr>
        <w:top w:val="none" w:sz="0" w:space="0" w:color="auto"/>
        <w:left w:val="none" w:sz="0" w:space="0" w:color="auto"/>
        <w:bottom w:val="none" w:sz="0" w:space="0" w:color="auto"/>
        <w:right w:val="none" w:sz="0" w:space="0" w:color="auto"/>
      </w:divBdr>
    </w:div>
    <w:div w:id="244924792">
      <w:bodyDiv w:val="1"/>
      <w:marLeft w:val="0"/>
      <w:marRight w:val="0"/>
      <w:marTop w:val="0"/>
      <w:marBottom w:val="0"/>
      <w:divBdr>
        <w:top w:val="none" w:sz="0" w:space="0" w:color="auto"/>
        <w:left w:val="none" w:sz="0" w:space="0" w:color="auto"/>
        <w:bottom w:val="none" w:sz="0" w:space="0" w:color="auto"/>
        <w:right w:val="none" w:sz="0" w:space="0" w:color="auto"/>
      </w:divBdr>
    </w:div>
    <w:div w:id="245307099">
      <w:bodyDiv w:val="1"/>
      <w:marLeft w:val="0"/>
      <w:marRight w:val="0"/>
      <w:marTop w:val="0"/>
      <w:marBottom w:val="0"/>
      <w:divBdr>
        <w:top w:val="none" w:sz="0" w:space="0" w:color="auto"/>
        <w:left w:val="none" w:sz="0" w:space="0" w:color="auto"/>
        <w:bottom w:val="none" w:sz="0" w:space="0" w:color="auto"/>
        <w:right w:val="none" w:sz="0" w:space="0" w:color="auto"/>
      </w:divBdr>
    </w:div>
    <w:div w:id="245381687">
      <w:bodyDiv w:val="1"/>
      <w:marLeft w:val="0"/>
      <w:marRight w:val="0"/>
      <w:marTop w:val="0"/>
      <w:marBottom w:val="0"/>
      <w:divBdr>
        <w:top w:val="none" w:sz="0" w:space="0" w:color="auto"/>
        <w:left w:val="none" w:sz="0" w:space="0" w:color="auto"/>
        <w:bottom w:val="none" w:sz="0" w:space="0" w:color="auto"/>
        <w:right w:val="none" w:sz="0" w:space="0" w:color="auto"/>
      </w:divBdr>
    </w:div>
    <w:div w:id="245460693">
      <w:bodyDiv w:val="1"/>
      <w:marLeft w:val="0"/>
      <w:marRight w:val="0"/>
      <w:marTop w:val="0"/>
      <w:marBottom w:val="0"/>
      <w:divBdr>
        <w:top w:val="none" w:sz="0" w:space="0" w:color="auto"/>
        <w:left w:val="none" w:sz="0" w:space="0" w:color="auto"/>
        <w:bottom w:val="none" w:sz="0" w:space="0" w:color="auto"/>
        <w:right w:val="none" w:sz="0" w:space="0" w:color="auto"/>
      </w:divBdr>
    </w:div>
    <w:div w:id="245695876">
      <w:bodyDiv w:val="1"/>
      <w:marLeft w:val="0"/>
      <w:marRight w:val="0"/>
      <w:marTop w:val="0"/>
      <w:marBottom w:val="0"/>
      <w:divBdr>
        <w:top w:val="none" w:sz="0" w:space="0" w:color="auto"/>
        <w:left w:val="none" w:sz="0" w:space="0" w:color="auto"/>
        <w:bottom w:val="none" w:sz="0" w:space="0" w:color="auto"/>
        <w:right w:val="none" w:sz="0" w:space="0" w:color="auto"/>
      </w:divBdr>
    </w:div>
    <w:div w:id="245724765">
      <w:bodyDiv w:val="1"/>
      <w:marLeft w:val="0"/>
      <w:marRight w:val="0"/>
      <w:marTop w:val="0"/>
      <w:marBottom w:val="0"/>
      <w:divBdr>
        <w:top w:val="none" w:sz="0" w:space="0" w:color="auto"/>
        <w:left w:val="none" w:sz="0" w:space="0" w:color="auto"/>
        <w:bottom w:val="none" w:sz="0" w:space="0" w:color="auto"/>
        <w:right w:val="none" w:sz="0" w:space="0" w:color="auto"/>
      </w:divBdr>
    </w:div>
    <w:div w:id="245769521">
      <w:bodyDiv w:val="1"/>
      <w:marLeft w:val="0"/>
      <w:marRight w:val="0"/>
      <w:marTop w:val="0"/>
      <w:marBottom w:val="0"/>
      <w:divBdr>
        <w:top w:val="none" w:sz="0" w:space="0" w:color="auto"/>
        <w:left w:val="none" w:sz="0" w:space="0" w:color="auto"/>
        <w:bottom w:val="none" w:sz="0" w:space="0" w:color="auto"/>
        <w:right w:val="none" w:sz="0" w:space="0" w:color="auto"/>
      </w:divBdr>
    </w:div>
    <w:div w:id="245771710">
      <w:bodyDiv w:val="1"/>
      <w:marLeft w:val="0"/>
      <w:marRight w:val="0"/>
      <w:marTop w:val="0"/>
      <w:marBottom w:val="0"/>
      <w:divBdr>
        <w:top w:val="none" w:sz="0" w:space="0" w:color="auto"/>
        <w:left w:val="none" w:sz="0" w:space="0" w:color="auto"/>
        <w:bottom w:val="none" w:sz="0" w:space="0" w:color="auto"/>
        <w:right w:val="none" w:sz="0" w:space="0" w:color="auto"/>
      </w:divBdr>
    </w:div>
    <w:div w:id="245962522">
      <w:bodyDiv w:val="1"/>
      <w:marLeft w:val="0"/>
      <w:marRight w:val="0"/>
      <w:marTop w:val="0"/>
      <w:marBottom w:val="0"/>
      <w:divBdr>
        <w:top w:val="none" w:sz="0" w:space="0" w:color="auto"/>
        <w:left w:val="none" w:sz="0" w:space="0" w:color="auto"/>
        <w:bottom w:val="none" w:sz="0" w:space="0" w:color="auto"/>
        <w:right w:val="none" w:sz="0" w:space="0" w:color="auto"/>
      </w:divBdr>
    </w:div>
    <w:div w:id="246422839">
      <w:bodyDiv w:val="1"/>
      <w:marLeft w:val="0"/>
      <w:marRight w:val="0"/>
      <w:marTop w:val="0"/>
      <w:marBottom w:val="0"/>
      <w:divBdr>
        <w:top w:val="none" w:sz="0" w:space="0" w:color="auto"/>
        <w:left w:val="none" w:sz="0" w:space="0" w:color="auto"/>
        <w:bottom w:val="none" w:sz="0" w:space="0" w:color="auto"/>
        <w:right w:val="none" w:sz="0" w:space="0" w:color="auto"/>
      </w:divBdr>
    </w:div>
    <w:div w:id="246504242">
      <w:bodyDiv w:val="1"/>
      <w:marLeft w:val="0"/>
      <w:marRight w:val="0"/>
      <w:marTop w:val="0"/>
      <w:marBottom w:val="0"/>
      <w:divBdr>
        <w:top w:val="none" w:sz="0" w:space="0" w:color="auto"/>
        <w:left w:val="none" w:sz="0" w:space="0" w:color="auto"/>
        <w:bottom w:val="none" w:sz="0" w:space="0" w:color="auto"/>
        <w:right w:val="none" w:sz="0" w:space="0" w:color="auto"/>
      </w:divBdr>
    </w:div>
    <w:div w:id="246883336">
      <w:bodyDiv w:val="1"/>
      <w:marLeft w:val="0"/>
      <w:marRight w:val="0"/>
      <w:marTop w:val="0"/>
      <w:marBottom w:val="0"/>
      <w:divBdr>
        <w:top w:val="none" w:sz="0" w:space="0" w:color="auto"/>
        <w:left w:val="none" w:sz="0" w:space="0" w:color="auto"/>
        <w:bottom w:val="none" w:sz="0" w:space="0" w:color="auto"/>
        <w:right w:val="none" w:sz="0" w:space="0" w:color="auto"/>
      </w:divBdr>
    </w:div>
    <w:div w:id="247085151">
      <w:bodyDiv w:val="1"/>
      <w:marLeft w:val="0"/>
      <w:marRight w:val="0"/>
      <w:marTop w:val="0"/>
      <w:marBottom w:val="0"/>
      <w:divBdr>
        <w:top w:val="none" w:sz="0" w:space="0" w:color="auto"/>
        <w:left w:val="none" w:sz="0" w:space="0" w:color="auto"/>
        <w:bottom w:val="none" w:sz="0" w:space="0" w:color="auto"/>
        <w:right w:val="none" w:sz="0" w:space="0" w:color="auto"/>
      </w:divBdr>
    </w:div>
    <w:div w:id="247270067">
      <w:bodyDiv w:val="1"/>
      <w:marLeft w:val="0"/>
      <w:marRight w:val="0"/>
      <w:marTop w:val="0"/>
      <w:marBottom w:val="0"/>
      <w:divBdr>
        <w:top w:val="none" w:sz="0" w:space="0" w:color="auto"/>
        <w:left w:val="none" w:sz="0" w:space="0" w:color="auto"/>
        <w:bottom w:val="none" w:sz="0" w:space="0" w:color="auto"/>
        <w:right w:val="none" w:sz="0" w:space="0" w:color="auto"/>
      </w:divBdr>
    </w:div>
    <w:div w:id="247353379">
      <w:bodyDiv w:val="1"/>
      <w:marLeft w:val="0"/>
      <w:marRight w:val="0"/>
      <w:marTop w:val="0"/>
      <w:marBottom w:val="0"/>
      <w:divBdr>
        <w:top w:val="none" w:sz="0" w:space="0" w:color="auto"/>
        <w:left w:val="none" w:sz="0" w:space="0" w:color="auto"/>
        <w:bottom w:val="none" w:sz="0" w:space="0" w:color="auto"/>
        <w:right w:val="none" w:sz="0" w:space="0" w:color="auto"/>
      </w:divBdr>
    </w:div>
    <w:div w:id="247469528">
      <w:bodyDiv w:val="1"/>
      <w:marLeft w:val="0"/>
      <w:marRight w:val="0"/>
      <w:marTop w:val="0"/>
      <w:marBottom w:val="0"/>
      <w:divBdr>
        <w:top w:val="none" w:sz="0" w:space="0" w:color="auto"/>
        <w:left w:val="none" w:sz="0" w:space="0" w:color="auto"/>
        <w:bottom w:val="none" w:sz="0" w:space="0" w:color="auto"/>
        <w:right w:val="none" w:sz="0" w:space="0" w:color="auto"/>
      </w:divBdr>
    </w:div>
    <w:div w:id="247740106">
      <w:bodyDiv w:val="1"/>
      <w:marLeft w:val="0"/>
      <w:marRight w:val="0"/>
      <w:marTop w:val="0"/>
      <w:marBottom w:val="0"/>
      <w:divBdr>
        <w:top w:val="none" w:sz="0" w:space="0" w:color="auto"/>
        <w:left w:val="none" w:sz="0" w:space="0" w:color="auto"/>
        <w:bottom w:val="none" w:sz="0" w:space="0" w:color="auto"/>
        <w:right w:val="none" w:sz="0" w:space="0" w:color="auto"/>
      </w:divBdr>
    </w:div>
    <w:div w:id="247858945">
      <w:bodyDiv w:val="1"/>
      <w:marLeft w:val="0"/>
      <w:marRight w:val="0"/>
      <w:marTop w:val="0"/>
      <w:marBottom w:val="0"/>
      <w:divBdr>
        <w:top w:val="none" w:sz="0" w:space="0" w:color="auto"/>
        <w:left w:val="none" w:sz="0" w:space="0" w:color="auto"/>
        <w:bottom w:val="none" w:sz="0" w:space="0" w:color="auto"/>
        <w:right w:val="none" w:sz="0" w:space="0" w:color="auto"/>
      </w:divBdr>
    </w:div>
    <w:div w:id="248003529">
      <w:bodyDiv w:val="1"/>
      <w:marLeft w:val="0"/>
      <w:marRight w:val="0"/>
      <w:marTop w:val="0"/>
      <w:marBottom w:val="0"/>
      <w:divBdr>
        <w:top w:val="none" w:sz="0" w:space="0" w:color="auto"/>
        <w:left w:val="none" w:sz="0" w:space="0" w:color="auto"/>
        <w:bottom w:val="none" w:sz="0" w:space="0" w:color="auto"/>
        <w:right w:val="none" w:sz="0" w:space="0" w:color="auto"/>
      </w:divBdr>
    </w:div>
    <w:div w:id="248083658">
      <w:bodyDiv w:val="1"/>
      <w:marLeft w:val="0"/>
      <w:marRight w:val="0"/>
      <w:marTop w:val="0"/>
      <w:marBottom w:val="0"/>
      <w:divBdr>
        <w:top w:val="none" w:sz="0" w:space="0" w:color="auto"/>
        <w:left w:val="none" w:sz="0" w:space="0" w:color="auto"/>
        <w:bottom w:val="none" w:sz="0" w:space="0" w:color="auto"/>
        <w:right w:val="none" w:sz="0" w:space="0" w:color="auto"/>
      </w:divBdr>
    </w:div>
    <w:div w:id="248150955">
      <w:bodyDiv w:val="1"/>
      <w:marLeft w:val="0"/>
      <w:marRight w:val="0"/>
      <w:marTop w:val="0"/>
      <w:marBottom w:val="0"/>
      <w:divBdr>
        <w:top w:val="none" w:sz="0" w:space="0" w:color="auto"/>
        <w:left w:val="none" w:sz="0" w:space="0" w:color="auto"/>
        <w:bottom w:val="none" w:sz="0" w:space="0" w:color="auto"/>
        <w:right w:val="none" w:sz="0" w:space="0" w:color="auto"/>
      </w:divBdr>
    </w:div>
    <w:div w:id="248735604">
      <w:bodyDiv w:val="1"/>
      <w:marLeft w:val="0"/>
      <w:marRight w:val="0"/>
      <w:marTop w:val="0"/>
      <w:marBottom w:val="0"/>
      <w:divBdr>
        <w:top w:val="none" w:sz="0" w:space="0" w:color="auto"/>
        <w:left w:val="none" w:sz="0" w:space="0" w:color="auto"/>
        <w:bottom w:val="none" w:sz="0" w:space="0" w:color="auto"/>
        <w:right w:val="none" w:sz="0" w:space="0" w:color="auto"/>
      </w:divBdr>
    </w:div>
    <w:div w:id="248927937">
      <w:bodyDiv w:val="1"/>
      <w:marLeft w:val="0"/>
      <w:marRight w:val="0"/>
      <w:marTop w:val="0"/>
      <w:marBottom w:val="0"/>
      <w:divBdr>
        <w:top w:val="none" w:sz="0" w:space="0" w:color="auto"/>
        <w:left w:val="none" w:sz="0" w:space="0" w:color="auto"/>
        <w:bottom w:val="none" w:sz="0" w:space="0" w:color="auto"/>
        <w:right w:val="none" w:sz="0" w:space="0" w:color="auto"/>
      </w:divBdr>
    </w:div>
    <w:div w:id="249125195">
      <w:bodyDiv w:val="1"/>
      <w:marLeft w:val="0"/>
      <w:marRight w:val="0"/>
      <w:marTop w:val="0"/>
      <w:marBottom w:val="0"/>
      <w:divBdr>
        <w:top w:val="none" w:sz="0" w:space="0" w:color="auto"/>
        <w:left w:val="none" w:sz="0" w:space="0" w:color="auto"/>
        <w:bottom w:val="none" w:sz="0" w:space="0" w:color="auto"/>
        <w:right w:val="none" w:sz="0" w:space="0" w:color="auto"/>
      </w:divBdr>
    </w:div>
    <w:div w:id="249393898">
      <w:bodyDiv w:val="1"/>
      <w:marLeft w:val="0"/>
      <w:marRight w:val="0"/>
      <w:marTop w:val="0"/>
      <w:marBottom w:val="0"/>
      <w:divBdr>
        <w:top w:val="none" w:sz="0" w:space="0" w:color="auto"/>
        <w:left w:val="none" w:sz="0" w:space="0" w:color="auto"/>
        <w:bottom w:val="none" w:sz="0" w:space="0" w:color="auto"/>
        <w:right w:val="none" w:sz="0" w:space="0" w:color="auto"/>
      </w:divBdr>
    </w:div>
    <w:div w:id="249705137">
      <w:bodyDiv w:val="1"/>
      <w:marLeft w:val="0"/>
      <w:marRight w:val="0"/>
      <w:marTop w:val="0"/>
      <w:marBottom w:val="0"/>
      <w:divBdr>
        <w:top w:val="none" w:sz="0" w:space="0" w:color="auto"/>
        <w:left w:val="none" w:sz="0" w:space="0" w:color="auto"/>
        <w:bottom w:val="none" w:sz="0" w:space="0" w:color="auto"/>
        <w:right w:val="none" w:sz="0" w:space="0" w:color="auto"/>
      </w:divBdr>
    </w:div>
    <w:div w:id="249855616">
      <w:bodyDiv w:val="1"/>
      <w:marLeft w:val="0"/>
      <w:marRight w:val="0"/>
      <w:marTop w:val="0"/>
      <w:marBottom w:val="0"/>
      <w:divBdr>
        <w:top w:val="none" w:sz="0" w:space="0" w:color="auto"/>
        <w:left w:val="none" w:sz="0" w:space="0" w:color="auto"/>
        <w:bottom w:val="none" w:sz="0" w:space="0" w:color="auto"/>
        <w:right w:val="none" w:sz="0" w:space="0" w:color="auto"/>
      </w:divBdr>
    </w:div>
    <w:div w:id="249855808">
      <w:bodyDiv w:val="1"/>
      <w:marLeft w:val="0"/>
      <w:marRight w:val="0"/>
      <w:marTop w:val="0"/>
      <w:marBottom w:val="0"/>
      <w:divBdr>
        <w:top w:val="none" w:sz="0" w:space="0" w:color="auto"/>
        <w:left w:val="none" w:sz="0" w:space="0" w:color="auto"/>
        <w:bottom w:val="none" w:sz="0" w:space="0" w:color="auto"/>
        <w:right w:val="none" w:sz="0" w:space="0" w:color="auto"/>
      </w:divBdr>
    </w:div>
    <w:div w:id="250047537">
      <w:bodyDiv w:val="1"/>
      <w:marLeft w:val="0"/>
      <w:marRight w:val="0"/>
      <w:marTop w:val="0"/>
      <w:marBottom w:val="0"/>
      <w:divBdr>
        <w:top w:val="none" w:sz="0" w:space="0" w:color="auto"/>
        <w:left w:val="none" w:sz="0" w:space="0" w:color="auto"/>
        <w:bottom w:val="none" w:sz="0" w:space="0" w:color="auto"/>
        <w:right w:val="none" w:sz="0" w:space="0" w:color="auto"/>
      </w:divBdr>
    </w:div>
    <w:div w:id="250311993">
      <w:bodyDiv w:val="1"/>
      <w:marLeft w:val="0"/>
      <w:marRight w:val="0"/>
      <w:marTop w:val="0"/>
      <w:marBottom w:val="0"/>
      <w:divBdr>
        <w:top w:val="none" w:sz="0" w:space="0" w:color="auto"/>
        <w:left w:val="none" w:sz="0" w:space="0" w:color="auto"/>
        <w:bottom w:val="none" w:sz="0" w:space="0" w:color="auto"/>
        <w:right w:val="none" w:sz="0" w:space="0" w:color="auto"/>
      </w:divBdr>
    </w:div>
    <w:div w:id="250429529">
      <w:bodyDiv w:val="1"/>
      <w:marLeft w:val="0"/>
      <w:marRight w:val="0"/>
      <w:marTop w:val="0"/>
      <w:marBottom w:val="0"/>
      <w:divBdr>
        <w:top w:val="none" w:sz="0" w:space="0" w:color="auto"/>
        <w:left w:val="none" w:sz="0" w:space="0" w:color="auto"/>
        <w:bottom w:val="none" w:sz="0" w:space="0" w:color="auto"/>
        <w:right w:val="none" w:sz="0" w:space="0" w:color="auto"/>
      </w:divBdr>
    </w:div>
    <w:div w:id="250625443">
      <w:bodyDiv w:val="1"/>
      <w:marLeft w:val="0"/>
      <w:marRight w:val="0"/>
      <w:marTop w:val="0"/>
      <w:marBottom w:val="0"/>
      <w:divBdr>
        <w:top w:val="none" w:sz="0" w:space="0" w:color="auto"/>
        <w:left w:val="none" w:sz="0" w:space="0" w:color="auto"/>
        <w:bottom w:val="none" w:sz="0" w:space="0" w:color="auto"/>
        <w:right w:val="none" w:sz="0" w:space="0" w:color="auto"/>
      </w:divBdr>
    </w:div>
    <w:div w:id="250818805">
      <w:bodyDiv w:val="1"/>
      <w:marLeft w:val="0"/>
      <w:marRight w:val="0"/>
      <w:marTop w:val="0"/>
      <w:marBottom w:val="0"/>
      <w:divBdr>
        <w:top w:val="none" w:sz="0" w:space="0" w:color="auto"/>
        <w:left w:val="none" w:sz="0" w:space="0" w:color="auto"/>
        <w:bottom w:val="none" w:sz="0" w:space="0" w:color="auto"/>
        <w:right w:val="none" w:sz="0" w:space="0" w:color="auto"/>
      </w:divBdr>
    </w:div>
    <w:div w:id="250891311">
      <w:bodyDiv w:val="1"/>
      <w:marLeft w:val="0"/>
      <w:marRight w:val="0"/>
      <w:marTop w:val="0"/>
      <w:marBottom w:val="0"/>
      <w:divBdr>
        <w:top w:val="none" w:sz="0" w:space="0" w:color="auto"/>
        <w:left w:val="none" w:sz="0" w:space="0" w:color="auto"/>
        <w:bottom w:val="none" w:sz="0" w:space="0" w:color="auto"/>
        <w:right w:val="none" w:sz="0" w:space="0" w:color="auto"/>
      </w:divBdr>
    </w:div>
    <w:div w:id="251008896">
      <w:bodyDiv w:val="1"/>
      <w:marLeft w:val="0"/>
      <w:marRight w:val="0"/>
      <w:marTop w:val="0"/>
      <w:marBottom w:val="0"/>
      <w:divBdr>
        <w:top w:val="none" w:sz="0" w:space="0" w:color="auto"/>
        <w:left w:val="none" w:sz="0" w:space="0" w:color="auto"/>
        <w:bottom w:val="none" w:sz="0" w:space="0" w:color="auto"/>
        <w:right w:val="none" w:sz="0" w:space="0" w:color="auto"/>
      </w:divBdr>
    </w:div>
    <w:div w:id="251014576">
      <w:bodyDiv w:val="1"/>
      <w:marLeft w:val="0"/>
      <w:marRight w:val="0"/>
      <w:marTop w:val="0"/>
      <w:marBottom w:val="0"/>
      <w:divBdr>
        <w:top w:val="none" w:sz="0" w:space="0" w:color="auto"/>
        <w:left w:val="none" w:sz="0" w:space="0" w:color="auto"/>
        <w:bottom w:val="none" w:sz="0" w:space="0" w:color="auto"/>
        <w:right w:val="none" w:sz="0" w:space="0" w:color="auto"/>
      </w:divBdr>
    </w:div>
    <w:div w:id="251089762">
      <w:bodyDiv w:val="1"/>
      <w:marLeft w:val="0"/>
      <w:marRight w:val="0"/>
      <w:marTop w:val="0"/>
      <w:marBottom w:val="0"/>
      <w:divBdr>
        <w:top w:val="none" w:sz="0" w:space="0" w:color="auto"/>
        <w:left w:val="none" w:sz="0" w:space="0" w:color="auto"/>
        <w:bottom w:val="none" w:sz="0" w:space="0" w:color="auto"/>
        <w:right w:val="none" w:sz="0" w:space="0" w:color="auto"/>
      </w:divBdr>
    </w:div>
    <w:div w:id="251164520">
      <w:bodyDiv w:val="1"/>
      <w:marLeft w:val="0"/>
      <w:marRight w:val="0"/>
      <w:marTop w:val="0"/>
      <w:marBottom w:val="0"/>
      <w:divBdr>
        <w:top w:val="none" w:sz="0" w:space="0" w:color="auto"/>
        <w:left w:val="none" w:sz="0" w:space="0" w:color="auto"/>
        <w:bottom w:val="none" w:sz="0" w:space="0" w:color="auto"/>
        <w:right w:val="none" w:sz="0" w:space="0" w:color="auto"/>
      </w:divBdr>
    </w:div>
    <w:div w:id="251625365">
      <w:bodyDiv w:val="1"/>
      <w:marLeft w:val="0"/>
      <w:marRight w:val="0"/>
      <w:marTop w:val="0"/>
      <w:marBottom w:val="0"/>
      <w:divBdr>
        <w:top w:val="none" w:sz="0" w:space="0" w:color="auto"/>
        <w:left w:val="none" w:sz="0" w:space="0" w:color="auto"/>
        <w:bottom w:val="none" w:sz="0" w:space="0" w:color="auto"/>
        <w:right w:val="none" w:sz="0" w:space="0" w:color="auto"/>
      </w:divBdr>
    </w:div>
    <w:div w:id="251815136">
      <w:bodyDiv w:val="1"/>
      <w:marLeft w:val="0"/>
      <w:marRight w:val="0"/>
      <w:marTop w:val="0"/>
      <w:marBottom w:val="0"/>
      <w:divBdr>
        <w:top w:val="none" w:sz="0" w:space="0" w:color="auto"/>
        <w:left w:val="none" w:sz="0" w:space="0" w:color="auto"/>
        <w:bottom w:val="none" w:sz="0" w:space="0" w:color="auto"/>
        <w:right w:val="none" w:sz="0" w:space="0" w:color="auto"/>
      </w:divBdr>
    </w:div>
    <w:div w:id="252012384">
      <w:bodyDiv w:val="1"/>
      <w:marLeft w:val="0"/>
      <w:marRight w:val="0"/>
      <w:marTop w:val="0"/>
      <w:marBottom w:val="0"/>
      <w:divBdr>
        <w:top w:val="none" w:sz="0" w:space="0" w:color="auto"/>
        <w:left w:val="none" w:sz="0" w:space="0" w:color="auto"/>
        <w:bottom w:val="none" w:sz="0" w:space="0" w:color="auto"/>
        <w:right w:val="none" w:sz="0" w:space="0" w:color="auto"/>
      </w:divBdr>
    </w:div>
    <w:div w:id="252052189">
      <w:bodyDiv w:val="1"/>
      <w:marLeft w:val="0"/>
      <w:marRight w:val="0"/>
      <w:marTop w:val="0"/>
      <w:marBottom w:val="0"/>
      <w:divBdr>
        <w:top w:val="none" w:sz="0" w:space="0" w:color="auto"/>
        <w:left w:val="none" w:sz="0" w:space="0" w:color="auto"/>
        <w:bottom w:val="none" w:sz="0" w:space="0" w:color="auto"/>
        <w:right w:val="none" w:sz="0" w:space="0" w:color="auto"/>
      </w:divBdr>
    </w:div>
    <w:div w:id="253327215">
      <w:bodyDiv w:val="1"/>
      <w:marLeft w:val="0"/>
      <w:marRight w:val="0"/>
      <w:marTop w:val="0"/>
      <w:marBottom w:val="0"/>
      <w:divBdr>
        <w:top w:val="none" w:sz="0" w:space="0" w:color="auto"/>
        <w:left w:val="none" w:sz="0" w:space="0" w:color="auto"/>
        <w:bottom w:val="none" w:sz="0" w:space="0" w:color="auto"/>
        <w:right w:val="none" w:sz="0" w:space="0" w:color="auto"/>
      </w:divBdr>
    </w:div>
    <w:div w:id="253362444">
      <w:bodyDiv w:val="1"/>
      <w:marLeft w:val="0"/>
      <w:marRight w:val="0"/>
      <w:marTop w:val="0"/>
      <w:marBottom w:val="0"/>
      <w:divBdr>
        <w:top w:val="none" w:sz="0" w:space="0" w:color="auto"/>
        <w:left w:val="none" w:sz="0" w:space="0" w:color="auto"/>
        <w:bottom w:val="none" w:sz="0" w:space="0" w:color="auto"/>
        <w:right w:val="none" w:sz="0" w:space="0" w:color="auto"/>
      </w:divBdr>
    </w:div>
    <w:div w:id="253637781">
      <w:bodyDiv w:val="1"/>
      <w:marLeft w:val="0"/>
      <w:marRight w:val="0"/>
      <w:marTop w:val="0"/>
      <w:marBottom w:val="0"/>
      <w:divBdr>
        <w:top w:val="none" w:sz="0" w:space="0" w:color="auto"/>
        <w:left w:val="none" w:sz="0" w:space="0" w:color="auto"/>
        <w:bottom w:val="none" w:sz="0" w:space="0" w:color="auto"/>
        <w:right w:val="none" w:sz="0" w:space="0" w:color="auto"/>
      </w:divBdr>
    </w:div>
    <w:div w:id="253976287">
      <w:bodyDiv w:val="1"/>
      <w:marLeft w:val="0"/>
      <w:marRight w:val="0"/>
      <w:marTop w:val="0"/>
      <w:marBottom w:val="0"/>
      <w:divBdr>
        <w:top w:val="none" w:sz="0" w:space="0" w:color="auto"/>
        <w:left w:val="none" w:sz="0" w:space="0" w:color="auto"/>
        <w:bottom w:val="none" w:sz="0" w:space="0" w:color="auto"/>
        <w:right w:val="none" w:sz="0" w:space="0" w:color="auto"/>
      </w:divBdr>
    </w:div>
    <w:div w:id="254050190">
      <w:bodyDiv w:val="1"/>
      <w:marLeft w:val="0"/>
      <w:marRight w:val="0"/>
      <w:marTop w:val="0"/>
      <w:marBottom w:val="0"/>
      <w:divBdr>
        <w:top w:val="none" w:sz="0" w:space="0" w:color="auto"/>
        <w:left w:val="none" w:sz="0" w:space="0" w:color="auto"/>
        <w:bottom w:val="none" w:sz="0" w:space="0" w:color="auto"/>
        <w:right w:val="none" w:sz="0" w:space="0" w:color="auto"/>
      </w:divBdr>
    </w:div>
    <w:div w:id="254097337">
      <w:bodyDiv w:val="1"/>
      <w:marLeft w:val="0"/>
      <w:marRight w:val="0"/>
      <w:marTop w:val="0"/>
      <w:marBottom w:val="0"/>
      <w:divBdr>
        <w:top w:val="none" w:sz="0" w:space="0" w:color="auto"/>
        <w:left w:val="none" w:sz="0" w:space="0" w:color="auto"/>
        <w:bottom w:val="none" w:sz="0" w:space="0" w:color="auto"/>
        <w:right w:val="none" w:sz="0" w:space="0" w:color="auto"/>
      </w:divBdr>
    </w:div>
    <w:div w:id="255331780">
      <w:bodyDiv w:val="1"/>
      <w:marLeft w:val="0"/>
      <w:marRight w:val="0"/>
      <w:marTop w:val="0"/>
      <w:marBottom w:val="0"/>
      <w:divBdr>
        <w:top w:val="none" w:sz="0" w:space="0" w:color="auto"/>
        <w:left w:val="none" w:sz="0" w:space="0" w:color="auto"/>
        <w:bottom w:val="none" w:sz="0" w:space="0" w:color="auto"/>
        <w:right w:val="none" w:sz="0" w:space="0" w:color="auto"/>
      </w:divBdr>
    </w:div>
    <w:div w:id="255334149">
      <w:bodyDiv w:val="1"/>
      <w:marLeft w:val="0"/>
      <w:marRight w:val="0"/>
      <w:marTop w:val="0"/>
      <w:marBottom w:val="0"/>
      <w:divBdr>
        <w:top w:val="none" w:sz="0" w:space="0" w:color="auto"/>
        <w:left w:val="none" w:sz="0" w:space="0" w:color="auto"/>
        <w:bottom w:val="none" w:sz="0" w:space="0" w:color="auto"/>
        <w:right w:val="none" w:sz="0" w:space="0" w:color="auto"/>
      </w:divBdr>
    </w:div>
    <w:div w:id="255556625">
      <w:bodyDiv w:val="1"/>
      <w:marLeft w:val="0"/>
      <w:marRight w:val="0"/>
      <w:marTop w:val="0"/>
      <w:marBottom w:val="0"/>
      <w:divBdr>
        <w:top w:val="none" w:sz="0" w:space="0" w:color="auto"/>
        <w:left w:val="none" w:sz="0" w:space="0" w:color="auto"/>
        <w:bottom w:val="none" w:sz="0" w:space="0" w:color="auto"/>
        <w:right w:val="none" w:sz="0" w:space="0" w:color="auto"/>
      </w:divBdr>
    </w:div>
    <w:div w:id="256057563">
      <w:bodyDiv w:val="1"/>
      <w:marLeft w:val="0"/>
      <w:marRight w:val="0"/>
      <w:marTop w:val="0"/>
      <w:marBottom w:val="0"/>
      <w:divBdr>
        <w:top w:val="none" w:sz="0" w:space="0" w:color="auto"/>
        <w:left w:val="none" w:sz="0" w:space="0" w:color="auto"/>
        <w:bottom w:val="none" w:sz="0" w:space="0" w:color="auto"/>
        <w:right w:val="none" w:sz="0" w:space="0" w:color="auto"/>
      </w:divBdr>
    </w:div>
    <w:div w:id="256208207">
      <w:bodyDiv w:val="1"/>
      <w:marLeft w:val="0"/>
      <w:marRight w:val="0"/>
      <w:marTop w:val="0"/>
      <w:marBottom w:val="0"/>
      <w:divBdr>
        <w:top w:val="none" w:sz="0" w:space="0" w:color="auto"/>
        <w:left w:val="none" w:sz="0" w:space="0" w:color="auto"/>
        <w:bottom w:val="none" w:sz="0" w:space="0" w:color="auto"/>
        <w:right w:val="none" w:sz="0" w:space="0" w:color="auto"/>
      </w:divBdr>
    </w:div>
    <w:div w:id="256328846">
      <w:bodyDiv w:val="1"/>
      <w:marLeft w:val="0"/>
      <w:marRight w:val="0"/>
      <w:marTop w:val="0"/>
      <w:marBottom w:val="0"/>
      <w:divBdr>
        <w:top w:val="none" w:sz="0" w:space="0" w:color="auto"/>
        <w:left w:val="none" w:sz="0" w:space="0" w:color="auto"/>
        <w:bottom w:val="none" w:sz="0" w:space="0" w:color="auto"/>
        <w:right w:val="none" w:sz="0" w:space="0" w:color="auto"/>
      </w:divBdr>
    </w:div>
    <w:div w:id="256524904">
      <w:bodyDiv w:val="1"/>
      <w:marLeft w:val="0"/>
      <w:marRight w:val="0"/>
      <w:marTop w:val="0"/>
      <w:marBottom w:val="0"/>
      <w:divBdr>
        <w:top w:val="none" w:sz="0" w:space="0" w:color="auto"/>
        <w:left w:val="none" w:sz="0" w:space="0" w:color="auto"/>
        <w:bottom w:val="none" w:sz="0" w:space="0" w:color="auto"/>
        <w:right w:val="none" w:sz="0" w:space="0" w:color="auto"/>
      </w:divBdr>
    </w:div>
    <w:div w:id="256527962">
      <w:bodyDiv w:val="1"/>
      <w:marLeft w:val="0"/>
      <w:marRight w:val="0"/>
      <w:marTop w:val="0"/>
      <w:marBottom w:val="0"/>
      <w:divBdr>
        <w:top w:val="none" w:sz="0" w:space="0" w:color="auto"/>
        <w:left w:val="none" w:sz="0" w:space="0" w:color="auto"/>
        <w:bottom w:val="none" w:sz="0" w:space="0" w:color="auto"/>
        <w:right w:val="none" w:sz="0" w:space="0" w:color="auto"/>
      </w:divBdr>
    </w:div>
    <w:div w:id="256644779">
      <w:bodyDiv w:val="1"/>
      <w:marLeft w:val="0"/>
      <w:marRight w:val="0"/>
      <w:marTop w:val="0"/>
      <w:marBottom w:val="0"/>
      <w:divBdr>
        <w:top w:val="none" w:sz="0" w:space="0" w:color="auto"/>
        <w:left w:val="none" w:sz="0" w:space="0" w:color="auto"/>
        <w:bottom w:val="none" w:sz="0" w:space="0" w:color="auto"/>
        <w:right w:val="none" w:sz="0" w:space="0" w:color="auto"/>
      </w:divBdr>
    </w:div>
    <w:div w:id="256719489">
      <w:bodyDiv w:val="1"/>
      <w:marLeft w:val="0"/>
      <w:marRight w:val="0"/>
      <w:marTop w:val="0"/>
      <w:marBottom w:val="0"/>
      <w:divBdr>
        <w:top w:val="none" w:sz="0" w:space="0" w:color="auto"/>
        <w:left w:val="none" w:sz="0" w:space="0" w:color="auto"/>
        <w:bottom w:val="none" w:sz="0" w:space="0" w:color="auto"/>
        <w:right w:val="none" w:sz="0" w:space="0" w:color="auto"/>
      </w:divBdr>
    </w:div>
    <w:div w:id="256787371">
      <w:bodyDiv w:val="1"/>
      <w:marLeft w:val="0"/>
      <w:marRight w:val="0"/>
      <w:marTop w:val="0"/>
      <w:marBottom w:val="0"/>
      <w:divBdr>
        <w:top w:val="none" w:sz="0" w:space="0" w:color="auto"/>
        <w:left w:val="none" w:sz="0" w:space="0" w:color="auto"/>
        <w:bottom w:val="none" w:sz="0" w:space="0" w:color="auto"/>
        <w:right w:val="none" w:sz="0" w:space="0" w:color="auto"/>
      </w:divBdr>
    </w:div>
    <w:div w:id="257178288">
      <w:bodyDiv w:val="1"/>
      <w:marLeft w:val="0"/>
      <w:marRight w:val="0"/>
      <w:marTop w:val="0"/>
      <w:marBottom w:val="0"/>
      <w:divBdr>
        <w:top w:val="none" w:sz="0" w:space="0" w:color="auto"/>
        <w:left w:val="none" w:sz="0" w:space="0" w:color="auto"/>
        <w:bottom w:val="none" w:sz="0" w:space="0" w:color="auto"/>
        <w:right w:val="none" w:sz="0" w:space="0" w:color="auto"/>
      </w:divBdr>
    </w:div>
    <w:div w:id="257375213">
      <w:bodyDiv w:val="1"/>
      <w:marLeft w:val="0"/>
      <w:marRight w:val="0"/>
      <w:marTop w:val="0"/>
      <w:marBottom w:val="0"/>
      <w:divBdr>
        <w:top w:val="none" w:sz="0" w:space="0" w:color="auto"/>
        <w:left w:val="none" w:sz="0" w:space="0" w:color="auto"/>
        <w:bottom w:val="none" w:sz="0" w:space="0" w:color="auto"/>
        <w:right w:val="none" w:sz="0" w:space="0" w:color="auto"/>
      </w:divBdr>
    </w:div>
    <w:div w:id="257444765">
      <w:bodyDiv w:val="1"/>
      <w:marLeft w:val="0"/>
      <w:marRight w:val="0"/>
      <w:marTop w:val="0"/>
      <w:marBottom w:val="0"/>
      <w:divBdr>
        <w:top w:val="none" w:sz="0" w:space="0" w:color="auto"/>
        <w:left w:val="none" w:sz="0" w:space="0" w:color="auto"/>
        <w:bottom w:val="none" w:sz="0" w:space="0" w:color="auto"/>
        <w:right w:val="none" w:sz="0" w:space="0" w:color="auto"/>
      </w:divBdr>
    </w:div>
    <w:div w:id="257518024">
      <w:bodyDiv w:val="1"/>
      <w:marLeft w:val="0"/>
      <w:marRight w:val="0"/>
      <w:marTop w:val="0"/>
      <w:marBottom w:val="0"/>
      <w:divBdr>
        <w:top w:val="none" w:sz="0" w:space="0" w:color="auto"/>
        <w:left w:val="none" w:sz="0" w:space="0" w:color="auto"/>
        <w:bottom w:val="none" w:sz="0" w:space="0" w:color="auto"/>
        <w:right w:val="none" w:sz="0" w:space="0" w:color="auto"/>
      </w:divBdr>
    </w:div>
    <w:div w:id="257569591">
      <w:bodyDiv w:val="1"/>
      <w:marLeft w:val="0"/>
      <w:marRight w:val="0"/>
      <w:marTop w:val="0"/>
      <w:marBottom w:val="0"/>
      <w:divBdr>
        <w:top w:val="none" w:sz="0" w:space="0" w:color="auto"/>
        <w:left w:val="none" w:sz="0" w:space="0" w:color="auto"/>
        <w:bottom w:val="none" w:sz="0" w:space="0" w:color="auto"/>
        <w:right w:val="none" w:sz="0" w:space="0" w:color="auto"/>
      </w:divBdr>
    </w:div>
    <w:div w:id="257638534">
      <w:bodyDiv w:val="1"/>
      <w:marLeft w:val="0"/>
      <w:marRight w:val="0"/>
      <w:marTop w:val="0"/>
      <w:marBottom w:val="0"/>
      <w:divBdr>
        <w:top w:val="none" w:sz="0" w:space="0" w:color="auto"/>
        <w:left w:val="none" w:sz="0" w:space="0" w:color="auto"/>
        <w:bottom w:val="none" w:sz="0" w:space="0" w:color="auto"/>
        <w:right w:val="none" w:sz="0" w:space="0" w:color="auto"/>
      </w:divBdr>
    </w:div>
    <w:div w:id="257951279">
      <w:bodyDiv w:val="1"/>
      <w:marLeft w:val="0"/>
      <w:marRight w:val="0"/>
      <w:marTop w:val="0"/>
      <w:marBottom w:val="0"/>
      <w:divBdr>
        <w:top w:val="none" w:sz="0" w:space="0" w:color="auto"/>
        <w:left w:val="none" w:sz="0" w:space="0" w:color="auto"/>
        <w:bottom w:val="none" w:sz="0" w:space="0" w:color="auto"/>
        <w:right w:val="none" w:sz="0" w:space="0" w:color="auto"/>
      </w:divBdr>
    </w:div>
    <w:div w:id="258371815">
      <w:bodyDiv w:val="1"/>
      <w:marLeft w:val="0"/>
      <w:marRight w:val="0"/>
      <w:marTop w:val="0"/>
      <w:marBottom w:val="0"/>
      <w:divBdr>
        <w:top w:val="none" w:sz="0" w:space="0" w:color="auto"/>
        <w:left w:val="none" w:sz="0" w:space="0" w:color="auto"/>
        <w:bottom w:val="none" w:sz="0" w:space="0" w:color="auto"/>
        <w:right w:val="none" w:sz="0" w:space="0" w:color="auto"/>
      </w:divBdr>
    </w:div>
    <w:div w:id="258412668">
      <w:bodyDiv w:val="1"/>
      <w:marLeft w:val="0"/>
      <w:marRight w:val="0"/>
      <w:marTop w:val="0"/>
      <w:marBottom w:val="0"/>
      <w:divBdr>
        <w:top w:val="none" w:sz="0" w:space="0" w:color="auto"/>
        <w:left w:val="none" w:sz="0" w:space="0" w:color="auto"/>
        <w:bottom w:val="none" w:sz="0" w:space="0" w:color="auto"/>
        <w:right w:val="none" w:sz="0" w:space="0" w:color="auto"/>
      </w:divBdr>
    </w:div>
    <w:div w:id="258492598">
      <w:bodyDiv w:val="1"/>
      <w:marLeft w:val="0"/>
      <w:marRight w:val="0"/>
      <w:marTop w:val="0"/>
      <w:marBottom w:val="0"/>
      <w:divBdr>
        <w:top w:val="none" w:sz="0" w:space="0" w:color="auto"/>
        <w:left w:val="none" w:sz="0" w:space="0" w:color="auto"/>
        <w:bottom w:val="none" w:sz="0" w:space="0" w:color="auto"/>
        <w:right w:val="none" w:sz="0" w:space="0" w:color="auto"/>
      </w:divBdr>
    </w:div>
    <w:div w:id="258762550">
      <w:bodyDiv w:val="1"/>
      <w:marLeft w:val="0"/>
      <w:marRight w:val="0"/>
      <w:marTop w:val="0"/>
      <w:marBottom w:val="0"/>
      <w:divBdr>
        <w:top w:val="none" w:sz="0" w:space="0" w:color="auto"/>
        <w:left w:val="none" w:sz="0" w:space="0" w:color="auto"/>
        <w:bottom w:val="none" w:sz="0" w:space="0" w:color="auto"/>
        <w:right w:val="none" w:sz="0" w:space="0" w:color="auto"/>
      </w:divBdr>
    </w:div>
    <w:div w:id="259068389">
      <w:bodyDiv w:val="1"/>
      <w:marLeft w:val="0"/>
      <w:marRight w:val="0"/>
      <w:marTop w:val="0"/>
      <w:marBottom w:val="0"/>
      <w:divBdr>
        <w:top w:val="none" w:sz="0" w:space="0" w:color="auto"/>
        <w:left w:val="none" w:sz="0" w:space="0" w:color="auto"/>
        <w:bottom w:val="none" w:sz="0" w:space="0" w:color="auto"/>
        <w:right w:val="none" w:sz="0" w:space="0" w:color="auto"/>
      </w:divBdr>
    </w:div>
    <w:div w:id="259723940">
      <w:bodyDiv w:val="1"/>
      <w:marLeft w:val="0"/>
      <w:marRight w:val="0"/>
      <w:marTop w:val="0"/>
      <w:marBottom w:val="0"/>
      <w:divBdr>
        <w:top w:val="none" w:sz="0" w:space="0" w:color="auto"/>
        <w:left w:val="none" w:sz="0" w:space="0" w:color="auto"/>
        <w:bottom w:val="none" w:sz="0" w:space="0" w:color="auto"/>
        <w:right w:val="none" w:sz="0" w:space="0" w:color="auto"/>
      </w:divBdr>
    </w:div>
    <w:div w:id="259917784">
      <w:bodyDiv w:val="1"/>
      <w:marLeft w:val="0"/>
      <w:marRight w:val="0"/>
      <w:marTop w:val="0"/>
      <w:marBottom w:val="0"/>
      <w:divBdr>
        <w:top w:val="none" w:sz="0" w:space="0" w:color="auto"/>
        <w:left w:val="none" w:sz="0" w:space="0" w:color="auto"/>
        <w:bottom w:val="none" w:sz="0" w:space="0" w:color="auto"/>
        <w:right w:val="none" w:sz="0" w:space="0" w:color="auto"/>
      </w:divBdr>
    </w:div>
    <w:div w:id="259997076">
      <w:bodyDiv w:val="1"/>
      <w:marLeft w:val="0"/>
      <w:marRight w:val="0"/>
      <w:marTop w:val="0"/>
      <w:marBottom w:val="0"/>
      <w:divBdr>
        <w:top w:val="none" w:sz="0" w:space="0" w:color="auto"/>
        <w:left w:val="none" w:sz="0" w:space="0" w:color="auto"/>
        <w:bottom w:val="none" w:sz="0" w:space="0" w:color="auto"/>
        <w:right w:val="none" w:sz="0" w:space="0" w:color="auto"/>
      </w:divBdr>
    </w:div>
    <w:div w:id="259997434">
      <w:bodyDiv w:val="1"/>
      <w:marLeft w:val="0"/>
      <w:marRight w:val="0"/>
      <w:marTop w:val="0"/>
      <w:marBottom w:val="0"/>
      <w:divBdr>
        <w:top w:val="none" w:sz="0" w:space="0" w:color="auto"/>
        <w:left w:val="none" w:sz="0" w:space="0" w:color="auto"/>
        <w:bottom w:val="none" w:sz="0" w:space="0" w:color="auto"/>
        <w:right w:val="none" w:sz="0" w:space="0" w:color="auto"/>
      </w:divBdr>
    </w:div>
    <w:div w:id="260989494">
      <w:bodyDiv w:val="1"/>
      <w:marLeft w:val="0"/>
      <w:marRight w:val="0"/>
      <w:marTop w:val="0"/>
      <w:marBottom w:val="0"/>
      <w:divBdr>
        <w:top w:val="none" w:sz="0" w:space="0" w:color="auto"/>
        <w:left w:val="none" w:sz="0" w:space="0" w:color="auto"/>
        <w:bottom w:val="none" w:sz="0" w:space="0" w:color="auto"/>
        <w:right w:val="none" w:sz="0" w:space="0" w:color="auto"/>
      </w:divBdr>
    </w:div>
    <w:div w:id="261109786">
      <w:bodyDiv w:val="1"/>
      <w:marLeft w:val="0"/>
      <w:marRight w:val="0"/>
      <w:marTop w:val="0"/>
      <w:marBottom w:val="0"/>
      <w:divBdr>
        <w:top w:val="none" w:sz="0" w:space="0" w:color="auto"/>
        <w:left w:val="none" w:sz="0" w:space="0" w:color="auto"/>
        <w:bottom w:val="none" w:sz="0" w:space="0" w:color="auto"/>
        <w:right w:val="none" w:sz="0" w:space="0" w:color="auto"/>
      </w:divBdr>
    </w:div>
    <w:div w:id="261229295">
      <w:bodyDiv w:val="1"/>
      <w:marLeft w:val="0"/>
      <w:marRight w:val="0"/>
      <w:marTop w:val="0"/>
      <w:marBottom w:val="0"/>
      <w:divBdr>
        <w:top w:val="none" w:sz="0" w:space="0" w:color="auto"/>
        <w:left w:val="none" w:sz="0" w:space="0" w:color="auto"/>
        <w:bottom w:val="none" w:sz="0" w:space="0" w:color="auto"/>
        <w:right w:val="none" w:sz="0" w:space="0" w:color="auto"/>
      </w:divBdr>
    </w:div>
    <w:div w:id="261451348">
      <w:bodyDiv w:val="1"/>
      <w:marLeft w:val="0"/>
      <w:marRight w:val="0"/>
      <w:marTop w:val="0"/>
      <w:marBottom w:val="0"/>
      <w:divBdr>
        <w:top w:val="none" w:sz="0" w:space="0" w:color="auto"/>
        <w:left w:val="none" w:sz="0" w:space="0" w:color="auto"/>
        <w:bottom w:val="none" w:sz="0" w:space="0" w:color="auto"/>
        <w:right w:val="none" w:sz="0" w:space="0" w:color="auto"/>
      </w:divBdr>
    </w:div>
    <w:div w:id="261770068">
      <w:bodyDiv w:val="1"/>
      <w:marLeft w:val="0"/>
      <w:marRight w:val="0"/>
      <w:marTop w:val="0"/>
      <w:marBottom w:val="0"/>
      <w:divBdr>
        <w:top w:val="none" w:sz="0" w:space="0" w:color="auto"/>
        <w:left w:val="none" w:sz="0" w:space="0" w:color="auto"/>
        <w:bottom w:val="none" w:sz="0" w:space="0" w:color="auto"/>
        <w:right w:val="none" w:sz="0" w:space="0" w:color="auto"/>
      </w:divBdr>
    </w:div>
    <w:div w:id="261957716">
      <w:bodyDiv w:val="1"/>
      <w:marLeft w:val="0"/>
      <w:marRight w:val="0"/>
      <w:marTop w:val="0"/>
      <w:marBottom w:val="0"/>
      <w:divBdr>
        <w:top w:val="none" w:sz="0" w:space="0" w:color="auto"/>
        <w:left w:val="none" w:sz="0" w:space="0" w:color="auto"/>
        <w:bottom w:val="none" w:sz="0" w:space="0" w:color="auto"/>
        <w:right w:val="none" w:sz="0" w:space="0" w:color="auto"/>
      </w:divBdr>
    </w:div>
    <w:div w:id="262500270">
      <w:bodyDiv w:val="1"/>
      <w:marLeft w:val="0"/>
      <w:marRight w:val="0"/>
      <w:marTop w:val="0"/>
      <w:marBottom w:val="0"/>
      <w:divBdr>
        <w:top w:val="none" w:sz="0" w:space="0" w:color="auto"/>
        <w:left w:val="none" w:sz="0" w:space="0" w:color="auto"/>
        <w:bottom w:val="none" w:sz="0" w:space="0" w:color="auto"/>
        <w:right w:val="none" w:sz="0" w:space="0" w:color="auto"/>
      </w:divBdr>
    </w:div>
    <w:div w:id="262617506">
      <w:bodyDiv w:val="1"/>
      <w:marLeft w:val="0"/>
      <w:marRight w:val="0"/>
      <w:marTop w:val="0"/>
      <w:marBottom w:val="0"/>
      <w:divBdr>
        <w:top w:val="none" w:sz="0" w:space="0" w:color="auto"/>
        <w:left w:val="none" w:sz="0" w:space="0" w:color="auto"/>
        <w:bottom w:val="none" w:sz="0" w:space="0" w:color="auto"/>
        <w:right w:val="none" w:sz="0" w:space="0" w:color="auto"/>
      </w:divBdr>
    </w:div>
    <w:div w:id="262687936">
      <w:bodyDiv w:val="1"/>
      <w:marLeft w:val="0"/>
      <w:marRight w:val="0"/>
      <w:marTop w:val="0"/>
      <w:marBottom w:val="0"/>
      <w:divBdr>
        <w:top w:val="none" w:sz="0" w:space="0" w:color="auto"/>
        <w:left w:val="none" w:sz="0" w:space="0" w:color="auto"/>
        <w:bottom w:val="none" w:sz="0" w:space="0" w:color="auto"/>
        <w:right w:val="none" w:sz="0" w:space="0" w:color="auto"/>
      </w:divBdr>
    </w:div>
    <w:div w:id="262694190">
      <w:bodyDiv w:val="1"/>
      <w:marLeft w:val="0"/>
      <w:marRight w:val="0"/>
      <w:marTop w:val="0"/>
      <w:marBottom w:val="0"/>
      <w:divBdr>
        <w:top w:val="none" w:sz="0" w:space="0" w:color="auto"/>
        <w:left w:val="none" w:sz="0" w:space="0" w:color="auto"/>
        <w:bottom w:val="none" w:sz="0" w:space="0" w:color="auto"/>
        <w:right w:val="none" w:sz="0" w:space="0" w:color="auto"/>
      </w:divBdr>
    </w:div>
    <w:div w:id="262761512">
      <w:bodyDiv w:val="1"/>
      <w:marLeft w:val="0"/>
      <w:marRight w:val="0"/>
      <w:marTop w:val="0"/>
      <w:marBottom w:val="0"/>
      <w:divBdr>
        <w:top w:val="none" w:sz="0" w:space="0" w:color="auto"/>
        <w:left w:val="none" w:sz="0" w:space="0" w:color="auto"/>
        <w:bottom w:val="none" w:sz="0" w:space="0" w:color="auto"/>
        <w:right w:val="none" w:sz="0" w:space="0" w:color="auto"/>
      </w:divBdr>
    </w:div>
    <w:div w:id="263802409">
      <w:bodyDiv w:val="1"/>
      <w:marLeft w:val="0"/>
      <w:marRight w:val="0"/>
      <w:marTop w:val="0"/>
      <w:marBottom w:val="0"/>
      <w:divBdr>
        <w:top w:val="none" w:sz="0" w:space="0" w:color="auto"/>
        <w:left w:val="none" w:sz="0" w:space="0" w:color="auto"/>
        <w:bottom w:val="none" w:sz="0" w:space="0" w:color="auto"/>
        <w:right w:val="none" w:sz="0" w:space="0" w:color="auto"/>
      </w:divBdr>
    </w:div>
    <w:div w:id="263853398">
      <w:bodyDiv w:val="1"/>
      <w:marLeft w:val="0"/>
      <w:marRight w:val="0"/>
      <w:marTop w:val="0"/>
      <w:marBottom w:val="0"/>
      <w:divBdr>
        <w:top w:val="none" w:sz="0" w:space="0" w:color="auto"/>
        <w:left w:val="none" w:sz="0" w:space="0" w:color="auto"/>
        <w:bottom w:val="none" w:sz="0" w:space="0" w:color="auto"/>
        <w:right w:val="none" w:sz="0" w:space="0" w:color="auto"/>
      </w:divBdr>
    </w:div>
    <w:div w:id="264461057">
      <w:bodyDiv w:val="1"/>
      <w:marLeft w:val="0"/>
      <w:marRight w:val="0"/>
      <w:marTop w:val="0"/>
      <w:marBottom w:val="0"/>
      <w:divBdr>
        <w:top w:val="none" w:sz="0" w:space="0" w:color="auto"/>
        <w:left w:val="none" w:sz="0" w:space="0" w:color="auto"/>
        <w:bottom w:val="none" w:sz="0" w:space="0" w:color="auto"/>
        <w:right w:val="none" w:sz="0" w:space="0" w:color="auto"/>
      </w:divBdr>
    </w:div>
    <w:div w:id="264465240">
      <w:bodyDiv w:val="1"/>
      <w:marLeft w:val="0"/>
      <w:marRight w:val="0"/>
      <w:marTop w:val="0"/>
      <w:marBottom w:val="0"/>
      <w:divBdr>
        <w:top w:val="none" w:sz="0" w:space="0" w:color="auto"/>
        <w:left w:val="none" w:sz="0" w:space="0" w:color="auto"/>
        <w:bottom w:val="none" w:sz="0" w:space="0" w:color="auto"/>
        <w:right w:val="none" w:sz="0" w:space="0" w:color="auto"/>
      </w:divBdr>
    </w:div>
    <w:div w:id="265039100">
      <w:bodyDiv w:val="1"/>
      <w:marLeft w:val="0"/>
      <w:marRight w:val="0"/>
      <w:marTop w:val="0"/>
      <w:marBottom w:val="0"/>
      <w:divBdr>
        <w:top w:val="none" w:sz="0" w:space="0" w:color="auto"/>
        <w:left w:val="none" w:sz="0" w:space="0" w:color="auto"/>
        <w:bottom w:val="none" w:sz="0" w:space="0" w:color="auto"/>
        <w:right w:val="none" w:sz="0" w:space="0" w:color="auto"/>
      </w:divBdr>
    </w:div>
    <w:div w:id="265237170">
      <w:bodyDiv w:val="1"/>
      <w:marLeft w:val="0"/>
      <w:marRight w:val="0"/>
      <w:marTop w:val="0"/>
      <w:marBottom w:val="0"/>
      <w:divBdr>
        <w:top w:val="none" w:sz="0" w:space="0" w:color="auto"/>
        <w:left w:val="none" w:sz="0" w:space="0" w:color="auto"/>
        <w:bottom w:val="none" w:sz="0" w:space="0" w:color="auto"/>
        <w:right w:val="none" w:sz="0" w:space="0" w:color="auto"/>
      </w:divBdr>
    </w:div>
    <w:div w:id="265692786">
      <w:bodyDiv w:val="1"/>
      <w:marLeft w:val="0"/>
      <w:marRight w:val="0"/>
      <w:marTop w:val="0"/>
      <w:marBottom w:val="0"/>
      <w:divBdr>
        <w:top w:val="none" w:sz="0" w:space="0" w:color="auto"/>
        <w:left w:val="none" w:sz="0" w:space="0" w:color="auto"/>
        <w:bottom w:val="none" w:sz="0" w:space="0" w:color="auto"/>
        <w:right w:val="none" w:sz="0" w:space="0" w:color="auto"/>
      </w:divBdr>
    </w:div>
    <w:div w:id="265769201">
      <w:bodyDiv w:val="1"/>
      <w:marLeft w:val="0"/>
      <w:marRight w:val="0"/>
      <w:marTop w:val="0"/>
      <w:marBottom w:val="0"/>
      <w:divBdr>
        <w:top w:val="none" w:sz="0" w:space="0" w:color="auto"/>
        <w:left w:val="none" w:sz="0" w:space="0" w:color="auto"/>
        <w:bottom w:val="none" w:sz="0" w:space="0" w:color="auto"/>
        <w:right w:val="none" w:sz="0" w:space="0" w:color="auto"/>
      </w:divBdr>
    </w:div>
    <w:div w:id="265775900">
      <w:bodyDiv w:val="1"/>
      <w:marLeft w:val="0"/>
      <w:marRight w:val="0"/>
      <w:marTop w:val="0"/>
      <w:marBottom w:val="0"/>
      <w:divBdr>
        <w:top w:val="none" w:sz="0" w:space="0" w:color="auto"/>
        <w:left w:val="none" w:sz="0" w:space="0" w:color="auto"/>
        <w:bottom w:val="none" w:sz="0" w:space="0" w:color="auto"/>
        <w:right w:val="none" w:sz="0" w:space="0" w:color="auto"/>
      </w:divBdr>
    </w:div>
    <w:div w:id="266010940">
      <w:bodyDiv w:val="1"/>
      <w:marLeft w:val="0"/>
      <w:marRight w:val="0"/>
      <w:marTop w:val="0"/>
      <w:marBottom w:val="0"/>
      <w:divBdr>
        <w:top w:val="none" w:sz="0" w:space="0" w:color="auto"/>
        <w:left w:val="none" w:sz="0" w:space="0" w:color="auto"/>
        <w:bottom w:val="none" w:sz="0" w:space="0" w:color="auto"/>
        <w:right w:val="none" w:sz="0" w:space="0" w:color="auto"/>
      </w:divBdr>
    </w:div>
    <w:div w:id="266082810">
      <w:bodyDiv w:val="1"/>
      <w:marLeft w:val="0"/>
      <w:marRight w:val="0"/>
      <w:marTop w:val="0"/>
      <w:marBottom w:val="0"/>
      <w:divBdr>
        <w:top w:val="none" w:sz="0" w:space="0" w:color="auto"/>
        <w:left w:val="none" w:sz="0" w:space="0" w:color="auto"/>
        <w:bottom w:val="none" w:sz="0" w:space="0" w:color="auto"/>
        <w:right w:val="none" w:sz="0" w:space="0" w:color="auto"/>
      </w:divBdr>
    </w:div>
    <w:div w:id="266154907">
      <w:bodyDiv w:val="1"/>
      <w:marLeft w:val="0"/>
      <w:marRight w:val="0"/>
      <w:marTop w:val="0"/>
      <w:marBottom w:val="0"/>
      <w:divBdr>
        <w:top w:val="none" w:sz="0" w:space="0" w:color="auto"/>
        <w:left w:val="none" w:sz="0" w:space="0" w:color="auto"/>
        <w:bottom w:val="none" w:sz="0" w:space="0" w:color="auto"/>
        <w:right w:val="none" w:sz="0" w:space="0" w:color="auto"/>
      </w:divBdr>
    </w:div>
    <w:div w:id="266163543">
      <w:bodyDiv w:val="1"/>
      <w:marLeft w:val="0"/>
      <w:marRight w:val="0"/>
      <w:marTop w:val="0"/>
      <w:marBottom w:val="0"/>
      <w:divBdr>
        <w:top w:val="none" w:sz="0" w:space="0" w:color="auto"/>
        <w:left w:val="none" w:sz="0" w:space="0" w:color="auto"/>
        <w:bottom w:val="none" w:sz="0" w:space="0" w:color="auto"/>
        <w:right w:val="none" w:sz="0" w:space="0" w:color="auto"/>
      </w:divBdr>
    </w:div>
    <w:div w:id="266236369">
      <w:bodyDiv w:val="1"/>
      <w:marLeft w:val="0"/>
      <w:marRight w:val="0"/>
      <w:marTop w:val="0"/>
      <w:marBottom w:val="0"/>
      <w:divBdr>
        <w:top w:val="none" w:sz="0" w:space="0" w:color="auto"/>
        <w:left w:val="none" w:sz="0" w:space="0" w:color="auto"/>
        <w:bottom w:val="none" w:sz="0" w:space="0" w:color="auto"/>
        <w:right w:val="none" w:sz="0" w:space="0" w:color="auto"/>
      </w:divBdr>
    </w:div>
    <w:div w:id="266239174">
      <w:bodyDiv w:val="1"/>
      <w:marLeft w:val="0"/>
      <w:marRight w:val="0"/>
      <w:marTop w:val="0"/>
      <w:marBottom w:val="0"/>
      <w:divBdr>
        <w:top w:val="none" w:sz="0" w:space="0" w:color="auto"/>
        <w:left w:val="none" w:sz="0" w:space="0" w:color="auto"/>
        <w:bottom w:val="none" w:sz="0" w:space="0" w:color="auto"/>
        <w:right w:val="none" w:sz="0" w:space="0" w:color="auto"/>
      </w:divBdr>
    </w:div>
    <w:div w:id="266423837">
      <w:bodyDiv w:val="1"/>
      <w:marLeft w:val="0"/>
      <w:marRight w:val="0"/>
      <w:marTop w:val="0"/>
      <w:marBottom w:val="0"/>
      <w:divBdr>
        <w:top w:val="none" w:sz="0" w:space="0" w:color="auto"/>
        <w:left w:val="none" w:sz="0" w:space="0" w:color="auto"/>
        <w:bottom w:val="none" w:sz="0" w:space="0" w:color="auto"/>
        <w:right w:val="none" w:sz="0" w:space="0" w:color="auto"/>
      </w:divBdr>
    </w:div>
    <w:div w:id="266619988">
      <w:bodyDiv w:val="1"/>
      <w:marLeft w:val="0"/>
      <w:marRight w:val="0"/>
      <w:marTop w:val="0"/>
      <w:marBottom w:val="0"/>
      <w:divBdr>
        <w:top w:val="none" w:sz="0" w:space="0" w:color="auto"/>
        <w:left w:val="none" w:sz="0" w:space="0" w:color="auto"/>
        <w:bottom w:val="none" w:sz="0" w:space="0" w:color="auto"/>
        <w:right w:val="none" w:sz="0" w:space="0" w:color="auto"/>
      </w:divBdr>
    </w:div>
    <w:div w:id="266891178">
      <w:bodyDiv w:val="1"/>
      <w:marLeft w:val="0"/>
      <w:marRight w:val="0"/>
      <w:marTop w:val="0"/>
      <w:marBottom w:val="0"/>
      <w:divBdr>
        <w:top w:val="none" w:sz="0" w:space="0" w:color="auto"/>
        <w:left w:val="none" w:sz="0" w:space="0" w:color="auto"/>
        <w:bottom w:val="none" w:sz="0" w:space="0" w:color="auto"/>
        <w:right w:val="none" w:sz="0" w:space="0" w:color="auto"/>
      </w:divBdr>
    </w:div>
    <w:div w:id="266932952">
      <w:bodyDiv w:val="1"/>
      <w:marLeft w:val="0"/>
      <w:marRight w:val="0"/>
      <w:marTop w:val="0"/>
      <w:marBottom w:val="0"/>
      <w:divBdr>
        <w:top w:val="none" w:sz="0" w:space="0" w:color="auto"/>
        <w:left w:val="none" w:sz="0" w:space="0" w:color="auto"/>
        <w:bottom w:val="none" w:sz="0" w:space="0" w:color="auto"/>
        <w:right w:val="none" w:sz="0" w:space="0" w:color="auto"/>
      </w:divBdr>
    </w:div>
    <w:div w:id="266933795">
      <w:bodyDiv w:val="1"/>
      <w:marLeft w:val="0"/>
      <w:marRight w:val="0"/>
      <w:marTop w:val="0"/>
      <w:marBottom w:val="0"/>
      <w:divBdr>
        <w:top w:val="none" w:sz="0" w:space="0" w:color="auto"/>
        <w:left w:val="none" w:sz="0" w:space="0" w:color="auto"/>
        <w:bottom w:val="none" w:sz="0" w:space="0" w:color="auto"/>
        <w:right w:val="none" w:sz="0" w:space="0" w:color="auto"/>
      </w:divBdr>
    </w:div>
    <w:div w:id="267003775">
      <w:bodyDiv w:val="1"/>
      <w:marLeft w:val="0"/>
      <w:marRight w:val="0"/>
      <w:marTop w:val="0"/>
      <w:marBottom w:val="0"/>
      <w:divBdr>
        <w:top w:val="none" w:sz="0" w:space="0" w:color="auto"/>
        <w:left w:val="none" w:sz="0" w:space="0" w:color="auto"/>
        <w:bottom w:val="none" w:sz="0" w:space="0" w:color="auto"/>
        <w:right w:val="none" w:sz="0" w:space="0" w:color="auto"/>
      </w:divBdr>
    </w:div>
    <w:div w:id="267390759">
      <w:bodyDiv w:val="1"/>
      <w:marLeft w:val="0"/>
      <w:marRight w:val="0"/>
      <w:marTop w:val="0"/>
      <w:marBottom w:val="0"/>
      <w:divBdr>
        <w:top w:val="none" w:sz="0" w:space="0" w:color="auto"/>
        <w:left w:val="none" w:sz="0" w:space="0" w:color="auto"/>
        <w:bottom w:val="none" w:sz="0" w:space="0" w:color="auto"/>
        <w:right w:val="none" w:sz="0" w:space="0" w:color="auto"/>
      </w:divBdr>
    </w:div>
    <w:div w:id="267542591">
      <w:bodyDiv w:val="1"/>
      <w:marLeft w:val="0"/>
      <w:marRight w:val="0"/>
      <w:marTop w:val="0"/>
      <w:marBottom w:val="0"/>
      <w:divBdr>
        <w:top w:val="none" w:sz="0" w:space="0" w:color="auto"/>
        <w:left w:val="none" w:sz="0" w:space="0" w:color="auto"/>
        <w:bottom w:val="none" w:sz="0" w:space="0" w:color="auto"/>
        <w:right w:val="none" w:sz="0" w:space="0" w:color="auto"/>
      </w:divBdr>
    </w:div>
    <w:div w:id="267736584">
      <w:bodyDiv w:val="1"/>
      <w:marLeft w:val="0"/>
      <w:marRight w:val="0"/>
      <w:marTop w:val="0"/>
      <w:marBottom w:val="0"/>
      <w:divBdr>
        <w:top w:val="none" w:sz="0" w:space="0" w:color="auto"/>
        <w:left w:val="none" w:sz="0" w:space="0" w:color="auto"/>
        <w:bottom w:val="none" w:sz="0" w:space="0" w:color="auto"/>
        <w:right w:val="none" w:sz="0" w:space="0" w:color="auto"/>
      </w:divBdr>
    </w:div>
    <w:div w:id="267811005">
      <w:bodyDiv w:val="1"/>
      <w:marLeft w:val="0"/>
      <w:marRight w:val="0"/>
      <w:marTop w:val="0"/>
      <w:marBottom w:val="0"/>
      <w:divBdr>
        <w:top w:val="none" w:sz="0" w:space="0" w:color="auto"/>
        <w:left w:val="none" w:sz="0" w:space="0" w:color="auto"/>
        <w:bottom w:val="none" w:sz="0" w:space="0" w:color="auto"/>
        <w:right w:val="none" w:sz="0" w:space="0" w:color="auto"/>
      </w:divBdr>
    </w:div>
    <w:div w:id="267851631">
      <w:bodyDiv w:val="1"/>
      <w:marLeft w:val="0"/>
      <w:marRight w:val="0"/>
      <w:marTop w:val="0"/>
      <w:marBottom w:val="0"/>
      <w:divBdr>
        <w:top w:val="none" w:sz="0" w:space="0" w:color="auto"/>
        <w:left w:val="none" w:sz="0" w:space="0" w:color="auto"/>
        <w:bottom w:val="none" w:sz="0" w:space="0" w:color="auto"/>
        <w:right w:val="none" w:sz="0" w:space="0" w:color="auto"/>
      </w:divBdr>
    </w:div>
    <w:div w:id="267859085">
      <w:bodyDiv w:val="1"/>
      <w:marLeft w:val="0"/>
      <w:marRight w:val="0"/>
      <w:marTop w:val="0"/>
      <w:marBottom w:val="0"/>
      <w:divBdr>
        <w:top w:val="none" w:sz="0" w:space="0" w:color="auto"/>
        <w:left w:val="none" w:sz="0" w:space="0" w:color="auto"/>
        <w:bottom w:val="none" w:sz="0" w:space="0" w:color="auto"/>
        <w:right w:val="none" w:sz="0" w:space="0" w:color="auto"/>
      </w:divBdr>
    </w:div>
    <w:div w:id="267860117">
      <w:bodyDiv w:val="1"/>
      <w:marLeft w:val="0"/>
      <w:marRight w:val="0"/>
      <w:marTop w:val="0"/>
      <w:marBottom w:val="0"/>
      <w:divBdr>
        <w:top w:val="none" w:sz="0" w:space="0" w:color="auto"/>
        <w:left w:val="none" w:sz="0" w:space="0" w:color="auto"/>
        <w:bottom w:val="none" w:sz="0" w:space="0" w:color="auto"/>
        <w:right w:val="none" w:sz="0" w:space="0" w:color="auto"/>
      </w:divBdr>
    </w:div>
    <w:div w:id="268046110">
      <w:bodyDiv w:val="1"/>
      <w:marLeft w:val="0"/>
      <w:marRight w:val="0"/>
      <w:marTop w:val="0"/>
      <w:marBottom w:val="0"/>
      <w:divBdr>
        <w:top w:val="none" w:sz="0" w:space="0" w:color="auto"/>
        <w:left w:val="none" w:sz="0" w:space="0" w:color="auto"/>
        <w:bottom w:val="none" w:sz="0" w:space="0" w:color="auto"/>
        <w:right w:val="none" w:sz="0" w:space="0" w:color="auto"/>
      </w:divBdr>
    </w:div>
    <w:div w:id="268202397">
      <w:bodyDiv w:val="1"/>
      <w:marLeft w:val="0"/>
      <w:marRight w:val="0"/>
      <w:marTop w:val="0"/>
      <w:marBottom w:val="0"/>
      <w:divBdr>
        <w:top w:val="none" w:sz="0" w:space="0" w:color="auto"/>
        <w:left w:val="none" w:sz="0" w:space="0" w:color="auto"/>
        <w:bottom w:val="none" w:sz="0" w:space="0" w:color="auto"/>
        <w:right w:val="none" w:sz="0" w:space="0" w:color="auto"/>
      </w:divBdr>
    </w:div>
    <w:div w:id="268243149">
      <w:bodyDiv w:val="1"/>
      <w:marLeft w:val="0"/>
      <w:marRight w:val="0"/>
      <w:marTop w:val="0"/>
      <w:marBottom w:val="0"/>
      <w:divBdr>
        <w:top w:val="none" w:sz="0" w:space="0" w:color="auto"/>
        <w:left w:val="none" w:sz="0" w:space="0" w:color="auto"/>
        <w:bottom w:val="none" w:sz="0" w:space="0" w:color="auto"/>
        <w:right w:val="none" w:sz="0" w:space="0" w:color="auto"/>
      </w:divBdr>
    </w:div>
    <w:div w:id="268394228">
      <w:bodyDiv w:val="1"/>
      <w:marLeft w:val="0"/>
      <w:marRight w:val="0"/>
      <w:marTop w:val="0"/>
      <w:marBottom w:val="0"/>
      <w:divBdr>
        <w:top w:val="none" w:sz="0" w:space="0" w:color="auto"/>
        <w:left w:val="none" w:sz="0" w:space="0" w:color="auto"/>
        <w:bottom w:val="none" w:sz="0" w:space="0" w:color="auto"/>
        <w:right w:val="none" w:sz="0" w:space="0" w:color="auto"/>
      </w:divBdr>
    </w:div>
    <w:div w:id="268514802">
      <w:bodyDiv w:val="1"/>
      <w:marLeft w:val="0"/>
      <w:marRight w:val="0"/>
      <w:marTop w:val="0"/>
      <w:marBottom w:val="0"/>
      <w:divBdr>
        <w:top w:val="none" w:sz="0" w:space="0" w:color="auto"/>
        <w:left w:val="none" w:sz="0" w:space="0" w:color="auto"/>
        <w:bottom w:val="none" w:sz="0" w:space="0" w:color="auto"/>
        <w:right w:val="none" w:sz="0" w:space="0" w:color="auto"/>
      </w:divBdr>
    </w:div>
    <w:div w:id="268658737">
      <w:bodyDiv w:val="1"/>
      <w:marLeft w:val="0"/>
      <w:marRight w:val="0"/>
      <w:marTop w:val="0"/>
      <w:marBottom w:val="0"/>
      <w:divBdr>
        <w:top w:val="none" w:sz="0" w:space="0" w:color="auto"/>
        <w:left w:val="none" w:sz="0" w:space="0" w:color="auto"/>
        <w:bottom w:val="none" w:sz="0" w:space="0" w:color="auto"/>
        <w:right w:val="none" w:sz="0" w:space="0" w:color="auto"/>
      </w:divBdr>
    </w:div>
    <w:div w:id="268777545">
      <w:bodyDiv w:val="1"/>
      <w:marLeft w:val="0"/>
      <w:marRight w:val="0"/>
      <w:marTop w:val="0"/>
      <w:marBottom w:val="0"/>
      <w:divBdr>
        <w:top w:val="none" w:sz="0" w:space="0" w:color="auto"/>
        <w:left w:val="none" w:sz="0" w:space="0" w:color="auto"/>
        <w:bottom w:val="none" w:sz="0" w:space="0" w:color="auto"/>
        <w:right w:val="none" w:sz="0" w:space="0" w:color="auto"/>
      </w:divBdr>
    </w:div>
    <w:div w:id="268783820">
      <w:bodyDiv w:val="1"/>
      <w:marLeft w:val="0"/>
      <w:marRight w:val="0"/>
      <w:marTop w:val="0"/>
      <w:marBottom w:val="0"/>
      <w:divBdr>
        <w:top w:val="none" w:sz="0" w:space="0" w:color="auto"/>
        <w:left w:val="none" w:sz="0" w:space="0" w:color="auto"/>
        <w:bottom w:val="none" w:sz="0" w:space="0" w:color="auto"/>
        <w:right w:val="none" w:sz="0" w:space="0" w:color="auto"/>
      </w:divBdr>
    </w:div>
    <w:div w:id="269047377">
      <w:bodyDiv w:val="1"/>
      <w:marLeft w:val="0"/>
      <w:marRight w:val="0"/>
      <w:marTop w:val="0"/>
      <w:marBottom w:val="0"/>
      <w:divBdr>
        <w:top w:val="none" w:sz="0" w:space="0" w:color="auto"/>
        <w:left w:val="none" w:sz="0" w:space="0" w:color="auto"/>
        <w:bottom w:val="none" w:sz="0" w:space="0" w:color="auto"/>
        <w:right w:val="none" w:sz="0" w:space="0" w:color="auto"/>
      </w:divBdr>
    </w:div>
    <w:div w:id="269094376">
      <w:bodyDiv w:val="1"/>
      <w:marLeft w:val="0"/>
      <w:marRight w:val="0"/>
      <w:marTop w:val="0"/>
      <w:marBottom w:val="0"/>
      <w:divBdr>
        <w:top w:val="none" w:sz="0" w:space="0" w:color="auto"/>
        <w:left w:val="none" w:sz="0" w:space="0" w:color="auto"/>
        <w:bottom w:val="none" w:sz="0" w:space="0" w:color="auto"/>
        <w:right w:val="none" w:sz="0" w:space="0" w:color="auto"/>
      </w:divBdr>
    </w:div>
    <w:div w:id="269315218">
      <w:bodyDiv w:val="1"/>
      <w:marLeft w:val="0"/>
      <w:marRight w:val="0"/>
      <w:marTop w:val="0"/>
      <w:marBottom w:val="0"/>
      <w:divBdr>
        <w:top w:val="none" w:sz="0" w:space="0" w:color="auto"/>
        <w:left w:val="none" w:sz="0" w:space="0" w:color="auto"/>
        <w:bottom w:val="none" w:sz="0" w:space="0" w:color="auto"/>
        <w:right w:val="none" w:sz="0" w:space="0" w:color="auto"/>
      </w:divBdr>
    </w:div>
    <w:div w:id="269508006">
      <w:bodyDiv w:val="1"/>
      <w:marLeft w:val="0"/>
      <w:marRight w:val="0"/>
      <w:marTop w:val="0"/>
      <w:marBottom w:val="0"/>
      <w:divBdr>
        <w:top w:val="none" w:sz="0" w:space="0" w:color="auto"/>
        <w:left w:val="none" w:sz="0" w:space="0" w:color="auto"/>
        <w:bottom w:val="none" w:sz="0" w:space="0" w:color="auto"/>
        <w:right w:val="none" w:sz="0" w:space="0" w:color="auto"/>
      </w:divBdr>
    </w:div>
    <w:div w:id="269511874">
      <w:bodyDiv w:val="1"/>
      <w:marLeft w:val="0"/>
      <w:marRight w:val="0"/>
      <w:marTop w:val="0"/>
      <w:marBottom w:val="0"/>
      <w:divBdr>
        <w:top w:val="none" w:sz="0" w:space="0" w:color="auto"/>
        <w:left w:val="none" w:sz="0" w:space="0" w:color="auto"/>
        <w:bottom w:val="none" w:sz="0" w:space="0" w:color="auto"/>
        <w:right w:val="none" w:sz="0" w:space="0" w:color="auto"/>
      </w:divBdr>
    </w:div>
    <w:div w:id="269703258">
      <w:bodyDiv w:val="1"/>
      <w:marLeft w:val="0"/>
      <w:marRight w:val="0"/>
      <w:marTop w:val="0"/>
      <w:marBottom w:val="0"/>
      <w:divBdr>
        <w:top w:val="none" w:sz="0" w:space="0" w:color="auto"/>
        <w:left w:val="none" w:sz="0" w:space="0" w:color="auto"/>
        <w:bottom w:val="none" w:sz="0" w:space="0" w:color="auto"/>
        <w:right w:val="none" w:sz="0" w:space="0" w:color="auto"/>
      </w:divBdr>
    </w:div>
    <w:div w:id="270087592">
      <w:bodyDiv w:val="1"/>
      <w:marLeft w:val="0"/>
      <w:marRight w:val="0"/>
      <w:marTop w:val="0"/>
      <w:marBottom w:val="0"/>
      <w:divBdr>
        <w:top w:val="none" w:sz="0" w:space="0" w:color="auto"/>
        <w:left w:val="none" w:sz="0" w:space="0" w:color="auto"/>
        <w:bottom w:val="none" w:sz="0" w:space="0" w:color="auto"/>
        <w:right w:val="none" w:sz="0" w:space="0" w:color="auto"/>
      </w:divBdr>
    </w:div>
    <w:div w:id="270167808">
      <w:bodyDiv w:val="1"/>
      <w:marLeft w:val="0"/>
      <w:marRight w:val="0"/>
      <w:marTop w:val="0"/>
      <w:marBottom w:val="0"/>
      <w:divBdr>
        <w:top w:val="none" w:sz="0" w:space="0" w:color="auto"/>
        <w:left w:val="none" w:sz="0" w:space="0" w:color="auto"/>
        <w:bottom w:val="none" w:sz="0" w:space="0" w:color="auto"/>
        <w:right w:val="none" w:sz="0" w:space="0" w:color="auto"/>
      </w:divBdr>
    </w:div>
    <w:div w:id="270205556">
      <w:bodyDiv w:val="1"/>
      <w:marLeft w:val="0"/>
      <w:marRight w:val="0"/>
      <w:marTop w:val="0"/>
      <w:marBottom w:val="0"/>
      <w:divBdr>
        <w:top w:val="none" w:sz="0" w:space="0" w:color="auto"/>
        <w:left w:val="none" w:sz="0" w:space="0" w:color="auto"/>
        <w:bottom w:val="none" w:sz="0" w:space="0" w:color="auto"/>
        <w:right w:val="none" w:sz="0" w:space="0" w:color="auto"/>
      </w:divBdr>
    </w:div>
    <w:div w:id="270477781">
      <w:bodyDiv w:val="1"/>
      <w:marLeft w:val="0"/>
      <w:marRight w:val="0"/>
      <w:marTop w:val="0"/>
      <w:marBottom w:val="0"/>
      <w:divBdr>
        <w:top w:val="none" w:sz="0" w:space="0" w:color="auto"/>
        <w:left w:val="none" w:sz="0" w:space="0" w:color="auto"/>
        <w:bottom w:val="none" w:sz="0" w:space="0" w:color="auto"/>
        <w:right w:val="none" w:sz="0" w:space="0" w:color="auto"/>
      </w:divBdr>
    </w:div>
    <w:div w:id="270478731">
      <w:bodyDiv w:val="1"/>
      <w:marLeft w:val="0"/>
      <w:marRight w:val="0"/>
      <w:marTop w:val="0"/>
      <w:marBottom w:val="0"/>
      <w:divBdr>
        <w:top w:val="none" w:sz="0" w:space="0" w:color="auto"/>
        <w:left w:val="none" w:sz="0" w:space="0" w:color="auto"/>
        <w:bottom w:val="none" w:sz="0" w:space="0" w:color="auto"/>
        <w:right w:val="none" w:sz="0" w:space="0" w:color="auto"/>
      </w:divBdr>
    </w:div>
    <w:div w:id="270481979">
      <w:bodyDiv w:val="1"/>
      <w:marLeft w:val="0"/>
      <w:marRight w:val="0"/>
      <w:marTop w:val="0"/>
      <w:marBottom w:val="0"/>
      <w:divBdr>
        <w:top w:val="none" w:sz="0" w:space="0" w:color="auto"/>
        <w:left w:val="none" w:sz="0" w:space="0" w:color="auto"/>
        <w:bottom w:val="none" w:sz="0" w:space="0" w:color="auto"/>
        <w:right w:val="none" w:sz="0" w:space="0" w:color="auto"/>
      </w:divBdr>
    </w:div>
    <w:div w:id="270825455">
      <w:bodyDiv w:val="1"/>
      <w:marLeft w:val="0"/>
      <w:marRight w:val="0"/>
      <w:marTop w:val="0"/>
      <w:marBottom w:val="0"/>
      <w:divBdr>
        <w:top w:val="none" w:sz="0" w:space="0" w:color="auto"/>
        <w:left w:val="none" w:sz="0" w:space="0" w:color="auto"/>
        <w:bottom w:val="none" w:sz="0" w:space="0" w:color="auto"/>
        <w:right w:val="none" w:sz="0" w:space="0" w:color="auto"/>
      </w:divBdr>
    </w:div>
    <w:div w:id="270866938">
      <w:bodyDiv w:val="1"/>
      <w:marLeft w:val="0"/>
      <w:marRight w:val="0"/>
      <w:marTop w:val="0"/>
      <w:marBottom w:val="0"/>
      <w:divBdr>
        <w:top w:val="none" w:sz="0" w:space="0" w:color="auto"/>
        <w:left w:val="none" w:sz="0" w:space="0" w:color="auto"/>
        <w:bottom w:val="none" w:sz="0" w:space="0" w:color="auto"/>
        <w:right w:val="none" w:sz="0" w:space="0" w:color="auto"/>
      </w:divBdr>
    </w:div>
    <w:div w:id="271010368">
      <w:bodyDiv w:val="1"/>
      <w:marLeft w:val="0"/>
      <w:marRight w:val="0"/>
      <w:marTop w:val="0"/>
      <w:marBottom w:val="0"/>
      <w:divBdr>
        <w:top w:val="none" w:sz="0" w:space="0" w:color="auto"/>
        <w:left w:val="none" w:sz="0" w:space="0" w:color="auto"/>
        <w:bottom w:val="none" w:sz="0" w:space="0" w:color="auto"/>
        <w:right w:val="none" w:sz="0" w:space="0" w:color="auto"/>
      </w:divBdr>
    </w:div>
    <w:div w:id="271519199">
      <w:bodyDiv w:val="1"/>
      <w:marLeft w:val="0"/>
      <w:marRight w:val="0"/>
      <w:marTop w:val="0"/>
      <w:marBottom w:val="0"/>
      <w:divBdr>
        <w:top w:val="none" w:sz="0" w:space="0" w:color="auto"/>
        <w:left w:val="none" w:sz="0" w:space="0" w:color="auto"/>
        <w:bottom w:val="none" w:sz="0" w:space="0" w:color="auto"/>
        <w:right w:val="none" w:sz="0" w:space="0" w:color="auto"/>
      </w:divBdr>
    </w:div>
    <w:div w:id="272249525">
      <w:bodyDiv w:val="1"/>
      <w:marLeft w:val="0"/>
      <w:marRight w:val="0"/>
      <w:marTop w:val="0"/>
      <w:marBottom w:val="0"/>
      <w:divBdr>
        <w:top w:val="none" w:sz="0" w:space="0" w:color="auto"/>
        <w:left w:val="none" w:sz="0" w:space="0" w:color="auto"/>
        <w:bottom w:val="none" w:sz="0" w:space="0" w:color="auto"/>
        <w:right w:val="none" w:sz="0" w:space="0" w:color="auto"/>
      </w:divBdr>
    </w:div>
    <w:div w:id="272445069">
      <w:bodyDiv w:val="1"/>
      <w:marLeft w:val="0"/>
      <w:marRight w:val="0"/>
      <w:marTop w:val="0"/>
      <w:marBottom w:val="0"/>
      <w:divBdr>
        <w:top w:val="none" w:sz="0" w:space="0" w:color="auto"/>
        <w:left w:val="none" w:sz="0" w:space="0" w:color="auto"/>
        <w:bottom w:val="none" w:sz="0" w:space="0" w:color="auto"/>
        <w:right w:val="none" w:sz="0" w:space="0" w:color="auto"/>
      </w:divBdr>
    </w:div>
    <w:div w:id="273100155">
      <w:bodyDiv w:val="1"/>
      <w:marLeft w:val="0"/>
      <w:marRight w:val="0"/>
      <w:marTop w:val="0"/>
      <w:marBottom w:val="0"/>
      <w:divBdr>
        <w:top w:val="none" w:sz="0" w:space="0" w:color="auto"/>
        <w:left w:val="none" w:sz="0" w:space="0" w:color="auto"/>
        <w:bottom w:val="none" w:sz="0" w:space="0" w:color="auto"/>
        <w:right w:val="none" w:sz="0" w:space="0" w:color="auto"/>
      </w:divBdr>
    </w:div>
    <w:div w:id="273176724">
      <w:bodyDiv w:val="1"/>
      <w:marLeft w:val="0"/>
      <w:marRight w:val="0"/>
      <w:marTop w:val="0"/>
      <w:marBottom w:val="0"/>
      <w:divBdr>
        <w:top w:val="none" w:sz="0" w:space="0" w:color="auto"/>
        <w:left w:val="none" w:sz="0" w:space="0" w:color="auto"/>
        <w:bottom w:val="none" w:sz="0" w:space="0" w:color="auto"/>
        <w:right w:val="none" w:sz="0" w:space="0" w:color="auto"/>
      </w:divBdr>
    </w:div>
    <w:div w:id="273369842">
      <w:bodyDiv w:val="1"/>
      <w:marLeft w:val="0"/>
      <w:marRight w:val="0"/>
      <w:marTop w:val="0"/>
      <w:marBottom w:val="0"/>
      <w:divBdr>
        <w:top w:val="none" w:sz="0" w:space="0" w:color="auto"/>
        <w:left w:val="none" w:sz="0" w:space="0" w:color="auto"/>
        <w:bottom w:val="none" w:sz="0" w:space="0" w:color="auto"/>
        <w:right w:val="none" w:sz="0" w:space="0" w:color="auto"/>
      </w:divBdr>
    </w:div>
    <w:div w:id="273437667">
      <w:bodyDiv w:val="1"/>
      <w:marLeft w:val="0"/>
      <w:marRight w:val="0"/>
      <w:marTop w:val="0"/>
      <w:marBottom w:val="0"/>
      <w:divBdr>
        <w:top w:val="none" w:sz="0" w:space="0" w:color="auto"/>
        <w:left w:val="none" w:sz="0" w:space="0" w:color="auto"/>
        <w:bottom w:val="none" w:sz="0" w:space="0" w:color="auto"/>
        <w:right w:val="none" w:sz="0" w:space="0" w:color="auto"/>
      </w:divBdr>
    </w:div>
    <w:div w:id="273485580">
      <w:bodyDiv w:val="1"/>
      <w:marLeft w:val="0"/>
      <w:marRight w:val="0"/>
      <w:marTop w:val="0"/>
      <w:marBottom w:val="0"/>
      <w:divBdr>
        <w:top w:val="none" w:sz="0" w:space="0" w:color="auto"/>
        <w:left w:val="none" w:sz="0" w:space="0" w:color="auto"/>
        <w:bottom w:val="none" w:sz="0" w:space="0" w:color="auto"/>
        <w:right w:val="none" w:sz="0" w:space="0" w:color="auto"/>
      </w:divBdr>
    </w:div>
    <w:div w:id="273631044">
      <w:bodyDiv w:val="1"/>
      <w:marLeft w:val="0"/>
      <w:marRight w:val="0"/>
      <w:marTop w:val="0"/>
      <w:marBottom w:val="0"/>
      <w:divBdr>
        <w:top w:val="none" w:sz="0" w:space="0" w:color="auto"/>
        <w:left w:val="none" w:sz="0" w:space="0" w:color="auto"/>
        <w:bottom w:val="none" w:sz="0" w:space="0" w:color="auto"/>
        <w:right w:val="none" w:sz="0" w:space="0" w:color="auto"/>
      </w:divBdr>
    </w:div>
    <w:div w:id="273946124">
      <w:bodyDiv w:val="1"/>
      <w:marLeft w:val="0"/>
      <w:marRight w:val="0"/>
      <w:marTop w:val="0"/>
      <w:marBottom w:val="0"/>
      <w:divBdr>
        <w:top w:val="none" w:sz="0" w:space="0" w:color="auto"/>
        <w:left w:val="none" w:sz="0" w:space="0" w:color="auto"/>
        <w:bottom w:val="none" w:sz="0" w:space="0" w:color="auto"/>
        <w:right w:val="none" w:sz="0" w:space="0" w:color="auto"/>
      </w:divBdr>
    </w:div>
    <w:div w:id="274017624">
      <w:bodyDiv w:val="1"/>
      <w:marLeft w:val="0"/>
      <w:marRight w:val="0"/>
      <w:marTop w:val="0"/>
      <w:marBottom w:val="0"/>
      <w:divBdr>
        <w:top w:val="none" w:sz="0" w:space="0" w:color="auto"/>
        <w:left w:val="none" w:sz="0" w:space="0" w:color="auto"/>
        <w:bottom w:val="none" w:sz="0" w:space="0" w:color="auto"/>
        <w:right w:val="none" w:sz="0" w:space="0" w:color="auto"/>
      </w:divBdr>
    </w:div>
    <w:div w:id="274480255">
      <w:bodyDiv w:val="1"/>
      <w:marLeft w:val="0"/>
      <w:marRight w:val="0"/>
      <w:marTop w:val="0"/>
      <w:marBottom w:val="0"/>
      <w:divBdr>
        <w:top w:val="none" w:sz="0" w:space="0" w:color="auto"/>
        <w:left w:val="none" w:sz="0" w:space="0" w:color="auto"/>
        <w:bottom w:val="none" w:sz="0" w:space="0" w:color="auto"/>
        <w:right w:val="none" w:sz="0" w:space="0" w:color="auto"/>
      </w:divBdr>
    </w:div>
    <w:div w:id="274559085">
      <w:bodyDiv w:val="1"/>
      <w:marLeft w:val="0"/>
      <w:marRight w:val="0"/>
      <w:marTop w:val="0"/>
      <w:marBottom w:val="0"/>
      <w:divBdr>
        <w:top w:val="none" w:sz="0" w:space="0" w:color="auto"/>
        <w:left w:val="none" w:sz="0" w:space="0" w:color="auto"/>
        <w:bottom w:val="none" w:sz="0" w:space="0" w:color="auto"/>
        <w:right w:val="none" w:sz="0" w:space="0" w:color="auto"/>
      </w:divBdr>
    </w:div>
    <w:div w:id="274755677">
      <w:bodyDiv w:val="1"/>
      <w:marLeft w:val="0"/>
      <w:marRight w:val="0"/>
      <w:marTop w:val="0"/>
      <w:marBottom w:val="0"/>
      <w:divBdr>
        <w:top w:val="none" w:sz="0" w:space="0" w:color="auto"/>
        <w:left w:val="none" w:sz="0" w:space="0" w:color="auto"/>
        <w:bottom w:val="none" w:sz="0" w:space="0" w:color="auto"/>
        <w:right w:val="none" w:sz="0" w:space="0" w:color="auto"/>
      </w:divBdr>
    </w:div>
    <w:div w:id="275259960">
      <w:bodyDiv w:val="1"/>
      <w:marLeft w:val="0"/>
      <w:marRight w:val="0"/>
      <w:marTop w:val="0"/>
      <w:marBottom w:val="0"/>
      <w:divBdr>
        <w:top w:val="none" w:sz="0" w:space="0" w:color="auto"/>
        <w:left w:val="none" w:sz="0" w:space="0" w:color="auto"/>
        <w:bottom w:val="none" w:sz="0" w:space="0" w:color="auto"/>
        <w:right w:val="none" w:sz="0" w:space="0" w:color="auto"/>
      </w:divBdr>
    </w:div>
    <w:div w:id="275529289">
      <w:bodyDiv w:val="1"/>
      <w:marLeft w:val="0"/>
      <w:marRight w:val="0"/>
      <w:marTop w:val="0"/>
      <w:marBottom w:val="0"/>
      <w:divBdr>
        <w:top w:val="none" w:sz="0" w:space="0" w:color="auto"/>
        <w:left w:val="none" w:sz="0" w:space="0" w:color="auto"/>
        <w:bottom w:val="none" w:sz="0" w:space="0" w:color="auto"/>
        <w:right w:val="none" w:sz="0" w:space="0" w:color="auto"/>
      </w:divBdr>
    </w:div>
    <w:div w:id="275606359">
      <w:bodyDiv w:val="1"/>
      <w:marLeft w:val="0"/>
      <w:marRight w:val="0"/>
      <w:marTop w:val="0"/>
      <w:marBottom w:val="0"/>
      <w:divBdr>
        <w:top w:val="none" w:sz="0" w:space="0" w:color="auto"/>
        <w:left w:val="none" w:sz="0" w:space="0" w:color="auto"/>
        <w:bottom w:val="none" w:sz="0" w:space="0" w:color="auto"/>
        <w:right w:val="none" w:sz="0" w:space="0" w:color="auto"/>
      </w:divBdr>
    </w:div>
    <w:div w:id="275916783">
      <w:bodyDiv w:val="1"/>
      <w:marLeft w:val="0"/>
      <w:marRight w:val="0"/>
      <w:marTop w:val="0"/>
      <w:marBottom w:val="0"/>
      <w:divBdr>
        <w:top w:val="none" w:sz="0" w:space="0" w:color="auto"/>
        <w:left w:val="none" w:sz="0" w:space="0" w:color="auto"/>
        <w:bottom w:val="none" w:sz="0" w:space="0" w:color="auto"/>
        <w:right w:val="none" w:sz="0" w:space="0" w:color="auto"/>
      </w:divBdr>
    </w:div>
    <w:div w:id="275917594">
      <w:bodyDiv w:val="1"/>
      <w:marLeft w:val="0"/>
      <w:marRight w:val="0"/>
      <w:marTop w:val="0"/>
      <w:marBottom w:val="0"/>
      <w:divBdr>
        <w:top w:val="none" w:sz="0" w:space="0" w:color="auto"/>
        <w:left w:val="none" w:sz="0" w:space="0" w:color="auto"/>
        <w:bottom w:val="none" w:sz="0" w:space="0" w:color="auto"/>
        <w:right w:val="none" w:sz="0" w:space="0" w:color="auto"/>
      </w:divBdr>
    </w:div>
    <w:div w:id="275917598">
      <w:bodyDiv w:val="1"/>
      <w:marLeft w:val="0"/>
      <w:marRight w:val="0"/>
      <w:marTop w:val="0"/>
      <w:marBottom w:val="0"/>
      <w:divBdr>
        <w:top w:val="none" w:sz="0" w:space="0" w:color="auto"/>
        <w:left w:val="none" w:sz="0" w:space="0" w:color="auto"/>
        <w:bottom w:val="none" w:sz="0" w:space="0" w:color="auto"/>
        <w:right w:val="none" w:sz="0" w:space="0" w:color="auto"/>
      </w:divBdr>
    </w:div>
    <w:div w:id="276564058">
      <w:bodyDiv w:val="1"/>
      <w:marLeft w:val="0"/>
      <w:marRight w:val="0"/>
      <w:marTop w:val="0"/>
      <w:marBottom w:val="0"/>
      <w:divBdr>
        <w:top w:val="none" w:sz="0" w:space="0" w:color="auto"/>
        <w:left w:val="none" w:sz="0" w:space="0" w:color="auto"/>
        <w:bottom w:val="none" w:sz="0" w:space="0" w:color="auto"/>
        <w:right w:val="none" w:sz="0" w:space="0" w:color="auto"/>
      </w:divBdr>
    </w:div>
    <w:div w:id="276833745">
      <w:bodyDiv w:val="1"/>
      <w:marLeft w:val="0"/>
      <w:marRight w:val="0"/>
      <w:marTop w:val="0"/>
      <w:marBottom w:val="0"/>
      <w:divBdr>
        <w:top w:val="none" w:sz="0" w:space="0" w:color="auto"/>
        <w:left w:val="none" w:sz="0" w:space="0" w:color="auto"/>
        <w:bottom w:val="none" w:sz="0" w:space="0" w:color="auto"/>
        <w:right w:val="none" w:sz="0" w:space="0" w:color="auto"/>
      </w:divBdr>
    </w:div>
    <w:div w:id="276982807">
      <w:bodyDiv w:val="1"/>
      <w:marLeft w:val="0"/>
      <w:marRight w:val="0"/>
      <w:marTop w:val="0"/>
      <w:marBottom w:val="0"/>
      <w:divBdr>
        <w:top w:val="none" w:sz="0" w:space="0" w:color="auto"/>
        <w:left w:val="none" w:sz="0" w:space="0" w:color="auto"/>
        <w:bottom w:val="none" w:sz="0" w:space="0" w:color="auto"/>
        <w:right w:val="none" w:sz="0" w:space="0" w:color="auto"/>
      </w:divBdr>
    </w:div>
    <w:div w:id="277949810">
      <w:bodyDiv w:val="1"/>
      <w:marLeft w:val="0"/>
      <w:marRight w:val="0"/>
      <w:marTop w:val="0"/>
      <w:marBottom w:val="0"/>
      <w:divBdr>
        <w:top w:val="none" w:sz="0" w:space="0" w:color="auto"/>
        <w:left w:val="none" w:sz="0" w:space="0" w:color="auto"/>
        <w:bottom w:val="none" w:sz="0" w:space="0" w:color="auto"/>
        <w:right w:val="none" w:sz="0" w:space="0" w:color="auto"/>
      </w:divBdr>
    </w:div>
    <w:div w:id="278148165">
      <w:bodyDiv w:val="1"/>
      <w:marLeft w:val="0"/>
      <w:marRight w:val="0"/>
      <w:marTop w:val="0"/>
      <w:marBottom w:val="0"/>
      <w:divBdr>
        <w:top w:val="none" w:sz="0" w:space="0" w:color="auto"/>
        <w:left w:val="none" w:sz="0" w:space="0" w:color="auto"/>
        <w:bottom w:val="none" w:sz="0" w:space="0" w:color="auto"/>
        <w:right w:val="none" w:sz="0" w:space="0" w:color="auto"/>
      </w:divBdr>
    </w:div>
    <w:div w:id="278340191">
      <w:bodyDiv w:val="1"/>
      <w:marLeft w:val="0"/>
      <w:marRight w:val="0"/>
      <w:marTop w:val="0"/>
      <w:marBottom w:val="0"/>
      <w:divBdr>
        <w:top w:val="none" w:sz="0" w:space="0" w:color="auto"/>
        <w:left w:val="none" w:sz="0" w:space="0" w:color="auto"/>
        <w:bottom w:val="none" w:sz="0" w:space="0" w:color="auto"/>
        <w:right w:val="none" w:sz="0" w:space="0" w:color="auto"/>
      </w:divBdr>
    </w:div>
    <w:div w:id="278682527">
      <w:bodyDiv w:val="1"/>
      <w:marLeft w:val="0"/>
      <w:marRight w:val="0"/>
      <w:marTop w:val="0"/>
      <w:marBottom w:val="0"/>
      <w:divBdr>
        <w:top w:val="none" w:sz="0" w:space="0" w:color="auto"/>
        <w:left w:val="none" w:sz="0" w:space="0" w:color="auto"/>
        <w:bottom w:val="none" w:sz="0" w:space="0" w:color="auto"/>
        <w:right w:val="none" w:sz="0" w:space="0" w:color="auto"/>
      </w:divBdr>
    </w:div>
    <w:div w:id="278922278">
      <w:bodyDiv w:val="1"/>
      <w:marLeft w:val="0"/>
      <w:marRight w:val="0"/>
      <w:marTop w:val="0"/>
      <w:marBottom w:val="0"/>
      <w:divBdr>
        <w:top w:val="none" w:sz="0" w:space="0" w:color="auto"/>
        <w:left w:val="none" w:sz="0" w:space="0" w:color="auto"/>
        <w:bottom w:val="none" w:sz="0" w:space="0" w:color="auto"/>
        <w:right w:val="none" w:sz="0" w:space="0" w:color="auto"/>
      </w:divBdr>
    </w:div>
    <w:div w:id="278995847">
      <w:bodyDiv w:val="1"/>
      <w:marLeft w:val="0"/>
      <w:marRight w:val="0"/>
      <w:marTop w:val="0"/>
      <w:marBottom w:val="0"/>
      <w:divBdr>
        <w:top w:val="none" w:sz="0" w:space="0" w:color="auto"/>
        <w:left w:val="none" w:sz="0" w:space="0" w:color="auto"/>
        <w:bottom w:val="none" w:sz="0" w:space="0" w:color="auto"/>
        <w:right w:val="none" w:sz="0" w:space="0" w:color="auto"/>
      </w:divBdr>
    </w:div>
    <w:div w:id="279266859">
      <w:bodyDiv w:val="1"/>
      <w:marLeft w:val="0"/>
      <w:marRight w:val="0"/>
      <w:marTop w:val="0"/>
      <w:marBottom w:val="0"/>
      <w:divBdr>
        <w:top w:val="none" w:sz="0" w:space="0" w:color="auto"/>
        <w:left w:val="none" w:sz="0" w:space="0" w:color="auto"/>
        <w:bottom w:val="none" w:sz="0" w:space="0" w:color="auto"/>
        <w:right w:val="none" w:sz="0" w:space="0" w:color="auto"/>
      </w:divBdr>
    </w:div>
    <w:div w:id="279461425">
      <w:bodyDiv w:val="1"/>
      <w:marLeft w:val="0"/>
      <w:marRight w:val="0"/>
      <w:marTop w:val="0"/>
      <w:marBottom w:val="0"/>
      <w:divBdr>
        <w:top w:val="none" w:sz="0" w:space="0" w:color="auto"/>
        <w:left w:val="none" w:sz="0" w:space="0" w:color="auto"/>
        <w:bottom w:val="none" w:sz="0" w:space="0" w:color="auto"/>
        <w:right w:val="none" w:sz="0" w:space="0" w:color="auto"/>
      </w:divBdr>
    </w:div>
    <w:div w:id="279576625">
      <w:bodyDiv w:val="1"/>
      <w:marLeft w:val="0"/>
      <w:marRight w:val="0"/>
      <w:marTop w:val="0"/>
      <w:marBottom w:val="0"/>
      <w:divBdr>
        <w:top w:val="none" w:sz="0" w:space="0" w:color="auto"/>
        <w:left w:val="none" w:sz="0" w:space="0" w:color="auto"/>
        <w:bottom w:val="none" w:sz="0" w:space="0" w:color="auto"/>
        <w:right w:val="none" w:sz="0" w:space="0" w:color="auto"/>
      </w:divBdr>
    </w:div>
    <w:div w:id="279799670">
      <w:bodyDiv w:val="1"/>
      <w:marLeft w:val="0"/>
      <w:marRight w:val="0"/>
      <w:marTop w:val="0"/>
      <w:marBottom w:val="0"/>
      <w:divBdr>
        <w:top w:val="none" w:sz="0" w:space="0" w:color="auto"/>
        <w:left w:val="none" w:sz="0" w:space="0" w:color="auto"/>
        <w:bottom w:val="none" w:sz="0" w:space="0" w:color="auto"/>
        <w:right w:val="none" w:sz="0" w:space="0" w:color="auto"/>
      </w:divBdr>
    </w:div>
    <w:div w:id="279800547">
      <w:bodyDiv w:val="1"/>
      <w:marLeft w:val="0"/>
      <w:marRight w:val="0"/>
      <w:marTop w:val="0"/>
      <w:marBottom w:val="0"/>
      <w:divBdr>
        <w:top w:val="none" w:sz="0" w:space="0" w:color="auto"/>
        <w:left w:val="none" w:sz="0" w:space="0" w:color="auto"/>
        <w:bottom w:val="none" w:sz="0" w:space="0" w:color="auto"/>
        <w:right w:val="none" w:sz="0" w:space="0" w:color="auto"/>
      </w:divBdr>
    </w:div>
    <w:div w:id="279916122">
      <w:bodyDiv w:val="1"/>
      <w:marLeft w:val="0"/>
      <w:marRight w:val="0"/>
      <w:marTop w:val="0"/>
      <w:marBottom w:val="0"/>
      <w:divBdr>
        <w:top w:val="none" w:sz="0" w:space="0" w:color="auto"/>
        <w:left w:val="none" w:sz="0" w:space="0" w:color="auto"/>
        <w:bottom w:val="none" w:sz="0" w:space="0" w:color="auto"/>
        <w:right w:val="none" w:sz="0" w:space="0" w:color="auto"/>
      </w:divBdr>
    </w:div>
    <w:div w:id="279920186">
      <w:bodyDiv w:val="1"/>
      <w:marLeft w:val="0"/>
      <w:marRight w:val="0"/>
      <w:marTop w:val="0"/>
      <w:marBottom w:val="0"/>
      <w:divBdr>
        <w:top w:val="none" w:sz="0" w:space="0" w:color="auto"/>
        <w:left w:val="none" w:sz="0" w:space="0" w:color="auto"/>
        <w:bottom w:val="none" w:sz="0" w:space="0" w:color="auto"/>
        <w:right w:val="none" w:sz="0" w:space="0" w:color="auto"/>
      </w:divBdr>
    </w:div>
    <w:div w:id="280040337">
      <w:bodyDiv w:val="1"/>
      <w:marLeft w:val="0"/>
      <w:marRight w:val="0"/>
      <w:marTop w:val="0"/>
      <w:marBottom w:val="0"/>
      <w:divBdr>
        <w:top w:val="none" w:sz="0" w:space="0" w:color="auto"/>
        <w:left w:val="none" w:sz="0" w:space="0" w:color="auto"/>
        <w:bottom w:val="none" w:sz="0" w:space="0" w:color="auto"/>
        <w:right w:val="none" w:sz="0" w:space="0" w:color="auto"/>
      </w:divBdr>
    </w:div>
    <w:div w:id="280496516">
      <w:bodyDiv w:val="1"/>
      <w:marLeft w:val="0"/>
      <w:marRight w:val="0"/>
      <w:marTop w:val="0"/>
      <w:marBottom w:val="0"/>
      <w:divBdr>
        <w:top w:val="none" w:sz="0" w:space="0" w:color="auto"/>
        <w:left w:val="none" w:sz="0" w:space="0" w:color="auto"/>
        <w:bottom w:val="none" w:sz="0" w:space="0" w:color="auto"/>
        <w:right w:val="none" w:sz="0" w:space="0" w:color="auto"/>
      </w:divBdr>
    </w:div>
    <w:div w:id="280692673">
      <w:bodyDiv w:val="1"/>
      <w:marLeft w:val="0"/>
      <w:marRight w:val="0"/>
      <w:marTop w:val="0"/>
      <w:marBottom w:val="0"/>
      <w:divBdr>
        <w:top w:val="none" w:sz="0" w:space="0" w:color="auto"/>
        <w:left w:val="none" w:sz="0" w:space="0" w:color="auto"/>
        <w:bottom w:val="none" w:sz="0" w:space="0" w:color="auto"/>
        <w:right w:val="none" w:sz="0" w:space="0" w:color="auto"/>
      </w:divBdr>
    </w:div>
    <w:div w:id="280722187">
      <w:bodyDiv w:val="1"/>
      <w:marLeft w:val="0"/>
      <w:marRight w:val="0"/>
      <w:marTop w:val="0"/>
      <w:marBottom w:val="0"/>
      <w:divBdr>
        <w:top w:val="none" w:sz="0" w:space="0" w:color="auto"/>
        <w:left w:val="none" w:sz="0" w:space="0" w:color="auto"/>
        <w:bottom w:val="none" w:sz="0" w:space="0" w:color="auto"/>
        <w:right w:val="none" w:sz="0" w:space="0" w:color="auto"/>
      </w:divBdr>
    </w:div>
    <w:div w:id="280962538">
      <w:bodyDiv w:val="1"/>
      <w:marLeft w:val="0"/>
      <w:marRight w:val="0"/>
      <w:marTop w:val="0"/>
      <w:marBottom w:val="0"/>
      <w:divBdr>
        <w:top w:val="none" w:sz="0" w:space="0" w:color="auto"/>
        <w:left w:val="none" w:sz="0" w:space="0" w:color="auto"/>
        <w:bottom w:val="none" w:sz="0" w:space="0" w:color="auto"/>
        <w:right w:val="none" w:sz="0" w:space="0" w:color="auto"/>
      </w:divBdr>
    </w:div>
    <w:div w:id="281152446">
      <w:bodyDiv w:val="1"/>
      <w:marLeft w:val="0"/>
      <w:marRight w:val="0"/>
      <w:marTop w:val="0"/>
      <w:marBottom w:val="0"/>
      <w:divBdr>
        <w:top w:val="none" w:sz="0" w:space="0" w:color="auto"/>
        <w:left w:val="none" w:sz="0" w:space="0" w:color="auto"/>
        <w:bottom w:val="none" w:sz="0" w:space="0" w:color="auto"/>
        <w:right w:val="none" w:sz="0" w:space="0" w:color="auto"/>
      </w:divBdr>
    </w:div>
    <w:div w:id="281352772">
      <w:bodyDiv w:val="1"/>
      <w:marLeft w:val="0"/>
      <w:marRight w:val="0"/>
      <w:marTop w:val="0"/>
      <w:marBottom w:val="0"/>
      <w:divBdr>
        <w:top w:val="none" w:sz="0" w:space="0" w:color="auto"/>
        <w:left w:val="none" w:sz="0" w:space="0" w:color="auto"/>
        <w:bottom w:val="none" w:sz="0" w:space="0" w:color="auto"/>
        <w:right w:val="none" w:sz="0" w:space="0" w:color="auto"/>
      </w:divBdr>
    </w:div>
    <w:div w:id="281428310">
      <w:bodyDiv w:val="1"/>
      <w:marLeft w:val="0"/>
      <w:marRight w:val="0"/>
      <w:marTop w:val="0"/>
      <w:marBottom w:val="0"/>
      <w:divBdr>
        <w:top w:val="none" w:sz="0" w:space="0" w:color="auto"/>
        <w:left w:val="none" w:sz="0" w:space="0" w:color="auto"/>
        <w:bottom w:val="none" w:sz="0" w:space="0" w:color="auto"/>
        <w:right w:val="none" w:sz="0" w:space="0" w:color="auto"/>
      </w:divBdr>
    </w:div>
    <w:div w:id="281500402">
      <w:bodyDiv w:val="1"/>
      <w:marLeft w:val="0"/>
      <w:marRight w:val="0"/>
      <w:marTop w:val="0"/>
      <w:marBottom w:val="0"/>
      <w:divBdr>
        <w:top w:val="none" w:sz="0" w:space="0" w:color="auto"/>
        <w:left w:val="none" w:sz="0" w:space="0" w:color="auto"/>
        <w:bottom w:val="none" w:sz="0" w:space="0" w:color="auto"/>
        <w:right w:val="none" w:sz="0" w:space="0" w:color="auto"/>
      </w:divBdr>
    </w:div>
    <w:div w:id="281692280">
      <w:bodyDiv w:val="1"/>
      <w:marLeft w:val="0"/>
      <w:marRight w:val="0"/>
      <w:marTop w:val="0"/>
      <w:marBottom w:val="0"/>
      <w:divBdr>
        <w:top w:val="none" w:sz="0" w:space="0" w:color="auto"/>
        <w:left w:val="none" w:sz="0" w:space="0" w:color="auto"/>
        <w:bottom w:val="none" w:sz="0" w:space="0" w:color="auto"/>
        <w:right w:val="none" w:sz="0" w:space="0" w:color="auto"/>
      </w:divBdr>
    </w:div>
    <w:div w:id="281694621">
      <w:bodyDiv w:val="1"/>
      <w:marLeft w:val="0"/>
      <w:marRight w:val="0"/>
      <w:marTop w:val="0"/>
      <w:marBottom w:val="0"/>
      <w:divBdr>
        <w:top w:val="none" w:sz="0" w:space="0" w:color="auto"/>
        <w:left w:val="none" w:sz="0" w:space="0" w:color="auto"/>
        <w:bottom w:val="none" w:sz="0" w:space="0" w:color="auto"/>
        <w:right w:val="none" w:sz="0" w:space="0" w:color="auto"/>
      </w:divBdr>
    </w:div>
    <w:div w:id="281767652">
      <w:bodyDiv w:val="1"/>
      <w:marLeft w:val="0"/>
      <w:marRight w:val="0"/>
      <w:marTop w:val="0"/>
      <w:marBottom w:val="0"/>
      <w:divBdr>
        <w:top w:val="none" w:sz="0" w:space="0" w:color="auto"/>
        <w:left w:val="none" w:sz="0" w:space="0" w:color="auto"/>
        <w:bottom w:val="none" w:sz="0" w:space="0" w:color="auto"/>
        <w:right w:val="none" w:sz="0" w:space="0" w:color="auto"/>
      </w:divBdr>
    </w:div>
    <w:div w:id="282032347">
      <w:bodyDiv w:val="1"/>
      <w:marLeft w:val="0"/>
      <w:marRight w:val="0"/>
      <w:marTop w:val="0"/>
      <w:marBottom w:val="0"/>
      <w:divBdr>
        <w:top w:val="none" w:sz="0" w:space="0" w:color="auto"/>
        <w:left w:val="none" w:sz="0" w:space="0" w:color="auto"/>
        <w:bottom w:val="none" w:sz="0" w:space="0" w:color="auto"/>
        <w:right w:val="none" w:sz="0" w:space="0" w:color="auto"/>
      </w:divBdr>
    </w:div>
    <w:div w:id="282157013">
      <w:bodyDiv w:val="1"/>
      <w:marLeft w:val="0"/>
      <w:marRight w:val="0"/>
      <w:marTop w:val="0"/>
      <w:marBottom w:val="0"/>
      <w:divBdr>
        <w:top w:val="none" w:sz="0" w:space="0" w:color="auto"/>
        <w:left w:val="none" w:sz="0" w:space="0" w:color="auto"/>
        <w:bottom w:val="none" w:sz="0" w:space="0" w:color="auto"/>
        <w:right w:val="none" w:sz="0" w:space="0" w:color="auto"/>
      </w:divBdr>
    </w:div>
    <w:div w:id="282467515">
      <w:bodyDiv w:val="1"/>
      <w:marLeft w:val="0"/>
      <w:marRight w:val="0"/>
      <w:marTop w:val="0"/>
      <w:marBottom w:val="0"/>
      <w:divBdr>
        <w:top w:val="none" w:sz="0" w:space="0" w:color="auto"/>
        <w:left w:val="none" w:sz="0" w:space="0" w:color="auto"/>
        <w:bottom w:val="none" w:sz="0" w:space="0" w:color="auto"/>
        <w:right w:val="none" w:sz="0" w:space="0" w:color="auto"/>
      </w:divBdr>
    </w:div>
    <w:div w:id="282660070">
      <w:bodyDiv w:val="1"/>
      <w:marLeft w:val="0"/>
      <w:marRight w:val="0"/>
      <w:marTop w:val="0"/>
      <w:marBottom w:val="0"/>
      <w:divBdr>
        <w:top w:val="none" w:sz="0" w:space="0" w:color="auto"/>
        <w:left w:val="none" w:sz="0" w:space="0" w:color="auto"/>
        <w:bottom w:val="none" w:sz="0" w:space="0" w:color="auto"/>
        <w:right w:val="none" w:sz="0" w:space="0" w:color="auto"/>
      </w:divBdr>
    </w:div>
    <w:div w:id="282806678">
      <w:bodyDiv w:val="1"/>
      <w:marLeft w:val="0"/>
      <w:marRight w:val="0"/>
      <w:marTop w:val="0"/>
      <w:marBottom w:val="0"/>
      <w:divBdr>
        <w:top w:val="none" w:sz="0" w:space="0" w:color="auto"/>
        <w:left w:val="none" w:sz="0" w:space="0" w:color="auto"/>
        <w:bottom w:val="none" w:sz="0" w:space="0" w:color="auto"/>
        <w:right w:val="none" w:sz="0" w:space="0" w:color="auto"/>
      </w:divBdr>
    </w:div>
    <w:div w:id="282807553">
      <w:bodyDiv w:val="1"/>
      <w:marLeft w:val="0"/>
      <w:marRight w:val="0"/>
      <w:marTop w:val="0"/>
      <w:marBottom w:val="0"/>
      <w:divBdr>
        <w:top w:val="none" w:sz="0" w:space="0" w:color="auto"/>
        <w:left w:val="none" w:sz="0" w:space="0" w:color="auto"/>
        <w:bottom w:val="none" w:sz="0" w:space="0" w:color="auto"/>
        <w:right w:val="none" w:sz="0" w:space="0" w:color="auto"/>
      </w:divBdr>
    </w:div>
    <w:div w:id="282812418">
      <w:bodyDiv w:val="1"/>
      <w:marLeft w:val="0"/>
      <w:marRight w:val="0"/>
      <w:marTop w:val="0"/>
      <w:marBottom w:val="0"/>
      <w:divBdr>
        <w:top w:val="none" w:sz="0" w:space="0" w:color="auto"/>
        <w:left w:val="none" w:sz="0" w:space="0" w:color="auto"/>
        <w:bottom w:val="none" w:sz="0" w:space="0" w:color="auto"/>
        <w:right w:val="none" w:sz="0" w:space="0" w:color="auto"/>
      </w:divBdr>
    </w:div>
    <w:div w:id="283538913">
      <w:bodyDiv w:val="1"/>
      <w:marLeft w:val="0"/>
      <w:marRight w:val="0"/>
      <w:marTop w:val="0"/>
      <w:marBottom w:val="0"/>
      <w:divBdr>
        <w:top w:val="none" w:sz="0" w:space="0" w:color="auto"/>
        <w:left w:val="none" w:sz="0" w:space="0" w:color="auto"/>
        <w:bottom w:val="none" w:sz="0" w:space="0" w:color="auto"/>
        <w:right w:val="none" w:sz="0" w:space="0" w:color="auto"/>
      </w:divBdr>
    </w:div>
    <w:div w:id="283848613">
      <w:bodyDiv w:val="1"/>
      <w:marLeft w:val="0"/>
      <w:marRight w:val="0"/>
      <w:marTop w:val="0"/>
      <w:marBottom w:val="0"/>
      <w:divBdr>
        <w:top w:val="none" w:sz="0" w:space="0" w:color="auto"/>
        <w:left w:val="none" w:sz="0" w:space="0" w:color="auto"/>
        <w:bottom w:val="none" w:sz="0" w:space="0" w:color="auto"/>
        <w:right w:val="none" w:sz="0" w:space="0" w:color="auto"/>
      </w:divBdr>
    </w:div>
    <w:div w:id="283970952">
      <w:bodyDiv w:val="1"/>
      <w:marLeft w:val="0"/>
      <w:marRight w:val="0"/>
      <w:marTop w:val="0"/>
      <w:marBottom w:val="0"/>
      <w:divBdr>
        <w:top w:val="none" w:sz="0" w:space="0" w:color="auto"/>
        <w:left w:val="none" w:sz="0" w:space="0" w:color="auto"/>
        <w:bottom w:val="none" w:sz="0" w:space="0" w:color="auto"/>
        <w:right w:val="none" w:sz="0" w:space="0" w:color="auto"/>
      </w:divBdr>
    </w:div>
    <w:div w:id="284699881">
      <w:bodyDiv w:val="1"/>
      <w:marLeft w:val="0"/>
      <w:marRight w:val="0"/>
      <w:marTop w:val="0"/>
      <w:marBottom w:val="0"/>
      <w:divBdr>
        <w:top w:val="none" w:sz="0" w:space="0" w:color="auto"/>
        <w:left w:val="none" w:sz="0" w:space="0" w:color="auto"/>
        <w:bottom w:val="none" w:sz="0" w:space="0" w:color="auto"/>
        <w:right w:val="none" w:sz="0" w:space="0" w:color="auto"/>
      </w:divBdr>
    </w:div>
    <w:div w:id="284775102">
      <w:bodyDiv w:val="1"/>
      <w:marLeft w:val="0"/>
      <w:marRight w:val="0"/>
      <w:marTop w:val="0"/>
      <w:marBottom w:val="0"/>
      <w:divBdr>
        <w:top w:val="none" w:sz="0" w:space="0" w:color="auto"/>
        <w:left w:val="none" w:sz="0" w:space="0" w:color="auto"/>
        <w:bottom w:val="none" w:sz="0" w:space="0" w:color="auto"/>
        <w:right w:val="none" w:sz="0" w:space="0" w:color="auto"/>
      </w:divBdr>
    </w:div>
    <w:div w:id="284891312">
      <w:bodyDiv w:val="1"/>
      <w:marLeft w:val="0"/>
      <w:marRight w:val="0"/>
      <w:marTop w:val="0"/>
      <w:marBottom w:val="0"/>
      <w:divBdr>
        <w:top w:val="none" w:sz="0" w:space="0" w:color="auto"/>
        <w:left w:val="none" w:sz="0" w:space="0" w:color="auto"/>
        <w:bottom w:val="none" w:sz="0" w:space="0" w:color="auto"/>
        <w:right w:val="none" w:sz="0" w:space="0" w:color="auto"/>
      </w:divBdr>
    </w:div>
    <w:div w:id="284893808">
      <w:bodyDiv w:val="1"/>
      <w:marLeft w:val="0"/>
      <w:marRight w:val="0"/>
      <w:marTop w:val="0"/>
      <w:marBottom w:val="0"/>
      <w:divBdr>
        <w:top w:val="none" w:sz="0" w:space="0" w:color="auto"/>
        <w:left w:val="none" w:sz="0" w:space="0" w:color="auto"/>
        <w:bottom w:val="none" w:sz="0" w:space="0" w:color="auto"/>
        <w:right w:val="none" w:sz="0" w:space="0" w:color="auto"/>
      </w:divBdr>
    </w:div>
    <w:div w:id="285084443">
      <w:bodyDiv w:val="1"/>
      <w:marLeft w:val="0"/>
      <w:marRight w:val="0"/>
      <w:marTop w:val="0"/>
      <w:marBottom w:val="0"/>
      <w:divBdr>
        <w:top w:val="none" w:sz="0" w:space="0" w:color="auto"/>
        <w:left w:val="none" w:sz="0" w:space="0" w:color="auto"/>
        <w:bottom w:val="none" w:sz="0" w:space="0" w:color="auto"/>
        <w:right w:val="none" w:sz="0" w:space="0" w:color="auto"/>
      </w:divBdr>
    </w:div>
    <w:div w:id="285165410">
      <w:bodyDiv w:val="1"/>
      <w:marLeft w:val="0"/>
      <w:marRight w:val="0"/>
      <w:marTop w:val="0"/>
      <w:marBottom w:val="0"/>
      <w:divBdr>
        <w:top w:val="none" w:sz="0" w:space="0" w:color="auto"/>
        <w:left w:val="none" w:sz="0" w:space="0" w:color="auto"/>
        <w:bottom w:val="none" w:sz="0" w:space="0" w:color="auto"/>
        <w:right w:val="none" w:sz="0" w:space="0" w:color="auto"/>
      </w:divBdr>
    </w:div>
    <w:div w:id="285552593">
      <w:bodyDiv w:val="1"/>
      <w:marLeft w:val="0"/>
      <w:marRight w:val="0"/>
      <w:marTop w:val="0"/>
      <w:marBottom w:val="0"/>
      <w:divBdr>
        <w:top w:val="none" w:sz="0" w:space="0" w:color="auto"/>
        <w:left w:val="none" w:sz="0" w:space="0" w:color="auto"/>
        <w:bottom w:val="none" w:sz="0" w:space="0" w:color="auto"/>
        <w:right w:val="none" w:sz="0" w:space="0" w:color="auto"/>
      </w:divBdr>
    </w:div>
    <w:div w:id="285695211">
      <w:bodyDiv w:val="1"/>
      <w:marLeft w:val="0"/>
      <w:marRight w:val="0"/>
      <w:marTop w:val="0"/>
      <w:marBottom w:val="0"/>
      <w:divBdr>
        <w:top w:val="none" w:sz="0" w:space="0" w:color="auto"/>
        <w:left w:val="none" w:sz="0" w:space="0" w:color="auto"/>
        <w:bottom w:val="none" w:sz="0" w:space="0" w:color="auto"/>
        <w:right w:val="none" w:sz="0" w:space="0" w:color="auto"/>
      </w:divBdr>
    </w:div>
    <w:div w:id="285743751">
      <w:bodyDiv w:val="1"/>
      <w:marLeft w:val="0"/>
      <w:marRight w:val="0"/>
      <w:marTop w:val="0"/>
      <w:marBottom w:val="0"/>
      <w:divBdr>
        <w:top w:val="none" w:sz="0" w:space="0" w:color="auto"/>
        <w:left w:val="none" w:sz="0" w:space="0" w:color="auto"/>
        <w:bottom w:val="none" w:sz="0" w:space="0" w:color="auto"/>
        <w:right w:val="none" w:sz="0" w:space="0" w:color="auto"/>
      </w:divBdr>
    </w:div>
    <w:div w:id="285821982">
      <w:bodyDiv w:val="1"/>
      <w:marLeft w:val="0"/>
      <w:marRight w:val="0"/>
      <w:marTop w:val="0"/>
      <w:marBottom w:val="0"/>
      <w:divBdr>
        <w:top w:val="none" w:sz="0" w:space="0" w:color="auto"/>
        <w:left w:val="none" w:sz="0" w:space="0" w:color="auto"/>
        <w:bottom w:val="none" w:sz="0" w:space="0" w:color="auto"/>
        <w:right w:val="none" w:sz="0" w:space="0" w:color="auto"/>
      </w:divBdr>
    </w:div>
    <w:div w:id="285890267">
      <w:bodyDiv w:val="1"/>
      <w:marLeft w:val="0"/>
      <w:marRight w:val="0"/>
      <w:marTop w:val="0"/>
      <w:marBottom w:val="0"/>
      <w:divBdr>
        <w:top w:val="none" w:sz="0" w:space="0" w:color="auto"/>
        <w:left w:val="none" w:sz="0" w:space="0" w:color="auto"/>
        <w:bottom w:val="none" w:sz="0" w:space="0" w:color="auto"/>
        <w:right w:val="none" w:sz="0" w:space="0" w:color="auto"/>
      </w:divBdr>
    </w:div>
    <w:div w:id="285893003">
      <w:bodyDiv w:val="1"/>
      <w:marLeft w:val="0"/>
      <w:marRight w:val="0"/>
      <w:marTop w:val="0"/>
      <w:marBottom w:val="0"/>
      <w:divBdr>
        <w:top w:val="none" w:sz="0" w:space="0" w:color="auto"/>
        <w:left w:val="none" w:sz="0" w:space="0" w:color="auto"/>
        <w:bottom w:val="none" w:sz="0" w:space="0" w:color="auto"/>
        <w:right w:val="none" w:sz="0" w:space="0" w:color="auto"/>
      </w:divBdr>
    </w:div>
    <w:div w:id="285937824">
      <w:bodyDiv w:val="1"/>
      <w:marLeft w:val="0"/>
      <w:marRight w:val="0"/>
      <w:marTop w:val="0"/>
      <w:marBottom w:val="0"/>
      <w:divBdr>
        <w:top w:val="none" w:sz="0" w:space="0" w:color="auto"/>
        <w:left w:val="none" w:sz="0" w:space="0" w:color="auto"/>
        <w:bottom w:val="none" w:sz="0" w:space="0" w:color="auto"/>
        <w:right w:val="none" w:sz="0" w:space="0" w:color="auto"/>
      </w:divBdr>
    </w:div>
    <w:div w:id="286082840">
      <w:bodyDiv w:val="1"/>
      <w:marLeft w:val="0"/>
      <w:marRight w:val="0"/>
      <w:marTop w:val="0"/>
      <w:marBottom w:val="0"/>
      <w:divBdr>
        <w:top w:val="none" w:sz="0" w:space="0" w:color="auto"/>
        <w:left w:val="none" w:sz="0" w:space="0" w:color="auto"/>
        <w:bottom w:val="none" w:sz="0" w:space="0" w:color="auto"/>
        <w:right w:val="none" w:sz="0" w:space="0" w:color="auto"/>
      </w:divBdr>
    </w:div>
    <w:div w:id="286132410">
      <w:bodyDiv w:val="1"/>
      <w:marLeft w:val="0"/>
      <w:marRight w:val="0"/>
      <w:marTop w:val="0"/>
      <w:marBottom w:val="0"/>
      <w:divBdr>
        <w:top w:val="none" w:sz="0" w:space="0" w:color="auto"/>
        <w:left w:val="none" w:sz="0" w:space="0" w:color="auto"/>
        <w:bottom w:val="none" w:sz="0" w:space="0" w:color="auto"/>
        <w:right w:val="none" w:sz="0" w:space="0" w:color="auto"/>
      </w:divBdr>
    </w:div>
    <w:div w:id="286202402">
      <w:bodyDiv w:val="1"/>
      <w:marLeft w:val="0"/>
      <w:marRight w:val="0"/>
      <w:marTop w:val="0"/>
      <w:marBottom w:val="0"/>
      <w:divBdr>
        <w:top w:val="none" w:sz="0" w:space="0" w:color="auto"/>
        <w:left w:val="none" w:sz="0" w:space="0" w:color="auto"/>
        <w:bottom w:val="none" w:sz="0" w:space="0" w:color="auto"/>
        <w:right w:val="none" w:sz="0" w:space="0" w:color="auto"/>
      </w:divBdr>
    </w:div>
    <w:div w:id="286280020">
      <w:bodyDiv w:val="1"/>
      <w:marLeft w:val="0"/>
      <w:marRight w:val="0"/>
      <w:marTop w:val="0"/>
      <w:marBottom w:val="0"/>
      <w:divBdr>
        <w:top w:val="none" w:sz="0" w:space="0" w:color="auto"/>
        <w:left w:val="none" w:sz="0" w:space="0" w:color="auto"/>
        <w:bottom w:val="none" w:sz="0" w:space="0" w:color="auto"/>
        <w:right w:val="none" w:sz="0" w:space="0" w:color="auto"/>
      </w:divBdr>
    </w:div>
    <w:div w:id="286589727">
      <w:bodyDiv w:val="1"/>
      <w:marLeft w:val="0"/>
      <w:marRight w:val="0"/>
      <w:marTop w:val="0"/>
      <w:marBottom w:val="0"/>
      <w:divBdr>
        <w:top w:val="none" w:sz="0" w:space="0" w:color="auto"/>
        <w:left w:val="none" w:sz="0" w:space="0" w:color="auto"/>
        <w:bottom w:val="none" w:sz="0" w:space="0" w:color="auto"/>
        <w:right w:val="none" w:sz="0" w:space="0" w:color="auto"/>
      </w:divBdr>
    </w:div>
    <w:div w:id="286786880">
      <w:bodyDiv w:val="1"/>
      <w:marLeft w:val="0"/>
      <w:marRight w:val="0"/>
      <w:marTop w:val="0"/>
      <w:marBottom w:val="0"/>
      <w:divBdr>
        <w:top w:val="none" w:sz="0" w:space="0" w:color="auto"/>
        <w:left w:val="none" w:sz="0" w:space="0" w:color="auto"/>
        <w:bottom w:val="none" w:sz="0" w:space="0" w:color="auto"/>
        <w:right w:val="none" w:sz="0" w:space="0" w:color="auto"/>
      </w:divBdr>
    </w:div>
    <w:div w:id="287395474">
      <w:bodyDiv w:val="1"/>
      <w:marLeft w:val="0"/>
      <w:marRight w:val="0"/>
      <w:marTop w:val="0"/>
      <w:marBottom w:val="0"/>
      <w:divBdr>
        <w:top w:val="none" w:sz="0" w:space="0" w:color="auto"/>
        <w:left w:val="none" w:sz="0" w:space="0" w:color="auto"/>
        <w:bottom w:val="none" w:sz="0" w:space="0" w:color="auto"/>
        <w:right w:val="none" w:sz="0" w:space="0" w:color="auto"/>
      </w:divBdr>
    </w:div>
    <w:div w:id="287399206">
      <w:bodyDiv w:val="1"/>
      <w:marLeft w:val="0"/>
      <w:marRight w:val="0"/>
      <w:marTop w:val="0"/>
      <w:marBottom w:val="0"/>
      <w:divBdr>
        <w:top w:val="none" w:sz="0" w:space="0" w:color="auto"/>
        <w:left w:val="none" w:sz="0" w:space="0" w:color="auto"/>
        <w:bottom w:val="none" w:sz="0" w:space="0" w:color="auto"/>
        <w:right w:val="none" w:sz="0" w:space="0" w:color="auto"/>
      </w:divBdr>
    </w:div>
    <w:div w:id="287516655">
      <w:bodyDiv w:val="1"/>
      <w:marLeft w:val="0"/>
      <w:marRight w:val="0"/>
      <w:marTop w:val="0"/>
      <w:marBottom w:val="0"/>
      <w:divBdr>
        <w:top w:val="none" w:sz="0" w:space="0" w:color="auto"/>
        <w:left w:val="none" w:sz="0" w:space="0" w:color="auto"/>
        <w:bottom w:val="none" w:sz="0" w:space="0" w:color="auto"/>
        <w:right w:val="none" w:sz="0" w:space="0" w:color="auto"/>
      </w:divBdr>
    </w:div>
    <w:div w:id="287588214">
      <w:bodyDiv w:val="1"/>
      <w:marLeft w:val="0"/>
      <w:marRight w:val="0"/>
      <w:marTop w:val="0"/>
      <w:marBottom w:val="0"/>
      <w:divBdr>
        <w:top w:val="none" w:sz="0" w:space="0" w:color="auto"/>
        <w:left w:val="none" w:sz="0" w:space="0" w:color="auto"/>
        <w:bottom w:val="none" w:sz="0" w:space="0" w:color="auto"/>
        <w:right w:val="none" w:sz="0" w:space="0" w:color="auto"/>
      </w:divBdr>
    </w:div>
    <w:div w:id="287785791">
      <w:bodyDiv w:val="1"/>
      <w:marLeft w:val="0"/>
      <w:marRight w:val="0"/>
      <w:marTop w:val="0"/>
      <w:marBottom w:val="0"/>
      <w:divBdr>
        <w:top w:val="none" w:sz="0" w:space="0" w:color="auto"/>
        <w:left w:val="none" w:sz="0" w:space="0" w:color="auto"/>
        <w:bottom w:val="none" w:sz="0" w:space="0" w:color="auto"/>
        <w:right w:val="none" w:sz="0" w:space="0" w:color="auto"/>
      </w:divBdr>
    </w:div>
    <w:div w:id="287853506">
      <w:bodyDiv w:val="1"/>
      <w:marLeft w:val="0"/>
      <w:marRight w:val="0"/>
      <w:marTop w:val="0"/>
      <w:marBottom w:val="0"/>
      <w:divBdr>
        <w:top w:val="none" w:sz="0" w:space="0" w:color="auto"/>
        <w:left w:val="none" w:sz="0" w:space="0" w:color="auto"/>
        <w:bottom w:val="none" w:sz="0" w:space="0" w:color="auto"/>
        <w:right w:val="none" w:sz="0" w:space="0" w:color="auto"/>
      </w:divBdr>
    </w:div>
    <w:div w:id="288779248">
      <w:bodyDiv w:val="1"/>
      <w:marLeft w:val="0"/>
      <w:marRight w:val="0"/>
      <w:marTop w:val="0"/>
      <w:marBottom w:val="0"/>
      <w:divBdr>
        <w:top w:val="none" w:sz="0" w:space="0" w:color="auto"/>
        <w:left w:val="none" w:sz="0" w:space="0" w:color="auto"/>
        <w:bottom w:val="none" w:sz="0" w:space="0" w:color="auto"/>
        <w:right w:val="none" w:sz="0" w:space="0" w:color="auto"/>
      </w:divBdr>
    </w:div>
    <w:div w:id="288822608">
      <w:bodyDiv w:val="1"/>
      <w:marLeft w:val="0"/>
      <w:marRight w:val="0"/>
      <w:marTop w:val="0"/>
      <w:marBottom w:val="0"/>
      <w:divBdr>
        <w:top w:val="none" w:sz="0" w:space="0" w:color="auto"/>
        <w:left w:val="none" w:sz="0" w:space="0" w:color="auto"/>
        <w:bottom w:val="none" w:sz="0" w:space="0" w:color="auto"/>
        <w:right w:val="none" w:sz="0" w:space="0" w:color="auto"/>
      </w:divBdr>
    </w:div>
    <w:div w:id="289363251">
      <w:bodyDiv w:val="1"/>
      <w:marLeft w:val="0"/>
      <w:marRight w:val="0"/>
      <w:marTop w:val="0"/>
      <w:marBottom w:val="0"/>
      <w:divBdr>
        <w:top w:val="none" w:sz="0" w:space="0" w:color="auto"/>
        <w:left w:val="none" w:sz="0" w:space="0" w:color="auto"/>
        <w:bottom w:val="none" w:sz="0" w:space="0" w:color="auto"/>
        <w:right w:val="none" w:sz="0" w:space="0" w:color="auto"/>
      </w:divBdr>
    </w:div>
    <w:div w:id="289436693">
      <w:bodyDiv w:val="1"/>
      <w:marLeft w:val="0"/>
      <w:marRight w:val="0"/>
      <w:marTop w:val="0"/>
      <w:marBottom w:val="0"/>
      <w:divBdr>
        <w:top w:val="none" w:sz="0" w:space="0" w:color="auto"/>
        <w:left w:val="none" w:sz="0" w:space="0" w:color="auto"/>
        <w:bottom w:val="none" w:sz="0" w:space="0" w:color="auto"/>
        <w:right w:val="none" w:sz="0" w:space="0" w:color="auto"/>
      </w:divBdr>
    </w:div>
    <w:div w:id="289628576">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400134">
      <w:bodyDiv w:val="1"/>
      <w:marLeft w:val="0"/>
      <w:marRight w:val="0"/>
      <w:marTop w:val="0"/>
      <w:marBottom w:val="0"/>
      <w:divBdr>
        <w:top w:val="none" w:sz="0" w:space="0" w:color="auto"/>
        <w:left w:val="none" w:sz="0" w:space="0" w:color="auto"/>
        <w:bottom w:val="none" w:sz="0" w:space="0" w:color="auto"/>
        <w:right w:val="none" w:sz="0" w:space="0" w:color="auto"/>
      </w:divBdr>
    </w:div>
    <w:div w:id="290553500">
      <w:bodyDiv w:val="1"/>
      <w:marLeft w:val="0"/>
      <w:marRight w:val="0"/>
      <w:marTop w:val="0"/>
      <w:marBottom w:val="0"/>
      <w:divBdr>
        <w:top w:val="none" w:sz="0" w:space="0" w:color="auto"/>
        <w:left w:val="none" w:sz="0" w:space="0" w:color="auto"/>
        <w:bottom w:val="none" w:sz="0" w:space="0" w:color="auto"/>
        <w:right w:val="none" w:sz="0" w:space="0" w:color="auto"/>
      </w:divBdr>
    </w:div>
    <w:div w:id="290868162">
      <w:bodyDiv w:val="1"/>
      <w:marLeft w:val="0"/>
      <w:marRight w:val="0"/>
      <w:marTop w:val="0"/>
      <w:marBottom w:val="0"/>
      <w:divBdr>
        <w:top w:val="none" w:sz="0" w:space="0" w:color="auto"/>
        <w:left w:val="none" w:sz="0" w:space="0" w:color="auto"/>
        <w:bottom w:val="none" w:sz="0" w:space="0" w:color="auto"/>
        <w:right w:val="none" w:sz="0" w:space="0" w:color="auto"/>
      </w:divBdr>
    </w:div>
    <w:div w:id="290870917">
      <w:bodyDiv w:val="1"/>
      <w:marLeft w:val="0"/>
      <w:marRight w:val="0"/>
      <w:marTop w:val="0"/>
      <w:marBottom w:val="0"/>
      <w:divBdr>
        <w:top w:val="none" w:sz="0" w:space="0" w:color="auto"/>
        <w:left w:val="none" w:sz="0" w:space="0" w:color="auto"/>
        <w:bottom w:val="none" w:sz="0" w:space="0" w:color="auto"/>
        <w:right w:val="none" w:sz="0" w:space="0" w:color="auto"/>
      </w:divBdr>
    </w:div>
    <w:div w:id="290940542">
      <w:bodyDiv w:val="1"/>
      <w:marLeft w:val="0"/>
      <w:marRight w:val="0"/>
      <w:marTop w:val="0"/>
      <w:marBottom w:val="0"/>
      <w:divBdr>
        <w:top w:val="none" w:sz="0" w:space="0" w:color="auto"/>
        <w:left w:val="none" w:sz="0" w:space="0" w:color="auto"/>
        <w:bottom w:val="none" w:sz="0" w:space="0" w:color="auto"/>
        <w:right w:val="none" w:sz="0" w:space="0" w:color="auto"/>
      </w:divBdr>
    </w:div>
    <w:div w:id="291054958">
      <w:bodyDiv w:val="1"/>
      <w:marLeft w:val="0"/>
      <w:marRight w:val="0"/>
      <w:marTop w:val="0"/>
      <w:marBottom w:val="0"/>
      <w:divBdr>
        <w:top w:val="none" w:sz="0" w:space="0" w:color="auto"/>
        <w:left w:val="none" w:sz="0" w:space="0" w:color="auto"/>
        <w:bottom w:val="none" w:sz="0" w:space="0" w:color="auto"/>
        <w:right w:val="none" w:sz="0" w:space="0" w:color="auto"/>
      </w:divBdr>
    </w:div>
    <w:div w:id="291667531">
      <w:bodyDiv w:val="1"/>
      <w:marLeft w:val="0"/>
      <w:marRight w:val="0"/>
      <w:marTop w:val="0"/>
      <w:marBottom w:val="0"/>
      <w:divBdr>
        <w:top w:val="none" w:sz="0" w:space="0" w:color="auto"/>
        <w:left w:val="none" w:sz="0" w:space="0" w:color="auto"/>
        <w:bottom w:val="none" w:sz="0" w:space="0" w:color="auto"/>
        <w:right w:val="none" w:sz="0" w:space="0" w:color="auto"/>
      </w:divBdr>
    </w:div>
    <w:div w:id="292103381">
      <w:bodyDiv w:val="1"/>
      <w:marLeft w:val="0"/>
      <w:marRight w:val="0"/>
      <w:marTop w:val="0"/>
      <w:marBottom w:val="0"/>
      <w:divBdr>
        <w:top w:val="none" w:sz="0" w:space="0" w:color="auto"/>
        <w:left w:val="none" w:sz="0" w:space="0" w:color="auto"/>
        <w:bottom w:val="none" w:sz="0" w:space="0" w:color="auto"/>
        <w:right w:val="none" w:sz="0" w:space="0" w:color="auto"/>
      </w:divBdr>
    </w:div>
    <w:div w:id="292173055">
      <w:bodyDiv w:val="1"/>
      <w:marLeft w:val="0"/>
      <w:marRight w:val="0"/>
      <w:marTop w:val="0"/>
      <w:marBottom w:val="0"/>
      <w:divBdr>
        <w:top w:val="none" w:sz="0" w:space="0" w:color="auto"/>
        <w:left w:val="none" w:sz="0" w:space="0" w:color="auto"/>
        <w:bottom w:val="none" w:sz="0" w:space="0" w:color="auto"/>
        <w:right w:val="none" w:sz="0" w:space="0" w:color="auto"/>
      </w:divBdr>
    </w:div>
    <w:div w:id="292173764">
      <w:bodyDiv w:val="1"/>
      <w:marLeft w:val="0"/>
      <w:marRight w:val="0"/>
      <w:marTop w:val="0"/>
      <w:marBottom w:val="0"/>
      <w:divBdr>
        <w:top w:val="none" w:sz="0" w:space="0" w:color="auto"/>
        <w:left w:val="none" w:sz="0" w:space="0" w:color="auto"/>
        <w:bottom w:val="none" w:sz="0" w:space="0" w:color="auto"/>
        <w:right w:val="none" w:sz="0" w:space="0" w:color="auto"/>
      </w:divBdr>
    </w:div>
    <w:div w:id="292180682">
      <w:bodyDiv w:val="1"/>
      <w:marLeft w:val="0"/>
      <w:marRight w:val="0"/>
      <w:marTop w:val="0"/>
      <w:marBottom w:val="0"/>
      <w:divBdr>
        <w:top w:val="none" w:sz="0" w:space="0" w:color="auto"/>
        <w:left w:val="none" w:sz="0" w:space="0" w:color="auto"/>
        <w:bottom w:val="none" w:sz="0" w:space="0" w:color="auto"/>
        <w:right w:val="none" w:sz="0" w:space="0" w:color="auto"/>
      </w:divBdr>
    </w:div>
    <w:div w:id="292297360">
      <w:bodyDiv w:val="1"/>
      <w:marLeft w:val="0"/>
      <w:marRight w:val="0"/>
      <w:marTop w:val="0"/>
      <w:marBottom w:val="0"/>
      <w:divBdr>
        <w:top w:val="none" w:sz="0" w:space="0" w:color="auto"/>
        <w:left w:val="none" w:sz="0" w:space="0" w:color="auto"/>
        <w:bottom w:val="none" w:sz="0" w:space="0" w:color="auto"/>
        <w:right w:val="none" w:sz="0" w:space="0" w:color="auto"/>
      </w:divBdr>
    </w:div>
    <w:div w:id="292374737">
      <w:bodyDiv w:val="1"/>
      <w:marLeft w:val="0"/>
      <w:marRight w:val="0"/>
      <w:marTop w:val="0"/>
      <w:marBottom w:val="0"/>
      <w:divBdr>
        <w:top w:val="none" w:sz="0" w:space="0" w:color="auto"/>
        <w:left w:val="none" w:sz="0" w:space="0" w:color="auto"/>
        <w:bottom w:val="none" w:sz="0" w:space="0" w:color="auto"/>
        <w:right w:val="none" w:sz="0" w:space="0" w:color="auto"/>
      </w:divBdr>
    </w:div>
    <w:div w:id="292516983">
      <w:bodyDiv w:val="1"/>
      <w:marLeft w:val="0"/>
      <w:marRight w:val="0"/>
      <w:marTop w:val="0"/>
      <w:marBottom w:val="0"/>
      <w:divBdr>
        <w:top w:val="none" w:sz="0" w:space="0" w:color="auto"/>
        <w:left w:val="none" w:sz="0" w:space="0" w:color="auto"/>
        <w:bottom w:val="none" w:sz="0" w:space="0" w:color="auto"/>
        <w:right w:val="none" w:sz="0" w:space="0" w:color="auto"/>
      </w:divBdr>
    </w:div>
    <w:div w:id="292756489">
      <w:bodyDiv w:val="1"/>
      <w:marLeft w:val="0"/>
      <w:marRight w:val="0"/>
      <w:marTop w:val="0"/>
      <w:marBottom w:val="0"/>
      <w:divBdr>
        <w:top w:val="none" w:sz="0" w:space="0" w:color="auto"/>
        <w:left w:val="none" w:sz="0" w:space="0" w:color="auto"/>
        <w:bottom w:val="none" w:sz="0" w:space="0" w:color="auto"/>
        <w:right w:val="none" w:sz="0" w:space="0" w:color="auto"/>
      </w:divBdr>
    </w:div>
    <w:div w:id="292952159">
      <w:bodyDiv w:val="1"/>
      <w:marLeft w:val="0"/>
      <w:marRight w:val="0"/>
      <w:marTop w:val="0"/>
      <w:marBottom w:val="0"/>
      <w:divBdr>
        <w:top w:val="none" w:sz="0" w:space="0" w:color="auto"/>
        <w:left w:val="none" w:sz="0" w:space="0" w:color="auto"/>
        <w:bottom w:val="none" w:sz="0" w:space="0" w:color="auto"/>
        <w:right w:val="none" w:sz="0" w:space="0" w:color="auto"/>
      </w:divBdr>
    </w:div>
    <w:div w:id="293219071">
      <w:bodyDiv w:val="1"/>
      <w:marLeft w:val="0"/>
      <w:marRight w:val="0"/>
      <w:marTop w:val="0"/>
      <w:marBottom w:val="0"/>
      <w:divBdr>
        <w:top w:val="none" w:sz="0" w:space="0" w:color="auto"/>
        <w:left w:val="none" w:sz="0" w:space="0" w:color="auto"/>
        <w:bottom w:val="none" w:sz="0" w:space="0" w:color="auto"/>
        <w:right w:val="none" w:sz="0" w:space="0" w:color="auto"/>
      </w:divBdr>
    </w:div>
    <w:div w:id="293289804">
      <w:bodyDiv w:val="1"/>
      <w:marLeft w:val="0"/>
      <w:marRight w:val="0"/>
      <w:marTop w:val="0"/>
      <w:marBottom w:val="0"/>
      <w:divBdr>
        <w:top w:val="none" w:sz="0" w:space="0" w:color="auto"/>
        <w:left w:val="none" w:sz="0" w:space="0" w:color="auto"/>
        <w:bottom w:val="none" w:sz="0" w:space="0" w:color="auto"/>
        <w:right w:val="none" w:sz="0" w:space="0" w:color="auto"/>
      </w:divBdr>
    </w:div>
    <w:div w:id="293485439">
      <w:bodyDiv w:val="1"/>
      <w:marLeft w:val="0"/>
      <w:marRight w:val="0"/>
      <w:marTop w:val="0"/>
      <w:marBottom w:val="0"/>
      <w:divBdr>
        <w:top w:val="none" w:sz="0" w:space="0" w:color="auto"/>
        <w:left w:val="none" w:sz="0" w:space="0" w:color="auto"/>
        <w:bottom w:val="none" w:sz="0" w:space="0" w:color="auto"/>
        <w:right w:val="none" w:sz="0" w:space="0" w:color="auto"/>
      </w:divBdr>
    </w:div>
    <w:div w:id="293566350">
      <w:bodyDiv w:val="1"/>
      <w:marLeft w:val="0"/>
      <w:marRight w:val="0"/>
      <w:marTop w:val="0"/>
      <w:marBottom w:val="0"/>
      <w:divBdr>
        <w:top w:val="none" w:sz="0" w:space="0" w:color="auto"/>
        <w:left w:val="none" w:sz="0" w:space="0" w:color="auto"/>
        <w:bottom w:val="none" w:sz="0" w:space="0" w:color="auto"/>
        <w:right w:val="none" w:sz="0" w:space="0" w:color="auto"/>
      </w:divBdr>
    </w:div>
    <w:div w:id="293566422">
      <w:bodyDiv w:val="1"/>
      <w:marLeft w:val="0"/>
      <w:marRight w:val="0"/>
      <w:marTop w:val="0"/>
      <w:marBottom w:val="0"/>
      <w:divBdr>
        <w:top w:val="none" w:sz="0" w:space="0" w:color="auto"/>
        <w:left w:val="none" w:sz="0" w:space="0" w:color="auto"/>
        <w:bottom w:val="none" w:sz="0" w:space="0" w:color="auto"/>
        <w:right w:val="none" w:sz="0" w:space="0" w:color="auto"/>
      </w:divBdr>
    </w:div>
    <w:div w:id="293801370">
      <w:bodyDiv w:val="1"/>
      <w:marLeft w:val="0"/>
      <w:marRight w:val="0"/>
      <w:marTop w:val="0"/>
      <w:marBottom w:val="0"/>
      <w:divBdr>
        <w:top w:val="none" w:sz="0" w:space="0" w:color="auto"/>
        <w:left w:val="none" w:sz="0" w:space="0" w:color="auto"/>
        <w:bottom w:val="none" w:sz="0" w:space="0" w:color="auto"/>
        <w:right w:val="none" w:sz="0" w:space="0" w:color="auto"/>
      </w:divBdr>
    </w:div>
    <w:div w:id="293947738">
      <w:bodyDiv w:val="1"/>
      <w:marLeft w:val="0"/>
      <w:marRight w:val="0"/>
      <w:marTop w:val="0"/>
      <w:marBottom w:val="0"/>
      <w:divBdr>
        <w:top w:val="none" w:sz="0" w:space="0" w:color="auto"/>
        <w:left w:val="none" w:sz="0" w:space="0" w:color="auto"/>
        <w:bottom w:val="none" w:sz="0" w:space="0" w:color="auto"/>
        <w:right w:val="none" w:sz="0" w:space="0" w:color="auto"/>
      </w:divBdr>
    </w:div>
    <w:div w:id="294026817">
      <w:bodyDiv w:val="1"/>
      <w:marLeft w:val="0"/>
      <w:marRight w:val="0"/>
      <w:marTop w:val="0"/>
      <w:marBottom w:val="0"/>
      <w:divBdr>
        <w:top w:val="none" w:sz="0" w:space="0" w:color="auto"/>
        <w:left w:val="none" w:sz="0" w:space="0" w:color="auto"/>
        <w:bottom w:val="none" w:sz="0" w:space="0" w:color="auto"/>
        <w:right w:val="none" w:sz="0" w:space="0" w:color="auto"/>
      </w:divBdr>
    </w:div>
    <w:div w:id="294140943">
      <w:bodyDiv w:val="1"/>
      <w:marLeft w:val="0"/>
      <w:marRight w:val="0"/>
      <w:marTop w:val="0"/>
      <w:marBottom w:val="0"/>
      <w:divBdr>
        <w:top w:val="none" w:sz="0" w:space="0" w:color="auto"/>
        <w:left w:val="none" w:sz="0" w:space="0" w:color="auto"/>
        <w:bottom w:val="none" w:sz="0" w:space="0" w:color="auto"/>
        <w:right w:val="none" w:sz="0" w:space="0" w:color="auto"/>
      </w:divBdr>
    </w:div>
    <w:div w:id="294214589">
      <w:bodyDiv w:val="1"/>
      <w:marLeft w:val="0"/>
      <w:marRight w:val="0"/>
      <w:marTop w:val="0"/>
      <w:marBottom w:val="0"/>
      <w:divBdr>
        <w:top w:val="none" w:sz="0" w:space="0" w:color="auto"/>
        <w:left w:val="none" w:sz="0" w:space="0" w:color="auto"/>
        <w:bottom w:val="none" w:sz="0" w:space="0" w:color="auto"/>
        <w:right w:val="none" w:sz="0" w:space="0" w:color="auto"/>
      </w:divBdr>
    </w:div>
    <w:div w:id="294264463">
      <w:bodyDiv w:val="1"/>
      <w:marLeft w:val="0"/>
      <w:marRight w:val="0"/>
      <w:marTop w:val="0"/>
      <w:marBottom w:val="0"/>
      <w:divBdr>
        <w:top w:val="none" w:sz="0" w:space="0" w:color="auto"/>
        <w:left w:val="none" w:sz="0" w:space="0" w:color="auto"/>
        <w:bottom w:val="none" w:sz="0" w:space="0" w:color="auto"/>
        <w:right w:val="none" w:sz="0" w:space="0" w:color="auto"/>
      </w:divBdr>
    </w:div>
    <w:div w:id="294414243">
      <w:bodyDiv w:val="1"/>
      <w:marLeft w:val="0"/>
      <w:marRight w:val="0"/>
      <w:marTop w:val="0"/>
      <w:marBottom w:val="0"/>
      <w:divBdr>
        <w:top w:val="none" w:sz="0" w:space="0" w:color="auto"/>
        <w:left w:val="none" w:sz="0" w:space="0" w:color="auto"/>
        <w:bottom w:val="none" w:sz="0" w:space="0" w:color="auto"/>
        <w:right w:val="none" w:sz="0" w:space="0" w:color="auto"/>
      </w:divBdr>
    </w:div>
    <w:div w:id="294720402">
      <w:bodyDiv w:val="1"/>
      <w:marLeft w:val="0"/>
      <w:marRight w:val="0"/>
      <w:marTop w:val="0"/>
      <w:marBottom w:val="0"/>
      <w:divBdr>
        <w:top w:val="none" w:sz="0" w:space="0" w:color="auto"/>
        <w:left w:val="none" w:sz="0" w:space="0" w:color="auto"/>
        <w:bottom w:val="none" w:sz="0" w:space="0" w:color="auto"/>
        <w:right w:val="none" w:sz="0" w:space="0" w:color="auto"/>
      </w:divBdr>
    </w:div>
    <w:div w:id="294723334">
      <w:bodyDiv w:val="1"/>
      <w:marLeft w:val="0"/>
      <w:marRight w:val="0"/>
      <w:marTop w:val="0"/>
      <w:marBottom w:val="0"/>
      <w:divBdr>
        <w:top w:val="none" w:sz="0" w:space="0" w:color="auto"/>
        <w:left w:val="none" w:sz="0" w:space="0" w:color="auto"/>
        <w:bottom w:val="none" w:sz="0" w:space="0" w:color="auto"/>
        <w:right w:val="none" w:sz="0" w:space="0" w:color="auto"/>
      </w:divBdr>
    </w:div>
    <w:div w:id="294724405">
      <w:bodyDiv w:val="1"/>
      <w:marLeft w:val="0"/>
      <w:marRight w:val="0"/>
      <w:marTop w:val="0"/>
      <w:marBottom w:val="0"/>
      <w:divBdr>
        <w:top w:val="none" w:sz="0" w:space="0" w:color="auto"/>
        <w:left w:val="none" w:sz="0" w:space="0" w:color="auto"/>
        <w:bottom w:val="none" w:sz="0" w:space="0" w:color="auto"/>
        <w:right w:val="none" w:sz="0" w:space="0" w:color="auto"/>
      </w:divBdr>
    </w:div>
    <w:div w:id="294871597">
      <w:bodyDiv w:val="1"/>
      <w:marLeft w:val="0"/>
      <w:marRight w:val="0"/>
      <w:marTop w:val="0"/>
      <w:marBottom w:val="0"/>
      <w:divBdr>
        <w:top w:val="none" w:sz="0" w:space="0" w:color="auto"/>
        <w:left w:val="none" w:sz="0" w:space="0" w:color="auto"/>
        <w:bottom w:val="none" w:sz="0" w:space="0" w:color="auto"/>
        <w:right w:val="none" w:sz="0" w:space="0" w:color="auto"/>
      </w:divBdr>
    </w:div>
    <w:div w:id="294916344">
      <w:bodyDiv w:val="1"/>
      <w:marLeft w:val="0"/>
      <w:marRight w:val="0"/>
      <w:marTop w:val="0"/>
      <w:marBottom w:val="0"/>
      <w:divBdr>
        <w:top w:val="none" w:sz="0" w:space="0" w:color="auto"/>
        <w:left w:val="none" w:sz="0" w:space="0" w:color="auto"/>
        <w:bottom w:val="none" w:sz="0" w:space="0" w:color="auto"/>
        <w:right w:val="none" w:sz="0" w:space="0" w:color="auto"/>
      </w:divBdr>
    </w:div>
    <w:div w:id="295068273">
      <w:bodyDiv w:val="1"/>
      <w:marLeft w:val="0"/>
      <w:marRight w:val="0"/>
      <w:marTop w:val="0"/>
      <w:marBottom w:val="0"/>
      <w:divBdr>
        <w:top w:val="none" w:sz="0" w:space="0" w:color="auto"/>
        <w:left w:val="none" w:sz="0" w:space="0" w:color="auto"/>
        <w:bottom w:val="none" w:sz="0" w:space="0" w:color="auto"/>
        <w:right w:val="none" w:sz="0" w:space="0" w:color="auto"/>
      </w:divBdr>
    </w:div>
    <w:div w:id="295180400">
      <w:bodyDiv w:val="1"/>
      <w:marLeft w:val="0"/>
      <w:marRight w:val="0"/>
      <w:marTop w:val="0"/>
      <w:marBottom w:val="0"/>
      <w:divBdr>
        <w:top w:val="none" w:sz="0" w:space="0" w:color="auto"/>
        <w:left w:val="none" w:sz="0" w:space="0" w:color="auto"/>
        <w:bottom w:val="none" w:sz="0" w:space="0" w:color="auto"/>
        <w:right w:val="none" w:sz="0" w:space="0" w:color="auto"/>
      </w:divBdr>
    </w:div>
    <w:div w:id="295187916">
      <w:bodyDiv w:val="1"/>
      <w:marLeft w:val="0"/>
      <w:marRight w:val="0"/>
      <w:marTop w:val="0"/>
      <w:marBottom w:val="0"/>
      <w:divBdr>
        <w:top w:val="none" w:sz="0" w:space="0" w:color="auto"/>
        <w:left w:val="none" w:sz="0" w:space="0" w:color="auto"/>
        <w:bottom w:val="none" w:sz="0" w:space="0" w:color="auto"/>
        <w:right w:val="none" w:sz="0" w:space="0" w:color="auto"/>
      </w:divBdr>
    </w:div>
    <w:div w:id="295375441">
      <w:bodyDiv w:val="1"/>
      <w:marLeft w:val="0"/>
      <w:marRight w:val="0"/>
      <w:marTop w:val="0"/>
      <w:marBottom w:val="0"/>
      <w:divBdr>
        <w:top w:val="none" w:sz="0" w:space="0" w:color="auto"/>
        <w:left w:val="none" w:sz="0" w:space="0" w:color="auto"/>
        <w:bottom w:val="none" w:sz="0" w:space="0" w:color="auto"/>
        <w:right w:val="none" w:sz="0" w:space="0" w:color="auto"/>
      </w:divBdr>
    </w:div>
    <w:div w:id="295796395">
      <w:bodyDiv w:val="1"/>
      <w:marLeft w:val="0"/>
      <w:marRight w:val="0"/>
      <w:marTop w:val="0"/>
      <w:marBottom w:val="0"/>
      <w:divBdr>
        <w:top w:val="none" w:sz="0" w:space="0" w:color="auto"/>
        <w:left w:val="none" w:sz="0" w:space="0" w:color="auto"/>
        <w:bottom w:val="none" w:sz="0" w:space="0" w:color="auto"/>
        <w:right w:val="none" w:sz="0" w:space="0" w:color="auto"/>
      </w:divBdr>
    </w:div>
    <w:div w:id="295915569">
      <w:bodyDiv w:val="1"/>
      <w:marLeft w:val="0"/>
      <w:marRight w:val="0"/>
      <w:marTop w:val="0"/>
      <w:marBottom w:val="0"/>
      <w:divBdr>
        <w:top w:val="none" w:sz="0" w:space="0" w:color="auto"/>
        <w:left w:val="none" w:sz="0" w:space="0" w:color="auto"/>
        <w:bottom w:val="none" w:sz="0" w:space="0" w:color="auto"/>
        <w:right w:val="none" w:sz="0" w:space="0" w:color="auto"/>
      </w:divBdr>
    </w:div>
    <w:div w:id="296183183">
      <w:bodyDiv w:val="1"/>
      <w:marLeft w:val="0"/>
      <w:marRight w:val="0"/>
      <w:marTop w:val="0"/>
      <w:marBottom w:val="0"/>
      <w:divBdr>
        <w:top w:val="none" w:sz="0" w:space="0" w:color="auto"/>
        <w:left w:val="none" w:sz="0" w:space="0" w:color="auto"/>
        <w:bottom w:val="none" w:sz="0" w:space="0" w:color="auto"/>
        <w:right w:val="none" w:sz="0" w:space="0" w:color="auto"/>
      </w:divBdr>
    </w:div>
    <w:div w:id="296301333">
      <w:bodyDiv w:val="1"/>
      <w:marLeft w:val="0"/>
      <w:marRight w:val="0"/>
      <w:marTop w:val="0"/>
      <w:marBottom w:val="0"/>
      <w:divBdr>
        <w:top w:val="none" w:sz="0" w:space="0" w:color="auto"/>
        <w:left w:val="none" w:sz="0" w:space="0" w:color="auto"/>
        <w:bottom w:val="none" w:sz="0" w:space="0" w:color="auto"/>
        <w:right w:val="none" w:sz="0" w:space="0" w:color="auto"/>
      </w:divBdr>
    </w:div>
    <w:div w:id="296765459">
      <w:bodyDiv w:val="1"/>
      <w:marLeft w:val="0"/>
      <w:marRight w:val="0"/>
      <w:marTop w:val="0"/>
      <w:marBottom w:val="0"/>
      <w:divBdr>
        <w:top w:val="none" w:sz="0" w:space="0" w:color="auto"/>
        <w:left w:val="none" w:sz="0" w:space="0" w:color="auto"/>
        <w:bottom w:val="none" w:sz="0" w:space="0" w:color="auto"/>
        <w:right w:val="none" w:sz="0" w:space="0" w:color="auto"/>
      </w:divBdr>
    </w:div>
    <w:div w:id="297105210">
      <w:bodyDiv w:val="1"/>
      <w:marLeft w:val="0"/>
      <w:marRight w:val="0"/>
      <w:marTop w:val="0"/>
      <w:marBottom w:val="0"/>
      <w:divBdr>
        <w:top w:val="none" w:sz="0" w:space="0" w:color="auto"/>
        <w:left w:val="none" w:sz="0" w:space="0" w:color="auto"/>
        <w:bottom w:val="none" w:sz="0" w:space="0" w:color="auto"/>
        <w:right w:val="none" w:sz="0" w:space="0" w:color="auto"/>
      </w:divBdr>
    </w:div>
    <w:div w:id="297348043">
      <w:bodyDiv w:val="1"/>
      <w:marLeft w:val="0"/>
      <w:marRight w:val="0"/>
      <w:marTop w:val="0"/>
      <w:marBottom w:val="0"/>
      <w:divBdr>
        <w:top w:val="none" w:sz="0" w:space="0" w:color="auto"/>
        <w:left w:val="none" w:sz="0" w:space="0" w:color="auto"/>
        <w:bottom w:val="none" w:sz="0" w:space="0" w:color="auto"/>
        <w:right w:val="none" w:sz="0" w:space="0" w:color="auto"/>
      </w:divBdr>
    </w:div>
    <w:div w:id="297686737">
      <w:bodyDiv w:val="1"/>
      <w:marLeft w:val="0"/>
      <w:marRight w:val="0"/>
      <w:marTop w:val="0"/>
      <w:marBottom w:val="0"/>
      <w:divBdr>
        <w:top w:val="none" w:sz="0" w:space="0" w:color="auto"/>
        <w:left w:val="none" w:sz="0" w:space="0" w:color="auto"/>
        <w:bottom w:val="none" w:sz="0" w:space="0" w:color="auto"/>
        <w:right w:val="none" w:sz="0" w:space="0" w:color="auto"/>
      </w:divBdr>
    </w:div>
    <w:div w:id="297731722">
      <w:bodyDiv w:val="1"/>
      <w:marLeft w:val="0"/>
      <w:marRight w:val="0"/>
      <w:marTop w:val="0"/>
      <w:marBottom w:val="0"/>
      <w:divBdr>
        <w:top w:val="none" w:sz="0" w:space="0" w:color="auto"/>
        <w:left w:val="none" w:sz="0" w:space="0" w:color="auto"/>
        <w:bottom w:val="none" w:sz="0" w:space="0" w:color="auto"/>
        <w:right w:val="none" w:sz="0" w:space="0" w:color="auto"/>
      </w:divBdr>
    </w:div>
    <w:div w:id="297880542">
      <w:bodyDiv w:val="1"/>
      <w:marLeft w:val="0"/>
      <w:marRight w:val="0"/>
      <w:marTop w:val="0"/>
      <w:marBottom w:val="0"/>
      <w:divBdr>
        <w:top w:val="none" w:sz="0" w:space="0" w:color="auto"/>
        <w:left w:val="none" w:sz="0" w:space="0" w:color="auto"/>
        <w:bottom w:val="none" w:sz="0" w:space="0" w:color="auto"/>
        <w:right w:val="none" w:sz="0" w:space="0" w:color="auto"/>
      </w:divBdr>
    </w:div>
    <w:div w:id="299187186">
      <w:bodyDiv w:val="1"/>
      <w:marLeft w:val="0"/>
      <w:marRight w:val="0"/>
      <w:marTop w:val="0"/>
      <w:marBottom w:val="0"/>
      <w:divBdr>
        <w:top w:val="none" w:sz="0" w:space="0" w:color="auto"/>
        <w:left w:val="none" w:sz="0" w:space="0" w:color="auto"/>
        <w:bottom w:val="none" w:sz="0" w:space="0" w:color="auto"/>
        <w:right w:val="none" w:sz="0" w:space="0" w:color="auto"/>
      </w:divBdr>
    </w:div>
    <w:div w:id="299193949">
      <w:bodyDiv w:val="1"/>
      <w:marLeft w:val="0"/>
      <w:marRight w:val="0"/>
      <w:marTop w:val="0"/>
      <w:marBottom w:val="0"/>
      <w:divBdr>
        <w:top w:val="none" w:sz="0" w:space="0" w:color="auto"/>
        <w:left w:val="none" w:sz="0" w:space="0" w:color="auto"/>
        <w:bottom w:val="none" w:sz="0" w:space="0" w:color="auto"/>
        <w:right w:val="none" w:sz="0" w:space="0" w:color="auto"/>
      </w:divBdr>
    </w:div>
    <w:div w:id="299268685">
      <w:bodyDiv w:val="1"/>
      <w:marLeft w:val="0"/>
      <w:marRight w:val="0"/>
      <w:marTop w:val="0"/>
      <w:marBottom w:val="0"/>
      <w:divBdr>
        <w:top w:val="none" w:sz="0" w:space="0" w:color="auto"/>
        <w:left w:val="none" w:sz="0" w:space="0" w:color="auto"/>
        <w:bottom w:val="none" w:sz="0" w:space="0" w:color="auto"/>
        <w:right w:val="none" w:sz="0" w:space="0" w:color="auto"/>
      </w:divBdr>
    </w:div>
    <w:div w:id="299382733">
      <w:bodyDiv w:val="1"/>
      <w:marLeft w:val="0"/>
      <w:marRight w:val="0"/>
      <w:marTop w:val="0"/>
      <w:marBottom w:val="0"/>
      <w:divBdr>
        <w:top w:val="none" w:sz="0" w:space="0" w:color="auto"/>
        <w:left w:val="none" w:sz="0" w:space="0" w:color="auto"/>
        <w:bottom w:val="none" w:sz="0" w:space="0" w:color="auto"/>
        <w:right w:val="none" w:sz="0" w:space="0" w:color="auto"/>
      </w:divBdr>
    </w:div>
    <w:div w:id="299385697">
      <w:bodyDiv w:val="1"/>
      <w:marLeft w:val="0"/>
      <w:marRight w:val="0"/>
      <w:marTop w:val="0"/>
      <w:marBottom w:val="0"/>
      <w:divBdr>
        <w:top w:val="none" w:sz="0" w:space="0" w:color="auto"/>
        <w:left w:val="none" w:sz="0" w:space="0" w:color="auto"/>
        <w:bottom w:val="none" w:sz="0" w:space="0" w:color="auto"/>
        <w:right w:val="none" w:sz="0" w:space="0" w:color="auto"/>
      </w:divBdr>
    </w:div>
    <w:div w:id="299457135">
      <w:bodyDiv w:val="1"/>
      <w:marLeft w:val="0"/>
      <w:marRight w:val="0"/>
      <w:marTop w:val="0"/>
      <w:marBottom w:val="0"/>
      <w:divBdr>
        <w:top w:val="none" w:sz="0" w:space="0" w:color="auto"/>
        <w:left w:val="none" w:sz="0" w:space="0" w:color="auto"/>
        <w:bottom w:val="none" w:sz="0" w:space="0" w:color="auto"/>
        <w:right w:val="none" w:sz="0" w:space="0" w:color="auto"/>
      </w:divBdr>
    </w:div>
    <w:div w:id="299531258">
      <w:bodyDiv w:val="1"/>
      <w:marLeft w:val="0"/>
      <w:marRight w:val="0"/>
      <w:marTop w:val="0"/>
      <w:marBottom w:val="0"/>
      <w:divBdr>
        <w:top w:val="none" w:sz="0" w:space="0" w:color="auto"/>
        <w:left w:val="none" w:sz="0" w:space="0" w:color="auto"/>
        <w:bottom w:val="none" w:sz="0" w:space="0" w:color="auto"/>
        <w:right w:val="none" w:sz="0" w:space="0" w:color="auto"/>
      </w:divBdr>
    </w:div>
    <w:div w:id="300156721">
      <w:bodyDiv w:val="1"/>
      <w:marLeft w:val="0"/>
      <w:marRight w:val="0"/>
      <w:marTop w:val="0"/>
      <w:marBottom w:val="0"/>
      <w:divBdr>
        <w:top w:val="none" w:sz="0" w:space="0" w:color="auto"/>
        <w:left w:val="none" w:sz="0" w:space="0" w:color="auto"/>
        <w:bottom w:val="none" w:sz="0" w:space="0" w:color="auto"/>
        <w:right w:val="none" w:sz="0" w:space="0" w:color="auto"/>
      </w:divBdr>
    </w:div>
    <w:div w:id="300186505">
      <w:bodyDiv w:val="1"/>
      <w:marLeft w:val="0"/>
      <w:marRight w:val="0"/>
      <w:marTop w:val="0"/>
      <w:marBottom w:val="0"/>
      <w:divBdr>
        <w:top w:val="none" w:sz="0" w:space="0" w:color="auto"/>
        <w:left w:val="none" w:sz="0" w:space="0" w:color="auto"/>
        <w:bottom w:val="none" w:sz="0" w:space="0" w:color="auto"/>
        <w:right w:val="none" w:sz="0" w:space="0" w:color="auto"/>
      </w:divBdr>
    </w:div>
    <w:div w:id="300186755">
      <w:bodyDiv w:val="1"/>
      <w:marLeft w:val="0"/>
      <w:marRight w:val="0"/>
      <w:marTop w:val="0"/>
      <w:marBottom w:val="0"/>
      <w:divBdr>
        <w:top w:val="none" w:sz="0" w:space="0" w:color="auto"/>
        <w:left w:val="none" w:sz="0" w:space="0" w:color="auto"/>
        <w:bottom w:val="none" w:sz="0" w:space="0" w:color="auto"/>
        <w:right w:val="none" w:sz="0" w:space="0" w:color="auto"/>
      </w:divBdr>
    </w:div>
    <w:div w:id="300425524">
      <w:bodyDiv w:val="1"/>
      <w:marLeft w:val="0"/>
      <w:marRight w:val="0"/>
      <w:marTop w:val="0"/>
      <w:marBottom w:val="0"/>
      <w:divBdr>
        <w:top w:val="none" w:sz="0" w:space="0" w:color="auto"/>
        <w:left w:val="none" w:sz="0" w:space="0" w:color="auto"/>
        <w:bottom w:val="none" w:sz="0" w:space="0" w:color="auto"/>
        <w:right w:val="none" w:sz="0" w:space="0" w:color="auto"/>
      </w:divBdr>
    </w:div>
    <w:div w:id="300814226">
      <w:bodyDiv w:val="1"/>
      <w:marLeft w:val="0"/>
      <w:marRight w:val="0"/>
      <w:marTop w:val="0"/>
      <w:marBottom w:val="0"/>
      <w:divBdr>
        <w:top w:val="none" w:sz="0" w:space="0" w:color="auto"/>
        <w:left w:val="none" w:sz="0" w:space="0" w:color="auto"/>
        <w:bottom w:val="none" w:sz="0" w:space="0" w:color="auto"/>
        <w:right w:val="none" w:sz="0" w:space="0" w:color="auto"/>
      </w:divBdr>
    </w:div>
    <w:div w:id="300964319">
      <w:bodyDiv w:val="1"/>
      <w:marLeft w:val="0"/>
      <w:marRight w:val="0"/>
      <w:marTop w:val="0"/>
      <w:marBottom w:val="0"/>
      <w:divBdr>
        <w:top w:val="none" w:sz="0" w:space="0" w:color="auto"/>
        <w:left w:val="none" w:sz="0" w:space="0" w:color="auto"/>
        <w:bottom w:val="none" w:sz="0" w:space="0" w:color="auto"/>
        <w:right w:val="none" w:sz="0" w:space="0" w:color="auto"/>
      </w:divBdr>
    </w:div>
    <w:div w:id="301469807">
      <w:bodyDiv w:val="1"/>
      <w:marLeft w:val="0"/>
      <w:marRight w:val="0"/>
      <w:marTop w:val="0"/>
      <w:marBottom w:val="0"/>
      <w:divBdr>
        <w:top w:val="none" w:sz="0" w:space="0" w:color="auto"/>
        <w:left w:val="none" w:sz="0" w:space="0" w:color="auto"/>
        <w:bottom w:val="none" w:sz="0" w:space="0" w:color="auto"/>
        <w:right w:val="none" w:sz="0" w:space="0" w:color="auto"/>
      </w:divBdr>
    </w:div>
    <w:div w:id="302202262">
      <w:bodyDiv w:val="1"/>
      <w:marLeft w:val="0"/>
      <w:marRight w:val="0"/>
      <w:marTop w:val="0"/>
      <w:marBottom w:val="0"/>
      <w:divBdr>
        <w:top w:val="none" w:sz="0" w:space="0" w:color="auto"/>
        <w:left w:val="none" w:sz="0" w:space="0" w:color="auto"/>
        <w:bottom w:val="none" w:sz="0" w:space="0" w:color="auto"/>
        <w:right w:val="none" w:sz="0" w:space="0" w:color="auto"/>
      </w:divBdr>
    </w:div>
    <w:div w:id="302464849">
      <w:bodyDiv w:val="1"/>
      <w:marLeft w:val="0"/>
      <w:marRight w:val="0"/>
      <w:marTop w:val="0"/>
      <w:marBottom w:val="0"/>
      <w:divBdr>
        <w:top w:val="none" w:sz="0" w:space="0" w:color="auto"/>
        <w:left w:val="none" w:sz="0" w:space="0" w:color="auto"/>
        <w:bottom w:val="none" w:sz="0" w:space="0" w:color="auto"/>
        <w:right w:val="none" w:sz="0" w:space="0" w:color="auto"/>
      </w:divBdr>
    </w:div>
    <w:div w:id="302544094">
      <w:bodyDiv w:val="1"/>
      <w:marLeft w:val="0"/>
      <w:marRight w:val="0"/>
      <w:marTop w:val="0"/>
      <w:marBottom w:val="0"/>
      <w:divBdr>
        <w:top w:val="none" w:sz="0" w:space="0" w:color="auto"/>
        <w:left w:val="none" w:sz="0" w:space="0" w:color="auto"/>
        <w:bottom w:val="none" w:sz="0" w:space="0" w:color="auto"/>
        <w:right w:val="none" w:sz="0" w:space="0" w:color="auto"/>
      </w:divBdr>
    </w:div>
    <w:div w:id="302587888">
      <w:bodyDiv w:val="1"/>
      <w:marLeft w:val="0"/>
      <w:marRight w:val="0"/>
      <w:marTop w:val="0"/>
      <w:marBottom w:val="0"/>
      <w:divBdr>
        <w:top w:val="none" w:sz="0" w:space="0" w:color="auto"/>
        <w:left w:val="none" w:sz="0" w:space="0" w:color="auto"/>
        <w:bottom w:val="none" w:sz="0" w:space="0" w:color="auto"/>
        <w:right w:val="none" w:sz="0" w:space="0" w:color="auto"/>
      </w:divBdr>
    </w:div>
    <w:div w:id="302664877">
      <w:bodyDiv w:val="1"/>
      <w:marLeft w:val="0"/>
      <w:marRight w:val="0"/>
      <w:marTop w:val="0"/>
      <w:marBottom w:val="0"/>
      <w:divBdr>
        <w:top w:val="none" w:sz="0" w:space="0" w:color="auto"/>
        <w:left w:val="none" w:sz="0" w:space="0" w:color="auto"/>
        <w:bottom w:val="none" w:sz="0" w:space="0" w:color="auto"/>
        <w:right w:val="none" w:sz="0" w:space="0" w:color="auto"/>
      </w:divBdr>
    </w:div>
    <w:div w:id="302738542">
      <w:bodyDiv w:val="1"/>
      <w:marLeft w:val="0"/>
      <w:marRight w:val="0"/>
      <w:marTop w:val="0"/>
      <w:marBottom w:val="0"/>
      <w:divBdr>
        <w:top w:val="none" w:sz="0" w:space="0" w:color="auto"/>
        <w:left w:val="none" w:sz="0" w:space="0" w:color="auto"/>
        <w:bottom w:val="none" w:sz="0" w:space="0" w:color="auto"/>
        <w:right w:val="none" w:sz="0" w:space="0" w:color="auto"/>
      </w:divBdr>
    </w:div>
    <w:div w:id="302783463">
      <w:bodyDiv w:val="1"/>
      <w:marLeft w:val="0"/>
      <w:marRight w:val="0"/>
      <w:marTop w:val="0"/>
      <w:marBottom w:val="0"/>
      <w:divBdr>
        <w:top w:val="none" w:sz="0" w:space="0" w:color="auto"/>
        <w:left w:val="none" w:sz="0" w:space="0" w:color="auto"/>
        <w:bottom w:val="none" w:sz="0" w:space="0" w:color="auto"/>
        <w:right w:val="none" w:sz="0" w:space="0" w:color="auto"/>
      </w:divBdr>
    </w:div>
    <w:div w:id="302853498">
      <w:bodyDiv w:val="1"/>
      <w:marLeft w:val="0"/>
      <w:marRight w:val="0"/>
      <w:marTop w:val="0"/>
      <w:marBottom w:val="0"/>
      <w:divBdr>
        <w:top w:val="none" w:sz="0" w:space="0" w:color="auto"/>
        <w:left w:val="none" w:sz="0" w:space="0" w:color="auto"/>
        <w:bottom w:val="none" w:sz="0" w:space="0" w:color="auto"/>
        <w:right w:val="none" w:sz="0" w:space="0" w:color="auto"/>
      </w:divBdr>
    </w:div>
    <w:div w:id="302973058">
      <w:bodyDiv w:val="1"/>
      <w:marLeft w:val="0"/>
      <w:marRight w:val="0"/>
      <w:marTop w:val="0"/>
      <w:marBottom w:val="0"/>
      <w:divBdr>
        <w:top w:val="none" w:sz="0" w:space="0" w:color="auto"/>
        <w:left w:val="none" w:sz="0" w:space="0" w:color="auto"/>
        <w:bottom w:val="none" w:sz="0" w:space="0" w:color="auto"/>
        <w:right w:val="none" w:sz="0" w:space="0" w:color="auto"/>
      </w:divBdr>
    </w:div>
    <w:div w:id="303318509">
      <w:bodyDiv w:val="1"/>
      <w:marLeft w:val="0"/>
      <w:marRight w:val="0"/>
      <w:marTop w:val="0"/>
      <w:marBottom w:val="0"/>
      <w:divBdr>
        <w:top w:val="none" w:sz="0" w:space="0" w:color="auto"/>
        <w:left w:val="none" w:sz="0" w:space="0" w:color="auto"/>
        <w:bottom w:val="none" w:sz="0" w:space="0" w:color="auto"/>
        <w:right w:val="none" w:sz="0" w:space="0" w:color="auto"/>
      </w:divBdr>
    </w:div>
    <w:div w:id="303585159">
      <w:bodyDiv w:val="1"/>
      <w:marLeft w:val="0"/>
      <w:marRight w:val="0"/>
      <w:marTop w:val="0"/>
      <w:marBottom w:val="0"/>
      <w:divBdr>
        <w:top w:val="none" w:sz="0" w:space="0" w:color="auto"/>
        <w:left w:val="none" w:sz="0" w:space="0" w:color="auto"/>
        <w:bottom w:val="none" w:sz="0" w:space="0" w:color="auto"/>
        <w:right w:val="none" w:sz="0" w:space="0" w:color="auto"/>
      </w:divBdr>
    </w:div>
    <w:div w:id="303851302">
      <w:bodyDiv w:val="1"/>
      <w:marLeft w:val="0"/>
      <w:marRight w:val="0"/>
      <w:marTop w:val="0"/>
      <w:marBottom w:val="0"/>
      <w:divBdr>
        <w:top w:val="none" w:sz="0" w:space="0" w:color="auto"/>
        <w:left w:val="none" w:sz="0" w:space="0" w:color="auto"/>
        <w:bottom w:val="none" w:sz="0" w:space="0" w:color="auto"/>
        <w:right w:val="none" w:sz="0" w:space="0" w:color="auto"/>
      </w:divBdr>
    </w:div>
    <w:div w:id="303854449">
      <w:bodyDiv w:val="1"/>
      <w:marLeft w:val="0"/>
      <w:marRight w:val="0"/>
      <w:marTop w:val="0"/>
      <w:marBottom w:val="0"/>
      <w:divBdr>
        <w:top w:val="none" w:sz="0" w:space="0" w:color="auto"/>
        <w:left w:val="none" w:sz="0" w:space="0" w:color="auto"/>
        <w:bottom w:val="none" w:sz="0" w:space="0" w:color="auto"/>
        <w:right w:val="none" w:sz="0" w:space="0" w:color="auto"/>
      </w:divBdr>
    </w:div>
    <w:div w:id="303896482">
      <w:bodyDiv w:val="1"/>
      <w:marLeft w:val="0"/>
      <w:marRight w:val="0"/>
      <w:marTop w:val="0"/>
      <w:marBottom w:val="0"/>
      <w:divBdr>
        <w:top w:val="none" w:sz="0" w:space="0" w:color="auto"/>
        <w:left w:val="none" w:sz="0" w:space="0" w:color="auto"/>
        <w:bottom w:val="none" w:sz="0" w:space="0" w:color="auto"/>
        <w:right w:val="none" w:sz="0" w:space="0" w:color="auto"/>
      </w:divBdr>
    </w:div>
    <w:div w:id="303972943">
      <w:bodyDiv w:val="1"/>
      <w:marLeft w:val="0"/>
      <w:marRight w:val="0"/>
      <w:marTop w:val="0"/>
      <w:marBottom w:val="0"/>
      <w:divBdr>
        <w:top w:val="none" w:sz="0" w:space="0" w:color="auto"/>
        <w:left w:val="none" w:sz="0" w:space="0" w:color="auto"/>
        <w:bottom w:val="none" w:sz="0" w:space="0" w:color="auto"/>
        <w:right w:val="none" w:sz="0" w:space="0" w:color="auto"/>
      </w:divBdr>
    </w:div>
    <w:div w:id="303974309">
      <w:bodyDiv w:val="1"/>
      <w:marLeft w:val="0"/>
      <w:marRight w:val="0"/>
      <w:marTop w:val="0"/>
      <w:marBottom w:val="0"/>
      <w:divBdr>
        <w:top w:val="none" w:sz="0" w:space="0" w:color="auto"/>
        <w:left w:val="none" w:sz="0" w:space="0" w:color="auto"/>
        <w:bottom w:val="none" w:sz="0" w:space="0" w:color="auto"/>
        <w:right w:val="none" w:sz="0" w:space="0" w:color="auto"/>
      </w:divBdr>
    </w:div>
    <w:div w:id="304044044">
      <w:bodyDiv w:val="1"/>
      <w:marLeft w:val="0"/>
      <w:marRight w:val="0"/>
      <w:marTop w:val="0"/>
      <w:marBottom w:val="0"/>
      <w:divBdr>
        <w:top w:val="none" w:sz="0" w:space="0" w:color="auto"/>
        <w:left w:val="none" w:sz="0" w:space="0" w:color="auto"/>
        <w:bottom w:val="none" w:sz="0" w:space="0" w:color="auto"/>
        <w:right w:val="none" w:sz="0" w:space="0" w:color="auto"/>
      </w:divBdr>
    </w:div>
    <w:div w:id="304242108">
      <w:bodyDiv w:val="1"/>
      <w:marLeft w:val="0"/>
      <w:marRight w:val="0"/>
      <w:marTop w:val="0"/>
      <w:marBottom w:val="0"/>
      <w:divBdr>
        <w:top w:val="none" w:sz="0" w:space="0" w:color="auto"/>
        <w:left w:val="none" w:sz="0" w:space="0" w:color="auto"/>
        <w:bottom w:val="none" w:sz="0" w:space="0" w:color="auto"/>
        <w:right w:val="none" w:sz="0" w:space="0" w:color="auto"/>
      </w:divBdr>
    </w:div>
    <w:div w:id="304243944">
      <w:bodyDiv w:val="1"/>
      <w:marLeft w:val="0"/>
      <w:marRight w:val="0"/>
      <w:marTop w:val="0"/>
      <w:marBottom w:val="0"/>
      <w:divBdr>
        <w:top w:val="none" w:sz="0" w:space="0" w:color="auto"/>
        <w:left w:val="none" w:sz="0" w:space="0" w:color="auto"/>
        <w:bottom w:val="none" w:sz="0" w:space="0" w:color="auto"/>
        <w:right w:val="none" w:sz="0" w:space="0" w:color="auto"/>
      </w:divBdr>
    </w:div>
    <w:div w:id="304285431">
      <w:bodyDiv w:val="1"/>
      <w:marLeft w:val="0"/>
      <w:marRight w:val="0"/>
      <w:marTop w:val="0"/>
      <w:marBottom w:val="0"/>
      <w:divBdr>
        <w:top w:val="none" w:sz="0" w:space="0" w:color="auto"/>
        <w:left w:val="none" w:sz="0" w:space="0" w:color="auto"/>
        <w:bottom w:val="none" w:sz="0" w:space="0" w:color="auto"/>
        <w:right w:val="none" w:sz="0" w:space="0" w:color="auto"/>
      </w:divBdr>
    </w:div>
    <w:div w:id="304895979">
      <w:bodyDiv w:val="1"/>
      <w:marLeft w:val="0"/>
      <w:marRight w:val="0"/>
      <w:marTop w:val="0"/>
      <w:marBottom w:val="0"/>
      <w:divBdr>
        <w:top w:val="none" w:sz="0" w:space="0" w:color="auto"/>
        <w:left w:val="none" w:sz="0" w:space="0" w:color="auto"/>
        <w:bottom w:val="none" w:sz="0" w:space="0" w:color="auto"/>
        <w:right w:val="none" w:sz="0" w:space="0" w:color="auto"/>
      </w:divBdr>
    </w:div>
    <w:div w:id="305014733">
      <w:bodyDiv w:val="1"/>
      <w:marLeft w:val="0"/>
      <w:marRight w:val="0"/>
      <w:marTop w:val="0"/>
      <w:marBottom w:val="0"/>
      <w:divBdr>
        <w:top w:val="none" w:sz="0" w:space="0" w:color="auto"/>
        <w:left w:val="none" w:sz="0" w:space="0" w:color="auto"/>
        <w:bottom w:val="none" w:sz="0" w:space="0" w:color="auto"/>
        <w:right w:val="none" w:sz="0" w:space="0" w:color="auto"/>
      </w:divBdr>
    </w:div>
    <w:div w:id="305088113">
      <w:bodyDiv w:val="1"/>
      <w:marLeft w:val="0"/>
      <w:marRight w:val="0"/>
      <w:marTop w:val="0"/>
      <w:marBottom w:val="0"/>
      <w:divBdr>
        <w:top w:val="none" w:sz="0" w:space="0" w:color="auto"/>
        <w:left w:val="none" w:sz="0" w:space="0" w:color="auto"/>
        <w:bottom w:val="none" w:sz="0" w:space="0" w:color="auto"/>
        <w:right w:val="none" w:sz="0" w:space="0" w:color="auto"/>
      </w:divBdr>
    </w:div>
    <w:div w:id="305088257">
      <w:bodyDiv w:val="1"/>
      <w:marLeft w:val="0"/>
      <w:marRight w:val="0"/>
      <w:marTop w:val="0"/>
      <w:marBottom w:val="0"/>
      <w:divBdr>
        <w:top w:val="none" w:sz="0" w:space="0" w:color="auto"/>
        <w:left w:val="none" w:sz="0" w:space="0" w:color="auto"/>
        <w:bottom w:val="none" w:sz="0" w:space="0" w:color="auto"/>
        <w:right w:val="none" w:sz="0" w:space="0" w:color="auto"/>
      </w:divBdr>
    </w:div>
    <w:div w:id="305162619">
      <w:bodyDiv w:val="1"/>
      <w:marLeft w:val="0"/>
      <w:marRight w:val="0"/>
      <w:marTop w:val="0"/>
      <w:marBottom w:val="0"/>
      <w:divBdr>
        <w:top w:val="none" w:sz="0" w:space="0" w:color="auto"/>
        <w:left w:val="none" w:sz="0" w:space="0" w:color="auto"/>
        <w:bottom w:val="none" w:sz="0" w:space="0" w:color="auto"/>
        <w:right w:val="none" w:sz="0" w:space="0" w:color="auto"/>
      </w:divBdr>
    </w:div>
    <w:div w:id="305744202">
      <w:bodyDiv w:val="1"/>
      <w:marLeft w:val="0"/>
      <w:marRight w:val="0"/>
      <w:marTop w:val="0"/>
      <w:marBottom w:val="0"/>
      <w:divBdr>
        <w:top w:val="none" w:sz="0" w:space="0" w:color="auto"/>
        <w:left w:val="none" w:sz="0" w:space="0" w:color="auto"/>
        <w:bottom w:val="none" w:sz="0" w:space="0" w:color="auto"/>
        <w:right w:val="none" w:sz="0" w:space="0" w:color="auto"/>
      </w:divBdr>
    </w:div>
    <w:div w:id="305748445">
      <w:bodyDiv w:val="1"/>
      <w:marLeft w:val="0"/>
      <w:marRight w:val="0"/>
      <w:marTop w:val="0"/>
      <w:marBottom w:val="0"/>
      <w:divBdr>
        <w:top w:val="none" w:sz="0" w:space="0" w:color="auto"/>
        <w:left w:val="none" w:sz="0" w:space="0" w:color="auto"/>
        <w:bottom w:val="none" w:sz="0" w:space="0" w:color="auto"/>
        <w:right w:val="none" w:sz="0" w:space="0" w:color="auto"/>
      </w:divBdr>
    </w:div>
    <w:div w:id="305864292">
      <w:bodyDiv w:val="1"/>
      <w:marLeft w:val="0"/>
      <w:marRight w:val="0"/>
      <w:marTop w:val="0"/>
      <w:marBottom w:val="0"/>
      <w:divBdr>
        <w:top w:val="none" w:sz="0" w:space="0" w:color="auto"/>
        <w:left w:val="none" w:sz="0" w:space="0" w:color="auto"/>
        <w:bottom w:val="none" w:sz="0" w:space="0" w:color="auto"/>
        <w:right w:val="none" w:sz="0" w:space="0" w:color="auto"/>
      </w:divBdr>
    </w:div>
    <w:div w:id="305866296">
      <w:bodyDiv w:val="1"/>
      <w:marLeft w:val="0"/>
      <w:marRight w:val="0"/>
      <w:marTop w:val="0"/>
      <w:marBottom w:val="0"/>
      <w:divBdr>
        <w:top w:val="none" w:sz="0" w:space="0" w:color="auto"/>
        <w:left w:val="none" w:sz="0" w:space="0" w:color="auto"/>
        <w:bottom w:val="none" w:sz="0" w:space="0" w:color="auto"/>
        <w:right w:val="none" w:sz="0" w:space="0" w:color="auto"/>
      </w:divBdr>
    </w:div>
    <w:div w:id="306134625">
      <w:bodyDiv w:val="1"/>
      <w:marLeft w:val="0"/>
      <w:marRight w:val="0"/>
      <w:marTop w:val="0"/>
      <w:marBottom w:val="0"/>
      <w:divBdr>
        <w:top w:val="none" w:sz="0" w:space="0" w:color="auto"/>
        <w:left w:val="none" w:sz="0" w:space="0" w:color="auto"/>
        <w:bottom w:val="none" w:sz="0" w:space="0" w:color="auto"/>
        <w:right w:val="none" w:sz="0" w:space="0" w:color="auto"/>
      </w:divBdr>
    </w:div>
    <w:div w:id="306595590">
      <w:bodyDiv w:val="1"/>
      <w:marLeft w:val="0"/>
      <w:marRight w:val="0"/>
      <w:marTop w:val="0"/>
      <w:marBottom w:val="0"/>
      <w:divBdr>
        <w:top w:val="none" w:sz="0" w:space="0" w:color="auto"/>
        <w:left w:val="none" w:sz="0" w:space="0" w:color="auto"/>
        <w:bottom w:val="none" w:sz="0" w:space="0" w:color="auto"/>
        <w:right w:val="none" w:sz="0" w:space="0" w:color="auto"/>
      </w:divBdr>
    </w:div>
    <w:div w:id="306908219">
      <w:bodyDiv w:val="1"/>
      <w:marLeft w:val="0"/>
      <w:marRight w:val="0"/>
      <w:marTop w:val="0"/>
      <w:marBottom w:val="0"/>
      <w:divBdr>
        <w:top w:val="none" w:sz="0" w:space="0" w:color="auto"/>
        <w:left w:val="none" w:sz="0" w:space="0" w:color="auto"/>
        <w:bottom w:val="none" w:sz="0" w:space="0" w:color="auto"/>
        <w:right w:val="none" w:sz="0" w:space="0" w:color="auto"/>
      </w:divBdr>
    </w:div>
    <w:div w:id="307125486">
      <w:bodyDiv w:val="1"/>
      <w:marLeft w:val="0"/>
      <w:marRight w:val="0"/>
      <w:marTop w:val="0"/>
      <w:marBottom w:val="0"/>
      <w:divBdr>
        <w:top w:val="none" w:sz="0" w:space="0" w:color="auto"/>
        <w:left w:val="none" w:sz="0" w:space="0" w:color="auto"/>
        <w:bottom w:val="none" w:sz="0" w:space="0" w:color="auto"/>
        <w:right w:val="none" w:sz="0" w:space="0" w:color="auto"/>
      </w:divBdr>
    </w:div>
    <w:div w:id="307170155">
      <w:bodyDiv w:val="1"/>
      <w:marLeft w:val="0"/>
      <w:marRight w:val="0"/>
      <w:marTop w:val="0"/>
      <w:marBottom w:val="0"/>
      <w:divBdr>
        <w:top w:val="none" w:sz="0" w:space="0" w:color="auto"/>
        <w:left w:val="none" w:sz="0" w:space="0" w:color="auto"/>
        <w:bottom w:val="none" w:sz="0" w:space="0" w:color="auto"/>
        <w:right w:val="none" w:sz="0" w:space="0" w:color="auto"/>
      </w:divBdr>
    </w:div>
    <w:div w:id="307245467">
      <w:bodyDiv w:val="1"/>
      <w:marLeft w:val="0"/>
      <w:marRight w:val="0"/>
      <w:marTop w:val="0"/>
      <w:marBottom w:val="0"/>
      <w:divBdr>
        <w:top w:val="none" w:sz="0" w:space="0" w:color="auto"/>
        <w:left w:val="none" w:sz="0" w:space="0" w:color="auto"/>
        <w:bottom w:val="none" w:sz="0" w:space="0" w:color="auto"/>
        <w:right w:val="none" w:sz="0" w:space="0" w:color="auto"/>
      </w:divBdr>
    </w:div>
    <w:div w:id="307322633">
      <w:bodyDiv w:val="1"/>
      <w:marLeft w:val="0"/>
      <w:marRight w:val="0"/>
      <w:marTop w:val="0"/>
      <w:marBottom w:val="0"/>
      <w:divBdr>
        <w:top w:val="none" w:sz="0" w:space="0" w:color="auto"/>
        <w:left w:val="none" w:sz="0" w:space="0" w:color="auto"/>
        <w:bottom w:val="none" w:sz="0" w:space="0" w:color="auto"/>
        <w:right w:val="none" w:sz="0" w:space="0" w:color="auto"/>
      </w:divBdr>
    </w:div>
    <w:div w:id="307513036">
      <w:bodyDiv w:val="1"/>
      <w:marLeft w:val="0"/>
      <w:marRight w:val="0"/>
      <w:marTop w:val="0"/>
      <w:marBottom w:val="0"/>
      <w:divBdr>
        <w:top w:val="none" w:sz="0" w:space="0" w:color="auto"/>
        <w:left w:val="none" w:sz="0" w:space="0" w:color="auto"/>
        <w:bottom w:val="none" w:sz="0" w:space="0" w:color="auto"/>
        <w:right w:val="none" w:sz="0" w:space="0" w:color="auto"/>
      </w:divBdr>
    </w:div>
    <w:div w:id="307977170">
      <w:bodyDiv w:val="1"/>
      <w:marLeft w:val="0"/>
      <w:marRight w:val="0"/>
      <w:marTop w:val="0"/>
      <w:marBottom w:val="0"/>
      <w:divBdr>
        <w:top w:val="none" w:sz="0" w:space="0" w:color="auto"/>
        <w:left w:val="none" w:sz="0" w:space="0" w:color="auto"/>
        <w:bottom w:val="none" w:sz="0" w:space="0" w:color="auto"/>
        <w:right w:val="none" w:sz="0" w:space="0" w:color="auto"/>
      </w:divBdr>
    </w:div>
    <w:div w:id="308292133">
      <w:bodyDiv w:val="1"/>
      <w:marLeft w:val="0"/>
      <w:marRight w:val="0"/>
      <w:marTop w:val="0"/>
      <w:marBottom w:val="0"/>
      <w:divBdr>
        <w:top w:val="none" w:sz="0" w:space="0" w:color="auto"/>
        <w:left w:val="none" w:sz="0" w:space="0" w:color="auto"/>
        <w:bottom w:val="none" w:sz="0" w:space="0" w:color="auto"/>
        <w:right w:val="none" w:sz="0" w:space="0" w:color="auto"/>
      </w:divBdr>
    </w:div>
    <w:div w:id="308677458">
      <w:bodyDiv w:val="1"/>
      <w:marLeft w:val="0"/>
      <w:marRight w:val="0"/>
      <w:marTop w:val="0"/>
      <w:marBottom w:val="0"/>
      <w:divBdr>
        <w:top w:val="none" w:sz="0" w:space="0" w:color="auto"/>
        <w:left w:val="none" w:sz="0" w:space="0" w:color="auto"/>
        <w:bottom w:val="none" w:sz="0" w:space="0" w:color="auto"/>
        <w:right w:val="none" w:sz="0" w:space="0" w:color="auto"/>
      </w:divBdr>
    </w:div>
    <w:div w:id="308872970">
      <w:bodyDiv w:val="1"/>
      <w:marLeft w:val="0"/>
      <w:marRight w:val="0"/>
      <w:marTop w:val="0"/>
      <w:marBottom w:val="0"/>
      <w:divBdr>
        <w:top w:val="none" w:sz="0" w:space="0" w:color="auto"/>
        <w:left w:val="none" w:sz="0" w:space="0" w:color="auto"/>
        <w:bottom w:val="none" w:sz="0" w:space="0" w:color="auto"/>
        <w:right w:val="none" w:sz="0" w:space="0" w:color="auto"/>
      </w:divBdr>
    </w:div>
    <w:div w:id="309095078">
      <w:bodyDiv w:val="1"/>
      <w:marLeft w:val="0"/>
      <w:marRight w:val="0"/>
      <w:marTop w:val="0"/>
      <w:marBottom w:val="0"/>
      <w:divBdr>
        <w:top w:val="none" w:sz="0" w:space="0" w:color="auto"/>
        <w:left w:val="none" w:sz="0" w:space="0" w:color="auto"/>
        <w:bottom w:val="none" w:sz="0" w:space="0" w:color="auto"/>
        <w:right w:val="none" w:sz="0" w:space="0" w:color="auto"/>
      </w:divBdr>
    </w:div>
    <w:div w:id="309600137">
      <w:bodyDiv w:val="1"/>
      <w:marLeft w:val="0"/>
      <w:marRight w:val="0"/>
      <w:marTop w:val="0"/>
      <w:marBottom w:val="0"/>
      <w:divBdr>
        <w:top w:val="none" w:sz="0" w:space="0" w:color="auto"/>
        <w:left w:val="none" w:sz="0" w:space="0" w:color="auto"/>
        <w:bottom w:val="none" w:sz="0" w:space="0" w:color="auto"/>
        <w:right w:val="none" w:sz="0" w:space="0" w:color="auto"/>
      </w:divBdr>
    </w:div>
    <w:div w:id="309675293">
      <w:bodyDiv w:val="1"/>
      <w:marLeft w:val="0"/>
      <w:marRight w:val="0"/>
      <w:marTop w:val="0"/>
      <w:marBottom w:val="0"/>
      <w:divBdr>
        <w:top w:val="none" w:sz="0" w:space="0" w:color="auto"/>
        <w:left w:val="none" w:sz="0" w:space="0" w:color="auto"/>
        <w:bottom w:val="none" w:sz="0" w:space="0" w:color="auto"/>
        <w:right w:val="none" w:sz="0" w:space="0" w:color="auto"/>
      </w:divBdr>
    </w:div>
    <w:div w:id="309948924">
      <w:bodyDiv w:val="1"/>
      <w:marLeft w:val="0"/>
      <w:marRight w:val="0"/>
      <w:marTop w:val="0"/>
      <w:marBottom w:val="0"/>
      <w:divBdr>
        <w:top w:val="none" w:sz="0" w:space="0" w:color="auto"/>
        <w:left w:val="none" w:sz="0" w:space="0" w:color="auto"/>
        <w:bottom w:val="none" w:sz="0" w:space="0" w:color="auto"/>
        <w:right w:val="none" w:sz="0" w:space="0" w:color="auto"/>
      </w:divBdr>
    </w:div>
    <w:div w:id="310329615">
      <w:bodyDiv w:val="1"/>
      <w:marLeft w:val="0"/>
      <w:marRight w:val="0"/>
      <w:marTop w:val="0"/>
      <w:marBottom w:val="0"/>
      <w:divBdr>
        <w:top w:val="none" w:sz="0" w:space="0" w:color="auto"/>
        <w:left w:val="none" w:sz="0" w:space="0" w:color="auto"/>
        <w:bottom w:val="none" w:sz="0" w:space="0" w:color="auto"/>
        <w:right w:val="none" w:sz="0" w:space="0" w:color="auto"/>
      </w:divBdr>
    </w:div>
    <w:div w:id="310524288">
      <w:bodyDiv w:val="1"/>
      <w:marLeft w:val="0"/>
      <w:marRight w:val="0"/>
      <w:marTop w:val="0"/>
      <w:marBottom w:val="0"/>
      <w:divBdr>
        <w:top w:val="none" w:sz="0" w:space="0" w:color="auto"/>
        <w:left w:val="none" w:sz="0" w:space="0" w:color="auto"/>
        <w:bottom w:val="none" w:sz="0" w:space="0" w:color="auto"/>
        <w:right w:val="none" w:sz="0" w:space="0" w:color="auto"/>
      </w:divBdr>
    </w:div>
    <w:div w:id="310910432">
      <w:bodyDiv w:val="1"/>
      <w:marLeft w:val="0"/>
      <w:marRight w:val="0"/>
      <w:marTop w:val="0"/>
      <w:marBottom w:val="0"/>
      <w:divBdr>
        <w:top w:val="none" w:sz="0" w:space="0" w:color="auto"/>
        <w:left w:val="none" w:sz="0" w:space="0" w:color="auto"/>
        <w:bottom w:val="none" w:sz="0" w:space="0" w:color="auto"/>
        <w:right w:val="none" w:sz="0" w:space="0" w:color="auto"/>
      </w:divBdr>
    </w:div>
    <w:div w:id="310988958">
      <w:bodyDiv w:val="1"/>
      <w:marLeft w:val="0"/>
      <w:marRight w:val="0"/>
      <w:marTop w:val="0"/>
      <w:marBottom w:val="0"/>
      <w:divBdr>
        <w:top w:val="none" w:sz="0" w:space="0" w:color="auto"/>
        <w:left w:val="none" w:sz="0" w:space="0" w:color="auto"/>
        <w:bottom w:val="none" w:sz="0" w:space="0" w:color="auto"/>
        <w:right w:val="none" w:sz="0" w:space="0" w:color="auto"/>
      </w:divBdr>
    </w:div>
    <w:div w:id="311063808">
      <w:bodyDiv w:val="1"/>
      <w:marLeft w:val="0"/>
      <w:marRight w:val="0"/>
      <w:marTop w:val="0"/>
      <w:marBottom w:val="0"/>
      <w:divBdr>
        <w:top w:val="none" w:sz="0" w:space="0" w:color="auto"/>
        <w:left w:val="none" w:sz="0" w:space="0" w:color="auto"/>
        <w:bottom w:val="none" w:sz="0" w:space="0" w:color="auto"/>
        <w:right w:val="none" w:sz="0" w:space="0" w:color="auto"/>
      </w:divBdr>
    </w:div>
    <w:div w:id="311252057">
      <w:bodyDiv w:val="1"/>
      <w:marLeft w:val="0"/>
      <w:marRight w:val="0"/>
      <w:marTop w:val="0"/>
      <w:marBottom w:val="0"/>
      <w:divBdr>
        <w:top w:val="none" w:sz="0" w:space="0" w:color="auto"/>
        <w:left w:val="none" w:sz="0" w:space="0" w:color="auto"/>
        <w:bottom w:val="none" w:sz="0" w:space="0" w:color="auto"/>
        <w:right w:val="none" w:sz="0" w:space="0" w:color="auto"/>
      </w:divBdr>
    </w:div>
    <w:div w:id="311447351">
      <w:bodyDiv w:val="1"/>
      <w:marLeft w:val="0"/>
      <w:marRight w:val="0"/>
      <w:marTop w:val="0"/>
      <w:marBottom w:val="0"/>
      <w:divBdr>
        <w:top w:val="none" w:sz="0" w:space="0" w:color="auto"/>
        <w:left w:val="none" w:sz="0" w:space="0" w:color="auto"/>
        <w:bottom w:val="none" w:sz="0" w:space="0" w:color="auto"/>
        <w:right w:val="none" w:sz="0" w:space="0" w:color="auto"/>
      </w:divBdr>
    </w:div>
    <w:div w:id="311492800">
      <w:bodyDiv w:val="1"/>
      <w:marLeft w:val="0"/>
      <w:marRight w:val="0"/>
      <w:marTop w:val="0"/>
      <w:marBottom w:val="0"/>
      <w:divBdr>
        <w:top w:val="none" w:sz="0" w:space="0" w:color="auto"/>
        <w:left w:val="none" w:sz="0" w:space="0" w:color="auto"/>
        <w:bottom w:val="none" w:sz="0" w:space="0" w:color="auto"/>
        <w:right w:val="none" w:sz="0" w:space="0" w:color="auto"/>
      </w:divBdr>
    </w:div>
    <w:div w:id="311907403">
      <w:bodyDiv w:val="1"/>
      <w:marLeft w:val="0"/>
      <w:marRight w:val="0"/>
      <w:marTop w:val="0"/>
      <w:marBottom w:val="0"/>
      <w:divBdr>
        <w:top w:val="none" w:sz="0" w:space="0" w:color="auto"/>
        <w:left w:val="none" w:sz="0" w:space="0" w:color="auto"/>
        <w:bottom w:val="none" w:sz="0" w:space="0" w:color="auto"/>
        <w:right w:val="none" w:sz="0" w:space="0" w:color="auto"/>
      </w:divBdr>
    </w:div>
    <w:div w:id="311910053">
      <w:bodyDiv w:val="1"/>
      <w:marLeft w:val="0"/>
      <w:marRight w:val="0"/>
      <w:marTop w:val="0"/>
      <w:marBottom w:val="0"/>
      <w:divBdr>
        <w:top w:val="none" w:sz="0" w:space="0" w:color="auto"/>
        <w:left w:val="none" w:sz="0" w:space="0" w:color="auto"/>
        <w:bottom w:val="none" w:sz="0" w:space="0" w:color="auto"/>
        <w:right w:val="none" w:sz="0" w:space="0" w:color="auto"/>
      </w:divBdr>
    </w:div>
    <w:div w:id="312102331">
      <w:bodyDiv w:val="1"/>
      <w:marLeft w:val="0"/>
      <w:marRight w:val="0"/>
      <w:marTop w:val="0"/>
      <w:marBottom w:val="0"/>
      <w:divBdr>
        <w:top w:val="none" w:sz="0" w:space="0" w:color="auto"/>
        <w:left w:val="none" w:sz="0" w:space="0" w:color="auto"/>
        <w:bottom w:val="none" w:sz="0" w:space="0" w:color="auto"/>
        <w:right w:val="none" w:sz="0" w:space="0" w:color="auto"/>
      </w:divBdr>
    </w:div>
    <w:div w:id="312374370">
      <w:bodyDiv w:val="1"/>
      <w:marLeft w:val="0"/>
      <w:marRight w:val="0"/>
      <w:marTop w:val="0"/>
      <w:marBottom w:val="0"/>
      <w:divBdr>
        <w:top w:val="none" w:sz="0" w:space="0" w:color="auto"/>
        <w:left w:val="none" w:sz="0" w:space="0" w:color="auto"/>
        <w:bottom w:val="none" w:sz="0" w:space="0" w:color="auto"/>
        <w:right w:val="none" w:sz="0" w:space="0" w:color="auto"/>
      </w:divBdr>
    </w:div>
    <w:div w:id="312492835">
      <w:bodyDiv w:val="1"/>
      <w:marLeft w:val="0"/>
      <w:marRight w:val="0"/>
      <w:marTop w:val="0"/>
      <w:marBottom w:val="0"/>
      <w:divBdr>
        <w:top w:val="none" w:sz="0" w:space="0" w:color="auto"/>
        <w:left w:val="none" w:sz="0" w:space="0" w:color="auto"/>
        <w:bottom w:val="none" w:sz="0" w:space="0" w:color="auto"/>
        <w:right w:val="none" w:sz="0" w:space="0" w:color="auto"/>
      </w:divBdr>
    </w:div>
    <w:div w:id="312680250">
      <w:bodyDiv w:val="1"/>
      <w:marLeft w:val="0"/>
      <w:marRight w:val="0"/>
      <w:marTop w:val="0"/>
      <w:marBottom w:val="0"/>
      <w:divBdr>
        <w:top w:val="none" w:sz="0" w:space="0" w:color="auto"/>
        <w:left w:val="none" w:sz="0" w:space="0" w:color="auto"/>
        <w:bottom w:val="none" w:sz="0" w:space="0" w:color="auto"/>
        <w:right w:val="none" w:sz="0" w:space="0" w:color="auto"/>
      </w:divBdr>
    </w:div>
    <w:div w:id="313068842">
      <w:bodyDiv w:val="1"/>
      <w:marLeft w:val="0"/>
      <w:marRight w:val="0"/>
      <w:marTop w:val="0"/>
      <w:marBottom w:val="0"/>
      <w:divBdr>
        <w:top w:val="none" w:sz="0" w:space="0" w:color="auto"/>
        <w:left w:val="none" w:sz="0" w:space="0" w:color="auto"/>
        <w:bottom w:val="none" w:sz="0" w:space="0" w:color="auto"/>
        <w:right w:val="none" w:sz="0" w:space="0" w:color="auto"/>
      </w:divBdr>
    </w:div>
    <w:div w:id="313143303">
      <w:bodyDiv w:val="1"/>
      <w:marLeft w:val="0"/>
      <w:marRight w:val="0"/>
      <w:marTop w:val="0"/>
      <w:marBottom w:val="0"/>
      <w:divBdr>
        <w:top w:val="none" w:sz="0" w:space="0" w:color="auto"/>
        <w:left w:val="none" w:sz="0" w:space="0" w:color="auto"/>
        <w:bottom w:val="none" w:sz="0" w:space="0" w:color="auto"/>
        <w:right w:val="none" w:sz="0" w:space="0" w:color="auto"/>
      </w:divBdr>
    </w:div>
    <w:div w:id="313220760">
      <w:bodyDiv w:val="1"/>
      <w:marLeft w:val="0"/>
      <w:marRight w:val="0"/>
      <w:marTop w:val="0"/>
      <w:marBottom w:val="0"/>
      <w:divBdr>
        <w:top w:val="none" w:sz="0" w:space="0" w:color="auto"/>
        <w:left w:val="none" w:sz="0" w:space="0" w:color="auto"/>
        <w:bottom w:val="none" w:sz="0" w:space="0" w:color="auto"/>
        <w:right w:val="none" w:sz="0" w:space="0" w:color="auto"/>
      </w:divBdr>
    </w:div>
    <w:div w:id="313264455">
      <w:bodyDiv w:val="1"/>
      <w:marLeft w:val="0"/>
      <w:marRight w:val="0"/>
      <w:marTop w:val="0"/>
      <w:marBottom w:val="0"/>
      <w:divBdr>
        <w:top w:val="none" w:sz="0" w:space="0" w:color="auto"/>
        <w:left w:val="none" w:sz="0" w:space="0" w:color="auto"/>
        <w:bottom w:val="none" w:sz="0" w:space="0" w:color="auto"/>
        <w:right w:val="none" w:sz="0" w:space="0" w:color="auto"/>
      </w:divBdr>
    </w:div>
    <w:div w:id="313414927">
      <w:bodyDiv w:val="1"/>
      <w:marLeft w:val="0"/>
      <w:marRight w:val="0"/>
      <w:marTop w:val="0"/>
      <w:marBottom w:val="0"/>
      <w:divBdr>
        <w:top w:val="none" w:sz="0" w:space="0" w:color="auto"/>
        <w:left w:val="none" w:sz="0" w:space="0" w:color="auto"/>
        <w:bottom w:val="none" w:sz="0" w:space="0" w:color="auto"/>
        <w:right w:val="none" w:sz="0" w:space="0" w:color="auto"/>
      </w:divBdr>
    </w:div>
    <w:div w:id="313803095">
      <w:bodyDiv w:val="1"/>
      <w:marLeft w:val="0"/>
      <w:marRight w:val="0"/>
      <w:marTop w:val="0"/>
      <w:marBottom w:val="0"/>
      <w:divBdr>
        <w:top w:val="none" w:sz="0" w:space="0" w:color="auto"/>
        <w:left w:val="none" w:sz="0" w:space="0" w:color="auto"/>
        <w:bottom w:val="none" w:sz="0" w:space="0" w:color="auto"/>
        <w:right w:val="none" w:sz="0" w:space="0" w:color="auto"/>
      </w:divBdr>
    </w:div>
    <w:div w:id="313804866">
      <w:bodyDiv w:val="1"/>
      <w:marLeft w:val="0"/>
      <w:marRight w:val="0"/>
      <w:marTop w:val="0"/>
      <w:marBottom w:val="0"/>
      <w:divBdr>
        <w:top w:val="none" w:sz="0" w:space="0" w:color="auto"/>
        <w:left w:val="none" w:sz="0" w:space="0" w:color="auto"/>
        <w:bottom w:val="none" w:sz="0" w:space="0" w:color="auto"/>
        <w:right w:val="none" w:sz="0" w:space="0" w:color="auto"/>
      </w:divBdr>
    </w:div>
    <w:div w:id="314141945">
      <w:bodyDiv w:val="1"/>
      <w:marLeft w:val="0"/>
      <w:marRight w:val="0"/>
      <w:marTop w:val="0"/>
      <w:marBottom w:val="0"/>
      <w:divBdr>
        <w:top w:val="none" w:sz="0" w:space="0" w:color="auto"/>
        <w:left w:val="none" w:sz="0" w:space="0" w:color="auto"/>
        <w:bottom w:val="none" w:sz="0" w:space="0" w:color="auto"/>
        <w:right w:val="none" w:sz="0" w:space="0" w:color="auto"/>
      </w:divBdr>
    </w:div>
    <w:div w:id="314191360">
      <w:bodyDiv w:val="1"/>
      <w:marLeft w:val="0"/>
      <w:marRight w:val="0"/>
      <w:marTop w:val="0"/>
      <w:marBottom w:val="0"/>
      <w:divBdr>
        <w:top w:val="none" w:sz="0" w:space="0" w:color="auto"/>
        <w:left w:val="none" w:sz="0" w:space="0" w:color="auto"/>
        <w:bottom w:val="none" w:sz="0" w:space="0" w:color="auto"/>
        <w:right w:val="none" w:sz="0" w:space="0" w:color="auto"/>
      </w:divBdr>
    </w:div>
    <w:div w:id="314259130">
      <w:bodyDiv w:val="1"/>
      <w:marLeft w:val="0"/>
      <w:marRight w:val="0"/>
      <w:marTop w:val="0"/>
      <w:marBottom w:val="0"/>
      <w:divBdr>
        <w:top w:val="none" w:sz="0" w:space="0" w:color="auto"/>
        <w:left w:val="none" w:sz="0" w:space="0" w:color="auto"/>
        <w:bottom w:val="none" w:sz="0" w:space="0" w:color="auto"/>
        <w:right w:val="none" w:sz="0" w:space="0" w:color="auto"/>
      </w:divBdr>
    </w:div>
    <w:div w:id="314649652">
      <w:bodyDiv w:val="1"/>
      <w:marLeft w:val="0"/>
      <w:marRight w:val="0"/>
      <w:marTop w:val="0"/>
      <w:marBottom w:val="0"/>
      <w:divBdr>
        <w:top w:val="none" w:sz="0" w:space="0" w:color="auto"/>
        <w:left w:val="none" w:sz="0" w:space="0" w:color="auto"/>
        <w:bottom w:val="none" w:sz="0" w:space="0" w:color="auto"/>
        <w:right w:val="none" w:sz="0" w:space="0" w:color="auto"/>
      </w:divBdr>
    </w:div>
    <w:div w:id="314839250">
      <w:bodyDiv w:val="1"/>
      <w:marLeft w:val="0"/>
      <w:marRight w:val="0"/>
      <w:marTop w:val="0"/>
      <w:marBottom w:val="0"/>
      <w:divBdr>
        <w:top w:val="none" w:sz="0" w:space="0" w:color="auto"/>
        <w:left w:val="none" w:sz="0" w:space="0" w:color="auto"/>
        <w:bottom w:val="none" w:sz="0" w:space="0" w:color="auto"/>
        <w:right w:val="none" w:sz="0" w:space="0" w:color="auto"/>
      </w:divBdr>
    </w:div>
    <w:div w:id="314843987">
      <w:bodyDiv w:val="1"/>
      <w:marLeft w:val="0"/>
      <w:marRight w:val="0"/>
      <w:marTop w:val="0"/>
      <w:marBottom w:val="0"/>
      <w:divBdr>
        <w:top w:val="none" w:sz="0" w:space="0" w:color="auto"/>
        <w:left w:val="none" w:sz="0" w:space="0" w:color="auto"/>
        <w:bottom w:val="none" w:sz="0" w:space="0" w:color="auto"/>
        <w:right w:val="none" w:sz="0" w:space="0" w:color="auto"/>
      </w:divBdr>
    </w:div>
    <w:div w:id="315233314">
      <w:bodyDiv w:val="1"/>
      <w:marLeft w:val="0"/>
      <w:marRight w:val="0"/>
      <w:marTop w:val="0"/>
      <w:marBottom w:val="0"/>
      <w:divBdr>
        <w:top w:val="none" w:sz="0" w:space="0" w:color="auto"/>
        <w:left w:val="none" w:sz="0" w:space="0" w:color="auto"/>
        <w:bottom w:val="none" w:sz="0" w:space="0" w:color="auto"/>
        <w:right w:val="none" w:sz="0" w:space="0" w:color="auto"/>
      </w:divBdr>
    </w:div>
    <w:div w:id="315499771">
      <w:bodyDiv w:val="1"/>
      <w:marLeft w:val="0"/>
      <w:marRight w:val="0"/>
      <w:marTop w:val="0"/>
      <w:marBottom w:val="0"/>
      <w:divBdr>
        <w:top w:val="none" w:sz="0" w:space="0" w:color="auto"/>
        <w:left w:val="none" w:sz="0" w:space="0" w:color="auto"/>
        <w:bottom w:val="none" w:sz="0" w:space="0" w:color="auto"/>
        <w:right w:val="none" w:sz="0" w:space="0" w:color="auto"/>
      </w:divBdr>
    </w:div>
    <w:div w:id="315569867">
      <w:bodyDiv w:val="1"/>
      <w:marLeft w:val="0"/>
      <w:marRight w:val="0"/>
      <w:marTop w:val="0"/>
      <w:marBottom w:val="0"/>
      <w:divBdr>
        <w:top w:val="none" w:sz="0" w:space="0" w:color="auto"/>
        <w:left w:val="none" w:sz="0" w:space="0" w:color="auto"/>
        <w:bottom w:val="none" w:sz="0" w:space="0" w:color="auto"/>
        <w:right w:val="none" w:sz="0" w:space="0" w:color="auto"/>
      </w:divBdr>
    </w:div>
    <w:div w:id="315648258">
      <w:bodyDiv w:val="1"/>
      <w:marLeft w:val="0"/>
      <w:marRight w:val="0"/>
      <w:marTop w:val="0"/>
      <w:marBottom w:val="0"/>
      <w:divBdr>
        <w:top w:val="none" w:sz="0" w:space="0" w:color="auto"/>
        <w:left w:val="none" w:sz="0" w:space="0" w:color="auto"/>
        <w:bottom w:val="none" w:sz="0" w:space="0" w:color="auto"/>
        <w:right w:val="none" w:sz="0" w:space="0" w:color="auto"/>
      </w:divBdr>
    </w:div>
    <w:div w:id="315841845">
      <w:bodyDiv w:val="1"/>
      <w:marLeft w:val="0"/>
      <w:marRight w:val="0"/>
      <w:marTop w:val="0"/>
      <w:marBottom w:val="0"/>
      <w:divBdr>
        <w:top w:val="none" w:sz="0" w:space="0" w:color="auto"/>
        <w:left w:val="none" w:sz="0" w:space="0" w:color="auto"/>
        <w:bottom w:val="none" w:sz="0" w:space="0" w:color="auto"/>
        <w:right w:val="none" w:sz="0" w:space="0" w:color="auto"/>
      </w:divBdr>
    </w:div>
    <w:div w:id="315886241">
      <w:bodyDiv w:val="1"/>
      <w:marLeft w:val="0"/>
      <w:marRight w:val="0"/>
      <w:marTop w:val="0"/>
      <w:marBottom w:val="0"/>
      <w:divBdr>
        <w:top w:val="none" w:sz="0" w:space="0" w:color="auto"/>
        <w:left w:val="none" w:sz="0" w:space="0" w:color="auto"/>
        <w:bottom w:val="none" w:sz="0" w:space="0" w:color="auto"/>
        <w:right w:val="none" w:sz="0" w:space="0" w:color="auto"/>
      </w:divBdr>
    </w:div>
    <w:div w:id="316108679">
      <w:bodyDiv w:val="1"/>
      <w:marLeft w:val="0"/>
      <w:marRight w:val="0"/>
      <w:marTop w:val="0"/>
      <w:marBottom w:val="0"/>
      <w:divBdr>
        <w:top w:val="none" w:sz="0" w:space="0" w:color="auto"/>
        <w:left w:val="none" w:sz="0" w:space="0" w:color="auto"/>
        <w:bottom w:val="none" w:sz="0" w:space="0" w:color="auto"/>
        <w:right w:val="none" w:sz="0" w:space="0" w:color="auto"/>
      </w:divBdr>
    </w:div>
    <w:div w:id="316425478">
      <w:bodyDiv w:val="1"/>
      <w:marLeft w:val="0"/>
      <w:marRight w:val="0"/>
      <w:marTop w:val="0"/>
      <w:marBottom w:val="0"/>
      <w:divBdr>
        <w:top w:val="none" w:sz="0" w:space="0" w:color="auto"/>
        <w:left w:val="none" w:sz="0" w:space="0" w:color="auto"/>
        <w:bottom w:val="none" w:sz="0" w:space="0" w:color="auto"/>
        <w:right w:val="none" w:sz="0" w:space="0" w:color="auto"/>
      </w:divBdr>
    </w:div>
    <w:div w:id="316567973">
      <w:bodyDiv w:val="1"/>
      <w:marLeft w:val="0"/>
      <w:marRight w:val="0"/>
      <w:marTop w:val="0"/>
      <w:marBottom w:val="0"/>
      <w:divBdr>
        <w:top w:val="none" w:sz="0" w:space="0" w:color="auto"/>
        <w:left w:val="none" w:sz="0" w:space="0" w:color="auto"/>
        <w:bottom w:val="none" w:sz="0" w:space="0" w:color="auto"/>
        <w:right w:val="none" w:sz="0" w:space="0" w:color="auto"/>
      </w:divBdr>
    </w:div>
    <w:div w:id="316806429">
      <w:bodyDiv w:val="1"/>
      <w:marLeft w:val="0"/>
      <w:marRight w:val="0"/>
      <w:marTop w:val="0"/>
      <w:marBottom w:val="0"/>
      <w:divBdr>
        <w:top w:val="none" w:sz="0" w:space="0" w:color="auto"/>
        <w:left w:val="none" w:sz="0" w:space="0" w:color="auto"/>
        <w:bottom w:val="none" w:sz="0" w:space="0" w:color="auto"/>
        <w:right w:val="none" w:sz="0" w:space="0" w:color="auto"/>
      </w:divBdr>
    </w:div>
    <w:div w:id="316809505">
      <w:bodyDiv w:val="1"/>
      <w:marLeft w:val="0"/>
      <w:marRight w:val="0"/>
      <w:marTop w:val="0"/>
      <w:marBottom w:val="0"/>
      <w:divBdr>
        <w:top w:val="none" w:sz="0" w:space="0" w:color="auto"/>
        <w:left w:val="none" w:sz="0" w:space="0" w:color="auto"/>
        <w:bottom w:val="none" w:sz="0" w:space="0" w:color="auto"/>
        <w:right w:val="none" w:sz="0" w:space="0" w:color="auto"/>
      </w:divBdr>
    </w:div>
    <w:div w:id="316810616">
      <w:bodyDiv w:val="1"/>
      <w:marLeft w:val="0"/>
      <w:marRight w:val="0"/>
      <w:marTop w:val="0"/>
      <w:marBottom w:val="0"/>
      <w:divBdr>
        <w:top w:val="none" w:sz="0" w:space="0" w:color="auto"/>
        <w:left w:val="none" w:sz="0" w:space="0" w:color="auto"/>
        <w:bottom w:val="none" w:sz="0" w:space="0" w:color="auto"/>
        <w:right w:val="none" w:sz="0" w:space="0" w:color="auto"/>
      </w:divBdr>
    </w:div>
    <w:div w:id="316882434">
      <w:bodyDiv w:val="1"/>
      <w:marLeft w:val="0"/>
      <w:marRight w:val="0"/>
      <w:marTop w:val="0"/>
      <w:marBottom w:val="0"/>
      <w:divBdr>
        <w:top w:val="none" w:sz="0" w:space="0" w:color="auto"/>
        <w:left w:val="none" w:sz="0" w:space="0" w:color="auto"/>
        <w:bottom w:val="none" w:sz="0" w:space="0" w:color="auto"/>
        <w:right w:val="none" w:sz="0" w:space="0" w:color="auto"/>
      </w:divBdr>
    </w:div>
    <w:div w:id="316956456">
      <w:bodyDiv w:val="1"/>
      <w:marLeft w:val="0"/>
      <w:marRight w:val="0"/>
      <w:marTop w:val="0"/>
      <w:marBottom w:val="0"/>
      <w:divBdr>
        <w:top w:val="none" w:sz="0" w:space="0" w:color="auto"/>
        <w:left w:val="none" w:sz="0" w:space="0" w:color="auto"/>
        <w:bottom w:val="none" w:sz="0" w:space="0" w:color="auto"/>
        <w:right w:val="none" w:sz="0" w:space="0" w:color="auto"/>
      </w:divBdr>
    </w:div>
    <w:div w:id="317343412">
      <w:bodyDiv w:val="1"/>
      <w:marLeft w:val="0"/>
      <w:marRight w:val="0"/>
      <w:marTop w:val="0"/>
      <w:marBottom w:val="0"/>
      <w:divBdr>
        <w:top w:val="none" w:sz="0" w:space="0" w:color="auto"/>
        <w:left w:val="none" w:sz="0" w:space="0" w:color="auto"/>
        <w:bottom w:val="none" w:sz="0" w:space="0" w:color="auto"/>
        <w:right w:val="none" w:sz="0" w:space="0" w:color="auto"/>
      </w:divBdr>
    </w:div>
    <w:div w:id="317345459">
      <w:bodyDiv w:val="1"/>
      <w:marLeft w:val="0"/>
      <w:marRight w:val="0"/>
      <w:marTop w:val="0"/>
      <w:marBottom w:val="0"/>
      <w:divBdr>
        <w:top w:val="none" w:sz="0" w:space="0" w:color="auto"/>
        <w:left w:val="none" w:sz="0" w:space="0" w:color="auto"/>
        <w:bottom w:val="none" w:sz="0" w:space="0" w:color="auto"/>
        <w:right w:val="none" w:sz="0" w:space="0" w:color="auto"/>
      </w:divBdr>
    </w:div>
    <w:div w:id="317464720">
      <w:bodyDiv w:val="1"/>
      <w:marLeft w:val="0"/>
      <w:marRight w:val="0"/>
      <w:marTop w:val="0"/>
      <w:marBottom w:val="0"/>
      <w:divBdr>
        <w:top w:val="none" w:sz="0" w:space="0" w:color="auto"/>
        <w:left w:val="none" w:sz="0" w:space="0" w:color="auto"/>
        <w:bottom w:val="none" w:sz="0" w:space="0" w:color="auto"/>
        <w:right w:val="none" w:sz="0" w:space="0" w:color="auto"/>
      </w:divBdr>
    </w:div>
    <w:div w:id="317610509">
      <w:bodyDiv w:val="1"/>
      <w:marLeft w:val="0"/>
      <w:marRight w:val="0"/>
      <w:marTop w:val="0"/>
      <w:marBottom w:val="0"/>
      <w:divBdr>
        <w:top w:val="none" w:sz="0" w:space="0" w:color="auto"/>
        <w:left w:val="none" w:sz="0" w:space="0" w:color="auto"/>
        <w:bottom w:val="none" w:sz="0" w:space="0" w:color="auto"/>
        <w:right w:val="none" w:sz="0" w:space="0" w:color="auto"/>
      </w:divBdr>
    </w:div>
    <w:div w:id="317616412">
      <w:bodyDiv w:val="1"/>
      <w:marLeft w:val="0"/>
      <w:marRight w:val="0"/>
      <w:marTop w:val="0"/>
      <w:marBottom w:val="0"/>
      <w:divBdr>
        <w:top w:val="none" w:sz="0" w:space="0" w:color="auto"/>
        <w:left w:val="none" w:sz="0" w:space="0" w:color="auto"/>
        <w:bottom w:val="none" w:sz="0" w:space="0" w:color="auto"/>
        <w:right w:val="none" w:sz="0" w:space="0" w:color="auto"/>
      </w:divBdr>
    </w:div>
    <w:div w:id="317852422">
      <w:bodyDiv w:val="1"/>
      <w:marLeft w:val="0"/>
      <w:marRight w:val="0"/>
      <w:marTop w:val="0"/>
      <w:marBottom w:val="0"/>
      <w:divBdr>
        <w:top w:val="none" w:sz="0" w:space="0" w:color="auto"/>
        <w:left w:val="none" w:sz="0" w:space="0" w:color="auto"/>
        <w:bottom w:val="none" w:sz="0" w:space="0" w:color="auto"/>
        <w:right w:val="none" w:sz="0" w:space="0" w:color="auto"/>
      </w:divBdr>
    </w:div>
    <w:div w:id="317879463">
      <w:bodyDiv w:val="1"/>
      <w:marLeft w:val="0"/>
      <w:marRight w:val="0"/>
      <w:marTop w:val="0"/>
      <w:marBottom w:val="0"/>
      <w:divBdr>
        <w:top w:val="none" w:sz="0" w:space="0" w:color="auto"/>
        <w:left w:val="none" w:sz="0" w:space="0" w:color="auto"/>
        <w:bottom w:val="none" w:sz="0" w:space="0" w:color="auto"/>
        <w:right w:val="none" w:sz="0" w:space="0" w:color="auto"/>
      </w:divBdr>
    </w:div>
    <w:div w:id="318193001">
      <w:bodyDiv w:val="1"/>
      <w:marLeft w:val="0"/>
      <w:marRight w:val="0"/>
      <w:marTop w:val="0"/>
      <w:marBottom w:val="0"/>
      <w:divBdr>
        <w:top w:val="none" w:sz="0" w:space="0" w:color="auto"/>
        <w:left w:val="none" w:sz="0" w:space="0" w:color="auto"/>
        <w:bottom w:val="none" w:sz="0" w:space="0" w:color="auto"/>
        <w:right w:val="none" w:sz="0" w:space="0" w:color="auto"/>
      </w:divBdr>
    </w:div>
    <w:div w:id="318467319">
      <w:bodyDiv w:val="1"/>
      <w:marLeft w:val="0"/>
      <w:marRight w:val="0"/>
      <w:marTop w:val="0"/>
      <w:marBottom w:val="0"/>
      <w:divBdr>
        <w:top w:val="none" w:sz="0" w:space="0" w:color="auto"/>
        <w:left w:val="none" w:sz="0" w:space="0" w:color="auto"/>
        <w:bottom w:val="none" w:sz="0" w:space="0" w:color="auto"/>
        <w:right w:val="none" w:sz="0" w:space="0" w:color="auto"/>
      </w:divBdr>
    </w:div>
    <w:div w:id="318584185">
      <w:bodyDiv w:val="1"/>
      <w:marLeft w:val="0"/>
      <w:marRight w:val="0"/>
      <w:marTop w:val="0"/>
      <w:marBottom w:val="0"/>
      <w:divBdr>
        <w:top w:val="none" w:sz="0" w:space="0" w:color="auto"/>
        <w:left w:val="none" w:sz="0" w:space="0" w:color="auto"/>
        <w:bottom w:val="none" w:sz="0" w:space="0" w:color="auto"/>
        <w:right w:val="none" w:sz="0" w:space="0" w:color="auto"/>
      </w:divBdr>
    </w:div>
    <w:div w:id="318966120">
      <w:bodyDiv w:val="1"/>
      <w:marLeft w:val="0"/>
      <w:marRight w:val="0"/>
      <w:marTop w:val="0"/>
      <w:marBottom w:val="0"/>
      <w:divBdr>
        <w:top w:val="none" w:sz="0" w:space="0" w:color="auto"/>
        <w:left w:val="none" w:sz="0" w:space="0" w:color="auto"/>
        <w:bottom w:val="none" w:sz="0" w:space="0" w:color="auto"/>
        <w:right w:val="none" w:sz="0" w:space="0" w:color="auto"/>
      </w:divBdr>
    </w:div>
    <w:div w:id="318966899">
      <w:bodyDiv w:val="1"/>
      <w:marLeft w:val="0"/>
      <w:marRight w:val="0"/>
      <w:marTop w:val="0"/>
      <w:marBottom w:val="0"/>
      <w:divBdr>
        <w:top w:val="none" w:sz="0" w:space="0" w:color="auto"/>
        <w:left w:val="none" w:sz="0" w:space="0" w:color="auto"/>
        <w:bottom w:val="none" w:sz="0" w:space="0" w:color="auto"/>
        <w:right w:val="none" w:sz="0" w:space="0" w:color="auto"/>
      </w:divBdr>
    </w:div>
    <w:div w:id="319115079">
      <w:bodyDiv w:val="1"/>
      <w:marLeft w:val="0"/>
      <w:marRight w:val="0"/>
      <w:marTop w:val="0"/>
      <w:marBottom w:val="0"/>
      <w:divBdr>
        <w:top w:val="none" w:sz="0" w:space="0" w:color="auto"/>
        <w:left w:val="none" w:sz="0" w:space="0" w:color="auto"/>
        <w:bottom w:val="none" w:sz="0" w:space="0" w:color="auto"/>
        <w:right w:val="none" w:sz="0" w:space="0" w:color="auto"/>
      </w:divBdr>
    </w:div>
    <w:div w:id="319161629">
      <w:bodyDiv w:val="1"/>
      <w:marLeft w:val="0"/>
      <w:marRight w:val="0"/>
      <w:marTop w:val="0"/>
      <w:marBottom w:val="0"/>
      <w:divBdr>
        <w:top w:val="none" w:sz="0" w:space="0" w:color="auto"/>
        <w:left w:val="none" w:sz="0" w:space="0" w:color="auto"/>
        <w:bottom w:val="none" w:sz="0" w:space="0" w:color="auto"/>
        <w:right w:val="none" w:sz="0" w:space="0" w:color="auto"/>
      </w:divBdr>
    </w:div>
    <w:div w:id="319313439">
      <w:bodyDiv w:val="1"/>
      <w:marLeft w:val="0"/>
      <w:marRight w:val="0"/>
      <w:marTop w:val="0"/>
      <w:marBottom w:val="0"/>
      <w:divBdr>
        <w:top w:val="none" w:sz="0" w:space="0" w:color="auto"/>
        <w:left w:val="none" w:sz="0" w:space="0" w:color="auto"/>
        <w:bottom w:val="none" w:sz="0" w:space="0" w:color="auto"/>
        <w:right w:val="none" w:sz="0" w:space="0" w:color="auto"/>
      </w:divBdr>
    </w:div>
    <w:div w:id="319619276">
      <w:bodyDiv w:val="1"/>
      <w:marLeft w:val="0"/>
      <w:marRight w:val="0"/>
      <w:marTop w:val="0"/>
      <w:marBottom w:val="0"/>
      <w:divBdr>
        <w:top w:val="none" w:sz="0" w:space="0" w:color="auto"/>
        <w:left w:val="none" w:sz="0" w:space="0" w:color="auto"/>
        <w:bottom w:val="none" w:sz="0" w:space="0" w:color="auto"/>
        <w:right w:val="none" w:sz="0" w:space="0" w:color="auto"/>
      </w:divBdr>
    </w:div>
    <w:div w:id="320040257">
      <w:bodyDiv w:val="1"/>
      <w:marLeft w:val="0"/>
      <w:marRight w:val="0"/>
      <w:marTop w:val="0"/>
      <w:marBottom w:val="0"/>
      <w:divBdr>
        <w:top w:val="none" w:sz="0" w:space="0" w:color="auto"/>
        <w:left w:val="none" w:sz="0" w:space="0" w:color="auto"/>
        <w:bottom w:val="none" w:sz="0" w:space="0" w:color="auto"/>
        <w:right w:val="none" w:sz="0" w:space="0" w:color="auto"/>
      </w:divBdr>
    </w:div>
    <w:div w:id="320159850">
      <w:bodyDiv w:val="1"/>
      <w:marLeft w:val="0"/>
      <w:marRight w:val="0"/>
      <w:marTop w:val="0"/>
      <w:marBottom w:val="0"/>
      <w:divBdr>
        <w:top w:val="none" w:sz="0" w:space="0" w:color="auto"/>
        <w:left w:val="none" w:sz="0" w:space="0" w:color="auto"/>
        <w:bottom w:val="none" w:sz="0" w:space="0" w:color="auto"/>
        <w:right w:val="none" w:sz="0" w:space="0" w:color="auto"/>
      </w:divBdr>
    </w:div>
    <w:div w:id="320233725">
      <w:bodyDiv w:val="1"/>
      <w:marLeft w:val="0"/>
      <w:marRight w:val="0"/>
      <w:marTop w:val="0"/>
      <w:marBottom w:val="0"/>
      <w:divBdr>
        <w:top w:val="none" w:sz="0" w:space="0" w:color="auto"/>
        <w:left w:val="none" w:sz="0" w:space="0" w:color="auto"/>
        <w:bottom w:val="none" w:sz="0" w:space="0" w:color="auto"/>
        <w:right w:val="none" w:sz="0" w:space="0" w:color="auto"/>
      </w:divBdr>
    </w:div>
    <w:div w:id="320234603">
      <w:bodyDiv w:val="1"/>
      <w:marLeft w:val="0"/>
      <w:marRight w:val="0"/>
      <w:marTop w:val="0"/>
      <w:marBottom w:val="0"/>
      <w:divBdr>
        <w:top w:val="none" w:sz="0" w:space="0" w:color="auto"/>
        <w:left w:val="none" w:sz="0" w:space="0" w:color="auto"/>
        <w:bottom w:val="none" w:sz="0" w:space="0" w:color="auto"/>
        <w:right w:val="none" w:sz="0" w:space="0" w:color="auto"/>
      </w:divBdr>
    </w:div>
    <w:div w:id="320237867">
      <w:bodyDiv w:val="1"/>
      <w:marLeft w:val="0"/>
      <w:marRight w:val="0"/>
      <w:marTop w:val="0"/>
      <w:marBottom w:val="0"/>
      <w:divBdr>
        <w:top w:val="none" w:sz="0" w:space="0" w:color="auto"/>
        <w:left w:val="none" w:sz="0" w:space="0" w:color="auto"/>
        <w:bottom w:val="none" w:sz="0" w:space="0" w:color="auto"/>
        <w:right w:val="none" w:sz="0" w:space="0" w:color="auto"/>
      </w:divBdr>
    </w:div>
    <w:div w:id="320279347">
      <w:bodyDiv w:val="1"/>
      <w:marLeft w:val="0"/>
      <w:marRight w:val="0"/>
      <w:marTop w:val="0"/>
      <w:marBottom w:val="0"/>
      <w:divBdr>
        <w:top w:val="none" w:sz="0" w:space="0" w:color="auto"/>
        <w:left w:val="none" w:sz="0" w:space="0" w:color="auto"/>
        <w:bottom w:val="none" w:sz="0" w:space="0" w:color="auto"/>
        <w:right w:val="none" w:sz="0" w:space="0" w:color="auto"/>
      </w:divBdr>
    </w:div>
    <w:div w:id="320961665">
      <w:bodyDiv w:val="1"/>
      <w:marLeft w:val="0"/>
      <w:marRight w:val="0"/>
      <w:marTop w:val="0"/>
      <w:marBottom w:val="0"/>
      <w:divBdr>
        <w:top w:val="none" w:sz="0" w:space="0" w:color="auto"/>
        <w:left w:val="none" w:sz="0" w:space="0" w:color="auto"/>
        <w:bottom w:val="none" w:sz="0" w:space="0" w:color="auto"/>
        <w:right w:val="none" w:sz="0" w:space="0" w:color="auto"/>
      </w:divBdr>
    </w:div>
    <w:div w:id="321009580">
      <w:bodyDiv w:val="1"/>
      <w:marLeft w:val="0"/>
      <w:marRight w:val="0"/>
      <w:marTop w:val="0"/>
      <w:marBottom w:val="0"/>
      <w:divBdr>
        <w:top w:val="none" w:sz="0" w:space="0" w:color="auto"/>
        <w:left w:val="none" w:sz="0" w:space="0" w:color="auto"/>
        <w:bottom w:val="none" w:sz="0" w:space="0" w:color="auto"/>
        <w:right w:val="none" w:sz="0" w:space="0" w:color="auto"/>
      </w:divBdr>
    </w:div>
    <w:div w:id="321084541">
      <w:bodyDiv w:val="1"/>
      <w:marLeft w:val="0"/>
      <w:marRight w:val="0"/>
      <w:marTop w:val="0"/>
      <w:marBottom w:val="0"/>
      <w:divBdr>
        <w:top w:val="none" w:sz="0" w:space="0" w:color="auto"/>
        <w:left w:val="none" w:sz="0" w:space="0" w:color="auto"/>
        <w:bottom w:val="none" w:sz="0" w:space="0" w:color="auto"/>
        <w:right w:val="none" w:sz="0" w:space="0" w:color="auto"/>
      </w:divBdr>
    </w:div>
    <w:div w:id="321154474">
      <w:bodyDiv w:val="1"/>
      <w:marLeft w:val="0"/>
      <w:marRight w:val="0"/>
      <w:marTop w:val="0"/>
      <w:marBottom w:val="0"/>
      <w:divBdr>
        <w:top w:val="none" w:sz="0" w:space="0" w:color="auto"/>
        <w:left w:val="none" w:sz="0" w:space="0" w:color="auto"/>
        <w:bottom w:val="none" w:sz="0" w:space="0" w:color="auto"/>
        <w:right w:val="none" w:sz="0" w:space="0" w:color="auto"/>
      </w:divBdr>
    </w:div>
    <w:div w:id="321273595">
      <w:bodyDiv w:val="1"/>
      <w:marLeft w:val="0"/>
      <w:marRight w:val="0"/>
      <w:marTop w:val="0"/>
      <w:marBottom w:val="0"/>
      <w:divBdr>
        <w:top w:val="none" w:sz="0" w:space="0" w:color="auto"/>
        <w:left w:val="none" w:sz="0" w:space="0" w:color="auto"/>
        <w:bottom w:val="none" w:sz="0" w:space="0" w:color="auto"/>
        <w:right w:val="none" w:sz="0" w:space="0" w:color="auto"/>
      </w:divBdr>
    </w:div>
    <w:div w:id="321592778">
      <w:bodyDiv w:val="1"/>
      <w:marLeft w:val="0"/>
      <w:marRight w:val="0"/>
      <w:marTop w:val="0"/>
      <w:marBottom w:val="0"/>
      <w:divBdr>
        <w:top w:val="none" w:sz="0" w:space="0" w:color="auto"/>
        <w:left w:val="none" w:sz="0" w:space="0" w:color="auto"/>
        <w:bottom w:val="none" w:sz="0" w:space="0" w:color="auto"/>
        <w:right w:val="none" w:sz="0" w:space="0" w:color="auto"/>
      </w:divBdr>
    </w:div>
    <w:div w:id="322004236">
      <w:bodyDiv w:val="1"/>
      <w:marLeft w:val="0"/>
      <w:marRight w:val="0"/>
      <w:marTop w:val="0"/>
      <w:marBottom w:val="0"/>
      <w:divBdr>
        <w:top w:val="none" w:sz="0" w:space="0" w:color="auto"/>
        <w:left w:val="none" w:sz="0" w:space="0" w:color="auto"/>
        <w:bottom w:val="none" w:sz="0" w:space="0" w:color="auto"/>
        <w:right w:val="none" w:sz="0" w:space="0" w:color="auto"/>
      </w:divBdr>
    </w:div>
    <w:div w:id="322122326">
      <w:bodyDiv w:val="1"/>
      <w:marLeft w:val="0"/>
      <w:marRight w:val="0"/>
      <w:marTop w:val="0"/>
      <w:marBottom w:val="0"/>
      <w:divBdr>
        <w:top w:val="none" w:sz="0" w:space="0" w:color="auto"/>
        <w:left w:val="none" w:sz="0" w:space="0" w:color="auto"/>
        <w:bottom w:val="none" w:sz="0" w:space="0" w:color="auto"/>
        <w:right w:val="none" w:sz="0" w:space="0" w:color="auto"/>
      </w:divBdr>
    </w:div>
    <w:div w:id="322437529">
      <w:bodyDiv w:val="1"/>
      <w:marLeft w:val="0"/>
      <w:marRight w:val="0"/>
      <w:marTop w:val="0"/>
      <w:marBottom w:val="0"/>
      <w:divBdr>
        <w:top w:val="none" w:sz="0" w:space="0" w:color="auto"/>
        <w:left w:val="none" w:sz="0" w:space="0" w:color="auto"/>
        <w:bottom w:val="none" w:sz="0" w:space="0" w:color="auto"/>
        <w:right w:val="none" w:sz="0" w:space="0" w:color="auto"/>
      </w:divBdr>
    </w:div>
    <w:div w:id="322703350">
      <w:bodyDiv w:val="1"/>
      <w:marLeft w:val="0"/>
      <w:marRight w:val="0"/>
      <w:marTop w:val="0"/>
      <w:marBottom w:val="0"/>
      <w:divBdr>
        <w:top w:val="none" w:sz="0" w:space="0" w:color="auto"/>
        <w:left w:val="none" w:sz="0" w:space="0" w:color="auto"/>
        <w:bottom w:val="none" w:sz="0" w:space="0" w:color="auto"/>
        <w:right w:val="none" w:sz="0" w:space="0" w:color="auto"/>
      </w:divBdr>
    </w:div>
    <w:div w:id="322780279">
      <w:bodyDiv w:val="1"/>
      <w:marLeft w:val="0"/>
      <w:marRight w:val="0"/>
      <w:marTop w:val="0"/>
      <w:marBottom w:val="0"/>
      <w:divBdr>
        <w:top w:val="none" w:sz="0" w:space="0" w:color="auto"/>
        <w:left w:val="none" w:sz="0" w:space="0" w:color="auto"/>
        <w:bottom w:val="none" w:sz="0" w:space="0" w:color="auto"/>
        <w:right w:val="none" w:sz="0" w:space="0" w:color="auto"/>
      </w:divBdr>
    </w:div>
    <w:div w:id="322859279">
      <w:bodyDiv w:val="1"/>
      <w:marLeft w:val="0"/>
      <w:marRight w:val="0"/>
      <w:marTop w:val="0"/>
      <w:marBottom w:val="0"/>
      <w:divBdr>
        <w:top w:val="none" w:sz="0" w:space="0" w:color="auto"/>
        <w:left w:val="none" w:sz="0" w:space="0" w:color="auto"/>
        <w:bottom w:val="none" w:sz="0" w:space="0" w:color="auto"/>
        <w:right w:val="none" w:sz="0" w:space="0" w:color="auto"/>
      </w:divBdr>
    </w:div>
    <w:div w:id="322860609">
      <w:bodyDiv w:val="1"/>
      <w:marLeft w:val="0"/>
      <w:marRight w:val="0"/>
      <w:marTop w:val="0"/>
      <w:marBottom w:val="0"/>
      <w:divBdr>
        <w:top w:val="none" w:sz="0" w:space="0" w:color="auto"/>
        <w:left w:val="none" w:sz="0" w:space="0" w:color="auto"/>
        <w:bottom w:val="none" w:sz="0" w:space="0" w:color="auto"/>
        <w:right w:val="none" w:sz="0" w:space="0" w:color="auto"/>
      </w:divBdr>
    </w:div>
    <w:div w:id="322973428">
      <w:bodyDiv w:val="1"/>
      <w:marLeft w:val="0"/>
      <w:marRight w:val="0"/>
      <w:marTop w:val="0"/>
      <w:marBottom w:val="0"/>
      <w:divBdr>
        <w:top w:val="none" w:sz="0" w:space="0" w:color="auto"/>
        <w:left w:val="none" w:sz="0" w:space="0" w:color="auto"/>
        <w:bottom w:val="none" w:sz="0" w:space="0" w:color="auto"/>
        <w:right w:val="none" w:sz="0" w:space="0" w:color="auto"/>
      </w:divBdr>
    </w:div>
    <w:div w:id="323123094">
      <w:bodyDiv w:val="1"/>
      <w:marLeft w:val="0"/>
      <w:marRight w:val="0"/>
      <w:marTop w:val="0"/>
      <w:marBottom w:val="0"/>
      <w:divBdr>
        <w:top w:val="none" w:sz="0" w:space="0" w:color="auto"/>
        <w:left w:val="none" w:sz="0" w:space="0" w:color="auto"/>
        <w:bottom w:val="none" w:sz="0" w:space="0" w:color="auto"/>
        <w:right w:val="none" w:sz="0" w:space="0" w:color="auto"/>
      </w:divBdr>
    </w:div>
    <w:div w:id="323163806">
      <w:bodyDiv w:val="1"/>
      <w:marLeft w:val="0"/>
      <w:marRight w:val="0"/>
      <w:marTop w:val="0"/>
      <w:marBottom w:val="0"/>
      <w:divBdr>
        <w:top w:val="none" w:sz="0" w:space="0" w:color="auto"/>
        <w:left w:val="none" w:sz="0" w:space="0" w:color="auto"/>
        <w:bottom w:val="none" w:sz="0" w:space="0" w:color="auto"/>
        <w:right w:val="none" w:sz="0" w:space="0" w:color="auto"/>
      </w:divBdr>
    </w:div>
    <w:div w:id="323238847">
      <w:bodyDiv w:val="1"/>
      <w:marLeft w:val="0"/>
      <w:marRight w:val="0"/>
      <w:marTop w:val="0"/>
      <w:marBottom w:val="0"/>
      <w:divBdr>
        <w:top w:val="none" w:sz="0" w:space="0" w:color="auto"/>
        <w:left w:val="none" w:sz="0" w:space="0" w:color="auto"/>
        <w:bottom w:val="none" w:sz="0" w:space="0" w:color="auto"/>
        <w:right w:val="none" w:sz="0" w:space="0" w:color="auto"/>
      </w:divBdr>
    </w:div>
    <w:div w:id="323516423">
      <w:bodyDiv w:val="1"/>
      <w:marLeft w:val="0"/>
      <w:marRight w:val="0"/>
      <w:marTop w:val="0"/>
      <w:marBottom w:val="0"/>
      <w:divBdr>
        <w:top w:val="none" w:sz="0" w:space="0" w:color="auto"/>
        <w:left w:val="none" w:sz="0" w:space="0" w:color="auto"/>
        <w:bottom w:val="none" w:sz="0" w:space="0" w:color="auto"/>
        <w:right w:val="none" w:sz="0" w:space="0" w:color="auto"/>
      </w:divBdr>
    </w:div>
    <w:div w:id="323628818">
      <w:bodyDiv w:val="1"/>
      <w:marLeft w:val="0"/>
      <w:marRight w:val="0"/>
      <w:marTop w:val="0"/>
      <w:marBottom w:val="0"/>
      <w:divBdr>
        <w:top w:val="none" w:sz="0" w:space="0" w:color="auto"/>
        <w:left w:val="none" w:sz="0" w:space="0" w:color="auto"/>
        <w:bottom w:val="none" w:sz="0" w:space="0" w:color="auto"/>
        <w:right w:val="none" w:sz="0" w:space="0" w:color="auto"/>
      </w:divBdr>
    </w:div>
    <w:div w:id="323705773">
      <w:bodyDiv w:val="1"/>
      <w:marLeft w:val="0"/>
      <w:marRight w:val="0"/>
      <w:marTop w:val="0"/>
      <w:marBottom w:val="0"/>
      <w:divBdr>
        <w:top w:val="none" w:sz="0" w:space="0" w:color="auto"/>
        <w:left w:val="none" w:sz="0" w:space="0" w:color="auto"/>
        <w:bottom w:val="none" w:sz="0" w:space="0" w:color="auto"/>
        <w:right w:val="none" w:sz="0" w:space="0" w:color="auto"/>
      </w:divBdr>
    </w:div>
    <w:div w:id="323823630">
      <w:bodyDiv w:val="1"/>
      <w:marLeft w:val="0"/>
      <w:marRight w:val="0"/>
      <w:marTop w:val="0"/>
      <w:marBottom w:val="0"/>
      <w:divBdr>
        <w:top w:val="none" w:sz="0" w:space="0" w:color="auto"/>
        <w:left w:val="none" w:sz="0" w:space="0" w:color="auto"/>
        <w:bottom w:val="none" w:sz="0" w:space="0" w:color="auto"/>
        <w:right w:val="none" w:sz="0" w:space="0" w:color="auto"/>
      </w:divBdr>
    </w:div>
    <w:div w:id="323823830">
      <w:bodyDiv w:val="1"/>
      <w:marLeft w:val="0"/>
      <w:marRight w:val="0"/>
      <w:marTop w:val="0"/>
      <w:marBottom w:val="0"/>
      <w:divBdr>
        <w:top w:val="none" w:sz="0" w:space="0" w:color="auto"/>
        <w:left w:val="none" w:sz="0" w:space="0" w:color="auto"/>
        <w:bottom w:val="none" w:sz="0" w:space="0" w:color="auto"/>
        <w:right w:val="none" w:sz="0" w:space="0" w:color="auto"/>
      </w:divBdr>
    </w:div>
    <w:div w:id="323897790">
      <w:bodyDiv w:val="1"/>
      <w:marLeft w:val="0"/>
      <w:marRight w:val="0"/>
      <w:marTop w:val="0"/>
      <w:marBottom w:val="0"/>
      <w:divBdr>
        <w:top w:val="none" w:sz="0" w:space="0" w:color="auto"/>
        <w:left w:val="none" w:sz="0" w:space="0" w:color="auto"/>
        <w:bottom w:val="none" w:sz="0" w:space="0" w:color="auto"/>
        <w:right w:val="none" w:sz="0" w:space="0" w:color="auto"/>
      </w:divBdr>
    </w:div>
    <w:div w:id="324168759">
      <w:bodyDiv w:val="1"/>
      <w:marLeft w:val="0"/>
      <w:marRight w:val="0"/>
      <w:marTop w:val="0"/>
      <w:marBottom w:val="0"/>
      <w:divBdr>
        <w:top w:val="none" w:sz="0" w:space="0" w:color="auto"/>
        <w:left w:val="none" w:sz="0" w:space="0" w:color="auto"/>
        <w:bottom w:val="none" w:sz="0" w:space="0" w:color="auto"/>
        <w:right w:val="none" w:sz="0" w:space="0" w:color="auto"/>
      </w:divBdr>
    </w:div>
    <w:div w:id="324211302">
      <w:bodyDiv w:val="1"/>
      <w:marLeft w:val="0"/>
      <w:marRight w:val="0"/>
      <w:marTop w:val="0"/>
      <w:marBottom w:val="0"/>
      <w:divBdr>
        <w:top w:val="none" w:sz="0" w:space="0" w:color="auto"/>
        <w:left w:val="none" w:sz="0" w:space="0" w:color="auto"/>
        <w:bottom w:val="none" w:sz="0" w:space="0" w:color="auto"/>
        <w:right w:val="none" w:sz="0" w:space="0" w:color="auto"/>
      </w:divBdr>
    </w:div>
    <w:div w:id="324285496">
      <w:bodyDiv w:val="1"/>
      <w:marLeft w:val="0"/>
      <w:marRight w:val="0"/>
      <w:marTop w:val="0"/>
      <w:marBottom w:val="0"/>
      <w:divBdr>
        <w:top w:val="none" w:sz="0" w:space="0" w:color="auto"/>
        <w:left w:val="none" w:sz="0" w:space="0" w:color="auto"/>
        <w:bottom w:val="none" w:sz="0" w:space="0" w:color="auto"/>
        <w:right w:val="none" w:sz="0" w:space="0" w:color="auto"/>
      </w:divBdr>
    </w:div>
    <w:div w:id="324355279">
      <w:bodyDiv w:val="1"/>
      <w:marLeft w:val="0"/>
      <w:marRight w:val="0"/>
      <w:marTop w:val="0"/>
      <w:marBottom w:val="0"/>
      <w:divBdr>
        <w:top w:val="none" w:sz="0" w:space="0" w:color="auto"/>
        <w:left w:val="none" w:sz="0" w:space="0" w:color="auto"/>
        <w:bottom w:val="none" w:sz="0" w:space="0" w:color="auto"/>
        <w:right w:val="none" w:sz="0" w:space="0" w:color="auto"/>
      </w:divBdr>
    </w:div>
    <w:div w:id="324434738">
      <w:bodyDiv w:val="1"/>
      <w:marLeft w:val="0"/>
      <w:marRight w:val="0"/>
      <w:marTop w:val="0"/>
      <w:marBottom w:val="0"/>
      <w:divBdr>
        <w:top w:val="none" w:sz="0" w:space="0" w:color="auto"/>
        <w:left w:val="none" w:sz="0" w:space="0" w:color="auto"/>
        <w:bottom w:val="none" w:sz="0" w:space="0" w:color="auto"/>
        <w:right w:val="none" w:sz="0" w:space="0" w:color="auto"/>
      </w:divBdr>
    </w:div>
    <w:div w:id="324476500">
      <w:bodyDiv w:val="1"/>
      <w:marLeft w:val="0"/>
      <w:marRight w:val="0"/>
      <w:marTop w:val="0"/>
      <w:marBottom w:val="0"/>
      <w:divBdr>
        <w:top w:val="none" w:sz="0" w:space="0" w:color="auto"/>
        <w:left w:val="none" w:sz="0" w:space="0" w:color="auto"/>
        <w:bottom w:val="none" w:sz="0" w:space="0" w:color="auto"/>
        <w:right w:val="none" w:sz="0" w:space="0" w:color="auto"/>
      </w:divBdr>
    </w:div>
    <w:div w:id="324629394">
      <w:bodyDiv w:val="1"/>
      <w:marLeft w:val="0"/>
      <w:marRight w:val="0"/>
      <w:marTop w:val="0"/>
      <w:marBottom w:val="0"/>
      <w:divBdr>
        <w:top w:val="none" w:sz="0" w:space="0" w:color="auto"/>
        <w:left w:val="none" w:sz="0" w:space="0" w:color="auto"/>
        <w:bottom w:val="none" w:sz="0" w:space="0" w:color="auto"/>
        <w:right w:val="none" w:sz="0" w:space="0" w:color="auto"/>
      </w:divBdr>
    </w:div>
    <w:div w:id="325517344">
      <w:bodyDiv w:val="1"/>
      <w:marLeft w:val="0"/>
      <w:marRight w:val="0"/>
      <w:marTop w:val="0"/>
      <w:marBottom w:val="0"/>
      <w:divBdr>
        <w:top w:val="none" w:sz="0" w:space="0" w:color="auto"/>
        <w:left w:val="none" w:sz="0" w:space="0" w:color="auto"/>
        <w:bottom w:val="none" w:sz="0" w:space="0" w:color="auto"/>
        <w:right w:val="none" w:sz="0" w:space="0" w:color="auto"/>
      </w:divBdr>
    </w:div>
    <w:div w:id="325521086">
      <w:bodyDiv w:val="1"/>
      <w:marLeft w:val="0"/>
      <w:marRight w:val="0"/>
      <w:marTop w:val="0"/>
      <w:marBottom w:val="0"/>
      <w:divBdr>
        <w:top w:val="none" w:sz="0" w:space="0" w:color="auto"/>
        <w:left w:val="none" w:sz="0" w:space="0" w:color="auto"/>
        <w:bottom w:val="none" w:sz="0" w:space="0" w:color="auto"/>
        <w:right w:val="none" w:sz="0" w:space="0" w:color="auto"/>
      </w:divBdr>
    </w:div>
    <w:div w:id="325981238">
      <w:bodyDiv w:val="1"/>
      <w:marLeft w:val="0"/>
      <w:marRight w:val="0"/>
      <w:marTop w:val="0"/>
      <w:marBottom w:val="0"/>
      <w:divBdr>
        <w:top w:val="none" w:sz="0" w:space="0" w:color="auto"/>
        <w:left w:val="none" w:sz="0" w:space="0" w:color="auto"/>
        <w:bottom w:val="none" w:sz="0" w:space="0" w:color="auto"/>
        <w:right w:val="none" w:sz="0" w:space="0" w:color="auto"/>
      </w:divBdr>
    </w:div>
    <w:div w:id="325986296">
      <w:bodyDiv w:val="1"/>
      <w:marLeft w:val="0"/>
      <w:marRight w:val="0"/>
      <w:marTop w:val="0"/>
      <w:marBottom w:val="0"/>
      <w:divBdr>
        <w:top w:val="none" w:sz="0" w:space="0" w:color="auto"/>
        <w:left w:val="none" w:sz="0" w:space="0" w:color="auto"/>
        <w:bottom w:val="none" w:sz="0" w:space="0" w:color="auto"/>
        <w:right w:val="none" w:sz="0" w:space="0" w:color="auto"/>
      </w:divBdr>
    </w:div>
    <w:div w:id="326059601">
      <w:bodyDiv w:val="1"/>
      <w:marLeft w:val="0"/>
      <w:marRight w:val="0"/>
      <w:marTop w:val="0"/>
      <w:marBottom w:val="0"/>
      <w:divBdr>
        <w:top w:val="none" w:sz="0" w:space="0" w:color="auto"/>
        <w:left w:val="none" w:sz="0" w:space="0" w:color="auto"/>
        <w:bottom w:val="none" w:sz="0" w:space="0" w:color="auto"/>
        <w:right w:val="none" w:sz="0" w:space="0" w:color="auto"/>
      </w:divBdr>
    </w:div>
    <w:div w:id="326784341">
      <w:bodyDiv w:val="1"/>
      <w:marLeft w:val="0"/>
      <w:marRight w:val="0"/>
      <w:marTop w:val="0"/>
      <w:marBottom w:val="0"/>
      <w:divBdr>
        <w:top w:val="none" w:sz="0" w:space="0" w:color="auto"/>
        <w:left w:val="none" w:sz="0" w:space="0" w:color="auto"/>
        <w:bottom w:val="none" w:sz="0" w:space="0" w:color="auto"/>
        <w:right w:val="none" w:sz="0" w:space="0" w:color="auto"/>
      </w:divBdr>
    </w:div>
    <w:div w:id="326832653">
      <w:bodyDiv w:val="1"/>
      <w:marLeft w:val="0"/>
      <w:marRight w:val="0"/>
      <w:marTop w:val="0"/>
      <w:marBottom w:val="0"/>
      <w:divBdr>
        <w:top w:val="none" w:sz="0" w:space="0" w:color="auto"/>
        <w:left w:val="none" w:sz="0" w:space="0" w:color="auto"/>
        <w:bottom w:val="none" w:sz="0" w:space="0" w:color="auto"/>
        <w:right w:val="none" w:sz="0" w:space="0" w:color="auto"/>
      </w:divBdr>
    </w:div>
    <w:div w:id="326978881">
      <w:bodyDiv w:val="1"/>
      <w:marLeft w:val="0"/>
      <w:marRight w:val="0"/>
      <w:marTop w:val="0"/>
      <w:marBottom w:val="0"/>
      <w:divBdr>
        <w:top w:val="none" w:sz="0" w:space="0" w:color="auto"/>
        <w:left w:val="none" w:sz="0" w:space="0" w:color="auto"/>
        <w:bottom w:val="none" w:sz="0" w:space="0" w:color="auto"/>
        <w:right w:val="none" w:sz="0" w:space="0" w:color="auto"/>
      </w:divBdr>
    </w:div>
    <w:div w:id="326984147">
      <w:bodyDiv w:val="1"/>
      <w:marLeft w:val="0"/>
      <w:marRight w:val="0"/>
      <w:marTop w:val="0"/>
      <w:marBottom w:val="0"/>
      <w:divBdr>
        <w:top w:val="none" w:sz="0" w:space="0" w:color="auto"/>
        <w:left w:val="none" w:sz="0" w:space="0" w:color="auto"/>
        <w:bottom w:val="none" w:sz="0" w:space="0" w:color="auto"/>
        <w:right w:val="none" w:sz="0" w:space="0" w:color="auto"/>
      </w:divBdr>
    </w:div>
    <w:div w:id="327177162">
      <w:bodyDiv w:val="1"/>
      <w:marLeft w:val="0"/>
      <w:marRight w:val="0"/>
      <w:marTop w:val="0"/>
      <w:marBottom w:val="0"/>
      <w:divBdr>
        <w:top w:val="none" w:sz="0" w:space="0" w:color="auto"/>
        <w:left w:val="none" w:sz="0" w:space="0" w:color="auto"/>
        <w:bottom w:val="none" w:sz="0" w:space="0" w:color="auto"/>
        <w:right w:val="none" w:sz="0" w:space="0" w:color="auto"/>
      </w:divBdr>
    </w:div>
    <w:div w:id="327179385">
      <w:bodyDiv w:val="1"/>
      <w:marLeft w:val="0"/>
      <w:marRight w:val="0"/>
      <w:marTop w:val="0"/>
      <w:marBottom w:val="0"/>
      <w:divBdr>
        <w:top w:val="none" w:sz="0" w:space="0" w:color="auto"/>
        <w:left w:val="none" w:sz="0" w:space="0" w:color="auto"/>
        <w:bottom w:val="none" w:sz="0" w:space="0" w:color="auto"/>
        <w:right w:val="none" w:sz="0" w:space="0" w:color="auto"/>
      </w:divBdr>
    </w:div>
    <w:div w:id="327247493">
      <w:bodyDiv w:val="1"/>
      <w:marLeft w:val="0"/>
      <w:marRight w:val="0"/>
      <w:marTop w:val="0"/>
      <w:marBottom w:val="0"/>
      <w:divBdr>
        <w:top w:val="none" w:sz="0" w:space="0" w:color="auto"/>
        <w:left w:val="none" w:sz="0" w:space="0" w:color="auto"/>
        <w:bottom w:val="none" w:sz="0" w:space="0" w:color="auto"/>
        <w:right w:val="none" w:sz="0" w:space="0" w:color="auto"/>
      </w:divBdr>
    </w:div>
    <w:div w:id="327295841">
      <w:bodyDiv w:val="1"/>
      <w:marLeft w:val="0"/>
      <w:marRight w:val="0"/>
      <w:marTop w:val="0"/>
      <w:marBottom w:val="0"/>
      <w:divBdr>
        <w:top w:val="none" w:sz="0" w:space="0" w:color="auto"/>
        <w:left w:val="none" w:sz="0" w:space="0" w:color="auto"/>
        <w:bottom w:val="none" w:sz="0" w:space="0" w:color="auto"/>
        <w:right w:val="none" w:sz="0" w:space="0" w:color="auto"/>
      </w:divBdr>
    </w:div>
    <w:div w:id="327711330">
      <w:bodyDiv w:val="1"/>
      <w:marLeft w:val="0"/>
      <w:marRight w:val="0"/>
      <w:marTop w:val="0"/>
      <w:marBottom w:val="0"/>
      <w:divBdr>
        <w:top w:val="none" w:sz="0" w:space="0" w:color="auto"/>
        <w:left w:val="none" w:sz="0" w:space="0" w:color="auto"/>
        <w:bottom w:val="none" w:sz="0" w:space="0" w:color="auto"/>
        <w:right w:val="none" w:sz="0" w:space="0" w:color="auto"/>
      </w:divBdr>
    </w:div>
    <w:div w:id="327828755">
      <w:bodyDiv w:val="1"/>
      <w:marLeft w:val="0"/>
      <w:marRight w:val="0"/>
      <w:marTop w:val="0"/>
      <w:marBottom w:val="0"/>
      <w:divBdr>
        <w:top w:val="none" w:sz="0" w:space="0" w:color="auto"/>
        <w:left w:val="none" w:sz="0" w:space="0" w:color="auto"/>
        <w:bottom w:val="none" w:sz="0" w:space="0" w:color="auto"/>
        <w:right w:val="none" w:sz="0" w:space="0" w:color="auto"/>
      </w:divBdr>
    </w:div>
    <w:div w:id="327832031">
      <w:bodyDiv w:val="1"/>
      <w:marLeft w:val="0"/>
      <w:marRight w:val="0"/>
      <w:marTop w:val="0"/>
      <w:marBottom w:val="0"/>
      <w:divBdr>
        <w:top w:val="none" w:sz="0" w:space="0" w:color="auto"/>
        <w:left w:val="none" w:sz="0" w:space="0" w:color="auto"/>
        <w:bottom w:val="none" w:sz="0" w:space="0" w:color="auto"/>
        <w:right w:val="none" w:sz="0" w:space="0" w:color="auto"/>
      </w:divBdr>
    </w:div>
    <w:div w:id="327901985">
      <w:bodyDiv w:val="1"/>
      <w:marLeft w:val="0"/>
      <w:marRight w:val="0"/>
      <w:marTop w:val="0"/>
      <w:marBottom w:val="0"/>
      <w:divBdr>
        <w:top w:val="none" w:sz="0" w:space="0" w:color="auto"/>
        <w:left w:val="none" w:sz="0" w:space="0" w:color="auto"/>
        <w:bottom w:val="none" w:sz="0" w:space="0" w:color="auto"/>
        <w:right w:val="none" w:sz="0" w:space="0" w:color="auto"/>
      </w:divBdr>
    </w:div>
    <w:div w:id="328169533">
      <w:bodyDiv w:val="1"/>
      <w:marLeft w:val="0"/>
      <w:marRight w:val="0"/>
      <w:marTop w:val="0"/>
      <w:marBottom w:val="0"/>
      <w:divBdr>
        <w:top w:val="none" w:sz="0" w:space="0" w:color="auto"/>
        <w:left w:val="none" w:sz="0" w:space="0" w:color="auto"/>
        <w:bottom w:val="none" w:sz="0" w:space="0" w:color="auto"/>
        <w:right w:val="none" w:sz="0" w:space="0" w:color="auto"/>
      </w:divBdr>
    </w:div>
    <w:div w:id="328291489">
      <w:bodyDiv w:val="1"/>
      <w:marLeft w:val="0"/>
      <w:marRight w:val="0"/>
      <w:marTop w:val="0"/>
      <w:marBottom w:val="0"/>
      <w:divBdr>
        <w:top w:val="none" w:sz="0" w:space="0" w:color="auto"/>
        <w:left w:val="none" w:sz="0" w:space="0" w:color="auto"/>
        <w:bottom w:val="none" w:sz="0" w:space="0" w:color="auto"/>
        <w:right w:val="none" w:sz="0" w:space="0" w:color="auto"/>
      </w:divBdr>
    </w:div>
    <w:div w:id="328676483">
      <w:bodyDiv w:val="1"/>
      <w:marLeft w:val="0"/>
      <w:marRight w:val="0"/>
      <w:marTop w:val="0"/>
      <w:marBottom w:val="0"/>
      <w:divBdr>
        <w:top w:val="none" w:sz="0" w:space="0" w:color="auto"/>
        <w:left w:val="none" w:sz="0" w:space="0" w:color="auto"/>
        <w:bottom w:val="none" w:sz="0" w:space="0" w:color="auto"/>
        <w:right w:val="none" w:sz="0" w:space="0" w:color="auto"/>
      </w:divBdr>
    </w:div>
    <w:div w:id="328682701">
      <w:bodyDiv w:val="1"/>
      <w:marLeft w:val="0"/>
      <w:marRight w:val="0"/>
      <w:marTop w:val="0"/>
      <w:marBottom w:val="0"/>
      <w:divBdr>
        <w:top w:val="none" w:sz="0" w:space="0" w:color="auto"/>
        <w:left w:val="none" w:sz="0" w:space="0" w:color="auto"/>
        <w:bottom w:val="none" w:sz="0" w:space="0" w:color="auto"/>
        <w:right w:val="none" w:sz="0" w:space="0" w:color="auto"/>
      </w:divBdr>
    </w:div>
    <w:div w:id="328753320">
      <w:bodyDiv w:val="1"/>
      <w:marLeft w:val="0"/>
      <w:marRight w:val="0"/>
      <w:marTop w:val="0"/>
      <w:marBottom w:val="0"/>
      <w:divBdr>
        <w:top w:val="none" w:sz="0" w:space="0" w:color="auto"/>
        <w:left w:val="none" w:sz="0" w:space="0" w:color="auto"/>
        <w:bottom w:val="none" w:sz="0" w:space="0" w:color="auto"/>
        <w:right w:val="none" w:sz="0" w:space="0" w:color="auto"/>
      </w:divBdr>
    </w:div>
    <w:div w:id="328755053">
      <w:bodyDiv w:val="1"/>
      <w:marLeft w:val="0"/>
      <w:marRight w:val="0"/>
      <w:marTop w:val="0"/>
      <w:marBottom w:val="0"/>
      <w:divBdr>
        <w:top w:val="none" w:sz="0" w:space="0" w:color="auto"/>
        <w:left w:val="none" w:sz="0" w:space="0" w:color="auto"/>
        <w:bottom w:val="none" w:sz="0" w:space="0" w:color="auto"/>
        <w:right w:val="none" w:sz="0" w:space="0" w:color="auto"/>
      </w:divBdr>
    </w:div>
    <w:div w:id="328943751">
      <w:bodyDiv w:val="1"/>
      <w:marLeft w:val="0"/>
      <w:marRight w:val="0"/>
      <w:marTop w:val="0"/>
      <w:marBottom w:val="0"/>
      <w:divBdr>
        <w:top w:val="none" w:sz="0" w:space="0" w:color="auto"/>
        <w:left w:val="none" w:sz="0" w:space="0" w:color="auto"/>
        <w:bottom w:val="none" w:sz="0" w:space="0" w:color="auto"/>
        <w:right w:val="none" w:sz="0" w:space="0" w:color="auto"/>
      </w:divBdr>
    </w:div>
    <w:div w:id="329144039">
      <w:bodyDiv w:val="1"/>
      <w:marLeft w:val="0"/>
      <w:marRight w:val="0"/>
      <w:marTop w:val="0"/>
      <w:marBottom w:val="0"/>
      <w:divBdr>
        <w:top w:val="none" w:sz="0" w:space="0" w:color="auto"/>
        <w:left w:val="none" w:sz="0" w:space="0" w:color="auto"/>
        <w:bottom w:val="none" w:sz="0" w:space="0" w:color="auto"/>
        <w:right w:val="none" w:sz="0" w:space="0" w:color="auto"/>
      </w:divBdr>
    </w:div>
    <w:div w:id="329336606">
      <w:bodyDiv w:val="1"/>
      <w:marLeft w:val="0"/>
      <w:marRight w:val="0"/>
      <w:marTop w:val="0"/>
      <w:marBottom w:val="0"/>
      <w:divBdr>
        <w:top w:val="none" w:sz="0" w:space="0" w:color="auto"/>
        <w:left w:val="none" w:sz="0" w:space="0" w:color="auto"/>
        <w:bottom w:val="none" w:sz="0" w:space="0" w:color="auto"/>
        <w:right w:val="none" w:sz="0" w:space="0" w:color="auto"/>
      </w:divBdr>
    </w:div>
    <w:div w:id="329404131">
      <w:bodyDiv w:val="1"/>
      <w:marLeft w:val="0"/>
      <w:marRight w:val="0"/>
      <w:marTop w:val="0"/>
      <w:marBottom w:val="0"/>
      <w:divBdr>
        <w:top w:val="none" w:sz="0" w:space="0" w:color="auto"/>
        <w:left w:val="none" w:sz="0" w:space="0" w:color="auto"/>
        <w:bottom w:val="none" w:sz="0" w:space="0" w:color="auto"/>
        <w:right w:val="none" w:sz="0" w:space="0" w:color="auto"/>
      </w:divBdr>
    </w:div>
    <w:div w:id="329677860">
      <w:bodyDiv w:val="1"/>
      <w:marLeft w:val="0"/>
      <w:marRight w:val="0"/>
      <w:marTop w:val="0"/>
      <w:marBottom w:val="0"/>
      <w:divBdr>
        <w:top w:val="none" w:sz="0" w:space="0" w:color="auto"/>
        <w:left w:val="none" w:sz="0" w:space="0" w:color="auto"/>
        <w:bottom w:val="none" w:sz="0" w:space="0" w:color="auto"/>
        <w:right w:val="none" w:sz="0" w:space="0" w:color="auto"/>
      </w:divBdr>
    </w:div>
    <w:div w:id="329868965">
      <w:bodyDiv w:val="1"/>
      <w:marLeft w:val="0"/>
      <w:marRight w:val="0"/>
      <w:marTop w:val="0"/>
      <w:marBottom w:val="0"/>
      <w:divBdr>
        <w:top w:val="none" w:sz="0" w:space="0" w:color="auto"/>
        <w:left w:val="none" w:sz="0" w:space="0" w:color="auto"/>
        <w:bottom w:val="none" w:sz="0" w:space="0" w:color="auto"/>
        <w:right w:val="none" w:sz="0" w:space="0" w:color="auto"/>
      </w:divBdr>
    </w:div>
    <w:div w:id="330068772">
      <w:bodyDiv w:val="1"/>
      <w:marLeft w:val="0"/>
      <w:marRight w:val="0"/>
      <w:marTop w:val="0"/>
      <w:marBottom w:val="0"/>
      <w:divBdr>
        <w:top w:val="none" w:sz="0" w:space="0" w:color="auto"/>
        <w:left w:val="none" w:sz="0" w:space="0" w:color="auto"/>
        <w:bottom w:val="none" w:sz="0" w:space="0" w:color="auto"/>
        <w:right w:val="none" w:sz="0" w:space="0" w:color="auto"/>
      </w:divBdr>
    </w:div>
    <w:div w:id="330110283">
      <w:bodyDiv w:val="1"/>
      <w:marLeft w:val="0"/>
      <w:marRight w:val="0"/>
      <w:marTop w:val="0"/>
      <w:marBottom w:val="0"/>
      <w:divBdr>
        <w:top w:val="none" w:sz="0" w:space="0" w:color="auto"/>
        <w:left w:val="none" w:sz="0" w:space="0" w:color="auto"/>
        <w:bottom w:val="none" w:sz="0" w:space="0" w:color="auto"/>
        <w:right w:val="none" w:sz="0" w:space="0" w:color="auto"/>
      </w:divBdr>
    </w:div>
    <w:div w:id="330334068">
      <w:bodyDiv w:val="1"/>
      <w:marLeft w:val="0"/>
      <w:marRight w:val="0"/>
      <w:marTop w:val="0"/>
      <w:marBottom w:val="0"/>
      <w:divBdr>
        <w:top w:val="none" w:sz="0" w:space="0" w:color="auto"/>
        <w:left w:val="none" w:sz="0" w:space="0" w:color="auto"/>
        <w:bottom w:val="none" w:sz="0" w:space="0" w:color="auto"/>
        <w:right w:val="none" w:sz="0" w:space="0" w:color="auto"/>
      </w:divBdr>
    </w:div>
    <w:div w:id="330447694">
      <w:bodyDiv w:val="1"/>
      <w:marLeft w:val="0"/>
      <w:marRight w:val="0"/>
      <w:marTop w:val="0"/>
      <w:marBottom w:val="0"/>
      <w:divBdr>
        <w:top w:val="none" w:sz="0" w:space="0" w:color="auto"/>
        <w:left w:val="none" w:sz="0" w:space="0" w:color="auto"/>
        <w:bottom w:val="none" w:sz="0" w:space="0" w:color="auto"/>
        <w:right w:val="none" w:sz="0" w:space="0" w:color="auto"/>
      </w:divBdr>
    </w:div>
    <w:div w:id="330525000">
      <w:bodyDiv w:val="1"/>
      <w:marLeft w:val="0"/>
      <w:marRight w:val="0"/>
      <w:marTop w:val="0"/>
      <w:marBottom w:val="0"/>
      <w:divBdr>
        <w:top w:val="none" w:sz="0" w:space="0" w:color="auto"/>
        <w:left w:val="none" w:sz="0" w:space="0" w:color="auto"/>
        <w:bottom w:val="none" w:sz="0" w:space="0" w:color="auto"/>
        <w:right w:val="none" w:sz="0" w:space="0" w:color="auto"/>
      </w:divBdr>
    </w:div>
    <w:div w:id="330915905">
      <w:bodyDiv w:val="1"/>
      <w:marLeft w:val="0"/>
      <w:marRight w:val="0"/>
      <w:marTop w:val="0"/>
      <w:marBottom w:val="0"/>
      <w:divBdr>
        <w:top w:val="none" w:sz="0" w:space="0" w:color="auto"/>
        <w:left w:val="none" w:sz="0" w:space="0" w:color="auto"/>
        <w:bottom w:val="none" w:sz="0" w:space="0" w:color="auto"/>
        <w:right w:val="none" w:sz="0" w:space="0" w:color="auto"/>
      </w:divBdr>
    </w:div>
    <w:div w:id="330989000">
      <w:bodyDiv w:val="1"/>
      <w:marLeft w:val="0"/>
      <w:marRight w:val="0"/>
      <w:marTop w:val="0"/>
      <w:marBottom w:val="0"/>
      <w:divBdr>
        <w:top w:val="none" w:sz="0" w:space="0" w:color="auto"/>
        <w:left w:val="none" w:sz="0" w:space="0" w:color="auto"/>
        <w:bottom w:val="none" w:sz="0" w:space="0" w:color="auto"/>
        <w:right w:val="none" w:sz="0" w:space="0" w:color="auto"/>
      </w:divBdr>
    </w:div>
    <w:div w:id="331294982">
      <w:bodyDiv w:val="1"/>
      <w:marLeft w:val="0"/>
      <w:marRight w:val="0"/>
      <w:marTop w:val="0"/>
      <w:marBottom w:val="0"/>
      <w:divBdr>
        <w:top w:val="none" w:sz="0" w:space="0" w:color="auto"/>
        <w:left w:val="none" w:sz="0" w:space="0" w:color="auto"/>
        <w:bottom w:val="none" w:sz="0" w:space="0" w:color="auto"/>
        <w:right w:val="none" w:sz="0" w:space="0" w:color="auto"/>
      </w:divBdr>
    </w:div>
    <w:div w:id="331877699">
      <w:bodyDiv w:val="1"/>
      <w:marLeft w:val="0"/>
      <w:marRight w:val="0"/>
      <w:marTop w:val="0"/>
      <w:marBottom w:val="0"/>
      <w:divBdr>
        <w:top w:val="none" w:sz="0" w:space="0" w:color="auto"/>
        <w:left w:val="none" w:sz="0" w:space="0" w:color="auto"/>
        <w:bottom w:val="none" w:sz="0" w:space="0" w:color="auto"/>
        <w:right w:val="none" w:sz="0" w:space="0" w:color="auto"/>
      </w:divBdr>
    </w:div>
    <w:div w:id="331955001">
      <w:bodyDiv w:val="1"/>
      <w:marLeft w:val="0"/>
      <w:marRight w:val="0"/>
      <w:marTop w:val="0"/>
      <w:marBottom w:val="0"/>
      <w:divBdr>
        <w:top w:val="none" w:sz="0" w:space="0" w:color="auto"/>
        <w:left w:val="none" w:sz="0" w:space="0" w:color="auto"/>
        <w:bottom w:val="none" w:sz="0" w:space="0" w:color="auto"/>
        <w:right w:val="none" w:sz="0" w:space="0" w:color="auto"/>
      </w:divBdr>
    </w:div>
    <w:div w:id="332030037">
      <w:bodyDiv w:val="1"/>
      <w:marLeft w:val="0"/>
      <w:marRight w:val="0"/>
      <w:marTop w:val="0"/>
      <w:marBottom w:val="0"/>
      <w:divBdr>
        <w:top w:val="none" w:sz="0" w:space="0" w:color="auto"/>
        <w:left w:val="none" w:sz="0" w:space="0" w:color="auto"/>
        <w:bottom w:val="none" w:sz="0" w:space="0" w:color="auto"/>
        <w:right w:val="none" w:sz="0" w:space="0" w:color="auto"/>
      </w:divBdr>
    </w:div>
    <w:div w:id="332071785">
      <w:bodyDiv w:val="1"/>
      <w:marLeft w:val="0"/>
      <w:marRight w:val="0"/>
      <w:marTop w:val="0"/>
      <w:marBottom w:val="0"/>
      <w:divBdr>
        <w:top w:val="none" w:sz="0" w:space="0" w:color="auto"/>
        <w:left w:val="none" w:sz="0" w:space="0" w:color="auto"/>
        <w:bottom w:val="none" w:sz="0" w:space="0" w:color="auto"/>
        <w:right w:val="none" w:sz="0" w:space="0" w:color="auto"/>
      </w:divBdr>
    </w:div>
    <w:div w:id="332102978">
      <w:bodyDiv w:val="1"/>
      <w:marLeft w:val="0"/>
      <w:marRight w:val="0"/>
      <w:marTop w:val="0"/>
      <w:marBottom w:val="0"/>
      <w:divBdr>
        <w:top w:val="none" w:sz="0" w:space="0" w:color="auto"/>
        <w:left w:val="none" w:sz="0" w:space="0" w:color="auto"/>
        <w:bottom w:val="none" w:sz="0" w:space="0" w:color="auto"/>
        <w:right w:val="none" w:sz="0" w:space="0" w:color="auto"/>
      </w:divBdr>
    </w:div>
    <w:div w:id="332342759">
      <w:bodyDiv w:val="1"/>
      <w:marLeft w:val="0"/>
      <w:marRight w:val="0"/>
      <w:marTop w:val="0"/>
      <w:marBottom w:val="0"/>
      <w:divBdr>
        <w:top w:val="none" w:sz="0" w:space="0" w:color="auto"/>
        <w:left w:val="none" w:sz="0" w:space="0" w:color="auto"/>
        <w:bottom w:val="none" w:sz="0" w:space="0" w:color="auto"/>
        <w:right w:val="none" w:sz="0" w:space="0" w:color="auto"/>
      </w:divBdr>
    </w:div>
    <w:div w:id="332534966">
      <w:bodyDiv w:val="1"/>
      <w:marLeft w:val="0"/>
      <w:marRight w:val="0"/>
      <w:marTop w:val="0"/>
      <w:marBottom w:val="0"/>
      <w:divBdr>
        <w:top w:val="none" w:sz="0" w:space="0" w:color="auto"/>
        <w:left w:val="none" w:sz="0" w:space="0" w:color="auto"/>
        <w:bottom w:val="none" w:sz="0" w:space="0" w:color="auto"/>
        <w:right w:val="none" w:sz="0" w:space="0" w:color="auto"/>
      </w:divBdr>
    </w:div>
    <w:div w:id="332726506">
      <w:bodyDiv w:val="1"/>
      <w:marLeft w:val="0"/>
      <w:marRight w:val="0"/>
      <w:marTop w:val="0"/>
      <w:marBottom w:val="0"/>
      <w:divBdr>
        <w:top w:val="none" w:sz="0" w:space="0" w:color="auto"/>
        <w:left w:val="none" w:sz="0" w:space="0" w:color="auto"/>
        <w:bottom w:val="none" w:sz="0" w:space="0" w:color="auto"/>
        <w:right w:val="none" w:sz="0" w:space="0" w:color="auto"/>
      </w:divBdr>
    </w:div>
    <w:div w:id="332799302">
      <w:bodyDiv w:val="1"/>
      <w:marLeft w:val="0"/>
      <w:marRight w:val="0"/>
      <w:marTop w:val="0"/>
      <w:marBottom w:val="0"/>
      <w:divBdr>
        <w:top w:val="none" w:sz="0" w:space="0" w:color="auto"/>
        <w:left w:val="none" w:sz="0" w:space="0" w:color="auto"/>
        <w:bottom w:val="none" w:sz="0" w:space="0" w:color="auto"/>
        <w:right w:val="none" w:sz="0" w:space="0" w:color="auto"/>
      </w:divBdr>
    </w:div>
    <w:div w:id="332800153">
      <w:bodyDiv w:val="1"/>
      <w:marLeft w:val="0"/>
      <w:marRight w:val="0"/>
      <w:marTop w:val="0"/>
      <w:marBottom w:val="0"/>
      <w:divBdr>
        <w:top w:val="none" w:sz="0" w:space="0" w:color="auto"/>
        <w:left w:val="none" w:sz="0" w:space="0" w:color="auto"/>
        <w:bottom w:val="none" w:sz="0" w:space="0" w:color="auto"/>
        <w:right w:val="none" w:sz="0" w:space="0" w:color="auto"/>
      </w:divBdr>
    </w:div>
    <w:div w:id="332807204">
      <w:bodyDiv w:val="1"/>
      <w:marLeft w:val="0"/>
      <w:marRight w:val="0"/>
      <w:marTop w:val="0"/>
      <w:marBottom w:val="0"/>
      <w:divBdr>
        <w:top w:val="none" w:sz="0" w:space="0" w:color="auto"/>
        <w:left w:val="none" w:sz="0" w:space="0" w:color="auto"/>
        <w:bottom w:val="none" w:sz="0" w:space="0" w:color="auto"/>
        <w:right w:val="none" w:sz="0" w:space="0" w:color="auto"/>
      </w:divBdr>
    </w:div>
    <w:div w:id="334847169">
      <w:bodyDiv w:val="1"/>
      <w:marLeft w:val="0"/>
      <w:marRight w:val="0"/>
      <w:marTop w:val="0"/>
      <w:marBottom w:val="0"/>
      <w:divBdr>
        <w:top w:val="none" w:sz="0" w:space="0" w:color="auto"/>
        <w:left w:val="none" w:sz="0" w:space="0" w:color="auto"/>
        <w:bottom w:val="none" w:sz="0" w:space="0" w:color="auto"/>
        <w:right w:val="none" w:sz="0" w:space="0" w:color="auto"/>
      </w:divBdr>
    </w:div>
    <w:div w:id="335115729">
      <w:bodyDiv w:val="1"/>
      <w:marLeft w:val="0"/>
      <w:marRight w:val="0"/>
      <w:marTop w:val="0"/>
      <w:marBottom w:val="0"/>
      <w:divBdr>
        <w:top w:val="none" w:sz="0" w:space="0" w:color="auto"/>
        <w:left w:val="none" w:sz="0" w:space="0" w:color="auto"/>
        <w:bottom w:val="none" w:sz="0" w:space="0" w:color="auto"/>
        <w:right w:val="none" w:sz="0" w:space="0" w:color="auto"/>
      </w:divBdr>
    </w:div>
    <w:div w:id="335153486">
      <w:bodyDiv w:val="1"/>
      <w:marLeft w:val="0"/>
      <w:marRight w:val="0"/>
      <w:marTop w:val="0"/>
      <w:marBottom w:val="0"/>
      <w:divBdr>
        <w:top w:val="none" w:sz="0" w:space="0" w:color="auto"/>
        <w:left w:val="none" w:sz="0" w:space="0" w:color="auto"/>
        <w:bottom w:val="none" w:sz="0" w:space="0" w:color="auto"/>
        <w:right w:val="none" w:sz="0" w:space="0" w:color="auto"/>
      </w:divBdr>
    </w:div>
    <w:div w:id="335158506">
      <w:bodyDiv w:val="1"/>
      <w:marLeft w:val="0"/>
      <w:marRight w:val="0"/>
      <w:marTop w:val="0"/>
      <w:marBottom w:val="0"/>
      <w:divBdr>
        <w:top w:val="none" w:sz="0" w:space="0" w:color="auto"/>
        <w:left w:val="none" w:sz="0" w:space="0" w:color="auto"/>
        <w:bottom w:val="none" w:sz="0" w:space="0" w:color="auto"/>
        <w:right w:val="none" w:sz="0" w:space="0" w:color="auto"/>
      </w:divBdr>
    </w:div>
    <w:div w:id="335159672">
      <w:bodyDiv w:val="1"/>
      <w:marLeft w:val="0"/>
      <w:marRight w:val="0"/>
      <w:marTop w:val="0"/>
      <w:marBottom w:val="0"/>
      <w:divBdr>
        <w:top w:val="none" w:sz="0" w:space="0" w:color="auto"/>
        <w:left w:val="none" w:sz="0" w:space="0" w:color="auto"/>
        <w:bottom w:val="none" w:sz="0" w:space="0" w:color="auto"/>
        <w:right w:val="none" w:sz="0" w:space="0" w:color="auto"/>
      </w:divBdr>
    </w:div>
    <w:div w:id="335230173">
      <w:bodyDiv w:val="1"/>
      <w:marLeft w:val="0"/>
      <w:marRight w:val="0"/>
      <w:marTop w:val="0"/>
      <w:marBottom w:val="0"/>
      <w:divBdr>
        <w:top w:val="none" w:sz="0" w:space="0" w:color="auto"/>
        <w:left w:val="none" w:sz="0" w:space="0" w:color="auto"/>
        <w:bottom w:val="none" w:sz="0" w:space="0" w:color="auto"/>
        <w:right w:val="none" w:sz="0" w:space="0" w:color="auto"/>
      </w:divBdr>
    </w:div>
    <w:div w:id="335309530">
      <w:bodyDiv w:val="1"/>
      <w:marLeft w:val="0"/>
      <w:marRight w:val="0"/>
      <w:marTop w:val="0"/>
      <w:marBottom w:val="0"/>
      <w:divBdr>
        <w:top w:val="none" w:sz="0" w:space="0" w:color="auto"/>
        <w:left w:val="none" w:sz="0" w:space="0" w:color="auto"/>
        <w:bottom w:val="none" w:sz="0" w:space="0" w:color="auto"/>
        <w:right w:val="none" w:sz="0" w:space="0" w:color="auto"/>
      </w:divBdr>
    </w:div>
    <w:div w:id="335502208">
      <w:bodyDiv w:val="1"/>
      <w:marLeft w:val="0"/>
      <w:marRight w:val="0"/>
      <w:marTop w:val="0"/>
      <w:marBottom w:val="0"/>
      <w:divBdr>
        <w:top w:val="none" w:sz="0" w:space="0" w:color="auto"/>
        <w:left w:val="none" w:sz="0" w:space="0" w:color="auto"/>
        <w:bottom w:val="none" w:sz="0" w:space="0" w:color="auto"/>
        <w:right w:val="none" w:sz="0" w:space="0" w:color="auto"/>
      </w:divBdr>
    </w:div>
    <w:div w:id="335545906">
      <w:bodyDiv w:val="1"/>
      <w:marLeft w:val="0"/>
      <w:marRight w:val="0"/>
      <w:marTop w:val="0"/>
      <w:marBottom w:val="0"/>
      <w:divBdr>
        <w:top w:val="none" w:sz="0" w:space="0" w:color="auto"/>
        <w:left w:val="none" w:sz="0" w:space="0" w:color="auto"/>
        <w:bottom w:val="none" w:sz="0" w:space="0" w:color="auto"/>
        <w:right w:val="none" w:sz="0" w:space="0" w:color="auto"/>
      </w:divBdr>
    </w:div>
    <w:div w:id="335767708">
      <w:bodyDiv w:val="1"/>
      <w:marLeft w:val="0"/>
      <w:marRight w:val="0"/>
      <w:marTop w:val="0"/>
      <w:marBottom w:val="0"/>
      <w:divBdr>
        <w:top w:val="none" w:sz="0" w:space="0" w:color="auto"/>
        <w:left w:val="none" w:sz="0" w:space="0" w:color="auto"/>
        <w:bottom w:val="none" w:sz="0" w:space="0" w:color="auto"/>
        <w:right w:val="none" w:sz="0" w:space="0" w:color="auto"/>
      </w:divBdr>
    </w:div>
    <w:div w:id="335963317">
      <w:bodyDiv w:val="1"/>
      <w:marLeft w:val="0"/>
      <w:marRight w:val="0"/>
      <w:marTop w:val="0"/>
      <w:marBottom w:val="0"/>
      <w:divBdr>
        <w:top w:val="none" w:sz="0" w:space="0" w:color="auto"/>
        <w:left w:val="none" w:sz="0" w:space="0" w:color="auto"/>
        <w:bottom w:val="none" w:sz="0" w:space="0" w:color="auto"/>
        <w:right w:val="none" w:sz="0" w:space="0" w:color="auto"/>
      </w:divBdr>
    </w:div>
    <w:div w:id="336078631">
      <w:bodyDiv w:val="1"/>
      <w:marLeft w:val="0"/>
      <w:marRight w:val="0"/>
      <w:marTop w:val="0"/>
      <w:marBottom w:val="0"/>
      <w:divBdr>
        <w:top w:val="none" w:sz="0" w:space="0" w:color="auto"/>
        <w:left w:val="none" w:sz="0" w:space="0" w:color="auto"/>
        <w:bottom w:val="none" w:sz="0" w:space="0" w:color="auto"/>
        <w:right w:val="none" w:sz="0" w:space="0" w:color="auto"/>
      </w:divBdr>
    </w:div>
    <w:div w:id="336083358">
      <w:bodyDiv w:val="1"/>
      <w:marLeft w:val="0"/>
      <w:marRight w:val="0"/>
      <w:marTop w:val="0"/>
      <w:marBottom w:val="0"/>
      <w:divBdr>
        <w:top w:val="none" w:sz="0" w:space="0" w:color="auto"/>
        <w:left w:val="none" w:sz="0" w:space="0" w:color="auto"/>
        <w:bottom w:val="none" w:sz="0" w:space="0" w:color="auto"/>
        <w:right w:val="none" w:sz="0" w:space="0" w:color="auto"/>
      </w:divBdr>
    </w:div>
    <w:div w:id="336424504">
      <w:bodyDiv w:val="1"/>
      <w:marLeft w:val="0"/>
      <w:marRight w:val="0"/>
      <w:marTop w:val="0"/>
      <w:marBottom w:val="0"/>
      <w:divBdr>
        <w:top w:val="none" w:sz="0" w:space="0" w:color="auto"/>
        <w:left w:val="none" w:sz="0" w:space="0" w:color="auto"/>
        <w:bottom w:val="none" w:sz="0" w:space="0" w:color="auto"/>
        <w:right w:val="none" w:sz="0" w:space="0" w:color="auto"/>
      </w:divBdr>
    </w:div>
    <w:div w:id="336463542">
      <w:bodyDiv w:val="1"/>
      <w:marLeft w:val="0"/>
      <w:marRight w:val="0"/>
      <w:marTop w:val="0"/>
      <w:marBottom w:val="0"/>
      <w:divBdr>
        <w:top w:val="none" w:sz="0" w:space="0" w:color="auto"/>
        <w:left w:val="none" w:sz="0" w:space="0" w:color="auto"/>
        <w:bottom w:val="none" w:sz="0" w:space="0" w:color="auto"/>
        <w:right w:val="none" w:sz="0" w:space="0" w:color="auto"/>
      </w:divBdr>
    </w:div>
    <w:div w:id="336619181">
      <w:bodyDiv w:val="1"/>
      <w:marLeft w:val="0"/>
      <w:marRight w:val="0"/>
      <w:marTop w:val="0"/>
      <w:marBottom w:val="0"/>
      <w:divBdr>
        <w:top w:val="none" w:sz="0" w:space="0" w:color="auto"/>
        <w:left w:val="none" w:sz="0" w:space="0" w:color="auto"/>
        <w:bottom w:val="none" w:sz="0" w:space="0" w:color="auto"/>
        <w:right w:val="none" w:sz="0" w:space="0" w:color="auto"/>
      </w:divBdr>
    </w:div>
    <w:div w:id="336932525">
      <w:bodyDiv w:val="1"/>
      <w:marLeft w:val="0"/>
      <w:marRight w:val="0"/>
      <w:marTop w:val="0"/>
      <w:marBottom w:val="0"/>
      <w:divBdr>
        <w:top w:val="none" w:sz="0" w:space="0" w:color="auto"/>
        <w:left w:val="none" w:sz="0" w:space="0" w:color="auto"/>
        <w:bottom w:val="none" w:sz="0" w:space="0" w:color="auto"/>
        <w:right w:val="none" w:sz="0" w:space="0" w:color="auto"/>
      </w:divBdr>
    </w:div>
    <w:div w:id="337078738">
      <w:bodyDiv w:val="1"/>
      <w:marLeft w:val="0"/>
      <w:marRight w:val="0"/>
      <w:marTop w:val="0"/>
      <w:marBottom w:val="0"/>
      <w:divBdr>
        <w:top w:val="none" w:sz="0" w:space="0" w:color="auto"/>
        <w:left w:val="none" w:sz="0" w:space="0" w:color="auto"/>
        <w:bottom w:val="none" w:sz="0" w:space="0" w:color="auto"/>
        <w:right w:val="none" w:sz="0" w:space="0" w:color="auto"/>
      </w:divBdr>
    </w:div>
    <w:div w:id="337201542">
      <w:bodyDiv w:val="1"/>
      <w:marLeft w:val="0"/>
      <w:marRight w:val="0"/>
      <w:marTop w:val="0"/>
      <w:marBottom w:val="0"/>
      <w:divBdr>
        <w:top w:val="none" w:sz="0" w:space="0" w:color="auto"/>
        <w:left w:val="none" w:sz="0" w:space="0" w:color="auto"/>
        <w:bottom w:val="none" w:sz="0" w:space="0" w:color="auto"/>
        <w:right w:val="none" w:sz="0" w:space="0" w:color="auto"/>
      </w:divBdr>
    </w:div>
    <w:div w:id="337271481">
      <w:bodyDiv w:val="1"/>
      <w:marLeft w:val="0"/>
      <w:marRight w:val="0"/>
      <w:marTop w:val="0"/>
      <w:marBottom w:val="0"/>
      <w:divBdr>
        <w:top w:val="none" w:sz="0" w:space="0" w:color="auto"/>
        <w:left w:val="none" w:sz="0" w:space="0" w:color="auto"/>
        <w:bottom w:val="none" w:sz="0" w:space="0" w:color="auto"/>
        <w:right w:val="none" w:sz="0" w:space="0" w:color="auto"/>
      </w:divBdr>
    </w:div>
    <w:div w:id="337733476">
      <w:bodyDiv w:val="1"/>
      <w:marLeft w:val="0"/>
      <w:marRight w:val="0"/>
      <w:marTop w:val="0"/>
      <w:marBottom w:val="0"/>
      <w:divBdr>
        <w:top w:val="none" w:sz="0" w:space="0" w:color="auto"/>
        <w:left w:val="none" w:sz="0" w:space="0" w:color="auto"/>
        <w:bottom w:val="none" w:sz="0" w:space="0" w:color="auto"/>
        <w:right w:val="none" w:sz="0" w:space="0" w:color="auto"/>
      </w:divBdr>
    </w:div>
    <w:div w:id="337971749">
      <w:bodyDiv w:val="1"/>
      <w:marLeft w:val="0"/>
      <w:marRight w:val="0"/>
      <w:marTop w:val="0"/>
      <w:marBottom w:val="0"/>
      <w:divBdr>
        <w:top w:val="none" w:sz="0" w:space="0" w:color="auto"/>
        <w:left w:val="none" w:sz="0" w:space="0" w:color="auto"/>
        <w:bottom w:val="none" w:sz="0" w:space="0" w:color="auto"/>
        <w:right w:val="none" w:sz="0" w:space="0" w:color="auto"/>
      </w:divBdr>
    </w:div>
    <w:div w:id="338311196">
      <w:bodyDiv w:val="1"/>
      <w:marLeft w:val="0"/>
      <w:marRight w:val="0"/>
      <w:marTop w:val="0"/>
      <w:marBottom w:val="0"/>
      <w:divBdr>
        <w:top w:val="none" w:sz="0" w:space="0" w:color="auto"/>
        <w:left w:val="none" w:sz="0" w:space="0" w:color="auto"/>
        <w:bottom w:val="none" w:sz="0" w:space="0" w:color="auto"/>
        <w:right w:val="none" w:sz="0" w:space="0" w:color="auto"/>
      </w:divBdr>
    </w:div>
    <w:div w:id="338578650">
      <w:bodyDiv w:val="1"/>
      <w:marLeft w:val="0"/>
      <w:marRight w:val="0"/>
      <w:marTop w:val="0"/>
      <w:marBottom w:val="0"/>
      <w:divBdr>
        <w:top w:val="none" w:sz="0" w:space="0" w:color="auto"/>
        <w:left w:val="none" w:sz="0" w:space="0" w:color="auto"/>
        <w:bottom w:val="none" w:sz="0" w:space="0" w:color="auto"/>
        <w:right w:val="none" w:sz="0" w:space="0" w:color="auto"/>
      </w:divBdr>
    </w:div>
    <w:div w:id="338625744">
      <w:bodyDiv w:val="1"/>
      <w:marLeft w:val="0"/>
      <w:marRight w:val="0"/>
      <w:marTop w:val="0"/>
      <w:marBottom w:val="0"/>
      <w:divBdr>
        <w:top w:val="none" w:sz="0" w:space="0" w:color="auto"/>
        <w:left w:val="none" w:sz="0" w:space="0" w:color="auto"/>
        <w:bottom w:val="none" w:sz="0" w:space="0" w:color="auto"/>
        <w:right w:val="none" w:sz="0" w:space="0" w:color="auto"/>
      </w:divBdr>
    </w:div>
    <w:div w:id="338850091">
      <w:bodyDiv w:val="1"/>
      <w:marLeft w:val="0"/>
      <w:marRight w:val="0"/>
      <w:marTop w:val="0"/>
      <w:marBottom w:val="0"/>
      <w:divBdr>
        <w:top w:val="none" w:sz="0" w:space="0" w:color="auto"/>
        <w:left w:val="none" w:sz="0" w:space="0" w:color="auto"/>
        <w:bottom w:val="none" w:sz="0" w:space="0" w:color="auto"/>
        <w:right w:val="none" w:sz="0" w:space="0" w:color="auto"/>
      </w:divBdr>
    </w:div>
    <w:div w:id="339041598">
      <w:bodyDiv w:val="1"/>
      <w:marLeft w:val="0"/>
      <w:marRight w:val="0"/>
      <w:marTop w:val="0"/>
      <w:marBottom w:val="0"/>
      <w:divBdr>
        <w:top w:val="none" w:sz="0" w:space="0" w:color="auto"/>
        <w:left w:val="none" w:sz="0" w:space="0" w:color="auto"/>
        <w:bottom w:val="none" w:sz="0" w:space="0" w:color="auto"/>
        <w:right w:val="none" w:sz="0" w:space="0" w:color="auto"/>
      </w:divBdr>
    </w:div>
    <w:div w:id="339284095">
      <w:bodyDiv w:val="1"/>
      <w:marLeft w:val="0"/>
      <w:marRight w:val="0"/>
      <w:marTop w:val="0"/>
      <w:marBottom w:val="0"/>
      <w:divBdr>
        <w:top w:val="none" w:sz="0" w:space="0" w:color="auto"/>
        <w:left w:val="none" w:sz="0" w:space="0" w:color="auto"/>
        <w:bottom w:val="none" w:sz="0" w:space="0" w:color="auto"/>
        <w:right w:val="none" w:sz="0" w:space="0" w:color="auto"/>
      </w:divBdr>
    </w:div>
    <w:div w:id="339308923">
      <w:bodyDiv w:val="1"/>
      <w:marLeft w:val="0"/>
      <w:marRight w:val="0"/>
      <w:marTop w:val="0"/>
      <w:marBottom w:val="0"/>
      <w:divBdr>
        <w:top w:val="none" w:sz="0" w:space="0" w:color="auto"/>
        <w:left w:val="none" w:sz="0" w:space="0" w:color="auto"/>
        <w:bottom w:val="none" w:sz="0" w:space="0" w:color="auto"/>
        <w:right w:val="none" w:sz="0" w:space="0" w:color="auto"/>
      </w:divBdr>
    </w:div>
    <w:div w:id="339428607">
      <w:bodyDiv w:val="1"/>
      <w:marLeft w:val="0"/>
      <w:marRight w:val="0"/>
      <w:marTop w:val="0"/>
      <w:marBottom w:val="0"/>
      <w:divBdr>
        <w:top w:val="none" w:sz="0" w:space="0" w:color="auto"/>
        <w:left w:val="none" w:sz="0" w:space="0" w:color="auto"/>
        <w:bottom w:val="none" w:sz="0" w:space="0" w:color="auto"/>
        <w:right w:val="none" w:sz="0" w:space="0" w:color="auto"/>
      </w:divBdr>
    </w:div>
    <w:div w:id="339431028">
      <w:bodyDiv w:val="1"/>
      <w:marLeft w:val="0"/>
      <w:marRight w:val="0"/>
      <w:marTop w:val="0"/>
      <w:marBottom w:val="0"/>
      <w:divBdr>
        <w:top w:val="none" w:sz="0" w:space="0" w:color="auto"/>
        <w:left w:val="none" w:sz="0" w:space="0" w:color="auto"/>
        <w:bottom w:val="none" w:sz="0" w:space="0" w:color="auto"/>
        <w:right w:val="none" w:sz="0" w:space="0" w:color="auto"/>
      </w:divBdr>
    </w:div>
    <w:div w:id="339554164">
      <w:bodyDiv w:val="1"/>
      <w:marLeft w:val="0"/>
      <w:marRight w:val="0"/>
      <w:marTop w:val="0"/>
      <w:marBottom w:val="0"/>
      <w:divBdr>
        <w:top w:val="none" w:sz="0" w:space="0" w:color="auto"/>
        <w:left w:val="none" w:sz="0" w:space="0" w:color="auto"/>
        <w:bottom w:val="none" w:sz="0" w:space="0" w:color="auto"/>
        <w:right w:val="none" w:sz="0" w:space="0" w:color="auto"/>
      </w:divBdr>
    </w:div>
    <w:div w:id="339695972">
      <w:bodyDiv w:val="1"/>
      <w:marLeft w:val="0"/>
      <w:marRight w:val="0"/>
      <w:marTop w:val="0"/>
      <w:marBottom w:val="0"/>
      <w:divBdr>
        <w:top w:val="none" w:sz="0" w:space="0" w:color="auto"/>
        <w:left w:val="none" w:sz="0" w:space="0" w:color="auto"/>
        <w:bottom w:val="none" w:sz="0" w:space="0" w:color="auto"/>
        <w:right w:val="none" w:sz="0" w:space="0" w:color="auto"/>
      </w:divBdr>
    </w:div>
    <w:div w:id="339704769">
      <w:bodyDiv w:val="1"/>
      <w:marLeft w:val="0"/>
      <w:marRight w:val="0"/>
      <w:marTop w:val="0"/>
      <w:marBottom w:val="0"/>
      <w:divBdr>
        <w:top w:val="none" w:sz="0" w:space="0" w:color="auto"/>
        <w:left w:val="none" w:sz="0" w:space="0" w:color="auto"/>
        <w:bottom w:val="none" w:sz="0" w:space="0" w:color="auto"/>
        <w:right w:val="none" w:sz="0" w:space="0" w:color="auto"/>
      </w:divBdr>
    </w:div>
    <w:div w:id="339771028">
      <w:bodyDiv w:val="1"/>
      <w:marLeft w:val="0"/>
      <w:marRight w:val="0"/>
      <w:marTop w:val="0"/>
      <w:marBottom w:val="0"/>
      <w:divBdr>
        <w:top w:val="none" w:sz="0" w:space="0" w:color="auto"/>
        <w:left w:val="none" w:sz="0" w:space="0" w:color="auto"/>
        <w:bottom w:val="none" w:sz="0" w:space="0" w:color="auto"/>
        <w:right w:val="none" w:sz="0" w:space="0" w:color="auto"/>
      </w:divBdr>
    </w:div>
    <w:div w:id="339896676">
      <w:bodyDiv w:val="1"/>
      <w:marLeft w:val="0"/>
      <w:marRight w:val="0"/>
      <w:marTop w:val="0"/>
      <w:marBottom w:val="0"/>
      <w:divBdr>
        <w:top w:val="none" w:sz="0" w:space="0" w:color="auto"/>
        <w:left w:val="none" w:sz="0" w:space="0" w:color="auto"/>
        <w:bottom w:val="none" w:sz="0" w:space="0" w:color="auto"/>
        <w:right w:val="none" w:sz="0" w:space="0" w:color="auto"/>
      </w:divBdr>
    </w:div>
    <w:div w:id="340014732">
      <w:bodyDiv w:val="1"/>
      <w:marLeft w:val="0"/>
      <w:marRight w:val="0"/>
      <w:marTop w:val="0"/>
      <w:marBottom w:val="0"/>
      <w:divBdr>
        <w:top w:val="none" w:sz="0" w:space="0" w:color="auto"/>
        <w:left w:val="none" w:sz="0" w:space="0" w:color="auto"/>
        <w:bottom w:val="none" w:sz="0" w:space="0" w:color="auto"/>
        <w:right w:val="none" w:sz="0" w:space="0" w:color="auto"/>
      </w:divBdr>
    </w:div>
    <w:div w:id="340207327">
      <w:bodyDiv w:val="1"/>
      <w:marLeft w:val="0"/>
      <w:marRight w:val="0"/>
      <w:marTop w:val="0"/>
      <w:marBottom w:val="0"/>
      <w:divBdr>
        <w:top w:val="none" w:sz="0" w:space="0" w:color="auto"/>
        <w:left w:val="none" w:sz="0" w:space="0" w:color="auto"/>
        <w:bottom w:val="none" w:sz="0" w:space="0" w:color="auto"/>
        <w:right w:val="none" w:sz="0" w:space="0" w:color="auto"/>
      </w:divBdr>
    </w:div>
    <w:div w:id="340787385">
      <w:bodyDiv w:val="1"/>
      <w:marLeft w:val="0"/>
      <w:marRight w:val="0"/>
      <w:marTop w:val="0"/>
      <w:marBottom w:val="0"/>
      <w:divBdr>
        <w:top w:val="none" w:sz="0" w:space="0" w:color="auto"/>
        <w:left w:val="none" w:sz="0" w:space="0" w:color="auto"/>
        <w:bottom w:val="none" w:sz="0" w:space="0" w:color="auto"/>
        <w:right w:val="none" w:sz="0" w:space="0" w:color="auto"/>
      </w:divBdr>
    </w:div>
    <w:div w:id="340818462">
      <w:bodyDiv w:val="1"/>
      <w:marLeft w:val="0"/>
      <w:marRight w:val="0"/>
      <w:marTop w:val="0"/>
      <w:marBottom w:val="0"/>
      <w:divBdr>
        <w:top w:val="none" w:sz="0" w:space="0" w:color="auto"/>
        <w:left w:val="none" w:sz="0" w:space="0" w:color="auto"/>
        <w:bottom w:val="none" w:sz="0" w:space="0" w:color="auto"/>
        <w:right w:val="none" w:sz="0" w:space="0" w:color="auto"/>
      </w:divBdr>
    </w:div>
    <w:div w:id="341131855">
      <w:bodyDiv w:val="1"/>
      <w:marLeft w:val="0"/>
      <w:marRight w:val="0"/>
      <w:marTop w:val="0"/>
      <w:marBottom w:val="0"/>
      <w:divBdr>
        <w:top w:val="none" w:sz="0" w:space="0" w:color="auto"/>
        <w:left w:val="none" w:sz="0" w:space="0" w:color="auto"/>
        <w:bottom w:val="none" w:sz="0" w:space="0" w:color="auto"/>
        <w:right w:val="none" w:sz="0" w:space="0" w:color="auto"/>
      </w:divBdr>
    </w:div>
    <w:div w:id="341392970">
      <w:bodyDiv w:val="1"/>
      <w:marLeft w:val="0"/>
      <w:marRight w:val="0"/>
      <w:marTop w:val="0"/>
      <w:marBottom w:val="0"/>
      <w:divBdr>
        <w:top w:val="none" w:sz="0" w:space="0" w:color="auto"/>
        <w:left w:val="none" w:sz="0" w:space="0" w:color="auto"/>
        <w:bottom w:val="none" w:sz="0" w:space="0" w:color="auto"/>
        <w:right w:val="none" w:sz="0" w:space="0" w:color="auto"/>
      </w:divBdr>
    </w:div>
    <w:div w:id="341470408">
      <w:bodyDiv w:val="1"/>
      <w:marLeft w:val="0"/>
      <w:marRight w:val="0"/>
      <w:marTop w:val="0"/>
      <w:marBottom w:val="0"/>
      <w:divBdr>
        <w:top w:val="none" w:sz="0" w:space="0" w:color="auto"/>
        <w:left w:val="none" w:sz="0" w:space="0" w:color="auto"/>
        <w:bottom w:val="none" w:sz="0" w:space="0" w:color="auto"/>
        <w:right w:val="none" w:sz="0" w:space="0" w:color="auto"/>
      </w:divBdr>
    </w:div>
    <w:div w:id="341513589">
      <w:bodyDiv w:val="1"/>
      <w:marLeft w:val="0"/>
      <w:marRight w:val="0"/>
      <w:marTop w:val="0"/>
      <w:marBottom w:val="0"/>
      <w:divBdr>
        <w:top w:val="none" w:sz="0" w:space="0" w:color="auto"/>
        <w:left w:val="none" w:sz="0" w:space="0" w:color="auto"/>
        <w:bottom w:val="none" w:sz="0" w:space="0" w:color="auto"/>
        <w:right w:val="none" w:sz="0" w:space="0" w:color="auto"/>
      </w:divBdr>
    </w:div>
    <w:div w:id="341588537">
      <w:bodyDiv w:val="1"/>
      <w:marLeft w:val="0"/>
      <w:marRight w:val="0"/>
      <w:marTop w:val="0"/>
      <w:marBottom w:val="0"/>
      <w:divBdr>
        <w:top w:val="none" w:sz="0" w:space="0" w:color="auto"/>
        <w:left w:val="none" w:sz="0" w:space="0" w:color="auto"/>
        <w:bottom w:val="none" w:sz="0" w:space="0" w:color="auto"/>
        <w:right w:val="none" w:sz="0" w:space="0" w:color="auto"/>
      </w:divBdr>
    </w:div>
    <w:div w:id="341664295">
      <w:bodyDiv w:val="1"/>
      <w:marLeft w:val="0"/>
      <w:marRight w:val="0"/>
      <w:marTop w:val="0"/>
      <w:marBottom w:val="0"/>
      <w:divBdr>
        <w:top w:val="none" w:sz="0" w:space="0" w:color="auto"/>
        <w:left w:val="none" w:sz="0" w:space="0" w:color="auto"/>
        <w:bottom w:val="none" w:sz="0" w:space="0" w:color="auto"/>
        <w:right w:val="none" w:sz="0" w:space="0" w:color="auto"/>
      </w:divBdr>
    </w:div>
    <w:div w:id="341669622">
      <w:bodyDiv w:val="1"/>
      <w:marLeft w:val="0"/>
      <w:marRight w:val="0"/>
      <w:marTop w:val="0"/>
      <w:marBottom w:val="0"/>
      <w:divBdr>
        <w:top w:val="none" w:sz="0" w:space="0" w:color="auto"/>
        <w:left w:val="none" w:sz="0" w:space="0" w:color="auto"/>
        <w:bottom w:val="none" w:sz="0" w:space="0" w:color="auto"/>
        <w:right w:val="none" w:sz="0" w:space="0" w:color="auto"/>
      </w:divBdr>
    </w:div>
    <w:div w:id="341932879">
      <w:bodyDiv w:val="1"/>
      <w:marLeft w:val="0"/>
      <w:marRight w:val="0"/>
      <w:marTop w:val="0"/>
      <w:marBottom w:val="0"/>
      <w:divBdr>
        <w:top w:val="none" w:sz="0" w:space="0" w:color="auto"/>
        <w:left w:val="none" w:sz="0" w:space="0" w:color="auto"/>
        <w:bottom w:val="none" w:sz="0" w:space="0" w:color="auto"/>
        <w:right w:val="none" w:sz="0" w:space="0" w:color="auto"/>
      </w:divBdr>
    </w:div>
    <w:div w:id="341976844">
      <w:bodyDiv w:val="1"/>
      <w:marLeft w:val="0"/>
      <w:marRight w:val="0"/>
      <w:marTop w:val="0"/>
      <w:marBottom w:val="0"/>
      <w:divBdr>
        <w:top w:val="none" w:sz="0" w:space="0" w:color="auto"/>
        <w:left w:val="none" w:sz="0" w:space="0" w:color="auto"/>
        <w:bottom w:val="none" w:sz="0" w:space="0" w:color="auto"/>
        <w:right w:val="none" w:sz="0" w:space="0" w:color="auto"/>
      </w:divBdr>
    </w:div>
    <w:div w:id="342056519">
      <w:bodyDiv w:val="1"/>
      <w:marLeft w:val="0"/>
      <w:marRight w:val="0"/>
      <w:marTop w:val="0"/>
      <w:marBottom w:val="0"/>
      <w:divBdr>
        <w:top w:val="none" w:sz="0" w:space="0" w:color="auto"/>
        <w:left w:val="none" w:sz="0" w:space="0" w:color="auto"/>
        <w:bottom w:val="none" w:sz="0" w:space="0" w:color="auto"/>
        <w:right w:val="none" w:sz="0" w:space="0" w:color="auto"/>
      </w:divBdr>
    </w:div>
    <w:div w:id="342169022">
      <w:bodyDiv w:val="1"/>
      <w:marLeft w:val="0"/>
      <w:marRight w:val="0"/>
      <w:marTop w:val="0"/>
      <w:marBottom w:val="0"/>
      <w:divBdr>
        <w:top w:val="none" w:sz="0" w:space="0" w:color="auto"/>
        <w:left w:val="none" w:sz="0" w:space="0" w:color="auto"/>
        <w:bottom w:val="none" w:sz="0" w:space="0" w:color="auto"/>
        <w:right w:val="none" w:sz="0" w:space="0" w:color="auto"/>
      </w:divBdr>
    </w:div>
    <w:div w:id="342711309">
      <w:bodyDiv w:val="1"/>
      <w:marLeft w:val="0"/>
      <w:marRight w:val="0"/>
      <w:marTop w:val="0"/>
      <w:marBottom w:val="0"/>
      <w:divBdr>
        <w:top w:val="none" w:sz="0" w:space="0" w:color="auto"/>
        <w:left w:val="none" w:sz="0" w:space="0" w:color="auto"/>
        <w:bottom w:val="none" w:sz="0" w:space="0" w:color="auto"/>
        <w:right w:val="none" w:sz="0" w:space="0" w:color="auto"/>
      </w:divBdr>
    </w:div>
    <w:div w:id="342779511">
      <w:bodyDiv w:val="1"/>
      <w:marLeft w:val="0"/>
      <w:marRight w:val="0"/>
      <w:marTop w:val="0"/>
      <w:marBottom w:val="0"/>
      <w:divBdr>
        <w:top w:val="none" w:sz="0" w:space="0" w:color="auto"/>
        <w:left w:val="none" w:sz="0" w:space="0" w:color="auto"/>
        <w:bottom w:val="none" w:sz="0" w:space="0" w:color="auto"/>
        <w:right w:val="none" w:sz="0" w:space="0" w:color="auto"/>
      </w:divBdr>
    </w:div>
    <w:div w:id="342781103">
      <w:bodyDiv w:val="1"/>
      <w:marLeft w:val="0"/>
      <w:marRight w:val="0"/>
      <w:marTop w:val="0"/>
      <w:marBottom w:val="0"/>
      <w:divBdr>
        <w:top w:val="none" w:sz="0" w:space="0" w:color="auto"/>
        <w:left w:val="none" w:sz="0" w:space="0" w:color="auto"/>
        <w:bottom w:val="none" w:sz="0" w:space="0" w:color="auto"/>
        <w:right w:val="none" w:sz="0" w:space="0" w:color="auto"/>
      </w:divBdr>
    </w:div>
    <w:div w:id="342904016">
      <w:bodyDiv w:val="1"/>
      <w:marLeft w:val="0"/>
      <w:marRight w:val="0"/>
      <w:marTop w:val="0"/>
      <w:marBottom w:val="0"/>
      <w:divBdr>
        <w:top w:val="none" w:sz="0" w:space="0" w:color="auto"/>
        <w:left w:val="none" w:sz="0" w:space="0" w:color="auto"/>
        <w:bottom w:val="none" w:sz="0" w:space="0" w:color="auto"/>
        <w:right w:val="none" w:sz="0" w:space="0" w:color="auto"/>
      </w:divBdr>
    </w:div>
    <w:div w:id="343098556">
      <w:bodyDiv w:val="1"/>
      <w:marLeft w:val="0"/>
      <w:marRight w:val="0"/>
      <w:marTop w:val="0"/>
      <w:marBottom w:val="0"/>
      <w:divBdr>
        <w:top w:val="none" w:sz="0" w:space="0" w:color="auto"/>
        <w:left w:val="none" w:sz="0" w:space="0" w:color="auto"/>
        <w:bottom w:val="none" w:sz="0" w:space="0" w:color="auto"/>
        <w:right w:val="none" w:sz="0" w:space="0" w:color="auto"/>
      </w:divBdr>
    </w:div>
    <w:div w:id="343552518">
      <w:bodyDiv w:val="1"/>
      <w:marLeft w:val="0"/>
      <w:marRight w:val="0"/>
      <w:marTop w:val="0"/>
      <w:marBottom w:val="0"/>
      <w:divBdr>
        <w:top w:val="none" w:sz="0" w:space="0" w:color="auto"/>
        <w:left w:val="none" w:sz="0" w:space="0" w:color="auto"/>
        <w:bottom w:val="none" w:sz="0" w:space="0" w:color="auto"/>
        <w:right w:val="none" w:sz="0" w:space="0" w:color="auto"/>
      </w:divBdr>
    </w:div>
    <w:div w:id="343942891">
      <w:bodyDiv w:val="1"/>
      <w:marLeft w:val="0"/>
      <w:marRight w:val="0"/>
      <w:marTop w:val="0"/>
      <w:marBottom w:val="0"/>
      <w:divBdr>
        <w:top w:val="none" w:sz="0" w:space="0" w:color="auto"/>
        <w:left w:val="none" w:sz="0" w:space="0" w:color="auto"/>
        <w:bottom w:val="none" w:sz="0" w:space="0" w:color="auto"/>
        <w:right w:val="none" w:sz="0" w:space="0" w:color="auto"/>
      </w:divBdr>
    </w:div>
    <w:div w:id="344018666">
      <w:bodyDiv w:val="1"/>
      <w:marLeft w:val="0"/>
      <w:marRight w:val="0"/>
      <w:marTop w:val="0"/>
      <w:marBottom w:val="0"/>
      <w:divBdr>
        <w:top w:val="none" w:sz="0" w:space="0" w:color="auto"/>
        <w:left w:val="none" w:sz="0" w:space="0" w:color="auto"/>
        <w:bottom w:val="none" w:sz="0" w:space="0" w:color="auto"/>
        <w:right w:val="none" w:sz="0" w:space="0" w:color="auto"/>
      </w:divBdr>
    </w:div>
    <w:div w:id="344021322">
      <w:bodyDiv w:val="1"/>
      <w:marLeft w:val="0"/>
      <w:marRight w:val="0"/>
      <w:marTop w:val="0"/>
      <w:marBottom w:val="0"/>
      <w:divBdr>
        <w:top w:val="none" w:sz="0" w:space="0" w:color="auto"/>
        <w:left w:val="none" w:sz="0" w:space="0" w:color="auto"/>
        <w:bottom w:val="none" w:sz="0" w:space="0" w:color="auto"/>
        <w:right w:val="none" w:sz="0" w:space="0" w:color="auto"/>
      </w:divBdr>
    </w:div>
    <w:div w:id="344334032">
      <w:bodyDiv w:val="1"/>
      <w:marLeft w:val="0"/>
      <w:marRight w:val="0"/>
      <w:marTop w:val="0"/>
      <w:marBottom w:val="0"/>
      <w:divBdr>
        <w:top w:val="none" w:sz="0" w:space="0" w:color="auto"/>
        <w:left w:val="none" w:sz="0" w:space="0" w:color="auto"/>
        <w:bottom w:val="none" w:sz="0" w:space="0" w:color="auto"/>
        <w:right w:val="none" w:sz="0" w:space="0" w:color="auto"/>
      </w:divBdr>
    </w:div>
    <w:div w:id="344475595">
      <w:bodyDiv w:val="1"/>
      <w:marLeft w:val="0"/>
      <w:marRight w:val="0"/>
      <w:marTop w:val="0"/>
      <w:marBottom w:val="0"/>
      <w:divBdr>
        <w:top w:val="none" w:sz="0" w:space="0" w:color="auto"/>
        <w:left w:val="none" w:sz="0" w:space="0" w:color="auto"/>
        <w:bottom w:val="none" w:sz="0" w:space="0" w:color="auto"/>
        <w:right w:val="none" w:sz="0" w:space="0" w:color="auto"/>
      </w:divBdr>
    </w:div>
    <w:div w:id="344522967">
      <w:bodyDiv w:val="1"/>
      <w:marLeft w:val="0"/>
      <w:marRight w:val="0"/>
      <w:marTop w:val="0"/>
      <w:marBottom w:val="0"/>
      <w:divBdr>
        <w:top w:val="none" w:sz="0" w:space="0" w:color="auto"/>
        <w:left w:val="none" w:sz="0" w:space="0" w:color="auto"/>
        <w:bottom w:val="none" w:sz="0" w:space="0" w:color="auto"/>
        <w:right w:val="none" w:sz="0" w:space="0" w:color="auto"/>
      </w:divBdr>
    </w:div>
    <w:div w:id="344553243">
      <w:bodyDiv w:val="1"/>
      <w:marLeft w:val="0"/>
      <w:marRight w:val="0"/>
      <w:marTop w:val="0"/>
      <w:marBottom w:val="0"/>
      <w:divBdr>
        <w:top w:val="none" w:sz="0" w:space="0" w:color="auto"/>
        <w:left w:val="none" w:sz="0" w:space="0" w:color="auto"/>
        <w:bottom w:val="none" w:sz="0" w:space="0" w:color="auto"/>
        <w:right w:val="none" w:sz="0" w:space="0" w:color="auto"/>
      </w:divBdr>
    </w:div>
    <w:div w:id="344984231">
      <w:bodyDiv w:val="1"/>
      <w:marLeft w:val="0"/>
      <w:marRight w:val="0"/>
      <w:marTop w:val="0"/>
      <w:marBottom w:val="0"/>
      <w:divBdr>
        <w:top w:val="none" w:sz="0" w:space="0" w:color="auto"/>
        <w:left w:val="none" w:sz="0" w:space="0" w:color="auto"/>
        <w:bottom w:val="none" w:sz="0" w:space="0" w:color="auto"/>
        <w:right w:val="none" w:sz="0" w:space="0" w:color="auto"/>
      </w:divBdr>
    </w:div>
    <w:div w:id="345055394">
      <w:bodyDiv w:val="1"/>
      <w:marLeft w:val="0"/>
      <w:marRight w:val="0"/>
      <w:marTop w:val="0"/>
      <w:marBottom w:val="0"/>
      <w:divBdr>
        <w:top w:val="none" w:sz="0" w:space="0" w:color="auto"/>
        <w:left w:val="none" w:sz="0" w:space="0" w:color="auto"/>
        <w:bottom w:val="none" w:sz="0" w:space="0" w:color="auto"/>
        <w:right w:val="none" w:sz="0" w:space="0" w:color="auto"/>
      </w:divBdr>
    </w:div>
    <w:div w:id="345448738">
      <w:bodyDiv w:val="1"/>
      <w:marLeft w:val="0"/>
      <w:marRight w:val="0"/>
      <w:marTop w:val="0"/>
      <w:marBottom w:val="0"/>
      <w:divBdr>
        <w:top w:val="none" w:sz="0" w:space="0" w:color="auto"/>
        <w:left w:val="none" w:sz="0" w:space="0" w:color="auto"/>
        <w:bottom w:val="none" w:sz="0" w:space="0" w:color="auto"/>
        <w:right w:val="none" w:sz="0" w:space="0" w:color="auto"/>
      </w:divBdr>
    </w:div>
    <w:div w:id="345449631">
      <w:bodyDiv w:val="1"/>
      <w:marLeft w:val="0"/>
      <w:marRight w:val="0"/>
      <w:marTop w:val="0"/>
      <w:marBottom w:val="0"/>
      <w:divBdr>
        <w:top w:val="none" w:sz="0" w:space="0" w:color="auto"/>
        <w:left w:val="none" w:sz="0" w:space="0" w:color="auto"/>
        <w:bottom w:val="none" w:sz="0" w:space="0" w:color="auto"/>
        <w:right w:val="none" w:sz="0" w:space="0" w:color="auto"/>
      </w:divBdr>
    </w:div>
    <w:div w:id="345597337">
      <w:bodyDiv w:val="1"/>
      <w:marLeft w:val="0"/>
      <w:marRight w:val="0"/>
      <w:marTop w:val="0"/>
      <w:marBottom w:val="0"/>
      <w:divBdr>
        <w:top w:val="none" w:sz="0" w:space="0" w:color="auto"/>
        <w:left w:val="none" w:sz="0" w:space="0" w:color="auto"/>
        <w:bottom w:val="none" w:sz="0" w:space="0" w:color="auto"/>
        <w:right w:val="none" w:sz="0" w:space="0" w:color="auto"/>
      </w:divBdr>
    </w:div>
    <w:div w:id="345644283">
      <w:bodyDiv w:val="1"/>
      <w:marLeft w:val="0"/>
      <w:marRight w:val="0"/>
      <w:marTop w:val="0"/>
      <w:marBottom w:val="0"/>
      <w:divBdr>
        <w:top w:val="none" w:sz="0" w:space="0" w:color="auto"/>
        <w:left w:val="none" w:sz="0" w:space="0" w:color="auto"/>
        <w:bottom w:val="none" w:sz="0" w:space="0" w:color="auto"/>
        <w:right w:val="none" w:sz="0" w:space="0" w:color="auto"/>
      </w:divBdr>
    </w:div>
    <w:div w:id="345834049">
      <w:bodyDiv w:val="1"/>
      <w:marLeft w:val="0"/>
      <w:marRight w:val="0"/>
      <w:marTop w:val="0"/>
      <w:marBottom w:val="0"/>
      <w:divBdr>
        <w:top w:val="none" w:sz="0" w:space="0" w:color="auto"/>
        <w:left w:val="none" w:sz="0" w:space="0" w:color="auto"/>
        <w:bottom w:val="none" w:sz="0" w:space="0" w:color="auto"/>
        <w:right w:val="none" w:sz="0" w:space="0" w:color="auto"/>
      </w:divBdr>
    </w:div>
    <w:div w:id="345981115">
      <w:bodyDiv w:val="1"/>
      <w:marLeft w:val="0"/>
      <w:marRight w:val="0"/>
      <w:marTop w:val="0"/>
      <w:marBottom w:val="0"/>
      <w:divBdr>
        <w:top w:val="none" w:sz="0" w:space="0" w:color="auto"/>
        <w:left w:val="none" w:sz="0" w:space="0" w:color="auto"/>
        <w:bottom w:val="none" w:sz="0" w:space="0" w:color="auto"/>
        <w:right w:val="none" w:sz="0" w:space="0" w:color="auto"/>
      </w:divBdr>
    </w:div>
    <w:div w:id="346062023">
      <w:bodyDiv w:val="1"/>
      <w:marLeft w:val="0"/>
      <w:marRight w:val="0"/>
      <w:marTop w:val="0"/>
      <w:marBottom w:val="0"/>
      <w:divBdr>
        <w:top w:val="none" w:sz="0" w:space="0" w:color="auto"/>
        <w:left w:val="none" w:sz="0" w:space="0" w:color="auto"/>
        <w:bottom w:val="none" w:sz="0" w:space="0" w:color="auto"/>
        <w:right w:val="none" w:sz="0" w:space="0" w:color="auto"/>
      </w:divBdr>
    </w:div>
    <w:div w:id="346104625">
      <w:bodyDiv w:val="1"/>
      <w:marLeft w:val="0"/>
      <w:marRight w:val="0"/>
      <w:marTop w:val="0"/>
      <w:marBottom w:val="0"/>
      <w:divBdr>
        <w:top w:val="none" w:sz="0" w:space="0" w:color="auto"/>
        <w:left w:val="none" w:sz="0" w:space="0" w:color="auto"/>
        <w:bottom w:val="none" w:sz="0" w:space="0" w:color="auto"/>
        <w:right w:val="none" w:sz="0" w:space="0" w:color="auto"/>
      </w:divBdr>
    </w:div>
    <w:div w:id="346173039">
      <w:bodyDiv w:val="1"/>
      <w:marLeft w:val="0"/>
      <w:marRight w:val="0"/>
      <w:marTop w:val="0"/>
      <w:marBottom w:val="0"/>
      <w:divBdr>
        <w:top w:val="none" w:sz="0" w:space="0" w:color="auto"/>
        <w:left w:val="none" w:sz="0" w:space="0" w:color="auto"/>
        <w:bottom w:val="none" w:sz="0" w:space="0" w:color="auto"/>
        <w:right w:val="none" w:sz="0" w:space="0" w:color="auto"/>
      </w:divBdr>
    </w:div>
    <w:div w:id="346450171">
      <w:bodyDiv w:val="1"/>
      <w:marLeft w:val="0"/>
      <w:marRight w:val="0"/>
      <w:marTop w:val="0"/>
      <w:marBottom w:val="0"/>
      <w:divBdr>
        <w:top w:val="none" w:sz="0" w:space="0" w:color="auto"/>
        <w:left w:val="none" w:sz="0" w:space="0" w:color="auto"/>
        <w:bottom w:val="none" w:sz="0" w:space="0" w:color="auto"/>
        <w:right w:val="none" w:sz="0" w:space="0" w:color="auto"/>
      </w:divBdr>
    </w:div>
    <w:div w:id="346493268">
      <w:bodyDiv w:val="1"/>
      <w:marLeft w:val="0"/>
      <w:marRight w:val="0"/>
      <w:marTop w:val="0"/>
      <w:marBottom w:val="0"/>
      <w:divBdr>
        <w:top w:val="none" w:sz="0" w:space="0" w:color="auto"/>
        <w:left w:val="none" w:sz="0" w:space="0" w:color="auto"/>
        <w:bottom w:val="none" w:sz="0" w:space="0" w:color="auto"/>
        <w:right w:val="none" w:sz="0" w:space="0" w:color="auto"/>
      </w:divBdr>
    </w:div>
    <w:div w:id="347027122">
      <w:bodyDiv w:val="1"/>
      <w:marLeft w:val="0"/>
      <w:marRight w:val="0"/>
      <w:marTop w:val="0"/>
      <w:marBottom w:val="0"/>
      <w:divBdr>
        <w:top w:val="none" w:sz="0" w:space="0" w:color="auto"/>
        <w:left w:val="none" w:sz="0" w:space="0" w:color="auto"/>
        <w:bottom w:val="none" w:sz="0" w:space="0" w:color="auto"/>
        <w:right w:val="none" w:sz="0" w:space="0" w:color="auto"/>
      </w:divBdr>
    </w:div>
    <w:div w:id="347176121">
      <w:bodyDiv w:val="1"/>
      <w:marLeft w:val="0"/>
      <w:marRight w:val="0"/>
      <w:marTop w:val="0"/>
      <w:marBottom w:val="0"/>
      <w:divBdr>
        <w:top w:val="none" w:sz="0" w:space="0" w:color="auto"/>
        <w:left w:val="none" w:sz="0" w:space="0" w:color="auto"/>
        <w:bottom w:val="none" w:sz="0" w:space="0" w:color="auto"/>
        <w:right w:val="none" w:sz="0" w:space="0" w:color="auto"/>
      </w:divBdr>
    </w:div>
    <w:div w:id="347296741">
      <w:bodyDiv w:val="1"/>
      <w:marLeft w:val="0"/>
      <w:marRight w:val="0"/>
      <w:marTop w:val="0"/>
      <w:marBottom w:val="0"/>
      <w:divBdr>
        <w:top w:val="none" w:sz="0" w:space="0" w:color="auto"/>
        <w:left w:val="none" w:sz="0" w:space="0" w:color="auto"/>
        <w:bottom w:val="none" w:sz="0" w:space="0" w:color="auto"/>
        <w:right w:val="none" w:sz="0" w:space="0" w:color="auto"/>
      </w:divBdr>
    </w:div>
    <w:div w:id="347408644">
      <w:bodyDiv w:val="1"/>
      <w:marLeft w:val="0"/>
      <w:marRight w:val="0"/>
      <w:marTop w:val="0"/>
      <w:marBottom w:val="0"/>
      <w:divBdr>
        <w:top w:val="none" w:sz="0" w:space="0" w:color="auto"/>
        <w:left w:val="none" w:sz="0" w:space="0" w:color="auto"/>
        <w:bottom w:val="none" w:sz="0" w:space="0" w:color="auto"/>
        <w:right w:val="none" w:sz="0" w:space="0" w:color="auto"/>
      </w:divBdr>
    </w:div>
    <w:div w:id="347416069">
      <w:bodyDiv w:val="1"/>
      <w:marLeft w:val="0"/>
      <w:marRight w:val="0"/>
      <w:marTop w:val="0"/>
      <w:marBottom w:val="0"/>
      <w:divBdr>
        <w:top w:val="none" w:sz="0" w:space="0" w:color="auto"/>
        <w:left w:val="none" w:sz="0" w:space="0" w:color="auto"/>
        <w:bottom w:val="none" w:sz="0" w:space="0" w:color="auto"/>
        <w:right w:val="none" w:sz="0" w:space="0" w:color="auto"/>
      </w:divBdr>
    </w:div>
    <w:div w:id="347607395">
      <w:bodyDiv w:val="1"/>
      <w:marLeft w:val="0"/>
      <w:marRight w:val="0"/>
      <w:marTop w:val="0"/>
      <w:marBottom w:val="0"/>
      <w:divBdr>
        <w:top w:val="none" w:sz="0" w:space="0" w:color="auto"/>
        <w:left w:val="none" w:sz="0" w:space="0" w:color="auto"/>
        <w:bottom w:val="none" w:sz="0" w:space="0" w:color="auto"/>
        <w:right w:val="none" w:sz="0" w:space="0" w:color="auto"/>
      </w:divBdr>
    </w:div>
    <w:div w:id="347945939">
      <w:bodyDiv w:val="1"/>
      <w:marLeft w:val="0"/>
      <w:marRight w:val="0"/>
      <w:marTop w:val="0"/>
      <w:marBottom w:val="0"/>
      <w:divBdr>
        <w:top w:val="none" w:sz="0" w:space="0" w:color="auto"/>
        <w:left w:val="none" w:sz="0" w:space="0" w:color="auto"/>
        <w:bottom w:val="none" w:sz="0" w:space="0" w:color="auto"/>
        <w:right w:val="none" w:sz="0" w:space="0" w:color="auto"/>
      </w:divBdr>
    </w:div>
    <w:div w:id="347949874">
      <w:bodyDiv w:val="1"/>
      <w:marLeft w:val="0"/>
      <w:marRight w:val="0"/>
      <w:marTop w:val="0"/>
      <w:marBottom w:val="0"/>
      <w:divBdr>
        <w:top w:val="none" w:sz="0" w:space="0" w:color="auto"/>
        <w:left w:val="none" w:sz="0" w:space="0" w:color="auto"/>
        <w:bottom w:val="none" w:sz="0" w:space="0" w:color="auto"/>
        <w:right w:val="none" w:sz="0" w:space="0" w:color="auto"/>
      </w:divBdr>
    </w:div>
    <w:div w:id="347953244">
      <w:bodyDiv w:val="1"/>
      <w:marLeft w:val="0"/>
      <w:marRight w:val="0"/>
      <w:marTop w:val="0"/>
      <w:marBottom w:val="0"/>
      <w:divBdr>
        <w:top w:val="none" w:sz="0" w:space="0" w:color="auto"/>
        <w:left w:val="none" w:sz="0" w:space="0" w:color="auto"/>
        <w:bottom w:val="none" w:sz="0" w:space="0" w:color="auto"/>
        <w:right w:val="none" w:sz="0" w:space="0" w:color="auto"/>
      </w:divBdr>
    </w:div>
    <w:div w:id="348290656">
      <w:bodyDiv w:val="1"/>
      <w:marLeft w:val="0"/>
      <w:marRight w:val="0"/>
      <w:marTop w:val="0"/>
      <w:marBottom w:val="0"/>
      <w:divBdr>
        <w:top w:val="none" w:sz="0" w:space="0" w:color="auto"/>
        <w:left w:val="none" w:sz="0" w:space="0" w:color="auto"/>
        <w:bottom w:val="none" w:sz="0" w:space="0" w:color="auto"/>
        <w:right w:val="none" w:sz="0" w:space="0" w:color="auto"/>
      </w:divBdr>
    </w:div>
    <w:div w:id="349066414">
      <w:bodyDiv w:val="1"/>
      <w:marLeft w:val="0"/>
      <w:marRight w:val="0"/>
      <w:marTop w:val="0"/>
      <w:marBottom w:val="0"/>
      <w:divBdr>
        <w:top w:val="none" w:sz="0" w:space="0" w:color="auto"/>
        <w:left w:val="none" w:sz="0" w:space="0" w:color="auto"/>
        <w:bottom w:val="none" w:sz="0" w:space="0" w:color="auto"/>
        <w:right w:val="none" w:sz="0" w:space="0" w:color="auto"/>
      </w:divBdr>
    </w:div>
    <w:div w:id="349332442">
      <w:bodyDiv w:val="1"/>
      <w:marLeft w:val="0"/>
      <w:marRight w:val="0"/>
      <w:marTop w:val="0"/>
      <w:marBottom w:val="0"/>
      <w:divBdr>
        <w:top w:val="none" w:sz="0" w:space="0" w:color="auto"/>
        <w:left w:val="none" w:sz="0" w:space="0" w:color="auto"/>
        <w:bottom w:val="none" w:sz="0" w:space="0" w:color="auto"/>
        <w:right w:val="none" w:sz="0" w:space="0" w:color="auto"/>
      </w:divBdr>
    </w:div>
    <w:div w:id="349526426">
      <w:bodyDiv w:val="1"/>
      <w:marLeft w:val="0"/>
      <w:marRight w:val="0"/>
      <w:marTop w:val="0"/>
      <w:marBottom w:val="0"/>
      <w:divBdr>
        <w:top w:val="none" w:sz="0" w:space="0" w:color="auto"/>
        <w:left w:val="none" w:sz="0" w:space="0" w:color="auto"/>
        <w:bottom w:val="none" w:sz="0" w:space="0" w:color="auto"/>
        <w:right w:val="none" w:sz="0" w:space="0" w:color="auto"/>
      </w:divBdr>
    </w:div>
    <w:div w:id="349643692">
      <w:bodyDiv w:val="1"/>
      <w:marLeft w:val="0"/>
      <w:marRight w:val="0"/>
      <w:marTop w:val="0"/>
      <w:marBottom w:val="0"/>
      <w:divBdr>
        <w:top w:val="none" w:sz="0" w:space="0" w:color="auto"/>
        <w:left w:val="none" w:sz="0" w:space="0" w:color="auto"/>
        <w:bottom w:val="none" w:sz="0" w:space="0" w:color="auto"/>
        <w:right w:val="none" w:sz="0" w:space="0" w:color="auto"/>
      </w:divBdr>
    </w:div>
    <w:div w:id="349919148">
      <w:bodyDiv w:val="1"/>
      <w:marLeft w:val="0"/>
      <w:marRight w:val="0"/>
      <w:marTop w:val="0"/>
      <w:marBottom w:val="0"/>
      <w:divBdr>
        <w:top w:val="none" w:sz="0" w:space="0" w:color="auto"/>
        <w:left w:val="none" w:sz="0" w:space="0" w:color="auto"/>
        <w:bottom w:val="none" w:sz="0" w:space="0" w:color="auto"/>
        <w:right w:val="none" w:sz="0" w:space="0" w:color="auto"/>
      </w:divBdr>
    </w:div>
    <w:div w:id="350180496">
      <w:bodyDiv w:val="1"/>
      <w:marLeft w:val="0"/>
      <w:marRight w:val="0"/>
      <w:marTop w:val="0"/>
      <w:marBottom w:val="0"/>
      <w:divBdr>
        <w:top w:val="none" w:sz="0" w:space="0" w:color="auto"/>
        <w:left w:val="none" w:sz="0" w:space="0" w:color="auto"/>
        <w:bottom w:val="none" w:sz="0" w:space="0" w:color="auto"/>
        <w:right w:val="none" w:sz="0" w:space="0" w:color="auto"/>
      </w:divBdr>
    </w:div>
    <w:div w:id="350230810">
      <w:bodyDiv w:val="1"/>
      <w:marLeft w:val="0"/>
      <w:marRight w:val="0"/>
      <w:marTop w:val="0"/>
      <w:marBottom w:val="0"/>
      <w:divBdr>
        <w:top w:val="none" w:sz="0" w:space="0" w:color="auto"/>
        <w:left w:val="none" w:sz="0" w:space="0" w:color="auto"/>
        <w:bottom w:val="none" w:sz="0" w:space="0" w:color="auto"/>
        <w:right w:val="none" w:sz="0" w:space="0" w:color="auto"/>
      </w:divBdr>
    </w:div>
    <w:div w:id="350302786">
      <w:bodyDiv w:val="1"/>
      <w:marLeft w:val="0"/>
      <w:marRight w:val="0"/>
      <w:marTop w:val="0"/>
      <w:marBottom w:val="0"/>
      <w:divBdr>
        <w:top w:val="none" w:sz="0" w:space="0" w:color="auto"/>
        <w:left w:val="none" w:sz="0" w:space="0" w:color="auto"/>
        <w:bottom w:val="none" w:sz="0" w:space="0" w:color="auto"/>
        <w:right w:val="none" w:sz="0" w:space="0" w:color="auto"/>
      </w:divBdr>
    </w:div>
    <w:div w:id="350378251">
      <w:bodyDiv w:val="1"/>
      <w:marLeft w:val="0"/>
      <w:marRight w:val="0"/>
      <w:marTop w:val="0"/>
      <w:marBottom w:val="0"/>
      <w:divBdr>
        <w:top w:val="none" w:sz="0" w:space="0" w:color="auto"/>
        <w:left w:val="none" w:sz="0" w:space="0" w:color="auto"/>
        <w:bottom w:val="none" w:sz="0" w:space="0" w:color="auto"/>
        <w:right w:val="none" w:sz="0" w:space="0" w:color="auto"/>
      </w:divBdr>
    </w:div>
    <w:div w:id="350379048">
      <w:bodyDiv w:val="1"/>
      <w:marLeft w:val="0"/>
      <w:marRight w:val="0"/>
      <w:marTop w:val="0"/>
      <w:marBottom w:val="0"/>
      <w:divBdr>
        <w:top w:val="none" w:sz="0" w:space="0" w:color="auto"/>
        <w:left w:val="none" w:sz="0" w:space="0" w:color="auto"/>
        <w:bottom w:val="none" w:sz="0" w:space="0" w:color="auto"/>
        <w:right w:val="none" w:sz="0" w:space="0" w:color="auto"/>
      </w:divBdr>
    </w:div>
    <w:div w:id="351345381">
      <w:bodyDiv w:val="1"/>
      <w:marLeft w:val="0"/>
      <w:marRight w:val="0"/>
      <w:marTop w:val="0"/>
      <w:marBottom w:val="0"/>
      <w:divBdr>
        <w:top w:val="none" w:sz="0" w:space="0" w:color="auto"/>
        <w:left w:val="none" w:sz="0" w:space="0" w:color="auto"/>
        <w:bottom w:val="none" w:sz="0" w:space="0" w:color="auto"/>
        <w:right w:val="none" w:sz="0" w:space="0" w:color="auto"/>
      </w:divBdr>
    </w:div>
    <w:div w:id="351490541">
      <w:bodyDiv w:val="1"/>
      <w:marLeft w:val="0"/>
      <w:marRight w:val="0"/>
      <w:marTop w:val="0"/>
      <w:marBottom w:val="0"/>
      <w:divBdr>
        <w:top w:val="none" w:sz="0" w:space="0" w:color="auto"/>
        <w:left w:val="none" w:sz="0" w:space="0" w:color="auto"/>
        <w:bottom w:val="none" w:sz="0" w:space="0" w:color="auto"/>
        <w:right w:val="none" w:sz="0" w:space="0" w:color="auto"/>
      </w:divBdr>
    </w:div>
    <w:div w:id="351492732">
      <w:bodyDiv w:val="1"/>
      <w:marLeft w:val="0"/>
      <w:marRight w:val="0"/>
      <w:marTop w:val="0"/>
      <w:marBottom w:val="0"/>
      <w:divBdr>
        <w:top w:val="none" w:sz="0" w:space="0" w:color="auto"/>
        <w:left w:val="none" w:sz="0" w:space="0" w:color="auto"/>
        <w:bottom w:val="none" w:sz="0" w:space="0" w:color="auto"/>
        <w:right w:val="none" w:sz="0" w:space="0" w:color="auto"/>
      </w:divBdr>
    </w:div>
    <w:div w:id="351617489">
      <w:bodyDiv w:val="1"/>
      <w:marLeft w:val="0"/>
      <w:marRight w:val="0"/>
      <w:marTop w:val="0"/>
      <w:marBottom w:val="0"/>
      <w:divBdr>
        <w:top w:val="none" w:sz="0" w:space="0" w:color="auto"/>
        <w:left w:val="none" w:sz="0" w:space="0" w:color="auto"/>
        <w:bottom w:val="none" w:sz="0" w:space="0" w:color="auto"/>
        <w:right w:val="none" w:sz="0" w:space="0" w:color="auto"/>
      </w:divBdr>
    </w:div>
    <w:div w:id="351759234">
      <w:bodyDiv w:val="1"/>
      <w:marLeft w:val="0"/>
      <w:marRight w:val="0"/>
      <w:marTop w:val="0"/>
      <w:marBottom w:val="0"/>
      <w:divBdr>
        <w:top w:val="none" w:sz="0" w:space="0" w:color="auto"/>
        <w:left w:val="none" w:sz="0" w:space="0" w:color="auto"/>
        <w:bottom w:val="none" w:sz="0" w:space="0" w:color="auto"/>
        <w:right w:val="none" w:sz="0" w:space="0" w:color="auto"/>
      </w:divBdr>
    </w:div>
    <w:div w:id="351882230">
      <w:bodyDiv w:val="1"/>
      <w:marLeft w:val="0"/>
      <w:marRight w:val="0"/>
      <w:marTop w:val="0"/>
      <w:marBottom w:val="0"/>
      <w:divBdr>
        <w:top w:val="none" w:sz="0" w:space="0" w:color="auto"/>
        <w:left w:val="none" w:sz="0" w:space="0" w:color="auto"/>
        <w:bottom w:val="none" w:sz="0" w:space="0" w:color="auto"/>
        <w:right w:val="none" w:sz="0" w:space="0" w:color="auto"/>
      </w:divBdr>
    </w:div>
    <w:div w:id="352338949">
      <w:bodyDiv w:val="1"/>
      <w:marLeft w:val="0"/>
      <w:marRight w:val="0"/>
      <w:marTop w:val="0"/>
      <w:marBottom w:val="0"/>
      <w:divBdr>
        <w:top w:val="none" w:sz="0" w:space="0" w:color="auto"/>
        <w:left w:val="none" w:sz="0" w:space="0" w:color="auto"/>
        <w:bottom w:val="none" w:sz="0" w:space="0" w:color="auto"/>
        <w:right w:val="none" w:sz="0" w:space="0" w:color="auto"/>
      </w:divBdr>
    </w:div>
    <w:div w:id="352731891">
      <w:bodyDiv w:val="1"/>
      <w:marLeft w:val="0"/>
      <w:marRight w:val="0"/>
      <w:marTop w:val="0"/>
      <w:marBottom w:val="0"/>
      <w:divBdr>
        <w:top w:val="none" w:sz="0" w:space="0" w:color="auto"/>
        <w:left w:val="none" w:sz="0" w:space="0" w:color="auto"/>
        <w:bottom w:val="none" w:sz="0" w:space="0" w:color="auto"/>
        <w:right w:val="none" w:sz="0" w:space="0" w:color="auto"/>
      </w:divBdr>
    </w:div>
    <w:div w:id="352734144">
      <w:bodyDiv w:val="1"/>
      <w:marLeft w:val="0"/>
      <w:marRight w:val="0"/>
      <w:marTop w:val="0"/>
      <w:marBottom w:val="0"/>
      <w:divBdr>
        <w:top w:val="none" w:sz="0" w:space="0" w:color="auto"/>
        <w:left w:val="none" w:sz="0" w:space="0" w:color="auto"/>
        <w:bottom w:val="none" w:sz="0" w:space="0" w:color="auto"/>
        <w:right w:val="none" w:sz="0" w:space="0" w:color="auto"/>
      </w:divBdr>
    </w:div>
    <w:div w:id="352852628">
      <w:bodyDiv w:val="1"/>
      <w:marLeft w:val="0"/>
      <w:marRight w:val="0"/>
      <w:marTop w:val="0"/>
      <w:marBottom w:val="0"/>
      <w:divBdr>
        <w:top w:val="none" w:sz="0" w:space="0" w:color="auto"/>
        <w:left w:val="none" w:sz="0" w:space="0" w:color="auto"/>
        <w:bottom w:val="none" w:sz="0" w:space="0" w:color="auto"/>
        <w:right w:val="none" w:sz="0" w:space="0" w:color="auto"/>
      </w:divBdr>
    </w:div>
    <w:div w:id="353003007">
      <w:bodyDiv w:val="1"/>
      <w:marLeft w:val="0"/>
      <w:marRight w:val="0"/>
      <w:marTop w:val="0"/>
      <w:marBottom w:val="0"/>
      <w:divBdr>
        <w:top w:val="none" w:sz="0" w:space="0" w:color="auto"/>
        <w:left w:val="none" w:sz="0" w:space="0" w:color="auto"/>
        <w:bottom w:val="none" w:sz="0" w:space="0" w:color="auto"/>
        <w:right w:val="none" w:sz="0" w:space="0" w:color="auto"/>
      </w:divBdr>
    </w:div>
    <w:div w:id="353307660">
      <w:bodyDiv w:val="1"/>
      <w:marLeft w:val="0"/>
      <w:marRight w:val="0"/>
      <w:marTop w:val="0"/>
      <w:marBottom w:val="0"/>
      <w:divBdr>
        <w:top w:val="none" w:sz="0" w:space="0" w:color="auto"/>
        <w:left w:val="none" w:sz="0" w:space="0" w:color="auto"/>
        <w:bottom w:val="none" w:sz="0" w:space="0" w:color="auto"/>
        <w:right w:val="none" w:sz="0" w:space="0" w:color="auto"/>
      </w:divBdr>
    </w:div>
    <w:div w:id="353727993">
      <w:bodyDiv w:val="1"/>
      <w:marLeft w:val="0"/>
      <w:marRight w:val="0"/>
      <w:marTop w:val="0"/>
      <w:marBottom w:val="0"/>
      <w:divBdr>
        <w:top w:val="none" w:sz="0" w:space="0" w:color="auto"/>
        <w:left w:val="none" w:sz="0" w:space="0" w:color="auto"/>
        <w:bottom w:val="none" w:sz="0" w:space="0" w:color="auto"/>
        <w:right w:val="none" w:sz="0" w:space="0" w:color="auto"/>
      </w:divBdr>
    </w:div>
    <w:div w:id="354234850">
      <w:bodyDiv w:val="1"/>
      <w:marLeft w:val="0"/>
      <w:marRight w:val="0"/>
      <w:marTop w:val="0"/>
      <w:marBottom w:val="0"/>
      <w:divBdr>
        <w:top w:val="none" w:sz="0" w:space="0" w:color="auto"/>
        <w:left w:val="none" w:sz="0" w:space="0" w:color="auto"/>
        <w:bottom w:val="none" w:sz="0" w:space="0" w:color="auto"/>
        <w:right w:val="none" w:sz="0" w:space="0" w:color="auto"/>
      </w:divBdr>
    </w:div>
    <w:div w:id="354311562">
      <w:bodyDiv w:val="1"/>
      <w:marLeft w:val="0"/>
      <w:marRight w:val="0"/>
      <w:marTop w:val="0"/>
      <w:marBottom w:val="0"/>
      <w:divBdr>
        <w:top w:val="none" w:sz="0" w:space="0" w:color="auto"/>
        <w:left w:val="none" w:sz="0" w:space="0" w:color="auto"/>
        <w:bottom w:val="none" w:sz="0" w:space="0" w:color="auto"/>
        <w:right w:val="none" w:sz="0" w:space="0" w:color="auto"/>
      </w:divBdr>
    </w:div>
    <w:div w:id="354423121">
      <w:bodyDiv w:val="1"/>
      <w:marLeft w:val="0"/>
      <w:marRight w:val="0"/>
      <w:marTop w:val="0"/>
      <w:marBottom w:val="0"/>
      <w:divBdr>
        <w:top w:val="none" w:sz="0" w:space="0" w:color="auto"/>
        <w:left w:val="none" w:sz="0" w:space="0" w:color="auto"/>
        <w:bottom w:val="none" w:sz="0" w:space="0" w:color="auto"/>
        <w:right w:val="none" w:sz="0" w:space="0" w:color="auto"/>
      </w:divBdr>
    </w:div>
    <w:div w:id="354623991">
      <w:bodyDiv w:val="1"/>
      <w:marLeft w:val="0"/>
      <w:marRight w:val="0"/>
      <w:marTop w:val="0"/>
      <w:marBottom w:val="0"/>
      <w:divBdr>
        <w:top w:val="none" w:sz="0" w:space="0" w:color="auto"/>
        <w:left w:val="none" w:sz="0" w:space="0" w:color="auto"/>
        <w:bottom w:val="none" w:sz="0" w:space="0" w:color="auto"/>
        <w:right w:val="none" w:sz="0" w:space="0" w:color="auto"/>
      </w:divBdr>
    </w:div>
    <w:div w:id="354775350">
      <w:bodyDiv w:val="1"/>
      <w:marLeft w:val="0"/>
      <w:marRight w:val="0"/>
      <w:marTop w:val="0"/>
      <w:marBottom w:val="0"/>
      <w:divBdr>
        <w:top w:val="none" w:sz="0" w:space="0" w:color="auto"/>
        <w:left w:val="none" w:sz="0" w:space="0" w:color="auto"/>
        <w:bottom w:val="none" w:sz="0" w:space="0" w:color="auto"/>
        <w:right w:val="none" w:sz="0" w:space="0" w:color="auto"/>
      </w:divBdr>
    </w:div>
    <w:div w:id="354960516">
      <w:bodyDiv w:val="1"/>
      <w:marLeft w:val="0"/>
      <w:marRight w:val="0"/>
      <w:marTop w:val="0"/>
      <w:marBottom w:val="0"/>
      <w:divBdr>
        <w:top w:val="none" w:sz="0" w:space="0" w:color="auto"/>
        <w:left w:val="none" w:sz="0" w:space="0" w:color="auto"/>
        <w:bottom w:val="none" w:sz="0" w:space="0" w:color="auto"/>
        <w:right w:val="none" w:sz="0" w:space="0" w:color="auto"/>
      </w:divBdr>
    </w:div>
    <w:div w:id="354961622">
      <w:bodyDiv w:val="1"/>
      <w:marLeft w:val="0"/>
      <w:marRight w:val="0"/>
      <w:marTop w:val="0"/>
      <w:marBottom w:val="0"/>
      <w:divBdr>
        <w:top w:val="none" w:sz="0" w:space="0" w:color="auto"/>
        <w:left w:val="none" w:sz="0" w:space="0" w:color="auto"/>
        <w:bottom w:val="none" w:sz="0" w:space="0" w:color="auto"/>
        <w:right w:val="none" w:sz="0" w:space="0" w:color="auto"/>
      </w:divBdr>
    </w:div>
    <w:div w:id="354967780">
      <w:bodyDiv w:val="1"/>
      <w:marLeft w:val="0"/>
      <w:marRight w:val="0"/>
      <w:marTop w:val="0"/>
      <w:marBottom w:val="0"/>
      <w:divBdr>
        <w:top w:val="none" w:sz="0" w:space="0" w:color="auto"/>
        <w:left w:val="none" w:sz="0" w:space="0" w:color="auto"/>
        <w:bottom w:val="none" w:sz="0" w:space="0" w:color="auto"/>
        <w:right w:val="none" w:sz="0" w:space="0" w:color="auto"/>
      </w:divBdr>
    </w:div>
    <w:div w:id="355278468">
      <w:bodyDiv w:val="1"/>
      <w:marLeft w:val="0"/>
      <w:marRight w:val="0"/>
      <w:marTop w:val="0"/>
      <w:marBottom w:val="0"/>
      <w:divBdr>
        <w:top w:val="none" w:sz="0" w:space="0" w:color="auto"/>
        <w:left w:val="none" w:sz="0" w:space="0" w:color="auto"/>
        <w:bottom w:val="none" w:sz="0" w:space="0" w:color="auto"/>
        <w:right w:val="none" w:sz="0" w:space="0" w:color="auto"/>
      </w:divBdr>
    </w:div>
    <w:div w:id="355694744">
      <w:bodyDiv w:val="1"/>
      <w:marLeft w:val="0"/>
      <w:marRight w:val="0"/>
      <w:marTop w:val="0"/>
      <w:marBottom w:val="0"/>
      <w:divBdr>
        <w:top w:val="none" w:sz="0" w:space="0" w:color="auto"/>
        <w:left w:val="none" w:sz="0" w:space="0" w:color="auto"/>
        <w:bottom w:val="none" w:sz="0" w:space="0" w:color="auto"/>
        <w:right w:val="none" w:sz="0" w:space="0" w:color="auto"/>
      </w:divBdr>
    </w:div>
    <w:div w:id="355926175">
      <w:bodyDiv w:val="1"/>
      <w:marLeft w:val="0"/>
      <w:marRight w:val="0"/>
      <w:marTop w:val="0"/>
      <w:marBottom w:val="0"/>
      <w:divBdr>
        <w:top w:val="none" w:sz="0" w:space="0" w:color="auto"/>
        <w:left w:val="none" w:sz="0" w:space="0" w:color="auto"/>
        <w:bottom w:val="none" w:sz="0" w:space="0" w:color="auto"/>
        <w:right w:val="none" w:sz="0" w:space="0" w:color="auto"/>
      </w:divBdr>
    </w:div>
    <w:div w:id="356080591">
      <w:bodyDiv w:val="1"/>
      <w:marLeft w:val="0"/>
      <w:marRight w:val="0"/>
      <w:marTop w:val="0"/>
      <w:marBottom w:val="0"/>
      <w:divBdr>
        <w:top w:val="none" w:sz="0" w:space="0" w:color="auto"/>
        <w:left w:val="none" w:sz="0" w:space="0" w:color="auto"/>
        <w:bottom w:val="none" w:sz="0" w:space="0" w:color="auto"/>
        <w:right w:val="none" w:sz="0" w:space="0" w:color="auto"/>
      </w:divBdr>
    </w:div>
    <w:div w:id="356322301">
      <w:bodyDiv w:val="1"/>
      <w:marLeft w:val="0"/>
      <w:marRight w:val="0"/>
      <w:marTop w:val="0"/>
      <w:marBottom w:val="0"/>
      <w:divBdr>
        <w:top w:val="none" w:sz="0" w:space="0" w:color="auto"/>
        <w:left w:val="none" w:sz="0" w:space="0" w:color="auto"/>
        <w:bottom w:val="none" w:sz="0" w:space="0" w:color="auto"/>
        <w:right w:val="none" w:sz="0" w:space="0" w:color="auto"/>
      </w:divBdr>
    </w:div>
    <w:div w:id="356665288">
      <w:bodyDiv w:val="1"/>
      <w:marLeft w:val="0"/>
      <w:marRight w:val="0"/>
      <w:marTop w:val="0"/>
      <w:marBottom w:val="0"/>
      <w:divBdr>
        <w:top w:val="none" w:sz="0" w:space="0" w:color="auto"/>
        <w:left w:val="none" w:sz="0" w:space="0" w:color="auto"/>
        <w:bottom w:val="none" w:sz="0" w:space="0" w:color="auto"/>
        <w:right w:val="none" w:sz="0" w:space="0" w:color="auto"/>
      </w:divBdr>
    </w:div>
    <w:div w:id="356858751">
      <w:bodyDiv w:val="1"/>
      <w:marLeft w:val="0"/>
      <w:marRight w:val="0"/>
      <w:marTop w:val="0"/>
      <w:marBottom w:val="0"/>
      <w:divBdr>
        <w:top w:val="none" w:sz="0" w:space="0" w:color="auto"/>
        <w:left w:val="none" w:sz="0" w:space="0" w:color="auto"/>
        <w:bottom w:val="none" w:sz="0" w:space="0" w:color="auto"/>
        <w:right w:val="none" w:sz="0" w:space="0" w:color="auto"/>
      </w:divBdr>
    </w:div>
    <w:div w:id="357201815">
      <w:bodyDiv w:val="1"/>
      <w:marLeft w:val="0"/>
      <w:marRight w:val="0"/>
      <w:marTop w:val="0"/>
      <w:marBottom w:val="0"/>
      <w:divBdr>
        <w:top w:val="none" w:sz="0" w:space="0" w:color="auto"/>
        <w:left w:val="none" w:sz="0" w:space="0" w:color="auto"/>
        <w:bottom w:val="none" w:sz="0" w:space="0" w:color="auto"/>
        <w:right w:val="none" w:sz="0" w:space="0" w:color="auto"/>
      </w:divBdr>
    </w:div>
    <w:div w:id="357314221">
      <w:bodyDiv w:val="1"/>
      <w:marLeft w:val="0"/>
      <w:marRight w:val="0"/>
      <w:marTop w:val="0"/>
      <w:marBottom w:val="0"/>
      <w:divBdr>
        <w:top w:val="none" w:sz="0" w:space="0" w:color="auto"/>
        <w:left w:val="none" w:sz="0" w:space="0" w:color="auto"/>
        <w:bottom w:val="none" w:sz="0" w:space="0" w:color="auto"/>
        <w:right w:val="none" w:sz="0" w:space="0" w:color="auto"/>
      </w:divBdr>
    </w:div>
    <w:div w:id="357439695">
      <w:bodyDiv w:val="1"/>
      <w:marLeft w:val="0"/>
      <w:marRight w:val="0"/>
      <w:marTop w:val="0"/>
      <w:marBottom w:val="0"/>
      <w:divBdr>
        <w:top w:val="none" w:sz="0" w:space="0" w:color="auto"/>
        <w:left w:val="none" w:sz="0" w:space="0" w:color="auto"/>
        <w:bottom w:val="none" w:sz="0" w:space="0" w:color="auto"/>
        <w:right w:val="none" w:sz="0" w:space="0" w:color="auto"/>
      </w:divBdr>
    </w:div>
    <w:div w:id="357514786">
      <w:bodyDiv w:val="1"/>
      <w:marLeft w:val="0"/>
      <w:marRight w:val="0"/>
      <w:marTop w:val="0"/>
      <w:marBottom w:val="0"/>
      <w:divBdr>
        <w:top w:val="none" w:sz="0" w:space="0" w:color="auto"/>
        <w:left w:val="none" w:sz="0" w:space="0" w:color="auto"/>
        <w:bottom w:val="none" w:sz="0" w:space="0" w:color="auto"/>
        <w:right w:val="none" w:sz="0" w:space="0" w:color="auto"/>
      </w:divBdr>
    </w:div>
    <w:div w:id="357581435">
      <w:bodyDiv w:val="1"/>
      <w:marLeft w:val="0"/>
      <w:marRight w:val="0"/>
      <w:marTop w:val="0"/>
      <w:marBottom w:val="0"/>
      <w:divBdr>
        <w:top w:val="none" w:sz="0" w:space="0" w:color="auto"/>
        <w:left w:val="none" w:sz="0" w:space="0" w:color="auto"/>
        <w:bottom w:val="none" w:sz="0" w:space="0" w:color="auto"/>
        <w:right w:val="none" w:sz="0" w:space="0" w:color="auto"/>
      </w:divBdr>
    </w:div>
    <w:div w:id="357777126">
      <w:bodyDiv w:val="1"/>
      <w:marLeft w:val="0"/>
      <w:marRight w:val="0"/>
      <w:marTop w:val="0"/>
      <w:marBottom w:val="0"/>
      <w:divBdr>
        <w:top w:val="none" w:sz="0" w:space="0" w:color="auto"/>
        <w:left w:val="none" w:sz="0" w:space="0" w:color="auto"/>
        <w:bottom w:val="none" w:sz="0" w:space="0" w:color="auto"/>
        <w:right w:val="none" w:sz="0" w:space="0" w:color="auto"/>
      </w:divBdr>
    </w:div>
    <w:div w:id="357968987">
      <w:bodyDiv w:val="1"/>
      <w:marLeft w:val="0"/>
      <w:marRight w:val="0"/>
      <w:marTop w:val="0"/>
      <w:marBottom w:val="0"/>
      <w:divBdr>
        <w:top w:val="none" w:sz="0" w:space="0" w:color="auto"/>
        <w:left w:val="none" w:sz="0" w:space="0" w:color="auto"/>
        <w:bottom w:val="none" w:sz="0" w:space="0" w:color="auto"/>
        <w:right w:val="none" w:sz="0" w:space="0" w:color="auto"/>
      </w:divBdr>
    </w:div>
    <w:div w:id="357969132">
      <w:bodyDiv w:val="1"/>
      <w:marLeft w:val="0"/>
      <w:marRight w:val="0"/>
      <w:marTop w:val="0"/>
      <w:marBottom w:val="0"/>
      <w:divBdr>
        <w:top w:val="none" w:sz="0" w:space="0" w:color="auto"/>
        <w:left w:val="none" w:sz="0" w:space="0" w:color="auto"/>
        <w:bottom w:val="none" w:sz="0" w:space="0" w:color="auto"/>
        <w:right w:val="none" w:sz="0" w:space="0" w:color="auto"/>
      </w:divBdr>
    </w:div>
    <w:div w:id="358245232">
      <w:bodyDiv w:val="1"/>
      <w:marLeft w:val="0"/>
      <w:marRight w:val="0"/>
      <w:marTop w:val="0"/>
      <w:marBottom w:val="0"/>
      <w:divBdr>
        <w:top w:val="none" w:sz="0" w:space="0" w:color="auto"/>
        <w:left w:val="none" w:sz="0" w:space="0" w:color="auto"/>
        <w:bottom w:val="none" w:sz="0" w:space="0" w:color="auto"/>
        <w:right w:val="none" w:sz="0" w:space="0" w:color="auto"/>
      </w:divBdr>
    </w:div>
    <w:div w:id="358355486">
      <w:bodyDiv w:val="1"/>
      <w:marLeft w:val="0"/>
      <w:marRight w:val="0"/>
      <w:marTop w:val="0"/>
      <w:marBottom w:val="0"/>
      <w:divBdr>
        <w:top w:val="none" w:sz="0" w:space="0" w:color="auto"/>
        <w:left w:val="none" w:sz="0" w:space="0" w:color="auto"/>
        <w:bottom w:val="none" w:sz="0" w:space="0" w:color="auto"/>
        <w:right w:val="none" w:sz="0" w:space="0" w:color="auto"/>
      </w:divBdr>
    </w:div>
    <w:div w:id="358555343">
      <w:bodyDiv w:val="1"/>
      <w:marLeft w:val="0"/>
      <w:marRight w:val="0"/>
      <w:marTop w:val="0"/>
      <w:marBottom w:val="0"/>
      <w:divBdr>
        <w:top w:val="none" w:sz="0" w:space="0" w:color="auto"/>
        <w:left w:val="none" w:sz="0" w:space="0" w:color="auto"/>
        <w:bottom w:val="none" w:sz="0" w:space="0" w:color="auto"/>
        <w:right w:val="none" w:sz="0" w:space="0" w:color="auto"/>
      </w:divBdr>
    </w:div>
    <w:div w:id="358632127">
      <w:bodyDiv w:val="1"/>
      <w:marLeft w:val="0"/>
      <w:marRight w:val="0"/>
      <w:marTop w:val="0"/>
      <w:marBottom w:val="0"/>
      <w:divBdr>
        <w:top w:val="none" w:sz="0" w:space="0" w:color="auto"/>
        <w:left w:val="none" w:sz="0" w:space="0" w:color="auto"/>
        <w:bottom w:val="none" w:sz="0" w:space="0" w:color="auto"/>
        <w:right w:val="none" w:sz="0" w:space="0" w:color="auto"/>
      </w:divBdr>
    </w:div>
    <w:div w:id="358698276">
      <w:bodyDiv w:val="1"/>
      <w:marLeft w:val="0"/>
      <w:marRight w:val="0"/>
      <w:marTop w:val="0"/>
      <w:marBottom w:val="0"/>
      <w:divBdr>
        <w:top w:val="none" w:sz="0" w:space="0" w:color="auto"/>
        <w:left w:val="none" w:sz="0" w:space="0" w:color="auto"/>
        <w:bottom w:val="none" w:sz="0" w:space="0" w:color="auto"/>
        <w:right w:val="none" w:sz="0" w:space="0" w:color="auto"/>
      </w:divBdr>
    </w:div>
    <w:div w:id="358817714">
      <w:bodyDiv w:val="1"/>
      <w:marLeft w:val="0"/>
      <w:marRight w:val="0"/>
      <w:marTop w:val="0"/>
      <w:marBottom w:val="0"/>
      <w:divBdr>
        <w:top w:val="none" w:sz="0" w:space="0" w:color="auto"/>
        <w:left w:val="none" w:sz="0" w:space="0" w:color="auto"/>
        <w:bottom w:val="none" w:sz="0" w:space="0" w:color="auto"/>
        <w:right w:val="none" w:sz="0" w:space="0" w:color="auto"/>
      </w:divBdr>
    </w:div>
    <w:div w:id="358967660">
      <w:bodyDiv w:val="1"/>
      <w:marLeft w:val="0"/>
      <w:marRight w:val="0"/>
      <w:marTop w:val="0"/>
      <w:marBottom w:val="0"/>
      <w:divBdr>
        <w:top w:val="none" w:sz="0" w:space="0" w:color="auto"/>
        <w:left w:val="none" w:sz="0" w:space="0" w:color="auto"/>
        <w:bottom w:val="none" w:sz="0" w:space="0" w:color="auto"/>
        <w:right w:val="none" w:sz="0" w:space="0" w:color="auto"/>
      </w:divBdr>
    </w:div>
    <w:div w:id="359598027">
      <w:bodyDiv w:val="1"/>
      <w:marLeft w:val="0"/>
      <w:marRight w:val="0"/>
      <w:marTop w:val="0"/>
      <w:marBottom w:val="0"/>
      <w:divBdr>
        <w:top w:val="none" w:sz="0" w:space="0" w:color="auto"/>
        <w:left w:val="none" w:sz="0" w:space="0" w:color="auto"/>
        <w:bottom w:val="none" w:sz="0" w:space="0" w:color="auto"/>
        <w:right w:val="none" w:sz="0" w:space="0" w:color="auto"/>
      </w:divBdr>
    </w:div>
    <w:div w:id="359817408">
      <w:bodyDiv w:val="1"/>
      <w:marLeft w:val="0"/>
      <w:marRight w:val="0"/>
      <w:marTop w:val="0"/>
      <w:marBottom w:val="0"/>
      <w:divBdr>
        <w:top w:val="none" w:sz="0" w:space="0" w:color="auto"/>
        <w:left w:val="none" w:sz="0" w:space="0" w:color="auto"/>
        <w:bottom w:val="none" w:sz="0" w:space="0" w:color="auto"/>
        <w:right w:val="none" w:sz="0" w:space="0" w:color="auto"/>
      </w:divBdr>
    </w:div>
    <w:div w:id="360017876">
      <w:bodyDiv w:val="1"/>
      <w:marLeft w:val="0"/>
      <w:marRight w:val="0"/>
      <w:marTop w:val="0"/>
      <w:marBottom w:val="0"/>
      <w:divBdr>
        <w:top w:val="none" w:sz="0" w:space="0" w:color="auto"/>
        <w:left w:val="none" w:sz="0" w:space="0" w:color="auto"/>
        <w:bottom w:val="none" w:sz="0" w:space="0" w:color="auto"/>
        <w:right w:val="none" w:sz="0" w:space="0" w:color="auto"/>
      </w:divBdr>
    </w:div>
    <w:div w:id="360207901">
      <w:bodyDiv w:val="1"/>
      <w:marLeft w:val="0"/>
      <w:marRight w:val="0"/>
      <w:marTop w:val="0"/>
      <w:marBottom w:val="0"/>
      <w:divBdr>
        <w:top w:val="none" w:sz="0" w:space="0" w:color="auto"/>
        <w:left w:val="none" w:sz="0" w:space="0" w:color="auto"/>
        <w:bottom w:val="none" w:sz="0" w:space="0" w:color="auto"/>
        <w:right w:val="none" w:sz="0" w:space="0" w:color="auto"/>
      </w:divBdr>
    </w:div>
    <w:div w:id="360399393">
      <w:bodyDiv w:val="1"/>
      <w:marLeft w:val="0"/>
      <w:marRight w:val="0"/>
      <w:marTop w:val="0"/>
      <w:marBottom w:val="0"/>
      <w:divBdr>
        <w:top w:val="none" w:sz="0" w:space="0" w:color="auto"/>
        <w:left w:val="none" w:sz="0" w:space="0" w:color="auto"/>
        <w:bottom w:val="none" w:sz="0" w:space="0" w:color="auto"/>
        <w:right w:val="none" w:sz="0" w:space="0" w:color="auto"/>
      </w:divBdr>
    </w:div>
    <w:div w:id="360520945">
      <w:bodyDiv w:val="1"/>
      <w:marLeft w:val="0"/>
      <w:marRight w:val="0"/>
      <w:marTop w:val="0"/>
      <w:marBottom w:val="0"/>
      <w:divBdr>
        <w:top w:val="none" w:sz="0" w:space="0" w:color="auto"/>
        <w:left w:val="none" w:sz="0" w:space="0" w:color="auto"/>
        <w:bottom w:val="none" w:sz="0" w:space="0" w:color="auto"/>
        <w:right w:val="none" w:sz="0" w:space="0" w:color="auto"/>
      </w:divBdr>
    </w:div>
    <w:div w:id="360667742">
      <w:bodyDiv w:val="1"/>
      <w:marLeft w:val="0"/>
      <w:marRight w:val="0"/>
      <w:marTop w:val="0"/>
      <w:marBottom w:val="0"/>
      <w:divBdr>
        <w:top w:val="none" w:sz="0" w:space="0" w:color="auto"/>
        <w:left w:val="none" w:sz="0" w:space="0" w:color="auto"/>
        <w:bottom w:val="none" w:sz="0" w:space="0" w:color="auto"/>
        <w:right w:val="none" w:sz="0" w:space="0" w:color="auto"/>
      </w:divBdr>
    </w:div>
    <w:div w:id="360981345">
      <w:bodyDiv w:val="1"/>
      <w:marLeft w:val="0"/>
      <w:marRight w:val="0"/>
      <w:marTop w:val="0"/>
      <w:marBottom w:val="0"/>
      <w:divBdr>
        <w:top w:val="none" w:sz="0" w:space="0" w:color="auto"/>
        <w:left w:val="none" w:sz="0" w:space="0" w:color="auto"/>
        <w:bottom w:val="none" w:sz="0" w:space="0" w:color="auto"/>
        <w:right w:val="none" w:sz="0" w:space="0" w:color="auto"/>
      </w:divBdr>
    </w:div>
    <w:div w:id="361055291">
      <w:bodyDiv w:val="1"/>
      <w:marLeft w:val="0"/>
      <w:marRight w:val="0"/>
      <w:marTop w:val="0"/>
      <w:marBottom w:val="0"/>
      <w:divBdr>
        <w:top w:val="none" w:sz="0" w:space="0" w:color="auto"/>
        <w:left w:val="none" w:sz="0" w:space="0" w:color="auto"/>
        <w:bottom w:val="none" w:sz="0" w:space="0" w:color="auto"/>
        <w:right w:val="none" w:sz="0" w:space="0" w:color="auto"/>
      </w:divBdr>
    </w:div>
    <w:div w:id="361367214">
      <w:bodyDiv w:val="1"/>
      <w:marLeft w:val="0"/>
      <w:marRight w:val="0"/>
      <w:marTop w:val="0"/>
      <w:marBottom w:val="0"/>
      <w:divBdr>
        <w:top w:val="none" w:sz="0" w:space="0" w:color="auto"/>
        <w:left w:val="none" w:sz="0" w:space="0" w:color="auto"/>
        <w:bottom w:val="none" w:sz="0" w:space="0" w:color="auto"/>
        <w:right w:val="none" w:sz="0" w:space="0" w:color="auto"/>
      </w:divBdr>
    </w:div>
    <w:div w:id="361516100">
      <w:bodyDiv w:val="1"/>
      <w:marLeft w:val="0"/>
      <w:marRight w:val="0"/>
      <w:marTop w:val="0"/>
      <w:marBottom w:val="0"/>
      <w:divBdr>
        <w:top w:val="none" w:sz="0" w:space="0" w:color="auto"/>
        <w:left w:val="none" w:sz="0" w:space="0" w:color="auto"/>
        <w:bottom w:val="none" w:sz="0" w:space="0" w:color="auto"/>
        <w:right w:val="none" w:sz="0" w:space="0" w:color="auto"/>
      </w:divBdr>
    </w:div>
    <w:div w:id="361521947">
      <w:bodyDiv w:val="1"/>
      <w:marLeft w:val="0"/>
      <w:marRight w:val="0"/>
      <w:marTop w:val="0"/>
      <w:marBottom w:val="0"/>
      <w:divBdr>
        <w:top w:val="none" w:sz="0" w:space="0" w:color="auto"/>
        <w:left w:val="none" w:sz="0" w:space="0" w:color="auto"/>
        <w:bottom w:val="none" w:sz="0" w:space="0" w:color="auto"/>
        <w:right w:val="none" w:sz="0" w:space="0" w:color="auto"/>
      </w:divBdr>
    </w:div>
    <w:div w:id="361781071">
      <w:bodyDiv w:val="1"/>
      <w:marLeft w:val="0"/>
      <w:marRight w:val="0"/>
      <w:marTop w:val="0"/>
      <w:marBottom w:val="0"/>
      <w:divBdr>
        <w:top w:val="none" w:sz="0" w:space="0" w:color="auto"/>
        <w:left w:val="none" w:sz="0" w:space="0" w:color="auto"/>
        <w:bottom w:val="none" w:sz="0" w:space="0" w:color="auto"/>
        <w:right w:val="none" w:sz="0" w:space="0" w:color="auto"/>
      </w:divBdr>
    </w:div>
    <w:div w:id="361899612">
      <w:bodyDiv w:val="1"/>
      <w:marLeft w:val="0"/>
      <w:marRight w:val="0"/>
      <w:marTop w:val="0"/>
      <w:marBottom w:val="0"/>
      <w:divBdr>
        <w:top w:val="none" w:sz="0" w:space="0" w:color="auto"/>
        <w:left w:val="none" w:sz="0" w:space="0" w:color="auto"/>
        <w:bottom w:val="none" w:sz="0" w:space="0" w:color="auto"/>
        <w:right w:val="none" w:sz="0" w:space="0" w:color="auto"/>
      </w:divBdr>
    </w:div>
    <w:div w:id="361906401">
      <w:bodyDiv w:val="1"/>
      <w:marLeft w:val="0"/>
      <w:marRight w:val="0"/>
      <w:marTop w:val="0"/>
      <w:marBottom w:val="0"/>
      <w:divBdr>
        <w:top w:val="none" w:sz="0" w:space="0" w:color="auto"/>
        <w:left w:val="none" w:sz="0" w:space="0" w:color="auto"/>
        <w:bottom w:val="none" w:sz="0" w:space="0" w:color="auto"/>
        <w:right w:val="none" w:sz="0" w:space="0" w:color="auto"/>
      </w:divBdr>
    </w:div>
    <w:div w:id="361975155">
      <w:bodyDiv w:val="1"/>
      <w:marLeft w:val="0"/>
      <w:marRight w:val="0"/>
      <w:marTop w:val="0"/>
      <w:marBottom w:val="0"/>
      <w:divBdr>
        <w:top w:val="none" w:sz="0" w:space="0" w:color="auto"/>
        <w:left w:val="none" w:sz="0" w:space="0" w:color="auto"/>
        <w:bottom w:val="none" w:sz="0" w:space="0" w:color="auto"/>
        <w:right w:val="none" w:sz="0" w:space="0" w:color="auto"/>
      </w:divBdr>
    </w:div>
    <w:div w:id="362022088">
      <w:bodyDiv w:val="1"/>
      <w:marLeft w:val="0"/>
      <w:marRight w:val="0"/>
      <w:marTop w:val="0"/>
      <w:marBottom w:val="0"/>
      <w:divBdr>
        <w:top w:val="none" w:sz="0" w:space="0" w:color="auto"/>
        <w:left w:val="none" w:sz="0" w:space="0" w:color="auto"/>
        <w:bottom w:val="none" w:sz="0" w:space="0" w:color="auto"/>
        <w:right w:val="none" w:sz="0" w:space="0" w:color="auto"/>
      </w:divBdr>
    </w:div>
    <w:div w:id="362094335">
      <w:bodyDiv w:val="1"/>
      <w:marLeft w:val="0"/>
      <w:marRight w:val="0"/>
      <w:marTop w:val="0"/>
      <w:marBottom w:val="0"/>
      <w:divBdr>
        <w:top w:val="none" w:sz="0" w:space="0" w:color="auto"/>
        <w:left w:val="none" w:sz="0" w:space="0" w:color="auto"/>
        <w:bottom w:val="none" w:sz="0" w:space="0" w:color="auto"/>
        <w:right w:val="none" w:sz="0" w:space="0" w:color="auto"/>
      </w:divBdr>
    </w:div>
    <w:div w:id="362293862">
      <w:bodyDiv w:val="1"/>
      <w:marLeft w:val="0"/>
      <w:marRight w:val="0"/>
      <w:marTop w:val="0"/>
      <w:marBottom w:val="0"/>
      <w:divBdr>
        <w:top w:val="none" w:sz="0" w:space="0" w:color="auto"/>
        <w:left w:val="none" w:sz="0" w:space="0" w:color="auto"/>
        <w:bottom w:val="none" w:sz="0" w:space="0" w:color="auto"/>
        <w:right w:val="none" w:sz="0" w:space="0" w:color="auto"/>
      </w:divBdr>
    </w:div>
    <w:div w:id="362941854">
      <w:bodyDiv w:val="1"/>
      <w:marLeft w:val="0"/>
      <w:marRight w:val="0"/>
      <w:marTop w:val="0"/>
      <w:marBottom w:val="0"/>
      <w:divBdr>
        <w:top w:val="none" w:sz="0" w:space="0" w:color="auto"/>
        <w:left w:val="none" w:sz="0" w:space="0" w:color="auto"/>
        <w:bottom w:val="none" w:sz="0" w:space="0" w:color="auto"/>
        <w:right w:val="none" w:sz="0" w:space="0" w:color="auto"/>
      </w:divBdr>
    </w:div>
    <w:div w:id="363100731">
      <w:bodyDiv w:val="1"/>
      <w:marLeft w:val="0"/>
      <w:marRight w:val="0"/>
      <w:marTop w:val="0"/>
      <w:marBottom w:val="0"/>
      <w:divBdr>
        <w:top w:val="none" w:sz="0" w:space="0" w:color="auto"/>
        <w:left w:val="none" w:sz="0" w:space="0" w:color="auto"/>
        <w:bottom w:val="none" w:sz="0" w:space="0" w:color="auto"/>
        <w:right w:val="none" w:sz="0" w:space="0" w:color="auto"/>
      </w:divBdr>
    </w:div>
    <w:div w:id="363140224">
      <w:bodyDiv w:val="1"/>
      <w:marLeft w:val="0"/>
      <w:marRight w:val="0"/>
      <w:marTop w:val="0"/>
      <w:marBottom w:val="0"/>
      <w:divBdr>
        <w:top w:val="none" w:sz="0" w:space="0" w:color="auto"/>
        <w:left w:val="none" w:sz="0" w:space="0" w:color="auto"/>
        <w:bottom w:val="none" w:sz="0" w:space="0" w:color="auto"/>
        <w:right w:val="none" w:sz="0" w:space="0" w:color="auto"/>
      </w:divBdr>
    </w:div>
    <w:div w:id="363218480">
      <w:bodyDiv w:val="1"/>
      <w:marLeft w:val="0"/>
      <w:marRight w:val="0"/>
      <w:marTop w:val="0"/>
      <w:marBottom w:val="0"/>
      <w:divBdr>
        <w:top w:val="none" w:sz="0" w:space="0" w:color="auto"/>
        <w:left w:val="none" w:sz="0" w:space="0" w:color="auto"/>
        <w:bottom w:val="none" w:sz="0" w:space="0" w:color="auto"/>
        <w:right w:val="none" w:sz="0" w:space="0" w:color="auto"/>
      </w:divBdr>
    </w:div>
    <w:div w:id="363292767">
      <w:bodyDiv w:val="1"/>
      <w:marLeft w:val="0"/>
      <w:marRight w:val="0"/>
      <w:marTop w:val="0"/>
      <w:marBottom w:val="0"/>
      <w:divBdr>
        <w:top w:val="none" w:sz="0" w:space="0" w:color="auto"/>
        <w:left w:val="none" w:sz="0" w:space="0" w:color="auto"/>
        <w:bottom w:val="none" w:sz="0" w:space="0" w:color="auto"/>
        <w:right w:val="none" w:sz="0" w:space="0" w:color="auto"/>
      </w:divBdr>
    </w:div>
    <w:div w:id="363361288">
      <w:bodyDiv w:val="1"/>
      <w:marLeft w:val="0"/>
      <w:marRight w:val="0"/>
      <w:marTop w:val="0"/>
      <w:marBottom w:val="0"/>
      <w:divBdr>
        <w:top w:val="none" w:sz="0" w:space="0" w:color="auto"/>
        <w:left w:val="none" w:sz="0" w:space="0" w:color="auto"/>
        <w:bottom w:val="none" w:sz="0" w:space="0" w:color="auto"/>
        <w:right w:val="none" w:sz="0" w:space="0" w:color="auto"/>
      </w:divBdr>
    </w:div>
    <w:div w:id="363406125">
      <w:bodyDiv w:val="1"/>
      <w:marLeft w:val="0"/>
      <w:marRight w:val="0"/>
      <w:marTop w:val="0"/>
      <w:marBottom w:val="0"/>
      <w:divBdr>
        <w:top w:val="none" w:sz="0" w:space="0" w:color="auto"/>
        <w:left w:val="none" w:sz="0" w:space="0" w:color="auto"/>
        <w:bottom w:val="none" w:sz="0" w:space="0" w:color="auto"/>
        <w:right w:val="none" w:sz="0" w:space="0" w:color="auto"/>
      </w:divBdr>
    </w:div>
    <w:div w:id="363478730">
      <w:bodyDiv w:val="1"/>
      <w:marLeft w:val="0"/>
      <w:marRight w:val="0"/>
      <w:marTop w:val="0"/>
      <w:marBottom w:val="0"/>
      <w:divBdr>
        <w:top w:val="none" w:sz="0" w:space="0" w:color="auto"/>
        <w:left w:val="none" w:sz="0" w:space="0" w:color="auto"/>
        <w:bottom w:val="none" w:sz="0" w:space="0" w:color="auto"/>
        <w:right w:val="none" w:sz="0" w:space="0" w:color="auto"/>
      </w:divBdr>
    </w:div>
    <w:div w:id="363480585">
      <w:bodyDiv w:val="1"/>
      <w:marLeft w:val="0"/>
      <w:marRight w:val="0"/>
      <w:marTop w:val="0"/>
      <w:marBottom w:val="0"/>
      <w:divBdr>
        <w:top w:val="none" w:sz="0" w:space="0" w:color="auto"/>
        <w:left w:val="none" w:sz="0" w:space="0" w:color="auto"/>
        <w:bottom w:val="none" w:sz="0" w:space="0" w:color="auto"/>
        <w:right w:val="none" w:sz="0" w:space="0" w:color="auto"/>
      </w:divBdr>
    </w:div>
    <w:div w:id="363601922">
      <w:bodyDiv w:val="1"/>
      <w:marLeft w:val="0"/>
      <w:marRight w:val="0"/>
      <w:marTop w:val="0"/>
      <w:marBottom w:val="0"/>
      <w:divBdr>
        <w:top w:val="none" w:sz="0" w:space="0" w:color="auto"/>
        <w:left w:val="none" w:sz="0" w:space="0" w:color="auto"/>
        <w:bottom w:val="none" w:sz="0" w:space="0" w:color="auto"/>
        <w:right w:val="none" w:sz="0" w:space="0" w:color="auto"/>
      </w:divBdr>
    </w:div>
    <w:div w:id="364067274">
      <w:bodyDiv w:val="1"/>
      <w:marLeft w:val="0"/>
      <w:marRight w:val="0"/>
      <w:marTop w:val="0"/>
      <w:marBottom w:val="0"/>
      <w:divBdr>
        <w:top w:val="none" w:sz="0" w:space="0" w:color="auto"/>
        <w:left w:val="none" w:sz="0" w:space="0" w:color="auto"/>
        <w:bottom w:val="none" w:sz="0" w:space="0" w:color="auto"/>
        <w:right w:val="none" w:sz="0" w:space="0" w:color="auto"/>
      </w:divBdr>
    </w:div>
    <w:div w:id="364139018">
      <w:bodyDiv w:val="1"/>
      <w:marLeft w:val="0"/>
      <w:marRight w:val="0"/>
      <w:marTop w:val="0"/>
      <w:marBottom w:val="0"/>
      <w:divBdr>
        <w:top w:val="none" w:sz="0" w:space="0" w:color="auto"/>
        <w:left w:val="none" w:sz="0" w:space="0" w:color="auto"/>
        <w:bottom w:val="none" w:sz="0" w:space="0" w:color="auto"/>
        <w:right w:val="none" w:sz="0" w:space="0" w:color="auto"/>
      </w:divBdr>
    </w:div>
    <w:div w:id="364670851">
      <w:bodyDiv w:val="1"/>
      <w:marLeft w:val="0"/>
      <w:marRight w:val="0"/>
      <w:marTop w:val="0"/>
      <w:marBottom w:val="0"/>
      <w:divBdr>
        <w:top w:val="none" w:sz="0" w:space="0" w:color="auto"/>
        <w:left w:val="none" w:sz="0" w:space="0" w:color="auto"/>
        <w:bottom w:val="none" w:sz="0" w:space="0" w:color="auto"/>
        <w:right w:val="none" w:sz="0" w:space="0" w:color="auto"/>
      </w:divBdr>
    </w:div>
    <w:div w:id="364794689">
      <w:bodyDiv w:val="1"/>
      <w:marLeft w:val="0"/>
      <w:marRight w:val="0"/>
      <w:marTop w:val="0"/>
      <w:marBottom w:val="0"/>
      <w:divBdr>
        <w:top w:val="none" w:sz="0" w:space="0" w:color="auto"/>
        <w:left w:val="none" w:sz="0" w:space="0" w:color="auto"/>
        <w:bottom w:val="none" w:sz="0" w:space="0" w:color="auto"/>
        <w:right w:val="none" w:sz="0" w:space="0" w:color="auto"/>
      </w:divBdr>
    </w:div>
    <w:div w:id="364915739">
      <w:bodyDiv w:val="1"/>
      <w:marLeft w:val="0"/>
      <w:marRight w:val="0"/>
      <w:marTop w:val="0"/>
      <w:marBottom w:val="0"/>
      <w:divBdr>
        <w:top w:val="none" w:sz="0" w:space="0" w:color="auto"/>
        <w:left w:val="none" w:sz="0" w:space="0" w:color="auto"/>
        <w:bottom w:val="none" w:sz="0" w:space="0" w:color="auto"/>
        <w:right w:val="none" w:sz="0" w:space="0" w:color="auto"/>
      </w:divBdr>
    </w:div>
    <w:div w:id="365184983">
      <w:bodyDiv w:val="1"/>
      <w:marLeft w:val="0"/>
      <w:marRight w:val="0"/>
      <w:marTop w:val="0"/>
      <w:marBottom w:val="0"/>
      <w:divBdr>
        <w:top w:val="none" w:sz="0" w:space="0" w:color="auto"/>
        <w:left w:val="none" w:sz="0" w:space="0" w:color="auto"/>
        <w:bottom w:val="none" w:sz="0" w:space="0" w:color="auto"/>
        <w:right w:val="none" w:sz="0" w:space="0" w:color="auto"/>
      </w:divBdr>
    </w:div>
    <w:div w:id="365495068">
      <w:bodyDiv w:val="1"/>
      <w:marLeft w:val="0"/>
      <w:marRight w:val="0"/>
      <w:marTop w:val="0"/>
      <w:marBottom w:val="0"/>
      <w:divBdr>
        <w:top w:val="none" w:sz="0" w:space="0" w:color="auto"/>
        <w:left w:val="none" w:sz="0" w:space="0" w:color="auto"/>
        <w:bottom w:val="none" w:sz="0" w:space="0" w:color="auto"/>
        <w:right w:val="none" w:sz="0" w:space="0" w:color="auto"/>
      </w:divBdr>
    </w:div>
    <w:div w:id="365568323">
      <w:bodyDiv w:val="1"/>
      <w:marLeft w:val="0"/>
      <w:marRight w:val="0"/>
      <w:marTop w:val="0"/>
      <w:marBottom w:val="0"/>
      <w:divBdr>
        <w:top w:val="none" w:sz="0" w:space="0" w:color="auto"/>
        <w:left w:val="none" w:sz="0" w:space="0" w:color="auto"/>
        <w:bottom w:val="none" w:sz="0" w:space="0" w:color="auto"/>
        <w:right w:val="none" w:sz="0" w:space="0" w:color="auto"/>
      </w:divBdr>
    </w:div>
    <w:div w:id="365836380">
      <w:bodyDiv w:val="1"/>
      <w:marLeft w:val="0"/>
      <w:marRight w:val="0"/>
      <w:marTop w:val="0"/>
      <w:marBottom w:val="0"/>
      <w:divBdr>
        <w:top w:val="none" w:sz="0" w:space="0" w:color="auto"/>
        <w:left w:val="none" w:sz="0" w:space="0" w:color="auto"/>
        <w:bottom w:val="none" w:sz="0" w:space="0" w:color="auto"/>
        <w:right w:val="none" w:sz="0" w:space="0" w:color="auto"/>
      </w:divBdr>
    </w:div>
    <w:div w:id="366221686">
      <w:bodyDiv w:val="1"/>
      <w:marLeft w:val="0"/>
      <w:marRight w:val="0"/>
      <w:marTop w:val="0"/>
      <w:marBottom w:val="0"/>
      <w:divBdr>
        <w:top w:val="none" w:sz="0" w:space="0" w:color="auto"/>
        <w:left w:val="none" w:sz="0" w:space="0" w:color="auto"/>
        <w:bottom w:val="none" w:sz="0" w:space="0" w:color="auto"/>
        <w:right w:val="none" w:sz="0" w:space="0" w:color="auto"/>
      </w:divBdr>
    </w:div>
    <w:div w:id="366223070">
      <w:bodyDiv w:val="1"/>
      <w:marLeft w:val="0"/>
      <w:marRight w:val="0"/>
      <w:marTop w:val="0"/>
      <w:marBottom w:val="0"/>
      <w:divBdr>
        <w:top w:val="none" w:sz="0" w:space="0" w:color="auto"/>
        <w:left w:val="none" w:sz="0" w:space="0" w:color="auto"/>
        <w:bottom w:val="none" w:sz="0" w:space="0" w:color="auto"/>
        <w:right w:val="none" w:sz="0" w:space="0" w:color="auto"/>
      </w:divBdr>
    </w:div>
    <w:div w:id="366226330">
      <w:bodyDiv w:val="1"/>
      <w:marLeft w:val="0"/>
      <w:marRight w:val="0"/>
      <w:marTop w:val="0"/>
      <w:marBottom w:val="0"/>
      <w:divBdr>
        <w:top w:val="none" w:sz="0" w:space="0" w:color="auto"/>
        <w:left w:val="none" w:sz="0" w:space="0" w:color="auto"/>
        <w:bottom w:val="none" w:sz="0" w:space="0" w:color="auto"/>
        <w:right w:val="none" w:sz="0" w:space="0" w:color="auto"/>
      </w:divBdr>
    </w:div>
    <w:div w:id="366565078">
      <w:bodyDiv w:val="1"/>
      <w:marLeft w:val="0"/>
      <w:marRight w:val="0"/>
      <w:marTop w:val="0"/>
      <w:marBottom w:val="0"/>
      <w:divBdr>
        <w:top w:val="none" w:sz="0" w:space="0" w:color="auto"/>
        <w:left w:val="none" w:sz="0" w:space="0" w:color="auto"/>
        <w:bottom w:val="none" w:sz="0" w:space="0" w:color="auto"/>
        <w:right w:val="none" w:sz="0" w:space="0" w:color="auto"/>
      </w:divBdr>
    </w:div>
    <w:div w:id="366613081">
      <w:bodyDiv w:val="1"/>
      <w:marLeft w:val="0"/>
      <w:marRight w:val="0"/>
      <w:marTop w:val="0"/>
      <w:marBottom w:val="0"/>
      <w:divBdr>
        <w:top w:val="none" w:sz="0" w:space="0" w:color="auto"/>
        <w:left w:val="none" w:sz="0" w:space="0" w:color="auto"/>
        <w:bottom w:val="none" w:sz="0" w:space="0" w:color="auto"/>
        <w:right w:val="none" w:sz="0" w:space="0" w:color="auto"/>
      </w:divBdr>
    </w:div>
    <w:div w:id="366680346">
      <w:bodyDiv w:val="1"/>
      <w:marLeft w:val="0"/>
      <w:marRight w:val="0"/>
      <w:marTop w:val="0"/>
      <w:marBottom w:val="0"/>
      <w:divBdr>
        <w:top w:val="none" w:sz="0" w:space="0" w:color="auto"/>
        <w:left w:val="none" w:sz="0" w:space="0" w:color="auto"/>
        <w:bottom w:val="none" w:sz="0" w:space="0" w:color="auto"/>
        <w:right w:val="none" w:sz="0" w:space="0" w:color="auto"/>
      </w:divBdr>
    </w:div>
    <w:div w:id="367222128">
      <w:bodyDiv w:val="1"/>
      <w:marLeft w:val="0"/>
      <w:marRight w:val="0"/>
      <w:marTop w:val="0"/>
      <w:marBottom w:val="0"/>
      <w:divBdr>
        <w:top w:val="none" w:sz="0" w:space="0" w:color="auto"/>
        <w:left w:val="none" w:sz="0" w:space="0" w:color="auto"/>
        <w:bottom w:val="none" w:sz="0" w:space="0" w:color="auto"/>
        <w:right w:val="none" w:sz="0" w:space="0" w:color="auto"/>
      </w:divBdr>
    </w:div>
    <w:div w:id="367343650">
      <w:bodyDiv w:val="1"/>
      <w:marLeft w:val="0"/>
      <w:marRight w:val="0"/>
      <w:marTop w:val="0"/>
      <w:marBottom w:val="0"/>
      <w:divBdr>
        <w:top w:val="none" w:sz="0" w:space="0" w:color="auto"/>
        <w:left w:val="none" w:sz="0" w:space="0" w:color="auto"/>
        <w:bottom w:val="none" w:sz="0" w:space="0" w:color="auto"/>
        <w:right w:val="none" w:sz="0" w:space="0" w:color="auto"/>
      </w:divBdr>
    </w:div>
    <w:div w:id="367419056">
      <w:bodyDiv w:val="1"/>
      <w:marLeft w:val="0"/>
      <w:marRight w:val="0"/>
      <w:marTop w:val="0"/>
      <w:marBottom w:val="0"/>
      <w:divBdr>
        <w:top w:val="none" w:sz="0" w:space="0" w:color="auto"/>
        <w:left w:val="none" w:sz="0" w:space="0" w:color="auto"/>
        <w:bottom w:val="none" w:sz="0" w:space="0" w:color="auto"/>
        <w:right w:val="none" w:sz="0" w:space="0" w:color="auto"/>
      </w:divBdr>
    </w:div>
    <w:div w:id="367485206">
      <w:bodyDiv w:val="1"/>
      <w:marLeft w:val="0"/>
      <w:marRight w:val="0"/>
      <w:marTop w:val="0"/>
      <w:marBottom w:val="0"/>
      <w:divBdr>
        <w:top w:val="none" w:sz="0" w:space="0" w:color="auto"/>
        <w:left w:val="none" w:sz="0" w:space="0" w:color="auto"/>
        <w:bottom w:val="none" w:sz="0" w:space="0" w:color="auto"/>
        <w:right w:val="none" w:sz="0" w:space="0" w:color="auto"/>
      </w:divBdr>
    </w:div>
    <w:div w:id="367536017">
      <w:bodyDiv w:val="1"/>
      <w:marLeft w:val="0"/>
      <w:marRight w:val="0"/>
      <w:marTop w:val="0"/>
      <w:marBottom w:val="0"/>
      <w:divBdr>
        <w:top w:val="none" w:sz="0" w:space="0" w:color="auto"/>
        <w:left w:val="none" w:sz="0" w:space="0" w:color="auto"/>
        <w:bottom w:val="none" w:sz="0" w:space="0" w:color="auto"/>
        <w:right w:val="none" w:sz="0" w:space="0" w:color="auto"/>
      </w:divBdr>
    </w:div>
    <w:div w:id="367603311">
      <w:bodyDiv w:val="1"/>
      <w:marLeft w:val="0"/>
      <w:marRight w:val="0"/>
      <w:marTop w:val="0"/>
      <w:marBottom w:val="0"/>
      <w:divBdr>
        <w:top w:val="none" w:sz="0" w:space="0" w:color="auto"/>
        <w:left w:val="none" w:sz="0" w:space="0" w:color="auto"/>
        <w:bottom w:val="none" w:sz="0" w:space="0" w:color="auto"/>
        <w:right w:val="none" w:sz="0" w:space="0" w:color="auto"/>
      </w:divBdr>
    </w:div>
    <w:div w:id="367800371">
      <w:bodyDiv w:val="1"/>
      <w:marLeft w:val="0"/>
      <w:marRight w:val="0"/>
      <w:marTop w:val="0"/>
      <w:marBottom w:val="0"/>
      <w:divBdr>
        <w:top w:val="none" w:sz="0" w:space="0" w:color="auto"/>
        <w:left w:val="none" w:sz="0" w:space="0" w:color="auto"/>
        <w:bottom w:val="none" w:sz="0" w:space="0" w:color="auto"/>
        <w:right w:val="none" w:sz="0" w:space="0" w:color="auto"/>
      </w:divBdr>
    </w:div>
    <w:div w:id="367806043">
      <w:bodyDiv w:val="1"/>
      <w:marLeft w:val="0"/>
      <w:marRight w:val="0"/>
      <w:marTop w:val="0"/>
      <w:marBottom w:val="0"/>
      <w:divBdr>
        <w:top w:val="none" w:sz="0" w:space="0" w:color="auto"/>
        <w:left w:val="none" w:sz="0" w:space="0" w:color="auto"/>
        <w:bottom w:val="none" w:sz="0" w:space="0" w:color="auto"/>
        <w:right w:val="none" w:sz="0" w:space="0" w:color="auto"/>
      </w:divBdr>
    </w:div>
    <w:div w:id="368185147">
      <w:bodyDiv w:val="1"/>
      <w:marLeft w:val="0"/>
      <w:marRight w:val="0"/>
      <w:marTop w:val="0"/>
      <w:marBottom w:val="0"/>
      <w:divBdr>
        <w:top w:val="none" w:sz="0" w:space="0" w:color="auto"/>
        <w:left w:val="none" w:sz="0" w:space="0" w:color="auto"/>
        <w:bottom w:val="none" w:sz="0" w:space="0" w:color="auto"/>
        <w:right w:val="none" w:sz="0" w:space="0" w:color="auto"/>
      </w:divBdr>
    </w:div>
    <w:div w:id="368577515">
      <w:bodyDiv w:val="1"/>
      <w:marLeft w:val="0"/>
      <w:marRight w:val="0"/>
      <w:marTop w:val="0"/>
      <w:marBottom w:val="0"/>
      <w:divBdr>
        <w:top w:val="none" w:sz="0" w:space="0" w:color="auto"/>
        <w:left w:val="none" w:sz="0" w:space="0" w:color="auto"/>
        <w:bottom w:val="none" w:sz="0" w:space="0" w:color="auto"/>
        <w:right w:val="none" w:sz="0" w:space="0" w:color="auto"/>
      </w:divBdr>
    </w:div>
    <w:div w:id="368603436">
      <w:bodyDiv w:val="1"/>
      <w:marLeft w:val="0"/>
      <w:marRight w:val="0"/>
      <w:marTop w:val="0"/>
      <w:marBottom w:val="0"/>
      <w:divBdr>
        <w:top w:val="none" w:sz="0" w:space="0" w:color="auto"/>
        <w:left w:val="none" w:sz="0" w:space="0" w:color="auto"/>
        <w:bottom w:val="none" w:sz="0" w:space="0" w:color="auto"/>
        <w:right w:val="none" w:sz="0" w:space="0" w:color="auto"/>
      </w:divBdr>
    </w:div>
    <w:div w:id="368603787">
      <w:bodyDiv w:val="1"/>
      <w:marLeft w:val="0"/>
      <w:marRight w:val="0"/>
      <w:marTop w:val="0"/>
      <w:marBottom w:val="0"/>
      <w:divBdr>
        <w:top w:val="none" w:sz="0" w:space="0" w:color="auto"/>
        <w:left w:val="none" w:sz="0" w:space="0" w:color="auto"/>
        <w:bottom w:val="none" w:sz="0" w:space="0" w:color="auto"/>
        <w:right w:val="none" w:sz="0" w:space="0" w:color="auto"/>
      </w:divBdr>
    </w:div>
    <w:div w:id="369376082">
      <w:bodyDiv w:val="1"/>
      <w:marLeft w:val="0"/>
      <w:marRight w:val="0"/>
      <w:marTop w:val="0"/>
      <w:marBottom w:val="0"/>
      <w:divBdr>
        <w:top w:val="none" w:sz="0" w:space="0" w:color="auto"/>
        <w:left w:val="none" w:sz="0" w:space="0" w:color="auto"/>
        <w:bottom w:val="none" w:sz="0" w:space="0" w:color="auto"/>
        <w:right w:val="none" w:sz="0" w:space="0" w:color="auto"/>
      </w:divBdr>
    </w:div>
    <w:div w:id="369458199">
      <w:bodyDiv w:val="1"/>
      <w:marLeft w:val="0"/>
      <w:marRight w:val="0"/>
      <w:marTop w:val="0"/>
      <w:marBottom w:val="0"/>
      <w:divBdr>
        <w:top w:val="none" w:sz="0" w:space="0" w:color="auto"/>
        <w:left w:val="none" w:sz="0" w:space="0" w:color="auto"/>
        <w:bottom w:val="none" w:sz="0" w:space="0" w:color="auto"/>
        <w:right w:val="none" w:sz="0" w:space="0" w:color="auto"/>
      </w:divBdr>
    </w:div>
    <w:div w:id="369647620">
      <w:bodyDiv w:val="1"/>
      <w:marLeft w:val="0"/>
      <w:marRight w:val="0"/>
      <w:marTop w:val="0"/>
      <w:marBottom w:val="0"/>
      <w:divBdr>
        <w:top w:val="none" w:sz="0" w:space="0" w:color="auto"/>
        <w:left w:val="none" w:sz="0" w:space="0" w:color="auto"/>
        <w:bottom w:val="none" w:sz="0" w:space="0" w:color="auto"/>
        <w:right w:val="none" w:sz="0" w:space="0" w:color="auto"/>
      </w:divBdr>
    </w:div>
    <w:div w:id="369648720">
      <w:bodyDiv w:val="1"/>
      <w:marLeft w:val="0"/>
      <w:marRight w:val="0"/>
      <w:marTop w:val="0"/>
      <w:marBottom w:val="0"/>
      <w:divBdr>
        <w:top w:val="none" w:sz="0" w:space="0" w:color="auto"/>
        <w:left w:val="none" w:sz="0" w:space="0" w:color="auto"/>
        <w:bottom w:val="none" w:sz="0" w:space="0" w:color="auto"/>
        <w:right w:val="none" w:sz="0" w:space="0" w:color="auto"/>
      </w:divBdr>
    </w:div>
    <w:div w:id="369720984">
      <w:bodyDiv w:val="1"/>
      <w:marLeft w:val="0"/>
      <w:marRight w:val="0"/>
      <w:marTop w:val="0"/>
      <w:marBottom w:val="0"/>
      <w:divBdr>
        <w:top w:val="none" w:sz="0" w:space="0" w:color="auto"/>
        <w:left w:val="none" w:sz="0" w:space="0" w:color="auto"/>
        <w:bottom w:val="none" w:sz="0" w:space="0" w:color="auto"/>
        <w:right w:val="none" w:sz="0" w:space="0" w:color="auto"/>
      </w:divBdr>
    </w:div>
    <w:div w:id="369837999">
      <w:bodyDiv w:val="1"/>
      <w:marLeft w:val="0"/>
      <w:marRight w:val="0"/>
      <w:marTop w:val="0"/>
      <w:marBottom w:val="0"/>
      <w:divBdr>
        <w:top w:val="none" w:sz="0" w:space="0" w:color="auto"/>
        <w:left w:val="none" w:sz="0" w:space="0" w:color="auto"/>
        <w:bottom w:val="none" w:sz="0" w:space="0" w:color="auto"/>
        <w:right w:val="none" w:sz="0" w:space="0" w:color="auto"/>
      </w:divBdr>
    </w:div>
    <w:div w:id="369915696">
      <w:bodyDiv w:val="1"/>
      <w:marLeft w:val="0"/>
      <w:marRight w:val="0"/>
      <w:marTop w:val="0"/>
      <w:marBottom w:val="0"/>
      <w:divBdr>
        <w:top w:val="none" w:sz="0" w:space="0" w:color="auto"/>
        <w:left w:val="none" w:sz="0" w:space="0" w:color="auto"/>
        <w:bottom w:val="none" w:sz="0" w:space="0" w:color="auto"/>
        <w:right w:val="none" w:sz="0" w:space="0" w:color="auto"/>
      </w:divBdr>
    </w:div>
    <w:div w:id="370037398">
      <w:bodyDiv w:val="1"/>
      <w:marLeft w:val="0"/>
      <w:marRight w:val="0"/>
      <w:marTop w:val="0"/>
      <w:marBottom w:val="0"/>
      <w:divBdr>
        <w:top w:val="none" w:sz="0" w:space="0" w:color="auto"/>
        <w:left w:val="none" w:sz="0" w:space="0" w:color="auto"/>
        <w:bottom w:val="none" w:sz="0" w:space="0" w:color="auto"/>
        <w:right w:val="none" w:sz="0" w:space="0" w:color="auto"/>
      </w:divBdr>
    </w:div>
    <w:div w:id="370082370">
      <w:bodyDiv w:val="1"/>
      <w:marLeft w:val="0"/>
      <w:marRight w:val="0"/>
      <w:marTop w:val="0"/>
      <w:marBottom w:val="0"/>
      <w:divBdr>
        <w:top w:val="none" w:sz="0" w:space="0" w:color="auto"/>
        <w:left w:val="none" w:sz="0" w:space="0" w:color="auto"/>
        <w:bottom w:val="none" w:sz="0" w:space="0" w:color="auto"/>
        <w:right w:val="none" w:sz="0" w:space="0" w:color="auto"/>
      </w:divBdr>
    </w:div>
    <w:div w:id="370417693">
      <w:bodyDiv w:val="1"/>
      <w:marLeft w:val="0"/>
      <w:marRight w:val="0"/>
      <w:marTop w:val="0"/>
      <w:marBottom w:val="0"/>
      <w:divBdr>
        <w:top w:val="none" w:sz="0" w:space="0" w:color="auto"/>
        <w:left w:val="none" w:sz="0" w:space="0" w:color="auto"/>
        <w:bottom w:val="none" w:sz="0" w:space="0" w:color="auto"/>
        <w:right w:val="none" w:sz="0" w:space="0" w:color="auto"/>
      </w:divBdr>
    </w:div>
    <w:div w:id="370613142">
      <w:bodyDiv w:val="1"/>
      <w:marLeft w:val="0"/>
      <w:marRight w:val="0"/>
      <w:marTop w:val="0"/>
      <w:marBottom w:val="0"/>
      <w:divBdr>
        <w:top w:val="none" w:sz="0" w:space="0" w:color="auto"/>
        <w:left w:val="none" w:sz="0" w:space="0" w:color="auto"/>
        <w:bottom w:val="none" w:sz="0" w:space="0" w:color="auto"/>
        <w:right w:val="none" w:sz="0" w:space="0" w:color="auto"/>
      </w:divBdr>
    </w:div>
    <w:div w:id="370694979">
      <w:bodyDiv w:val="1"/>
      <w:marLeft w:val="0"/>
      <w:marRight w:val="0"/>
      <w:marTop w:val="0"/>
      <w:marBottom w:val="0"/>
      <w:divBdr>
        <w:top w:val="none" w:sz="0" w:space="0" w:color="auto"/>
        <w:left w:val="none" w:sz="0" w:space="0" w:color="auto"/>
        <w:bottom w:val="none" w:sz="0" w:space="0" w:color="auto"/>
        <w:right w:val="none" w:sz="0" w:space="0" w:color="auto"/>
      </w:divBdr>
    </w:div>
    <w:div w:id="370879359">
      <w:bodyDiv w:val="1"/>
      <w:marLeft w:val="0"/>
      <w:marRight w:val="0"/>
      <w:marTop w:val="0"/>
      <w:marBottom w:val="0"/>
      <w:divBdr>
        <w:top w:val="none" w:sz="0" w:space="0" w:color="auto"/>
        <w:left w:val="none" w:sz="0" w:space="0" w:color="auto"/>
        <w:bottom w:val="none" w:sz="0" w:space="0" w:color="auto"/>
        <w:right w:val="none" w:sz="0" w:space="0" w:color="auto"/>
      </w:divBdr>
    </w:div>
    <w:div w:id="370954842">
      <w:bodyDiv w:val="1"/>
      <w:marLeft w:val="0"/>
      <w:marRight w:val="0"/>
      <w:marTop w:val="0"/>
      <w:marBottom w:val="0"/>
      <w:divBdr>
        <w:top w:val="none" w:sz="0" w:space="0" w:color="auto"/>
        <w:left w:val="none" w:sz="0" w:space="0" w:color="auto"/>
        <w:bottom w:val="none" w:sz="0" w:space="0" w:color="auto"/>
        <w:right w:val="none" w:sz="0" w:space="0" w:color="auto"/>
      </w:divBdr>
    </w:div>
    <w:div w:id="370961674">
      <w:bodyDiv w:val="1"/>
      <w:marLeft w:val="0"/>
      <w:marRight w:val="0"/>
      <w:marTop w:val="0"/>
      <w:marBottom w:val="0"/>
      <w:divBdr>
        <w:top w:val="none" w:sz="0" w:space="0" w:color="auto"/>
        <w:left w:val="none" w:sz="0" w:space="0" w:color="auto"/>
        <w:bottom w:val="none" w:sz="0" w:space="0" w:color="auto"/>
        <w:right w:val="none" w:sz="0" w:space="0" w:color="auto"/>
      </w:divBdr>
    </w:div>
    <w:div w:id="371004375">
      <w:bodyDiv w:val="1"/>
      <w:marLeft w:val="0"/>
      <w:marRight w:val="0"/>
      <w:marTop w:val="0"/>
      <w:marBottom w:val="0"/>
      <w:divBdr>
        <w:top w:val="none" w:sz="0" w:space="0" w:color="auto"/>
        <w:left w:val="none" w:sz="0" w:space="0" w:color="auto"/>
        <w:bottom w:val="none" w:sz="0" w:space="0" w:color="auto"/>
        <w:right w:val="none" w:sz="0" w:space="0" w:color="auto"/>
      </w:divBdr>
    </w:div>
    <w:div w:id="371030932">
      <w:bodyDiv w:val="1"/>
      <w:marLeft w:val="0"/>
      <w:marRight w:val="0"/>
      <w:marTop w:val="0"/>
      <w:marBottom w:val="0"/>
      <w:divBdr>
        <w:top w:val="none" w:sz="0" w:space="0" w:color="auto"/>
        <w:left w:val="none" w:sz="0" w:space="0" w:color="auto"/>
        <w:bottom w:val="none" w:sz="0" w:space="0" w:color="auto"/>
        <w:right w:val="none" w:sz="0" w:space="0" w:color="auto"/>
      </w:divBdr>
    </w:div>
    <w:div w:id="371266201">
      <w:bodyDiv w:val="1"/>
      <w:marLeft w:val="0"/>
      <w:marRight w:val="0"/>
      <w:marTop w:val="0"/>
      <w:marBottom w:val="0"/>
      <w:divBdr>
        <w:top w:val="none" w:sz="0" w:space="0" w:color="auto"/>
        <w:left w:val="none" w:sz="0" w:space="0" w:color="auto"/>
        <w:bottom w:val="none" w:sz="0" w:space="0" w:color="auto"/>
        <w:right w:val="none" w:sz="0" w:space="0" w:color="auto"/>
      </w:divBdr>
    </w:div>
    <w:div w:id="371275701">
      <w:bodyDiv w:val="1"/>
      <w:marLeft w:val="0"/>
      <w:marRight w:val="0"/>
      <w:marTop w:val="0"/>
      <w:marBottom w:val="0"/>
      <w:divBdr>
        <w:top w:val="none" w:sz="0" w:space="0" w:color="auto"/>
        <w:left w:val="none" w:sz="0" w:space="0" w:color="auto"/>
        <w:bottom w:val="none" w:sz="0" w:space="0" w:color="auto"/>
        <w:right w:val="none" w:sz="0" w:space="0" w:color="auto"/>
      </w:divBdr>
    </w:div>
    <w:div w:id="371393362">
      <w:bodyDiv w:val="1"/>
      <w:marLeft w:val="0"/>
      <w:marRight w:val="0"/>
      <w:marTop w:val="0"/>
      <w:marBottom w:val="0"/>
      <w:divBdr>
        <w:top w:val="none" w:sz="0" w:space="0" w:color="auto"/>
        <w:left w:val="none" w:sz="0" w:space="0" w:color="auto"/>
        <w:bottom w:val="none" w:sz="0" w:space="0" w:color="auto"/>
        <w:right w:val="none" w:sz="0" w:space="0" w:color="auto"/>
      </w:divBdr>
    </w:div>
    <w:div w:id="372271034">
      <w:bodyDiv w:val="1"/>
      <w:marLeft w:val="0"/>
      <w:marRight w:val="0"/>
      <w:marTop w:val="0"/>
      <w:marBottom w:val="0"/>
      <w:divBdr>
        <w:top w:val="none" w:sz="0" w:space="0" w:color="auto"/>
        <w:left w:val="none" w:sz="0" w:space="0" w:color="auto"/>
        <w:bottom w:val="none" w:sz="0" w:space="0" w:color="auto"/>
        <w:right w:val="none" w:sz="0" w:space="0" w:color="auto"/>
      </w:divBdr>
    </w:div>
    <w:div w:id="372927533">
      <w:bodyDiv w:val="1"/>
      <w:marLeft w:val="0"/>
      <w:marRight w:val="0"/>
      <w:marTop w:val="0"/>
      <w:marBottom w:val="0"/>
      <w:divBdr>
        <w:top w:val="none" w:sz="0" w:space="0" w:color="auto"/>
        <w:left w:val="none" w:sz="0" w:space="0" w:color="auto"/>
        <w:bottom w:val="none" w:sz="0" w:space="0" w:color="auto"/>
        <w:right w:val="none" w:sz="0" w:space="0" w:color="auto"/>
      </w:divBdr>
    </w:div>
    <w:div w:id="373046974">
      <w:bodyDiv w:val="1"/>
      <w:marLeft w:val="0"/>
      <w:marRight w:val="0"/>
      <w:marTop w:val="0"/>
      <w:marBottom w:val="0"/>
      <w:divBdr>
        <w:top w:val="none" w:sz="0" w:space="0" w:color="auto"/>
        <w:left w:val="none" w:sz="0" w:space="0" w:color="auto"/>
        <w:bottom w:val="none" w:sz="0" w:space="0" w:color="auto"/>
        <w:right w:val="none" w:sz="0" w:space="0" w:color="auto"/>
      </w:divBdr>
    </w:div>
    <w:div w:id="373237328">
      <w:bodyDiv w:val="1"/>
      <w:marLeft w:val="0"/>
      <w:marRight w:val="0"/>
      <w:marTop w:val="0"/>
      <w:marBottom w:val="0"/>
      <w:divBdr>
        <w:top w:val="none" w:sz="0" w:space="0" w:color="auto"/>
        <w:left w:val="none" w:sz="0" w:space="0" w:color="auto"/>
        <w:bottom w:val="none" w:sz="0" w:space="0" w:color="auto"/>
        <w:right w:val="none" w:sz="0" w:space="0" w:color="auto"/>
      </w:divBdr>
    </w:div>
    <w:div w:id="373384275">
      <w:bodyDiv w:val="1"/>
      <w:marLeft w:val="0"/>
      <w:marRight w:val="0"/>
      <w:marTop w:val="0"/>
      <w:marBottom w:val="0"/>
      <w:divBdr>
        <w:top w:val="none" w:sz="0" w:space="0" w:color="auto"/>
        <w:left w:val="none" w:sz="0" w:space="0" w:color="auto"/>
        <w:bottom w:val="none" w:sz="0" w:space="0" w:color="auto"/>
        <w:right w:val="none" w:sz="0" w:space="0" w:color="auto"/>
      </w:divBdr>
    </w:div>
    <w:div w:id="373770413">
      <w:bodyDiv w:val="1"/>
      <w:marLeft w:val="0"/>
      <w:marRight w:val="0"/>
      <w:marTop w:val="0"/>
      <w:marBottom w:val="0"/>
      <w:divBdr>
        <w:top w:val="none" w:sz="0" w:space="0" w:color="auto"/>
        <w:left w:val="none" w:sz="0" w:space="0" w:color="auto"/>
        <w:bottom w:val="none" w:sz="0" w:space="0" w:color="auto"/>
        <w:right w:val="none" w:sz="0" w:space="0" w:color="auto"/>
      </w:divBdr>
    </w:div>
    <w:div w:id="373771074">
      <w:bodyDiv w:val="1"/>
      <w:marLeft w:val="0"/>
      <w:marRight w:val="0"/>
      <w:marTop w:val="0"/>
      <w:marBottom w:val="0"/>
      <w:divBdr>
        <w:top w:val="none" w:sz="0" w:space="0" w:color="auto"/>
        <w:left w:val="none" w:sz="0" w:space="0" w:color="auto"/>
        <w:bottom w:val="none" w:sz="0" w:space="0" w:color="auto"/>
        <w:right w:val="none" w:sz="0" w:space="0" w:color="auto"/>
      </w:divBdr>
    </w:div>
    <w:div w:id="373890500">
      <w:bodyDiv w:val="1"/>
      <w:marLeft w:val="0"/>
      <w:marRight w:val="0"/>
      <w:marTop w:val="0"/>
      <w:marBottom w:val="0"/>
      <w:divBdr>
        <w:top w:val="none" w:sz="0" w:space="0" w:color="auto"/>
        <w:left w:val="none" w:sz="0" w:space="0" w:color="auto"/>
        <w:bottom w:val="none" w:sz="0" w:space="0" w:color="auto"/>
        <w:right w:val="none" w:sz="0" w:space="0" w:color="auto"/>
      </w:divBdr>
    </w:div>
    <w:div w:id="374085511">
      <w:bodyDiv w:val="1"/>
      <w:marLeft w:val="0"/>
      <w:marRight w:val="0"/>
      <w:marTop w:val="0"/>
      <w:marBottom w:val="0"/>
      <w:divBdr>
        <w:top w:val="none" w:sz="0" w:space="0" w:color="auto"/>
        <w:left w:val="none" w:sz="0" w:space="0" w:color="auto"/>
        <w:bottom w:val="none" w:sz="0" w:space="0" w:color="auto"/>
        <w:right w:val="none" w:sz="0" w:space="0" w:color="auto"/>
      </w:divBdr>
    </w:div>
    <w:div w:id="374501914">
      <w:bodyDiv w:val="1"/>
      <w:marLeft w:val="0"/>
      <w:marRight w:val="0"/>
      <w:marTop w:val="0"/>
      <w:marBottom w:val="0"/>
      <w:divBdr>
        <w:top w:val="none" w:sz="0" w:space="0" w:color="auto"/>
        <w:left w:val="none" w:sz="0" w:space="0" w:color="auto"/>
        <w:bottom w:val="none" w:sz="0" w:space="0" w:color="auto"/>
        <w:right w:val="none" w:sz="0" w:space="0" w:color="auto"/>
      </w:divBdr>
    </w:div>
    <w:div w:id="374737654">
      <w:bodyDiv w:val="1"/>
      <w:marLeft w:val="0"/>
      <w:marRight w:val="0"/>
      <w:marTop w:val="0"/>
      <w:marBottom w:val="0"/>
      <w:divBdr>
        <w:top w:val="none" w:sz="0" w:space="0" w:color="auto"/>
        <w:left w:val="none" w:sz="0" w:space="0" w:color="auto"/>
        <w:bottom w:val="none" w:sz="0" w:space="0" w:color="auto"/>
        <w:right w:val="none" w:sz="0" w:space="0" w:color="auto"/>
      </w:divBdr>
    </w:div>
    <w:div w:id="374816819">
      <w:bodyDiv w:val="1"/>
      <w:marLeft w:val="0"/>
      <w:marRight w:val="0"/>
      <w:marTop w:val="0"/>
      <w:marBottom w:val="0"/>
      <w:divBdr>
        <w:top w:val="none" w:sz="0" w:space="0" w:color="auto"/>
        <w:left w:val="none" w:sz="0" w:space="0" w:color="auto"/>
        <w:bottom w:val="none" w:sz="0" w:space="0" w:color="auto"/>
        <w:right w:val="none" w:sz="0" w:space="0" w:color="auto"/>
      </w:divBdr>
    </w:div>
    <w:div w:id="375159814">
      <w:bodyDiv w:val="1"/>
      <w:marLeft w:val="0"/>
      <w:marRight w:val="0"/>
      <w:marTop w:val="0"/>
      <w:marBottom w:val="0"/>
      <w:divBdr>
        <w:top w:val="none" w:sz="0" w:space="0" w:color="auto"/>
        <w:left w:val="none" w:sz="0" w:space="0" w:color="auto"/>
        <w:bottom w:val="none" w:sz="0" w:space="0" w:color="auto"/>
        <w:right w:val="none" w:sz="0" w:space="0" w:color="auto"/>
      </w:divBdr>
    </w:div>
    <w:div w:id="375395989">
      <w:bodyDiv w:val="1"/>
      <w:marLeft w:val="0"/>
      <w:marRight w:val="0"/>
      <w:marTop w:val="0"/>
      <w:marBottom w:val="0"/>
      <w:divBdr>
        <w:top w:val="none" w:sz="0" w:space="0" w:color="auto"/>
        <w:left w:val="none" w:sz="0" w:space="0" w:color="auto"/>
        <w:bottom w:val="none" w:sz="0" w:space="0" w:color="auto"/>
        <w:right w:val="none" w:sz="0" w:space="0" w:color="auto"/>
      </w:divBdr>
    </w:div>
    <w:div w:id="375472446">
      <w:bodyDiv w:val="1"/>
      <w:marLeft w:val="0"/>
      <w:marRight w:val="0"/>
      <w:marTop w:val="0"/>
      <w:marBottom w:val="0"/>
      <w:divBdr>
        <w:top w:val="none" w:sz="0" w:space="0" w:color="auto"/>
        <w:left w:val="none" w:sz="0" w:space="0" w:color="auto"/>
        <w:bottom w:val="none" w:sz="0" w:space="0" w:color="auto"/>
        <w:right w:val="none" w:sz="0" w:space="0" w:color="auto"/>
      </w:divBdr>
    </w:div>
    <w:div w:id="375664707">
      <w:bodyDiv w:val="1"/>
      <w:marLeft w:val="0"/>
      <w:marRight w:val="0"/>
      <w:marTop w:val="0"/>
      <w:marBottom w:val="0"/>
      <w:divBdr>
        <w:top w:val="none" w:sz="0" w:space="0" w:color="auto"/>
        <w:left w:val="none" w:sz="0" w:space="0" w:color="auto"/>
        <w:bottom w:val="none" w:sz="0" w:space="0" w:color="auto"/>
        <w:right w:val="none" w:sz="0" w:space="0" w:color="auto"/>
      </w:divBdr>
    </w:div>
    <w:div w:id="376052878">
      <w:bodyDiv w:val="1"/>
      <w:marLeft w:val="0"/>
      <w:marRight w:val="0"/>
      <w:marTop w:val="0"/>
      <w:marBottom w:val="0"/>
      <w:divBdr>
        <w:top w:val="none" w:sz="0" w:space="0" w:color="auto"/>
        <w:left w:val="none" w:sz="0" w:space="0" w:color="auto"/>
        <w:bottom w:val="none" w:sz="0" w:space="0" w:color="auto"/>
        <w:right w:val="none" w:sz="0" w:space="0" w:color="auto"/>
      </w:divBdr>
    </w:div>
    <w:div w:id="376124112">
      <w:bodyDiv w:val="1"/>
      <w:marLeft w:val="0"/>
      <w:marRight w:val="0"/>
      <w:marTop w:val="0"/>
      <w:marBottom w:val="0"/>
      <w:divBdr>
        <w:top w:val="none" w:sz="0" w:space="0" w:color="auto"/>
        <w:left w:val="none" w:sz="0" w:space="0" w:color="auto"/>
        <w:bottom w:val="none" w:sz="0" w:space="0" w:color="auto"/>
        <w:right w:val="none" w:sz="0" w:space="0" w:color="auto"/>
      </w:divBdr>
    </w:div>
    <w:div w:id="376855705">
      <w:bodyDiv w:val="1"/>
      <w:marLeft w:val="0"/>
      <w:marRight w:val="0"/>
      <w:marTop w:val="0"/>
      <w:marBottom w:val="0"/>
      <w:divBdr>
        <w:top w:val="none" w:sz="0" w:space="0" w:color="auto"/>
        <w:left w:val="none" w:sz="0" w:space="0" w:color="auto"/>
        <w:bottom w:val="none" w:sz="0" w:space="0" w:color="auto"/>
        <w:right w:val="none" w:sz="0" w:space="0" w:color="auto"/>
      </w:divBdr>
    </w:div>
    <w:div w:id="377165296">
      <w:bodyDiv w:val="1"/>
      <w:marLeft w:val="0"/>
      <w:marRight w:val="0"/>
      <w:marTop w:val="0"/>
      <w:marBottom w:val="0"/>
      <w:divBdr>
        <w:top w:val="none" w:sz="0" w:space="0" w:color="auto"/>
        <w:left w:val="none" w:sz="0" w:space="0" w:color="auto"/>
        <w:bottom w:val="none" w:sz="0" w:space="0" w:color="auto"/>
        <w:right w:val="none" w:sz="0" w:space="0" w:color="auto"/>
      </w:divBdr>
    </w:div>
    <w:div w:id="377244676">
      <w:bodyDiv w:val="1"/>
      <w:marLeft w:val="0"/>
      <w:marRight w:val="0"/>
      <w:marTop w:val="0"/>
      <w:marBottom w:val="0"/>
      <w:divBdr>
        <w:top w:val="none" w:sz="0" w:space="0" w:color="auto"/>
        <w:left w:val="none" w:sz="0" w:space="0" w:color="auto"/>
        <w:bottom w:val="none" w:sz="0" w:space="0" w:color="auto"/>
        <w:right w:val="none" w:sz="0" w:space="0" w:color="auto"/>
      </w:divBdr>
    </w:div>
    <w:div w:id="377513674">
      <w:bodyDiv w:val="1"/>
      <w:marLeft w:val="0"/>
      <w:marRight w:val="0"/>
      <w:marTop w:val="0"/>
      <w:marBottom w:val="0"/>
      <w:divBdr>
        <w:top w:val="none" w:sz="0" w:space="0" w:color="auto"/>
        <w:left w:val="none" w:sz="0" w:space="0" w:color="auto"/>
        <w:bottom w:val="none" w:sz="0" w:space="0" w:color="auto"/>
        <w:right w:val="none" w:sz="0" w:space="0" w:color="auto"/>
      </w:divBdr>
    </w:div>
    <w:div w:id="377706253">
      <w:bodyDiv w:val="1"/>
      <w:marLeft w:val="0"/>
      <w:marRight w:val="0"/>
      <w:marTop w:val="0"/>
      <w:marBottom w:val="0"/>
      <w:divBdr>
        <w:top w:val="none" w:sz="0" w:space="0" w:color="auto"/>
        <w:left w:val="none" w:sz="0" w:space="0" w:color="auto"/>
        <w:bottom w:val="none" w:sz="0" w:space="0" w:color="auto"/>
        <w:right w:val="none" w:sz="0" w:space="0" w:color="auto"/>
      </w:divBdr>
    </w:div>
    <w:div w:id="377707145">
      <w:bodyDiv w:val="1"/>
      <w:marLeft w:val="0"/>
      <w:marRight w:val="0"/>
      <w:marTop w:val="0"/>
      <w:marBottom w:val="0"/>
      <w:divBdr>
        <w:top w:val="none" w:sz="0" w:space="0" w:color="auto"/>
        <w:left w:val="none" w:sz="0" w:space="0" w:color="auto"/>
        <w:bottom w:val="none" w:sz="0" w:space="0" w:color="auto"/>
        <w:right w:val="none" w:sz="0" w:space="0" w:color="auto"/>
      </w:divBdr>
    </w:div>
    <w:div w:id="377707709">
      <w:bodyDiv w:val="1"/>
      <w:marLeft w:val="0"/>
      <w:marRight w:val="0"/>
      <w:marTop w:val="0"/>
      <w:marBottom w:val="0"/>
      <w:divBdr>
        <w:top w:val="none" w:sz="0" w:space="0" w:color="auto"/>
        <w:left w:val="none" w:sz="0" w:space="0" w:color="auto"/>
        <w:bottom w:val="none" w:sz="0" w:space="0" w:color="auto"/>
        <w:right w:val="none" w:sz="0" w:space="0" w:color="auto"/>
      </w:divBdr>
    </w:div>
    <w:div w:id="377781318">
      <w:bodyDiv w:val="1"/>
      <w:marLeft w:val="0"/>
      <w:marRight w:val="0"/>
      <w:marTop w:val="0"/>
      <w:marBottom w:val="0"/>
      <w:divBdr>
        <w:top w:val="none" w:sz="0" w:space="0" w:color="auto"/>
        <w:left w:val="none" w:sz="0" w:space="0" w:color="auto"/>
        <w:bottom w:val="none" w:sz="0" w:space="0" w:color="auto"/>
        <w:right w:val="none" w:sz="0" w:space="0" w:color="auto"/>
      </w:divBdr>
    </w:div>
    <w:div w:id="377901896">
      <w:bodyDiv w:val="1"/>
      <w:marLeft w:val="0"/>
      <w:marRight w:val="0"/>
      <w:marTop w:val="0"/>
      <w:marBottom w:val="0"/>
      <w:divBdr>
        <w:top w:val="none" w:sz="0" w:space="0" w:color="auto"/>
        <w:left w:val="none" w:sz="0" w:space="0" w:color="auto"/>
        <w:bottom w:val="none" w:sz="0" w:space="0" w:color="auto"/>
        <w:right w:val="none" w:sz="0" w:space="0" w:color="auto"/>
      </w:divBdr>
    </w:div>
    <w:div w:id="378089580">
      <w:bodyDiv w:val="1"/>
      <w:marLeft w:val="0"/>
      <w:marRight w:val="0"/>
      <w:marTop w:val="0"/>
      <w:marBottom w:val="0"/>
      <w:divBdr>
        <w:top w:val="none" w:sz="0" w:space="0" w:color="auto"/>
        <w:left w:val="none" w:sz="0" w:space="0" w:color="auto"/>
        <w:bottom w:val="none" w:sz="0" w:space="0" w:color="auto"/>
        <w:right w:val="none" w:sz="0" w:space="0" w:color="auto"/>
      </w:divBdr>
    </w:div>
    <w:div w:id="378823816">
      <w:bodyDiv w:val="1"/>
      <w:marLeft w:val="0"/>
      <w:marRight w:val="0"/>
      <w:marTop w:val="0"/>
      <w:marBottom w:val="0"/>
      <w:divBdr>
        <w:top w:val="none" w:sz="0" w:space="0" w:color="auto"/>
        <w:left w:val="none" w:sz="0" w:space="0" w:color="auto"/>
        <w:bottom w:val="none" w:sz="0" w:space="0" w:color="auto"/>
        <w:right w:val="none" w:sz="0" w:space="0" w:color="auto"/>
      </w:divBdr>
    </w:div>
    <w:div w:id="378824309">
      <w:bodyDiv w:val="1"/>
      <w:marLeft w:val="0"/>
      <w:marRight w:val="0"/>
      <w:marTop w:val="0"/>
      <w:marBottom w:val="0"/>
      <w:divBdr>
        <w:top w:val="none" w:sz="0" w:space="0" w:color="auto"/>
        <w:left w:val="none" w:sz="0" w:space="0" w:color="auto"/>
        <w:bottom w:val="none" w:sz="0" w:space="0" w:color="auto"/>
        <w:right w:val="none" w:sz="0" w:space="0" w:color="auto"/>
      </w:divBdr>
    </w:div>
    <w:div w:id="379328371">
      <w:bodyDiv w:val="1"/>
      <w:marLeft w:val="0"/>
      <w:marRight w:val="0"/>
      <w:marTop w:val="0"/>
      <w:marBottom w:val="0"/>
      <w:divBdr>
        <w:top w:val="none" w:sz="0" w:space="0" w:color="auto"/>
        <w:left w:val="none" w:sz="0" w:space="0" w:color="auto"/>
        <w:bottom w:val="none" w:sz="0" w:space="0" w:color="auto"/>
        <w:right w:val="none" w:sz="0" w:space="0" w:color="auto"/>
      </w:divBdr>
    </w:div>
    <w:div w:id="379520563">
      <w:bodyDiv w:val="1"/>
      <w:marLeft w:val="0"/>
      <w:marRight w:val="0"/>
      <w:marTop w:val="0"/>
      <w:marBottom w:val="0"/>
      <w:divBdr>
        <w:top w:val="none" w:sz="0" w:space="0" w:color="auto"/>
        <w:left w:val="none" w:sz="0" w:space="0" w:color="auto"/>
        <w:bottom w:val="none" w:sz="0" w:space="0" w:color="auto"/>
        <w:right w:val="none" w:sz="0" w:space="0" w:color="auto"/>
      </w:divBdr>
    </w:div>
    <w:div w:id="379748351">
      <w:bodyDiv w:val="1"/>
      <w:marLeft w:val="0"/>
      <w:marRight w:val="0"/>
      <w:marTop w:val="0"/>
      <w:marBottom w:val="0"/>
      <w:divBdr>
        <w:top w:val="none" w:sz="0" w:space="0" w:color="auto"/>
        <w:left w:val="none" w:sz="0" w:space="0" w:color="auto"/>
        <w:bottom w:val="none" w:sz="0" w:space="0" w:color="auto"/>
        <w:right w:val="none" w:sz="0" w:space="0" w:color="auto"/>
      </w:divBdr>
    </w:div>
    <w:div w:id="379937616">
      <w:bodyDiv w:val="1"/>
      <w:marLeft w:val="0"/>
      <w:marRight w:val="0"/>
      <w:marTop w:val="0"/>
      <w:marBottom w:val="0"/>
      <w:divBdr>
        <w:top w:val="none" w:sz="0" w:space="0" w:color="auto"/>
        <w:left w:val="none" w:sz="0" w:space="0" w:color="auto"/>
        <w:bottom w:val="none" w:sz="0" w:space="0" w:color="auto"/>
        <w:right w:val="none" w:sz="0" w:space="0" w:color="auto"/>
      </w:divBdr>
    </w:div>
    <w:div w:id="379939490">
      <w:bodyDiv w:val="1"/>
      <w:marLeft w:val="0"/>
      <w:marRight w:val="0"/>
      <w:marTop w:val="0"/>
      <w:marBottom w:val="0"/>
      <w:divBdr>
        <w:top w:val="none" w:sz="0" w:space="0" w:color="auto"/>
        <w:left w:val="none" w:sz="0" w:space="0" w:color="auto"/>
        <w:bottom w:val="none" w:sz="0" w:space="0" w:color="auto"/>
        <w:right w:val="none" w:sz="0" w:space="0" w:color="auto"/>
      </w:divBdr>
    </w:div>
    <w:div w:id="380403662">
      <w:bodyDiv w:val="1"/>
      <w:marLeft w:val="0"/>
      <w:marRight w:val="0"/>
      <w:marTop w:val="0"/>
      <w:marBottom w:val="0"/>
      <w:divBdr>
        <w:top w:val="none" w:sz="0" w:space="0" w:color="auto"/>
        <w:left w:val="none" w:sz="0" w:space="0" w:color="auto"/>
        <w:bottom w:val="none" w:sz="0" w:space="0" w:color="auto"/>
        <w:right w:val="none" w:sz="0" w:space="0" w:color="auto"/>
      </w:divBdr>
    </w:div>
    <w:div w:id="380792721">
      <w:bodyDiv w:val="1"/>
      <w:marLeft w:val="0"/>
      <w:marRight w:val="0"/>
      <w:marTop w:val="0"/>
      <w:marBottom w:val="0"/>
      <w:divBdr>
        <w:top w:val="none" w:sz="0" w:space="0" w:color="auto"/>
        <w:left w:val="none" w:sz="0" w:space="0" w:color="auto"/>
        <w:bottom w:val="none" w:sz="0" w:space="0" w:color="auto"/>
        <w:right w:val="none" w:sz="0" w:space="0" w:color="auto"/>
      </w:divBdr>
    </w:div>
    <w:div w:id="380832398">
      <w:bodyDiv w:val="1"/>
      <w:marLeft w:val="0"/>
      <w:marRight w:val="0"/>
      <w:marTop w:val="0"/>
      <w:marBottom w:val="0"/>
      <w:divBdr>
        <w:top w:val="none" w:sz="0" w:space="0" w:color="auto"/>
        <w:left w:val="none" w:sz="0" w:space="0" w:color="auto"/>
        <w:bottom w:val="none" w:sz="0" w:space="0" w:color="auto"/>
        <w:right w:val="none" w:sz="0" w:space="0" w:color="auto"/>
      </w:divBdr>
    </w:div>
    <w:div w:id="380861710">
      <w:bodyDiv w:val="1"/>
      <w:marLeft w:val="0"/>
      <w:marRight w:val="0"/>
      <w:marTop w:val="0"/>
      <w:marBottom w:val="0"/>
      <w:divBdr>
        <w:top w:val="none" w:sz="0" w:space="0" w:color="auto"/>
        <w:left w:val="none" w:sz="0" w:space="0" w:color="auto"/>
        <w:bottom w:val="none" w:sz="0" w:space="0" w:color="auto"/>
        <w:right w:val="none" w:sz="0" w:space="0" w:color="auto"/>
      </w:divBdr>
    </w:div>
    <w:div w:id="380905452">
      <w:bodyDiv w:val="1"/>
      <w:marLeft w:val="0"/>
      <w:marRight w:val="0"/>
      <w:marTop w:val="0"/>
      <w:marBottom w:val="0"/>
      <w:divBdr>
        <w:top w:val="none" w:sz="0" w:space="0" w:color="auto"/>
        <w:left w:val="none" w:sz="0" w:space="0" w:color="auto"/>
        <w:bottom w:val="none" w:sz="0" w:space="0" w:color="auto"/>
        <w:right w:val="none" w:sz="0" w:space="0" w:color="auto"/>
      </w:divBdr>
    </w:div>
    <w:div w:id="381171450">
      <w:bodyDiv w:val="1"/>
      <w:marLeft w:val="0"/>
      <w:marRight w:val="0"/>
      <w:marTop w:val="0"/>
      <w:marBottom w:val="0"/>
      <w:divBdr>
        <w:top w:val="none" w:sz="0" w:space="0" w:color="auto"/>
        <w:left w:val="none" w:sz="0" w:space="0" w:color="auto"/>
        <w:bottom w:val="none" w:sz="0" w:space="0" w:color="auto"/>
        <w:right w:val="none" w:sz="0" w:space="0" w:color="auto"/>
      </w:divBdr>
    </w:div>
    <w:div w:id="381557231">
      <w:bodyDiv w:val="1"/>
      <w:marLeft w:val="0"/>
      <w:marRight w:val="0"/>
      <w:marTop w:val="0"/>
      <w:marBottom w:val="0"/>
      <w:divBdr>
        <w:top w:val="none" w:sz="0" w:space="0" w:color="auto"/>
        <w:left w:val="none" w:sz="0" w:space="0" w:color="auto"/>
        <w:bottom w:val="none" w:sz="0" w:space="0" w:color="auto"/>
        <w:right w:val="none" w:sz="0" w:space="0" w:color="auto"/>
      </w:divBdr>
    </w:div>
    <w:div w:id="381683726">
      <w:bodyDiv w:val="1"/>
      <w:marLeft w:val="0"/>
      <w:marRight w:val="0"/>
      <w:marTop w:val="0"/>
      <w:marBottom w:val="0"/>
      <w:divBdr>
        <w:top w:val="none" w:sz="0" w:space="0" w:color="auto"/>
        <w:left w:val="none" w:sz="0" w:space="0" w:color="auto"/>
        <w:bottom w:val="none" w:sz="0" w:space="0" w:color="auto"/>
        <w:right w:val="none" w:sz="0" w:space="0" w:color="auto"/>
      </w:divBdr>
    </w:div>
    <w:div w:id="381904166">
      <w:bodyDiv w:val="1"/>
      <w:marLeft w:val="0"/>
      <w:marRight w:val="0"/>
      <w:marTop w:val="0"/>
      <w:marBottom w:val="0"/>
      <w:divBdr>
        <w:top w:val="none" w:sz="0" w:space="0" w:color="auto"/>
        <w:left w:val="none" w:sz="0" w:space="0" w:color="auto"/>
        <w:bottom w:val="none" w:sz="0" w:space="0" w:color="auto"/>
        <w:right w:val="none" w:sz="0" w:space="0" w:color="auto"/>
      </w:divBdr>
    </w:div>
    <w:div w:id="381910130">
      <w:bodyDiv w:val="1"/>
      <w:marLeft w:val="0"/>
      <w:marRight w:val="0"/>
      <w:marTop w:val="0"/>
      <w:marBottom w:val="0"/>
      <w:divBdr>
        <w:top w:val="none" w:sz="0" w:space="0" w:color="auto"/>
        <w:left w:val="none" w:sz="0" w:space="0" w:color="auto"/>
        <w:bottom w:val="none" w:sz="0" w:space="0" w:color="auto"/>
        <w:right w:val="none" w:sz="0" w:space="0" w:color="auto"/>
      </w:divBdr>
    </w:div>
    <w:div w:id="382023165">
      <w:bodyDiv w:val="1"/>
      <w:marLeft w:val="0"/>
      <w:marRight w:val="0"/>
      <w:marTop w:val="0"/>
      <w:marBottom w:val="0"/>
      <w:divBdr>
        <w:top w:val="none" w:sz="0" w:space="0" w:color="auto"/>
        <w:left w:val="none" w:sz="0" w:space="0" w:color="auto"/>
        <w:bottom w:val="none" w:sz="0" w:space="0" w:color="auto"/>
        <w:right w:val="none" w:sz="0" w:space="0" w:color="auto"/>
      </w:divBdr>
    </w:div>
    <w:div w:id="382096926">
      <w:bodyDiv w:val="1"/>
      <w:marLeft w:val="0"/>
      <w:marRight w:val="0"/>
      <w:marTop w:val="0"/>
      <w:marBottom w:val="0"/>
      <w:divBdr>
        <w:top w:val="none" w:sz="0" w:space="0" w:color="auto"/>
        <w:left w:val="none" w:sz="0" w:space="0" w:color="auto"/>
        <w:bottom w:val="none" w:sz="0" w:space="0" w:color="auto"/>
        <w:right w:val="none" w:sz="0" w:space="0" w:color="auto"/>
      </w:divBdr>
    </w:div>
    <w:div w:id="382171087">
      <w:bodyDiv w:val="1"/>
      <w:marLeft w:val="0"/>
      <w:marRight w:val="0"/>
      <w:marTop w:val="0"/>
      <w:marBottom w:val="0"/>
      <w:divBdr>
        <w:top w:val="none" w:sz="0" w:space="0" w:color="auto"/>
        <w:left w:val="none" w:sz="0" w:space="0" w:color="auto"/>
        <w:bottom w:val="none" w:sz="0" w:space="0" w:color="auto"/>
        <w:right w:val="none" w:sz="0" w:space="0" w:color="auto"/>
      </w:divBdr>
    </w:div>
    <w:div w:id="382481259">
      <w:bodyDiv w:val="1"/>
      <w:marLeft w:val="0"/>
      <w:marRight w:val="0"/>
      <w:marTop w:val="0"/>
      <w:marBottom w:val="0"/>
      <w:divBdr>
        <w:top w:val="none" w:sz="0" w:space="0" w:color="auto"/>
        <w:left w:val="none" w:sz="0" w:space="0" w:color="auto"/>
        <w:bottom w:val="none" w:sz="0" w:space="0" w:color="auto"/>
        <w:right w:val="none" w:sz="0" w:space="0" w:color="auto"/>
      </w:divBdr>
    </w:div>
    <w:div w:id="382600127">
      <w:bodyDiv w:val="1"/>
      <w:marLeft w:val="0"/>
      <w:marRight w:val="0"/>
      <w:marTop w:val="0"/>
      <w:marBottom w:val="0"/>
      <w:divBdr>
        <w:top w:val="none" w:sz="0" w:space="0" w:color="auto"/>
        <w:left w:val="none" w:sz="0" w:space="0" w:color="auto"/>
        <w:bottom w:val="none" w:sz="0" w:space="0" w:color="auto"/>
        <w:right w:val="none" w:sz="0" w:space="0" w:color="auto"/>
      </w:divBdr>
    </w:div>
    <w:div w:id="382679239">
      <w:bodyDiv w:val="1"/>
      <w:marLeft w:val="0"/>
      <w:marRight w:val="0"/>
      <w:marTop w:val="0"/>
      <w:marBottom w:val="0"/>
      <w:divBdr>
        <w:top w:val="none" w:sz="0" w:space="0" w:color="auto"/>
        <w:left w:val="none" w:sz="0" w:space="0" w:color="auto"/>
        <w:bottom w:val="none" w:sz="0" w:space="0" w:color="auto"/>
        <w:right w:val="none" w:sz="0" w:space="0" w:color="auto"/>
      </w:divBdr>
    </w:div>
    <w:div w:id="382943781">
      <w:bodyDiv w:val="1"/>
      <w:marLeft w:val="0"/>
      <w:marRight w:val="0"/>
      <w:marTop w:val="0"/>
      <w:marBottom w:val="0"/>
      <w:divBdr>
        <w:top w:val="none" w:sz="0" w:space="0" w:color="auto"/>
        <w:left w:val="none" w:sz="0" w:space="0" w:color="auto"/>
        <w:bottom w:val="none" w:sz="0" w:space="0" w:color="auto"/>
        <w:right w:val="none" w:sz="0" w:space="0" w:color="auto"/>
      </w:divBdr>
    </w:div>
    <w:div w:id="383019075">
      <w:bodyDiv w:val="1"/>
      <w:marLeft w:val="0"/>
      <w:marRight w:val="0"/>
      <w:marTop w:val="0"/>
      <w:marBottom w:val="0"/>
      <w:divBdr>
        <w:top w:val="none" w:sz="0" w:space="0" w:color="auto"/>
        <w:left w:val="none" w:sz="0" w:space="0" w:color="auto"/>
        <w:bottom w:val="none" w:sz="0" w:space="0" w:color="auto"/>
        <w:right w:val="none" w:sz="0" w:space="0" w:color="auto"/>
      </w:divBdr>
    </w:div>
    <w:div w:id="383065000">
      <w:bodyDiv w:val="1"/>
      <w:marLeft w:val="0"/>
      <w:marRight w:val="0"/>
      <w:marTop w:val="0"/>
      <w:marBottom w:val="0"/>
      <w:divBdr>
        <w:top w:val="none" w:sz="0" w:space="0" w:color="auto"/>
        <w:left w:val="none" w:sz="0" w:space="0" w:color="auto"/>
        <w:bottom w:val="none" w:sz="0" w:space="0" w:color="auto"/>
        <w:right w:val="none" w:sz="0" w:space="0" w:color="auto"/>
      </w:divBdr>
    </w:div>
    <w:div w:id="383140818">
      <w:bodyDiv w:val="1"/>
      <w:marLeft w:val="0"/>
      <w:marRight w:val="0"/>
      <w:marTop w:val="0"/>
      <w:marBottom w:val="0"/>
      <w:divBdr>
        <w:top w:val="none" w:sz="0" w:space="0" w:color="auto"/>
        <w:left w:val="none" w:sz="0" w:space="0" w:color="auto"/>
        <w:bottom w:val="none" w:sz="0" w:space="0" w:color="auto"/>
        <w:right w:val="none" w:sz="0" w:space="0" w:color="auto"/>
      </w:divBdr>
    </w:div>
    <w:div w:id="383143658">
      <w:bodyDiv w:val="1"/>
      <w:marLeft w:val="0"/>
      <w:marRight w:val="0"/>
      <w:marTop w:val="0"/>
      <w:marBottom w:val="0"/>
      <w:divBdr>
        <w:top w:val="none" w:sz="0" w:space="0" w:color="auto"/>
        <w:left w:val="none" w:sz="0" w:space="0" w:color="auto"/>
        <w:bottom w:val="none" w:sz="0" w:space="0" w:color="auto"/>
        <w:right w:val="none" w:sz="0" w:space="0" w:color="auto"/>
      </w:divBdr>
    </w:div>
    <w:div w:id="383254785">
      <w:bodyDiv w:val="1"/>
      <w:marLeft w:val="0"/>
      <w:marRight w:val="0"/>
      <w:marTop w:val="0"/>
      <w:marBottom w:val="0"/>
      <w:divBdr>
        <w:top w:val="none" w:sz="0" w:space="0" w:color="auto"/>
        <w:left w:val="none" w:sz="0" w:space="0" w:color="auto"/>
        <w:bottom w:val="none" w:sz="0" w:space="0" w:color="auto"/>
        <w:right w:val="none" w:sz="0" w:space="0" w:color="auto"/>
      </w:divBdr>
    </w:div>
    <w:div w:id="383337724">
      <w:bodyDiv w:val="1"/>
      <w:marLeft w:val="0"/>
      <w:marRight w:val="0"/>
      <w:marTop w:val="0"/>
      <w:marBottom w:val="0"/>
      <w:divBdr>
        <w:top w:val="none" w:sz="0" w:space="0" w:color="auto"/>
        <w:left w:val="none" w:sz="0" w:space="0" w:color="auto"/>
        <w:bottom w:val="none" w:sz="0" w:space="0" w:color="auto"/>
        <w:right w:val="none" w:sz="0" w:space="0" w:color="auto"/>
      </w:divBdr>
    </w:div>
    <w:div w:id="383406678">
      <w:bodyDiv w:val="1"/>
      <w:marLeft w:val="0"/>
      <w:marRight w:val="0"/>
      <w:marTop w:val="0"/>
      <w:marBottom w:val="0"/>
      <w:divBdr>
        <w:top w:val="none" w:sz="0" w:space="0" w:color="auto"/>
        <w:left w:val="none" w:sz="0" w:space="0" w:color="auto"/>
        <w:bottom w:val="none" w:sz="0" w:space="0" w:color="auto"/>
        <w:right w:val="none" w:sz="0" w:space="0" w:color="auto"/>
      </w:divBdr>
    </w:div>
    <w:div w:id="383794314">
      <w:bodyDiv w:val="1"/>
      <w:marLeft w:val="0"/>
      <w:marRight w:val="0"/>
      <w:marTop w:val="0"/>
      <w:marBottom w:val="0"/>
      <w:divBdr>
        <w:top w:val="none" w:sz="0" w:space="0" w:color="auto"/>
        <w:left w:val="none" w:sz="0" w:space="0" w:color="auto"/>
        <w:bottom w:val="none" w:sz="0" w:space="0" w:color="auto"/>
        <w:right w:val="none" w:sz="0" w:space="0" w:color="auto"/>
      </w:divBdr>
    </w:div>
    <w:div w:id="384184084">
      <w:bodyDiv w:val="1"/>
      <w:marLeft w:val="0"/>
      <w:marRight w:val="0"/>
      <w:marTop w:val="0"/>
      <w:marBottom w:val="0"/>
      <w:divBdr>
        <w:top w:val="none" w:sz="0" w:space="0" w:color="auto"/>
        <w:left w:val="none" w:sz="0" w:space="0" w:color="auto"/>
        <w:bottom w:val="none" w:sz="0" w:space="0" w:color="auto"/>
        <w:right w:val="none" w:sz="0" w:space="0" w:color="auto"/>
      </w:divBdr>
    </w:div>
    <w:div w:id="384329115">
      <w:bodyDiv w:val="1"/>
      <w:marLeft w:val="0"/>
      <w:marRight w:val="0"/>
      <w:marTop w:val="0"/>
      <w:marBottom w:val="0"/>
      <w:divBdr>
        <w:top w:val="none" w:sz="0" w:space="0" w:color="auto"/>
        <w:left w:val="none" w:sz="0" w:space="0" w:color="auto"/>
        <w:bottom w:val="none" w:sz="0" w:space="0" w:color="auto"/>
        <w:right w:val="none" w:sz="0" w:space="0" w:color="auto"/>
      </w:divBdr>
    </w:div>
    <w:div w:id="384380220">
      <w:bodyDiv w:val="1"/>
      <w:marLeft w:val="0"/>
      <w:marRight w:val="0"/>
      <w:marTop w:val="0"/>
      <w:marBottom w:val="0"/>
      <w:divBdr>
        <w:top w:val="none" w:sz="0" w:space="0" w:color="auto"/>
        <w:left w:val="none" w:sz="0" w:space="0" w:color="auto"/>
        <w:bottom w:val="none" w:sz="0" w:space="0" w:color="auto"/>
        <w:right w:val="none" w:sz="0" w:space="0" w:color="auto"/>
      </w:divBdr>
    </w:div>
    <w:div w:id="384523193">
      <w:bodyDiv w:val="1"/>
      <w:marLeft w:val="0"/>
      <w:marRight w:val="0"/>
      <w:marTop w:val="0"/>
      <w:marBottom w:val="0"/>
      <w:divBdr>
        <w:top w:val="none" w:sz="0" w:space="0" w:color="auto"/>
        <w:left w:val="none" w:sz="0" w:space="0" w:color="auto"/>
        <w:bottom w:val="none" w:sz="0" w:space="0" w:color="auto"/>
        <w:right w:val="none" w:sz="0" w:space="0" w:color="auto"/>
      </w:divBdr>
    </w:div>
    <w:div w:id="384764427">
      <w:bodyDiv w:val="1"/>
      <w:marLeft w:val="0"/>
      <w:marRight w:val="0"/>
      <w:marTop w:val="0"/>
      <w:marBottom w:val="0"/>
      <w:divBdr>
        <w:top w:val="none" w:sz="0" w:space="0" w:color="auto"/>
        <w:left w:val="none" w:sz="0" w:space="0" w:color="auto"/>
        <w:bottom w:val="none" w:sz="0" w:space="0" w:color="auto"/>
        <w:right w:val="none" w:sz="0" w:space="0" w:color="auto"/>
      </w:divBdr>
    </w:div>
    <w:div w:id="385566833">
      <w:bodyDiv w:val="1"/>
      <w:marLeft w:val="0"/>
      <w:marRight w:val="0"/>
      <w:marTop w:val="0"/>
      <w:marBottom w:val="0"/>
      <w:divBdr>
        <w:top w:val="none" w:sz="0" w:space="0" w:color="auto"/>
        <w:left w:val="none" w:sz="0" w:space="0" w:color="auto"/>
        <w:bottom w:val="none" w:sz="0" w:space="0" w:color="auto"/>
        <w:right w:val="none" w:sz="0" w:space="0" w:color="auto"/>
      </w:divBdr>
    </w:div>
    <w:div w:id="385877531">
      <w:bodyDiv w:val="1"/>
      <w:marLeft w:val="0"/>
      <w:marRight w:val="0"/>
      <w:marTop w:val="0"/>
      <w:marBottom w:val="0"/>
      <w:divBdr>
        <w:top w:val="none" w:sz="0" w:space="0" w:color="auto"/>
        <w:left w:val="none" w:sz="0" w:space="0" w:color="auto"/>
        <w:bottom w:val="none" w:sz="0" w:space="0" w:color="auto"/>
        <w:right w:val="none" w:sz="0" w:space="0" w:color="auto"/>
      </w:divBdr>
    </w:div>
    <w:div w:id="385878269">
      <w:bodyDiv w:val="1"/>
      <w:marLeft w:val="0"/>
      <w:marRight w:val="0"/>
      <w:marTop w:val="0"/>
      <w:marBottom w:val="0"/>
      <w:divBdr>
        <w:top w:val="none" w:sz="0" w:space="0" w:color="auto"/>
        <w:left w:val="none" w:sz="0" w:space="0" w:color="auto"/>
        <w:bottom w:val="none" w:sz="0" w:space="0" w:color="auto"/>
        <w:right w:val="none" w:sz="0" w:space="0" w:color="auto"/>
      </w:divBdr>
    </w:div>
    <w:div w:id="386030836">
      <w:bodyDiv w:val="1"/>
      <w:marLeft w:val="0"/>
      <w:marRight w:val="0"/>
      <w:marTop w:val="0"/>
      <w:marBottom w:val="0"/>
      <w:divBdr>
        <w:top w:val="none" w:sz="0" w:space="0" w:color="auto"/>
        <w:left w:val="none" w:sz="0" w:space="0" w:color="auto"/>
        <w:bottom w:val="none" w:sz="0" w:space="0" w:color="auto"/>
        <w:right w:val="none" w:sz="0" w:space="0" w:color="auto"/>
      </w:divBdr>
    </w:div>
    <w:div w:id="386034879">
      <w:bodyDiv w:val="1"/>
      <w:marLeft w:val="0"/>
      <w:marRight w:val="0"/>
      <w:marTop w:val="0"/>
      <w:marBottom w:val="0"/>
      <w:divBdr>
        <w:top w:val="none" w:sz="0" w:space="0" w:color="auto"/>
        <w:left w:val="none" w:sz="0" w:space="0" w:color="auto"/>
        <w:bottom w:val="none" w:sz="0" w:space="0" w:color="auto"/>
        <w:right w:val="none" w:sz="0" w:space="0" w:color="auto"/>
      </w:divBdr>
    </w:div>
    <w:div w:id="386144184">
      <w:bodyDiv w:val="1"/>
      <w:marLeft w:val="0"/>
      <w:marRight w:val="0"/>
      <w:marTop w:val="0"/>
      <w:marBottom w:val="0"/>
      <w:divBdr>
        <w:top w:val="none" w:sz="0" w:space="0" w:color="auto"/>
        <w:left w:val="none" w:sz="0" w:space="0" w:color="auto"/>
        <w:bottom w:val="none" w:sz="0" w:space="0" w:color="auto"/>
        <w:right w:val="none" w:sz="0" w:space="0" w:color="auto"/>
      </w:divBdr>
    </w:div>
    <w:div w:id="386227959">
      <w:bodyDiv w:val="1"/>
      <w:marLeft w:val="0"/>
      <w:marRight w:val="0"/>
      <w:marTop w:val="0"/>
      <w:marBottom w:val="0"/>
      <w:divBdr>
        <w:top w:val="none" w:sz="0" w:space="0" w:color="auto"/>
        <w:left w:val="none" w:sz="0" w:space="0" w:color="auto"/>
        <w:bottom w:val="none" w:sz="0" w:space="0" w:color="auto"/>
        <w:right w:val="none" w:sz="0" w:space="0" w:color="auto"/>
      </w:divBdr>
    </w:div>
    <w:div w:id="386297555">
      <w:bodyDiv w:val="1"/>
      <w:marLeft w:val="0"/>
      <w:marRight w:val="0"/>
      <w:marTop w:val="0"/>
      <w:marBottom w:val="0"/>
      <w:divBdr>
        <w:top w:val="none" w:sz="0" w:space="0" w:color="auto"/>
        <w:left w:val="none" w:sz="0" w:space="0" w:color="auto"/>
        <w:bottom w:val="none" w:sz="0" w:space="0" w:color="auto"/>
        <w:right w:val="none" w:sz="0" w:space="0" w:color="auto"/>
      </w:divBdr>
    </w:div>
    <w:div w:id="386757662">
      <w:bodyDiv w:val="1"/>
      <w:marLeft w:val="0"/>
      <w:marRight w:val="0"/>
      <w:marTop w:val="0"/>
      <w:marBottom w:val="0"/>
      <w:divBdr>
        <w:top w:val="none" w:sz="0" w:space="0" w:color="auto"/>
        <w:left w:val="none" w:sz="0" w:space="0" w:color="auto"/>
        <w:bottom w:val="none" w:sz="0" w:space="0" w:color="auto"/>
        <w:right w:val="none" w:sz="0" w:space="0" w:color="auto"/>
      </w:divBdr>
    </w:div>
    <w:div w:id="386801964">
      <w:bodyDiv w:val="1"/>
      <w:marLeft w:val="0"/>
      <w:marRight w:val="0"/>
      <w:marTop w:val="0"/>
      <w:marBottom w:val="0"/>
      <w:divBdr>
        <w:top w:val="none" w:sz="0" w:space="0" w:color="auto"/>
        <w:left w:val="none" w:sz="0" w:space="0" w:color="auto"/>
        <w:bottom w:val="none" w:sz="0" w:space="0" w:color="auto"/>
        <w:right w:val="none" w:sz="0" w:space="0" w:color="auto"/>
      </w:divBdr>
    </w:div>
    <w:div w:id="386875040">
      <w:bodyDiv w:val="1"/>
      <w:marLeft w:val="0"/>
      <w:marRight w:val="0"/>
      <w:marTop w:val="0"/>
      <w:marBottom w:val="0"/>
      <w:divBdr>
        <w:top w:val="none" w:sz="0" w:space="0" w:color="auto"/>
        <w:left w:val="none" w:sz="0" w:space="0" w:color="auto"/>
        <w:bottom w:val="none" w:sz="0" w:space="0" w:color="auto"/>
        <w:right w:val="none" w:sz="0" w:space="0" w:color="auto"/>
      </w:divBdr>
    </w:div>
    <w:div w:id="386878898">
      <w:bodyDiv w:val="1"/>
      <w:marLeft w:val="0"/>
      <w:marRight w:val="0"/>
      <w:marTop w:val="0"/>
      <w:marBottom w:val="0"/>
      <w:divBdr>
        <w:top w:val="none" w:sz="0" w:space="0" w:color="auto"/>
        <w:left w:val="none" w:sz="0" w:space="0" w:color="auto"/>
        <w:bottom w:val="none" w:sz="0" w:space="0" w:color="auto"/>
        <w:right w:val="none" w:sz="0" w:space="0" w:color="auto"/>
      </w:divBdr>
    </w:div>
    <w:div w:id="387001644">
      <w:bodyDiv w:val="1"/>
      <w:marLeft w:val="0"/>
      <w:marRight w:val="0"/>
      <w:marTop w:val="0"/>
      <w:marBottom w:val="0"/>
      <w:divBdr>
        <w:top w:val="none" w:sz="0" w:space="0" w:color="auto"/>
        <w:left w:val="none" w:sz="0" w:space="0" w:color="auto"/>
        <w:bottom w:val="none" w:sz="0" w:space="0" w:color="auto"/>
        <w:right w:val="none" w:sz="0" w:space="0" w:color="auto"/>
      </w:divBdr>
    </w:div>
    <w:div w:id="387143657">
      <w:bodyDiv w:val="1"/>
      <w:marLeft w:val="0"/>
      <w:marRight w:val="0"/>
      <w:marTop w:val="0"/>
      <w:marBottom w:val="0"/>
      <w:divBdr>
        <w:top w:val="none" w:sz="0" w:space="0" w:color="auto"/>
        <w:left w:val="none" w:sz="0" w:space="0" w:color="auto"/>
        <w:bottom w:val="none" w:sz="0" w:space="0" w:color="auto"/>
        <w:right w:val="none" w:sz="0" w:space="0" w:color="auto"/>
      </w:divBdr>
    </w:div>
    <w:div w:id="387415486">
      <w:bodyDiv w:val="1"/>
      <w:marLeft w:val="0"/>
      <w:marRight w:val="0"/>
      <w:marTop w:val="0"/>
      <w:marBottom w:val="0"/>
      <w:divBdr>
        <w:top w:val="none" w:sz="0" w:space="0" w:color="auto"/>
        <w:left w:val="none" w:sz="0" w:space="0" w:color="auto"/>
        <w:bottom w:val="none" w:sz="0" w:space="0" w:color="auto"/>
        <w:right w:val="none" w:sz="0" w:space="0" w:color="auto"/>
      </w:divBdr>
    </w:div>
    <w:div w:id="387610430">
      <w:bodyDiv w:val="1"/>
      <w:marLeft w:val="0"/>
      <w:marRight w:val="0"/>
      <w:marTop w:val="0"/>
      <w:marBottom w:val="0"/>
      <w:divBdr>
        <w:top w:val="none" w:sz="0" w:space="0" w:color="auto"/>
        <w:left w:val="none" w:sz="0" w:space="0" w:color="auto"/>
        <w:bottom w:val="none" w:sz="0" w:space="0" w:color="auto"/>
        <w:right w:val="none" w:sz="0" w:space="0" w:color="auto"/>
      </w:divBdr>
    </w:div>
    <w:div w:id="387925477">
      <w:bodyDiv w:val="1"/>
      <w:marLeft w:val="0"/>
      <w:marRight w:val="0"/>
      <w:marTop w:val="0"/>
      <w:marBottom w:val="0"/>
      <w:divBdr>
        <w:top w:val="none" w:sz="0" w:space="0" w:color="auto"/>
        <w:left w:val="none" w:sz="0" w:space="0" w:color="auto"/>
        <w:bottom w:val="none" w:sz="0" w:space="0" w:color="auto"/>
        <w:right w:val="none" w:sz="0" w:space="0" w:color="auto"/>
      </w:divBdr>
    </w:div>
    <w:div w:id="388305906">
      <w:bodyDiv w:val="1"/>
      <w:marLeft w:val="0"/>
      <w:marRight w:val="0"/>
      <w:marTop w:val="0"/>
      <w:marBottom w:val="0"/>
      <w:divBdr>
        <w:top w:val="none" w:sz="0" w:space="0" w:color="auto"/>
        <w:left w:val="none" w:sz="0" w:space="0" w:color="auto"/>
        <w:bottom w:val="none" w:sz="0" w:space="0" w:color="auto"/>
        <w:right w:val="none" w:sz="0" w:space="0" w:color="auto"/>
      </w:divBdr>
    </w:div>
    <w:div w:id="388502968">
      <w:bodyDiv w:val="1"/>
      <w:marLeft w:val="0"/>
      <w:marRight w:val="0"/>
      <w:marTop w:val="0"/>
      <w:marBottom w:val="0"/>
      <w:divBdr>
        <w:top w:val="none" w:sz="0" w:space="0" w:color="auto"/>
        <w:left w:val="none" w:sz="0" w:space="0" w:color="auto"/>
        <w:bottom w:val="none" w:sz="0" w:space="0" w:color="auto"/>
        <w:right w:val="none" w:sz="0" w:space="0" w:color="auto"/>
      </w:divBdr>
    </w:div>
    <w:div w:id="388577820">
      <w:bodyDiv w:val="1"/>
      <w:marLeft w:val="0"/>
      <w:marRight w:val="0"/>
      <w:marTop w:val="0"/>
      <w:marBottom w:val="0"/>
      <w:divBdr>
        <w:top w:val="none" w:sz="0" w:space="0" w:color="auto"/>
        <w:left w:val="none" w:sz="0" w:space="0" w:color="auto"/>
        <w:bottom w:val="none" w:sz="0" w:space="0" w:color="auto"/>
        <w:right w:val="none" w:sz="0" w:space="0" w:color="auto"/>
      </w:divBdr>
    </w:div>
    <w:div w:id="388845894">
      <w:bodyDiv w:val="1"/>
      <w:marLeft w:val="0"/>
      <w:marRight w:val="0"/>
      <w:marTop w:val="0"/>
      <w:marBottom w:val="0"/>
      <w:divBdr>
        <w:top w:val="none" w:sz="0" w:space="0" w:color="auto"/>
        <w:left w:val="none" w:sz="0" w:space="0" w:color="auto"/>
        <w:bottom w:val="none" w:sz="0" w:space="0" w:color="auto"/>
        <w:right w:val="none" w:sz="0" w:space="0" w:color="auto"/>
      </w:divBdr>
    </w:div>
    <w:div w:id="388848646">
      <w:bodyDiv w:val="1"/>
      <w:marLeft w:val="0"/>
      <w:marRight w:val="0"/>
      <w:marTop w:val="0"/>
      <w:marBottom w:val="0"/>
      <w:divBdr>
        <w:top w:val="none" w:sz="0" w:space="0" w:color="auto"/>
        <w:left w:val="none" w:sz="0" w:space="0" w:color="auto"/>
        <w:bottom w:val="none" w:sz="0" w:space="0" w:color="auto"/>
        <w:right w:val="none" w:sz="0" w:space="0" w:color="auto"/>
      </w:divBdr>
    </w:div>
    <w:div w:id="389038556">
      <w:bodyDiv w:val="1"/>
      <w:marLeft w:val="0"/>
      <w:marRight w:val="0"/>
      <w:marTop w:val="0"/>
      <w:marBottom w:val="0"/>
      <w:divBdr>
        <w:top w:val="none" w:sz="0" w:space="0" w:color="auto"/>
        <w:left w:val="none" w:sz="0" w:space="0" w:color="auto"/>
        <w:bottom w:val="none" w:sz="0" w:space="0" w:color="auto"/>
        <w:right w:val="none" w:sz="0" w:space="0" w:color="auto"/>
      </w:divBdr>
    </w:div>
    <w:div w:id="389040819">
      <w:bodyDiv w:val="1"/>
      <w:marLeft w:val="0"/>
      <w:marRight w:val="0"/>
      <w:marTop w:val="0"/>
      <w:marBottom w:val="0"/>
      <w:divBdr>
        <w:top w:val="none" w:sz="0" w:space="0" w:color="auto"/>
        <w:left w:val="none" w:sz="0" w:space="0" w:color="auto"/>
        <w:bottom w:val="none" w:sz="0" w:space="0" w:color="auto"/>
        <w:right w:val="none" w:sz="0" w:space="0" w:color="auto"/>
      </w:divBdr>
    </w:div>
    <w:div w:id="389498315">
      <w:bodyDiv w:val="1"/>
      <w:marLeft w:val="0"/>
      <w:marRight w:val="0"/>
      <w:marTop w:val="0"/>
      <w:marBottom w:val="0"/>
      <w:divBdr>
        <w:top w:val="none" w:sz="0" w:space="0" w:color="auto"/>
        <w:left w:val="none" w:sz="0" w:space="0" w:color="auto"/>
        <w:bottom w:val="none" w:sz="0" w:space="0" w:color="auto"/>
        <w:right w:val="none" w:sz="0" w:space="0" w:color="auto"/>
      </w:divBdr>
    </w:div>
    <w:div w:id="389575806">
      <w:bodyDiv w:val="1"/>
      <w:marLeft w:val="0"/>
      <w:marRight w:val="0"/>
      <w:marTop w:val="0"/>
      <w:marBottom w:val="0"/>
      <w:divBdr>
        <w:top w:val="none" w:sz="0" w:space="0" w:color="auto"/>
        <w:left w:val="none" w:sz="0" w:space="0" w:color="auto"/>
        <w:bottom w:val="none" w:sz="0" w:space="0" w:color="auto"/>
        <w:right w:val="none" w:sz="0" w:space="0" w:color="auto"/>
      </w:divBdr>
    </w:div>
    <w:div w:id="389691519">
      <w:bodyDiv w:val="1"/>
      <w:marLeft w:val="0"/>
      <w:marRight w:val="0"/>
      <w:marTop w:val="0"/>
      <w:marBottom w:val="0"/>
      <w:divBdr>
        <w:top w:val="none" w:sz="0" w:space="0" w:color="auto"/>
        <w:left w:val="none" w:sz="0" w:space="0" w:color="auto"/>
        <w:bottom w:val="none" w:sz="0" w:space="0" w:color="auto"/>
        <w:right w:val="none" w:sz="0" w:space="0" w:color="auto"/>
      </w:divBdr>
    </w:div>
    <w:div w:id="389885573">
      <w:bodyDiv w:val="1"/>
      <w:marLeft w:val="0"/>
      <w:marRight w:val="0"/>
      <w:marTop w:val="0"/>
      <w:marBottom w:val="0"/>
      <w:divBdr>
        <w:top w:val="none" w:sz="0" w:space="0" w:color="auto"/>
        <w:left w:val="none" w:sz="0" w:space="0" w:color="auto"/>
        <w:bottom w:val="none" w:sz="0" w:space="0" w:color="auto"/>
        <w:right w:val="none" w:sz="0" w:space="0" w:color="auto"/>
      </w:divBdr>
    </w:div>
    <w:div w:id="389891577">
      <w:bodyDiv w:val="1"/>
      <w:marLeft w:val="0"/>
      <w:marRight w:val="0"/>
      <w:marTop w:val="0"/>
      <w:marBottom w:val="0"/>
      <w:divBdr>
        <w:top w:val="none" w:sz="0" w:space="0" w:color="auto"/>
        <w:left w:val="none" w:sz="0" w:space="0" w:color="auto"/>
        <w:bottom w:val="none" w:sz="0" w:space="0" w:color="auto"/>
        <w:right w:val="none" w:sz="0" w:space="0" w:color="auto"/>
      </w:divBdr>
    </w:div>
    <w:div w:id="389959489">
      <w:bodyDiv w:val="1"/>
      <w:marLeft w:val="0"/>
      <w:marRight w:val="0"/>
      <w:marTop w:val="0"/>
      <w:marBottom w:val="0"/>
      <w:divBdr>
        <w:top w:val="none" w:sz="0" w:space="0" w:color="auto"/>
        <w:left w:val="none" w:sz="0" w:space="0" w:color="auto"/>
        <w:bottom w:val="none" w:sz="0" w:space="0" w:color="auto"/>
        <w:right w:val="none" w:sz="0" w:space="0" w:color="auto"/>
      </w:divBdr>
    </w:div>
    <w:div w:id="390467344">
      <w:bodyDiv w:val="1"/>
      <w:marLeft w:val="0"/>
      <w:marRight w:val="0"/>
      <w:marTop w:val="0"/>
      <w:marBottom w:val="0"/>
      <w:divBdr>
        <w:top w:val="none" w:sz="0" w:space="0" w:color="auto"/>
        <w:left w:val="none" w:sz="0" w:space="0" w:color="auto"/>
        <w:bottom w:val="none" w:sz="0" w:space="0" w:color="auto"/>
        <w:right w:val="none" w:sz="0" w:space="0" w:color="auto"/>
      </w:divBdr>
    </w:div>
    <w:div w:id="390545913">
      <w:bodyDiv w:val="1"/>
      <w:marLeft w:val="0"/>
      <w:marRight w:val="0"/>
      <w:marTop w:val="0"/>
      <w:marBottom w:val="0"/>
      <w:divBdr>
        <w:top w:val="none" w:sz="0" w:space="0" w:color="auto"/>
        <w:left w:val="none" w:sz="0" w:space="0" w:color="auto"/>
        <w:bottom w:val="none" w:sz="0" w:space="0" w:color="auto"/>
        <w:right w:val="none" w:sz="0" w:space="0" w:color="auto"/>
      </w:divBdr>
    </w:div>
    <w:div w:id="390692111">
      <w:bodyDiv w:val="1"/>
      <w:marLeft w:val="0"/>
      <w:marRight w:val="0"/>
      <w:marTop w:val="0"/>
      <w:marBottom w:val="0"/>
      <w:divBdr>
        <w:top w:val="none" w:sz="0" w:space="0" w:color="auto"/>
        <w:left w:val="none" w:sz="0" w:space="0" w:color="auto"/>
        <w:bottom w:val="none" w:sz="0" w:space="0" w:color="auto"/>
        <w:right w:val="none" w:sz="0" w:space="0" w:color="auto"/>
      </w:divBdr>
    </w:div>
    <w:div w:id="391344562">
      <w:bodyDiv w:val="1"/>
      <w:marLeft w:val="0"/>
      <w:marRight w:val="0"/>
      <w:marTop w:val="0"/>
      <w:marBottom w:val="0"/>
      <w:divBdr>
        <w:top w:val="none" w:sz="0" w:space="0" w:color="auto"/>
        <w:left w:val="none" w:sz="0" w:space="0" w:color="auto"/>
        <w:bottom w:val="none" w:sz="0" w:space="0" w:color="auto"/>
        <w:right w:val="none" w:sz="0" w:space="0" w:color="auto"/>
      </w:divBdr>
    </w:div>
    <w:div w:id="391393049">
      <w:bodyDiv w:val="1"/>
      <w:marLeft w:val="0"/>
      <w:marRight w:val="0"/>
      <w:marTop w:val="0"/>
      <w:marBottom w:val="0"/>
      <w:divBdr>
        <w:top w:val="none" w:sz="0" w:space="0" w:color="auto"/>
        <w:left w:val="none" w:sz="0" w:space="0" w:color="auto"/>
        <w:bottom w:val="none" w:sz="0" w:space="0" w:color="auto"/>
        <w:right w:val="none" w:sz="0" w:space="0" w:color="auto"/>
      </w:divBdr>
    </w:div>
    <w:div w:id="391582772">
      <w:bodyDiv w:val="1"/>
      <w:marLeft w:val="0"/>
      <w:marRight w:val="0"/>
      <w:marTop w:val="0"/>
      <w:marBottom w:val="0"/>
      <w:divBdr>
        <w:top w:val="none" w:sz="0" w:space="0" w:color="auto"/>
        <w:left w:val="none" w:sz="0" w:space="0" w:color="auto"/>
        <w:bottom w:val="none" w:sz="0" w:space="0" w:color="auto"/>
        <w:right w:val="none" w:sz="0" w:space="0" w:color="auto"/>
      </w:divBdr>
    </w:div>
    <w:div w:id="391780173">
      <w:bodyDiv w:val="1"/>
      <w:marLeft w:val="0"/>
      <w:marRight w:val="0"/>
      <w:marTop w:val="0"/>
      <w:marBottom w:val="0"/>
      <w:divBdr>
        <w:top w:val="none" w:sz="0" w:space="0" w:color="auto"/>
        <w:left w:val="none" w:sz="0" w:space="0" w:color="auto"/>
        <w:bottom w:val="none" w:sz="0" w:space="0" w:color="auto"/>
        <w:right w:val="none" w:sz="0" w:space="0" w:color="auto"/>
      </w:divBdr>
    </w:div>
    <w:div w:id="392003034">
      <w:bodyDiv w:val="1"/>
      <w:marLeft w:val="0"/>
      <w:marRight w:val="0"/>
      <w:marTop w:val="0"/>
      <w:marBottom w:val="0"/>
      <w:divBdr>
        <w:top w:val="none" w:sz="0" w:space="0" w:color="auto"/>
        <w:left w:val="none" w:sz="0" w:space="0" w:color="auto"/>
        <w:bottom w:val="none" w:sz="0" w:space="0" w:color="auto"/>
        <w:right w:val="none" w:sz="0" w:space="0" w:color="auto"/>
      </w:divBdr>
    </w:div>
    <w:div w:id="392117701">
      <w:bodyDiv w:val="1"/>
      <w:marLeft w:val="0"/>
      <w:marRight w:val="0"/>
      <w:marTop w:val="0"/>
      <w:marBottom w:val="0"/>
      <w:divBdr>
        <w:top w:val="none" w:sz="0" w:space="0" w:color="auto"/>
        <w:left w:val="none" w:sz="0" w:space="0" w:color="auto"/>
        <w:bottom w:val="none" w:sz="0" w:space="0" w:color="auto"/>
        <w:right w:val="none" w:sz="0" w:space="0" w:color="auto"/>
      </w:divBdr>
    </w:div>
    <w:div w:id="392121859">
      <w:bodyDiv w:val="1"/>
      <w:marLeft w:val="0"/>
      <w:marRight w:val="0"/>
      <w:marTop w:val="0"/>
      <w:marBottom w:val="0"/>
      <w:divBdr>
        <w:top w:val="none" w:sz="0" w:space="0" w:color="auto"/>
        <w:left w:val="none" w:sz="0" w:space="0" w:color="auto"/>
        <w:bottom w:val="none" w:sz="0" w:space="0" w:color="auto"/>
        <w:right w:val="none" w:sz="0" w:space="0" w:color="auto"/>
      </w:divBdr>
    </w:div>
    <w:div w:id="392505022">
      <w:bodyDiv w:val="1"/>
      <w:marLeft w:val="0"/>
      <w:marRight w:val="0"/>
      <w:marTop w:val="0"/>
      <w:marBottom w:val="0"/>
      <w:divBdr>
        <w:top w:val="none" w:sz="0" w:space="0" w:color="auto"/>
        <w:left w:val="none" w:sz="0" w:space="0" w:color="auto"/>
        <w:bottom w:val="none" w:sz="0" w:space="0" w:color="auto"/>
        <w:right w:val="none" w:sz="0" w:space="0" w:color="auto"/>
      </w:divBdr>
    </w:div>
    <w:div w:id="392581258">
      <w:bodyDiv w:val="1"/>
      <w:marLeft w:val="0"/>
      <w:marRight w:val="0"/>
      <w:marTop w:val="0"/>
      <w:marBottom w:val="0"/>
      <w:divBdr>
        <w:top w:val="none" w:sz="0" w:space="0" w:color="auto"/>
        <w:left w:val="none" w:sz="0" w:space="0" w:color="auto"/>
        <w:bottom w:val="none" w:sz="0" w:space="0" w:color="auto"/>
        <w:right w:val="none" w:sz="0" w:space="0" w:color="auto"/>
      </w:divBdr>
    </w:div>
    <w:div w:id="392779504">
      <w:bodyDiv w:val="1"/>
      <w:marLeft w:val="0"/>
      <w:marRight w:val="0"/>
      <w:marTop w:val="0"/>
      <w:marBottom w:val="0"/>
      <w:divBdr>
        <w:top w:val="none" w:sz="0" w:space="0" w:color="auto"/>
        <w:left w:val="none" w:sz="0" w:space="0" w:color="auto"/>
        <w:bottom w:val="none" w:sz="0" w:space="0" w:color="auto"/>
        <w:right w:val="none" w:sz="0" w:space="0" w:color="auto"/>
      </w:divBdr>
    </w:div>
    <w:div w:id="393048176">
      <w:bodyDiv w:val="1"/>
      <w:marLeft w:val="0"/>
      <w:marRight w:val="0"/>
      <w:marTop w:val="0"/>
      <w:marBottom w:val="0"/>
      <w:divBdr>
        <w:top w:val="none" w:sz="0" w:space="0" w:color="auto"/>
        <w:left w:val="none" w:sz="0" w:space="0" w:color="auto"/>
        <w:bottom w:val="none" w:sz="0" w:space="0" w:color="auto"/>
        <w:right w:val="none" w:sz="0" w:space="0" w:color="auto"/>
      </w:divBdr>
    </w:div>
    <w:div w:id="393049941">
      <w:bodyDiv w:val="1"/>
      <w:marLeft w:val="0"/>
      <w:marRight w:val="0"/>
      <w:marTop w:val="0"/>
      <w:marBottom w:val="0"/>
      <w:divBdr>
        <w:top w:val="none" w:sz="0" w:space="0" w:color="auto"/>
        <w:left w:val="none" w:sz="0" w:space="0" w:color="auto"/>
        <w:bottom w:val="none" w:sz="0" w:space="0" w:color="auto"/>
        <w:right w:val="none" w:sz="0" w:space="0" w:color="auto"/>
      </w:divBdr>
    </w:div>
    <w:div w:id="393354648">
      <w:bodyDiv w:val="1"/>
      <w:marLeft w:val="0"/>
      <w:marRight w:val="0"/>
      <w:marTop w:val="0"/>
      <w:marBottom w:val="0"/>
      <w:divBdr>
        <w:top w:val="none" w:sz="0" w:space="0" w:color="auto"/>
        <w:left w:val="none" w:sz="0" w:space="0" w:color="auto"/>
        <w:bottom w:val="none" w:sz="0" w:space="0" w:color="auto"/>
        <w:right w:val="none" w:sz="0" w:space="0" w:color="auto"/>
      </w:divBdr>
    </w:div>
    <w:div w:id="393356899">
      <w:bodyDiv w:val="1"/>
      <w:marLeft w:val="0"/>
      <w:marRight w:val="0"/>
      <w:marTop w:val="0"/>
      <w:marBottom w:val="0"/>
      <w:divBdr>
        <w:top w:val="none" w:sz="0" w:space="0" w:color="auto"/>
        <w:left w:val="none" w:sz="0" w:space="0" w:color="auto"/>
        <w:bottom w:val="none" w:sz="0" w:space="0" w:color="auto"/>
        <w:right w:val="none" w:sz="0" w:space="0" w:color="auto"/>
      </w:divBdr>
    </w:div>
    <w:div w:id="393428681">
      <w:bodyDiv w:val="1"/>
      <w:marLeft w:val="0"/>
      <w:marRight w:val="0"/>
      <w:marTop w:val="0"/>
      <w:marBottom w:val="0"/>
      <w:divBdr>
        <w:top w:val="none" w:sz="0" w:space="0" w:color="auto"/>
        <w:left w:val="none" w:sz="0" w:space="0" w:color="auto"/>
        <w:bottom w:val="none" w:sz="0" w:space="0" w:color="auto"/>
        <w:right w:val="none" w:sz="0" w:space="0" w:color="auto"/>
      </w:divBdr>
    </w:div>
    <w:div w:id="393889318">
      <w:bodyDiv w:val="1"/>
      <w:marLeft w:val="0"/>
      <w:marRight w:val="0"/>
      <w:marTop w:val="0"/>
      <w:marBottom w:val="0"/>
      <w:divBdr>
        <w:top w:val="none" w:sz="0" w:space="0" w:color="auto"/>
        <w:left w:val="none" w:sz="0" w:space="0" w:color="auto"/>
        <w:bottom w:val="none" w:sz="0" w:space="0" w:color="auto"/>
        <w:right w:val="none" w:sz="0" w:space="0" w:color="auto"/>
      </w:divBdr>
    </w:div>
    <w:div w:id="393893400">
      <w:bodyDiv w:val="1"/>
      <w:marLeft w:val="0"/>
      <w:marRight w:val="0"/>
      <w:marTop w:val="0"/>
      <w:marBottom w:val="0"/>
      <w:divBdr>
        <w:top w:val="none" w:sz="0" w:space="0" w:color="auto"/>
        <w:left w:val="none" w:sz="0" w:space="0" w:color="auto"/>
        <w:bottom w:val="none" w:sz="0" w:space="0" w:color="auto"/>
        <w:right w:val="none" w:sz="0" w:space="0" w:color="auto"/>
      </w:divBdr>
    </w:div>
    <w:div w:id="394279691">
      <w:bodyDiv w:val="1"/>
      <w:marLeft w:val="0"/>
      <w:marRight w:val="0"/>
      <w:marTop w:val="0"/>
      <w:marBottom w:val="0"/>
      <w:divBdr>
        <w:top w:val="none" w:sz="0" w:space="0" w:color="auto"/>
        <w:left w:val="none" w:sz="0" w:space="0" w:color="auto"/>
        <w:bottom w:val="none" w:sz="0" w:space="0" w:color="auto"/>
        <w:right w:val="none" w:sz="0" w:space="0" w:color="auto"/>
      </w:divBdr>
    </w:div>
    <w:div w:id="394397402">
      <w:bodyDiv w:val="1"/>
      <w:marLeft w:val="0"/>
      <w:marRight w:val="0"/>
      <w:marTop w:val="0"/>
      <w:marBottom w:val="0"/>
      <w:divBdr>
        <w:top w:val="none" w:sz="0" w:space="0" w:color="auto"/>
        <w:left w:val="none" w:sz="0" w:space="0" w:color="auto"/>
        <w:bottom w:val="none" w:sz="0" w:space="0" w:color="auto"/>
        <w:right w:val="none" w:sz="0" w:space="0" w:color="auto"/>
      </w:divBdr>
    </w:div>
    <w:div w:id="394397970">
      <w:bodyDiv w:val="1"/>
      <w:marLeft w:val="0"/>
      <w:marRight w:val="0"/>
      <w:marTop w:val="0"/>
      <w:marBottom w:val="0"/>
      <w:divBdr>
        <w:top w:val="none" w:sz="0" w:space="0" w:color="auto"/>
        <w:left w:val="none" w:sz="0" w:space="0" w:color="auto"/>
        <w:bottom w:val="none" w:sz="0" w:space="0" w:color="auto"/>
        <w:right w:val="none" w:sz="0" w:space="0" w:color="auto"/>
      </w:divBdr>
    </w:div>
    <w:div w:id="394594851">
      <w:bodyDiv w:val="1"/>
      <w:marLeft w:val="0"/>
      <w:marRight w:val="0"/>
      <w:marTop w:val="0"/>
      <w:marBottom w:val="0"/>
      <w:divBdr>
        <w:top w:val="none" w:sz="0" w:space="0" w:color="auto"/>
        <w:left w:val="none" w:sz="0" w:space="0" w:color="auto"/>
        <w:bottom w:val="none" w:sz="0" w:space="0" w:color="auto"/>
        <w:right w:val="none" w:sz="0" w:space="0" w:color="auto"/>
      </w:divBdr>
    </w:div>
    <w:div w:id="394864855">
      <w:bodyDiv w:val="1"/>
      <w:marLeft w:val="0"/>
      <w:marRight w:val="0"/>
      <w:marTop w:val="0"/>
      <w:marBottom w:val="0"/>
      <w:divBdr>
        <w:top w:val="none" w:sz="0" w:space="0" w:color="auto"/>
        <w:left w:val="none" w:sz="0" w:space="0" w:color="auto"/>
        <w:bottom w:val="none" w:sz="0" w:space="0" w:color="auto"/>
        <w:right w:val="none" w:sz="0" w:space="0" w:color="auto"/>
      </w:divBdr>
    </w:div>
    <w:div w:id="394937161">
      <w:bodyDiv w:val="1"/>
      <w:marLeft w:val="0"/>
      <w:marRight w:val="0"/>
      <w:marTop w:val="0"/>
      <w:marBottom w:val="0"/>
      <w:divBdr>
        <w:top w:val="none" w:sz="0" w:space="0" w:color="auto"/>
        <w:left w:val="none" w:sz="0" w:space="0" w:color="auto"/>
        <w:bottom w:val="none" w:sz="0" w:space="0" w:color="auto"/>
        <w:right w:val="none" w:sz="0" w:space="0" w:color="auto"/>
      </w:divBdr>
    </w:div>
    <w:div w:id="395128513">
      <w:bodyDiv w:val="1"/>
      <w:marLeft w:val="0"/>
      <w:marRight w:val="0"/>
      <w:marTop w:val="0"/>
      <w:marBottom w:val="0"/>
      <w:divBdr>
        <w:top w:val="none" w:sz="0" w:space="0" w:color="auto"/>
        <w:left w:val="none" w:sz="0" w:space="0" w:color="auto"/>
        <w:bottom w:val="none" w:sz="0" w:space="0" w:color="auto"/>
        <w:right w:val="none" w:sz="0" w:space="0" w:color="auto"/>
      </w:divBdr>
    </w:div>
    <w:div w:id="395277942">
      <w:bodyDiv w:val="1"/>
      <w:marLeft w:val="0"/>
      <w:marRight w:val="0"/>
      <w:marTop w:val="0"/>
      <w:marBottom w:val="0"/>
      <w:divBdr>
        <w:top w:val="none" w:sz="0" w:space="0" w:color="auto"/>
        <w:left w:val="none" w:sz="0" w:space="0" w:color="auto"/>
        <w:bottom w:val="none" w:sz="0" w:space="0" w:color="auto"/>
        <w:right w:val="none" w:sz="0" w:space="0" w:color="auto"/>
      </w:divBdr>
    </w:div>
    <w:div w:id="395468878">
      <w:bodyDiv w:val="1"/>
      <w:marLeft w:val="0"/>
      <w:marRight w:val="0"/>
      <w:marTop w:val="0"/>
      <w:marBottom w:val="0"/>
      <w:divBdr>
        <w:top w:val="none" w:sz="0" w:space="0" w:color="auto"/>
        <w:left w:val="none" w:sz="0" w:space="0" w:color="auto"/>
        <w:bottom w:val="none" w:sz="0" w:space="0" w:color="auto"/>
        <w:right w:val="none" w:sz="0" w:space="0" w:color="auto"/>
      </w:divBdr>
    </w:div>
    <w:div w:id="395519758">
      <w:bodyDiv w:val="1"/>
      <w:marLeft w:val="0"/>
      <w:marRight w:val="0"/>
      <w:marTop w:val="0"/>
      <w:marBottom w:val="0"/>
      <w:divBdr>
        <w:top w:val="none" w:sz="0" w:space="0" w:color="auto"/>
        <w:left w:val="none" w:sz="0" w:space="0" w:color="auto"/>
        <w:bottom w:val="none" w:sz="0" w:space="0" w:color="auto"/>
        <w:right w:val="none" w:sz="0" w:space="0" w:color="auto"/>
      </w:divBdr>
    </w:div>
    <w:div w:id="395662874">
      <w:bodyDiv w:val="1"/>
      <w:marLeft w:val="0"/>
      <w:marRight w:val="0"/>
      <w:marTop w:val="0"/>
      <w:marBottom w:val="0"/>
      <w:divBdr>
        <w:top w:val="none" w:sz="0" w:space="0" w:color="auto"/>
        <w:left w:val="none" w:sz="0" w:space="0" w:color="auto"/>
        <w:bottom w:val="none" w:sz="0" w:space="0" w:color="auto"/>
        <w:right w:val="none" w:sz="0" w:space="0" w:color="auto"/>
      </w:divBdr>
    </w:div>
    <w:div w:id="395713517">
      <w:bodyDiv w:val="1"/>
      <w:marLeft w:val="0"/>
      <w:marRight w:val="0"/>
      <w:marTop w:val="0"/>
      <w:marBottom w:val="0"/>
      <w:divBdr>
        <w:top w:val="none" w:sz="0" w:space="0" w:color="auto"/>
        <w:left w:val="none" w:sz="0" w:space="0" w:color="auto"/>
        <w:bottom w:val="none" w:sz="0" w:space="0" w:color="auto"/>
        <w:right w:val="none" w:sz="0" w:space="0" w:color="auto"/>
      </w:divBdr>
    </w:div>
    <w:div w:id="395906759">
      <w:bodyDiv w:val="1"/>
      <w:marLeft w:val="0"/>
      <w:marRight w:val="0"/>
      <w:marTop w:val="0"/>
      <w:marBottom w:val="0"/>
      <w:divBdr>
        <w:top w:val="none" w:sz="0" w:space="0" w:color="auto"/>
        <w:left w:val="none" w:sz="0" w:space="0" w:color="auto"/>
        <w:bottom w:val="none" w:sz="0" w:space="0" w:color="auto"/>
        <w:right w:val="none" w:sz="0" w:space="0" w:color="auto"/>
      </w:divBdr>
    </w:div>
    <w:div w:id="395907185">
      <w:bodyDiv w:val="1"/>
      <w:marLeft w:val="0"/>
      <w:marRight w:val="0"/>
      <w:marTop w:val="0"/>
      <w:marBottom w:val="0"/>
      <w:divBdr>
        <w:top w:val="none" w:sz="0" w:space="0" w:color="auto"/>
        <w:left w:val="none" w:sz="0" w:space="0" w:color="auto"/>
        <w:bottom w:val="none" w:sz="0" w:space="0" w:color="auto"/>
        <w:right w:val="none" w:sz="0" w:space="0" w:color="auto"/>
      </w:divBdr>
    </w:div>
    <w:div w:id="396394179">
      <w:bodyDiv w:val="1"/>
      <w:marLeft w:val="0"/>
      <w:marRight w:val="0"/>
      <w:marTop w:val="0"/>
      <w:marBottom w:val="0"/>
      <w:divBdr>
        <w:top w:val="none" w:sz="0" w:space="0" w:color="auto"/>
        <w:left w:val="none" w:sz="0" w:space="0" w:color="auto"/>
        <w:bottom w:val="none" w:sz="0" w:space="0" w:color="auto"/>
        <w:right w:val="none" w:sz="0" w:space="0" w:color="auto"/>
      </w:divBdr>
    </w:div>
    <w:div w:id="396559271">
      <w:bodyDiv w:val="1"/>
      <w:marLeft w:val="0"/>
      <w:marRight w:val="0"/>
      <w:marTop w:val="0"/>
      <w:marBottom w:val="0"/>
      <w:divBdr>
        <w:top w:val="none" w:sz="0" w:space="0" w:color="auto"/>
        <w:left w:val="none" w:sz="0" w:space="0" w:color="auto"/>
        <w:bottom w:val="none" w:sz="0" w:space="0" w:color="auto"/>
        <w:right w:val="none" w:sz="0" w:space="0" w:color="auto"/>
      </w:divBdr>
    </w:div>
    <w:div w:id="396706632">
      <w:bodyDiv w:val="1"/>
      <w:marLeft w:val="0"/>
      <w:marRight w:val="0"/>
      <w:marTop w:val="0"/>
      <w:marBottom w:val="0"/>
      <w:divBdr>
        <w:top w:val="none" w:sz="0" w:space="0" w:color="auto"/>
        <w:left w:val="none" w:sz="0" w:space="0" w:color="auto"/>
        <w:bottom w:val="none" w:sz="0" w:space="0" w:color="auto"/>
        <w:right w:val="none" w:sz="0" w:space="0" w:color="auto"/>
      </w:divBdr>
    </w:div>
    <w:div w:id="396711687">
      <w:bodyDiv w:val="1"/>
      <w:marLeft w:val="0"/>
      <w:marRight w:val="0"/>
      <w:marTop w:val="0"/>
      <w:marBottom w:val="0"/>
      <w:divBdr>
        <w:top w:val="none" w:sz="0" w:space="0" w:color="auto"/>
        <w:left w:val="none" w:sz="0" w:space="0" w:color="auto"/>
        <w:bottom w:val="none" w:sz="0" w:space="0" w:color="auto"/>
        <w:right w:val="none" w:sz="0" w:space="0" w:color="auto"/>
      </w:divBdr>
    </w:div>
    <w:div w:id="396825947">
      <w:bodyDiv w:val="1"/>
      <w:marLeft w:val="0"/>
      <w:marRight w:val="0"/>
      <w:marTop w:val="0"/>
      <w:marBottom w:val="0"/>
      <w:divBdr>
        <w:top w:val="none" w:sz="0" w:space="0" w:color="auto"/>
        <w:left w:val="none" w:sz="0" w:space="0" w:color="auto"/>
        <w:bottom w:val="none" w:sz="0" w:space="0" w:color="auto"/>
        <w:right w:val="none" w:sz="0" w:space="0" w:color="auto"/>
      </w:divBdr>
    </w:div>
    <w:div w:id="396827177">
      <w:bodyDiv w:val="1"/>
      <w:marLeft w:val="0"/>
      <w:marRight w:val="0"/>
      <w:marTop w:val="0"/>
      <w:marBottom w:val="0"/>
      <w:divBdr>
        <w:top w:val="none" w:sz="0" w:space="0" w:color="auto"/>
        <w:left w:val="none" w:sz="0" w:space="0" w:color="auto"/>
        <w:bottom w:val="none" w:sz="0" w:space="0" w:color="auto"/>
        <w:right w:val="none" w:sz="0" w:space="0" w:color="auto"/>
      </w:divBdr>
    </w:div>
    <w:div w:id="396903784">
      <w:bodyDiv w:val="1"/>
      <w:marLeft w:val="0"/>
      <w:marRight w:val="0"/>
      <w:marTop w:val="0"/>
      <w:marBottom w:val="0"/>
      <w:divBdr>
        <w:top w:val="none" w:sz="0" w:space="0" w:color="auto"/>
        <w:left w:val="none" w:sz="0" w:space="0" w:color="auto"/>
        <w:bottom w:val="none" w:sz="0" w:space="0" w:color="auto"/>
        <w:right w:val="none" w:sz="0" w:space="0" w:color="auto"/>
      </w:divBdr>
    </w:div>
    <w:div w:id="396974631">
      <w:bodyDiv w:val="1"/>
      <w:marLeft w:val="0"/>
      <w:marRight w:val="0"/>
      <w:marTop w:val="0"/>
      <w:marBottom w:val="0"/>
      <w:divBdr>
        <w:top w:val="none" w:sz="0" w:space="0" w:color="auto"/>
        <w:left w:val="none" w:sz="0" w:space="0" w:color="auto"/>
        <w:bottom w:val="none" w:sz="0" w:space="0" w:color="auto"/>
        <w:right w:val="none" w:sz="0" w:space="0" w:color="auto"/>
      </w:divBdr>
    </w:div>
    <w:div w:id="397090563">
      <w:bodyDiv w:val="1"/>
      <w:marLeft w:val="0"/>
      <w:marRight w:val="0"/>
      <w:marTop w:val="0"/>
      <w:marBottom w:val="0"/>
      <w:divBdr>
        <w:top w:val="none" w:sz="0" w:space="0" w:color="auto"/>
        <w:left w:val="none" w:sz="0" w:space="0" w:color="auto"/>
        <w:bottom w:val="none" w:sz="0" w:space="0" w:color="auto"/>
        <w:right w:val="none" w:sz="0" w:space="0" w:color="auto"/>
      </w:divBdr>
    </w:div>
    <w:div w:id="397170840">
      <w:bodyDiv w:val="1"/>
      <w:marLeft w:val="0"/>
      <w:marRight w:val="0"/>
      <w:marTop w:val="0"/>
      <w:marBottom w:val="0"/>
      <w:divBdr>
        <w:top w:val="none" w:sz="0" w:space="0" w:color="auto"/>
        <w:left w:val="none" w:sz="0" w:space="0" w:color="auto"/>
        <w:bottom w:val="none" w:sz="0" w:space="0" w:color="auto"/>
        <w:right w:val="none" w:sz="0" w:space="0" w:color="auto"/>
      </w:divBdr>
    </w:div>
    <w:div w:id="397434764">
      <w:bodyDiv w:val="1"/>
      <w:marLeft w:val="0"/>
      <w:marRight w:val="0"/>
      <w:marTop w:val="0"/>
      <w:marBottom w:val="0"/>
      <w:divBdr>
        <w:top w:val="none" w:sz="0" w:space="0" w:color="auto"/>
        <w:left w:val="none" w:sz="0" w:space="0" w:color="auto"/>
        <w:bottom w:val="none" w:sz="0" w:space="0" w:color="auto"/>
        <w:right w:val="none" w:sz="0" w:space="0" w:color="auto"/>
      </w:divBdr>
    </w:div>
    <w:div w:id="397486351">
      <w:bodyDiv w:val="1"/>
      <w:marLeft w:val="0"/>
      <w:marRight w:val="0"/>
      <w:marTop w:val="0"/>
      <w:marBottom w:val="0"/>
      <w:divBdr>
        <w:top w:val="none" w:sz="0" w:space="0" w:color="auto"/>
        <w:left w:val="none" w:sz="0" w:space="0" w:color="auto"/>
        <w:bottom w:val="none" w:sz="0" w:space="0" w:color="auto"/>
        <w:right w:val="none" w:sz="0" w:space="0" w:color="auto"/>
      </w:divBdr>
    </w:div>
    <w:div w:id="397676259">
      <w:bodyDiv w:val="1"/>
      <w:marLeft w:val="0"/>
      <w:marRight w:val="0"/>
      <w:marTop w:val="0"/>
      <w:marBottom w:val="0"/>
      <w:divBdr>
        <w:top w:val="none" w:sz="0" w:space="0" w:color="auto"/>
        <w:left w:val="none" w:sz="0" w:space="0" w:color="auto"/>
        <w:bottom w:val="none" w:sz="0" w:space="0" w:color="auto"/>
        <w:right w:val="none" w:sz="0" w:space="0" w:color="auto"/>
      </w:divBdr>
    </w:div>
    <w:div w:id="397676309">
      <w:bodyDiv w:val="1"/>
      <w:marLeft w:val="0"/>
      <w:marRight w:val="0"/>
      <w:marTop w:val="0"/>
      <w:marBottom w:val="0"/>
      <w:divBdr>
        <w:top w:val="none" w:sz="0" w:space="0" w:color="auto"/>
        <w:left w:val="none" w:sz="0" w:space="0" w:color="auto"/>
        <w:bottom w:val="none" w:sz="0" w:space="0" w:color="auto"/>
        <w:right w:val="none" w:sz="0" w:space="0" w:color="auto"/>
      </w:divBdr>
    </w:div>
    <w:div w:id="397748467">
      <w:bodyDiv w:val="1"/>
      <w:marLeft w:val="0"/>
      <w:marRight w:val="0"/>
      <w:marTop w:val="0"/>
      <w:marBottom w:val="0"/>
      <w:divBdr>
        <w:top w:val="none" w:sz="0" w:space="0" w:color="auto"/>
        <w:left w:val="none" w:sz="0" w:space="0" w:color="auto"/>
        <w:bottom w:val="none" w:sz="0" w:space="0" w:color="auto"/>
        <w:right w:val="none" w:sz="0" w:space="0" w:color="auto"/>
      </w:divBdr>
    </w:div>
    <w:div w:id="397869471">
      <w:bodyDiv w:val="1"/>
      <w:marLeft w:val="0"/>
      <w:marRight w:val="0"/>
      <w:marTop w:val="0"/>
      <w:marBottom w:val="0"/>
      <w:divBdr>
        <w:top w:val="none" w:sz="0" w:space="0" w:color="auto"/>
        <w:left w:val="none" w:sz="0" w:space="0" w:color="auto"/>
        <w:bottom w:val="none" w:sz="0" w:space="0" w:color="auto"/>
        <w:right w:val="none" w:sz="0" w:space="0" w:color="auto"/>
      </w:divBdr>
    </w:div>
    <w:div w:id="398023237">
      <w:bodyDiv w:val="1"/>
      <w:marLeft w:val="0"/>
      <w:marRight w:val="0"/>
      <w:marTop w:val="0"/>
      <w:marBottom w:val="0"/>
      <w:divBdr>
        <w:top w:val="none" w:sz="0" w:space="0" w:color="auto"/>
        <w:left w:val="none" w:sz="0" w:space="0" w:color="auto"/>
        <w:bottom w:val="none" w:sz="0" w:space="0" w:color="auto"/>
        <w:right w:val="none" w:sz="0" w:space="0" w:color="auto"/>
      </w:divBdr>
    </w:div>
    <w:div w:id="398135665">
      <w:bodyDiv w:val="1"/>
      <w:marLeft w:val="0"/>
      <w:marRight w:val="0"/>
      <w:marTop w:val="0"/>
      <w:marBottom w:val="0"/>
      <w:divBdr>
        <w:top w:val="none" w:sz="0" w:space="0" w:color="auto"/>
        <w:left w:val="none" w:sz="0" w:space="0" w:color="auto"/>
        <w:bottom w:val="none" w:sz="0" w:space="0" w:color="auto"/>
        <w:right w:val="none" w:sz="0" w:space="0" w:color="auto"/>
      </w:divBdr>
    </w:div>
    <w:div w:id="398555873">
      <w:bodyDiv w:val="1"/>
      <w:marLeft w:val="0"/>
      <w:marRight w:val="0"/>
      <w:marTop w:val="0"/>
      <w:marBottom w:val="0"/>
      <w:divBdr>
        <w:top w:val="none" w:sz="0" w:space="0" w:color="auto"/>
        <w:left w:val="none" w:sz="0" w:space="0" w:color="auto"/>
        <w:bottom w:val="none" w:sz="0" w:space="0" w:color="auto"/>
        <w:right w:val="none" w:sz="0" w:space="0" w:color="auto"/>
      </w:divBdr>
    </w:div>
    <w:div w:id="398868933">
      <w:bodyDiv w:val="1"/>
      <w:marLeft w:val="0"/>
      <w:marRight w:val="0"/>
      <w:marTop w:val="0"/>
      <w:marBottom w:val="0"/>
      <w:divBdr>
        <w:top w:val="none" w:sz="0" w:space="0" w:color="auto"/>
        <w:left w:val="none" w:sz="0" w:space="0" w:color="auto"/>
        <w:bottom w:val="none" w:sz="0" w:space="0" w:color="auto"/>
        <w:right w:val="none" w:sz="0" w:space="0" w:color="auto"/>
      </w:divBdr>
    </w:div>
    <w:div w:id="398871452">
      <w:bodyDiv w:val="1"/>
      <w:marLeft w:val="0"/>
      <w:marRight w:val="0"/>
      <w:marTop w:val="0"/>
      <w:marBottom w:val="0"/>
      <w:divBdr>
        <w:top w:val="none" w:sz="0" w:space="0" w:color="auto"/>
        <w:left w:val="none" w:sz="0" w:space="0" w:color="auto"/>
        <w:bottom w:val="none" w:sz="0" w:space="0" w:color="auto"/>
        <w:right w:val="none" w:sz="0" w:space="0" w:color="auto"/>
      </w:divBdr>
    </w:div>
    <w:div w:id="398942039">
      <w:bodyDiv w:val="1"/>
      <w:marLeft w:val="0"/>
      <w:marRight w:val="0"/>
      <w:marTop w:val="0"/>
      <w:marBottom w:val="0"/>
      <w:divBdr>
        <w:top w:val="none" w:sz="0" w:space="0" w:color="auto"/>
        <w:left w:val="none" w:sz="0" w:space="0" w:color="auto"/>
        <w:bottom w:val="none" w:sz="0" w:space="0" w:color="auto"/>
        <w:right w:val="none" w:sz="0" w:space="0" w:color="auto"/>
      </w:divBdr>
    </w:div>
    <w:div w:id="399208942">
      <w:bodyDiv w:val="1"/>
      <w:marLeft w:val="0"/>
      <w:marRight w:val="0"/>
      <w:marTop w:val="0"/>
      <w:marBottom w:val="0"/>
      <w:divBdr>
        <w:top w:val="none" w:sz="0" w:space="0" w:color="auto"/>
        <w:left w:val="none" w:sz="0" w:space="0" w:color="auto"/>
        <w:bottom w:val="none" w:sz="0" w:space="0" w:color="auto"/>
        <w:right w:val="none" w:sz="0" w:space="0" w:color="auto"/>
      </w:divBdr>
    </w:div>
    <w:div w:id="399331253">
      <w:bodyDiv w:val="1"/>
      <w:marLeft w:val="0"/>
      <w:marRight w:val="0"/>
      <w:marTop w:val="0"/>
      <w:marBottom w:val="0"/>
      <w:divBdr>
        <w:top w:val="none" w:sz="0" w:space="0" w:color="auto"/>
        <w:left w:val="none" w:sz="0" w:space="0" w:color="auto"/>
        <w:bottom w:val="none" w:sz="0" w:space="0" w:color="auto"/>
        <w:right w:val="none" w:sz="0" w:space="0" w:color="auto"/>
      </w:divBdr>
    </w:div>
    <w:div w:id="399401124">
      <w:bodyDiv w:val="1"/>
      <w:marLeft w:val="0"/>
      <w:marRight w:val="0"/>
      <w:marTop w:val="0"/>
      <w:marBottom w:val="0"/>
      <w:divBdr>
        <w:top w:val="none" w:sz="0" w:space="0" w:color="auto"/>
        <w:left w:val="none" w:sz="0" w:space="0" w:color="auto"/>
        <w:bottom w:val="none" w:sz="0" w:space="0" w:color="auto"/>
        <w:right w:val="none" w:sz="0" w:space="0" w:color="auto"/>
      </w:divBdr>
    </w:div>
    <w:div w:id="399715157">
      <w:bodyDiv w:val="1"/>
      <w:marLeft w:val="0"/>
      <w:marRight w:val="0"/>
      <w:marTop w:val="0"/>
      <w:marBottom w:val="0"/>
      <w:divBdr>
        <w:top w:val="none" w:sz="0" w:space="0" w:color="auto"/>
        <w:left w:val="none" w:sz="0" w:space="0" w:color="auto"/>
        <w:bottom w:val="none" w:sz="0" w:space="0" w:color="auto"/>
        <w:right w:val="none" w:sz="0" w:space="0" w:color="auto"/>
      </w:divBdr>
    </w:div>
    <w:div w:id="400059035">
      <w:bodyDiv w:val="1"/>
      <w:marLeft w:val="0"/>
      <w:marRight w:val="0"/>
      <w:marTop w:val="0"/>
      <w:marBottom w:val="0"/>
      <w:divBdr>
        <w:top w:val="none" w:sz="0" w:space="0" w:color="auto"/>
        <w:left w:val="none" w:sz="0" w:space="0" w:color="auto"/>
        <w:bottom w:val="none" w:sz="0" w:space="0" w:color="auto"/>
        <w:right w:val="none" w:sz="0" w:space="0" w:color="auto"/>
      </w:divBdr>
    </w:div>
    <w:div w:id="400063128">
      <w:bodyDiv w:val="1"/>
      <w:marLeft w:val="0"/>
      <w:marRight w:val="0"/>
      <w:marTop w:val="0"/>
      <w:marBottom w:val="0"/>
      <w:divBdr>
        <w:top w:val="none" w:sz="0" w:space="0" w:color="auto"/>
        <w:left w:val="none" w:sz="0" w:space="0" w:color="auto"/>
        <w:bottom w:val="none" w:sz="0" w:space="0" w:color="auto"/>
        <w:right w:val="none" w:sz="0" w:space="0" w:color="auto"/>
      </w:divBdr>
    </w:div>
    <w:div w:id="400098048">
      <w:bodyDiv w:val="1"/>
      <w:marLeft w:val="0"/>
      <w:marRight w:val="0"/>
      <w:marTop w:val="0"/>
      <w:marBottom w:val="0"/>
      <w:divBdr>
        <w:top w:val="none" w:sz="0" w:space="0" w:color="auto"/>
        <w:left w:val="none" w:sz="0" w:space="0" w:color="auto"/>
        <w:bottom w:val="none" w:sz="0" w:space="0" w:color="auto"/>
        <w:right w:val="none" w:sz="0" w:space="0" w:color="auto"/>
      </w:divBdr>
    </w:div>
    <w:div w:id="400521566">
      <w:bodyDiv w:val="1"/>
      <w:marLeft w:val="0"/>
      <w:marRight w:val="0"/>
      <w:marTop w:val="0"/>
      <w:marBottom w:val="0"/>
      <w:divBdr>
        <w:top w:val="none" w:sz="0" w:space="0" w:color="auto"/>
        <w:left w:val="none" w:sz="0" w:space="0" w:color="auto"/>
        <w:bottom w:val="none" w:sz="0" w:space="0" w:color="auto"/>
        <w:right w:val="none" w:sz="0" w:space="0" w:color="auto"/>
      </w:divBdr>
    </w:div>
    <w:div w:id="400687380">
      <w:bodyDiv w:val="1"/>
      <w:marLeft w:val="0"/>
      <w:marRight w:val="0"/>
      <w:marTop w:val="0"/>
      <w:marBottom w:val="0"/>
      <w:divBdr>
        <w:top w:val="none" w:sz="0" w:space="0" w:color="auto"/>
        <w:left w:val="none" w:sz="0" w:space="0" w:color="auto"/>
        <w:bottom w:val="none" w:sz="0" w:space="0" w:color="auto"/>
        <w:right w:val="none" w:sz="0" w:space="0" w:color="auto"/>
      </w:divBdr>
    </w:div>
    <w:div w:id="400760797">
      <w:bodyDiv w:val="1"/>
      <w:marLeft w:val="0"/>
      <w:marRight w:val="0"/>
      <w:marTop w:val="0"/>
      <w:marBottom w:val="0"/>
      <w:divBdr>
        <w:top w:val="none" w:sz="0" w:space="0" w:color="auto"/>
        <w:left w:val="none" w:sz="0" w:space="0" w:color="auto"/>
        <w:bottom w:val="none" w:sz="0" w:space="0" w:color="auto"/>
        <w:right w:val="none" w:sz="0" w:space="0" w:color="auto"/>
      </w:divBdr>
    </w:div>
    <w:div w:id="400760798">
      <w:bodyDiv w:val="1"/>
      <w:marLeft w:val="0"/>
      <w:marRight w:val="0"/>
      <w:marTop w:val="0"/>
      <w:marBottom w:val="0"/>
      <w:divBdr>
        <w:top w:val="none" w:sz="0" w:space="0" w:color="auto"/>
        <w:left w:val="none" w:sz="0" w:space="0" w:color="auto"/>
        <w:bottom w:val="none" w:sz="0" w:space="0" w:color="auto"/>
        <w:right w:val="none" w:sz="0" w:space="0" w:color="auto"/>
      </w:divBdr>
    </w:div>
    <w:div w:id="401293724">
      <w:bodyDiv w:val="1"/>
      <w:marLeft w:val="0"/>
      <w:marRight w:val="0"/>
      <w:marTop w:val="0"/>
      <w:marBottom w:val="0"/>
      <w:divBdr>
        <w:top w:val="none" w:sz="0" w:space="0" w:color="auto"/>
        <w:left w:val="none" w:sz="0" w:space="0" w:color="auto"/>
        <w:bottom w:val="none" w:sz="0" w:space="0" w:color="auto"/>
        <w:right w:val="none" w:sz="0" w:space="0" w:color="auto"/>
      </w:divBdr>
    </w:div>
    <w:div w:id="401294791">
      <w:bodyDiv w:val="1"/>
      <w:marLeft w:val="0"/>
      <w:marRight w:val="0"/>
      <w:marTop w:val="0"/>
      <w:marBottom w:val="0"/>
      <w:divBdr>
        <w:top w:val="none" w:sz="0" w:space="0" w:color="auto"/>
        <w:left w:val="none" w:sz="0" w:space="0" w:color="auto"/>
        <w:bottom w:val="none" w:sz="0" w:space="0" w:color="auto"/>
        <w:right w:val="none" w:sz="0" w:space="0" w:color="auto"/>
      </w:divBdr>
    </w:div>
    <w:div w:id="401415707">
      <w:bodyDiv w:val="1"/>
      <w:marLeft w:val="0"/>
      <w:marRight w:val="0"/>
      <w:marTop w:val="0"/>
      <w:marBottom w:val="0"/>
      <w:divBdr>
        <w:top w:val="none" w:sz="0" w:space="0" w:color="auto"/>
        <w:left w:val="none" w:sz="0" w:space="0" w:color="auto"/>
        <w:bottom w:val="none" w:sz="0" w:space="0" w:color="auto"/>
        <w:right w:val="none" w:sz="0" w:space="0" w:color="auto"/>
      </w:divBdr>
    </w:div>
    <w:div w:id="401610177">
      <w:bodyDiv w:val="1"/>
      <w:marLeft w:val="0"/>
      <w:marRight w:val="0"/>
      <w:marTop w:val="0"/>
      <w:marBottom w:val="0"/>
      <w:divBdr>
        <w:top w:val="none" w:sz="0" w:space="0" w:color="auto"/>
        <w:left w:val="none" w:sz="0" w:space="0" w:color="auto"/>
        <w:bottom w:val="none" w:sz="0" w:space="0" w:color="auto"/>
        <w:right w:val="none" w:sz="0" w:space="0" w:color="auto"/>
      </w:divBdr>
    </w:div>
    <w:div w:id="401829204">
      <w:bodyDiv w:val="1"/>
      <w:marLeft w:val="0"/>
      <w:marRight w:val="0"/>
      <w:marTop w:val="0"/>
      <w:marBottom w:val="0"/>
      <w:divBdr>
        <w:top w:val="none" w:sz="0" w:space="0" w:color="auto"/>
        <w:left w:val="none" w:sz="0" w:space="0" w:color="auto"/>
        <w:bottom w:val="none" w:sz="0" w:space="0" w:color="auto"/>
        <w:right w:val="none" w:sz="0" w:space="0" w:color="auto"/>
      </w:divBdr>
    </w:div>
    <w:div w:id="402029515">
      <w:bodyDiv w:val="1"/>
      <w:marLeft w:val="0"/>
      <w:marRight w:val="0"/>
      <w:marTop w:val="0"/>
      <w:marBottom w:val="0"/>
      <w:divBdr>
        <w:top w:val="none" w:sz="0" w:space="0" w:color="auto"/>
        <w:left w:val="none" w:sz="0" w:space="0" w:color="auto"/>
        <w:bottom w:val="none" w:sz="0" w:space="0" w:color="auto"/>
        <w:right w:val="none" w:sz="0" w:space="0" w:color="auto"/>
      </w:divBdr>
    </w:div>
    <w:div w:id="402141119">
      <w:bodyDiv w:val="1"/>
      <w:marLeft w:val="0"/>
      <w:marRight w:val="0"/>
      <w:marTop w:val="0"/>
      <w:marBottom w:val="0"/>
      <w:divBdr>
        <w:top w:val="none" w:sz="0" w:space="0" w:color="auto"/>
        <w:left w:val="none" w:sz="0" w:space="0" w:color="auto"/>
        <w:bottom w:val="none" w:sz="0" w:space="0" w:color="auto"/>
        <w:right w:val="none" w:sz="0" w:space="0" w:color="auto"/>
      </w:divBdr>
    </w:div>
    <w:div w:id="402529558">
      <w:bodyDiv w:val="1"/>
      <w:marLeft w:val="0"/>
      <w:marRight w:val="0"/>
      <w:marTop w:val="0"/>
      <w:marBottom w:val="0"/>
      <w:divBdr>
        <w:top w:val="none" w:sz="0" w:space="0" w:color="auto"/>
        <w:left w:val="none" w:sz="0" w:space="0" w:color="auto"/>
        <w:bottom w:val="none" w:sz="0" w:space="0" w:color="auto"/>
        <w:right w:val="none" w:sz="0" w:space="0" w:color="auto"/>
      </w:divBdr>
    </w:div>
    <w:div w:id="402684252">
      <w:bodyDiv w:val="1"/>
      <w:marLeft w:val="0"/>
      <w:marRight w:val="0"/>
      <w:marTop w:val="0"/>
      <w:marBottom w:val="0"/>
      <w:divBdr>
        <w:top w:val="none" w:sz="0" w:space="0" w:color="auto"/>
        <w:left w:val="none" w:sz="0" w:space="0" w:color="auto"/>
        <w:bottom w:val="none" w:sz="0" w:space="0" w:color="auto"/>
        <w:right w:val="none" w:sz="0" w:space="0" w:color="auto"/>
      </w:divBdr>
    </w:div>
    <w:div w:id="402723827">
      <w:bodyDiv w:val="1"/>
      <w:marLeft w:val="0"/>
      <w:marRight w:val="0"/>
      <w:marTop w:val="0"/>
      <w:marBottom w:val="0"/>
      <w:divBdr>
        <w:top w:val="none" w:sz="0" w:space="0" w:color="auto"/>
        <w:left w:val="none" w:sz="0" w:space="0" w:color="auto"/>
        <w:bottom w:val="none" w:sz="0" w:space="0" w:color="auto"/>
        <w:right w:val="none" w:sz="0" w:space="0" w:color="auto"/>
      </w:divBdr>
    </w:div>
    <w:div w:id="402728538">
      <w:bodyDiv w:val="1"/>
      <w:marLeft w:val="0"/>
      <w:marRight w:val="0"/>
      <w:marTop w:val="0"/>
      <w:marBottom w:val="0"/>
      <w:divBdr>
        <w:top w:val="none" w:sz="0" w:space="0" w:color="auto"/>
        <w:left w:val="none" w:sz="0" w:space="0" w:color="auto"/>
        <w:bottom w:val="none" w:sz="0" w:space="0" w:color="auto"/>
        <w:right w:val="none" w:sz="0" w:space="0" w:color="auto"/>
      </w:divBdr>
    </w:div>
    <w:div w:id="402996152">
      <w:bodyDiv w:val="1"/>
      <w:marLeft w:val="0"/>
      <w:marRight w:val="0"/>
      <w:marTop w:val="0"/>
      <w:marBottom w:val="0"/>
      <w:divBdr>
        <w:top w:val="none" w:sz="0" w:space="0" w:color="auto"/>
        <w:left w:val="none" w:sz="0" w:space="0" w:color="auto"/>
        <w:bottom w:val="none" w:sz="0" w:space="0" w:color="auto"/>
        <w:right w:val="none" w:sz="0" w:space="0" w:color="auto"/>
      </w:divBdr>
    </w:div>
    <w:div w:id="403260008">
      <w:bodyDiv w:val="1"/>
      <w:marLeft w:val="0"/>
      <w:marRight w:val="0"/>
      <w:marTop w:val="0"/>
      <w:marBottom w:val="0"/>
      <w:divBdr>
        <w:top w:val="none" w:sz="0" w:space="0" w:color="auto"/>
        <w:left w:val="none" w:sz="0" w:space="0" w:color="auto"/>
        <w:bottom w:val="none" w:sz="0" w:space="0" w:color="auto"/>
        <w:right w:val="none" w:sz="0" w:space="0" w:color="auto"/>
      </w:divBdr>
    </w:div>
    <w:div w:id="403340333">
      <w:bodyDiv w:val="1"/>
      <w:marLeft w:val="0"/>
      <w:marRight w:val="0"/>
      <w:marTop w:val="0"/>
      <w:marBottom w:val="0"/>
      <w:divBdr>
        <w:top w:val="none" w:sz="0" w:space="0" w:color="auto"/>
        <w:left w:val="none" w:sz="0" w:space="0" w:color="auto"/>
        <w:bottom w:val="none" w:sz="0" w:space="0" w:color="auto"/>
        <w:right w:val="none" w:sz="0" w:space="0" w:color="auto"/>
      </w:divBdr>
    </w:div>
    <w:div w:id="403381670">
      <w:bodyDiv w:val="1"/>
      <w:marLeft w:val="0"/>
      <w:marRight w:val="0"/>
      <w:marTop w:val="0"/>
      <w:marBottom w:val="0"/>
      <w:divBdr>
        <w:top w:val="none" w:sz="0" w:space="0" w:color="auto"/>
        <w:left w:val="none" w:sz="0" w:space="0" w:color="auto"/>
        <w:bottom w:val="none" w:sz="0" w:space="0" w:color="auto"/>
        <w:right w:val="none" w:sz="0" w:space="0" w:color="auto"/>
      </w:divBdr>
    </w:div>
    <w:div w:id="403726884">
      <w:bodyDiv w:val="1"/>
      <w:marLeft w:val="0"/>
      <w:marRight w:val="0"/>
      <w:marTop w:val="0"/>
      <w:marBottom w:val="0"/>
      <w:divBdr>
        <w:top w:val="none" w:sz="0" w:space="0" w:color="auto"/>
        <w:left w:val="none" w:sz="0" w:space="0" w:color="auto"/>
        <w:bottom w:val="none" w:sz="0" w:space="0" w:color="auto"/>
        <w:right w:val="none" w:sz="0" w:space="0" w:color="auto"/>
      </w:divBdr>
    </w:div>
    <w:div w:id="403912203">
      <w:bodyDiv w:val="1"/>
      <w:marLeft w:val="0"/>
      <w:marRight w:val="0"/>
      <w:marTop w:val="0"/>
      <w:marBottom w:val="0"/>
      <w:divBdr>
        <w:top w:val="none" w:sz="0" w:space="0" w:color="auto"/>
        <w:left w:val="none" w:sz="0" w:space="0" w:color="auto"/>
        <w:bottom w:val="none" w:sz="0" w:space="0" w:color="auto"/>
        <w:right w:val="none" w:sz="0" w:space="0" w:color="auto"/>
      </w:divBdr>
    </w:div>
    <w:div w:id="404256188">
      <w:bodyDiv w:val="1"/>
      <w:marLeft w:val="0"/>
      <w:marRight w:val="0"/>
      <w:marTop w:val="0"/>
      <w:marBottom w:val="0"/>
      <w:divBdr>
        <w:top w:val="none" w:sz="0" w:space="0" w:color="auto"/>
        <w:left w:val="none" w:sz="0" w:space="0" w:color="auto"/>
        <w:bottom w:val="none" w:sz="0" w:space="0" w:color="auto"/>
        <w:right w:val="none" w:sz="0" w:space="0" w:color="auto"/>
      </w:divBdr>
    </w:div>
    <w:div w:id="404383108">
      <w:bodyDiv w:val="1"/>
      <w:marLeft w:val="0"/>
      <w:marRight w:val="0"/>
      <w:marTop w:val="0"/>
      <w:marBottom w:val="0"/>
      <w:divBdr>
        <w:top w:val="none" w:sz="0" w:space="0" w:color="auto"/>
        <w:left w:val="none" w:sz="0" w:space="0" w:color="auto"/>
        <w:bottom w:val="none" w:sz="0" w:space="0" w:color="auto"/>
        <w:right w:val="none" w:sz="0" w:space="0" w:color="auto"/>
      </w:divBdr>
    </w:div>
    <w:div w:id="404451795">
      <w:bodyDiv w:val="1"/>
      <w:marLeft w:val="0"/>
      <w:marRight w:val="0"/>
      <w:marTop w:val="0"/>
      <w:marBottom w:val="0"/>
      <w:divBdr>
        <w:top w:val="none" w:sz="0" w:space="0" w:color="auto"/>
        <w:left w:val="none" w:sz="0" w:space="0" w:color="auto"/>
        <w:bottom w:val="none" w:sz="0" w:space="0" w:color="auto"/>
        <w:right w:val="none" w:sz="0" w:space="0" w:color="auto"/>
      </w:divBdr>
    </w:div>
    <w:div w:id="404574488">
      <w:bodyDiv w:val="1"/>
      <w:marLeft w:val="0"/>
      <w:marRight w:val="0"/>
      <w:marTop w:val="0"/>
      <w:marBottom w:val="0"/>
      <w:divBdr>
        <w:top w:val="none" w:sz="0" w:space="0" w:color="auto"/>
        <w:left w:val="none" w:sz="0" w:space="0" w:color="auto"/>
        <w:bottom w:val="none" w:sz="0" w:space="0" w:color="auto"/>
        <w:right w:val="none" w:sz="0" w:space="0" w:color="auto"/>
      </w:divBdr>
    </w:div>
    <w:div w:id="404761727">
      <w:bodyDiv w:val="1"/>
      <w:marLeft w:val="0"/>
      <w:marRight w:val="0"/>
      <w:marTop w:val="0"/>
      <w:marBottom w:val="0"/>
      <w:divBdr>
        <w:top w:val="none" w:sz="0" w:space="0" w:color="auto"/>
        <w:left w:val="none" w:sz="0" w:space="0" w:color="auto"/>
        <w:bottom w:val="none" w:sz="0" w:space="0" w:color="auto"/>
        <w:right w:val="none" w:sz="0" w:space="0" w:color="auto"/>
      </w:divBdr>
    </w:div>
    <w:div w:id="404839219">
      <w:bodyDiv w:val="1"/>
      <w:marLeft w:val="0"/>
      <w:marRight w:val="0"/>
      <w:marTop w:val="0"/>
      <w:marBottom w:val="0"/>
      <w:divBdr>
        <w:top w:val="none" w:sz="0" w:space="0" w:color="auto"/>
        <w:left w:val="none" w:sz="0" w:space="0" w:color="auto"/>
        <w:bottom w:val="none" w:sz="0" w:space="0" w:color="auto"/>
        <w:right w:val="none" w:sz="0" w:space="0" w:color="auto"/>
      </w:divBdr>
    </w:div>
    <w:div w:id="404887287">
      <w:bodyDiv w:val="1"/>
      <w:marLeft w:val="0"/>
      <w:marRight w:val="0"/>
      <w:marTop w:val="0"/>
      <w:marBottom w:val="0"/>
      <w:divBdr>
        <w:top w:val="none" w:sz="0" w:space="0" w:color="auto"/>
        <w:left w:val="none" w:sz="0" w:space="0" w:color="auto"/>
        <w:bottom w:val="none" w:sz="0" w:space="0" w:color="auto"/>
        <w:right w:val="none" w:sz="0" w:space="0" w:color="auto"/>
      </w:divBdr>
    </w:div>
    <w:div w:id="405035806">
      <w:bodyDiv w:val="1"/>
      <w:marLeft w:val="0"/>
      <w:marRight w:val="0"/>
      <w:marTop w:val="0"/>
      <w:marBottom w:val="0"/>
      <w:divBdr>
        <w:top w:val="none" w:sz="0" w:space="0" w:color="auto"/>
        <w:left w:val="none" w:sz="0" w:space="0" w:color="auto"/>
        <w:bottom w:val="none" w:sz="0" w:space="0" w:color="auto"/>
        <w:right w:val="none" w:sz="0" w:space="0" w:color="auto"/>
      </w:divBdr>
    </w:div>
    <w:div w:id="405109716">
      <w:bodyDiv w:val="1"/>
      <w:marLeft w:val="0"/>
      <w:marRight w:val="0"/>
      <w:marTop w:val="0"/>
      <w:marBottom w:val="0"/>
      <w:divBdr>
        <w:top w:val="none" w:sz="0" w:space="0" w:color="auto"/>
        <w:left w:val="none" w:sz="0" w:space="0" w:color="auto"/>
        <w:bottom w:val="none" w:sz="0" w:space="0" w:color="auto"/>
        <w:right w:val="none" w:sz="0" w:space="0" w:color="auto"/>
      </w:divBdr>
    </w:div>
    <w:div w:id="405153689">
      <w:bodyDiv w:val="1"/>
      <w:marLeft w:val="0"/>
      <w:marRight w:val="0"/>
      <w:marTop w:val="0"/>
      <w:marBottom w:val="0"/>
      <w:divBdr>
        <w:top w:val="none" w:sz="0" w:space="0" w:color="auto"/>
        <w:left w:val="none" w:sz="0" w:space="0" w:color="auto"/>
        <w:bottom w:val="none" w:sz="0" w:space="0" w:color="auto"/>
        <w:right w:val="none" w:sz="0" w:space="0" w:color="auto"/>
      </w:divBdr>
    </w:div>
    <w:div w:id="405345457">
      <w:bodyDiv w:val="1"/>
      <w:marLeft w:val="0"/>
      <w:marRight w:val="0"/>
      <w:marTop w:val="0"/>
      <w:marBottom w:val="0"/>
      <w:divBdr>
        <w:top w:val="none" w:sz="0" w:space="0" w:color="auto"/>
        <w:left w:val="none" w:sz="0" w:space="0" w:color="auto"/>
        <w:bottom w:val="none" w:sz="0" w:space="0" w:color="auto"/>
        <w:right w:val="none" w:sz="0" w:space="0" w:color="auto"/>
      </w:divBdr>
    </w:div>
    <w:div w:id="405423680">
      <w:bodyDiv w:val="1"/>
      <w:marLeft w:val="0"/>
      <w:marRight w:val="0"/>
      <w:marTop w:val="0"/>
      <w:marBottom w:val="0"/>
      <w:divBdr>
        <w:top w:val="none" w:sz="0" w:space="0" w:color="auto"/>
        <w:left w:val="none" w:sz="0" w:space="0" w:color="auto"/>
        <w:bottom w:val="none" w:sz="0" w:space="0" w:color="auto"/>
        <w:right w:val="none" w:sz="0" w:space="0" w:color="auto"/>
      </w:divBdr>
    </w:div>
    <w:div w:id="405491841">
      <w:bodyDiv w:val="1"/>
      <w:marLeft w:val="0"/>
      <w:marRight w:val="0"/>
      <w:marTop w:val="0"/>
      <w:marBottom w:val="0"/>
      <w:divBdr>
        <w:top w:val="none" w:sz="0" w:space="0" w:color="auto"/>
        <w:left w:val="none" w:sz="0" w:space="0" w:color="auto"/>
        <w:bottom w:val="none" w:sz="0" w:space="0" w:color="auto"/>
        <w:right w:val="none" w:sz="0" w:space="0" w:color="auto"/>
      </w:divBdr>
    </w:div>
    <w:div w:id="405539990">
      <w:bodyDiv w:val="1"/>
      <w:marLeft w:val="0"/>
      <w:marRight w:val="0"/>
      <w:marTop w:val="0"/>
      <w:marBottom w:val="0"/>
      <w:divBdr>
        <w:top w:val="none" w:sz="0" w:space="0" w:color="auto"/>
        <w:left w:val="none" w:sz="0" w:space="0" w:color="auto"/>
        <w:bottom w:val="none" w:sz="0" w:space="0" w:color="auto"/>
        <w:right w:val="none" w:sz="0" w:space="0" w:color="auto"/>
      </w:divBdr>
    </w:div>
    <w:div w:id="405734658">
      <w:bodyDiv w:val="1"/>
      <w:marLeft w:val="0"/>
      <w:marRight w:val="0"/>
      <w:marTop w:val="0"/>
      <w:marBottom w:val="0"/>
      <w:divBdr>
        <w:top w:val="none" w:sz="0" w:space="0" w:color="auto"/>
        <w:left w:val="none" w:sz="0" w:space="0" w:color="auto"/>
        <w:bottom w:val="none" w:sz="0" w:space="0" w:color="auto"/>
        <w:right w:val="none" w:sz="0" w:space="0" w:color="auto"/>
      </w:divBdr>
    </w:div>
    <w:div w:id="405761726">
      <w:bodyDiv w:val="1"/>
      <w:marLeft w:val="0"/>
      <w:marRight w:val="0"/>
      <w:marTop w:val="0"/>
      <w:marBottom w:val="0"/>
      <w:divBdr>
        <w:top w:val="none" w:sz="0" w:space="0" w:color="auto"/>
        <w:left w:val="none" w:sz="0" w:space="0" w:color="auto"/>
        <w:bottom w:val="none" w:sz="0" w:space="0" w:color="auto"/>
        <w:right w:val="none" w:sz="0" w:space="0" w:color="auto"/>
      </w:divBdr>
    </w:div>
    <w:div w:id="405811242">
      <w:bodyDiv w:val="1"/>
      <w:marLeft w:val="0"/>
      <w:marRight w:val="0"/>
      <w:marTop w:val="0"/>
      <w:marBottom w:val="0"/>
      <w:divBdr>
        <w:top w:val="none" w:sz="0" w:space="0" w:color="auto"/>
        <w:left w:val="none" w:sz="0" w:space="0" w:color="auto"/>
        <w:bottom w:val="none" w:sz="0" w:space="0" w:color="auto"/>
        <w:right w:val="none" w:sz="0" w:space="0" w:color="auto"/>
      </w:divBdr>
    </w:div>
    <w:div w:id="406077658">
      <w:bodyDiv w:val="1"/>
      <w:marLeft w:val="0"/>
      <w:marRight w:val="0"/>
      <w:marTop w:val="0"/>
      <w:marBottom w:val="0"/>
      <w:divBdr>
        <w:top w:val="none" w:sz="0" w:space="0" w:color="auto"/>
        <w:left w:val="none" w:sz="0" w:space="0" w:color="auto"/>
        <w:bottom w:val="none" w:sz="0" w:space="0" w:color="auto"/>
        <w:right w:val="none" w:sz="0" w:space="0" w:color="auto"/>
      </w:divBdr>
    </w:div>
    <w:div w:id="406151187">
      <w:bodyDiv w:val="1"/>
      <w:marLeft w:val="0"/>
      <w:marRight w:val="0"/>
      <w:marTop w:val="0"/>
      <w:marBottom w:val="0"/>
      <w:divBdr>
        <w:top w:val="none" w:sz="0" w:space="0" w:color="auto"/>
        <w:left w:val="none" w:sz="0" w:space="0" w:color="auto"/>
        <w:bottom w:val="none" w:sz="0" w:space="0" w:color="auto"/>
        <w:right w:val="none" w:sz="0" w:space="0" w:color="auto"/>
      </w:divBdr>
    </w:div>
    <w:div w:id="406269390">
      <w:bodyDiv w:val="1"/>
      <w:marLeft w:val="0"/>
      <w:marRight w:val="0"/>
      <w:marTop w:val="0"/>
      <w:marBottom w:val="0"/>
      <w:divBdr>
        <w:top w:val="none" w:sz="0" w:space="0" w:color="auto"/>
        <w:left w:val="none" w:sz="0" w:space="0" w:color="auto"/>
        <w:bottom w:val="none" w:sz="0" w:space="0" w:color="auto"/>
        <w:right w:val="none" w:sz="0" w:space="0" w:color="auto"/>
      </w:divBdr>
    </w:div>
    <w:div w:id="406269671">
      <w:bodyDiv w:val="1"/>
      <w:marLeft w:val="0"/>
      <w:marRight w:val="0"/>
      <w:marTop w:val="0"/>
      <w:marBottom w:val="0"/>
      <w:divBdr>
        <w:top w:val="none" w:sz="0" w:space="0" w:color="auto"/>
        <w:left w:val="none" w:sz="0" w:space="0" w:color="auto"/>
        <w:bottom w:val="none" w:sz="0" w:space="0" w:color="auto"/>
        <w:right w:val="none" w:sz="0" w:space="0" w:color="auto"/>
      </w:divBdr>
    </w:div>
    <w:div w:id="406416132">
      <w:bodyDiv w:val="1"/>
      <w:marLeft w:val="0"/>
      <w:marRight w:val="0"/>
      <w:marTop w:val="0"/>
      <w:marBottom w:val="0"/>
      <w:divBdr>
        <w:top w:val="none" w:sz="0" w:space="0" w:color="auto"/>
        <w:left w:val="none" w:sz="0" w:space="0" w:color="auto"/>
        <w:bottom w:val="none" w:sz="0" w:space="0" w:color="auto"/>
        <w:right w:val="none" w:sz="0" w:space="0" w:color="auto"/>
      </w:divBdr>
    </w:div>
    <w:div w:id="406608965">
      <w:bodyDiv w:val="1"/>
      <w:marLeft w:val="0"/>
      <w:marRight w:val="0"/>
      <w:marTop w:val="0"/>
      <w:marBottom w:val="0"/>
      <w:divBdr>
        <w:top w:val="none" w:sz="0" w:space="0" w:color="auto"/>
        <w:left w:val="none" w:sz="0" w:space="0" w:color="auto"/>
        <w:bottom w:val="none" w:sz="0" w:space="0" w:color="auto"/>
        <w:right w:val="none" w:sz="0" w:space="0" w:color="auto"/>
      </w:divBdr>
    </w:div>
    <w:div w:id="406810183">
      <w:bodyDiv w:val="1"/>
      <w:marLeft w:val="0"/>
      <w:marRight w:val="0"/>
      <w:marTop w:val="0"/>
      <w:marBottom w:val="0"/>
      <w:divBdr>
        <w:top w:val="none" w:sz="0" w:space="0" w:color="auto"/>
        <w:left w:val="none" w:sz="0" w:space="0" w:color="auto"/>
        <w:bottom w:val="none" w:sz="0" w:space="0" w:color="auto"/>
        <w:right w:val="none" w:sz="0" w:space="0" w:color="auto"/>
      </w:divBdr>
    </w:div>
    <w:div w:id="406924704">
      <w:bodyDiv w:val="1"/>
      <w:marLeft w:val="0"/>
      <w:marRight w:val="0"/>
      <w:marTop w:val="0"/>
      <w:marBottom w:val="0"/>
      <w:divBdr>
        <w:top w:val="none" w:sz="0" w:space="0" w:color="auto"/>
        <w:left w:val="none" w:sz="0" w:space="0" w:color="auto"/>
        <w:bottom w:val="none" w:sz="0" w:space="0" w:color="auto"/>
        <w:right w:val="none" w:sz="0" w:space="0" w:color="auto"/>
      </w:divBdr>
    </w:div>
    <w:div w:id="406996652">
      <w:bodyDiv w:val="1"/>
      <w:marLeft w:val="0"/>
      <w:marRight w:val="0"/>
      <w:marTop w:val="0"/>
      <w:marBottom w:val="0"/>
      <w:divBdr>
        <w:top w:val="none" w:sz="0" w:space="0" w:color="auto"/>
        <w:left w:val="none" w:sz="0" w:space="0" w:color="auto"/>
        <w:bottom w:val="none" w:sz="0" w:space="0" w:color="auto"/>
        <w:right w:val="none" w:sz="0" w:space="0" w:color="auto"/>
      </w:divBdr>
    </w:div>
    <w:div w:id="407189332">
      <w:bodyDiv w:val="1"/>
      <w:marLeft w:val="0"/>
      <w:marRight w:val="0"/>
      <w:marTop w:val="0"/>
      <w:marBottom w:val="0"/>
      <w:divBdr>
        <w:top w:val="none" w:sz="0" w:space="0" w:color="auto"/>
        <w:left w:val="none" w:sz="0" w:space="0" w:color="auto"/>
        <w:bottom w:val="none" w:sz="0" w:space="0" w:color="auto"/>
        <w:right w:val="none" w:sz="0" w:space="0" w:color="auto"/>
      </w:divBdr>
    </w:div>
    <w:div w:id="407383985">
      <w:bodyDiv w:val="1"/>
      <w:marLeft w:val="0"/>
      <w:marRight w:val="0"/>
      <w:marTop w:val="0"/>
      <w:marBottom w:val="0"/>
      <w:divBdr>
        <w:top w:val="none" w:sz="0" w:space="0" w:color="auto"/>
        <w:left w:val="none" w:sz="0" w:space="0" w:color="auto"/>
        <w:bottom w:val="none" w:sz="0" w:space="0" w:color="auto"/>
        <w:right w:val="none" w:sz="0" w:space="0" w:color="auto"/>
      </w:divBdr>
    </w:div>
    <w:div w:id="407770113">
      <w:bodyDiv w:val="1"/>
      <w:marLeft w:val="0"/>
      <w:marRight w:val="0"/>
      <w:marTop w:val="0"/>
      <w:marBottom w:val="0"/>
      <w:divBdr>
        <w:top w:val="none" w:sz="0" w:space="0" w:color="auto"/>
        <w:left w:val="none" w:sz="0" w:space="0" w:color="auto"/>
        <w:bottom w:val="none" w:sz="0" w:space="0" w:color="auto"/>
        <w:right w:val="none" w:sz="0" w:space="0" w:color="auto"/>
      </w:divBdr>
    </w:div>
    <w:div w:id="407921141">
      <w:bodyDiv w:val="1"/>
      <w:marLeft w:val="0"/>
      <w:marRight w:val="0"/>
      <w:marTop w:val="0"/>
      <w:marBottom w:val="0"/>
      <w:divBdr>
        <w:top w:val="none" w:sz="0" w:space="0" w:color="auto"/>
        <w:left w:val="none" w:sz="0" w:space="0" w:color="auto"/>
        <w:bottom w:val="none" w:sz="0" w:space="0" w:color="auto"/>
        <w:right w:val="none" w:sz="0" w:space="0" w:color="auto"/>
      </w:divBdr>
    </w:div>
    <w:div w:id="408305251">
      <w:bodyDiv w:val="1"/>
      <w:marLeft w:val="0"/>
      <w:marRight w:val="0"/>
      <w:marTop w:val="0"/>
      <w:marBottom w:val="0"/>
      <w:divBdr>
        <w:top w:val="none" w:sz="0" w:space="0" w:color="auto"/>
        <w:left w:val="none" w:sz="0" w:space="0" w:color="auto"/>
        <w:bottom w:val="none" w:sz="0" w:space="0" w:color="auto"/>
        <w:right w:val="none" w:sz="0" w:space="0" w:color="auto"/>
      </w:divBdr>
    </w:div>
    <w:div w:id="408582823">
      <w:bodyDiv w:val="1"/>
      <w:marLeft w:val="0"/>
      <w:marRight w:val="0"/>
      <w:marTop w:val="0"/>
      <w:marBottom w:val="0"/>
      <w:divBdr>
        <w:top w:val="none" w:sz="0" w:space="0" w:color="auto"/>
        <w:left w:val="none" w:sz="0" w:space="0" w:color="auto"/>
        <w:bottom w:val="none" w:sz="0" w:space="0" w:color="auto"/>
        <w:right w:val="none" w:sz="0" w:space="0" w:color="auto"/>
      </w:divBdr>
    </w:div>
    <w:div w:id="408771740">
      <w:bodyDiv w:val="1"/>
      <w:marLeft w:val="0"/>
      <w:marRight w:val="0"/>
      <w:marTop w:val="0"/>
      <w:marBottom w:val="0"/>
      <w:divBdr>
        <w:top w:val="none" w:sz="0" w:space="0" w:color="auto"/>
        <w:left w:val="none" w:sz="0" w:space="0" w:color="auto"/>
        <w:bottom w:val="none" w:sz="0" w:space="0" w:color="auto"/>
        <w:right w:val="none" w:sz="0" w:space="0" w:color="auto"/>
      </w:divBdr>
    </w:div>
    <w:div w:id="408890888">
      <w:bodyDiv w:val="1"/>
      <w:marLeft w:val="0"/>
      <w:marRight w:val="0"/>
      <w:marTop w:val="0"/>
      <w:marBottom w:val="0"/>
      <w:divBdr>
        <w:top w:val="none" w:sz="0" w:space="0" w:color="auto"/>
        <w:left w:val="none" w:sz="0" w:space="0" w:color="auto"/>
        <w:bottom w:val="none" w:sz="0" w:space="0" w:color="auto"/>
        <w:right w:val="none" w:sz="0" w:space="0" w:color="auto"/>
      </w:divBdr>
    </w:div>
    <w:div w:id="408964658">
      <w:bodyDiv w:val="1"/>
      <w:marLeft w:val="0"/>
      <w:marRight w:val="0"/>
      <w:marTop w:val="0"/>
      <w:marBottom w:val="0"/>
      <w:divBdr>
        <w:top w:val="none" w:sz="0" w:space="0" w:color="auto"/>
        <w:left w:val="none" w:sz="0" w:space="0" w:color="auto"/>
        <w:bottom w:val="none" w:sz="0" w:space="0" w:color="auto"/>
        <w:right w:val="none" w:sz="0" w:space="0" w:color="auto"/>
      </w:divBdr>
    </w:div>
    <w:div w:id="409010208">
      <w:bodyDiv w:val="1"/>
      <w:marLeft w:val="0"/>
      <w:marRight w:val="0"/>
      <w:marTop w:val="0"/>
      <w:marBottom w:val="0"/>
      <w:divBdr>
        <w:top w:val="none" w:sz="0" w:space="0" w:color="auto"/>
        <w:left w:val="none" w:sz="0" w:space="0" w:color="auto"/>
        <w:bottom w:val="none" w:sz="0" w:space="0" w:color="auto"/>
        <w:right w:val="none" w:sz="0" w:space="0" w:color="auto"/>
      </w:divBdr>
    </w:div>
    <w:div w:id="409546546">
      <w:bodyDiv w:val="1"/>
      <w:marLeft w:val="0"/>
      <w:marRight w:val="0"/>
      <w:marTop w:val="0"/>
      <w:marBottom w:val="0"/>
      <w:divBdr>
        <w:top w:val="none" w:sz="0" w:space="0" w:color="auto"/>
        <w:left w:val="none" w:sz="0" w:space="0" w:color="auto"/>
        <w:bottom w:val="none" w:sz="0" w:space="0" w:color="auto"/>
        <w:right w:val="none" w:sz="0" w:space="0" w:color="auto"/>
      </w:divBdr>
    </w:div>
    <w:div w:id="409888848">
      <w:bodyDiv w:val="1"/>
      <w:marLeft w:val="0"/>
      <w:marRight w:val="0"/>
      <w:marTop w:val="0"/>
      <w:marBottom w:val="0"/>
      <w:divBdr>
        <w:top w:val="none" w:sz="0" w:space="0" w:color="auto"/>
        <w:left w:val="none" w:sz="0" w:space="0" w:color="auto"/>
        <w:bottom w:val="none" w:sz="0" w:space="0" w:color="auto"/>
        <w:right w:val="none" w:sz="0" w:space="0" w:color="auto"/>
      </w:divBdr>
    </w:div>
    <w:div w:id="409891183">
      <w:bodyDiv w:val="1"/>
      <w:marLeft w:val="0"/>
      <w:marRight w:val="0"/>
      <w:marTop w:val="0"/>
      <w:marBottom w:val="0"/>
      <w:divBdr>
        <w:top w:val="none" w:sz="0" w:space="0" w:color="auto"/>
        <w:left w:val="none" w:sz="0" w:space="0" w:color="auto"/>
        <w:bottom w:val="none" w:sz="0" w:space="0" w:color="auto"/>
        <w:right w:val="none" w:sz="0" w:space="0" w:color="auto"/>
      </w:divBdr>
    </w:div>
    <w:div w:id="409930896">
      <w:bodyDiv w:val="1"/>
      <w:marLeft w:val="0"/>
      <w:marRight w:val="0"/>
      <w:marTop w:val="0"/>
      <w:marBottom w:val="0"/>
      <w:divBdr>
        <w:top w:val="none" w:sz="0" w:space="0" w:color="auto"/>
        <w:left w:val="none" w:sz="0" w:space="0" w:color="auto"/>
        <w:bottom w:val="none" w:sz="0" w:space="0" w:color="auto"/>
        <w:right w:val="none" w:sz="0" w:space="0" w:color="auto"/>
      </w:divBdr>
    </w:div>
    <w:div w:id="410079131">
      <w:bodyDiv w:val="1"/>
      <w:marLeft w:val="0"/>
      <w:marRight w:val="0"/>
      <w:marTop w:val="0"/>
      <w:marBottom w:val="0"/>
      <w:divBdr>
        <w:top w:val="none" w:sz="0" w:space="0" w:color="auto"/>
        <w:left w:val="none" w:sz="0" w:space="0" w:color="auto"/>
        <w:bottom w:val="none" w:sz="0" w:space="0" w:color="auto"/>
        <w:right w:val="none" w:sz="0" w:space="0" w:color="auto"/>
      </w:divBdr>
    </w:div>
    <w:div w:id="410080989">
      <w:bodyDiv w:val="1"/>
      <w:marLeft w:val="0"/>
      <w:marRight w:val="0"/>
      <w:marTop w:val="0"/>
      <w:marBottom w:val="0"/>
      <w:divBdr>
        <w:top w:val="none" w:sz="0" w:space="0" w:color="auto"/>
        <w:left w:val="none" w:sz="0" w:space="0" w:color="auto"/>
        <w:bottom w:val="none" w:sz="0" w:space="0" w:color="auto"/>
        <w:right w:val="none" w:sz="0" w:space="0" w:color="auto"/>
      </w:divBdr>
    </w:div>
    <w:div w:id="410084444">
      <w:bodyDiv w:val="1"/>
      <w:marLeft w:val="0"/>
      <w:marRight w:val="0"/>
      <w:marTop w:val="0"/>
      <w:marBottom w:val="0"/>
      <w:divBdr>
        <w:top w:val="none" w:sz="0" w:space="0" w:color="auto"/>
        <w:left w:val="none" w:sz="0" w:space="0" w:color="auto"/>
        <w:bottom w:val="none" w:sz="0" w:space="0" w:color="auto"/>
        <w:right w:val="none" w:sz="0" w:space="0" w:color="auto"/>
      </w:divBdr>
    </w:div>
    <w:div w:id="410086030">
      <w:bodyDiv w:val="1"/>
      <w:marLeft w:val="0"/>
      <w:marRight w:val="0"/>
      <w:marTop w:val="0"/>
      <w:marBottom w:val="0"/>
      <w:divBdr>
        <w:top w:val="none" w:sz="0" w:space="0" w:color="auto"/>
        <w:left w:val="none" w:sz="0" w:space="0" w:color="auto"/>
        <w:bottom w:val="none" w:sz="0" w:space="0" w:color="auto"/>
        <w:right w:val="none" w:sz="0" w:space="0" w:color="auto"/>
      </w:divBdr>
    </w:div>
    <w:div w:id="410196972">
      <w:bodyDiv w:val="1"/>
      <w:marLeft w:val="0"/>
      <w:marRight w:val="0"/>
      <w:marTop w:val="0"/>
      <w:marBottom w:val="0"/>
      <w:divBdr>
        <w:top w:val="none" w:sz="0" w:space="0" w:color="auto"/>
        <w:left w:val="none" w:sz="0" w:space="0" w:color="auto"/>
        <w:bottom w:val="none" w:sz="0" w:space="0" w:color="auto"/>
        <w:right w:val="none" w:sz="0" w:space="0" w:color="auto"/>
      </w:divBdr>
    </w:div>
    <w:div w:id="410197760">
      <w:bodyDiv w:val="1"/>
      <w:marLeft w:val="0"/>
      <w:marRight w:val="0"/>
      <w:marTop w:val="0"/>
      <w:marBottom w:val="0"/>
      <w:divBdr>
        <w:top w:val="none" w:sz="0" w:space="0" w:color="auto"/>
        <w:left w:val="none" w:sz="0" w:space="0" w:color="auto"/>
        <w:bottom w:val="none" w:sz="0" w:space="0" w:color="auto"/>
        <w:right w:val="none" w:sz="0" w:space="0" w:color="auto"/>
      </w:divBdr>
    </w:div>
    <w:div w:id="410276609">
      <w:bodyDiv w:val="1"/>
      <w:marLeft w:val="0"/>
      <w:marRight w:val="0"/>
      <w:marTop w:val="0"/>
      <w:marBottom w:val="0"/>
      <w:divBdr>
        <w:top w:val="none" w:sz="0" w:space="0" w:color="auto"/>
        <w:left w:val="none" w:sz="0" w:space="0" w:color="auto"/>
        <w:bottom w:val="none" w:sz="0" w:space="0" w:color="auto"/>
        <w:right w:val="none" w:sz="0" w:space="0" w:color="auto"/>
      </w:divBdr>
    </w:div>
    <w:div w:id="410346656">
      <w:bodyDiv w:val="1"/>
      <w:marLeft w:val="0"/>
      <w:marRight w:val="0"/>
      <w:marTop w:val="0"/>
      <w:marBottom w:val="0"/>
      <w:divBdr>
        <w:top w:val="none" w:sz="0" w:space="0" w:color="auto"/>
        <w:left w:val="none" w:sz="0" w:space="0" w:color="auto"/>
        <w:bottom w:val="none" w:sz="0" w:space="0" w:color="auto"/>
        <w:right w:val="none" w:sz="0" w:space="0" w:color="auto"/>
      </w:divBdr>
    </w:div>
    <w:div w:id="410397765">
      <w:bodyDiv w:val="1"/>
      <w:marLeft w:val="0"/>
      <w:marRight w:val="0"/>
      <w:marTop w:val="0"/>
      <w:marBottom w:val="0"/>
      <w:divBdr>
        <w:top w:val="none" w:sz="0" w:space="0" w:color="auto"/>
        <w:left w:val="none" w:sz="0" w:space="0" w:color="auto"/>
        <w:bottom w:val="none" w:sz="0" w:space="0" w:color="auto"/>
        <w:right w:val="none" w:sz="0" w:space="0" w:color="auto"/>
      </w:divBdr>
    </w:div>
    <w:div w:id="410584977">
      <w:bodyDiv w:val="1"/>
      <w:marLeft w:val="0"/>
      <w:marRight w:val="0"/>
      <w:marTop w:val="0"/>
      <w:marBottom w:val="0"/>
      <w:divBdr>
        <w:top w:val="none" w:sz="0" w:space="0" w:color="auto"/>
        <w:left w:val="none" w:sz="0" w:space="0" w:color="auto"/>
        <w:bottom w:val="none" w:sz="0" w:space="0" w:color="auto"/>
        <w:right w:val="none" w:sz="0" w:space="0" w:color="auto"/>
      </w:divBdr>
    </w:div>
    <w:div w:id="410855497">
      <w:bodyDiv w:val="1"/>
      <w:marLeft w:val="0"/>
      <w:marRight w:val="0"/>
      <w:marTop w:val="0"/>
      <w:marBottom w:val="0"/>
      <w:divBdr>
        <w:top w:val="none" w:sz="0" w:space="0" w:color="auto"/>
        <w:left w:val="none" w:sz="0" w:space="0" w:color="auto"/>
        <w:bottom w:val="none" w:sz="0" w:space="0" w:color="auto"/>
        <w:right w:val="none" w:sz="0" w:space="0" w:color="auto"/>
      </w:divBdr>
    </w:div>
    <w:div w:id="410856934">
      <w:bodyDiv w:val="1"/>
      <w:marLeft w:val="0"/>
      <w:marRight w:val="0"/>
      <w:marTop w:val="0"/>
      <w:marBottom w:val="0"/>
      <w:divBdr>
        <w:top w:val="none" w:sz="0" w:space="0" w:color="auto"/>
        <w:left w:val="none" w:sz="0" w:space="0" w:color="auto"/>
        <w:bottom w:val="none" w:sz="0" w:space="0" w:color="auto"/>
        <w:right w:val="none" w:sz="0" w:space="0" w:color="auto"/>
      </w:divBdr>
    </w:div>
    <w:div w:id="410859453">
      <w:bodyDiv w:val="1"/>
      <w:marLeft w:val="0"/>
      <w:marRight w:val="0"/>
      <w:marTop w:val="0"/>
      <w:marBottom w:val="0"/>
      <w:divBdr>
        <w:top w:val="none" w:sz="0" w:space="0" w:color="auto"/>
        <w:left w:val="none" w:sz="0" w:space="0" w:color="auto"/>
        <w:bottom w:val="none" w:sz="0" w:space="0" w:color="auto"/>
        <w:right w:val="none" w:sz="0" w:space="0" w:color="auto"/>
      </w:divBdr>
    </w:div>
    <w:div w:id="411270201">
      <w:bodyDiv w:val="1"/>
      <w:marLeft w:val="0"/>
      <w:marRight w:val="0"/>
      <w:marTop w:val="0"/>
      <w:marBottom w:val="0"/>
      <w:divBdr>
        <w:top w:val="none" w:sz="0" w:space="0" w:color="auto"/>
        <w:left w:val="none" w:sz="0" w:space="0" w:color="auto"/>
        <w:bottom w:val="none" w:sz="0" w:space="0" w:color="auto"/>
        <w:right w:val="none" w:sz="0" w:space="0" w:color="auto"/>
      </w:divBdr>
    </w:div>
    <w:div w:id="411435489">
      <w:bodyDiv w:val="1"/>
      <w:marLeft w:val="0"/>
      <w:marRight w:val="0"/>
      <w:marTop w:val="0"/>
      <w:marBottom w:val="0"/>
      <w:divBdr>
        <w:top w:val="none" w:sz="0" w:space="0" w:color="auto"/>
        <w:left w:val="none" w:sz="0" w:space="0" w:color="auto"/>
        <w:bottom w:val="none" w:sz="0" w:space="0" w:color="auto"/>
        <w:right w:val="none" w:sz="0" w:space="0" w:color="auto"/>
      </w:divBdr>
    </w:div>
    <w:div w:id="411437944">
      <w:bodyDiv w:val="1"/>
      <w:marLeft w:val="0"/>
      <w:marRight w:val="0"/>
      <w:marTop w:val="0"/>
      <w:marBottom w:val="0"/>
      <w:divBdr>
        <w:top w:val="none" w:sz="0" w:space="0" w:color="auto"/>
        <w:left w:val="none" w:sz="0" w:space="0" w:color="auto"/>
        <w:bottom w:val="none" w:sz="0" w:space="0" w:color="auto"/>
        <w:right w:val="none" w:sz="0" w:space="0" w:color="auto"/>
      </w:divBdr>
    </w:div>
    <w:div w:id="411463708">
      <w:bodyDiv w:val="1"/>
      <w:marLeft w:val="0"/>
      <w:marRight w:val="0"/>
      <w:marTop w:val="0"/>
      <w:marBottom w:val="0"/>
      <w:divBdr>
        <w:top w:val="none" w:sz="0" w:space="0" w:color="auto"/>
        <w:left w:val="none" w:sz="0" w:space="0" w:color="auto"/>
        <w:bottom w:val="none" w:sz="0" w:space="0" w:color="auto"/>
        <w:right w:val="none" w:sz="0" w:space="0" w:color="auto"/>
      </w:divBdr>
    </w:div>
    <w:div w:id="411510629">
      <w:bodyDiv w:val="1"/>
      <w:marLeft w:val="0"/>
      <w:marRight w:val="0"/>
      <w:marTop w:val="0"/>
      <w:marBottom w:val="0"/>
      <w:divBdr>
        <w:top w:val="none" w:sz="0" w:space="0" w:color="auto"/>
        <w:left w:val="none" w:sz="0" w:space="0" w:color="auto"/>
        <w:bottom w:val="none" w:sz="0" w:space="0" w:color="auto"/>
        <w:right w:val="none" w:sz="0" w:space="0" w:color="auto"/>
      </w:divBdr>
    </w:div>
    <w:div w:id="411706746">
      <w:bodyDiv w:val="1"/>
      <w:marLeft w:val="0"/>
      <w:marRight w:val="0"/>
      <w:marTop w:val="0"/>
      <w:marBottom w:val="0"/>
      <w:divBdr>
        <w:top w:val="none" w:sz="0" w:space="0" w:color="auto"/>
        <w:left w:val="none" w:sz="0" w:space="0" w:color="auto"/>
        <w:bottom w:val="none" w:sz="0" w:space="0" w:color="auto"/>
        <w:right w:val="none" w:sz="0" w:space="0" w:color="auto"/>
      </w:divBdr>
    </w:div>
    <w:div w:id="412431925">
      <w:bodyDiv w:val="1"/>
      <w:marLeft w:val="0"/>
      <w:marRight w:val="0"/>
      <w:marTop w:val="0"/>
      <w:marBottom w:val="0"/>
      <w:divBdr>
        <w:top w:val="none" w:sz="0" w:space="0" w:color="auto"/>
        <w:left w:val="none" w:sz="0" w:space="0" w:color="auto"/>
        <w:bottom w:val="none" w:sz="0" w:space="0" w:color="auto"/>
        <w:right w:val="none" w:sz="0" w:space="0" w:color="auto"/>
      </w:divBdr>
    </w:div>
    <w:div w:id="412508112">
      <w:bodyDiv w:val="1"/>
      <w:marLeft w:val="0"/>
      <w:marRight w:val="0"/>
      <w:marTop w:val="0"/>
      <w:marBottom w:val="0"/>
      <w:divBdr>
        <w:top w:val="none" w:sz="0" w:space="0" w:color="auto"/>
        <w:left w:val="none" w:sz="0" w:space="0" w:color="auto"/>
        <w:bottom w:val="none" w:sz="0" w:space="0" w:color="auto"/>
        <w:right w:val="none" w:sz="0" w:space="0" w:color="auto"/>
      </w:divBdr>
    </w:div>
    <w:div w:id="412629155">
      <w:bodyDiv w:val="1"/>
      <w:marLeft w:val="0"/>
      <w:marRight w:val="0"/>
      <w:marTop w:val="0"/>
      <w:marBottom w:val="0"/>
      <w:divBdr>
        <w:top w:val="none" w:sz="0" w:space="0" w:color="auto"/>
        <w:left w:val="none" w:sz="0" w:space="0" w:color="auto"/>
        <w:bottom w:val="none" w:sz="0" w:space="0" w:color="auto"/>
        <w:right w:val="none" w:sz="0" w:space="0" w:color="auto"/>
      </w:divBdr>
    </w:div>
    <w:div w:id="412699628">
      <w:bodyDiv w:val="1"/>
      <w:marLeft w:val="0"/>
      <w:marRight w:val="0"/>
      <w:marTop w:val="0"/>
      <w:marBottom w:val="0"/>
      <w:divBdr>
        <w:top w:val="none" w:sz="0" w:space="0" w:color="auto"/>
        <w:left w:val="none" w:sz="0" w:space="0" w:color="auto"/>
        <w:bottom w:val="none" w:sz="0" w:space="0" w:color="auto"/>
        <w:right w:val="none" w:sz="0" w:space="0" w:color="auto"/>
      </w:divBdr>
    </w:div>
    <w:div w:id="412892935">
      <w:bodyDiv w:val="1"/>
      <w:marLeft w:val="0"/>
      <w:marRight w:val="0"/>
      <w:marTop w:val="0"/>
      <w:marBottom w:val="0"/>
      <w:divBdr>
        <w:top w:val="none" w:sz="0" w:space="0" w:color="auto"/>
        <w:left w:val="none" w:sz="0" w:space="0" w:color="auto"/>
        <w:bottom w:val="none" w:sz="0" w:space="0" w:color="auto"/>
        <w:right w:val="none" w:sz="0" w:space="0" w:color="auto"/>
      </w:divBdr>
    </w:div>
    <w:div w:id="412968614">
      <w:bodyDiv w:val="1"/>
      <w:marLeft w:val="0"/>
      <w:marRight w:val="0"/>
      <w:marTop w:val="0"/>
      <w:marBottom w:val="0"/>
      <w:divBdr>
        <w:top w:val="none" w:sz="0" w:space="0" w:color="auto"/>
        <w:left w:val="none" w:sz="0" w:space="0" w:color="auto"/>
        <w:bottom w:val="none" w:sz="0" w:space="0" w:color="auto"/>
        <w:right w:val="none" w:sz="0" w:space="0" w:color="auto"/>
      </w:divBdr>
    </w:div>
    <w:div w:id="413015460">
      <w:bodyDiv w:val="1"/>
      <w:marLeft w:val="0"/>
      <w:marRight w:val="0"/>
      <w:marTop w:val="0"/>
      <w:marBottom w:val="0"/>
      <w:divBdr>
        <w:top w:val="none" w:sz="0" w:space="0" w:color="auto"/>
        <w:left w:val="none" w:sz="0" w:space="0" w:color="auto"/>
        <w:bottom w:val="none" w:sz="0" w:space="0" w:color="auto"/>
        <w:right w:val="none" w:sz="0" w:space="0" w:color="auto"/>
      </w:divBdr>
    </w:div>
    <w:div w:id="413088805">
      <w:bodyDiv w:val="1"/>
      <w:marLeft w:val="0"/>
      <w:marRight w:val="0"/>
      <w:marTop w:val="0"/>
      <w:marBottom w:val="0"/>
      <w:divBdr>
        <w:top w:val="none" w:sz="0" w:space="0" w:color="auto"/>
        <w:left w:val="none" w:sz="0" w:space="0" w:color="auto"/>
        <w:bottom w:val="none" w:sz="0" w:space="0" w:color="auto"/>
        <w:right w:val="none" w:sz="0" w:space="0" w:color="auto"/>
      </w:divBdr>
    </w:div>
    <w:div w:id="413169047">
      <w:bodyDiv w:val="1"/>
      <w:marLeft w:val="0"/>
      <w:marRight w:val="0"/>
      <w:marTop w:val="0"/>
      <w:marBottom w:val="0"/>
      <w:divBdr>
        <w:top w:val="none" w:sz="0" w:space="0" w:color="auto"/>
        <w:left w:val="none" w:sz="0" w:space="0" w:color="auto"/>
        <w:bottom w:val="none" w:sz="0" w:space="0" w:color="auto"/>
        <w:right w:val="none" w:sz="0" w:space="0" w:color="auto"/>
      </w:divBdr>
    </w:div>
    <w:div w:id="413281251">
      <w:bodyDiv w:val="1"/>
      <w:marLeft w:val="0"/>
      <w:marRight w:val="0"/>
      <w:marTop w:val="0"/>
      <w:marBottom w:val="0"/>
      <w:divBdr>
        <w:top w:val="none" w:sz="0" w:space="0" w:color="auto"/>
        <w:left w:val="none" w:sz="0" w:space="0" w:color="auto"/>
        <w:bottom w:val="none" w:sz="0" w:space="0" w:color="auto"/>
        <w:right w:val="none" w:sz="0" w:space="0" w:color="auto"/>
      </w:divBdr>
    </w:div>
    <w:div w:id="413745451">
      <w:bodyDiv w:val="1"/>
      <w:marLeft w:val="0"/>
      <w:marRight w:val="0"/>
      <w:marTop w:val="0"/>
      <w:marBottom w:val="0"/>
      <w:divBdr>
        <w:top w:val="none" w:sz="0" w:space="0" w:color="auto"/>
        <w:left w:val="none" w:sz="0" w:space="0" w:color="auto"/>
        <w:bottom w:val="none" w:sz="0" w:space="0" w:color="auto"/>
        <w:right w:val="none" w:sz="0" w:space="0" w:color="auto"/>
      </w:divBdr>
    </w:div>
    <w:div w:id="413825021">
      <w:bodyDiv w:val="1"/>
      <w:marLeft w:val="0"/>
      <w:marRight w:val="0"/>
      <w:marTop w:val="0"/>
      <w:marBottom w:val="0"/>
      <w:divBdr>
        <w:top w:val="none" w:sz="0" w:space="0" w:color="auto"/>
        <w:left w:val="none" w:sz="0" w:space="0" w:color="auto"/>
        <w:bottom w:val="none" w:sz="0" w:space="0" w:color="auto"/>
        <w:right w:val="none" w:sz="0" w:space="0" w:color="auto"/>
      </w:divBdr>
    </w:div>
    <w:div w:id="413934867">
      <w:bodyDiv w:val="1"/>
      <w:marLeft w:val="0"/>
      <w:marRight w:val="0"/>
      <w:marTop w:val="0"/>
      <w:marBottom w:val="0"/>
      <w:divBdr>
        <w:top w:val="none" w:sz="0" w:space="0" w:color="auto"/>
        <w:left w:val="none" w:sz="0" w:space="0" w:color="auto"/>
        <w:bottom w:val="none" w:sz="0" w:space="0" w:color="auto"/>
        <w:right w:val="none" w:sz="0" w:space="0" w:color="auto"/>
      </w:divBdr>
    </w:div>
    <w:div w:id="413943165">
      <w:bodyDiv w:val="1"/>
      <w:marLeft w:val="0"/>
      <w:marRight w:val="0"/>
      <w:marTop w:val="0"/>
      <w:marBottom w:val="0"/>
      <w:divBdr>
        <w:top w:val="none" w:sz="0" w:space="0" w:color="auto"/>
        <w:left w:val="none" w:sz="0" w:space="0" w:color="auto"/>
        <w:bottom w:val="none" w:sz="0" w:space="0" w:color="auto"/>
        <w:right w:val="none" w:sz="0" w:space="0" w:color="auto"/>
      </w:divBdr>
    </w:div>
    <w:div w:id="414595349">
      <w:bodyDiv w:val="1"/>
      <w:marLeft w:val="0"/>
      <w:marRight w:val="0"/>
      <w:marTop w:val="0"/>
      <w:marBottom w:val="0"/>
      <w:divBdr>
        <w:top w:val="none" w:sz="0" w:space="0" w:color="auto"/>
        <w:left w:val="none" w:sz="0" w:space="0" w:color="auto"/>
        <w:bottom w:val="none" w:sz="0" w:space="0" w:color="auto"/>
        <w:right w:val="none" w:sz="0" w:space="0" w:color="auto"/>
      </w:divBdr>
    </w:div>
    <w:div w:id="414666291">
      <w:bodyDiv w:val="1"/>
      <w:marLeft w:val="0"/>
      <w:marRight w:val="0"/>
      <w:marTop w:val="0"/>
      <w:marBottom w:val="0"/>
      <w:divBdr>
        <w:top w:val="none" w:sz="0" w:space="0" w:color="auto"/>
        <w:left w:val="none" w:sz="0" w:space="0" w:color="auto"/>
        <w:bottom w:val="none" w:sz="0" w:space="0" w:color="auto"/>
        <w:right w:val="none" w:sz="0" w:space="0" w:color="auto"/>
      </w:divBdr>
    </w:div>
    <w:div w:id="414712292">
      <w:bodyDiv w:val="1"/>
      <w:marLeft w:val="0"/>
      <w:marRight w:val="0"/>
      <w:marTop w:val="0"/>
      <w:marBottom w:val="0"/>
      <w:divBdr>
        <w:top w:val="none" w:sz="0" w:space="0" w:color="auto"/>
        <w:left w:val="none" w:sz="0" w:space="0" w:color="auto"/>
        <w:bottom w:val="none" w:sz="0" w:space="0" w:color="auto"/>
        <w:right w:val="none" w:sz="0" w:space="0" w:color="auto"/>
      </w:divBdr>
    </w:div>
    <w:div w:id="414858716">
      <w:bodyDiv w:val="1"/>
      <w:marLeft w:val="0"/>
      <w:marRight w:val="0"/>
      <w:marTop w:val="0"/>
      <w:marBottom w:val="0"/>
      <w:divBdr>
        <w:top w:val="none" w:sz="0" w:space="0" w:color="auto"/>
        <w:left w:val="none" w:sz="0" w:space="0" w:color="auto"/>
        <w:bottom w:val="none" w:sz="0" w:space="0" w:color="auto"/>
        <w:right w:val="none" w:sz="0" w:space="0" w:color="auto"/>
      </w:divBdr>
    </w:div>
    <w:div w:id="415127902">
      <w:bodyDiv w:val="1"/>
      <w:marLeft w:val="0"/>
      <w:marRight w:val="0"/>
      <w:marTop w:val="0"/>
      <w:marBottom w:val="0"/>
      <w:divBdr>
        <w:top w:val="none" w:sz="0" w:space="0" w:color="auto"/>
        <w:left w:val="none" w:sz="0" w:space="0" w:color="auto"/>
        <w:bottom w:val="none" w:sz="0" w:space="0" w:color="auto"/>
        <w:right w:val="none" w:sz="0" w:space="0" w:color="auto"/>
      </w:divBdr>
    </w:div>
    <w:div w:id="415170723">
      <w:bodyDiv w:val="1"/>
      <w:marLeft w:val="0"/>
      <w:marRight w:val="0"/>
      <w:marTop w:val="0"/>
      <w:marBottom w:val="0"/>
      <w:divBdr>
        <w:top w:val="none" w:sz="0" w:space="0" w:color="auto"/>
        <w:left w:val="none" w:sz="0" w:space="0" w:color="auto"/>
        <w:bottom w:val="none" w:sz="0" w:space="0" w:color="auto"/>
        <w:right w:val="none" w:sz="0" w:space="0" w:color="auto"/>
      </w:divBdr>
    </w:div>
    <w:div w:id="415439981">
      <w:bodyDiv w:val="1"/>
      <w:marLeft w:val="0"/>
      <w:marRight w:val="0"/>
      <w:marTop w:val="0"/>
      <w:marBottom w:val="0"/>
      <w:divBdr>
        <w:top w:val="none" w:sz="0" w:space="0" w:color="auto"/>
        <w:left w:val="none" w:sz="0" w:space="0" w:color="auto"/>
        <w:bottom w:val="none" w:sz="0" w:space="0" w:color="auto"/>
        <w:right w:val="none" w:sz="0" w:space="0" w:color="auto"/>
      </w:divBdr>
    </w:div>
    <w:div w:id="415442337">
      <w:bodyDiv w:val="1"/>
      <w:marLeft w:val="0"/>
      <w:marRight w:val="0"/>
      <w:marTop w:val="0"/>
      <w:marBottom w:val="0"/>
      <w:divBdr>
        <w:top w:val="none" w:sz="0" w:space="0" w:color="auto"/>
        <w:left w:val="none" w:sz="0" w:space="0" w:color="auto"/>
        <w:bottom w:val="none" w:sz="0" w:space="0" w:color="auto"/>
        <w:right w:val="none" w:sz="0" w:space="0" w:color="auto"/>
      </w:divBdr>
    </w:div>
    <w:div w:id="415791056">
      <w:bodyDiv w:val="1"/>
      <w:marLeft w:val="0"/>
      <w:marRight w:val="0"/>
      <w:marTop w:val="0"/>
      <w:marBottom w:val="0"/>
      <w:divBdr>
        <w:top w:val="none" w:sz="0" w:space="0" w:color="auto"/>
        <w:left w:val="none" w:sz="0" w:space="0" w:color="auto"/>
        <w:bottom w:val="none" w:sz="0" w:space="0" w:color="auto"/>
        <w:right w:val="none" w:sz="0" w:space="0" w:color="auto"/>
      </w:divBdr>
    </w:div>
    <w:div w:id="416050541">
      <w:bodyDiv w:val="1"/>
      <w:marLeft w:val="0"/>
      <w:marRight w:val="0"/>
      <w:marTop w:val="0"/>
      <w:marBottom w:val="0"/>
      <w:divBdr>
        <w:top w:val="none" w:sz="0" w:space="0" w:color="auto"/>
        <w:left w:val="none" w:sz="0" w:space="0" w:color="auto"/>
        <w:bottom w:val="none" w:sz="0" w:space="0" w:color="auto"/>
        <w:right w:val="none" w:sz="0" w:space="0" w:color="auto"/>
      </w:divBdr>
    </w:div>
    <w:div w:id="416286941">
      <w:bodyDiv w:val="1"/>
      <w:marLeft w:val="0"/>
      <w:marRight w:val="0"/>
      <w:marTop w:val="0"/>
      <w:marBottom w:val="0"/>
      <w:divBdr>
        <w:top w:val="none" w:sz="0" w:space="0" w:color="auto"/>
        <w:left w:val="none" w:sz="0" w:space="0" w:color="auto"/>
        <w:bottom w:val="none" w:sz="0" w:space="0" w:color="auto"/>
        <w:right w:val="none" w:sz="0" w:space="0" w:color="auto"/>
      </w:divBdr>
    </w:div>
    <w:div w:id="416557779">
      <w:bodyDiv w:val="1"/>
      <w:marLeft w:val="0"/>
      <w:marRight w:val="0"/>
      <w:marTop w:val="0"/>
      <w:marBottom w:val="0"/>
      <w:divBdr>
        <w:top w:val="none" w:sz="0" w:space="0" w:color="auto"/>
        <w:left w:val="none" w:sz="0" w:space="0" w:color="auto"/>
        <w:bottom w:val="none" w:sz="0" w:space="0" w:color="auto"/>
        <w:right w:val="none" w:sz="0" w:space="0" w:color="auto"/>
      </w:divBdr>
    </w:div>
    <w:div w:id="416563332">
      <w:bodyDiv w:val="1"/>
      <w:marLeft w:val="0"/>
      <w:marRight w:val="0"/>
      <w:marTop w:val="0"/>
      <w:marBottom w:val="0"/>
      <w:divBdr>
        <w:top w:val="none" w:sz="0" w:space="0" w:color="auto"/>
        <w:left w:val="none" w:sz="0" w:space="0" w:color="auto"/>
        <w:bottom w:val="none" w:sz="0" w:space="0" w:color="auto"/>
        <w:right w:val="none" w:sz="0" w:space="0" w:color="auto"/>
      </w:divBdr>
    </w:div>
    <w:div w:id="416634511">
      <w:bodyDiv w:val="1"/>
      <w:marLeft w:val="0"/>
      <w:marRight w:val="0"/>
      <w:marTop w:val="0"/>
      <w:marBottom w:val="0"/>
      <w:divBdr>
        <w:top w:val="none" w:sz="0" w:space="0" w:color="auto"/>
        <w:left w:val="none" w:sz="0" w:space="0" w:color="auto"/>
        <w:bottom w:val="none" w:sz="0" w:space="0" w:color="auto"/>
        <w:right w:val="none" w:sz="0" w:space="0" w:color="auto"/>
      </w:divBdr>
    </w:div>
    <w:div w:id="416949713">
      <w:bodyDiv w:val="1"/>
      <w:marLeft w:val="0"/>
      <w:marRight w:val="0"/>
      <w:marTop w:val="0"/>
      <w:marBottom w:val="0"/>
      <w:divBdr>
        <w:top w:val="none" w:sz="0" w:space="0" w:color="auto"/>
        <w:left w:val="none" w:sz="0" w:space="0" w:color="auto"/>
        <w:bottom w:val="none" w:sz="0" w:space="0" w:color="auto"/>
        <w:right w:val="none" w:sz="0" w:space="0" w:color="auto"/>
      </w:divBdr>
    </w:div>
    <w:div w:id="417752443">
      <w:bodyDiv w:val="1"/>
      <w:marLeft w:val="0"/>
      <w:marRight w:val="0"/>
      <w:marTop w:val="0"/>
      <w:marBottom w:val="0"/>
      <w:divBdr>
        <w:top w:val="none" w:sz="0" w:space="0" w:color="auto"/>
        <w:left w:val="none" w:sz="0" w:space="0" w:color="auto"/>
        <w:bottom w:val="none" w:sz="0" w:space="0" w:color="auto"/>
        <w:right w:val="none" w:sz="0" w:space="0" w:color="auto"/>
      </w:divBdr>
    </w:div>
    <w:div w:id="417947912">
      <w:bodyDiv w:val="1"/>
      <w:marLeft w:val="0"/>
      <w:marRight w:val="0"/>
      <w:marTop w:val="0"/>
      <w:marBottom w:val="0"/>
      <w:divBdr>
        <w:top w:val="none" w:sz="0" w:space="0" w:color="auto"/>
        <w:left w:val="none" w:sz="0" w:space="0" w:color="auto"/>
        <w:bottom w:val="none" w:sz="0" w:space="0" w:color="auto"/>
        <w:right w:val="none" w:sz="0" w:space="0" w:color="auto"/>
      </w:divBdr>
    </w:div>
    <w:div w:id="418210288">
      <w:bodyDiv w:val="1"/>
      <w:marLeft w:val="0"/>
      <w:marRight w:val="0"/>
      <w:marTop w:val="0"/>
      <w:marBottom w:val="0"/>
      <w:divBdr>
        <w:top w:val="none" w:sz="0" w:space="0" w:color="auto"/>
        <w:left w:val="none" w:sz="0" w:space="0" w:color="auto"/>
        <w:bottom w:val="none" w:sz="0" w:space="0" w:color="auto"/>
        <w:right w:val="none" w:sz="0" w:space="0" w:color="auto"/>
      </w:divBdr>
    </w:div>
    <w:div w:id="418332111">
      <w:bodyDiv w:val="1"/>
      <w:marLeft w:val="0"/>
      <w:marRight w:val="0"/>
      <w:marTop w:val="0"/>
      <w:marBottom w:val="0"/>
      <w:divBdr>
        <w:top w:val="none" w:sz="0" w:space="0" w:color="auto"/>
        <w:left w:val="none" w:sz="0" w:space="0" w:color="auto"/>
        <w:bottom w:val="none" w:sz="0" w:space="0" w:color="auto"/>
        <w:right w:val="none" w:sz="0" w:space="0" w:color="auto"/>
      </w:divBdr>
    </w:div>
    <w:div w:id="418450511">
      <w:bodyDiv w:val="1"/>
      <w:marLeft w:val="0"/>
      <w:marRight w:val="0"/>
      <w:marTop w:val="0"/>
      <w:marBottom w:val="0"/>
      <w:divBdr>
        <w:top w:val="none" w:sz="0" w:space="0" w:color="auto"/>
        <w:left w:val="none" w:sz="0" w:space="0" w:color="auto"/>
        <w:bottom w:val="none" w:sz="0" w:space="0" w:color="auto"/>
        <w:right w:val="none" w:sz="0" w:space="0" w:color="auto"/>
      </w:divBdr>
    </w:div>
    <w:div w:id="418521147">
      <w:bodyDiv w:val="1"/>
      <w:marLeft w:val="0"/>
      <w:marRight w:val="0"/>
      <w:marTop w:val="0"/>
      <w:marBottom w:val="0"/>
      <w:divBdr>
        <w:top w:val="none" w:sz="0" w:space="0" w:color="auto"/>
        <w:left w:val="none" w:sz="0" w:space="0" w:color="auto"/>
        <w:bottom w:val="none" w:sz="0" w:space="0" w:color="auto"/>
        <w:right w:val="none" w:sz="0" w:space="0" w:color="auto"/>
      </w:divBdr>
    </w:div>
    <w:div w:id="418602887">
      <w:bodyDiv w:val="1"/>
      <w:marLeft w:val="0"/>
      <w:marRight w:val="0"/>
      <w:marTop w:val="0"/>
      <w:marBottom w:val="0"/>
      <w:divBdr>
        <w:top w:val="none" w:sz="0" w:space="0" w:color="auto"/>
        <w:left w:val="none" w:sz="0" w:space="0" w:color="auto"/>
        <w:bottom w:val="none" w:sz="0" w:space="0" w:color="auto"/>
        <w:right w:val="none" w:sz="0" w:space="0" w:color="auto"/>
      </w:divBdr>
    </w:div>
    <w:div w:id="418909911">
      <w:bodyDiv w:val="1"/>
      <w:marLeft w:val="0"/>
      <w:marRight w:val="0"/>
      <w:marTop w:val="0"/>
      <w:marBottom w:val="0"/>
      <w:divBdr>
        <w:top w:val="none" w:sz="0" w:space="0" w:color="auto"/>
        <w:left w:val="none" w:sz="0" w:space="0" w:color="auto"/>
        <w:bottom w:val="none" w:sz="0" w:space="0" w:color="auto"/>
        <w:right w:val="none" w:sz="0" w:space="0" w:color="auto"/>
      </w:divBdr>
    </w:div>
    <w:div w:id="418912054">
      <w:bodyDiv w:val="1"/>
      <w:marLeft w:val="0"/>
      <w:marRight w:val="0"/>
      <w:marTop w:val="0"/>
      <w:marBottom w:val="0"/>
      <w:divBdr>
        <w:top w:val="none" w:sz="0" w:space="0" w:color="auto"/>
        <w:left w:val="none" w:sz="0" w:space="0" w:color="auto"/>
        <w:bottom w:val="none" w:sz="0" w:space="0" w:color="auto"/>
        <w:right w:val="none" w:sz="0" w:space="0" w:color="auto"/>
      </w:divBdr>
    </w:div>
    <w:div w:id="419260250">
      <w:bodyDiv w:val="1"/>
      <w:marLeft w:val="0"/>
      <w:marRight w:val="0"/>
      <w:marTop w:val="0"/>
      <w:marBottom w:val="0"/>
      <w:divBdr>
        <w:top w:val="none" w:sz="0" w:space="0" w:color="auto"/>
        <w:left w:val="none" w:sz="0" w:space="0" w:color="auto"/>
        <w:bottom w:val="none" w:sz="0" w:space="0" w:color="auto"/>
        <w:right w:val="none" w:sz="0" w:space="0" w:color="auto"/>
      </w:divBdr>
    </w:div>
    <w:div w:id="419452572">
      <w:bodyDiv w:val="1"/>
      <w:marLeft w:val="0"/>
      <w:marRight w:val="0"/>
      <w:marTop w:val="0"/>
      <w:marBottom w:val="0"/>
      <w:divBdr>
        <w:top w:val="none" w:sz="0" w:space="0" w:color="auto"/>
        <w:left w:val="none" w:sz="0" w:space="0" w:color="auto"/>
        <w:bottom w:val="none" w:sz="0" w:space="0" w:color="auto"/>
        <w:right w:val="none" w:sz="0" w:space="0" w:color="auto"/>
      </w:divBdr>
    </w:div>
    <w:div w:id="419526067">
      <w:bodyDiv w:val="1"/>
      <w:marLeft w:val="0"/>
      <w:marRight w:val="0"/>
      <w:marTop w:val="0"/>
      <w:marBottom w:val="0"/>
      <w:divBdr>
        <w:top w:val="none" w:sz="0" w:space="0" w:color="auto"/>
        <w:left w:val="none" w:sz="0" w:space="0" w:color="auto"/>
        <w:bottom w:val="none" w:sz="0" w:space="0" w:color="auto"/>
        <w:right w:val="none" w:sz="0" w:space="0" w:color="auto"/>
      </w:divBdr>
    </w:div>
    <w:div w:id="419641547">
      <w:bodyDiv w:val="1"/>
      <w:marLeft w:val="0"/>
      <w:marRight w:val="0"/>
      <w:marTop w:val="0"/>
      <w:marBottom w:val="0"/>
      <w:divBdr>
        <w:top w:val="none" w:sz="0" w:space="0" w:color="auto"/>
        <w:left w:val="none" w:sz="0" w:space="0" w:color="auto"/>
        <w:bottom w:val="none" w:sz="0" w:space="0" w:color="auto"/>
        <w:right w:val="none" w:sz="0" w:space="0" w:color="auto"/>
      </w:divBdr>
    </w:div>
    <w:div w:id="419720915">
      <w:bodyDiv w:val="1"/>
      <w:marLeft w:val="0"/>
      <w:marRight w:val="0"/>
      <w:marTop w:val="0"/>
      <w:marBottom w:val="0"/>
      <w:divBdr>
        <w:top w:val="none" w:sz="0" w:space="0" w:color="auto"/>
        <w:left w:val="none" w:sz="0" w:space="0" w:color="auto"/>
        <w:bottom w:val="none" w:sz="0" w:space="0" w:color="auto"/>
        <w:right w:val="none" w:sz="0" w:space="0" w:color="auto"/>
      </w:divBdr>
    </w:div>
    <w:div w:id="419832860">
      <w:bodyDiv w:val="1"/>
      <w:marLeft w:val="0"/>
      <w:marRight w:val="0"/>
      <w:marTop w:val="0"/>
      <w:marBottom w:val="0"/>
      <w:divBdr>
        <w:top w:val="none" w:sz="0" w:space="0" w:color="auto"/>
        <w:left w:val="none" w:sz="0" w:space="0" w:color="auto"/>
        <w:bottom w:val="none" w:sz="0" w:space="0" w:color="auto"/>
        <w:right w:val="none" w:sz="0" w:space="0" w:color="auto"/>
      </w:divBdr>
    </w:div>
    <w:div w:id="419834205">
      <w:bodyDiv w:val="1"/>
      <w:marLeft w:val="0"/>
      <w:marRight w:val="0"/>
      <w:marTop w:val="0"/>
      <w:marBottom w:val="0"/>
      <w:divBdr>
        <w:top w:val="none" w:sz="0" w:space="0" w:color="auto"/>
        <w:left w:val="none" w:sz="0" w:space="0" w:color="auto"/>
        <w:bottom w:val="none" w:sz="0" w:space="0" w:color="auto"/>
        <w:right w:val="none" w:sz="0" w:space="0" w:color="auto"/>
      </w:divBdr>
    </w:div>
    <w:div w:id="419840659">
      <w:bodyDiv w:val="1"/>
      <w:marLeft w:val="0"/>
      <w:marRight w:val="0"/>
      <w:marTop w:val="0"/>
      <w:marBottom w:val="0"/>
      <w:divBdr>
        <w:top w:val="none" w:sz="0" w:space="0" w:color="auto"/>
        <w:left w:val="none" w:sz="0" w:space="0" w:color="auto"/>
        <w:bottom w:val="none" w:sz="0" w:space="0" w:color="auto"/>
        <w:right w:val="none" w:sz="0" w:space="0" w:color="auto"/>
      </w:divBdr>
    </w:div>
    <w:div w:id="420102990">
      <w:bodyDiv w:val="1"/>
      <w:marLeft w:val="0"/>
      <w:marRight w:val="0"/>
      <w:marTop w:val="0"/>
      <w:marBottom w:val="0"/>
      <w:divBdr>
        <w:top w:val="none" w:sz="0" w:space="0" w:color="auto"/>
        <w:left w:val="none" w:sz="0" w:space="0" w:color="auto"/>
        <w:bottom w:val="none" w:sz="0" w:space="0" w:color="auto"/>
        <w:right w:val="none" w:sz="0" w:space="0" w:color="auto"/>
      </w:divBdr>
    </w:div>
    <w:div w:id="420297179">
      <w:bodyDiv w:val="1"/>
      <w:marLeft w:val="0"/>
      <w:marRight w:val="0"/>
      <w:marTop w:val="0"/>
      <w:marBottom w:val="0"/>
      <w:divBdr>
        <w:top w:val="none" w:sz="0" w:space="0" w:color="auto"/>
        <w:left w:val="none" w:sz="0" w:space="0" w:color="auto"/>
        <w:bottom w:val="none" w:sz="0" w:space="0" w:color="auto"/>
        <w:right w:val="none" w:sz="0" w:space="0" w:color="auto"/>
      </w:divBdr>
    </w:div>
    <w:div w:id="420614207">
      <w:bodyDiv w:val="1"/>
      <w:marLeft w:val="0"/>
      <w:marRight w:val="0"/>
      <w:marTop w:val="0"/>
      <w:marBottom w:val="0"/>
      <w:divBdr>
        <w:top w:val="none" w:sz="0" w:space="0" w:color="auto"/>
        <w:left w:val="none" w:sz="0" w:space="0" w:color="auto"/>
        <w:bottom w:val="none" w:sz="0" w:space="0" w:color="auto"/>
        <w:right w:val="none" w:sz="0" w:space="0" w:color="auto"/>
      </w:divBdr>
    </w:div>
    <w:div w:id="420835302">
      <w:bodyDiv w:val="1"/>
      <w:marLeft w:val="0"/>
      <w:marRight w:val="0"/>
      <w:marTop w:val="0"/>
      <w:marBottom w:val="0"/>
      <w:divBdr>
        <w:top w:val="none" w:sz="0" w:space="0" w:color="auto"/>
        <w:left w:val="none" w:sz="0" w:space="0" w:color="auto"/>
        <w:bottom w:val="none" w:sz="0" w:space="0" w:color="auto"/>
        <w:right w:val="none" w:sz="0" w:space="0" w:color="auto"/>
      </w:divBdr>
    </w:div>
    <w:div w:id="420878329">
      <w:bodyDiv w:val="1"/>
      <w:marLeft w:val="0"/>
      <w:marRight w:val="0"/>
      <w:marTop w:val="0"/>
      <w:marBottom w:val="0"/>
      <w:divBdr>
        <w:top w:val="none" w:sz="0" w:space="0" w:color="auto"/>
        <w:left w:val="none" w:sz="0" w:space="0" w:color="auto"/>
        <w:bottom w:val="none" w:sz="0" w:space="0" w:color="auto"/>
        <w:right w:val="none" w:sz="0" w:space="0" w:color="auto"/>
      </w:divBdr>
    </w:div>
    <w:div w:id="420951973">
      <w:bodyDiv w:val="1"/>
      <w:marLeft w:val="0"/>
      <w:marRight w:val="0"/>
      <w:marTop w:val="0"/>
      <w:marBottom w:val="0"/>
      <w:divBdr>
        <w:top w:val="none" w:sz="0" w:space="0" w:color="auto"/>
        <w:left w:val="none" w:sz="0" w:space="0" w:color="auto"/>
        <w:bottom w:val="none" w:sz="0" w:space="0" w:color="auto"/>
        <w:right w:val="none" w:sz="0" w:space="0" w:color="auto"/>
      </w:divBdr>
    </w:div>
    <w:div w:id="420955100">
      <w:bodyDiv w:val="1"/>
      <w:marLeft w:val="0"/>
      <w:marRight w:val="0"/>
      <w:marTop w:val="0"/>
      <w:marBottom w:val="0"/>
      <w:divBdr>
        <w:top w:val="none" w:sz="0" w:space="0" w:color="auto"/>
        <w:left w:val="none" w:sz="0" w:space="0" w:color="auto"/>
        <w:bottom w:val="none" w:sz="0" w:space="0" w:color="auto"/>
        <w:right w:val="none" w:sz="0" w:space="0" w:color="auto"/>
      </w:divBdr>
    </w:div>
    <w:div w:id="421030036">
      <w:bodyDiv w:val="1"/>
      <w:marLeft w:val="0"/>
      <w:marRight w:val="0"/>
      <w:marTop w:val="0"/>
      <w:marBottom w:val="0"/>
      <w:divBdr>
        <w:top w:val="none" w:sz="0" w:space="0" w:color="auto"/>
        <w:left w:val="none" w:sz="0" w:space="0" w:color="auto"/>
        <w:bottom w:val="none" w:sz="0" w:space="0" w:color="auto"/>
        <w:right w:val="none" w:sz="0" w:space="0" w:color="auto"/>
      </w:divBdr>
    </w:div>
    <w:div w:id="421335994">
      <w:bodyDiv w:val="1"/>
      <w:marLeft w:val="0"/>
      <w:marRight w:val="0"/>
      <w:marTop w:val="0"/>
      <w:marBottom w:val="0"/>
      <w:divBdr>
        <w:top w:val="none" w:sz="0" w:space="0" w:color="auto"/>
        <w:left w:val="none" w:sz="0" w:space="0" w:color="auto"/>
        <w:bottom w:val="none" w:sz="0" w:space="0" w:color="auto"/>
        <w:right w:val="none" w:sz="0" w:space="0" w:color="auto"/>
      </w:divBdr>
    </w:div>
    <w:div w:id="421799811">
      <w:bodyDiv w:val="1"/>
      <w:marLeft w:val="0"/>
      <w:marRight w:val="0"/>
      <w:marTop w:val="0"/>
      <w:marBottom w:val="0"/>
      <w:divBdr>
        <w:top w:val="none" w:sz="0" w:space="0" w:color="auto"/>
        <w:left w:val="none" w:sz="0" w:space="0" w:color="auto"/>
        <w:bottom w:val="none" w:sz="0" w:space="0" w:color="auto"/>
        <w:right w:val="none" w:sz="0" w:space="0" w:color="auto"/>
      </w:divBdr>
    </w:div>
    <w:div w:id="421873690">
      <w:bodyDiv w:val="1"/>
      <w:marLeft w:val="0"/>
      <w:marRight w:val="0"/>
      <w:marTop w:val="0"/>
      <w:marBottom w:val="0"/>
      <w:divBdr>
        <w:top w:val="none" w:sz="0" w:space="0" w:color="auto"/>
        <w:left w:val="none" w:sz="0" w:space="0" w:color="auto"/>
        <w:bottom w:val="none" w:sz="0" w:space="0" w:color="auto"/>
        <w:right w:val="none" w:sz="0" w:space="0" w:color="auto"/>
      </w:divBdr>
    </w:div>
    <w:div w:id="422071151">
      <w:bodyDiv w:val="1"/>
      <w:marLeft w:val="0"/>
      <w:marRight w:val="0"/>
      <w:marTop w:val="0"/>
      <w:marBottom w:val="0"/>
      <w:divBdr>
        <w:top w:val="none" w:sz="0" w:space="0" w:color="auto"/>
        <w:left w:val="none" w:sz="0" w:space="0" w:color="auto"/>
        <w:bottom w:val="none" w:sz="0" w:space="0" w:color="auto"/>
        <w:right w:val="none" w:sz="0" w:space="0" w:color="auto"/>
      </w:divBdr>
    </w:div>
    <w:div w:id="422141730">
      <w:bodyDiv w:val="1"/>
      <w:marLeft w:val="0"/>
      <w:marRight w:val="0"/>
      <w:marTop w:val="0"/>
      <w:marBottom w:val="0"/>
      <w:divBdr>
        <w:top w:val="none" w:sz="0" w:space="0" w:color="auto"/>
        <w:left w:val="none" w:sz="0" w:space="0" w:color="auto"/>
        <w:bottom w:val="none" w:sz="0" w:space="0" w:color="auto"/>
        <w:right w:val="none" w:sz="0" w:space="0" w:color="auto"/>
      </w:divBdr>
    </w:div>
    <w:div w:id="422144825">
      <w:bodyDiv w:val="1"/>
      <w:marLeft w:val="0"/>
      <w:marRight w:val="0"/>
      <w:marTop w:val="0"/>
      <w:marBottom w:val="0"/>
      <w:divBdr>
        <w:top w:val="none" w:sz="0" w:space="0" w:color="auto"/>
        <w:left w:val="none" w:sz="0" w:space="0" w:color="auto"/>
        <w:bottom w:val="none" w:sz="0" w:space="0" w:color="auto"/>
        <w:right w:val="none" w:sz="0" w:space="0" w:color="auto"/>
      </w:divBdr>
    </w:div>
    <w:div w:id="422335744">
      <w:bodyDiv w:val="1"/>
      <w:marLeft w:val="0"/>
      <w:marRight w:val="0"/>
      <w:marTop w:val="0"/>
      <w:marBottom w:val="0"/>
      <w:divBdr>
        <w:top w:val="none" w:sz="0" w:space="0" w:color="auto"/>
        <w:left w:val="none" w:sz="0" w:space="0" w:color="auto"/>
        <w:bottom w:val="none" w:sz="0" w:space="0" w:color="auto"/>
        <w:right w:val="none" w:sz="0" w:space="0" w:color="auto"/>
      </w:divBdr>
    </w:div>
    <w:div w:id="422336080">
      <w:bodyDiv w:val="1"/>
      <w:marLeft w:val="0"/>
      <w:marRight w:val="0"/>
      <w:marTop w:val="0"/>
      <w:marBottom w:val="0"/>
      <w:divBdr>
        <w:top w:val="none" w:sz="0" w:space="0" w:color="auto"/>
        <w:left w:val="none" w:sz="0" w:space="0" w:color="auto"/>
        <w:bottom w:val="none" w:sz="0" w:space="0" w:color="auto"/>
        <w:right w:val="none" w:sz="0" w:space="0" w:color="auto"/>
      </w:divBdr>
    </w:div>
    <w:div w:id="422382185">
      <w:bodyDiv w:val="1"/>
      <w:marLeft w:val="0"/>
      <w:marRight w:val="0"/>
      <w:marTop w:val="0"/>
      <w:marBottom w:val="0"/>
      <w:divBdr>
        <w:top w:val="none" w:sz="0" w:space="0" w:color="auto"/>
        <w:left w:val="none" w:sz="0" w:space="0" w:color="auto"/>
        <w:bottom w:val="none" w:sz="0" w:space="0" w:color="auto"/>
        <w:right w:val="none" w:sz="0" w:space="0" w:color="auto"/>
      </w:divBdr>
    </w:div>
    <w:div w:id="422383335">
      <w:bodyDiv w:val="1"/>
      <w:marLeft w:val="0"/>
      <w:marRight w:val="0"/>
      <w:marTop w:val="0"/>
      <w:marBottom w:val="0"/>
      <w:divBdr>
        <w:top w:val="none" w:sz="0" w:space="0" w:color="auto"/>
        <w:left w:val="none" w:sz="0" w:space="0" w:color="auto"/>
        <w:bottom w:val="none" w:sz="0" w:space="0" w:color="auto"/>
        <w:right w:val="none" w:sz="0" w:space="0" w:color="auto"/>
      </w:divBdr>
    </w:div>
    <w:div w:id="422462013">
      <w:bodyDiv w:val="1"/>
      <w:marLeft w:val="0"/>
      <w:marRight w:val="0"/>
      <w:marTop w:val="0"/>
      <w:marBottom w:val="0"/>
      <w:divBdr>
        <w:top w:val="none" w:sz="0" w:space="0" w:color="auto"/>
        <w:left w:val="none" w:sz="0" w:space="0" w:color="auto"/>
        <w:bottom w:val="none" w:sz="0" w:space="0" w:color="auto"/>
        <w:right w:val="none" w:sz="0" w:space="0" w:color="auto"/>
      </w:divBdr>
    </w:div>
    <w:div w:id="422607096">
      <w:bodyDiv w:val="1"/>
      <w:marLeft w:val="0"/>
      <w:marRight w:val="0"/>
      <w:marTop w:val="0"/>
      <w:marBottom w:val="0"/>
      <w:divBdr>
        <w:top w:val="none" w:sz="0" w:space="0" w:color="auto"/>
        <w:left w:val="none" w:sz="0" w:space="0" w:color="auto"/>
        <w:bottom w:val="none" w:sz="0" w:space="0" w:color="auto"/>
        <w:right w:val="none" w:sz="0" w:space="0" w:color="auto"/>
      </w:divBdr>
    </w:div>
    <w:div w:id="422803043">
      <w:bodyDiv w:val="1"/>
      <w:marLeft w:val="0"/>
      <w:marRight w:val="0"/>
      <w:marTop w:val="0"/>
      <w:marBottom w:val="0"/>
      <w:divBdr>
        <w:top w:val="none" w:sz="0" w:space="0" w:color="auto"/>
        <w:left w:val="none" w:sz="0" w:space="0" w:color="auto"/>
        <w:bottom w:val="none" w:sz="0" w:space="0" w:color="auto"/>
        <w:right w:val="none" w:sz="0" w:space="0" w:color="auto"/>
      </w:divBdr>
    </w:div>
    <w:div w:id="422998494">
      <w:bodyDiv w:val="1"/>
      <w:marLeft w:val="0"/>
      <w:marRight w:val="0"/>
      <w:marTop w:val="0"/>
      <w:marBottom w:val="0"/>
      <w:divBdr>
        <w:top w:val="none" w:sz="0" w:space="0" w:color="auto"/>
        <w:left w:val="none" w:sz="0" w:space="0" w:color="auto"/>
        <w:bottom w:val="none" w:sz="0" w:space="0" w:color="auto"/>
        <w:right w:val="none" w:sz="0" w:space="0" w:color="auto"/>
      </w:divBdr>
    </w:div>
    <w:div w:id="423111234">
      <w:bodyDiv w:val="1"/>
      <w:marLeft w:val="0"/>
      <w:marRight w:val="0"/>
      <w:marTop w:val="0"/>
      <w:marBottom w:val="0"/>
      <w:divBdr>
        <w:top w:val="none" w:sz="0" w:space="0" w:color="auto"/>
        <w:left w:val="none" w:sz="0" w:space="0" w:color="auto"/>
        <w:bottom w:val="none" w:sz="0" w:space="0" w:color="auto"/>
        <w:right w:val="none" w:sz="0" w:space="0" w:color="auto"/>
      </w:divBdr>
    </w:div>
    <w:div w:id="423458727">
      <w:bodyDiv w:val="1"/>
      <w:marLeft w:val="0"/>
      <w:marRight w:val="0"/>
      <w:marTop w:val="0"/>
      <w:marBottom w:val="0"/>
      <w:divBdr>
        <w:top w:val="none" w:sz="0" w:space="0" w:color="auto"/>
        <w:left w:val="none" w:sz="0" w:space="0" w:color="auto"/>
        <w:bottom w:val="none" w:sz="0" w:space="0" w:color="auto"/>
        <w:right w:val="none" w:sz="0" w:space="0" w:color="auto"/>
      </w:divBdr>
    </w:div>
    <w:div w:id="423771588">
      <w:bodyDiv w:val="1"/>
      <w:marLeft w:val="0"/>
      <w:marRight w:val="0"/>
      <w:marTop w:val="0"/>
      <w:marBottom w:val="0"/>
      <w:divBdr>
        <w:top w:val="none" w:sz="0" w:space="0" w:color="auto"/>
        <w:left w:val="none" w:sz="0" w:space="0" w:color="auto"/>
        <w:bottom w:val="none" w:sz="0" w:space="0" w:color="auto"/>
        <w:right w:val="none" w:sz="0" w:space="0" w:color="auto"/>
      </w:divBdr>
    </w:div>
    <w:div w:id="423844603">
      <w:bodyDiv w:val="1"/>
      <w:marLeft w:val="0"/>
      <w:marRight w:val="0"/>
      <w:marTop w:val="0"/>
      <w:marBottom w:val="0"/>
      <w:divBdr>
        <w:top w:val="none" w:sz="0" w:space="0" w:color="auto"/>
        <w:left w:val="none" w:sz="0" w:space="0" w:color="auto"/>
        <w:bottom w:val="none" w:sz="0" w:space="0" w:color="auto"/>
        <w:right w:val="none" w:sz="0" w:space="0" w:color="auto"/>
      </w:divBdr>
    </w:div>
    <w:div w:id="424107995">
      <w:bodyDiv w:val="1"/>
      <w:marLeft w:val="0"/>
      <w:marRight w:val="0"/>
      <w:marTop w:val="0"/>
      <w:marBottom w:val="0"/>
      <w:divBdr>
        <w:top w:val="none" w:sz="0" w:space="0" w:color="auto"/>
        <w:left w:val="none" w:sz="0" w:space="0" w:color="auto"/>
        <w:bottom w:val="none" w:sz="0" w:space="0" w:color="auto"/>
        <w:right w:val="none" w:sz="0" w:space="0" w:color="auto"/>
      </w:divBdr>
    </w:div>
    <w:div w:id="424234577">
      <w:bodyDiv w:val="1"/>
      <w:marLeft w:val="0"/>
      <w:marRight w:val="0"/>
      <w:marTop w:val="0"/>
      <w:marBottom w:val="0"/>
      <w:divBdr>
        <w:top w:val="none" w:sz="0" w:space="0" w:color="auto"/>
        <w:left w:val="none" w:sz="0" w:space="0" w:color="auto"/>
        <w:bottom w:val="none" w:sz="0" w:space="0" w:color="auto"/>
        <w:right w:val="none" w:sz="0" w:space="0" w:color="auto"/>
      </w:divBdr>
    </w:div>
    <w:div w:id="424350628">
      <w:bodyDiv w:val="1"/>
      <w:marLeft w:val="0"/>
      <w:marRight w:val="0"/>
      <w:marTop w:val="0"/>
      <w:marBottom w:val="0"/>
      <w:divBdr>
        <w:top w:val="none" w:sz="0" w:space="0" w:color="auto"/>
        <w:left w:val="none" w:sz="0" w:space="0" w:color="auto"/>
        <w:bottom w:val="none" w:sz="0" w:space="0" w:color="auto"/>
        <w:right w:val="none" w:sz="0" w:space="0" w:color="auto"/>
      </w:divBdr>
    </w:div>
    <w:div w:id="424419937">
      <w:bodyDiv w:val="1"/>
      <w:marLeft w:val="0"/>
      <w:marRight w:val="0"/>
      <w:marTop w:val="0"/>
      <w:marBottom w:val="0"/>
      <w:divBdr>
        <w:top w:val="none" w:sz="0" w:space="0" w:color="auto"/>
        <w:left w:val="none" w:sz="0" w:space="0" w:color="auto"/>
        <w:bottom w:val="none" w:sz="0" w:space="0" w:color="auto"/>
        <w:right w:val="none" w:sz="0" w:space="0" w:color="auto"/>
      </w:divBdr>
    </w:div>
    <w:div w:id="424420874">
      <w:bodyDiv w:val="1"/>
      <w:marLeft w:val="0"/>
      <w:marRight w:val="0"/>
      <w:marTop w:val="0"/>
      <w:marBottom w:val="0"/>
      <w:divBdr>
        <w:top w:val="none" w:sz="0" w:space="0" w:color="auto"/>
        <w:left w:val="none" w:sz="0" w:space="0" w:color="auto"/>
        <w:bottom w:val="none" w:sz="0" w:space="0" w:color="auto"/>
        <w:right w:val="none" w:sz="0" w:space="0" w:color="auto"/>
      </w:divBdr>
    </w:div>
    <w:div w:id="42457056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770206">
      <w:bodyDiv w:val="1"/>
      <w:marLeft w:val="0"/>
      <w:marRight w:val="0"/>
      <w:marTop w:val="0"/>
      <w:marBottom w:val="0"/>
      <w:divBdr>
        <w:top w:val="none" w:sz="0" w:space="0" w:color="auto"/>
        <w:left w:val="none" w:sz="0" w:space="0" w:color="auto"/>
        <w:bottom w:val="none" w:sz="0" w:space="0" w:color="auto"/>
        <w:right w:val="none" w:sz="0" w:space="0" w:color="auto"/>
      </w:divBdr>
    </w:div>
    <w:div w:id="424809844">
      <w:bodyDiv w:val="1"/>
      <w:marLeft w:val="0"/>
      <w:marRight w:val="0"/>
      <w:marTop w:val="0"/>
      <w:marBottom w:val="0"/>
      <w:divBdr>
        <w:top w:val="none" w:sz="0" w:space="0" w:color="auto"/>
        <w:left w:val="none" w:sz="0" w:space="0" w:color="auto"/>
        <w:bottom w:val="none" w:sz="0" w:space="0" w:color="auto"/>
        <w:right w:val="none" w:sz="0" w:space="0" w:color="auto"/>
      </w:divBdr>
    </w:div>
    <w:div w:id="424881682">
      <w:bodyDiv w:val="1"/>
      <w:marLeft w:val="0"/>
      <w:marRight w:val="0"/>
      <w:marTop w:val="0"/>
      <w:marBottom w:val="0"/>
      <w:divBdr>
        <w:top w:val="none" w:sz="0" w:space="0" w:color="auto"/>
        <w:left w:val="none" w:sz="0" w:space="0" w:color="auto"/>
        <w:bottom w:val="none" w:sz="0" w:space="0" w:color="auto"/>
        <w:right w:val="none" w:sz="0" w:space="0" w:color="auto"/>
      </w:divBdr>
    </w:div>
    <w:div w:id="424884171">
      <w:bodyDiv w:val="1"/>
      <w:marLeft w:val="0"/>
      <w:marRight w:val="0"/>
      <w:marTop w:val="0"/>
      <w:marBottom w:val="0"/>
      <w:divBdr>
        <w:top w:val="none" w:sz="0" w:space="0" w:color="auto"/>
        <w:left w:val="none" w:sz="0" w:space="0" w:color="auto"/>
        <w:bottom w:val="none" w:sz="0" w:space="0" w:color="auto"/>
        <w:right w:val="none" w:sz="0" w:space="0" w:color="auto"/>
      </w:divBdr>
    </w:div>
    <w:div w:id="424884301">
      <w:bodyDiv w:val="1"/>
      <w:marLeft w:val="0"/>
      <w:marRight w:val="0"/>
      <w:marTop w:val="0"/>
      <w:marBottom w:val="0"/>
      <w:divBdr>
        <w:top w:val="none" w:sz="0" w:space="0" w:color="auto"/>
        <w:left w:val="none" w:sz="0" w:space="0" w:color="auto"/>
        <w:bottom w:val="none" w:sz="0" w:space="0" w:color="auto"/>
        <w:right w:val="none" w:sz="0" w:space="0" w:color="auto"/>
      </w:divBdr>
    </w:div>
    <w:div w:id="425268650">
      <w:bodyDiv w:val="1"/>
      <w:marLeft w:val="0"/>
      <w:marRight w:val="0"/>
      <w:marTop w:val="0"/>
      <w:marBottom w:val="0"/>
      <w:divBdr>
        <w:top w:val="none" w:sz="0" w:space="0" w:color="auto"/>
        <w:left w:val="none" w:sz="0" w:space="0" w:color="auto"/>
        <w:bottom w:val="none" w:sz="0" w:space="0" w:color="auto"/>
        <w:right w:val="none" w:sz="0" w:space="0" w:color="auto"/>
      </w:divBdr>
    </w:div>
    <w:div w:id="425422346">
      <w:bodyDiv w:val="1"/>
      <w:marLeft w:val="0"/>
      <w:marRight w:val="0"/>
      <w:marTop w:val="0"/>
      <w:marBottom w:val="0"/>
      <w:divBdr>
        <w:top w:val="none" w:sz="0" w:space="0" w:color="auto"/>
        <w:left w:val="none" w:sz="0" w:space="0" w:color="auto"/>
        <w:bottom w:val="none" w:sz="0" w:space="0" w:color="auto"/>
        <w:right w:val="none" w:sz="0" w:space="0" w:color="auto"/>
      </w:divBdr>
    </w:div>
    <w:div w:id="425617340">
      <w:bodyDiv w:val="1"/>
      <w:marLeft w:val="0"/>
      <w:marRight w:val="0"/>
      <w:marTop w:val="0"/>
      <w:marBottom w:val="0"/>
      <w:divBdr>
        <w:top w:val="none" w:sz="0" w:space="0" w:color="auto"/>
        <w:left w:val="none" w:sz="0" w:space="0" w:color="auto"/>
        <w:bottom w:val="none" w:sz="0" w:space="0" w:color="auto"/>
        <w:right w:val="none" w:sz="0" w:space="0" w:color="auto"/>
      </w:divBdr>
    </w:div>
    <w:div w:id="425733108">
      <w:bodyDiv w:val="1"/>
      <w:marLeft w:val="0"/>
      <w:marRight w:val="0"/>
      <w:marTop w:val="0"/>
      <w:marBottom w:val="0"/>
      <w:divBdr>
        <w:top w:val="none" w:sz="0" w:space="0" w:color="auto"/>
        <w:left w:val="none" w:sz="0" w:space="0" w:color="auto"/>
        <w:bottom w:val="none" w:sz="0" w:space="0" w:color="auto"/>
        <w:right w:val="none" w:sz="0" w:space="0" w:color="auto"/>
      </w:divBdr>
    </w:div>
    <w:div w:id="425806080">
      <w:bodyDiv w:val="1"/>
      <w:marLeft w:val="0"/>
      <w:marRight w:val="0"/>
      <w:marTop w:val="0"/>
      <w:marBottom w:val="0"/>
      <w:divBdr>
        <w:top w:val="none" w:sz="0" w:space="0" w:color="auto"/>
        <w:left w:val="none" w:sz="0" w:space="0" w:color="auto"/>
        <w:bottom w:val="none" w:sz="0" w:space="0" w:color="auto"/>
        <w:right w:val="none" w:sz="0" w:space="0" w:color="auto"/>
      </w:divBdr>
    </w:div>
    <w:div w:id="426119690">
      <w:bodyDiv w:val="1"/>
      <w:marLeft w:val="0"/>
      <w:marRight w:val="0"/>
      <w:marTop w:val="0"/>
      <w:marBottom w:val="0"/>
      <w:divBdr>
        <w:top w:val="none" w:sz="0" w:space="0" w:color="auto"/>
        <w:left w:val="none" w:sz="0" w:space="0" w:color="auto"/>
        <w:bottom w:val="none" w:sz="0" w:space="0" w:color="auto"/>
        <w:right w:val="none" w:sz="0" w:space="0" w:color="auto"/>
      </w:divBdr>
    </w:div>
    <w:div w:id="426192078">
      <w:bodyDiv w:val="1"/>
      <w:marLeft w:val="0"/>
      <w:marRight w:val="0"/>
      <w:marTop w:val="0"/>
      <w:marBottom w:val="0"/>
      <w:divBdr>
        <w:top w:val="none" w:sz="0" w:space="0" w:color="auto"/>
        <w:left w:val="none" w:sz="0" w:space="0" w:color="auto"/>
        <w:bottom w:val="none" w:sz="0" w:space="0" w:color="auto"/>
        <w:right w:val="none" w:sz="0" w:space="0" w:color="auto"/>
      </w:divBdr>
    </w:div>
    <w:div w:id="426273397">
      <w:bodyDiv w:val="1"/>
      <w:marLeft w:val="0"/>
      <w:marRight w:val="0"/>
      <w:marTop w:val="0"/>
      <w:marBottom w:val="0"/>
      <w:divBdr>
        <w:top w:val="none" w:sz="0" w:space="0" w:color="auto"/>
        <w:left w:val="none" w:sz="0" w:space="0" w:color="auto"/>
        <w:bottom w:val="none" w:sz="0" w:space="0" w:color="auto"/>
        <w:right w:val="none" w:sz="0" w:space="0" w:color="auto"/>
      </w:divBdr>
    </w:div>
    <w:div w:id="426312365">
      <w:bodyDiv w:val="1"/>
      <w:marLeft w:val="0"/>
      <w:marRight w:val="0"/>
      <w:marTop w:val="0"/>
      <w:marBottom w:val="0"/>
      <w:divBdr>
        <w:top w:val="none" w:sz="0" w:space="0" w:color="auto"/>
        <w:left w:val="none" w:sz="0" w:space="0" w:color="auto"/>
        <w:bottom w:val="none" w:sz="0" w:space="0" w:color="auto"/>
        <w:right w:val="none" w:sz="0" w:space="0" w:color="auto"/>
      </w:divBdr>
    </w:div>
    <w:div w:id="426582863">
      <w:bodyDiv w:val="1"/>
      <w:marLeft w:val="0"/>
      <w:marRight w:val="0"/>
      <w:marTop w:val="0"/>
      <w:marBottom w:val="0"/>
      <w:divBdr>
        <w:top w:val="none" w:sz="0" w:space="0" w:color="auto"/>
        <w:left w:val="none" w:sz="0" w:space="0" w:color="auto"/>
        <w:bottom w:val="none" w:sz="0" w:space="0" w:color="auto"/>
        <w:right w:val="none" w:sz="0" w:space="0" w:color="auto"/>
      </w:divBdr>
    </w:div>
    <w:div w:id="426772353">
      <w:bodyDiv w:val="1"/>
      <w:marLeft w:val="0"/>
      <w:marRight w:val="0"/>
      <w:marTop w:val="0"/>
      <w:marBottom w:val="0"/>
      <w:divBdr>
        <w:top w:val="none" w:sz="0" w:space="0" w:color="auto"/>
        <w:left w:val="none" w:sz="0" w:space="0" w:color="auto"/>
        <w:bottom w:val="none" w:sz="0" w:space="0" w:color="auto"/>
        <w:right w:val="none" w:sz="0" w:space="0" w:color="auto"/>
      </w:divBdr>
    </w:div>
    <w:div w:id="426772906">
      <w:bodyDiv w:val="1"/>
      <w:marLeft w:val="0"/>
      <w:marRight w:val="0"/>
      <w:marTop w:val="0"/>
      <w:marBottom w:val="0"/>
      <w:divBdr>
        <w:top w:val="none" w:sz="0" w:space="0" w:color="auto"/>
        <w:left w:val="none" w:sz="0" w:space="0" w:color="auto"/>
        <w:bottom w:val="none" w:sz="0" w:space="0" w:color="auto"/>
        <w:right w:val="none" w:sz="0" w:space="0" w:color="auto"/>
      </w:divBdr>
    </w:div>
    <w:div w:id="426779363">
      <w:bodyDiv w:val="1"/>
      <w:marLeft w:val="0"/>
      <w:marRight w:val="0"/>
      <w:marTop w:val="0"/>
      <w:marBottom w:val="0"/>
      <w:divBdr>
        <w:top w:val="none" w:sz="0" w:space="0" w:color="auto"/>
        <w:left w:val="none" w:sz="0" w:space="0" w:color="auto"/>
        <w:bottom w:val="none" w:sz="0" w:space="0" w:color="auto"/>
        <w:right w:val="none" w:sz="0" w:space="0" w:color="auto"/>
      </w:divBdr>
    </w:div>
    <w:div w:id="426780021">
      <w:bodyDiv w:val="1"/>
      <w:marLeft w:val="0"/>
      <w:marRight w:val="0"/>
      <w:marTop w:val="0"/>
      <w:marBottom w:val="0"/>
      <w:divBdr>
        <w:top w:val="none" w:sz="0" w:space="0" w:color="auto"/>
        <w:left w:val="none" w:sz="0" w:space="0" w:color="auto"/>
        <w:bottom w:val="none" w:sz="0" w:space="0" w:color="auto"/>
        <w:right w:val="none" w:sz="0" w:space="0" w:color="auto"/>
      </w:divBdr>
    </w:div>
    <w:div w:id="426923586">
      <w:bodyDiv w:val="1"/>
      <w:marLeft w:val="0"/>
      <w:marRight w:val="0"/>
      <w:marTop w:val="0"/>
      <w:marBottom w:val="0"/>
      <w:divBdr>
        <w:top w:val="none" w:sz="0" w:space="0" w:color="auto"/>
        <w:left w:val="none" w:sz="0" w:space="0" w:color="auto"/>
        <w:bottom w:val="none" w:sz="0" w:space="0" w:color="auto"/>
        <w:right w:val="none" w:sz="0" w:space="0" w:color="auto"/>
      </w:divBdr>
    </w:div>
    <w:div w:id="426925112">
      <w:bodyDiv w:val="1"/>
      <w:marLeft w:val="0"/>
      <w:marRight w:val="0"/>
      <w:marTop w:val="0"/>
      <w:marBottom w:val="0"/>
      <w:divBdr>
        <w:top w:val="none" w:sz="0" w:space="0" w:color="auto"/>
        <w:left w:val="none" w:sz="0" w:space="0" w:color="auto"/>
        <w:bottom w:val="none" w:sz="0" w:space="0" w:color="auto"/>
        <w:right w:val="none" w:sz="0" w:space="0" w:color="auto"/>
      </w:divBdr>
    </w:div>
    <w:div w:id="426929210">
      <w:bodyDiv w:val="1"/>
      <w:marLeft w:val="0"/>
      <w:marRight w:val="0"/>
      <w:marTop w:val="0"/>
      <w:marBottom w:val="0"/>
      <w:divBdr>
        <w:top w:val="none" w:sz="0" w:space="0" w:color="auto"/>
        <w:left w:val="none" w:sz="0" w:space="0" w:color="auto"/>
        <w:bottom w:val="none" w:sz="0" w:space="0" w:color="auto"/>
        <w:right w:val="none" w:sz="0" w:space="0" w:color="auto"/>
      </w:divBdr>
    </w:div>
    <w:div w:id="427194257">
      <w:bodyDiv w:val="1"/>
      <w:marLeft w:val="0"/>
      <w:marRight w:val="0"/>
      <w:marTop w:val="0"/>
      <w:marBottom w:val="0"/>
      <w:divBdr>
        <w:top w:val="none" w:sz="0" w:space="0" w:color="auto"/>
        <w:left w:val="none" w:sz="0" w:space="0" w:color="auto"/>
        <w:bottom w:val="none" w:sz="0" w:space="0" w:color="auto"/>
        <w:right w:val="none" w:sz="0" w:space="0" w:color="auto"/>
      </w:divBdr>
    </w:div>
    <w:div w:id="427430384">
      <w:bodyDiv w:val="1"/>
      <w:marLeft w:val="0"/>
      <w:marRight w:val="0"/>
      <w:marTop w:val="0"/>
      <w:marBottom w:val="0"/>
      <w:divBdr>
        <w:top w:val="none" w:sz="0" w:space="0" w:color="auto"/>
        <w:left w:val="none" w:sz="0" w:space="0" w:color="auto"/>
        <w:bottom w:val="none" w:sz="0" w:space="0" w:color="auto"/>
        <w:right w:val="none" w:sz="0" w:space="0" w:color="auto"/>
      </w:divBdr>
    </w:div>
    <w:div w:id="427433589">
      <w:bodyDiv w:val="1"/>
      <w:marLeft w:val="0"/>
      <w:marRight w:val="0"/>
      <w:marTop w:val="0"/>
      <w:marBottom w:val="0"/>
      <w:divBdr>
        <w:top w:val="none" w:sz="0" w:space="0" w:color="auto"/>
        <w:left w:val="none" w:sz="0" w:space="0" w:color="auto"/>
        <w:bottom w:val="none" w:sz="0" w:space="0" w:color="auto"/>
        <w:right w:val="none" w:sz="0" w:space="0" w:color="auto"/>
      </w:divBdr>
    </w:div>
    <w:div w:id="427889002">
      <w:bodyDiv w:val="1"/>
      <w:marLeft w:val="0"/>
      <w:marRight w:val="0"/>
      <w:marTop w:val="0"/>
      <w:marBottom w:val="0"/>
      <w:divBdr>
        <w:top w:val="none" w:sz="0" w:space="0" w:color="auto"/>
        <w:left w:val="none" w:sz="0" w:space="0" w:color="auto"/>
        <w:bottom w:val="none" w:sz="0" w:space="0" w:color="auto"/>
        <w:right w:val="none" w:sz="0" w:space="0" w:color="auto"/>
      </w:divBdr>
    </w:div>
    <w:div w:id="428047459">
      <w:bodyDiv w:val="1"/>
      <w:marLeft w:val="0"/>
      <w:marRight w:val="0"/>
      <w:marTop w:val="0"/>
      <w:marBottom w:val="0"/>
      <w:divBdr>
        <w:top w:val="none" w:sz="0" w:space="0" w:color="auto"/>
        <w:left w:val="none" w:sz="0" w:space="0" w:color="auto"/>
        <w:bottom w:val="none" w:sz="0" w:space="0" w:color="auto"/>
        <w:right w:val="none" w:sz="0" w:space="0" w:color="auto"/>
      </w:divBdr>
    </w:div>
    <w:div w:id="428048222">
      <w:bodyDiv w:val="1"/>
      <w:marLeft w:val="0"/>
      <w:marRight w:val="0"/>
      <w:marTop w:val="0"/>
      <w:marBottom w:val="0"/>
      <w:divBdr>
        <w:top w:val="none" w:sz="0" w:space="0" w:color="auto"/>
        <w:left w:val="none" w:sz="0" w:space="0" w:color="auto"/>
        <w:bottom w:val="none" w:sz="0" w:space="0" w:color="auto"/>
        <w:right w:val="none" w:sz="0" w:space="0" w:color="auto"/>
      </w:divBdr>
    </w:div>
    <w:div w:id="429132720">
      <w:bodyDiv w:val="1"/>
      <w:marLeft w:val="0"/>
      <w:marRight w:val="0"/>
      <w:marTop w:val="0"/>
      <w:marBottom w:val="0"/>
      <w:divBdr>
        <w:top w:val="none" w:sz="0" w:space="0" w:color="auto"/>
        <w:left w:val="none" w:sz="0" w:space="0" w:color="auto"/>
        <w:bottom w:val="none" w:sz="0" w:space="0" w:color="auto"/>
        <w:right w:val="none" w:sz="0" w:space="0" w:color="auto"/>
      </w:divBdr>
    </w:div>
    <w:div w:id="429203550">
      <w:bodyDiv w:val="1"/>
      <w:marLeft w:val="0"/>
      <w:marRight w:val="0"/>
      <w:marTop w:val="0"/>
      <w:marBottom w:val="0"/>
      <w:divBdr>
        <w:top w:val="none" w:sz="0" w:space="0" w:color="auto"/>
        <w:left w:val="none" w:sz="0" w:space="0" w:color="auto"/>
        <w:bottom w:val="none" w:sz="0" w:space="0" w:color="auto"/>
        <w:right w:val="none" w:sz="0" w:space="0" w:color="auto"/>
      </w:divBdr>
    </w:div>
    <w:div w:id="429353906">
      <w:bodyDiv w:val="1"/>
      <w:marLeft w:val="0"/>
      <w:marRight w:val="0"/>
      <w:marTop w:val="0"/>
      <w:marBottom w:val="0"/>
      <w:divBdr>
        <w:top w:val="none" w:sz="0" w:space="0" w:color="auto"/>
        <w:left w:val="none" w:sz="0" w:space="0" w:color="auto"/>
        <w:bottom w:val="none" w:sz="0" w:space="0" w:color="auto"/>
        <w:right w:val="none" w:sz="0" w:space="0" w:color="auto"/>
      </w:divBdr>
    </w:div>
    <w:div w:id="429472757">
      <w:bodyDiv w:val="1"/>
      <w:marLeft w:val="0"/>
      <w:marRight w:val="0"/>
      <w:marTop w:val="0"/>
      <w:marBottom w:val="0"/>
      <w:divBdr>
        <w:top w:val="none" w:sz="0" w:space="0" w:color="auto"/>
        <w:left w:val="none" w:sz="0" w:space="0" w:color="auto"/>
        <w:bottom w:val="none" w:sz="0" w:space="0" w:color="auto"/>
        <w:right w:val="none" w:sz="0" w:space="0" w:color="auto"/>
      </w:divBdr>
    </w:div>
    <w:div w:id="429591518">
      <w:bodyDiv w:val="1"/>
      <w:marLeft w:val="0"/>
      <w:marRight w:val="0"/>
      <w:marTop w:val="0"/>
      <w:marBottom w:val="0"/>
      <w:divBdr>
        <w:top w:val="none" w:sz="0" w:space="0" w:color="auto"/>
        <w:left w:val="none" w:sz="0" w:space="0" w:color="auto"/>
        <w:bottom w:val="none" w:sz="0" w:space="0" w:color="auto"/>
        <w:right w:val="none" w:sz="0" w:space="0" w:color="auto"/>
      </w:divBdr>
    </w:div>
    <w:div w:id="429617760">
      <w:bodyDiv w:val="1"/>
      <w:marLeft w:val="0"/>
      <w:marRight w:val="0"/>
      <w:marTop w:val="0"/>
      <w:marBottom w:val="0"/>
      <w:divBdr>
        <w:top w:val="none" w:sz="0" w:space="0" w:color="auto"/>
        <w:left w:val="none" w:sz="0" w:space="0" w:color="auto"/>
        <w:bottom w:val="none" w:sz="0" w:space="0" w:color="auto"/>
        <w:right w:val="none" w:sz="0" w:space="0" w:color="auto"/>
      </w:divBdr>
    </w:div>
    <w:div w:id="430005544">
      <w:bodyDiv w:val="1"/>
      <w:marLeft w:val="0"/>
      <w:marRight w:val="0"/>
      <w:marTop w:val="0"/>
      <w:marBottom w:val="0"/>
      <w:divBdr>
        <w:top w:val="none" w:sz="0" w:space="0" w:color="auto"/>
        <w:left w:val="none" w:sz="0" w:space="0" w:color="auto"/>
        <w:bottom w:val="none" w:sz="0" w:space="0" w:color="auto"/>
        <w:right w:val="none" w:sz="0" w:space="0" w:color="auto"/>
      </w:divBdr>
    </w:div>
    <w:div w:id="430249785">
      <w:bodyDiv w:val="1"/>
      <w:marLeft w:val="0"/>
      <w:marRight w:val="0"/>
      <w:marTop w:val="0"/>
      <w:marBottom w:val="0"/>
      <w:divBdr>
        <w:top w:val="none" w:sz="0" w:space="0" w:color="auto"/>
        <w:left w:val="none" w:sz="0" w:space="0" w:color="auto"/>
        <w:bottom w:val="none" w:sz="0" w:space="0" w:color="auto"/>
        <w:right w:val="none" w:sz="0" w:space="0" w:color="auto"/>
      </w:divBdr>
    </w:div>
    <w:div w:id="430400336">
      <w:bodyDiv w:val="1"/>
      <w:marLeft w:val="0"/>
      <w:marRight w:val="0"/>
      <w:marTop w:val="0"/>
      <w:marBottom w:val="0"/>
      <w:divBdr>
        <w:top w:val="none" w:sz="0" w:space="0" w:color="auto"/>
        <w:left w:val="none" w:sz="0" w:space="0" w:color="auto"/>
        <w:bottom w:val="none" w:sz="0" w:space="0" w:color="auto"/>
        <w:right w:val="none" w:sz="0" w:space="0" w:color="auto"/>
      </w:divBdr>
    </w:div>
    <w:div w:id="430853293">
      <w:bodyDiv w:val="1"/>
      <w:marLeft w:val="0"/>
      <w:marRight w:val="0"/>
      <w:marTop w:val="0"/>
      <w:marBottom w:val="0"/>
      <w:divBdr>
        <w:top w:val="none" w:sz="0" w:space="0" w:color="auto"/>
        <w:left w:val="none" w:sz="0" w:space="0" w:color="auto"/>
        <w:bottom w:val="none" w:sz="0" w:space="0" w:color="auto"/>
        <w:right w:val="none" w:sz="0" w:space="0" w:color="auto"/>
      </w:divBdr>
    </w:div>
    <w:div w:id="431051291">
      <w:bodyDiv w:val="1"/>
      <w:marLeft w:val="0"/>
      <w:marRight w:val="0"/>
      <w:marTop w:val="0"/>
      <w:marBottom w:val="0"/>
      <w:divBdr>
        <w:top w:val="none" w:sz="0" w:space="0" w:color="auto"/>
        <w:left w:val="none" w:sz="0" w:space="0" w:color="auto"/>
        <w:bottom w:val="none" w:sz="0" w:space="0" w:color="auto"/>
        <w:right w:val="none" w:sz="0" w:space="0" w:color="auto"/>
      </w:divBdr>
    </w:div>
    <w:div w:id="431168730">
      <w:bodyDiv w:val="1"/>
      <w:marLeft w:val="0"/>
      <w:marRight w:val="0"/>
      <w:marTop w:val="0"/>
      <w:marBottom w:val="0"/>
      <w:divBdr>
        <w:top w:val="none" w:sz="0" w:space="0" w:color="auto"/>
        <w:left w:val="none" w:sz="0" w:space="0" w:color="auto"/>
        <w:bottom w:val="none" w:sz="0" w:space="0" w:color="auto"/>
        <w:right w:val="none" w:sz="0" w:space="0" w:color="auto"/>
      </w:divBdr>
    </w:div>
    <w:div w:id="431629407">
      <w:bodyDiv w:val="1"/>
      <w:marLeft w:val="0"/>
      <w:marRight w:val="0"/>
      <w:marTop w:val="0"/>
      <w:marBottom w:val="0"/>
      <w:divBdr>
        <w:top w:val="none" w:sz="0" w:space="0" w:color="auto"/>
        <w:left w:val="none" w:sz="0" w:space="0" w:color="auto"/>
        <w:bottom w:val="none" w:sz="0" w:space="0" w:color="auto"/>
        <w:right w:val="none" w:sz="0" w:space="0" w:color="auto"/>
      </w:divBdr>
    </w:div>
    <w:div w:id="431823985">
      <w:bodyDiv w:val="1"/>
      <w:marLeft w:val="0"/>
      <w:marRight w:val="0"/>
      <w:marTop w:val="0"/>
      <w:marBottom w:val="0"/>
      <w:divBdr>
        <w:top w:val="none" w:sz="0" w:space="0" w:color="auto"/>
        <w:left w:val="none" w:sz="0" w:space="0" w:color="auto"/>
        <w:bottom w:val="none" w:sz="0" w:space="0" w:color="auto"/>
        <w:right w:val="none" w:sz="0" w:space="0" w:color="auto"/>
      </w:divBdr>
    </w:div>
    <w:div w:id="432284363">
      <w:bodyDiv w:val="1"/>
      <w:marLeft w:val="0"/>
      <w:marRight w:val="0"/>
      <w:marTop w:val="0"/>
      <w:marBottom w:val="0"/>
      <w:divBdr>
        <w:top w:val="none" w:sz="0" w:space="0" w:color="auto"/>
        <w:left w:val="none" w:sz="0" w:space="0" w:color="auto"/>
        <w:bottom w:val="none" w:sz="0" w:space="0" w:color="auto"/>
        <w:right w:val="none" w:sz="0" w:space="0" w:color="auto"/>
      </w:divBdr>
    </w:div>
    <w:div w:id="432407909">
      <w:bodyDiv w:val="1"/>
      <w:marLeft w:val="0"/>
      <w:marRight w:val="0"/>
      <w:marTop w:val="0"/>
      <w:marBottom w:val="0"/>
      <w:divBdr>
        <w:top w:val="none" w:sz="0" w:space="0" w:color="auto"/>
        <w:left w:val="none" w:sz="0" w:space="0" w:color="auto"/>
        <w:bottom w:val="none" w:sz="0" w:space="0" w:color="auto"/>
        <w:right w:val="none" w:sz="0" w:space="0" w:color="auto"/>
      </w:divBdr>
    </w:div>
    <w:div w:id="432626325">
      <w:bodyDiv w:val="1"/>
      <w:marLeft w:val="0"/>
      <w:marRight w:val="0"/>
      <w:marTop w:val="0"/>
      <w:marBottom w:val="0"/>
      <w:divBdr>
        <w:top w:val="none" w:sz="0" w:space="0" w:color="auto"/>
        <w:left w:val="none" w:sz="0" w:space="0" w:color="auto"/>
        <w:bottom w:val="none" w:sz="0" w:space="0" w:color="auto"/>
        <w:right w:val="none" w:sz="0" w:space="0" w:color="auto"/>
      </w:divBdr>
    </w:div>
    <w:div w:id="432821097">
      <w:bodyDiv w:val="1"/>
      <w:marLeft w:val="0"/>
      <w:marRight w:val="0"/>
      <w:marTop w:val="0"/>
      <w:marBottom w:val="0"/>
      <w:divBdr>
        <w:top w:val="none" w:sz="0" w:space="0" w:color="auto"/>
        <w:left w:val="none" w:sz="0" w:space="0" w:color="auto"/>
        <w:bottom w:val="none" w:sz="0" w:space="0" w:color="auto"/>
        <w:right w:val="none" w:sz="0" w:space="0" w:color="auto"/>
      </w:divBdr>
    </w:div>
    <w:div w:id="432866951">
      <w:bodyDiv w:val="1"/>
      <w:marLeft w:val="0"/>
      <w:marRight w:val="0"/>
      <w:marTop w:val="0"/>
      <w:marBottom w:val="0"/>
      <w:divBdr>
        <w:top w:val="none" w:sz="0" w:space="0" w:color="auto"/>
        <w:left w:val="none" w:sz="0" w:space="0" w:color="auto"/>
        <w:bottom w:val="none" w:sz="0" w:space="0" w:color="auto"/>
        <w:right w:val="none" w:sz="0" w:space="0" w:color="auto"/>
      </w:divBdr>
    </w:div>
    <w:div w:id="433020258">
      <w:bodyDiv w:val="1"/>
      <w:marLeft w:val="0"/>
      <w:marRight w:val="0"/>
      <w:marTop w:val="0"/>
      <w:marBottom w:val="0"/>
      <w:divBdr>
        <w:top w:val="none" w:sz="0" w:space="0" w:color="auto"/>
        <w:left w:val="none" w:sz="0" w:space="0" w:color="auto"/>
        <w:bottom w:val="none" w:sz="0" w:space="0" w:color="auto"/>
        <w:right w:val="none" w:sz="0" w:space="0" w:color="auto"/>
      </w:divBdr>
    </w:div>
    <w:div w:id="433088012">
      <w:bodyDiv w:val="1"/>
      <w:marLeft w:val="0"/>
      <w:marRight w:val="0"/>
      <w:marTop w:val="0"/>
      <w:marBottom w:val="0"/>
      <w:divBdr>
        <w:top w:val="none" w:sz="0" w:space="0" w:color="auto"/>
        <w:left w:val="none" w:sz="0" w:space="0" w:color="auto"/>
        <w:bottom w:val="none" w:sz="0" w:space="0" w:color="auto"/>
        <w:right w:val="none" w:sz="0" w:space="0" w:color="auto"/>
      </w:divBdr>
    </w:div>
    <w:div w:id="433207847">
      <w:bodyDiv w:val="1"/>
      <w:marLeft w:val="0"/>
      <w:marRight w:val="0"/>
      <w:marTop w:val="0"/>
      <w:marBottom w:val="0"/>
      <w:divBdr>
        <w:top w:val="none" w:sz="0" w:space="0" w:color="auto"/>
        <w:left w:val="none" w:sz="0" w:space="0" w:color="auto"/>
        <w:bottom w:val="none" w:sz="0" w:space="0" w:color="auto"/>
        <w:right w:val="none" w:sz="0" w:space="0" w:color="auto"/>
      </w:divBdr>
    </w:div>
    <w:div w:id="433405489">
      <w:bodyDiv w:val="1"/>
      <w:marLeft w:val="0"/>
      <w:marRight w:val="0"/>
      <w:marTop w:val="0"/>
      <w:marBottom w:val="0"/>
      <w:divBdr>
        <w:top w:val="none" w:sz="0" w:space="0" w:color="auto"/>
        <w:left w:val="none" w:sz="0" w:space="0" w:color="auto"/>
        <w:bottom w:val="none" w:sz="0" w:space="0" w:color="auto"/>
        <w:right w:val="none" w:sz="0" w:space="0" w:color="auto"/>
      </w:divBdr>
    </w:div>
    <w:div w:id="433551990">
      <w:bodyDiv w:val="1"/>
      <w:marLeft w:val="0"/>
      <w:marRight w:val="0"/>
      <w:marTop w:val="0"/>
      <w:marBottom w:val="0"/>
      <w:divBdr>
        <w:top w:val="none" w:sz="0" w:space="0" w:color="auto"/>
        <w:left w:val="none" w:sz="0" w:space="0" w:color="auto"/>
        <w:bottom w:val="none" w:sz="0" w:space="0" w:color="auto"/>
        <w:right w:val="none" w:sz="0" w:space="0" w:color="auto"/>
      </w:divBdr>
    </w:div>
    <w:div w:id="434180513">
      <w:bodyDiv w:val="1"/>
      <w:marLeft w:val="0"/>
      <w:marRight w:val="0"/>
      <w:marTop w:val="0"/>
      <w:marBottom w:val="0"/>
      <w:divBdr>
        <w:top w:val="none" w:sz="0" w:space="0" w:color="auto"/>
        <w:left w:val="none" w:sz="0" w:space="0" w:color="auto"/>
        <w:bottom w:val="none" w:sz="0" w:space="0" w:color="auto"/>
        <w:right w:val="none" w:sz="0" w:space="0" w:color="auto"/>
      </w:divBdr>
    </w:div>
    <w:div w:id="434253159">
      <w:bodyDiv w:val="1"/>
      <w:marLeft w:val="0"/>
      <w:marRight w:val="0"/>
      <w:marTop w:val="0"/>
      <w:marBottom w:val="0"/>
      <w:divBdr>
        <w:top w:val="none" w:sz="0" w:space="0" w:color="auto"/>
        <w:left w:val="none" w:sz="0" w:space="0" w:color="auto"/>
        <w:bottom w:val="none" w:sz="0" w:space="0" w:color="auto"/>
        <w:right w:val="none" w:sz="0" w:space="0" w:color="auto"/>
      </w:divBdr>
    </w:div>
    <w:div w:id="434401645">
      <w:bodyDiv w:val="1"/>
      <w:marLeft w:val="0"/>
      <w:marRight w:val="0"/>
      <w:marTop w:val="0"/>
      <w:marBottom w:val="0"/>
      <w:divBdr>
        <w:top w:val="none" w:sz="0" w:space="0" w:color="auto"/>
        <w:left w:val="none" w:sz="0" w:space="0" w:color="auto"/>
        <w:bottom w:val="none" w:sz="0" w:space="0" w:color="auto"/>
        <w:right w:val="none" w:sz="0" w:space="0" w:color="auto"/>
      </w:divBdr>
    </w:div>
    <w:div w:id="434642765">
      <w:bodyDiv w:val="1"/>
      <w:marLeft w:val="0"/>
      <w:marRight w:val="0"/>
      <w:marTop w:val="0"/>
      <w:marBottom w:val="0"/>
      <w:divBdr>
        <w:top w:val="none" w:sz="0" w:space="0" w:color="auto"/>
        <w:left w:val="none" w:sz="0" w:space="0" w:color="auto"/>
        <w:bottom w:val="none" w:sz="0" w:space="0" w:color="auto"/>
        <w:right w:val="none" w:sz="0" w:space="0" w:color="auto"/>
      </w:divBdr>
    </w:div>
    <w:div w:id="434979003">
      <w:bodyDiv w:val="1"/>
      <w:marLeft w:val="0"/>
      <w:marRight w:val="0"/>
      <w:marTop w:val="0"/>
      <w:marBottom w:val="0"/>
      <w:divBdr>
        <w:top w:val="none" w:sz="0" w:space="0" w:color="auto"/>
        <w:left w:val="none" w:sz="0" w:space="0" w:color="auto"/>
        <w:bottom w:val="none" w:sz="0" w:space="0" w:color="auto"/>
        <w:right w:val="none" w:sz="0" w:space="0" w:color="auto"/>
      </w:divBdr>
    </w:div>
    <w:div w:id="434980759">
      <w:bodyDiv w:val="1"/>
      <w:marLeft w:val="0"/>
      <w:marRight w:val="0"/>
      <w:marTop w:val="0"/>
      <w:marBottom w:val="0"/>
      <w:divBdr>
        <w:top w:val="none" w:sz="0" w:space="0" w:color="auto"/>
        <w:left w:val="none" w:sz="0" w:space="0" w:color="auto"/>
        <w:bottom w:val="none" w:sz="0" w:space="0" w:color="auto"/>
        <w:right w:val="none" w:sz="0" w:space="0" w:color="auto"/>
      </w:divBdr>
    </w:div>
    <w:div w:id="435172457">
      <w:bodyDiv w:val="1"/>
      <w:marLeft w:val="0"/>
      <w:marRight w:val="0"/>
      <w:marTop w:val="0"/>
      <w:marBottom w:val="0"/>
      <w:divBdr>
        <w:top w:val="none" w:sz="0" w:space="0" w:color="auto"/>
        <w:left w:val="none" w:sz="0" w:space="0" w:color="auto"/>
        <w:bottom w:val="none" w:sz="0" w:space="0" w:color="auto"/>
        <w:right w:val="none" w:sz="0" w:space="0" w:color="auto"/>
      </w:divBdr>
    </w:div>
    <w:div w:id="436145691">
      <w:bodyDiv w:val="1"/>
      <w:marLeft w:val="0"/>
      <w:marRight w:val="0"/>
      <w:marTop w:val="0"/>
      <w:marBottom w:val="0"/>
      <w:divBdr>
        <w:top w:val="none" w:sz="0" w:space="0" w:color="auto"/>
        <w:left w:val="none" w:sz="0" w:space="0" w:color="auto"/>
        <w:bottom w:val="none" w:sz="0" w:space="0" w:color="auto"/>
        <w:right w:val="none" w:sz="0" w:space="0" w:color="auto"/>
      </w:divBdr>
    </w:div>
    <w:div w:id="436219383">
      <w:bodyDiv w:val="1"/>
      <w:marLeft w:val="0"/>
      <w:marRight w:val="0"/>
      <w:marTop w:val="0"/>
      <w:marBottom w:val="0"/>
      <w:divBdr>
        <w:top w:val="none" w:sz="0" w:space="0" w:color="auto"/>
        <w:left w:val="none" w:sz="0" w:space="0" w:color="auto"/>
        <w:bottom w:val="none" w:sz="0" w:space="0" w:color="auto"/>
        <w:right w:val="none" w:sz="0" w:space="0" w:color="auto"/>
      </w:divBdr>
    </w:div>
    <w:div w:id="436750687">
      <w:bodyDiv w:val="1"/>
      <w:marLeft w:val="0"/>
      <w:marRight w:val="0"/>
      <w:marTop w:val="0"/>
      <w:marBottom w:val="0"/>
      <w:divBdr>
        <w:top w:val="none" w:sz="0" w:space="0" w:color="auto"/>
        <w:left w:val="none" w:sz="0" w:space="0" w:color="auto"/>
        <w:bottom w:val="none" w:sz="0" w:space="0" w:color="auto"/>
        <w:right w:val="none" w:sz="0" w:space="0" w:color="auto"/>
      </w:divBdr>
    </w:div>
    <w:div w:id="436798610">
      <w:bodyDiv w:val="1"/>
      <w:marLeft w:val="0"/>
      <w:marRight w:val="0"/>
      <w:marTop w:val="0"/>
      <w:marBottom w:val="0"/>
      <w:divBdr>
        <w:top w:val="none" w:sz="0" w:space="0" w:color="auto"/>
        <w:left w:val="none" w:sz="0" w:space="0" w:color="auto"/>
        <w:bottom w:val="none" w:sz="0" w:space="0" w:color="auto"/>
        <w:right w:val="none" w:sz="0" w:space="0" w:color="auto"/>
      </w:divBdr>
    </w:div>
    <w:div w:id="436868660">
      <w:bodyDiv w:val="1"/>
      <w:marLeft w:val="0"/>
      <w:marRight w:val="0"/>
      <w:marTop w:val="0"/>
      <w:marBottom w:val="0"/>
      <w:divBdr>
        <w:top w:val="none" w:sz="0" w:space="0" w:color="auto"/>
        <w:left w:val="none" w:sz="0" w:space="0" w:color="auto"/>
        <w:bottom w:val="none" w:sz="0" w:space="0" w:color="auto"/>
        <w:right w:val="none" w:sz="0" w:space="0" w:color="auto"/>
      </w:divBdr>
    </w:div>
    <w:div w:id="436946279">
      <w:bodyDiv w:val="1"/>
      <w:marLeft w:val="0"/>
      <w:marRight w:val="0"/>
      <w:marTop w:val="0"/>
      <w:marBottom w:val="0"/>
      <w:divBdr>
        <w:top w:val="none" w:sz="0" w:space="0" w:color="auto"/>
        <w:left w:val="none" w:sz="0" w:space="0" w:color="auto"/>
        <w:bottom w:val="none" w:sz="0" w:space="0" w:color="auto"/>
        <w:right w:val="none" w:sz="0" w:space="0" w:color="auto"/>
      </w:divBdr>
    </w:div>
    <w:div w:id="436946653">
      <w:bodyDiv w:val="1"/>
      <w:marLeft w:val="0"/>
      <w:marRight w:val="0"/>
      <w:marTop w:val="0"/>
      <w:marBottom w:val="0"/>
      <w:divBdr>
        <w:top w:val="none" w:sz="0" w:space="0" w:color="auto"/>
        <w:left w:val="none" w:sz="0" w:space="0" w:color="auto"/>
        <w:bottom w:val="none" w:sz="0" w:space="0" w:color="auto"/>
        <w:right w:val="none" w:sz="0" w:space="0" w:color="auto"/>
      </w:divBdr>
    </w:div>
    <w:div w:id="436947939">
      <w:bodyDiv w:val="1"/>
      <w:marLeft w:val="0"/>
      <w:marRight w:val="0"/>
      <w:marTop w:val="0"/>
      <w:marBottom w:val="0"/>
      <w:divBdr>
        <w:top w:val="none" w:sz="0" w:space="0" w:color="auto"/>
        <w:left w:val="none" w:sz="0" w:space="0" w:color="auto"/>
        <w:bottom w:val="none" w:sz="0" w:space="0" w:color="auto"/>
        <w:right w:val="none" w:sz="0" w:space="0" w:color="auto"/>
      </w:divBdr>
    </w:div>
    <w:div w:id="437023584">
      <w:bodyDiv w:val="1"/>
      <w:marLeft w:val="0"/>
      <w:marRight w:val="0"/>
      <w:marTop w:val="0"/>
      <w:marBottom w:val="0"/>
      <w:divBdr>
        <w:top w:val="none" w:sz="0" w:space="0" w:color="auto"/>
        <w:left w:val="none" w:sz="0" w:space="0" w:color="auto"/>
        <w:bottom w:val="none" w:sz="0" w:space="0" w:color="auto"/>
        <w:right w:val="none" w:sz="0" w:space="0" w:color="auto"/>
      </w:divBdr>
    </w:div>
    <w:div w:id="437025551">
      <w:bodyDiv w:val="1"/>
      <w:marLeft w:val="0"/>
      <w:marRight w:val="0"/>
      <w:marTop w:val="0"/>
      <w:marBottom w:val="0"/>
      <w:divBdr>
        <w:top w:val="none" w:sz="0" w:space="0" w:color="auto"/>
        <w:left w:val="none" w:sz="0" w:space="0" w:color="auto"/>
        <w:bottom w:val="none" w:sz="0" w:space="0" w:color="auto"/>
        <w:right w:val="none" w:sz="0" w:space="0" w:color="auto"/>
      </w:divBdr>
    </w:div>
    <w:div w:id="437142023">
      <w:bodyDiv w:val="1"/>
      <w:marLeft w:val="0"/>
      <w:marRight w:val="0"/>
      <w:marTop w:val="0"/>
      <w:marBottom w:val="0"/>
      <w:divBdr>
        <w:top w:val="none" w:sz="0" w:space="0" w:color="auto"/>
        <w:left w:val="none" w:sz="0" w:space="0" w:color="auto"/>
        <w:bottom w:val="none" w:sz="0" w:space="0" w:color="auto"/>
        <w:right w:val="none" w:sz="0" w:space="0" w:color="auto"/>
      </w:divBdr>
    </w:div>
    <w:div w:id="437259216">
      <w:bodyDiv w:val="1"/>
      <w:marLeft w:val="0"/>
      <w:marRight w:val="0"/>
      <w:marTop w:val="0"/>
      <w:marBottom w:val="0"/>
      <w:divBdr>
        <w:top w:val="none" w:sz="0" w:space="0" w:color="auto"/>
        <w:left w:val="none" w:sz="0" w:space="0" w:color="auto"/>
        <w:bottom w:val="none" w:sz="0" w:space="0" w:color="auto"/>
        <w:right w:val="none" w:sz="0" w:space="0" w:color="auto"/>
      </w:divBdr>
    </w:div>
    <w:div w:id="437335676">
      <w:bodyDiv w:val="1"/>
      <w:marLeft w:val="0"/>
      <w:marRight w:val="0"/>
      <w:marTop w:val="0"/>
      <w:marBottom w:val="0"/>
      <w:divBdr>
        <w:top w:val="none" w:sz="0" w:space="0" w:color="auto"/>
        <w:left w:val="none" w:sz="0" w:space="0" w:color="auto"/>
        <w:bottom w:val="none" w:sz="0" w:space="0" w:color="auto"/>
        <w:right w:val="none" w:sz="0" w:space="0" w:color="auto"/>
      </w:divBdr>
    </w:div>
    <w:div w:id="437720074">
      <w:bodyDiv w:val="1"/>
      <w:marLeft w:val="0"/>
      <w:marRight w:val="0"/>
      <w:marTop w:val="0"/>
      <w:marBottom w:val="0"/>
      <w:divBdr>
        <w:top w:val="none" w:sz="0" w:space="0" w:color="auto"/>
        <w:left w:val="none" w:sz="0" w:space="0" w:color="auto"/>
        <w:bottom w:val="none" w:sz="0" w:space="0" w:color="auto"/>
        <w:right w:val="none" w:sz="0" w:space="0" w:color="auto"/>
      </w:divBdr>
    </w:div>
    <w:div w:id="437943265">
      <w:bodyDiv w:val="1"/>
      <w:marLeft w:val="0"/>
      <w:marRight w:val="0"/>
      <w:marTop w:val="0"/>
      <w:marBottom w:val="0"/>
      <w:divBdr>
        <w:top w:val="none" w:sz="0" w:space="0" w:color="auto"/>
        <w:left w:val="none" w:sz="0" w:space="0" w:color="auto"/>
        <w:bottom w:val="none" w:sz="0" w:space="0" w:color="auto"/>
        <w:right w:val="none" w:sz="0" w:space="0" w:color="auto"/>
      </w:divBdr>
    </w:div>
    <w:div w:id="438109050">
      <w:bodyDiv w:val="1"/>
      <w:marLeft w:val="0"/>
      <w:marRight w:val="0"/>
      <w:marTop w:val="0"/>
      <w:marBottom w:val="0"/>
      <w:divBdr>
        <w:top w:val="none" w:sz="0" w:space="0" w:color="auto"/>
        <w:left w:val="none" w:sz="0" w:space="0" w:color="auto"/>
        <w:bottom w:val="none" w:sz="0" w:space="0" w:color="auto"/>
        <w:right w:val="none" w:sz="0" w:space="0" w:color="auto"/>
      </w:divBdr>
    </w:div>
    <w:div w:id="438452506">
      <w:bodyDiv w:val="1"/>
      <w:marLeft w:val="0"/>
      <w:marRight w:val="0"/>
      <w:marTop w:val="0"/>
      <w:marBottom w:val="0"/>
      <w:divBdr>
        <w:top w:val="none" w:sz="0" w:space="0" w:color="auto"/>
        <w:left w:val="none" w:sz="0" w:space="0" w:color="auto"/>
        <w:bottom w:val="none" w:sz="0" w:space="0" w:color="auto"/>
        <w:right w:val="none" w:sz="0" w:space="0" w:color="auto"/>
      </w:divBdr>
    </w:div>
    <w:div w:id="438530913">
      <w:bodyDiv w:val="1"/>
      <w:marLeft w:val="0"/>
      <w:marRight w:val="0"/>
      <w:marTop w:val="0"/>
      <w:marBottom w:val="0"/>
      <w:divBdr>
        <w:top w:val="none" w:sz="0" w:space="0" w:color="auto"/>
        <w:left w:val="none" w:sz="0" w:space="0" w:color="auto"/>
        <w:bottom w:val="none" w:sz="0" w:space="0" w:color="auto"/>
        <w:right w:val="none" w:sz="0" w:space="0" w:color="auto"/>
      </w:divBdr>
    </w:div>
    <w:div w:id="438763598">
      <w:bodyDiv w:val="1"/>
      <w:marLeft w:val="0"/>
      <w:marRight w:val="0"/>
      <w:marTop w:val="0"/>
      <w:marBottom w:val="0"/>
      <w:divBdr>
        <w:top w:val="none" w:sz="0" w:space="0" w:color="auto"/>
        <w:left w:val="none" w:sz="0" w:space="0" w:color="auto"/>
        <w:bottom w:val="none" w:sz="0" w:space="0" w:color="auto"/>
        <w:right w:val="none" w:sz="0" w:space="0" w:color="auto"/>
      </w:divBdr>
    </w:div>
    <w:div w:id="438989839">
      <w:bodyDiv w:val="1"/>
      <w:marLeft w:val="0"/>
      <w:marRight w:val="0"/>
      <w:marTop w:val="0"/>
      <w:marBottom w:val="0"/>
      <w:divBdr>
        <w:top w:val="none" w:sz="0" w:space="0" w:color="auto"/>
        <w:left w:val="none" w:sz="0" w:space="0" w:color="auto"/>
        <w:bottom w:val="none" w:sz="0" w:space="0" w:color="auto"/>
        <w:right w:val="none" w:sz="0" w:space="0" w:color="auto"/>
      </w:divBdr>
    </w:div>
    <w:div w:id="439300937">
      <w:bodyDiv w:val="1"/>
      <w:marLeft w:val="0"/>
      <w:marRight w:val="0"/>
      <w:marTop w:val="0"/>
      <w:marBottom w:val="0"/>
      <w:divBdr>
        <w:top w:val="none" w:sz="0" w:space="0" w:color="auto"/>
        <w:left w:val="none" w:sz="0" w:space="0" w:color="auto"/>
        <w:bottom w:val="none" w:sz="0" w:space="0" w:color="auto"/>
        <w:right w:val="none" w:sz="0" w:space="0" w:color="auto"/>
      </w:divBdr>
    </w:div>
    <w:div w:id="439682734">
      <w:bodyDiv w:val="1"/>
      <w:marLeft w:val="0"/>
      <w:marRight w:val="0"/>
      <w:marTop w:val="0"/>
      <w:marBottom w:val="0"/>
      <w:divBdr>
        <w:top w:val="none" w:sz="0" w:space="0" w:color="auto"/>
        <w:left w:val="none" w:sz="0" w:space="0" w:color="auto"/>
        <w:bottom w:val="none" w:sz="0" w:space="0" w:color="auto"/>
        <w:right w:val="none" w:sz="0" w:space="0" w:color="auto"/>
      </w:divBdr>
    </w:div>
    <w:div w:id="439688261">
      <w:bodyDiv w:val="1"/>
      <w:marLeft w:val="0"/>
      <w:marRight w:val="0"/>
      <w:marTop w:val="0"/>
      <w:marBottom w:val="0"/>
      <w:divBdr>
        <w:top w:val="none" w:sz="0" w:space="0" w:color="auto"/>
        <w:left w:val="none" w:sz="0" w:space="0" w:color="auto"/>
        <w:bottom w:val="none" w:sz="0" w:space="0" w:color="auto"/>
        <w:right w:val="none" w:sz="0" w:space="0" w:color="auto"/>
      </w:divBdr>
    </w:div>
    <w:div w:id="440027355">
      <w:bodyDiv w:val="1"/>
      <w:marLeft w:val="0"/>
      <w:marRight w:val="0"/>
      <w:marTop w:val="0"/>
      <w:marBottom w:val="0"/>
      <w:divBdr>
        <w:top w:val="none" w:sz="0" w:space="0" w:color="auto"/>
        <w:left w:val="none" w:sz="0" w:space="0" w:color="auto"/>
        <w:bottom w:val="none" w:sz="0" w:space="0" w:color="auto"/>
        <w:right w:val="none" w:sz="0" w:space="0" w:color="auto"/>
      </w:divBdr>
    </w:div>
    <w:div w:id="440152826">
      <w:bodyDiv w:val="1"/>
      <w:marLeft w:val="0"/>
      <w:marRight w:val="0"/>
      <w:marTop w:val="0"/>
      <w:marBottom w:val="0"/>
      <w:divBdr>
        <w:top w:val="none" w:sz="0" w:space="0" w:color="auto"/>
        <w:left w:val="none" w:sz="0" w:space="0" w:color="auto"/>
        <w:bottom w:val="none" w:sz="0" w:space="0" w:color="auto"/>
        <w:right w:val="none" w:sz="0" w:space="0" w:color="auto"/>
      </w:divBdr>
    </w:div>
    <w:div w:id="440229026">
      <w:bodyDiv w:val="1"/>
      <w:marLeft w:val="0"/>
      <w:marRight w:val="0"/>
      <w:marTop w:val="0"/>
      <w:marBottom w:val="0"/>
      <w:divBdr>
        <w:top w:val="none" w:sz="0" w:space="0" w:color="auto"/>
        <w:left w:val="none" w:sz="0" w:space="0" w:color="auto"/>
        <w:bottom w:val="none" w:sz="0" w:space="0" w:color="auto"/>
        <w:right w:val="none" w:sz="0" w:space="0" w:color="auto"/>
      </w:divBdr>
    </w:div>
    <w:div w:id="440298966">
      <w:bodyDiv w:val="1"/>
      <w:marLeft w:val="0"/>
      <w:marRight w:val="0"/>
      <w:marTop w:val="0"/>
      <w:marBottom w:val="0"/>
      <w:divBdr>
        <w:top w:val="none" w:sz="0" w:space="0" w:color="auto"/>
        <w:left w:val="none" w:sz="0" w:space="0" w:color="auto"/>
        <w:bottom w:val="none" w:sz="0" w:space="0" w:color="auto"/>
        <w:right w:val="none" w:sz="0" w:space="0" w:color="auto"/>
      </w:divBdr>
    </w:div>
    <w:div w:id="440539959">
      <w:bodyDiv w:val="1"/>
      <w:marLeft w:val="0"/>
      <w:marRight w:val="0"/>
      <w:marTop w:val="0"/>
      <w:marBottom w:val="0"/>
      <w:divBdr>
        <w:top w:val="none" w:sz="0" w:space="0" w:color="auto"/>
        <w:left w:val="none" w:sz="0" w:space="0" w:color="auto"/>
        <w:bottom w:val="none" w:sz="0" w:space="0" w:color="auto"/>
        <w:right w:val="none" w:sz="0" w:space="0" w:color="auto"/>
      </w:divBdr>
    </w:div>
    <w:div w:id="440760803">
      <w:bodyDiv w:val="1"/>
      <w:marLeft w:val="0"/>
      <w:marRight w:val="0"/>
      <w:marTop w:val="0"/>
      <w:marBottom w:val="0"/>
      <w:divBdr>
        <w:top w:val="none" w:sz="0" w:space="0" w:color="auto"/>
        <w:left w:val="none" w:sz="0" w:space="0" w:color="auto"/>
        <w:bottom w:val="none" w:sz="0" w:space="0" w:color="auto"/>
        <w:right w:val="none" w:sz="0" w:space="0" w:color="auto"/>
      </w:divBdr>
    </w:div>
    <w:div w:id="440877419">
      <w:bodyDiv w:val="1"/>
      <w:marLeft w:val="0"/>
      <w:marRight w:val="0"/>
      <w:marTop w:val="0"/>
      <w:marBottom w:val="0"/>
      <w:divBdr>
        <w:top w:val="none" w:sz="0" w:space="0" w:color="auto"/>
        <w:left w:val="none" w:sz="0" w:space="0" w:color="auto"/>
        <w:bottom w:val="none" w:sz="0" w:space="0" w:color="auto"/>
        <w:right w:val="none" w:sz="0" w:space="0" w:color="auto"/>
      </w:divBdr>
    </w:div>
    <w:div w:id="441189146">
      <w:bodyDiv w:val="1"/>
      <w:marLeft w:val="0"/>
      <w:marRight w:val="0"/>
      <w:marTop w:val="0"/>
      <w:marBottom w:val="0"/>
      <w:divBdr>
        <w:top w:val="none" w:sz="0" w:space="0" w:color="auto"/>
        <w:left w:val="none" w:sz="0" w:space="0" w:color="auto"/>
        <w:bottom w:val="none" w:sz="0" w:space="0" w:color="auto"/>
        <w:right w:val="none" w:sz="0" w:space="0" w:color="auto"/>
      </w:divBdr>
    </w:div>
    <w:div w:id="441531491">
      <w:bodyDiv w:val="1"/>
      <w:marLeft w:val="0"/>
      <w:marRight w:val="0"/>
      <w:marTop w:val="0"/>
      <w:marBottom w:val="0"/>
      <w:divBdr>
        <w:top w:val="none" w:sz="0" w:space="0" w:color="auto"/>
        <w:left w:val="none" w:sz="0" w:space="0" w:color="auto"/>
        <w:bottom w:val="none" w:sz="0" w:space="0" w:color="auto"/>
        <w:right w:val="none" w:sz="0" w:space="0" w:color="auto"/>
      </w:divBdr>
    </w:div>
    <w:div w:id="441536152">
      <w:bodyDiv w:val="1"/>
      <w:marLeft w:val="0"/>
      <w:marRight w:val="0"/>
      <w:marTop w:val="0"/>
      <w:marBottom w:val="0"/>
      <w:divBdr>
        <w:top w:val="none" w:sz="0" w:space="0" w:color="auto"/>
        <w:left w:val="none" w:sz="0" w:space="0" w:color="auto"/>
        <w:bottom w:val="none" w:sz="0" w:space="0" w:color="auto"/>
        <w:right w:val="none" w:sz="0" w:space="0" w:color="auto"/>
      </w:divBdr>
    </w:div>
    <w:div w:id="441726106">
      <w:bodyDiv w:val="1"/>
      <w:marLeft w:val="0"/>
      <w:marRight w:val="0"/>
      <w:marTop w:val="0"/>
      <w:marBottom w:val="0"/>
      <w:divBdr>
        <w:top w:val="none" w:sz="0" w:space="0" w:color="auto"/>
        <w:left w:val="none" w:sz="0" w:space="0" w:color="auto"/>
        <w:bottom w:val="none" w:sz="0" w:space="0" w:color="auto"/>
        <w:right w:val="none" w:sz="0" w:space="0" w:color="auto"/>
      </w:divBdr>
    </w:div>
    <w:div w:id="441926684">
      <w:bodyDiv w:val="1"/>
      <w:marLeft w:val="0"/>
      <w:marRight w:val="0"/>
      <w:marTop w:val="0"/>
      <w:marBottom w:val="0"/>
      <w:divBdr>
        <w:top w:val="none" w:sz="0" w:space="0" w:color="auto"/>
        <w:left w:val="none" w:sz="0" w:space="0" w:color="auto"/>
        <w:bottom w:val="none" w:sz="0" w:space="0" w:color="auto"/>
        <w:right w:val="none" w:sz="0" w:space="0" w:color="auto"/>
      </w:divBdr>
    </w:div>
    <w:div w:id="442002187">
      <w:bodyDiv w:val="1"/>
      <w:marLeft w:val="0"/>
      <w:marRight w:val="0"/>
      <w:marTop w:val="0"/>
      <w:marBottom w:val="0"/>
      <w:divBdr>
        <w:top w:val="none" w:sz="0" w:space="0" w:color="auto"/>
        <w:left w:val="none" w:sz="0" w:space="0" w:color="auto"/>
        <w:bottom w:val="none" w:sz="0" w:space="0" w:color="auto"/>
        <w:right w:val="none" w:sz="0" w:space="0" w:color="auto"/>
      </w:divBdr>
    </w:div>
    <w:div w:id="442042238">
      <w:bodyDiv w:val="1"/>
      <w:marLeft w:val="0"/>
      <w:marRight w:val="0"/>
      <w:marTop w:val="0"/>
      <w:marBottom w:val="0"/>
      <w:divBdr>
        <w:top w:val="none" w:sz="0" w:space="0" w:color="auto"/>
        <w:left w:val="none" w:sz="0" w:space="0" w:color="auto"/>
        <w:bottom w:val="none" w:sz="0" w:space="0" w:color="auto"/>
        <w:right w:val="none" w:sz="0" w:space="0" w:color="auto"/>
      </w:divBdr>
    </w:div>
    <w:div w:id="442262892">
      <w:bodyDiv w:val="1"/>
      <w:marLeft w:val="0"/>
      <w:marRight w:val="0"/>
      <w:marTop w:val="0"/>
      <w:marBottom w:val="0"/>
      <w:divBdr>
        <w:top w:val="none" w:sz="0" w:space="0" w:color="auto"/>
        <w:left w:val="none" w:sz="0" w:space="0" w:color="auto"/>
        <w:bottom w:val="none" w:sz="0" w:space="0" w:color="auto"/>
        <w:right w:val="none" w:sz="0" w:space="0" w:color="auto"/>
      </w:divBdr>
    </w:div>
    <w:div w:id="442269650">
      <w:bodyDiv w:val="1"/>
      <w:marLeft w:val="0"/>
      <w:marRight w:val="0"/>
      <w:marTop w:val="0"/>
      <w:marBottom w:val="0"/>
      <w:divBdr>
        <w:top w:val="none" w:sz="0" w:space="0" w:color="auto"/>
        <w:left w:val="none" w:sz="0" w:space="0" w:color="auto"/>
        <w:bottom w:val="none" w:sz="0" w:space="0" w:color="auto"/>
        <w:right w:val="none" w:sz="0" w:space="0" w:color="auto"/>
      </w:divBdr>
    </w:div>
    <w:div w:id="442387080">
      <w:bodyDiv w:val="1"/>
      <w:marLeft w:val="0"/>
      <w:marRight w:val="0"/>
      <w:marTop w:val="0"/>
      <w:marBottom w:val="0"/>
      <w:divBdr>
        <w:top w:val="none" w:sz="0" w:space="0" w:color="auto"/>
        <w:left w:val="none" w:sz="0" w:space="0" w:color="auto"/>
        <w:bottom w:val="none" w:sz="0" w:space="0" w:color="auto"/>
        <w:right w:val="none" w:sz="0" w:space="0" w:color="auto"/>
      </w:divBdr>
    </w:div>
    <w:div w:id="442460982">
      <w:bodyDiv w:val="1"/>
      <w:marLeft w:val="0"/>
      <w:marRight w:val="0"/>
      <w:marTop w:val="0"/>
      <w:marBottom w:val="0"/>
      <w:divBdr>
        <w:top w:val="none" w:sz="0" w:space="0" w:color="auto"/>
        <w:left w:val="none" w:sz="0" w:space="0" w:color="auto"/>
        <w:bottom w:val="none" w:sz="0" w:space="0" w:color="auto"/>
        <w:right w:val="none" w:sz="0" w:space="0" w:color="auto"/>
      </w:divBdr>
    </w:div>
    <w:div w:id="442579959">
      <w:bodyDiv w:val="1"/>
      <w:marLeft w:val="0"/>
      <w:marRight w:val="0"/>
      <w:marTop w:val="0"/>
      <w:marBottom w:val="0"/>
      <w:divBdr>
        <w:top w:val="none" w:sz="0" w:space="0" w:color="auto"/>
        <w:left w:val="none" w:sz="0" w:space="0" w:color="auto"/>
        <w:bottom w:val="none" w:sz="0" w:space="0" w:color="auto"/>
        <w:right w:val="none" w:sz="0" w:space="0" w:color="auto"/>
      </w:divBdr>
    </w:div>
    <w:div w:id="442652703">
      <w:bodyDiv w:val="1"/>
      <w:marLeft w:val="0"/>
      <w:marRight w:val="0"/>
      <w:marTop w:val="0"/>
      <w:marBottom w:val="0"/>
      <w:divBdr>
        <w:top w:val="none" w:sz="0" w:space="0" w:color="auto"/>
        <w:left w:val="none" w:sz="0" w:space="0" w:color="auto"/>
        <w:bottom w:val="none" w:sz="0" w:space="0" w:color="auto"/>
        <w:right w:val="none" w:sz="0" w:space="0" w:color="auto"/>
      </w:divBdr>
    </w:div>
    <w:div w:id="443423770">
      <w:bodyDiv w:val="1"/>
      <w:marLeft w:val="0"/>
      <w:marRight w:val="0"/>
      <w:marTop w:val="0"/>
      <w:marBottom w:val="0"/>
      <w:divBdr>
        <w:top w:val="none" w:sz="0" w:space="0" w:color="auto"/>
        <w:left w:val="none" w:sz="0" w:space="0" w:color="auto"/>
        <w:bottom w:val="none" w:sz="0" w:space="0" w:color="auto"/>
        <w:right w:val="none" w:sz="0" w:space="0" w:color="auto"/>
      </w:divBdr>
    </w:div>
    <w:div w:id="443623100">
      <w:bodyDiv w:val="1"/>
      <w:marLeft w:val="0"/>
      <w:marRight w:val="0"/>
      <w:marTop w:val="0"/>
      <w:marBottom w:val="0"/>
      <w:divBdr>
        <w:top w:val="none" w:sz="0" w:space="0" w:color="auto"/>
        <w:left w:val="none" w:sz="0" w:space="0" w:color="auto"/>
        <w:bottom w:val="none" w:sz="0" w:space="0" w:color="auto"/>
        <w:right w:val="none" w:sz="0" w:space="0" w:color="auto"/>
      </w:divBdr>
    </w:div>
    <w:div w:id="443892279">
      <w:bodyDiv w:val="1"/>
      <w:marLeft w:val="0"/>
      <w:marRight w:val="0"/>
      <w:marTop w:val="0"/>
      <w:marBottom w:val="0"/>
      <w:divBdr>
        <w:top w:val="none" w:sz="0" w:space="0" w:color="auto"/>
        <w:left w:val="none" w:sz="0" w:space="0" w:color="auto"/>
        <w:bottom w:val="none" w:sz="0" w:space="0" w:color="auto"/>
        <w:right w:val="none" w:sz="0" w:space="0" w:color="auto"/>
      </w:divBdr>
    </w:div>
    <w:div w:id="444229952">
      <w:bodyDiv w:val="1"/>
      <w:marLeft w:val="0"/>
      <w:marRight w:val="0"/>
      <w:marTop w:val="0"/>
      <w:marBottom w:val="0"/>
      <w:divBdr>
        <w:top w:val="none" w:sz="0" w:space="0" w:color="auto"/>
        <w:left w:val="none" w:sz="0" w:space="0" w:color="auto"/>
        <w:bottom w:val="none" w:sz="0" w:space="0" w:color="auto"/>
        <w:right w:val="none" w:sz="0" w:space="0" w:color="auto"/>
      </w:divBdr>
    </w:div>
    <w:div w:id="444230714">
      <w:bodyDiv w:val="1"/>
      <w:marLeft w:val="0"/>
      <w:marRight w:val="0"/>
      <w:marTop w:val="0"/>
      <w:marBottom w:val="0"/>
      <w:divBdr>
        <w:top w:val="none" w:sz="0" w:space="0" w:color="auto"/>
        <w:left w:val="none" w:sz="0" w:space="0" w:color="auto"/>
        <w:bottom w:val="none" w:sz="0" w:space="0" w:color="auto"/>
        <w:right w:val="none" w:sz="0" w:space="0" w:color="auto"/>
      </w:divBdr>
    </w:div>
    <w:div w:id="444274306">
      <w:bodyDiv w:val="1"/>
      <w:marLeft w:val="0"/>
      <w:marRight w:val="0"/>
      <w:marTop w:val="0"/>
      <w:marBottom w:val="0"/>
      <w:divBdr>
        <w:top w:val="none" w:sz="0" w:space="0" w:color="auto"/>
        <w:left w:val="none" w:sz="0" w:space="0" w:color="auto"/>
        <w:bottom w:val="none" w:sz="0" w:space="0" w:color="auto"/>
        <w:right w:val="none" w:sz="0" w:space="0" w:color="auto"/>
      </w:divBdr>
    </w:div>
    <w:div w:id="444465981">
      <w:bodyDiv w:val="1"/>
      <w:marLeft w:val="0"/>
      <w:marRight w:val="0"/>
      <w:marTop w:val="0"/>
      <w:marBottom w:val="0"/>
      <w:divBdr>
        <w:top w:val="none" w:sz="0" w:space="0" w:color="auto"/>
        <w:left w:val="none" w:sz="0" w:space="0" w:color="auto"/>
        <w:bottom w:val="none" w:sz="0" w:space="0" w:color="auto"/>
        <w:right w:val="none" w:sz="0" w:space="0" w:color="auto"/>
      </w:divBdr>
    </w:div>
    <w:div w:id="444619661">
      <w:bodyDiv w:val="1"/>
      <w:marLeft w:val="0"/>
      <w:marRight w:val="0"/>
      <w:marTop w:val="0"/>
      <w:marBottom w:val="0"/>
      <w:divBdr>
        <w:top w:val="none" w:sz="0" w:space="0" w:color="auto"/>
        <w:left w:val="none" w:sz="0" w:space="0" w:color="auto"/>
        <w:bottom w:val="none" w:sz="0" w:space="0" w:color="auto"/>
        <w:right w:val="none" w:sz="0" w:space="0" w:color="auto"/>
      </w:divBdr>
    </w:div>
    <w:div w:id="444620005">
      <w:bodyDiv w:val="1"/>
      <w:marLeft w:val="0"/>
      <w:marRight w:val="0"/>
      <w:marTop w:val="0"/>
      <w:marBottom w:val="0"/>
      <w:divBdr>
        <w:top w:val="none" w:sz="0" w:space="0" w:color="auto"/>
        <w:left w:val="none" w:sz="0" w:space="0" w:color="auto"/>
        <w:bottom w:val="none" w:sz="0" w:space="0" w:color="auto"/>
        <w:right w:val="none" w:sz="0" w:space="0" w:color="auto"/>
      </w:divBdr>
    </w:div>
    <w:div w:id="444662045">
      <w:bodyDiv w:val="1"/>
      <w:marLeft w:val="0"/>
      <w:marRight w:val="0"/>
      <w:marTop w:val="0"/>
      <w:marBottom w:val="0"/>
      <w:divBdr>
        <w:top w:val="none" w:sz="0" w:space="0" w:color="auto"/>
        <w:left w:val="none" w:sz="0" w:space="0" w:color="auto"/>
        <w:bottom w:val="none" w:sz="0" w:space="0" w:color="auto"/>
        <w:right w:val="none" w:sz="0" w:space="0" w:color="auto"/>
      </w:divBdr>
    </w:div>
    <w:div w:id="444882448">
      <w:bodyDiv w:val="1"/>
      <w:marLeft w:val="0"/>
      <w:marRight w:val="0"/>
      <w:marTop w:val="0"/>
      <w:marBottom w:val="0"/>
      <w:divBdr>
        <w:top w:val="none" w:sz="0" w:space="0" w:color="auto"/>
        <w:left w:val="none" w:sz="0" w:space="0" w:color="auto"/>
        <w:bottom w:val="none" w:sz="0" w:space="0" w:color="auto"/>
        <w:right w:val="none" w:sz="0" w:space="0" w:color="auto"/>
      </w:divBdr>
    </w:div>
    <w:div w:id="445125005">
      <w:bodyDiv w:val="1"/>
      <w:marLeft w:val="0"/>
      <w:marRight w:val="0"/>
      <w:marTop w:val="0"/>
      <w:marBottom w:val="0"/>
      <w:divBdr>
        <w:top w:val="none" w:sz="0" w:space="0" w:color="auto"/>
        <w:left w:val="none" w:sz="0" w:space="0" w:color="auto"/>
        <w:bottom w:val="none" w:sz="0" w:space="0" w:color="auto"/>
        <w:right w:val="none" w:sz="0" w:space="0" w:color="auto"/>
      </w:divBdr>
    </w:div>
    <w:div w:id="445467587">
      <w:bodyDiv w:val="1"/>
      <w:marLeft w:val="0"/>
      <w:marRight w:val="0"/>
      <w:marTop w:val="0"/>
      <w:marBottom w:val="0"/>
      <w:divBdr>
        <w:top w:val="none" w:sz="0" w:space="0" w:color="auto"/>
        <w:left w:val="none" w:sz="0" w:space="0" w:color="auto"/>
        <w:bottom w:val="none" w:sz="0" w:space="0" w:color="auto"/>
        <w:right w:val="none" w:sz="0" w:space="0" w:color="auto"/>
      </w:divBdr>
    </w:div>
    <w:div w:id="445544526">
      <w:bodyDiv w:val="1"/>
      <w:marLeft w:val="0"/>
      <w:marRight w:val="0"/>
      <w:marTop w:val="0"/>
      <w:marBottom w:val="0"/>
      <w:divBdr>
        <w:top w:val="none" w:sz="0" w:space="0" w:color="auto"/>
        <w:left w:val="none" w:sz="0" w:space="0" w:color="auto"/>
        <w:bottom w:val="none" w:sz="0" w:space="0" w:color="auto"/>
        <w:right w:val="none" w:sz="0" w:space="0" w:color="auto"/>
      </w:divBdr>
    </w:div>
    <w:div w:id="445663572">
      <w:bodyDiv w:val="1"/>
      <w:marLeft w:val="0"/>
      <w:marRight w:val="0"/>
      <w:marTop w:val="0"/>
      <w:marBottom w:val="0"/>
      <w:divBdr>
        <w:top w:val="none" w:sz="0" w:space="0" w:color="auto"/>
        <w:left w:val="none" w:sz="0" w:space="0" w:color="auto"/>
        <w:bottom w:val="none" w:sz="0" w:space="0" w:color="auto"/>
        <w:right w:val="none" w:sz="0" w:space="0" w:color="auto"/>
      </w:divBdr>
    </w:div>
    <w:div w:id="446045825">
      <w:bodyDiv w:val="1"/>
      <w:marLeft w:val="0"/>
      <w:marRight w:val="0"/>
      <w:marTop w:val="0"/>
      <w:marBottom w:val="0"/>
      <w:divBdr>
        <w:top w:val="none" w:sz="0" w:space="0" w:color="auto"/>
        <w:left w:val="none" w:sz="0" w:space="0" w:color="auto"/>
        <w:bottom w:val="none" w:sz="0" w:space="0" w:color="auto"/>
        <w:right w:val="none" w:sz="0" w:space="0" w:color="auto"/>
      </w:divBdr>
    </w:div>
    <w:div w:id="446050474">
      <w:bodyDiv w:val="1"/>
      <w:marLeft w:val="0"/>
      <w:marRight w:val="0"/>
      <w:marTop w:val="0"/>
      <w:marBottom w:val="0"/>
      <w:divBdr>
        <w:top w:val="none" w:sz="0" w:space="0" w:color="auto"/>
        <w:left w:val="none" w:sz="0" w:space="0" w:color="auto"/>
        <w:bottom w:val="none" w:sz="0" w:space="0" w:color="auto"/>
        <w:right w:val="none" w:sz="0" w:space="0" w:color="auto"/>
      </w:divBdr>
    </w:div>
    <w:div w:id="446244261">
      <w:bodyDiv w:val="1"/>
      <w:marLeft w:val="0"/>
      <w:marRight w:val="0"/>
      <w:marTop w:val="0"/>
      <w:marBottom w:val="0"/>
      <w:divBdr>
        <w:top w:val="none" w:sz="0" w:space="0" w:color="auto"/>
        <w:left w:val="none" w:sz="0" w:space="0" w:color="auto"/>
        <w:bottom w:val="none" w:sz="0" w:space="0" w:color="auto"/>
        <w:right w:val="none" w:sz="0" w:space="0" w:color="auto"/>
      </w:divBdr>
    </w:div>
    <w:div w:id="446314571">
      <w:bodyDiv w:val="1"/>
      <w:marLeft w:val="0"/>
      <w:marRight w:val="0"/>
      <w:marTop w:val="0"/>
      <w:marBottom w:val="0"/>
      <w:divBdr>
        <w:top w:val="none" w:sz="0" w:space="0" w:color="auto"/>
        <w:left w:val="none" w:sz="0" w:space="0" w:color="auto"/>
        <w:bottom w:val="none" w:sz="0" w:space="0" w:color="auto"/>
        <w:right w:val="none" w:sz="0" w:space="0" w:color="auto"/>
      </w:divBdr>
    </w:div>
    <w:div w:id="446772913">
      <w:bodyDiv w:val="1"/>
      <w:marLeft w:val="0"/>
      <w:marRight w:val="0"/>
      <w:marTop w:val="0"/>
      <w:marBottom w:val="0"/>
      <w:divBdr>
        <w:top w:val="none" w:sz="0" w:space="0" w:color="auto"/>
        <w:left w:val="none" w:sz="0" w:space="0" w:color="auto"/>
        <w:bottom w:val="none" w:sz="0" w:space="0" w:color="auto"/>
        <w:right w:val="none" w:sz="0" w:space="0" w:color="auto"/>
      </w:divBdr>
    </w:div>
    <w:div w:id="446969354">
      <w:bodyDiv w:val="1"/>
      <w:marLeft w:val="0"/>
      <w:marRight w:val="0"/>
      <w:marTop w:val="0"/>
      <w:marBottom w:val="0"/>
      <w:divBdr>
        <w:top w:val="none" w:sz="0" w:space="0" w:color="auto"/>
        <w:left w:val="none" w:sz="0" w:space="0" w:color="auto"/>
        <w:bottom w:val="none" w:sz="0" w:space="0" w:color="auto"/>
        <w:right w:val="none" w:sz="0" w:space="0" w:color="auto"/>
      </w:divBdr>
    </w:div>
    <w:div w:id="447433014">
      <w:bodyDiv w:val="1"/>
      <w:marLeft w:val="0"/>
      <w:marRight w:val="0"/>
      <w:marTop w:val="0"/>
      <w:marBottom w:val="0"/>
      <w:divBdr>
        <w:top w:val="none" w:sz="0" w:space="0" w:color="auto"/>
        <w:left w:val="none" w:sz="0" w:space="0" w:color="auto"/>
        <w:bottom w:val="none" w:sz="0" w:space="0" w:color="auto"/>
        <w:right w:val="none" w:sz="0" w:space="0" w:color="auto"/>
      </w:divBdr>
    </w:div>
    <w:div w:id="447555521">
      <w:bodyDiv w:val="1"/>
      <w:marLeft w:val="0"/>
      <w:marRight w:val="0"/>
      <w:marTop w:val="0"/>
      <w:marBottom w:val="0"/>
      <w:divBdr>
        <w:top w:val="none" w:sz="0" w:space="0" w:color="auto"/>
        <w:left w:val="none" w:sz="0" w:space="0" w:color="auto"/>
        <w:bottom w:val="none" w:sz="0" w:space="0" w:color="auto"/>
        <w:right w:val="none" w:sz="0" w:space="0" w:color="auto"/>
      </w:divBdr>
    </w:div>
    <w:div w:id="447891042">
      <w:bodyDiv w:val="1"/>
      <w:marLeft w:val="0"/>
      <w:marRight w:val="0"/>
      <w:marTop w:val="0"/>
      <w:marBottom w:val="0"/>
      <w:divBdr>
        <w:top w:val="none" w:sz="0" w:space="0" w:color="auto"/>
        <w:left w:val="none" w:sz="0" w:space="0" w:color="auto"/>
        <w:bottom w:val="none" w:sz="0" w:space="0" w:color="auto"/>
        <w:right w:val="none" w:sz="0" w:space="0" w:color="auto"/>
      </w:divBdr>
    </w:div>
    <w:div w:id="447941358">
      <w:bodyDiv w:val="1"/>
      <w:marLeft w:val="0"/>
      <w:marRight w:val="0"/>
      <w:marTop w:val="0"/>
      <w:marBottom w:val="0"/>
      <w:divBdr>
        <w:top w:val="none" w:sz="0" w:space="0" w:color="auto"/>
        <w:left w:val="none" w:sz="0" w:space="0" w:color="auto"/>
        <w:bottom w:val="none" w:sz="0" w:space="0" w:color="auto"/>
        <w:right w:val="none" w:sz="0" w:space="0" w:color="auto"/>
      </w:divBdr>
    </w:div>
    <w:div w:id="448359109">
      <w:bodyDiv w:val="1"/>
      <w:marLeft w:val="0"/>
      <w:marRight w:val="0"/>
      <w:marTop w:val="0"/>
      <w:marBottom w:val="0"/>
      <w:divBdr>
        <w:top w:val="none" w:sz="0" w:space="0" w:color="auto"/>
        <w:left w:val="none" w:sz="0" w:space="0" w:color="auto"/>
        <w:bottom w:val="none" w:sz="0" w:space="0" w:color="auto"/>
        <w:right w:val="none" w:sz="0" w:space="0" w:color="auto"/>
      </w:divBdr>
    </w:div>
    <w:div w:id="448473967">
      <w:bodyDiv w:val="1"/>
      <w:marLeft w:val="0"/>
      <w:marRight w:val="0"/>
      <w:marTop w:val="0"/>
      <w:marBottom w:val="0"/>
      <w:divBdr>
        <w:top w:val="none" w:sz="0" w:space="0" w:color="auto"/>
        <w:left w:val="none" w:sz="0" w:space="0" w:color="auto"/>
        <w:bottom w:val="none" w:sz="0" w:space="0" w:color="auto"/>
        <w:right w:val="none" w:sz="0" w:space="0" w:color="auto"/>
      </w:divBdr>
    </w:div>
    <w:div w:id="448474498">
      <w:bodyDiv w:val="1"/>
      <w:marLeft w:val="0"/>
      <w:marRight w:val="0"/>
      <w:marTop w:val="0"/>
      <w:marBottom w:val="0"/>
      <w:divBdr>
        <w:top w:val="none" w:sz="0" w:space="0" w:color="auto"/>
        <w:left w:val="none" w:sz="0" w:space="0" w:color="auto"/>
        <w:bottom w:val="none" w:sz="0" w:space="0" w:color="auto"/>
        <w:right w:val="none" w:sz="0" w:space="0" w:color="auto"/>
      </w:divBdr>
    </w:div>
    <w:div w:id="448547820">
      <w:bodyDiv w:val="1"/>
      <w:marLeft w:val="0"/>
      <w:marRight w:val="0"/>
      <w:marTop w:val="0"/>
      <w:marBottom w:val="0"/>
      <w:divBdr>
        <w:top w:val="none" w:sz="0" w:space="0" w:color="auto"/>
        <w:left w:val="none" w:sz="0" w:space="0" w:color="auto"/>
        <w:bottom w:val="none" w:sz="0" w:space="0" w:color="auto"/>
        <w:right w:val="none" w:sz="0" w:space="0" w:color="auto"/>
      </w:divBdr>
    </w:div>
    <w:div w:id="448554899">
      <w:bodyDiv w:val="1"/>
      <w:marLeft w:val="0"/>
      <w:marRight w:val="0"/>
      <w:marTop w:val="0"/>
      <w:marBottom w:val="0"/>
      <w:divBdr>
        <w:top w:val="none" w:sz="0" w:space="0" w:color="auto"/>
        <w:left w:val="none" w:sz="0" w:space="0" w:color="auto"/>
        <w:bottom w:val="none" w:sz="0" w:space="0" w:color="auto"/>
        <w:right w:val="none" w:sz="0" w:space="0" w:color="auto"/>
      </w:divBdr>
    </w:div>
    <w:div w:id="448739303">
      <w:bodyDiv w:val="1"/>
      <w:marLeft w:val="0"/>
      <w:marRight w:val="0"/>
      <w:marTop w:val="0"/>
      <w:marBottom w:val="0"/>
      <w:divBdr>
        <w:top w:val="none" w:sz="0" w:space="0" w:color="auto"/>
        <w:left w:val="none" w:sz="0" w:space="0" w:color="auto"/>
        <w:bottom w:val="none" w:sz="0" w:space="0" w:color="auto"/>
        <w:right w:val="none" w:sz="0" w:space="0" w:color="auto"/>
      </w:divBdr>
    </w:div>
    <w:div w:id="448744792">
      <w:bodyDiv w:val="1"/>
      <w:marLeft w:val="0"/>
      <w:marRight w:val="0"/>
      <w:marTop w:val="0"/>
      <w:marBottom w:val="0"/>
      <w:divBdr>
        <w:top w:val="none" w:sz="0" w:space="0" w:color="auto"/>
        <w:left w:val="none" w:sz="0" w:space="0" w:color="auto"/>
        <w:bottom w:val="none" w:sz="0" w:space="0" w:color="auto"/>
        <w:right w:val="none" w:sz="0" w:space="0" w:color="auto"/>
      </w:divBdr>
    </w:div>
    <w:div w:id="448745568">
      <w:bodyDiv w:val="1"/>
      <w:marLeft w:val="0"/>
      <w:marRight w:val="0"/>
      <w:marTop w:val="0"/>
      <w:marBottom w:val="0"/>
      <w:divBdr>
        <w:top w:val="none" w:sz="0" w:space="0" w:color="auto"/>
        <w:left w:val="none" w:sz="0" w:space="0" w:color="auto"/>
        <w:bottom w:val="none" w:sz="0" w:space="0" w:color="auto"/>
        <w:right w:val="none" w:sz="0" w:space="0" w:color="auto"/>
      </w:divBdr>
    </w:div>
    <w:div w:id="448864440">
      <w:bodyDiv w:val="1"/>
      <w:marLeft w:val="0"/>
      <w:marRight w:val="0"/>
      <w:marTop w:val="0"/>
      <w:marBottom w:val="0"/>
      <w:divBdr>
        <w:top w:val="none" w:sz="0" w:space="0" w:color="auto"/>
        <w:left w:val="none" w:sz="0" w:space="0" w:color="auto"/>
        <w:bottom w:val="none" w:sz="0" w:space="0" w:color="auto"/>
        <w:right w:val="none" w:sz="0" w:space="0" w:color="auto"/>
      </w:divBdr>
    </w:div>
    <w:div w:id="449249404">
      <w:bodyDiv w:val="1"/>
      <w:marLeft w:val="0"/>
      <w:marRight w:val="0"/>
      <w:marTop w:val="0"/>
      <w:marBottom w:val="0"/>
      <w:divBdr>
        <w:top w:val="none" w:sz="0" w:space="0" w:color="auto"/>
        <w:left w:val="none" w:sz="0" w:space="0" w:color="auto"/>
        <w:bottom w:val="none" w:sz="0" w:space="0" w:color="auto"/>
        <w:right w:val="none" w:sz="0" w:space="0" w:color="auto"/>
      </w:divBdr>
    </w:div>
    <w:div w:id="449327298">
      <w:bodyDiv w:val="1"/>
      <w:marLeft w:val="0"/>
      <w:marRight w:val="0"/>
      <w:marTop w:val="0"/>
      <w:marBottom w:val="0"/>
      <w:divBdr>
        <w:top w:val="none" w:sz="0" w:space="0" w:color="auto"/>
        <w:left w:val="none" w:sz="0" w:space="0" w:color="auto"/>
        <w:bottom w:val="none" w:sz="0" w:space="0" w:color="auto"/>
        <w:right w:val="none" w:sz="0" w:space="0" w:color="auto"/>
      </w:divBdr>
    </w:div>
    <w:div w:id="449401131">
      <w:bodyDiv w:val="1"/>
      <w:marLeft w:val="0"/>
      <w:marRight w:val="0"/>
      <w:marTop w:val="0"/>
      <w:marBottom w:val="0"/>
      <w:divBdr>
        <w:top w:val="none" w:sz="0" w:space="0" w:color="auto"/>
        <w:left w:val="none" w:sz="0" w:space="0" w:color="auto"/>
        <w:bottom w:val="none" w:sz="0" w:space="0" w:color="auto"/>
        <w:right w:val="none" w:sz="0" w:space="0" w:color="auto"/>
      </w:divBdr>
    </w:div>
    <w:div w:id="449907005">
      <w:bodyDiv w:val="1"/>
      <w:marLeft w:val="0"/>
      <w:marRight w:val="0"/>
      <w:marTop w:val="0"/>
      <w:marBottom w:val="0"/>
      <w:divBdr>
        <w:top w:val="none" w:sz="0" w:space="0" w:color="auto"/>
        <w:left w:val="none" w:sz="0" w:space="0" w:color="auto"/>
        <w:bottom w:val="none" w:sz="0" w:space="0" w:color="auto"/>
        <w:right w:val="none" w:sz="0" w:space="0" w:color="auto"/>
      </w:divBdr>
    </w:div>
    <w:div w:id="450324474">
      <w:bodyDiv w:val="1"/>
      <w:marLeft w:val="0"/>
      <w:marRight w:val="0"/>
      <w:marTop w:val="0"/>
      <w:marBottom w:val="0"/>
      <w:divBdr>
        <w:top w:val="none" w:sz="0" w:space="0" w:color="auto"/>
        <w:left w:val="none" w:sz="0" w:space="0" w:color="auto"/>
        <w:bottom w:val="none" w:sz="0" w:space="0" w:color="auto"/>
        <w:right w:val="none" w:sz="0" w:space="0" w:color="auto"/>
      </w:divBdr>
    </w:div>
    <w:div w:id="450445058">
      <w:bodyDiv w:val="1"/>
      <w:marLeft w:val="0"/>
      <w:marRight w:val="0"/>
      <w:marTop w:val="0"/>
      <w:marBottom w:val="0"/>
      <w:divBdr>
        <w:top w:val="none" w:sz="0" w:space="0" w:color="auto"/>
        <w:left w:val="none" w:sz="0" w:space="0" w:color="auto"/>
        <w:bottom w:val="none" w:sz="0" w:space="0" w:color="auto"/>
        <w:right w:val="none" w:sz="0" w:space="0" w:color="auto"/>
      </w:divBdr>
    </w:div>
    <w:div w:id="450977962">
      <w:bodyDiv w:val="1"/>
      <w:marLeft w:val="0"/>
      <w:marRight w:val="0"/>
      <w:marTop w:val="0"/>
      <w:marBottom w:val="0"/>
      <w:divBdr>
        <w:top w:val="none" w:sz="0" w:space="0" w:color="auto"/>
        <w:left w:val="none" w:sz="0" w:space="0" w:color="auto"/>
        <w:bottom w:val="none" w:sz="0" w:space="0" w:color="auto"/>
        <w:right w:val="none" w:sz="0" w:space="0" w:color="auto"/>
      </w:divBdr>
    </w:div>
    <w:div w:id="451243665">
      <w:bodyDiv w:val="1"/>
      <w:marLeft w:val="0"/>
      <w:marRight w:val="0"/>
      <w:marTop w:val="0"/>
      <w:marBottom w:val="0"/>
      <w:divBdr>
        <w:top w:val="none" w:sz="0" w:space="0" w:color="auto"/>
        <w:left w:val="none" w:sz="0" w:space="0" w:color="auto"/>
        <w:bottom w:val="none" w:sz="0" w:space="0" w:color="auto"/>
        <w:right w:val="none" w:sz="0" w:space="0" w:color="auto"/>
      </w:divBdr>
    </w:div>
    <w:div w:id="451293058">
      <w:bodyDiv w:val="1"/>
      <w:marLeft w:val="0"/>
      <w:marRight w:val="0"/>
      <w:marTop w:val="0"/>
      <w:marBottom w:val="0"/>
      <w:divBdr>
        <w:top w:val="none" w:sz="0" w:space="0" w:color="auto"/>
        <w:left w:val="none" w:sz="0" w:space="0" w:color="auto"/>
        <w:bottom w:val="none" w:sz="0" w:space="0" w:color="auto"/>
        <w:right w:val="none" w:sz="0" w:space="0" w:color="auto"/>
      </w:divBdr>
    </w:div>
    <w:div w:id="451364985">
      <w:bodyDiv w:val="1"/>
      <w:marLeft w:val="0"/>
      <w:marRight w:val="0"/>
      <w:marTop w:val="0"/>
      <w:marBottom w:val="0"/>
      <w:divBdr>
        <w:top w:val="none" w:sz="0" w:space="0" w:color="auto"/>
        <w:left w:val="none" w:sz="0" w:space="0" w:color="auto"/>
        <w:bottom w:val="none" w:sz="0" w:space="0" w:color="auto"/>
        <w:right w:val="none" w:sz="0" w:space="0" w:color="auto"/>
      </w:divBdr>
    </w:div>
    <w:div w:id="451634003">
      <w:bodyDiv w:val="1"/>
      <w:marLeft w:val="0"/>
      <w:marRight w:val="0"/>
      <w:marTop w:val="0"/>
      <w:marBottom w:val="0"/>
      <w:divBdr>
        <w:top w:val="none" w:sz="0" w:space="0" w:color="auto"/>
        <w:left w:val="none" w:sz="0" w:space="0" w:color="auto"/>
        <w:bottom w:val="none" w:sz="0" w:space="0" w:color="auto"/>
        <w:right w:val="none" w:sz="0" w:space="0" w:color="auto"/>
      </w:divBdr>
    </w:div>
    <w:div w:id="451747580">
      <w:bodyDiv w:val="1"/>
      <w:marLeft w:val="0"/>
      <w:marRight w:val="0"/>
      <w:marTop w:val="0"/>
      <w:marBottom w:val="0"/>
      <w:divBdr>
        <w:top w:val="none" w:sz="0" w:space="0" w:color="auto"/>
        <w:left w:val="none" w:sz="0" w:space="0" w:color="auto"/>
        <w:bottom w:val="none" w:sz="0" w:space="0" w:color="auto"/>
        <w:right w:val="none" w:sz="0" w:space="0" w:color="auto"/>
      </w:divBdr>
    </w:div>
    <w:div w:id="451826480">
      <w:bodyDiv w:val="1"/>
      <w:marLeft w:val="0"/>
      <w:marRight w:val="0"/>
      <w:marTop w:val="0"/>
      <w:marBottom w:val="0"/>
      <w:divBdr>
        <w:top w:val="none" w:sz="0" w:space="0" w:color="auto"/>
        <w:left w:val="none" w:sz="0" w:space="0" w:color="auto"/>
        <w:bottom w:val="none" w:sz="0" w:space="0" w:color="auto"/>
        <w:right w:val="none" w:sz="0" w:space="0" w:color="auto"/>
      </w:divBdr>
    </w:div>
    <w:div w:id="452020186">
      <w:bodyDiv w:val="1"/>
      <w:marLeft w:val="0"/>
      <w:marRight w:val="0"/>
      <w:marTop w:val="0"/>
      <w:marBottom w:val="0"/>
      <w:divBdr>
        <w:top w:val="none" w:sz="0" w:space="0" w:color="auto"/>
        <w:left w:val="none" w:sz="0" w:space="0" w:color="auto"/>
        <w:bottom w:val="none" w:sz="0" w:space="0" w:color="auto"/>
        <w:right w:val="none" w:sz="0" w:space="0" w:color="auto"/>
      </w:divBdr>
    </w:div>
    <w:div w:id="452140828">
      <w:bodyDiv w:val="1"/>
      <w:marLeft w:val="0"/>
      <w:marRight w:val="0"/>
      <w:marTop w:val="0"/>
      <w:marBottom w:val="0"/>
      <w:divBdr>
        <w:top w:val="none" w:sz="0" w:space="0" w:color="auto"/>
        <w:left w:val="none" w:sz="0" w:space="0" w:color="auto"/>
        <w:bottom w:val="none" w:sz="0" w:space="0" w:color="auto"/>
        <w:right w:val="none" w:sz="0" w:space="0" w:color="auto"/>
      </w:divBdr>
    </w:div>
    <w:div w:id="452211074">
      <w:bodyDiv w:val="1"/>
      <w:marLeft w:val="0"/>
      <w:marRight w:val="0"/>
      <w:marTop w:val="0"/>
      <w:marBottom w:val="0"/>
      <w:divBdr>
        <w:top w:val="none" w:sz="0" w:space="0" w:color="auto"/>
        <w:left w:val="none" w:sz="0" w:space="0" w:color="auto"/>
        <w:bottom w:val="none" w:sz="0" w:space="0" w:color="auto"/>
        <w:right w:val="none" w:sz="0" w:space="0" w:color="auto"/>
      </w:divBdr>
    </w:div>
    <w:div w:id="452401959">
      <w:bodyDiv w:val="1"/>
      <w:marLeft w:val="0"/>
      <w:marRight w:val="0"/>
      <w:marTop w:val="0"/>
      <w:marBottom w:val="0"/>
      <w:divBdr>
        <w:top w:val="none" w:sz="0" w:space="0" w:color="auto"/>
        <w:left w:val="none" w:sz="0" w:space="0" w:color="auto"/>
        <w:bottom w:val="none" w:sz="0" w:space="0" w:color="auto"/>
        <w:right w:val="none" w:sz="0" w:space="0" w:color="auto"/>
      </w:divBdr>
    </w:div>
    <w:div w:id="452552296">
      <w:bodyDiv w:val="1"/>
      <w:marLeft w:val="0"/>
      <w:marRight w:val="0"/>
      <w:marTop w:val="0"/>
      <w:marBottom w:val="0"/>
      <w:divBdr>
        <w:top w:val="none" w:sz="0" w:space="0" w:color="auto"/>
        <w:left w:val="none" w:sz="0" w:space="0" w:color="auto"/>
        <w:bottom w:val="none" w:sz="0" w:space="0" w:color="auto"/>
        <w:right w:val="none" w:sz="0" w:space="0" w:color="auto"/>
      </w:divBdr>
    </w:div>
    <w:div w:id="452678093">
      <w:bodyDiv w:val="1"/>
      <w:marLeft w:val="0"/>
      <w:marRight w:val="0"/>
      <w:marTop w:val="0"/>
      <w:marBottom w:val="0"/>
      <w:divBdr>
        <w:top w:val="none" w:sz="0" w:space="0" w:color="auto"/>
        <w:left w:val="none" w:sz="0" w:space="0" w:color="auto"/>
        <w:bottom w:val="none" w:sz="0" w:space="0" w:color="auto"/>
        <w:right w:val="none" w:sz="0" w:space="0" w:color="auto"/>
      </w:divBdr>
    </w:div>
    <w:div w:id="452948074">
      <w:bodyDiv w:val="1"/>
      <w:marLeft w:val="0"/>
      <w:marRight w:val="0"/>
      <w:marTop w:val="0"/>
      <w:marBottom w:val="0"/>
      <w:divBdr>
        <w:top w:val="none" w:sz="0" w:space="0" w:color="auto"/>
        <w:left w:val="none" w:sz="0" w:space="0" w:color="auto"/>
        <w:bottom w:val="none" w:sz="0" w:space="0" w:color="auto"/>
        <w:right w:val="none" w:sz="0" w:space="0" w:color="auto"/>
      </w:divBdr>
    </w:div>
    <w:div w:id="453256359">
      <w:bodyDiv w:val="1"/>
      <w:marLeft w:val="0"/>
      <w:marRight w:val="0"/>
      <w:marTop w:val="0"/>
      <w:marBottom w:val="0"/>
      <w:divBdr>
        <w:top w:val="none" w:sz="0" w:space="0" w:color="auto"/>
        <w:left w:val="none" w:sz="0" w:space="0" w:color="auto"/>
        <w:bottom w:val="none" w:sz="0" w:space="0" w:color="auto"/>
        <w:right w:val="none" w:sz="0" w:space="0" w:color="auto"/>
      </w:divBdr>
    </w:div>
    <w:div w:id="453404165">
      <w:bodyDiv w:val="1"/>
      <w:marLeft w:val="0"/>
      <w:marRight w:val="0"/>
      <w:marTop w:val="0"/>
      <w:marBottom w:val="0"/>
      <w:divBdr>
        <w:top w:val="none" w:sz="0" w:space="0" w:color="auto"/>
        <w:left w:val="none" w:sz="0" w:space="0" w:color="auto"/>
        <w:bottom w:val="none" w:sz="0" w:space="0" w:color="auto"/>
        <w:right w:val="none" w:sz="0" w:space="0" w:color="auto"/>
      </w:divBdr>
    </w:div>
    <w:div w:id="453451480">
      <w:bodyDiv w:val="1"/>
      <w:marLeft w:val="0"/>
      <w:marRight w:val="0"/>
      <w:marTop w:val="0"/>
      <w:marBottom w:val="0"/>
      <w:divBdr>
        <w:top w:val="none" w:sz="0" w:space="0" w:color="auto"/>
        <w:left w:val="none" w:sz="0" w:space="0" w:color="auto"/>
        <w:bottom w:val="none" w:sz="0" w:space="0" w:color="auto"/>
        <w:right w:val="none" w:sz="0" w:space="0" w:color="auto"/>
      </w:divBdr>
    </w:div>
    <w:div w:id="453594776">
      <w:bodyDiv w:val="1"/>
      <w:marLeft w:val="0"/>
      <w:marRight w:val="0"/>
      <w:marTop w:val="0"/>
      <w:marBottom w:val="0"/>
      <w:divBdr>
        <w:top w:val="none" w:sz="0" w:space="0" w:color="auto"/>
        <w:left w:val="none" w:sz="0" w:space="0" w:color="auto"/>
        <w:bottom w:val="none" w:sz="0" w:space="0" w:color="auto"/>
        <w:right w:val="none" w:sz="0" w:space="0" w:color="auto"/>
      </w:divBdr>
    </w:div>
    <w:div w:id="453984738">
      <w:bodyDiv w:val="1"/>
      <w:marLeft w:val="0"/>
      <w:marRight w:val="0"/>
      <w:marTop w:val="0"/>
      <w:marBottom w:val="0"/>
      <w:divBdr>
        <w:top w:val="none" w:sz="0" w:space="0" w:color="auto"/>
        <w:left w:val="none" w:sz="0" w:space="0" w:color="auto"/>
        <w:bottom w:val="none" w:sz="0" w:space="0" w:color="auto"/>
        <w:right w:val="none" w:sz="0" w:space="0" w:color="auto"/>
      </w:divBdr>
    </w:div>
    <w:div w:id="454447520">
      <w:bodyDiv w:val="1"/>
      <w:marLeft w:val="0"/>
      <w:marRight w:val="0"/>
      <w:marTop w:val="0"/>
      <w:marBottom w:val="0"/>
      <w:divBdr>
        <w:top w:val="none" w:sz="0" w:space="0" w:color="auto"/>
        <w:left w:val="none" w:sz="0" w:space="0" w:color="auto"/>
        <w:bottom w:val="none" w:sz="0" w:space="0" w:color="auto"/>
        <w:right w:val="none" w:sz="0" w:space="0" w:color="auto"/>
      </w:divBdr>
    </w:div>
    <w:div w:id="454523075">
      <w:bodyDiv w:val="1"/>
      <w:marLeft w:val="0"/>
      <w:marRight w:val="0"/>
      <w:marTop w:val="0"/>
      <w:marBottom w:val="0"/>
      <w:divBdr>
        <w:top w:val="none" w:sz="0" w:space="0" w:color="auto"/>
        <w:left w:val="none" w:sz="0" w:space="0" w:color="auto"/>
        <w:bottom w:val="none" w:sz="0" w:space="0" w:color="auto"/>
        <w:right w:val="none" w:sz="0" w:space="0" w:color="auto"/>
      </w:divBdr>
    </w:div>
    <w:div w:id="454568614">
      <w:bodyDiv w:val="1"/>
      <w:marLeft w:val="0"/>
      <w:marRight w:val="0"/>
      <w:marTop w:val="0"/>
      <w:marBottom w:val="0"/>
      <w:divBdr>
        <w:top w:val="none" w:sz="0" w:space="0" w:color="auto"/>
        <w:left w:val="none" w:sz="0" w:space="0" w:color="auto"/>
        <w:bottom w:val="none" w:sz="0" w:space="0" w:color="auto"/>
        <w:right w:val="none" w:sz="0" w:space="0" w:color="auto"/>
      </w:divBdr>
    </w:div>
    <w:div w:id="454643998">
      <w:bodyDiv w:val="1"/>
      <w:marLeft w:val="0"/>
      <w:marRight w:val="0"/>
      <w:marTop w:val="0"/>
      <w:marBottom w:val="0"/>
      <w:divBdr>
        <w:top w:val="none" w:sz="0" w:space="0" w:color="auto"/>
        <w:left w:val="none" w:sz="0" w:space="0" w:color="auto"/>
        <w:bottom w:val="none" w:sz="0" w:space="0" w:color="auto"/>
        <w:right w:val="none" w:sz="0" w:space="0" w:color="auto"/>
      </w:divBdr>
    </w:div>
    <w:div w:id="454761742">
      <w:bodyDiv w:val="1"/>
      <w:marLeft w:val="0"/>
      <w:marRight w:val="0"/>
      <w:marTop w:val="0"/>
      <w:marBottom w:val="0"/>
      <w:divBdr>
        <w:top w:val="none" w:sz="0" w:space="0" w:color="auto"/>
        <w:left w:val="none" w:sz="0" w:space="0" w:color="auto"/>
        <w:bottom w:val="none" w:sz="0" w:space="0" w:color="auto"/>
        <w:right w:val="none" w:sz="0" w:space="0" w:color="auto"/>
      </w:divBdr>
    </w:div>
    <w:div w:id="454954408">
      <w:bodyDiv w:val="1"/>
      <w:marLeft w:val="0"/>
      <w:marRight w:val="0"/>
      <w:marTop w:val="0"/>
      <w:marBottom w:val="0"/>
      <w:divBdr>
        <w:top w:val="none" w:sz="0" w:space="0" w:color="auto"/>
        <w:left w:val="none" w:sz="0" w:space="0" w:color="auto"/>
        <w:bottom w:val="none" w:sz="0" w:space="0" w:color="auto"/>
        <w:right w:val="none" w:sz="0" w:space="0" w:color="auto"/>
      </w:divBdr>
    </w:div>
    <w:div w:id="455030584">
      <w:bodyDiv w:val="1"/>
      <w:marLeft w:val="0"/>
      <w:marRight w:val="0"/>
      <w:marTop w:val="0"/>
      <w:marBottom w:val="0"/>
      <w:divBdr>
        <w:top w:val="none" w:sz="0" w:space="0" w:color="auto"/>
        <w:left w:val="none" w:sz="0" w:space="0" w:color="auto"/>
        <w:bottom w:val="none" w:sz="0" w:space="0" w:color="auto"/>
        <w:right w:val="none" w:sz="0" w:space="0" w:color="auto"/>
      </w:divBdr>
    </w:div>
    <w:div w:id="455607598">
      <w:bodyDiv w:val="1"/>
      <w:marLeft w:val="0"/>
      <w:marRight w:val="0"/>
      <w:marTop w:val="0"/>
      <w:marBottom w:val="0"/>
      <w:divBdr>
        <w:top w:val="none" w:sz="0" w:space="0" w:color="auto"/>
        <w:left w:val="none" w:sz="0" w:space="0" w:color="auto"/>
        <w:bottom w:val="none" w:sz="0" w:space="0" w:color="auto"/>
        <w:right w:val="none" w:sz="0" w:space="0" w:color="auto"/>
      </w:divBdr>
    </w:div>
    <w:div w:id="456029744">
      <w:bodyDiv w:val="1"/>
      <w:marLeft w:val="0"/>
      <w:marRight w:val="0"/>
      <w:marTop w:val="0"/>
      <w:marBottom w:val="0"/>
      <w:divBdr>
        <w:top w:val="none" w:sz="0" w:space="0" w:color="auto"/>
        <w:left w:val="none" w:sz="0" w:space="0" w:color="auto"/>
        <w:bottom w:val="none" w:sz="0" w:space="0" w:color="auto"/>
        <w:right w:val="none" w:sz="0" w:space="0" w:color="auto"/>
      </w:divBdr>
    </w:div>
    <w:div w:id="456072012">
      <w:bodyDiv w:val="1"/>
      <w:marLeft w:val="0"/>
      <w:marRight w:val="0"/>
      <w:marTop w:val="0"/>
      <w:marBottom w:val="0"/>
      <w:divBdr>
        <w:top w:val="none" w:sz="0" w:space="0" w:color="auto"/>
        <w:left w:val="none" w:sz="0" w:space="0" w:color="auto"/>
        <w:bottom w:val="none" w:sz="0" w:space="0" w:color="auto"/>
        <w:right w:val="none" w:sz="0" w:space="0" w:color="auto"/>
      </w:divBdr>
    </w:div>
    <w:div w:id="456293208">
      <w:bodyDiv w:val="1"/>
      <w:marLeft w:val="0"/>
      <w:marRight w:val="0"/>
      <w:marTop w:val="0"/>
      <w:marBottom w:val="0"/>
      <w:divBdr>
        <w:top w:val="none" w:sz="0" w:space="0" w:color="auto"/>
        <w:left w:val="none" w:sz="0" w:space="0" w:color="auto"/>
        <w:bottom w:val="none" w:sz="0" w:space="0" w:color="auto"/>
        <w:right w:val="none" w:sz="0" w:space="0" w:color="auto"/>
      </w:divBdr>
    </w:div>
    <w:div w:id="456415510">
      <w:bodyDiv w:val="1"/>
      <w:marLeft w:val="0"/>
      <w:marRight w:val="0"/>
      <w:marTop w:val="0"/>
      <w:marBottom w:val="0"/>
      <w:divBdr>
        <w:top w:val="none" w:sz="0" w:space="0" w:color="auto"/>
        <w:left w:val="none" w:sz="0" w:space="0" w:color="auto"/>
        <w:bottom w:val="none" w:sz="0" w:space="0" w:color="auto"/>
        <w:right w:val="none" w:sz="0" w:space="0" w:color="auto"/>
      </w:divBdr>
    </w:div>
    <w:div w:id="456416189">
      <w:bodyDiv w:val="1"/>
      <w:marLeft w:val="0"/>
      <w:marRight w:val="0"/>
      <w:marTop w:val="0"/>
      <w:marBottom w:val="0"/>
      <w:divBdr>
        <w:top w:val="none" w:sz="0" w:space="0" w:color="auto"/>
        <w:left w:val="none" w:sz="0" w:space="0" w:color="auto"/>
        <w:bottom w:val="none" w:sz="0" w:space="0" w:color="auto"/>
        <w:right w:val="none" w:sz="0" w:space="0" w:color="auto"/>
      </w:divBdr>
    </w:div>
    <w:div w:id="456417250">
      <w:bodyDiv w:val="1"/>
      <w:marLeft w:val="0"/>
      <w:marRight w:val="0"/>
      <w:marTop w:val="0"/>
      <w:marBottom w:val="0"/>
      <w:divBdr>
        <w:top w:val="none" w:sz="0" w:space="0" w:color="auto"/>
        <w:left w:val="none" w:sz="0" w:space="0" w:color="auto"/>
        <w:bottom w:val="none" w:sz="0" w:space="0" w:color="auto"/>
        <w:right w:val="none" w:sz="0" w:space="0" w:color="auto"/>
      </w:divBdr>
    </w:div>
    <w:div w:id="456488953">
      <w:bodyDiv w:val="1"/>
      <w:marLeft w:val="0"/>
      <w:marRight w:val="0"/>
      <w:marTop w:val="0"/>
      <w:marBottom w:val="0"/>
      <w:divBdr>
        <w:top w:val="none" w:sz="0" w:space="0" w:color="auto"/>
        <w:left w:val="none" w:sz="0" w:space="0" w:color="auto"/>
        <w:bottom w:val="none" w:sz="0" w:space="0" w:color="auto"/>
        <w:right w:val="none" w:sz="0" w:space="0" w:color="auto"/>
      </w:divBdr>
    </w:div>
    <w:div w:id="456528793">
      <w:bodyDiv w:val="1"/>
      <w:marLeft w:val="0"/>
      <w:marRight w:val="0"/>
      <w:marTop w:val="0"/>
      <w:marBottom w:val="0"/>
      <w:divBdr>
        <w:top w:val="none" w:sz="0" w:space="0" w:color="auto"/>
        <w:left w:val="none" w:sz="0" w:space="0" w:color="auto"/>
        <w:bottom w:val="none" w:sz="0" w:space="0" w:color="auto"/>
        <w:right w:val="none" w:sz="0" w:space="0" w:color="auto"/>
      </w:divBdr>
    </w:div>
    <w:div w:id="456798346">
      <w:bodyDiv w:val="1"/>
      <w:marLeft w:val="0"/>
      <w:marRight w:val="0"/>
      <w:marTop w:val="0"/>
      <w:marBottom w:val="0"/>
      <w:divBdr>
        <w:top w:val="none" w:sz="0" w:space="0" w:color="auto"/>
        <w:left w:val="none" w:sz="0" w:space="0" w:color="auto"/>
        <w:bottom w:val="none" w:sz="0" w:space="0" w:color="auto"/>
        <w:right w:val="none" w:sz="0" w:space="0" w:color="auto"/>
      </w:divBdr>
    </w:div>
    <w:div w:id="457140011">
      <w:bodyDiv w:val="1"/>
      <w:marLeft w:val="0"/>
      <w:marRight w:val="0"/>
      <w:marTop w:val="0"/>
      <w:marBottom w:val="0"/>
      <w:divBdr>
        <w:top w:val="none" w:sz="0" w:space="0" w:color="auto"/>
        <w:left w:val="none" w:sz="0" w:space="0" w:color="auto"/>
        <w:bottom w:val="none" w:sz="0" w:space="0" w:color="auto"/>
        <w:right w:val="none" w:sz="0" w:space="0" w:color="auto"/>
      </w:divBdr>
    </w:div>
    <w:div w:id="457141007">
      <w:bodyDiv w:val="1"/>
      <w:marLeft w:val="0"/>
      <w:marRight w:val="0"/>
      <w:marTop w:val="0"/>
      <w:marBottom w:val="0"/>
      <w:divBdr>
        <w:top w:val="none" w:sz="0" w:space="0" w:color="auto"/>
        <w:left w:val="none" w:sz="0" w:space="0" w:color="auto"/>
        <w:bottom w:val="none" w:sz="0" w:space="0" w:color="auto"/>
        <w:right w:val="none" w:sz="0" w:space="0" w:color="auto"/>
      </w:divBdr>
    </w:div>
    <w:div w:id="457141668">
      <w:bodyDiv w:val="1"/>
      <w:marLeft w:val="0"/>
      <w:marRight w:val="0"/>
      <w:marTop w:val="0"/>
      <w:marBottom w:val="0"/>
      <w:divBdr>
        <w:top w:val="none" w:sz="0" w:space="0" w:color="auto"/>
        <w:left w:val="none" w:sz="0" w:space="0" w:color="auto"/>
        <w:bottom w:val="none" w:sz="0" w:space="0" w:color="auto"/>
        <w:right w:val="none" w:sz="0" w:space="0" w:color="auto"/>
      </w:divBdr>
    </w:div>
    <w:div w:id="457338425">
      <w:bodyDiv w:val="1"/>
      <w:marLeft w:val="0"/>
      <w:marRight w:val="0"/>
      <w:marTop w:val="0"/>
      <w:marBottom w:val="0"/>
      <w:divBdr>
        <w:top w:val="none" w:sz="0" w:space="0" w:color="auto"/>
        <w:left w:val="none" w:sz="0" w:space="0" w:color="auto"/>
        <w:bottom w:val="none" w:sz="0" w:space="0" w:color="auto"/>
        <w:right w:val="none" w:sz="0" w:space="0" w:color="auto"/>
      </w:divBdr>
    </w:div>
    <w:div w:id="457914074">
      <w:bodyDiv w:val="1"/>
      <w:marLeft w:val="0"/>
      <w:marRight w:val="0"/>
      <w:marTop w:val="0"/>
      <w:marBottom w:val="0"/>
      <w:divBdr>
        <w:top w:val="none" w:sz="0" w:space="0" w:color="auto"/>
        <w:left w:val="none" w:sz="0" w:space="0" w:color="auto"/>
        <w:bottom w:val="none" w:sz="0" w:space="0" w:color="auto"/>
        <w:right w:val="none" w:sz="0" w:space="0" w:color="auto"/>
      </w:divBdr>
    </w:div>
    <w:div w:id="458189438">
      <w:bodyDiv w:val="1"/>
      <w:marLeft w:val="0"/>
      <w:marRight w:val="0"/>
      <w:marTop w:val="0"/>
      <w:marBottom w:val="0"/>
      <w:divBdr>
        <w:top w:val="none" w:sz="0" w:space="0" w:color="auto"/>
        <w:left w:val="none" w:sz="0" w:space="0" w:color="auto"/>
        <w:bottom w:val="none" w:sz="0" w:space="0" w:color="auto"/>
        <w:right w:val="none" w:sz="0" w:space="0" w:color="auto"/>
      </w:divBdr>
    </w:div>
    <w:div w:id="458228718">
      <w:bodyDiv w:val="1"/>
      <w:marLeft w:val="0"/>
      <w:marRight w:val="0"/>
      <w:marTop w:val="0"/>
      <w:marBottom w:val="0"/>
      <w:divBdr>
        <w:top w:val="none" w:sz="0" w:space="0" w:color="auto"/>
        <w:left w:val="none" w:sz="0" w:space="0" w:color="auto"/>
        <w:bottom w:val="none" w:sz="0" w:space="0" w:color="auto"/>
        <w:right w:val="none" w:sz="0" w:space="0" w:color="auto"/>
      </w:divBdr>
    </w:div>
    <w:div w:id="458376887">
      <w:bodyDiv w:val="1"/>
      <w:marLeft w:val="0"/>
      <w:marRight w:val="0"/>
      <w:marTop w:val="0"/>
      <w:marBottom w:val="0"/>
      <w:divBdr>
        <w:top w:val="none" w:sz="0" w:space="0" w:color="auto"/>
        <w:left w:val="none" w:sz="0" w:space="0" w:color="auto"/>
        <w:bottom w:val="none" w:sz="0" w:space="0" w:color="auto"/>
        <w:right w:val="none" w:sz="0" w:space="0" w:color="auto"/>
      </w:divBdr>
    </w:div>
    <w:div w:id="458425907">
      <w:bodyDiv w:val="1"/>
      <w:marLeft w:val="0"/>
      <w:marRight w:val="0"/>
      <w:marTop w:val="0"/>
      <w:marBottom w:val="0"/>
      <w:divBdr>
        <w:top w:val="none" w:sz="0" w:space="0" w:color="auto"/>
        <w:left w:val="none" w:sz="0" w:space="0" w:color="auto"/>
        <w:bottom w:val="none" w:sz="0" w:space="0" w:color="auto"/>
        <w:right w:val="none" w:sz="0" w:space="0" w:color="auto"/>
      </w:divBdr>
    </w:div>
    <w:div w:id="458496248">
      <w:bodyDiv w:val="1"/>
      <w:marLeft w:val="0"/>
      <w:marRight w:val="0"/>
      <w:marTop w:val="0"/>
      <w:marBottom w:val="0"/>
      <w:divBdr>
        <w:top w:val="none" w:sz="0" w:space="0" w:color="auto"/>
        <w:left w:val="none" w:sz="0" w:space="0" w:color="auto"/>
        <w:bottom w:val="none" w:sz="0" w:space="0" w:color="auto"/>
        <w:right w:val="none" w:sz="0" w:space="0" w:color="auto"/>
      </w:divBdr>
    </w:div>
    <w:div w:id="458695112">
      <w:bodyDiv w:val="1"/>
      <w:marLeft w:val="0"/>
      <w:marRight w:val="0"/>
      <w:marTop w:val="0"/>
      <w:marBottom w:val="0"/>
      <w:divBdr>
        <w:top w:val="none" w:sz="0" w:space="0" w:color="auto"/>
        <w:left w:val="none" w:sz="0" w:space="0" w:color="auto"/>
        <w:bottom w:val="none" w:sz="0" w:space="0" w:color="auto"/>
        <w:right w:val="none" w:sz="0" w:space="0" w:color="auto"/>
      </w:divBdr>
    </w:div>
    <w:div w:id="459037352">
      <w:bodyDiv w:val="1"/>
      <w:marLeft w:val="0"/>
      <w:marRight w:val="0"/>
      <w:marTop w:val="0"/>
      <w:marBottom w:val="0"/>
      <w:divBdr>
        <w:top w:val="none" w:sz="0" w:space="0" w:color="auto"/>
        <w:left w:val="none" w:sz="0" w:space="0" w:color="auto"/>
        <w:bottom w:val="none" w:sz="0" w:space="0" w:color="auto"/>
        <w:right w:val="none" w:sz="0" w:space="0" w:color="auto"/>
      </w:divBdr>
    </w:div>
    <w:div w:id="459304037">
      <w:bodyDiv w:val="1"/>
      <w:marLeft w:val="0"/>
      <w:marRight w:val="0"/>
      <w:marTop w:val="0"/>
      <w:marBottom w:val="0"/>
      <w:divBdr>
        <w:top w:val="none" w:sz="0" w:space="0" w:color="auto"/>
        <w:left w:val="none" w:sz="0" w:space="0" w:color="auto"/>
        <w:bottom w:val="none" w:sz="0" w:space="0" w:color="auto"/>
        <w:right w:val="none" w:sz="0" w:space="0" w:color="auto"/>
      </w:divBdr>
    </w:div>
    <w:div w:id="459954074">
      <w:bodyDiv w:val="1"/>
      <w:marLeft w:val="0"/>
      <w:marRight w:val="0"/>
      <w:marTop w:val="0"/>
      <w:marBottom w:val="0"/>
      <w:divBdr>
        <w:top w:val="none" w:sz="0" w:space="0" w:color="auto"/>
        <w:left w:val="none" w:sz="0" w:space="0" w:color="auto"/>
        <w:bottom w:val="none" w:sz="0" w:space="0" w:color="auto"/>
        <w:right w:val="none" w:sz="0" w:space="0" w:color="auto"/>
      </w:divBdr>
    </w:div>
    <w:div w:id="459999639">
      <w:bodyDiv w:val="1"/>
      <w:marLeft w:val="0"/>
      <w:marRight w:val="0"/>
      <w:marTop w:val="0"/>
      <w:marBottom w:val="0"/>
      <w:divBdr>
        <w:top w:val="none" w:sz="0" w:space="0" w:color="auto"/>
        <w:left w:val="none" w:sz="0" w:space="0" w:color="auto"/>
        <w:bottom w:val="none" w:sz="0" w:space="0" w:color="auto"/>
        <w:right w:val="none" w:sz="0" w:space="0" w:color="auto"/>
      </w:divBdr>
    </w:div>
    <w:div w:id="460345997">
      <w:bodyDiv w:val="1"/>
      <w:marLeft w:val="0"/>
      <w:marRight w:val="0"/>
      <w:marTop w:val="0"/>
      <w:marBottom w:val="0"/>
      <w:divBdr>
        <w:top w:val="none" w:sz="0" w:space="0" w:color="auto"/>
        <w:left w:val="none" w:sz="0" w:space="0" w:color="auto"/>
        <w:bottom w:val="none" w:sz="0" w:space="0" w:color="auto"/>
        <w:right w:val="none" w:sz="0" w:space="0" w:color="auto"/>
      </w:divBdr>
    </w:div>
    <w:div w:id="460349585">
      <w:bodyDiv w:val="1"/>
      <w:marLeft w:val="0"/>
      <w:marRight w:val="0"/>
      <w:marTop w:val="0"/>
      <w:marBottom w:val="0"/>
      <w:divBdr>
        <w:top w:val="none" w:sz="0" w:space="0" w:color="auto"/>
        <w:left w:val="none" w:sz="0" w:space="0" w:color="auto"/>
        <w:bottom w:val="none" w:sz="0" w:space="0" w:color="auto"/>
        <w:right w:val="none" w:sz="0" w:space="0" w:color="auto"/>
      </w:divBdr>
    </w:div>
    <w:div w:id="460418283">
      <w:bodyDiv w:val="1"/>
      <w:marLeft w:val="0"/>
      <w:marRight w:val="0"/>
      <w:marTop w:val="0"/>
      <w:marBottom w:val="0"/>
      <w:divBdr>
        <w:top w:val="none" w:sz="0" w:space="0" w:color="auto"/>
        <w:left w:val="none" w:sz="0" w:space="0" w:color="auto"/>
        <w:bottom w:val="none" w:sz="0" w:space="0" w:color="auto"/>
        <w:right w:val="none" w:sz="0" w:space="0" w:color="auto"/>
      </w:divBdr>
    </w:div>
    <w:div w:id="460460968">
      <w:bodyDiv w:val="1"/>
      <w:marLeft w:val="0"/>
      <w:marRight w:val="0"/>
      <w:marTop w:val="0"/>
      <w:marBottom w:val="0"/>
      <w:divBdr>
        <w:top w:val="none" w:sz="0" w:space="0" w:color="auto"/>
        <w:left w:val="none" w:sz="0" w:space="0" w:color="auto"/>
        <w:bottom w:val="none" w:sz="0" w:space="0" w:color="auto"/>
        <w:right w:val="none" w:sz="0" w:space="0" w:color="auto"/>
      </w:divBdr>
    </w:div>
    <w:div w:id="460851876">
      <w:bodyDiv w:val="1"/>
      <w:marLeft w:val="0"/>
      <w:marRight w:val="0"/>
      <w:marTop w:val="0"/>
      <w:marBottom w:val="0"/>
      <w:divBdr>
        <w:top w:val="none" w:sz="0" w:space="0" w:color="auto"/>
        <w:left w:val="none" w:sz="0" w:space="0" w:color="auto"/>
        <w:bottom w:val="none" w:sz="0" w:space="0" w:color="auto"/>
        <w:right w:val="none" w:sz="0" w:space="0" w:color="auto"/>
      </w:divBdr>
    </w:div>
    <w:div w:id="461001157">
      <w:bodyDiv w:val="1"/>
      <w:marLeft w:val="0"/>
      <w:marRight w:val="0"/>
      <w:marTop w:val="0"/>
      <w:marBottom w:val="0"/>
      <w:divBdr>
        <w:top w:val="none" w:sz="0" w:space="0" w:color="auto"/>
        <w:left w:val="none" w:sz="0" w:space="0" w:color="auto"/>
        <w:bottom w:val="none" w:sz="0" w:space="0" w:color="auto"/>
        <w:right w:val="none" w:sz="0" w:space="0" w:color="auto"/>
      </w:divBdr>
    </w:div>
    <w:div w:id="461190726">
      <w:bodyDiv w:val="1"/>
      <w:marLeft w:val="0"/>
      <w:marRight w:val="0"/>
      <w:marTop w:val="0"/>
      <w:marBottom w:val="0"/>
      <w:divBdr>
        <w:top w:val="none" w:sz="0" w:space="0" w:color="auto"/>
        <w:left w:val="none" w:sz="0" w:space="0" w:color="auto"/>
        <w:bottom w:val="none" w:sz="0" w:space="0" w:color="auto"/>
        <w:right w:val="none" w:sz="0" w:space="0" w:color="auto"/>
      </w:divBdr>
    </w:div>
    <w:div w:id="461271009">
      <w:bodyDiv w:val="1"/>
      <w:marLeft w:val="0"/>
      <w:marRight w:val="0"/>
      <w:marTop w:val="0"/>
      <w:marBottom w:val="0"/>
      <w:divBdr>
        <w:top w:val="none" w:sz="0" w:space="0" w:color="auto"/>
        <w:left w:val="none" w:sz="0" w:space="0" w:color="auto"/>
        <w:bottom w:val="none" w:sz="0" w:space="0" w:color="auto"/>
        <w:right w:val="none" w:sz="0" w:space="0" w:color="auto"/>
      </w:divBdr>
    </w:div>
    <w:div w:id="461462480">
      <w:bodyDiv w:val="1"/>
      <w:marLeft w:val="0"/>
      <w:marRight w:val="0"/>
      <w:marTop w:val="0"/>
      <w:marBottom w:val="0"/>
      <w:divBdr>
        <w:top w:val="none" w:sz="0" w:space="0" w:color="auto"/>
        <w:left w:val="none" w:sz="0" w:space="0" w:color="auto"/>
        <w:bottom w:val="none" w:sz="0" w:space="0" w:color="auto"/>
        <w:right w:val="none" w:sz="0" w:space="0" w:color="auto"/>
      </w:divBdr>
    </w:div>
    <w:div w:id="461725963">
      <w:bodyDiv w:val="1"/>
      <w:marLeft w:val="0"/>
      <w:marRight w:val="0"/>
      <w:marTop w:val="0"/>
      <w:marBottom w:val="0"/>
      <w:divBdr>
        <w:top w:val="none" w:sz="0" w:space="0" w:color="auto"/>
        <w:left w:val="none" w:sz="0" w:space="0" w:color="auto"/>
        <w:bottom w:val="none" w:sz="0" w:space="0" w:color="auto"/>
        <w:right w:val="none" w:sz="0" w:space="0" w:color="auto"/>
      </w:divBdr>
    </w:div>
    <w:div w:id="462038661">
      <w:bodyDiv w:val="1"/>
      <w:marLeft w:val="0"/>
      <w:marRight w:val="0"/>
      <w:marTop w:val="0"/>
      <w:marBottom w:val="0"/>
      <w:divBdr>
        <w:top w:val="none" w:sz="0" w:space="0" w:color="auto"/>
        <w:left w:val="none" w:sz="0" w:space="0" w:color="auto"/>
        <w:bottom w:val="none" w:sz="0" w:space="0" w:color="auto"/>
        <w:right w:val="none" w:sz="0" w:space="0" w:color="auto"/>
      </w:divBdr>
    </w:div>
    <w:div w:id="462311126">
      <w:bodyDiv w:val="1"/>
      <w:marLeft w:val="0"/>
      <w:marRight w:val="0"/>
      <w:marTop w:val="0"/>
      <w:marBottom w:val="0"/>
      <w:divBdr>
        <w:top w:val="none" w:sz="0" w:space="0" w:color="auto"/>
        <w:left w:val="none" w:sz="0" w:space="0" w:color="auto"/>
        <w:bottom w:val="none" w:sz="0" w:space="0" w:color="auto"/>
        <w:right w:val="none" w:sz="0" w:space="0" w:color="auto"/>
      </w:divBdr>
    </w:div>
    <w:div w:id="462579188">
      <w:bodyDiv w:val="1"/>
      <w:marLeft w:val="0"/>
      <w:marRight w:val="0"/>
      <w:marTop w:val="0"/>
      <w:marBottom w:val="0"/>
      <w:divBdr>
        <w:top w:val="none" w:sz="0" w:space="0" w:color="auto"/>
        <w:left w:val="none" w:sz="0" w:space="0" w:color="auto"/>
        <w:bottom w:val="none" w:sz="0" w:space="0" w:color="auto"/>
        <w:right w:val="none" w:sz="0" w:space="0" w:color="auto"/>
      </w:divBdr>
    </w:div>
    <w:div w:id="462768677">
      <w:bodyDiv w:val="1"/>
      <w:marLeft w:val="0"/>
      <w:marRight w:val="0"/>
      <w:marTop w:val="0"/>
      <w:marBottom w:val="0"/>
      <w:divBdr>
        <w:top w:val="none" w:sz="0" w:space="0" w:color="auto"/>
        <w:left w:val="none" w:sz="0" w:space="0" w:color="auto"/>
        <w:bottom w:val="none" w:sz="0" w:space="0" w:color="auto"/>
        <w:right w:val="none" w:sz="0" w:space="0" w:color="auto"/>
      </w:divBdr>
    </w:div>
    <w:div w:id="463154831">
      <w:bodyDiv w:val="1"/>
      <w:marLeft w:val="0"/>
      <w:marRight w:val="0"/>
      <w:marTop w:val="0"/>
      <w:marBottom w:val="0"/>
      <w:divBdr>
        <w:top w:val="none" w:sz="0" w:space="0" w:color="auto"/>
        <w:left w:val="none" w:sz="0" w:space="0" w:color="auto"/>
        <w:bottom w:val="none" w:sz="0" w:space="0" w:color="auto"/>
        <w:right w:val="none" w:sz="0" w:space="0" w:color="auto"/>
      </w:divBdr>
    </w:div>
    <w:div w:id="463161904">
      <w:bodyDiv w:val="1"/>
      <w:marLeft w:val="0"/>
      <w:marRight w:val="0"/>
      <w:marTop w:val="0"/>
      <w:marBottom w:val="0"/>
      <w:divBdr>
        <w:top w:val="none" w:sz="0" w:space="0" w:color="auto"/>
        <w:left w:val="none" w:sz="0" w:space="0" w:color="auto"/>
        <w:bottom w:val="none" w:sz="0" w:space="0" w:color="auto"/>
        <w:right w:val="none" w:sz="0" w:space="0" w:color="auto"/>
      </w:divBdr>
    </w:div>
    <w:div w:id="463352100">
      <w:bodyDiv w:val="1"/>
      <w:marLeft w:val="0"/>
      <w:marRight w:val="0"/>
      <w:marTop w:val="0"/>
      <w:marBottom w:val="0"/>
      <w:divBdr>
        <w:top w:val="none" w:sz="0" w:space="0" w:color="auto"/>
        <w:left w:val="none" w:sz="0" w:space="0" w:color="auto"/>
        <w:bottom w:val="none" w:sz="0" w:space="0" w:color="auto"/>
        <w:right w:val="none" w:sz="0" w:space="0" w:color="auto"/>
      </w:divBdr>
    </w:div>
    <w:div w:id="463814997">
      <w:bodyDiv w:val="1"/>
      <w:marLeft w:val="0"/>
      <w:marRight w:val="0"/>
      <w:marTop w:val="0"/>
      <w:marBottom w:val="0"/>
      <w:divBdr>
        <w:top w:val="none" w:sz="0" w:space="0" w:color="auto"/>
        <w:left w:val="none" w:sz="0" w:space="0" w:color="auto"/>
        <w:bottom w:val="none" w:sz="0" w:space="0" w:color="auto"/>
        <w:right w:val="none" w:sz="0" w:space="0" w:color="auto"/>
      </w:divBdr>
    </w:div>
    <w:div w:id="463886823">
      <w:bodyDiv w:val="1"/>
      <w:marLeft w:val="0"/>
      <w:marRight w:val="0"/>
      <w:marTop w:val="0"/>
      <w:marBottom w:val="0"/>
      <w:divBdr>
        <w:top w:val="none" w:sz="0" w:space="0" w:color="auto"/>
        <w:left w:val="none" w:sz="0" w:space="0" w:color="auto"/>
        <w:bottom w:val="none" w:sz="0" w:space="0" w:color="auto"/>
        <w:right w:val="none" w:sz="0" w:space="0" w:color="auto"/>
      </w:divBdr>
    </w:div>
    <w:div w:id="463890025">
      <w:bodyDiv w:val="1"/>
      <w:marLeft w:val="0"/>
      <w:marRight w:val="0"/>
      <w:marTop w:val="0"/>
      <w:marBottom w:val="0"/>
      <w:divBdr>
        <w:top w:val="none" w:sz="0" w:space="0" w:color="auto"/>
        <w:left w:val="none" w:sz="0" w:space="0" w:color="auto"/>
        <w:bottom w:val="none" w:sz="0" w:space="0" w:color="auto"/>
        <w:right w:val="none" w:sz="0" w:space="0" w:color="auto"/>
      </w:divBdr>
    </w:div>
    <w:div w:id="463930206">
      <w:bodyDiv w:val="1"/>
      <w:marLeft w:val="0"/>
      <w:marRight w:val="0"/>
      <w:marTop w:val="0"/>
      <w:marBottom w:val="0"/>
      <w:divBdr>
        <w:top w:val="none" w:sz="0" w:space="0" w:color="auto"/>
        <w:left w:val="none" w:sz="0" w:space="0" w:color="auto"/>
        <w:bottom w:val="none" w:sz="0" w:space="0" w:color="auto"/>
        <w:right w:val="none" w:sz="0" w:space="0" w:color="auto"/>
      </w:divBdr>
    </w:div>
    <w:div w:id="464348999">
      <w:bodyDiv w:val="1"/>
      <w:marLeft w:val="0"/>
      <w:marRight w:val="0"/>
      <w:marTop w:val="0"/>
      <w:marBottom w:val="0"/>
      <w:divBdr>
        <w:top w:val="none" w:sz="0" w:space="0" w:color="auto"/>
        <w:left w:val="none" w:sz="0" w:space="0" w:color="auto"/>
        <w:bottom w:val="none" w:sz="0" w:space="0" w:color="auto"/>
        <w:right w:val="none" w:sz="0" w:space="0" w:color="auto"/>
      </w:divBdr>
    </w:div>
    <w:div w:id="464394972">
      <w:bodyDiv w:val="1"/>
      <w:marLeft w:val="0"/>
      <w:marRight w:val="0"/>
      <w:marTop w:val="0"/>
      <w:marBottom w:val="0"/>
      <w:divBdr>
        <w:top w:val="none" w:sz="0" w:space="0" w:color="auto"/>
        <w:left w:val="none" w:sz="0" w:space="0" w:color="auto"/>
        <w:bottom w:val="none" w:sz="0" w:space="0" w:color="auto"/>
        <w:right w:val="none" w:sz="0" w:space="0" w:color="auto"/>
      </w:divBdr>
    </w:div>
    <w:div w:id="464615840">
      <w:bodyDiv w:val="1"/>
      <w:marLeft w:val="0"/>
      <w:marRight w:val="0"/>
      <w:marTop w:val="0"/>
      <w:marBottom w:val="0"/>
      <w:divBdr>
        <w:top w:val="none" w:sz="0" w:space="0" w:color="auto"/>
        <w:left w:val="none" w:sz="0" w:space="0" w:color="auto"/>
        <w:bottom w:val="none" w:sz="0" w:space="0" w:color="auto"/>
        <w:right w:val="none" w:sz="0" w:space="0" w:color="auto"/>
      </w:divBdr>
    </w:div>
    <w:div w:id="464743189">
      <w:bodyDiv w:val="1"/>
      <w:marLeft w:val="0"/>
      <w:marRight w:val="0"/>
      <w:marTop w:val="0"/>
      <w:marBottom w:val="0"/>
      <w:divBdr>
        <w:top w:val="none" w:sz="0" w:space="0" w:color="auto"/>
        <w:left w:val="none" w:sz="0" w:space="0" w:color="auto"/>
        <w:bottom w:val="none" w:sz="0" w:space="0" w:color="auto"/>
        <w:right w:val="none" w:sz="0" w:space="0" w:color="auto"/>
      </w:divBdr>
    </w:div>
    <w:div w:id="464928767">
      <w:bodyDiv w:val="1"/>
      <w:marLeft w:val="0"/>
      <w:marRight w:val="0"/>
      <w:marTop w:val="0"/>
      <w:marBottom w:val="0"/>
      <w:divBdr>
        <w:top w:val="none" w:sz="0" w:space="0" w:color="auto"/>
        <w:left w:val="none" w:sz="0" w:space="0" w:color="auto"/>
        <w:bottom w:val="none" w:sz="0" w:space="0" w:color="auto"/>
        <w:right w:val="none" w:sz="0" w:space="0" w:color="auto"/>
      </w:divBdr>
    </w:div>
    <w:div w:id="465197795">
      <w:bodyDiv w:val="1"/>
      <w:marLeft w:val="0"/>
      <w:marRight w:val="0"/>
      <w:marTop w:val="0"/>
      <w:marBottom w:val="0"/>
      <w:divBdr>
        <w:top w:val="none" w:sz="0" w:space="0" w:color="auto"/>
        <w:left w:val="none" w:sz="0" w:space="0" w:color="auto"/>
        <w:bottom w:val="none" w:sz="0" w:space="0" w:color="auto"/>
        <w:right w:val="none" w:sz="0" w:space="0" w:color="auto"/>
      </w:divBdr>
    </w:div>
    <w:div w:id="465243680">
      <w:bodyDiv w:val="1"/>
      <w:marLeft w:val="0"/>
      <w:marRight w:val="0"/>
      <w:marTop w:val="0"/>
      <w:marBottom w:val="0"/>
      <w:divBdr>
        <w:top w:val="none" w:sz="0" w:space="0" w:color="auto"/>
        <w:left w:val="none" w:sz="0" w:space="0" w:color="auto"/>
        <w:bottom w:val="none" w:sz="0" w:space="0" w:color="auto"/>
        <w:right w:val="none" w:sz="0" w:space="0" w:color="auto"/>
      </w:divBdr>
    </w:div>
    <w:div w:id="465316252">
      <w:bodyDiv w:val="1"/>
      <w:marLeft w:val="0"/>
      <w:marRight w:val="0"/>
      <w:marTop w:val="0"/>
      <w:marBottom w:val="0"/>
      <w:divBdr>
        <w:top w:val="none" w:sz="0" w:space="0" w:color="auto"/>
        <w:left w:val="none" w:sz="0" w:space="0" w:color="auto"/>
        <w:bottom w:val="none" w:sz="0" w:space="0" w:color="auto"/>
        <w:right w:val="none" w:sz="0" w:space="0" w:color="auto"/>
      </w:divBdr>
    </w:div>
    <w:div w:id="465316413">
      <w:bodyDiv w:val="1"/>
      <w:marLeft w:val="0"/>
      <w:marRight w:val="0"/>
      <w:marTop w:val="0"/>
      <w:marBottom w:val="0"/>
      <w:divBdr>
        <w:top w:val="none" w:sz="0" w:space="0" w:color="auto"/>
        <w:left w:val="none" w:sz="0" w:space="0" w:color="auto"/>
        <w:bottom w:val="none" w:sz="0" w:space="0" w:color="auto"/>
        <w:right w:val="none" w:sz="0" w:space="0" w:color="auto"/>
      </w:divBdr>
    </w:div>
    <w:div w:id="465316419">
      <w:bodyDiv w:val="1"/>
      <w:marLeft w:val="0"/>
      <w:marRight w:val="0"/>
      <w:marTop w:val="0"/>
      <w:marBottom w:val="0"/>
      <w:divBdr>
        <w:top w:val="none" w:sz="0" w:space="0" w:color="auto"/>
        <w:left w:val="none" w:sz="0" w:space="0" w:color="auto"/>
        <w:bottom w:val="none" w:sz="0" w:space="0" w:color="auto"/>
        <w:right w:val="none" w:sz="0" w:space="0" w:color="auto"/>
      </w:divBdr>
    </w:div>
    <w:div w:id="465396329">
      <w:bodyDiv w:val="1"/>
      <w:marLeft w:val="0"/>
      <w:marRight w:val="0"/>
      <w:marTop w:val="0"/>
      <w:marBottom w:val="0"/>
      <w:divBdr>
        <w:top w:val="none" w:sz="0" w:space="0" w:color="auto"/>
        <w:left w:val="none" w:sz="0" w:space="0" w:color="auto"/>
        <w:bottom w:val="none" w:sz="0" w:space="0" w:color="auto"/>
        <w:right w:val="none" w:sz="0" w:space="0" w:color="auto"/>
      </w:divBdr>
    </w:div>
    <w:div w:id="465507883">
      <w:bodyDiv w:val="1"/>
      <w:marLeft w:val="0"/>
      <w:marRight w:val="0"/>
      <w:marTop w:val="0"/>
      <w:marBottom w:val="0"/>
      <w:divBdr>
        <w:top w:val="none" w:sz="0" w:space="0" w:color="auto"/>
        <w:left w:val="none" w:sz="0" w:space="0" w:color="auto"/>
        <w:bottom w:val="none" w:sz="0" w:space="0" w:color="auto"/>
        <w:right w:val="none" w:sz="0" w:space="0" w:color="auto"/>
      </w:divBdr>
    </w:div>
    <w:div w:id="465511512">
      <w:bodyDiv w:val="1"/>
      <w:marLeft w:val="0"/>
      <w:marRight w:val="0"/>
      <w:marTop w:val="0"/>
      <w:marBottom w:val="0"/>
      <w:divBdr>
        <w:top w:val="none" w:sz="0" w:space="0" w:color="auto"/>
        <w:left w:val="none" w:sz="0" w:space="0" w:color="auto"/>
        <w:bottom w:val="none" w:sz="0" w:space="0" w:color="auto"/>
        <w:right w:val="none" w:sz="0" w:space="0" w:color="auto"/>
      </w:divBdr>
    </w:div>
    <w:div w:id="465663264">
      <w:bodyDiv w:val="1"/>
      <w:marLeft w:val="0"/>
      <w:marRight w:val="0"/>
      <w:marTop w:val="0"/>
      <w:marBottom w:val="0"/>
      <w:divBdr>
        <w:top w:val="none" w:sz="0" w:space="0" w:color="auto"/>
        <w:left w:val="none" w:sz="0" w:space="0" w:color="auto"/>
        <w:bottom w:val="none" w:sz="0" w:space="0" w:color="auto"/>
        <w:right w:val="none" w:sz="0" w:space="0" w:color="auto"/>
      </w:divBdr>
    </w:div>
    <w:div w:id="466162614">
      <w:bodyDiv w:val="1"/>
      <w:marLeft w:val="0"/>
      <w:marRight w:val="0"/>
      <w:marTop w:val="0"/>
      <w:marBottom w:val="0"/>
      <w:divBdr>
        <w:top w:val="none" w:sz="0" w:space="0" w:color="auto"/>
        <w:left w:val="none" w:sz="0" w:space="0" w:color="auto"/>
        <w:bottom w:val="none" w:sz="0" w:space="0" w:color="auto"/>
        <w:right w:val="none" w:sz="0" w:space="0" w:color="auto"/>
      </w:divBdr>
    </w:div>
    <w:div w:id="466239039">
      <w:bodyDiv w:val="1"/>
      <w:marLeft w:val="0"/>
      <w:marRight w:val="0"/>
      <w:marTop w:val="0"/>
      <w:marBottom w:val="0"/>
      <w:divBdr>
        <w:top w:val="none" w:sz="0" w:space="0" w:color="auto"/>
        <w:left w:val="none" w:sz="0" w:space="0" w:color="auto"/>
        <w:bottom w:val="none" w:sz="0" w:space="0" w:color="auto"/>
        <w:right w:val="none" w:sz="0" w:space="0" w:color="auto"/>
      </w:divBdr>
    </w:div>
    <w:div w:id="466775437">
      <w:bodyDiv w:val="1"/>
      <w:marLeft w:val="0"/>
      <w:marRight w:val="0"/>
      <w:marTop w:val="0"/>
      <w:marBottom w:val="0"/>
      <w:divBdr>
        <w:top w:val="none" w:sz="0" w:space="0" w:color="auto"/>
        <w:left w:val="none" w:sz="0" w:space="0" w:color="auto"/>
        <w:bottom w:val="none" w:sz="0" w:space="0" w:color="auto"/>
        <w:right w:val="none" w:sz="0" w:space="0" w:color="auto"/>
      </w:divBdr>
    </w:div>
    <w:div w:id="467092865">
      <w:bodyDiv w:val="1"/>
      <w:marLeft w:val="0"/>
      <w:marRight w:val="0"/>
      <w:marTop w:val="0"/>
      <w:marBottom w:val="0"/>
      <w:divBdr>
        <w:top w:val="none" w:sz="0" w:space="0" w:color="auto"/>
        <w:left w:val="none" w:sz="0" w:space="0" w:color="auto"/>
        <w:bottom w:val="none" w:sz="0" w:space="0" w:color="auto"/>
        <w:right w:val="none" w:sz="0" w:space="0" w:color="auto"/>
      </w:divBdr>
    </w:div>
    <w:div w:id="467093729">
      <w:bodyDiv w:val="1"/>
      <w:marLeft w:val="0"/>
      <w:marRight w:val="0"/>
      <w:marTop w:val="0"/>
      <w:marBottom w:val="0"/>
      <w:divBdr>
        <w:top w:val="none" w:sz="0" w:space="0" w:color="auto"/>
        <w:left w:val="none" w:sz="0" w:space="0" w:color="auto"/>
        <w:bottom w:val="none" w:sz="0" w:space="0" w:color="auto"/>
        <w:right w:val="none" w:sz="0" w:space="0" w:color="auto"/>
      </w:divBdr>
    </w:div>
    <w:div w:id="467162224">
      <w:bodyDiv w:val="1"/>
      <w:marLeft w:val="0"/>
      <w:marRight w:val="0"/>
      <w:marTop w:val="0"/>
      <w:marBottom w:val="0"/>
      <w:divBdr>
        <w:top w:val="none" w:sz="0" w:space="0" w:color="auto"/>
        <w:left w:val="none" w:sz="0" w:space="0" w:color="auto"/>
        <w:bottom w:val="none" w:sz="0" w:space="0" w:color="auto"/>
        <w:right w:val="none" w:sz="0" w:space="0" w:color="auto"/>
      </w:divBdr>
    </w:div>
    <w:div w:id="467287132">
      <w:bodyDiv w:val="1"/>
      <w:marLeft w:val="0"/>
      <w:marRight w:val="0"/>
      <w:marTop w:val="0"/>
      <w:marBottom w:val="0"/>
      <w:divBdr>
        <w:top w:val="none" w:sz="0" w:space="0" w:color="auto"/>
        <w:left w:val="none" w:sz="0" w:space="0" w:color="auto"/>
        <w:bottom w:val="none" w:sz="0" w:space="0" w:color="auto"/>
        <w:right w:val="none" w:sz="0" w:space="0" w:color="auto"/>
      </w:divBdr>
    </w:div>
    <w:div w:id="467482035">
      <w:bodyDiv w:val="1"/>
      <w:marLeft w:val="0"/>
      <w:marRight w:val="0"/>
      <w:marTop w:val="0"/>
      <w:marBottom w:val="0"/>
      <w:divBdr>
        <w:top w:val="none" w:sz="0" w:space="0" w:color="auto"/>
        <w:left w:val="none" w:sz="0" w:space="0" w:color="auto"/>
        <w:bottom w:val="none" w:sz="0" w:space="0" w:color="auto"/>
        <w:right w:val="none" w:sz="0" w:space="0" w:color="auto"/>
      </w:divBdr>
    </w:div>
    <w:div w:id="467556116">
      <w:bodyDiv w:val="1"/>
      <w:marLeft w:val="0"/>
      <w:marRight w:val="0"/>
      <w:marTop w:val="0"/>
      <w:marBottom w:val="0"/>
      <w:divBdr>
        <w:top w:val="none" w:sz="0" w:space="0" w:color="auto"/>
        <w:left w:val="none" w:sz="0" w:space="0" w:color="auto"/>
        <w:bottom w:val="none" w:sz="0" w:space="0" w:color="auto"/>
        <w:right w:val="none" w:sz="0" w:space="0" w:color="auto"/>
      </w:divBdr>
    </w:div>
    <w:div w:id="467624353">
      <w:bodyDiv w:val="1"/>
      <w:marLeft w:val="0"/>
      <w:marRight w:val="0"/>
      <w:marTop w:val="0"/>
      <w:marBottom w:val="0"/>
      <w:divBdr>
        <w:top w:val="none" w:sz="0" w:space="0" w:color="auto"/>
        <w:left w:val="none" w:sz="0" w:space="0" w:color="auto"/>
        <w:bottom w:val="none" w:sz="0" w:space="0" w:color="auto"/>
        <w:right w:val="none" w:sz="0" w:space="0" w:color="auto"/>
      </w:divBdr>
    </w:div>
    <w:div w:id="467627247">
      <w:bodyDiv w:val="1"/>
      <w:marLeft w:val="0"/>
      <w:marRight w:val="0"/>
      <w:marTop w:val="0"/>
      <w:marBottom w:val="0"/>
      <w:divBdr>
        <w:top w:val="none" w:sz="0" w:space="0" w:color="auto"/>
        <w:left w:val="none" w:sz="0" w:space="0" w:color="auto"/>
        <w:bottom w:val="none" w:sz="0" w:space="0" w:color="auto"/>
        <w:right w:val="none" w:sz="0" w:space="0" w:color="auto"/>
      </w:divBdr>
    </w:div>
    <w:div w:id="467749695">
      <w:bodyDiv w:val="1"/>
      <w:marLeft w:val="0"/>
      <w:marRight w:val="0"/>
      <w:marTop w:val="0"/>
      <w:marBottom w:val="0"/>
      <w:divBdr>
        <w:top w:val="none" w:sz="0" w:space="0" w:color="auto"/>
        <w:left w:val="none" w:sz="0" w:space="0" w:color="auto"/>
        <w:bottom w:val="none" w:sz="0" w:space="0" w:color="auto"/>
        <w:right w:val="none" w:sz="0" w:space="0" w:color="auto"/>
      </w:divBdr>
    </w:div>
    <w:div w:id="468212123">
      <w:bodyDiv w:val="1"/>
      <w:marLeft w:val="0"/>
      <w:marRight w:val="0"/>
      <w:marTop w:val="0"/>
      <w:marBottom w:val="0"/>
      <w:divBdr>
        <w:top w:val="none" w:sz="0" w:space="0" w:color="auto"/>
        <w:left w:val="none" w:sz="0" w:space="0" w:color="auto"/>
        <w:bottom w:val="none" w:sz="0" w:space="0" w:color="auto"/>
        <w:right w:val="none" w:sz="0" w:space="0" w:color="auto"/>
      </w:divBdr>
    </w:div>
    <w:div w:id="468212643">
      <w:bodyDiv w:val="1"/>
      <w:marLeft w:val="0"/>
      <w:marRight w:val="0"/>
      <w:marTop w:val="0"/>
      <w:marBottom w:val="0"/>
      <w:divBdr>
        <w:top w:val="none" w:sz="0" w:space="0" w:color="auto"/>
        <w:left w:val="none" w:sz="0" w:space="0" w:color="auto"/>
        <w:bottom w:val="none" w:sz="0" w:space="0" w:color="auto"/>
        <w:right w:val="none" w:sz="0" w:space="0" w:color="auto"/>
      </w:divBdr>
    </w:div>
    <w:div w:id="468784528">
      <w:bodyDiv w:val="1"/>
      <w:marLeft w:val="0"/>
      <w:marRight w:val="0"/>
      <w:marTop w:val="0"/>
      <w:marBottom w:val="0"/>
      <w:divBdr>
        <w:top w:val="none" w:sz="0" w:space="0" w:color="auto"/>
        <w:left w:val="none" w:sz="0" w:space="0" w:color="auto"/>
        <w:bottom w:val="none" w:sz="0" w:space="0" w:color="auto"/>
        <w:right w:val="none" w:sz="0" w:space="0" w:color="auto"/>
      </w:divBdr>
    </w:div>
    <w:div w:id="469178665">
      <w:bodyDiv w:val="1"/>
      <w:marLeft w:val="0"/>
      <w:marRight w:val="0"/>
      <w:marTop w:val="0"/>
      <w:marBottom w:val="0"/>
      <w:divBdr>
        <w:top w:val="none" w:sz="0" w:space="0" w:color="auto"/>
        <w:left w:val="none" w:sz="0" w:space="0" w:color="auto"/>
        <w:bottom w:val="none" w:sz="0" w:space="0" w:color="auto"/>
        <w:right w:val="none" w:sz="0" w:space="0" w:color="auto"/>
      </w:divBdr>
    </w:div>
    <w:div w:id="469519112">
      <w:bodyDiv w:val="1"/>
      <w:marLeft w:val="0"/>
      <w:marRight w:val="0"/>
      <w:marTop w:val="0"/>
      <w:marBottom w:val="0"/>
      <w:divBdr>
        <w:top w:val="none" w:sz="0" w:space="0" w:color="auto"/>
        <w:left w:val="none" w:sz="0" w:space="0" w:color="auto"/>
        <w:bottom w:val="none" w:sz="0" w:space="0" w:color="auto"/>
        <w:right w:val="none" w:sz="0" w:space="0" w:color="auto"/>
      </w:divBdr>
    </w:div>
    <w:div w:id="469905433">
      <w:bodyDiv w:val="1"/>
      <w:marLeft w:val="0"/>
      <w:marRight w:val="0"/>
      <w:marTop w:val="0"/>
      <w:marBottom w:val="0"/>
      <w:divBdr>
        <w:top w:val="none" w:sz="0" w:space="0" w:color="auto"/>
        <w:left w:val="none" w:sz="0" w:space="0" w:color="auto"/>
        <w:bottom w:val="none" w:sz="0" w:space="0" w:color="auto"/>
        <w:right w:val="none" w:sz="0" w:space="0" w:color="auto"/>
      </w:divBdr>
    </w:div>
    <w:div w:id="470169797">
      <w:bodyDiv w:val="1"/>
      <w:marLeft w:val="0"/>
      <w:marRight w:val="0"/>
      <w:marTop w:val="0"/>
      <w:marBottom w:val="0"/>
      <w:divBdr>
        <w:top w:val="none" w:sz="0" w:space="0" w:color="auto"/>
        <w:left w:val="none" w:sz="0" w:space="0" w:color="auto"/>
        <w:bottom w:val="none" w:sz="0" w:space="0" w:color="auto"/>
        <w:right w:val="none" w:sz="0" w:space="0" w:color="auto"/>
      </w:divBdr>
    </w:div>
    <w:div w:id="470248142">
      <w:bodyDiv w:val="1"/>
      <w:marLeft w:val="0"/>
      <w:marRight w:val="0"/>
      <w:marTop w:val="0"/>
      <w:marBottom w:val="0"/>
      <w:divBdr>
        <w:top w:val="none" w:sz="0" w:space="0" w:color="auto"/>
        <w:left w:val="none" w:sz="0" w:space="0" w:color="auto"/>
        <w:bottom w:val="none" w:sz="0" w:space="0" w:color="auto"/>
        <w:right w:val="none" w:sz="0" w:space="0" w:color="auto"/>
      </w:divBdr>
    </w:div>
    <w:div w:id="470484365">
      <w:bodyDiv w:val="1"/>
      <w:marLeft w:val="0"/>
      <w:marRight w:val="0"/>
      <w:marTop w:val="0"/>
      <w:marBottom w:val="0"/>
      <w:divBdr>
        <w:top w:val="none" w:sz="0" w:space="0" w:color="auto"/>
        <w:left w:val="none" w:sz="0" w:space="0" w:color="auto"/>
        <w:bottom w:val="none" w:sz="0" w:space="0" w:color="auto"/>
        <w:right w:val="none" w:sz="0" w:space="0" w:color="auto"/>
      </w:divBdr>
    </w:div>
    <w:div w:id="471021033">
      <w:bodyDiv w:val="1"/>
      <w:marLeft w:val="0"/>
      <w:marRight w:val="0"/>
      <w:marTop w:val="0"/>
      <w:marBottom w:val="0"/>
      <w:divBdr>
        <w:top w:val="none" w:sz="0" w:space="0" w:color="auto"/>
        <w:left w:val="none" w:sz="0" w:space="0" w:color="auto"/>
        <w:bottom w:val="none" w:sz="0" w:space="0" w:color="auto"/>
        <w:right w:val="none" w:sz="0" w:space="0" w:color="auto"/>
      </w:divBdr>
    </w:div>
    <w:div w:id="471097299">
      <w:bodyDiv w:val="1"/>
      <w:marLeft w:val="0"/>
      <w:marRight w:val="0"/>
      <w:marTop w:val="0"/>
      <w:marBottom w:val="0"/>
      <w:divBdr>
        <w:top w:val="none" w:sz="0" w:space="0" w:color="auto"/>
        <w:left w:val="none" w:sz="0" w:space="0" w:color="auto"/>
        <w:bottom w:val="none" w:sz="0" w:space="0" w:color="auto"/>
        <w:right w:val="none" w:sz="0" w:space="0" w:color="auto"/>
      </w:divBdr>
    </w:div>
    <w:div w:id="471169187">
      <w:bodyDiv w:val="1"/>
      <w:marLeft w:val="0"/>
      <w:marRight w:val="0"/>
      <w:marTop w:val="0"/>
      <w:marBottom w:val="0"/>
      <w:divBdr>
        <w:top w:val="none" w:sz="0" w:space="0" w:color="auto"/>
        <w:left w:val="none" w:sz="0" w:space="0" w:color="auto"/>
        <w:bottom w:val="none" w:sz="0" w:space="0" w:color="auto"/>
        <w:right w:val="none" w:sz="0" w:space="0" w:color="auto"/>
      </w:divBdr>
    </w:div>
    <w:div w:id="471169195">
      <w:bodyDiv w:val="1"/>
      <w:marLeft w:val="0"/>
      <w:marRight w:val="0"/>
      <w:marTop w:val="0"/>
      <w:marBottom w:val="0"/>
      <w:divBdr>
        <w:top w:val="none" w:sz="0" w:space="0" w:color="auto"/>
        <w:left w:val="none" w:sz="0" w:space="0" w:color="auto"/>
        <w:bottom w:val="none" w:sz="0" w:space="0" w:color="auto"/>
        <w:right w:val="none" w:sz="0" w:space="0" w:color="auto"/>
      </w:divBdr>
    </w:div>
    <w:div w:id="471211902">
      <w:bodyDiv w:val="1"/>
      <w:marLeft w:val="0"/>
      <w:marRight w:val="0"/>
      <w:marTop w:val="0"/>
      <w:marBottom w:val="0"/>
      <w:divBdr>
        <w:top w:val="none" w:sz="0" w:space="0" w:color="auto"/>
        <w:left w:val="none" w:sz="0" w:space="0" w:color="auto"/>
        <w:bottom w:val="none" w:sz="0" w:space="0" w:color="auto"/>
        <w:right w:val="none" w:sz="0" w:space="0" w:color="auto"/>
      </w:divBdr>
    </w:div>
    <w:div w:id="471365645">
      <w:bodyDiv w:val="1"/>
      <w:marLeft w:val="0"/>
      <w:marRight w:val="0"/>
      <w:marTop w:val="0"/>
      <w:marBottom w:val="0"/>
      <w:divBdr>
        <w:top w:val="none" w:sz="0" w:space="0" w:color="auto"/>
        <w:left w:val="none" w:sz="0" w:space="0" w:color="auto"/>
        <w:bottom w:val="none" w:sz="0" w:space="0" w:color="auto"/>
        <w:right w:val="none" w:sz="0" w:space="0" w:color="auto"/>
      </w:divBdr>
    </w:div>
    <w:div w:id="471754256">
      <w:bodyDiv w:val="1"/>
      <w:marLeft w:val="0"/>
      <w:marRight w:val="0"/>
      <w:marTop w:val="0"/>
      <w:marBottom w:val="0"/>
      <w:divBdr>
        <w:top w:val="none" w:sz="0" w:space="0" w:color="auto"/>
        <w:left w:val="none" w:sz="0" w:space="0" w:color="auto"/>
        <w:bottom w:val="none" w:sz="0" w:space="0" w:color="auto"/>
        <w:right w:val="none" w:sz="0" w:space="0" w:color="auto"/>
      </w:divBdr>
    </w:div>
    <w:div w:id="471872287">
      <w:bodyDiv w:val="1"/>
      <w:marLeft w:val="0"/>
      <w:marRight w:val="0"/>
      <w:marTop w:val="0"/>
      <w:marBottom w:val="0"/>
      <w:divBdr>
        <w:top w:val="none" w:sz="0" w:space="0" w:color="auto"/>
        <w:left w:val="none" w:sz="0" w:space="0" w:color="auto"/>
        <w:bottom w:val="none" w:sz="0" w:space="0" w:color="auto"/>
        <w:right w:val="none" w:sz="0" w:space="0" w:color="auto"/>
      </w:divBdr>
    </w:div>
    <w:div w:id="471872754">
      <w:bodyDiv w:val="1"/>
      <w:marLeft w:val="0"/>
      <w:marRight w:val="0"/>
      <w:marTop w:val="0"/>
      <w:marBottom w:val="0"/>
      <w:divBdr>
        <w:top w:val="none" w:sz="0" w:space="0" w:color="auto"/>
        <w:left w:val="none" w:sz="0" w:space="0" w:color="auto"/>
        <w:bottom w:val="none" w:sz="0" w:space="0" w:color="auto"/>
        <w:right w:val="none" w:sz="0" w:space="0" w:color="auto"/>
      </w:divBdr>
    </w:div>
    <w:div w:id="471992613">
      <w:bodyDiv w:val="1"/>
      <w:marLeft w:val="0"/>
      <w:marRight w:val="0"/>
      <w:marTop w:val="0"/>
      <w:marBottom w:val="0"/>
      <w:divBdr>
        <w:top w:val="none" w:sz="0" w:space="0" w:color="auto"/>
        <w:left w:val="none" w:sz="0" w:space="0" w:color="auto"/>
        <w:bottom w:val="none" w:sz="0" w:space="0" w:color="auto"/>
        <w:right w:val="none" w:sz="0" w:space="0" w:color="auto"/>
      </w:divBdr>
    </w:div>
    <w:div w:id="472142193">
      <w:bodyDiv w:val="1"/>
      <w:marLeft w:val="0"/>
      <w:marRight w:val="0"/>
      <w:marTop w:val="0"/>
      <w:marBottom w:val="0"/>
      <w:divBdr>
        <w:top w:val="none" w:sz="0" w:space="0" w:color="auto"/>
        <w:left w:val="none" w:sz="0" w:space="0" w:color="auto"/>
        <w:bottom w:val="none" w:sz="0" w:space="0" w:color="auto"/>
        <w:right w:val="none" w:sz="0" w:space="0" w:color="auto"/>
      </w:divBdr>
    </w:div>
    <w:div w:id="472210260">
      <w:bodyDiv w:val="1"/>
      <w:marLeft w:val="0"/>
      <w:marRight w:val="0"/>
      <w:marTop w:val="0"/>
      <w:marBottom w:val="0"/>
      <w:divBdr>
        <w:top w:val="none" w:sz="0" w:space="0" w:color="auto"/>
        <w:left w:val="none" w:sz="0" w:space="0" w:color="auto"/>
        <w:bottom w:val="none" w:sz="0" w:space="0" w:color="auto"/>
        <w:right w:val="none" w:sz="0" w:space="0" w:color="auto"/>
      </w:divBdr>
    </w:div>
    <w:div w:id="472337335">
      <w:bodyDiv w:val="1"/>
      <w:marLeft w:val="0"/>
      <w:marRight w:val="0"/>
      <w:marTop w:val="0"/>
      <w:marBottom w:val="0"/>
      <w:divBdr>
        <w:top w:val="none" w:sz="0" w:space="0" w:color="auto"/>
        <w:left w:val="none" w:sz="0" w:space="0" w:color="auto"/>
        <w:bottom w:val="none" w:sz="0" w:space="0" w:color="auto"/>
        <w:right w:val="none" w:sz="0" w:space="0" w:color="auto"/>
      </w:divBdr>
    </w:div>
    <w:div w:id="472406202">
      <w:bodyDiv w:val="1"/>
      <w:marLeft w:val="0"/>
      <w:marRight w:val="0"/>
      <w:marTop w:val="0"/>
      <w:marBottom w:val="0"/>
      <w:divBdr>
        <w:top w:val="none" w:sz="0" w:space="0" w:color="auto"/>
        <w:left w:val="none" w:sz="0" w:space="0" w:color="auto"/>
        <w:bottom w:val="none" w:sz="0" w:space="0" w:color="auto"/>
        <w:right w:val="none" w:sz="0" w:space="0" w:color="auto"/>
      </w:divBdr>
    </w:div>
    <w:div w:id="472450090">
      <w:bodyDiv w:val="1"/>
      <w:marLeft w:val="0"/>
      <w:marRight w:val="0"/>
      <w:marTop w:val="0"/>
      <w:marBottom w:val="0"/>
      <w:divBdr>
        <w:top w:val="none" w:sz="0" w:space="0" w:color="auto"/>
        <w:left w:val="none" w:sz="0" w:space="0" w:color="auto"/>
        <w:bottom w:val="none" w:sz="0" w:space="0" w:color="auto"/>
        <w:right w:val="none" w:sz="0" w:space="0" w:color="auto"/>
      </w:divBdr>
    </w:div>
    <w:div w:id="472481409">
      <w:bodyDiv w:val="1"/>
      <w:marLeft w:val="0"/>
      <w:marRight w:val="0"/>
      <w:marTop w:val="0"/>
      <w:marBottom w:val="0"/>
      <w:divBdr>
        <w:top w:val="none" w:sz="0" w:space="0" w:color="auto"/>
        <w:left w:val="none" w:sz="0" w:space="0" w:color="auto"/>
        <w:bottom w:val="none" w:sz="0" w:space="0" w:color="auto"/>
        <w:right w:val="none" w:sz="0" w:space="0" w:color="auto"/>
      </w:divBdr>
    </w:div>
    <w:div w:id="472529646">
      <w:bodyDiv w:val="1"/>
      <w:marLeft w:val="0"/>
      <w:marRight w:val="0"/>
      <w:marTop w:val="0"/>
      <w:marBottom w:val="0"/>
      <w:divBdr>
        <w:top w:val="none" w:sz="0" w:space="0" w:color="auto"/>
        <w:left w:val="none" w:sz="0" w:space="0" w:color="auto"/>
        <w:bottom w:val="none" w:sz="0" w:space="0" w:color="auto"/>
        <w:right w:val="none" w:sz="0" w:space="0" w:color="auto"/>
      </w:divBdr>
    </w:div>
    <w:div w:id="472677759">
      <w:bodyDiv w:val="1"/>
      <w:marLeft w:val="0"/>
      <w:marRight w:val="0"/>
      <w:marTop w:val="0"/>
      <w:marBottom w:val="0"/>
      <w:divBdr>
        <w:top w:val="none" w:sz="0" w:space="0" w:color="auto"/>
        <w:left w:val="none" w:sz="0" w:space="0" w:color="auto"/>
        <w:bottom w:val="none" w:sz="0" w:space="0" w:color="auto"/>
        <w:right w:val="none" w:sz="0" w:space="0" w:color="auto"/>
      </w:divBdr>
    </w:div>
    <w:div w:id="473452382">
      <w:bodyDiv w:val="1"/>
      <w:marLeft w:val="0"/>
      <w:marRight w:val="0"/>
      <w:marTop w:val="0"/>
      <w:marBottom w:val="0"/>
      <w:divBdr>
        <w:top w:val="none" w:sz="0" w:space="0" w:color="auto"/>
        <w:left w:val="none" w:sz="0" w:space="0" w:color="auto"/>
        <w:bottom w:val="none" w:sz="0" w:space="0" w:color="auto"/>
        <w:right w:val="none" w:sz="0" w:space="0" w:color="auto"/>
      </w:divBdr>
    </w:div>
    <w:div w:id="473570117">
      <w:bodyDiv w:val="1"/>
      <w:marLeft w:val="0"/>
      <w:marRight w:val="0"/>
      <w:marTop w:val="0"/>
      <w:marBottom w:val="0"/>
      <w:divBdr>
        <w:top w:val="none" w:sz="0" w:space="0" w:color="auto"/>
        <w:left w:val="none" w:sz="0" w:space="0" w:color="auto"/>
        <w:bottom w:val="none" w:sz="0" w:space="0" w:color="auto"/>
        <w:right w:val="none" w:sz="0" w:space="0" w:color="auto"/>
      </w:divBdr>
    </w:div>
    <w:div w:id="473840323">
      <w:bodyDiv w:val="1"/>
      <w:marLeft w:val="0"/>
      <w:marRight w:val="0"/>
      <w:marTop w:val="0"/>
      <w:marBottom w:val="0"/>
      <w:divBdr>
        <w:top w:val="none" w:sz="0" w:space="0" w:color="auto"/>
        <w:left w:val="none" w:sz="0" w:space="0" w:color="auto"/>
        <w:bottom w:val="none" w:sz="0" w:space="0" w:color="auto"/>
        <w:right w:val="none" w:sz="0" w:space="0" w:color="auto"/>
      </w:divBdr>
    </w:div>
    <w:div w:id="474184120">
      <w:bodyDiv w:val="1"/>
      <w:marLeft w:val="0"/>
      <w:marRight w:val="0"/>
      <w:marTop w:val="0"/>
      <w:marBottom w:val="0"/>
      <w:divBdr>
        <w:top w:val="none" w:sz="0" w:space="0" w:color="auto"/>
        <w:left w:val="none" w:sz="0" w:space="0" w:color="auto"/>
        <w:bottom w:val="none" w:sz="0" w:space="0" w:color="auto"/>
        <w:right w:val="none" w:sz="0" w:space="0" w:color="auto"/>
      </w:divBdr>
    </w:div>
    <w:div w:id="474296609">
      <w:bodyDiv w:val="1"/>
      <w:marLeft w:val="0"/>
      <w:marRight w:val="0"/>
      <w:marTop w:val="0"/>
      <w:marBottom w:val="0"/>
      <w:divBdr>
        <w:top w:val="none" w:sz="0" w:space="0" w:color="auto"/>
        <w:left w:val="none" w:sz="0" w:space="0" w:color="auto"/>
        <w:bottom w:val="none" w:sz="0" w:space="0" w:color="auto"/>
        <w:right w:val="none" w:sz="0" w:space="0" w:color="auto"/>
      </w:divBdr>
    </w:div>
    <w:div w:id="474415882">
      <w:bodyDiv w:val="1"/>
      <w:marLeft w:val="0"/>
      <w:marRight w:val="0"/>
      <w:marTop w:val="0"/>
      <w:marBottom w:val="0"/>
      <w:divBdr>
        <w:top w:val="none" w:sz="0" w:space="0" w:color="auto"/>
        <w:left w:val="none" w:sz="0" w:space="0" w:color="auto"/>
        <w:bottom w:val="none" w:sz="0" w:space="0" w:color="auto"/>
        <w:right w:val="none" w:sz="0" w:space="0" w:color="auto"/>
      </w:divBdr>
    </w:div>
    <w:div w:id="474421254">
      <w:bodyDiv w:val="1"/>
      <w:marLeft w:val="0"/>
      <w:marRight w:val="0"/>
      <w:marTop w:val="0"/>
      <w:marBottom w:val="0"/>
      <w:divBdr>
        <w:top w:val="none" w:sz="0" w:space="0" w:color="auto"/>
        <w:left w:val="none" w:sz="0" w:space="0" w:color="auto"/>
        <w:bottom w:val="none" w:sz="0" w:space="0" w:color="auto"/>
        <w:right w:val="none" w:sz="0" w:space="0" w:color="auto"/>
      </w:divBdr>
    </w:div>
    <w:div w:id="474759304">
      <w:bodyDiv w:val="1"/>
      <w:marLeft w:val="0"/>
      <w:marRight w:val="0"/>
      <w:marTop w:val="0"/>
      <w:marBottom w:val="0"/>
      <w:divBdr>
        <w:top w:val="none" w:sz="0" w:space="0" w:color="auto"/>
        <w:left w:val="none" w:sz="0" w:space="0" w:color="auto"/>
        <w:bottom w:val="none" w:sz="0" w:space="0" w:color="auto"/>
        <w:right w:val="none" w:sz="0" w:space="0" w:color="auto"/>
      </w:divBdr>
    </w:div>
    <w:div w:id="474949523">
      <w:bodyDiv w:val="1"/>
      <w:marLeft w:val="0"/>
      <w:marRight w:val="0"/>
      <w:marTop w:val="0"/>
      <w:marBottom w:val="0"/>
      <w:divBdr>
        <w:top w:val="none" w:sz="0" w:space="0" w:color="auto"/>
        <w:left w:val="none" w:sz="0" w:space="0" w:color="auto"/>
        <w:bottom w:val="none" w:sz="0" w:space="0" w:color="auto"/>
        <w:right w:val="none" w:sz="0" w:space="0" w:color="auto"/>
      </w:divBdr>
    </w:div>
    <w:div w:id="475683341">
      <w:bodyDiv w:val="1"/>
      <w:marLeft w:val="0"/>
      <w:marRight w:val="0"/>
      <w:marTop w:val="0"/>
      <w:marBottom w:val="0"/>
      <w:divBdr>
        <w:top w:val="none" w:sz="0" w:space="0" w:color="auto"/>
        <w:left w:val="none" w:sz="0" w:space="0" w:color="auto"/>
        <w:bottom w:val="none" w:sz="0" w:space="0" w:color="auto"/>
        <w:right w:val="none" w:sz="0" w:space="0" w:color="auto"/>
      </w:divBdr>
    </w:div>
    <w:div w:id="475805431">
      <w:bodyDiv w:val="1"/>
      <w:marLeft w:val="0"/>
      <w:marRight w:val="0"/>
      <w:marTop w:val="0"/>
      <w:marBottom w:val="0"/>
      <w:divBdr>
        <w:top w:val="none" w:sz="0" w:space="0" w:color="auto"/>
        <w:left w:val="none" w:sz="0" w:space="0" w:color="auto"/>
        <w:bottom w:val="none" w:sz="0" w:space="0" w:color="auto"/>
        <w:right w:val="none" w:sz="0" w:space="0" w:color="auto"/>
      </w:divBdr>
    </w:div>
    <w:div w:id="475874607">
      <w:bodyDiv w:val="1"/>
      <w:marLeft w:val="0"/>
      <w:marRight w:val="0"/>
      <w:marTop w:val="0"/>
      <w:marBottom w:val="0"/>
      <w:divBdr>
        <w:top w:val="none" w:sz="0" w:space="0" w:color="auto"/>
        <w:left w:val="none" w:sz="0" w:space="0" w:color="auto"/>
        <w:bottom w:val="none" w:sz="0" w:space="0" w:color="auto"/>
        <w:right w:val="none" w:sz="0" w:space="0" w:color="auto"/>
      </w:divBdr>
    </w:div>
    <w:div w:id="476262315">
      <w:bodyDiv w:val="1"/>
      <w:marLeft w:val="0"/>
      <w:marRight w:val="0"/>
      <w:marTop w:val="0"/>
      <w:marBottom w:val="0"/>
      <w:divBdr>
        <w:top w:val="none" w:sz="0" w:space="0" w:color="auto"/>
        <w:left w:val="none" w:sz="0" w:space="0" w:color="auto"/>
        <w:bottom w:val="none" w:sz="0" w:space="0" w:color="auto"/>
        <w:right w:val="none" w:sz="0" w:space="0" w:color="auto"/>
      </w:divBdr>
    </w:div>
    <w:div w:id="476268440">
      <w:bodyDiv w:val="1"/>
      <w:marLeft w:val="0"/>
      <w:marRight w:val="0"/>
      <w:marTop w:val="0"/>
      <w:marBottom w:val="0"/>
      <w:divBdr>
        <w:top w:val="none" w:sz="0" w:space="0" w:color="auto"/>
        <w:left w:val="none" w:sz="0" w:space="0" w:color="auto"/>
        <w:bottom w:val="none" w:sz="0" w:space="0" w:color="auto"/>
        <w:right w:val="none" w:sz="0" w:space="0" w:color="auto"/>
      </w:divBdr>
    </w:div>
    <w:div w:id="476336151">
      <w:bodyDiv w:val="1"/>
      <w:marLeft w:val="0"/>
      <w:marRight w:val="0"/>
      <w:marTop w:val="0"/>
      <w:marBottom w:val="0"/>
      <w:divBdr>
        <w:top w:val="none" w:sz="0" w:space="0" w:color="auto"/>
        <w:left w:val="none" w:sz="0" w:space="0" w:color="auto"/>
        <w:bottom w:val="none" w:sz="0" w:space="0" w:color="auto"/>
        <w:right w:val="none" w:sz="0" w:space="0" w:color="auto"/>
      </w:divBdr>
    </w:div>
    <w:div w:id="476343868">
      <w:bodyDiv w:val="1"/>
      <w:marLeft w:val="0"/>
      <w:marRight w:val="0"/>
      <w:marTop w:val="0"/>
      <w:marBottom w:val="0"/>
      <w:divBdr>
        <w:top w:val="none" w:sz="0" w:space="0" w:color="auto"/>
        <w:left w:val="none" w:sz="0" w:space="0" w:color="auto"/>
        <w:bottom w:val="none" w:sz="0" w:space="0" w:color="auto"/>
        <w:right w:val="none" w:sz="0" w:space="0" w:color="auto"/>
      </w:divBdr>
    </w:div>
    <w:div w:id="476528447">
      <w:bodyDiv w:val="1"/>
      <w:marLeft w:val="0"/>
      <w:marRight w:val="0"/>
      <w:marTop w:val="0"/>
      <w:marBottom w:val="0"/>
      <w:divBdr>
        <w:top w:val="none" w:sz="0" w:space="0" w:color="auto"/>
        <w:left w:val="none" w:sz="0" w:space="0" w:color="auto"/>
        <w:bottom w:val="none" w:sz="0" w:space="0" w:color="auto"/>
        <w:right w:val="none" w:sz="0" w:space="0" w:color="auto"/>
      </w:divBdr>
    </w:div>
    <w:div w:id="476532978">
      <w:bodyDiv w:val="1"/>
      <w:marLeft w:val="0"/>
      <w:marRight w:val="0"/>
      <w:marTop w:val="0"/>
      <w:marBottom w:val="0"/>
      <w:divBdr>
        <w:top w:val="none" w:sz="0" w:space="0" w:color="auto"/>
        <w:left w:val="none" w:sz="0" w:space="0" w:color="auto"/>
        <w:bottom w:val="none" w:sz="0" w:space="0" w:color="auto"/>
        <w:right w:val="none" w:sz="0" w:space="0" w:color="auto"/>
      </w:divBdr>
    </w:div>
    <w:div w:id="476537107">
      <w:bodyDiv w:val="1"/>
      <w:marLeft w:val="0"/>
      <w:marRight w:val="0"/>
      <w:marTop w:val="0"/>
      <w:marBottom w:val="0"/>
      <w:divBdr>
        <w:top w:val="none" w:sz="0" w:space="0" w:color="auto"/>
        <w:left w:val="none" w:sz="0" w:space="0" w:color="auto"/>
        <w:bottom w:val="none" w:sz="0" w:space="0" w:color="auto"/>
        <w:right w:val="none" w:sz="0" w:space="0" w:color="auto"/>
      </w:divBdr>
    </w:div>
    <w:div w:id="476580215">
      <w:bodyDiv w:val="1"/>
      <w:marLeft w:val="0"/>
      <w:marRight w:val="0"/>
      <w:marTop w:val="0"/>
      <w:marBottom w:val="0"/>
      <w:divBdr>
        <w:top w:val="none" w:sz="0" w:space="0" w:color="auto"/>
        <w:left w:val="none" w:sz="0" w:space="0" w:color="auto"/>
        <w:bottom w:val="none" w:sz="0" w:space="0" w:color="auto"/>
        <w:right w:val="none" w:sz="0" w:space="0" w:color="auto"/>
      </w:divBdr>
    </w:div>
    <w:div w:id="476603747">
      <w:bodyDiv w:val="1"/>
      <w:marLeft w:val="0"/>
      <w:marRight w:val="0"/>
      <w:marTop w:val="0"/>
      <w:marBottom w:val="0"/>
      <w:divBdr>
        <w:top w:val="none" w:sz="0" w:space="0" w:color="auto"/>
        <w:left w:val="none" w:sz="0" w:space="0" w:color="auto"/>
        <w:bottom w:val="none" w:sz="0" w:space="0" w:color="auto"/>
        <w:right w:val="none" w:sz="0" w:space="0" w:color="auto"/>
      </w:divBdr>
    </w:div>
    <w:div w:id="476723707">
      <w:bodyDiv w:val="1"/>
      <w:marLeft w:val="0"/>
      <w:marRight w:val="0"/>
      <w:marTop w:val="0"/>
      <w:marBottom w:val="0"/>
      <w:divBdr>
        <w:top w:val="none" w:sz="0" w:space="0" w:color="auto"/>
        <w:left w:val="none" w:sz="0" w:space="0" w:color="auto"/>
        <w:bottom w:val="none" w:sz="0" w:space="0" w:color="auto"/>
        <w:right w:val="none" w:sz="0" w:space="0" w:color="auto"/>
      </w:divBdr>
    </w:div>
    <w:div w:id="477190824">
      <w:bodyDiv w:val="1"/>
      <w:marLeft w:val="0"/>
      <w:marRight w:val="0"/>
      <w:marTop w:val="0"/>
      <w:marBottom w:val="0"/>
      <w:divBdr>
        <w:top w:val="none" w:sz="0" w:space="0" w:color="auto"/>
        <w:left w:val="none" w:sz="0" w:space="0" w:color="auto"/>
        <w:bottom w:val="none" w:sz="0" w:space="0" w:color="auto"/>
        <w:right w:val="none" w:sz="0" w:space="0" w:color="auto"/>
      </w:divBdr>
    </w:div>
    <w:div w:id="477578824">
      <w:bodyDiv w:val="1"/>
      <w:marLeft w:val="0"/>
      <w:marRight w:val="0"/>
      <w:marTop w:val="0"/>
      <w:marBottom w:val="0"/>
      <w:divBdr>
        <w:top w:val="none" w:sz="0" w:space="0" w:color="auto"/>
        <w:left w:val="none" w:sz="0" w:space="0" w:color="auto"/>
        <w:bottom w:val="none" w:sz="0" w:space="0" w:color="auto"/>
        <w:right w:val="none" w:sz="0" w:space="0" w:color="auto"/>
      </w:divBdr>
    </w:div>
    <w:div w:id="477694357">
      <w:bodyDiv w:val="1"/>
      <w:marLeft w:val="0"/>
      <w:marRight w:val="0"/>
      <w:marTop w:val="0"/>
      <w:marBottom w:val="0"/>
      <w:divBdr>
        <w:top w:val="none" w:sz="0" w:space="0" w:color="auto"/>
        <w:left w:val="none" w:sz="0" w:space="0" w:color="auto"/>
        <w:bottom w:val="none" w:sz="0" w:space="0" w:color="auto"/>
        <w:right w:val="none" w:sz="0" w:space="0" w:color="auto"/>
      </w:divBdr>
    </w:div>
    <w:div w:id="477722894">
      <w:bodyDiv w:val="1"/>
      <w:marLeft w:val="0"/>
      <w:marRight w:val="0"/>
      <w:marTop w:val="0"/>
      <w:marBottom w:val="0"/>
      <w:divBdr>
        <w:top w:val="none" w:sz="0" w:space="0" w:color="auto"/>
        <w:left w:val="none" w:sz="0" w:space="0" w:color="auto"/>
        <w:bottom w:val="none" w:sz="0" w:space="0" w:color="auto"/>
        <w:right w:val="none" w:sz="0" w:space="0" w:color="auto"/>
      </w:divBdr>
    </w:div>
    <w:div w:id="477724670">
      <w:bodyDiv w:val="1"/>
      <w:marLeft w:val="0"/>
      <w:marRight w:val="0"/>
      <w:marTop w:val="0"/>
      <w:marBottom w:val="0"/>
      <w:divBdr>
        <w:top w:val="none" w:sz="0" w:space="0" w:color="auto"/>
        <w:left w:val="none" w:sz="0" w:space="0" w:color="auto"/>
        <w:bottom w:val="none" w:sz="0" w:space="0" w:color="auto"/>
        <w:right w:val="none" w:sz="0" w:space="0" w:color="auto"/>
      </w:divBdr>
    </w:div>
    <w:div w:id="477763676">
      <w:bodyDiv w:val="1"/>
      <w:marLeft w:val="0"/>
      <w:marRight w:val="0"/>
      <w:marTop w:val="0"/>
      <w:marBottom w:val="0"/>
      <w:divBdr>
        <w:top w:val="none" w:sz="0" w:space="0" w:color="auto"/>
        <w:left w:val="none" w:sz="0" w:space="0" w:color="auto"/>
        <w:bottom w:val="none" w:sz="0" w:space="0" w:color="auto"/>
        <w:right w:val="none" w:sz="0" w:space="0" w:color="auto"/>
      </w:divBdr>
    </w:div>
    <w:div w:id="477842041">
      <w:bodyDiv w:val="1"/>
      <w:marLeft w:val="0"/>
      <w:marRight w:val="0"/>
      <w:marTop w:val="0"/>
      <w:marBottom w:val="0"/>
      <w:divBdr>
        <w:top w:val="none" w:sz="0" w:space="0" w:color="auto"/>
        <w:left w:val="none" w:sz="0" w:space="0" w:color="auto"/>
        <w:bottom w:val="none" w:sz="0" w:space="0" w:color="auto"/>
        <w:right w:val="none" w:sz="0" w:space="0" w:color="auto"/>
      </w:divBdr>
    </w:div>
    <w:div w:id="477846695">
      <w:bodyDiv w:val="1"/>
      <w:marLeft w:val="0"/>
      <w:marRight w:val="0"/>
      <w:marTop w:val="0"/>
      <w:marBottom w:val="0"/>
      <w:divBdr>
        <w:top w:val="none" w:sz="0" w:space="0" w:color="auto"/>
        <w:left w:val="none" w:sz="0" w:space="0" w:color="auto"/>
        <w:bottom w:val="none" w:sz="0" w:space="0" w:color="auto"/>
        <w:right w:val="none" w:sz="0" w:space="0" w:color="auto"/>
      </w:divBdr>
    </w:div>
    <w:div w:id="477956953">
      <w:bodyDiv w:val="1"/>
      <w:marLeft w:val="0"/>
      <w:marRight w:val="0"/>
      <w:marTop w:val="0"/>
      <w:marBottom w:val="0"/>
      <w:divBdr>
        <w:top w:val="none" w:sz="0" w:space="0" w:color="auto"/>
        <w:left w:val="none" w:sz="0" w:space="0" w:color="auto"/>
        <w:bottom w:val="none" w:sz="0" w:space="0" w:color="auto"/>
        <w:right w:val="none" w:sz="0" w:space="0" w:color="auto"/>
      </w:divBdr>
    </w:div>
    <w:div w:id="477964865">
      <w:bodyDiv w:val="1"/>
      <w:marLeft w:val="0"/>
      <w:marRight w:val="0"/>
      <w:marTop w:val="0"/>
      <w:marBottom w:val="0"/>
      <w:divBdr>
        <w:top w:val="none" w:sz="0" w:space="0" w:color="auto"/>
        <w:left w:val="none" w:sz="0" w:space="0" w:color="auto"/>
        <w:bottom w:val="none" w:sz="0" w:space="0" w:color="auto"/>
        <w:right w:val="none" w:sz="0" w:space="0" w:color="auto"/>
      </w:divBdr>
    </w:div>
    <w:div w:id="478114890">
      <w:bodyDiv w:val="1"/>
      <w:marLeft w:val="0"/>
      <w:marRight w:val="0"/>
      <w:marTop w:val="0"/>
      <w:marBottom w:val="0"/>
      <w:divBdr>
        <w:top w:val="none" w:sz="0" w:space="0" w:color="auto"/>
        <w:left w:val="none" w:sz="0" w:space="0" w:color="auto"/>
        <w:bottom w:val="none" w:sz="0" w:space="0" w:color="auto"/>
        <w:right w:val="none" w:sz="0" w:space="0" w:color="auto"/>
      </w:divBdr>
    </w:div>
    <w:div w:id="478226347">
      <w:bodyDiv w:val="1"/>
      <w:marLeft w:val="0"/>
      <w:marRight w:val="0"/>
      <w:marTop w:val="0"/>
      <w:marBottom w:val="0"/>
      <w:divBdr>
        <w:top w:val="none" w:sz="0" w:space="0" w:color="auto"/>
        <w:left w:val="none" w:sz="0" w:space="0" w:color="auto"/>
        <w:bottom w:val="none" w:sz="0" w:space="0" w:color="auto"/>
        <w:right w:val="none" w:sz="0" w:space="0" w:color="auto"/>
      </w:divBdr>
    </w:div>
    <w:div w:id="478691347">
      <w:bodyDiv w:val="1"/>
      <w:marLeft w:val="0"/>
      <w:marRight w:val="0"/>
      <w:marTop w:val="0"/>
      <w:marBottom w:val="0"/>
      <w:divBdr>
        <w:top w:val="none" w:sz="0" w:space="0" w:color="auto"/>
        <w:left w:val="none" w:sz="0" w:space="0" w:color="auto"/>
        <w:bottom w:val="none" w:sz="0" w:space="0" w:color="auto"/>
        <w:right w:val="none" w:sz="0" w:space="0" w:color="auto"/>
      </w:divBdr>
    </w:div>
    <w:div w:id="478960492">
      <w:bodyDiv w:val="1"/>
      <w:marLeft w:val="0"/>
      <w:marRight w:val="0"/>
      <w:marTop w:val="0"/>
      <w:marBottom w:val="0"/>
      <w:divBdr>
        <w:top w:val="none" w:sz="0" w:space="0" w:color="auto"/>
        <w:left w:val="none" w:sz="0" w:space="0" w:color="auto"/>
        <w:bottom w:val="none" w:sz="0" w:space="0" w:color="auto"/>
        <w:right w:val="none" w:sz="0" w:space="0" w:color="auto"/>
      </w:divBdr>
    </w:div>
    <w:div w:id="479227475">
      <w:bodyDiv w:val="1"/>
      <w:marLeft w:val="0"/>
      <w:marRight w:val="0"/>
      <w:marTop w:val="0"/>
      <w:marBottom w:val="0"/>
      <w:divBdr>
        <w:top w:val="none" w:sz="0" w:space="0" w:color="auto"/>
        <w:left w:val="none" w:sz="0" w:space="0" w:color="auto"/>
        <w:bottom w:val="none" w:sz="0" w:space="0" w:color="auto"/>
        <w:right w:val="none" w:sz="0" w:space="0" w:color="auto"/>
      </w:divBdr>
    </w:div>
    <w:div w:id="479343425">
      <w:bodyDiv w:val="1"/>
      <w:marLeft w:val="0"/>
      <w:marRight w:val="0"/>
      <w:marTop w:val="0"/>
      <w:marBottom w:val="0"/>
      <w:divBdr>
        <w:top w:val="none" w:sz="0" w:space="0" w:color="auto"/>
        <w:left w:val="none" w:sz="0" w:space="0" w:color="auto"/>
        <w:bottom w:val="none" w:sz="0" w:space="0" w:color="auto"/>
        <w:right w:val="none" w:sz="0" w:space="0" w:color="auto"/>
      </w:divBdr>
    </w:div>
    <w:div w:id="479344106">
      <w:bodyDiv w:val="1"/>
      <w:marLeft w:val="0"/>
      <w:marRight w:val="0"/>
      <w:marTop w:val="0"/>
      <w:marBottom w:val="0"/>
      <w:divBdr>
        <w:top w:val="none" w:sz="0" w:space="0" w:color="auto"/>
        <w:left w:val="none" w:sz="0" w:space="0" w:color="auto"/>
        <w:bottom w:val="none" w:sz="0" w:space="0" w:color="auto"/>
        <w:right w:val="none" w:sz="0" w:space="0" w:color="auto"/>
      </w:divBdr>
    </w:div>
    <w:div w:id="479347010">
      <w:bodyDiv w:val="1"/>
      <w:marLeft w:val="0"/>
      <w:marRight w:val="0"/>
      <w:marTop w:val="0"/>
      <w:marBottom w:val="0"/>
      <w:divBdr>
        <w:top w:val="none" w:sz="0" w:space="0" w:color="auto"/>
        <w:left w:val="none" w:sz="0" w:space="0" w:color="auto"/>
        <w:bottom w:val="none" w:sz="0" w:space="0" w:color="auto"/>
        <w:right w:val="none" w:sz="0" w:space="0" w:color="auto"/>
      </w:divBdr>
    </w:div>
    <w:div w:id="479539262">
      <w:bodyDiv w:val="1"/>
      <w:marLeft w:val="0"/>
      <w:marRight w:val="0"/>
      <w:marTop w:val="0"/>
      <w:marBottom w:val="0"/>
      <w:divBdr>
        <w:top w:val="none" w:sz="0" w:space="0" w:color="auto"/>
        <w:left w:val="none" w:sz="0" w:space="0" w:color="auto"/>
        <w:bottom w:val="none" w:sz="0" w:space="0" w:color="auto"/>
        <w:right w:val="none" w:sz="0" w:space="0" w:color="auto"/>
      </w:divBdr>
    </w:div>
    <w:div w:id="479734175">
      <w:bodyDiv w:val="1"/>
      <w:marLeft w:val="0"/>
      <w:marRight w:val="0"/>
      <w:marTop w:val="0"/>
      <w:marBottom w:val="0"/>
      <w:divBdr>
        <w:top w:val="none" w:sz="0" w:space="0" w:color="auto"/>
        <w:left w:val="none" w:sz="0" w:space="0" w:color="auto"/>
        <w:bottom w:val="none" w:sz="0" w:space="0" w:color="auto"/>
        <w:right w:val="none" w:sz="0" w:space="0" w:color="auto"/>
      </w:divBdr>
    </w:div>
    <w:div w:id="479814046">
      <w:bodyDiv w:val="1"/>
      <w:marLeft w:val="0"/>
      <w:marRight w:val="0"/>
      <w:marTop w:val="0"/>
      <w:marBottom w:val="0"/>
      <w:divBdr>
        <w:top w:val="none" w:sz="0" w:space="0" w:color="auto"/>
        <w:left w:val="none" w:sz="0" w:space="0" w:color="auto"/>
        <w:bottom w:val="none" w:sz="0" w:space="0" w:color="auto"/>
        <w:right w:val="none" w:sz="0" w:space="0" w:color="auto"/>
      </w:divBdr>
    </w:div>
    <w:div w:id="480119767">
      <w:bodyDiv w:val="1"/>
      <w:marLeft w:val="0"/>
      <w:marRight w:val="0"/>
      <w:marTop w:val="0"/>
      <w:marBottom w:val="0"/>
      <w:divBdr>
        <w:top w:val="none" w:sz="0" w:space="0" w:color="auto"/>
        <w:left w:val="none" w:sz="0" w:space="0" w:color="auto"/>
        <w:bottom w:val="none" w:sz="0" w:space="0" w:color="auto"/>
        <w:right w:val="none" w:sz="0" w:space="0" w:color="auto"/>
      </w:divBdr>
    </w:div>
    <w:div w:id="480392024">
      <w:bodyDiv w:val="1"/>
      <w:marLeft w:val="0"/>
      <w:marRight w:val="0"/>
      <w:marTop w:val="0"/>
      <w:marBottom w:val="0"/>
      <w:divBdr>
        <w:top w:val="none" w:sz="0" w:space="0" w:color="auto"/>
        <w:left w:val="none" w:sz="0" w:space="0" w:color="auto"/>
        <w:bottom w:val="none" w:sz="0" w:space="0" w:color="auto"/>
        <w:right w:val="none" w:sz="0" w:space="0" w:color="auto"/>
      </w:divBdr>
    </w:div>
    <w:div w:id="480584220">
      <w:bodyDiv w:val="1"/>
      <w:marLeft w:val="0"/>
      <w:marRight w:val="0"/>
      <w:marTop w:val="0"/>
      <w:marBottom w:val="0"/>
      <w:divBdr>
        <w:top w:val="none" w:sz="0" w:space="0" w:color="auto"/>
        <w:left w:val="none" w:sz="0" w:space="0" w:color="auto"/>
        <w:bottom w:val="none" w:sz="0" w:space="0" w:color="auto"/>
        <w:right w:val="none" w:sz="0" w:space="0" w:color="auto"/>
      </w:divBdr>
    </w:div>
    <w:div w:id="480586514">
      <w:bodyDiv w:val="1"/>
      <w:marLeft w:val="0"/>
      <w:marRight w:val="0"/>
      <w:marTop w:val="0"/>
      <w:marBottom w:val="0"/>
      <w:divBdr>
        <w:top w:val="none" w:sz="0" w:space="0" w:color="auto"/>
        <w:left w:val="none" w:sz="0" w:space="0" w:color="auto"/>
        <w:bottom w:val="none" w:sz="0" w:space="0" w:color="auto"/>
        <w:right w:val="none" w:sz="0" w:space="0" w:color="auto"/>
      </w:divBdr>
    </w:div>
    <w:div w:id="480851757">
      <w:bodyDiv w:val="1"/>
      <w:marLeft w:val="0"/>
      <w:marRight w:val="0"/>
      <w:marTop w:val="0"/>
      <w:marBottom w:val="0"/>
      <w:divBdr>
        <w:top w:val="none" w:sz="0" w:space="0" w:color="auto"/>
        <w:left w:val="none" w:sz="0" w:space="0" w:color="auto"/>
        <w:bottom w:val="none" w:sz="0" w:space="0" w:color="auto"/>
        <w:right w:val="none" w:sz="0" w:space="0" w:color="auto"/>
      </w:divBdr>
    </w:div>
    <w:div w:id="481190669">
      <w:bodyDiv w:val="1"/>
      <w:marLeft w:val="0"/>
      <w:marRight w:val="0"/>
      <w:marTop w:val="0"/>
      <w:marBottom w:val="0"/>
      <w:divBdr>
        <w:top w:val="none" w:sz="0" w:space="0" w:color="auto"/>
        <w:left w:val="none" w:sz="0" w:space="0" w:color="auto"/>
        <w:bottom w:val="none" w:sz="0" w:space="0" w:color="auto"/>
        <w:right w:val="none" w:sz="0" w:space="0" w:color="auto"/>
      </w:divBdr>
    </w:div>
    <w:div w:id="481240090">
      <w:bodyDiv w:val="1"/>
      <w:marLeft w:val="0"/>
      <w:marRight w:val="0"/>
      <w:marTop w:val="0"/>
      <w:marBottom w:val="0"/>
      <w:divBdr>
        <w:top w:val="none" w:sz="0" w:space="0" w:color="auto"/>
        <w:left w:val="none" w:sz="0" w:space="0" w:color="auto"/>
        <w:bottom w:val="none" w:sz="0" w:space="0" w:color="auto"/>
        <w:right w:val="none" w:sz="0" w:space="0" w:color="auto"/>
      </w:divBdr>
    </w:div>
    <w:div w:id="481628205">
      <w:bodyDiv w:val="1"/>
      <w:marLeft w:val="0"/>
      <w:marRight w:val="0"/>
      <w:marTop w:val="0"/>
      <w:marBottom w:val="0"/>
      <w:divBdr>
        <w:top w:val="none" w:sz="0" w:space="0" w:color="auto"/>
        <w:left w:val="none" w:sz="0" w:space="0" w:color="auto"/>
        <w:bottom w:val="none" w:sz="0" w:space="0" w:color="auto"/>
        <w:right w:val="none" w:sz="0" w:space="0" w:color="auto"/>
      </w:divBdr>
    </w:div>
    <w:div w:id="481695410">
      <w:bodyDiv w:val="1"/>
      <w:marLeft w:val="0"/>
      <w:marRight w:val="0"/>
      <w:marTop w:val="0"/>
      <w:marBottom w:val="0"/>
      <w:divBdr>
        <w:top w:val="none" w:sz="0" w:space="0" w:color="auto"/>
        <w:left w:val="none" w:sz="0" w:space="0" w:color="auto"/>
        <w:bottom w:val="none" w:sz="0" w:space="0" w:color="auto"/>
        <w:right w:val="none" w:sz="0" w:space="0" w:color="auto"/>
      </w:divBdr>
    </w:div>
    <w:div w:id="481889661">
      <w:bodyDiv w:val="1"/>
      <w:marLeft w:val="0"/>
      <w:marRight w:val="0"/>
      <w:marTop w:val="0"/>
      <w:marBottom w:val="0"/>
      <w:divBdr>
        <w:top w:val="none" w:sz="0" w:space="0" w:color="auto"/>
        <w:left w:val="none" w:sz="0" w:space="0" w:color="auto"/>
        <w:bottom w:val="none" w:sz="0" w:space="0" w:color="auto"/>
        <w:right w:val="none" w:sz="0" w:space="0" w:color="auto"/>
      </w:divBdr>
    </w:div>
    <w:div w:id="481973564">
      <w:bodyDiv w:val="1"/>
      <w:marLeft w:val="0"/>
      <w:marRight w:val="0"/>
      <w:marTop w:val="0"/>
      <w:marBottom w:val="0"/>
      <w:divBdr>
        <w:top w:val="none" w:sz="0" w:space="0" w:color="auto"/>
        <w:left w:val="none" w:sz="0" w:space="0" w:color="auto"/>
        <w:bottom w:val="none" w:sz="0" w:space="0" w:color="auto"/>
        <w:right w:val="none" w:sz="0" w:space="0" w:color="auto"/>
      </w:divBdr>
    </w:div>
    <w:div w:id="482039564">
      <w:bodyDiv w:val="1"/>
      <w:marLeft w:val="0"/>
      <w:marRight w:val="0"/>
      <w:marTop w:val="0"/>
      <w:marBottom w:val="0"/>
      <w:divBdr>
        <w:top w:val="none" w:sz="0" w:space="0" w:color="auto"/>
        <w:left w:val="none" w:sz="0" w:space="0" w:color="auto"/>
        <w:bottom w:val="none" w:sz="0" w:space="0" w:color="auto"/>
        <w:right w:val="none" w:sz="0" w:space="0" w:color="auto"/>
      </w:divBdr>
    </w:div>
    <w:div w:id="482619479">
      <w:bodyDiv w:val="1"/>
      <w:marLeft w:val="0"/>
      <w:marRight w:val="0"/>
      <w:marTop w:val="0"/>
      <w:marBottom w:val="0"/>
      <w:divBdr>
        <w:top w:val="none" w:sz="0" w:space="0" w:color="auto"/>
        <w:left w:val="none" w:sz="0" w:space="0" w:color="auto"/>
        <w:bottom w:val="none" w:sz="0" w:space="0" w:color="auto"/>
        <w:right w:val="none" w:sz="0" w:space="0" w:color="auto"/>
      </w:divBdr>
    </w:div>
    <w:div w:id="483008974">
      <w:bodyDiv w:val="1"/>
      <w:marLeft w:val="0"/>
      <w:marRight w:val="0"/>
      <w:marTop w:val="0"/>
      <w:marBottom w:val="0"/>
      <w:divBdr>
        <w:top w:val="none" w:sz="0" w:space="0" w:color="auto"/>
        <w:left w:val="none" w:sz="0" w:space="0" w:color="auto"/>
        <w:bottom w:val="none" w:sz="0" w:space="0" w:color="auto"/>
        <w:right w:val="none" w:sz="0" w:space="0" w:color="auto"/>
      </w:divBdr>
    </w:div>
    <w:div w:id="483088805">
      <w:bodyDiv w:val="1"/>
      <w:marLeft w:val="0"/>
      <w:marRight w:val="0"/>
      <w:marTop w:val="0"/>
      <w:marBottom w:val="0"/>
      <w:divBdr>
        <w:top w:val="none" w:sz="0" w:space="0" w:color="auto"/>
        <w:left w:val="none" w:sz="0" w:space="0" w:color="auto"/>
        <w:bottom w:val="none" w:sz="0" w:space="0" w:color="auto"/>
        <w:right w:val="none" w:sz="0" w:space="0" w:color="auto"/>
      </w:divBdr>
    </w:div>
    <w:div w:id="483131899">
      <w:bodyDiv w:val="1"/>
      <w:marLeft w:val="0"/>
      <w:marRight w:val="0"/>
      <w:marTop w:val="0"/>
      <w:marBottom w:val="0"/>
      <w:divBdr>
        <w:top w:val="none" w:sz="0" w:space="0" w:color="auto"/>
        <w:left w:val="none" w:sz="0" w:space="0" w:color="auto"/>
        <w:bottom w:val="none" w:sz="0" w:space="0" w:color="auto"/>
        <w:right w:val="none" w:sz="0" w:space="0" w:color="auto"/>
      </w:divBdr>
    </w:div>
    <w:div w:id="483157085">
      <w:bodyDiv w:val="1"/>
      <w:marLeft w:val="0"/>
      <w:marRight w:val="0"/>
      <w:marTop w:val="0"/>
      <w:marBottom w:val="0"/>
      <w:divBdr>
        <w:top w:val="none" w:sz="0" w:space="0" w:color="auto"/>
        <w:left w:val="none" w:sz="0" w:space="0" w:color="auto"/>
        <w:bottom w:val="none" w:sz="0" w:space="0" w:color="auto"/>
        <w:right w:val="none" w:sz="0" w:space="0" w:color="auto"/>
      </w:divBdr>
    </w:div>
    <w:div w:id="484005339">
      <w:bodyDiv w:val="1"/>
      <w:marLeft w:val="0"/>
      <w:marRight w:val="0"/>
      <w:marTop w:val="0"/>
      <w:marBottom w:val="0"/>
      <w:divBdr>
        <w:top w:val="none" w:sz="0" w:space="0" w:color="auto"/>
        <w:left w:val="none" w:sz="0" w:space="0" w:color="auto"/>
        <w:bottom w:val="none" w:sz="0" w:space="0" w:color="auto"/>
        <w:right w:val="none" w:sz="0" w:space="0" w:color="auto"/>
      </w:divBdr>
    </w:div>
    <w:div w:id="484010733">
      <w:bodyDiv w:val="1"/>
      <w:marLeft w:val="0"/>
      <w:marRight w:val="0"/>
      <w:marTop w:val="0"/>
      <w:marBottom w:val="0"/>
      <w:divBdr>
        <w:top w:val="none" w:sz="0" w:space="0" w:color="auto"/>
        <w:left w:val="none" w:sz="0" w:space="0" w:color="auto"/>
        <w:bottom w:val="none" w:sz="0" w:space="0" w:color="auto"/>
        <w:right w:val="none" w:sz="0" w:space="0" w:color="auto"/>
      </w:divBdr>
    </w:div>
    <w:div w:id="484056811">
      <w:bodyDiv w:val="1"/>
      <w:marLeft w:val="0"/>
      <w:marRight w:val="0"/>
      <w:marTop w:val="0"/>
      <w:marBottom w:val="0"/>
      <w:divBdr>
        <w:top w:val="none" w:sz="0" w:space="0" w:color="auto"/>
        <w:left w:val="none" w:sz="0" w:space="0" w:color="auto"/>
        <w:bottom w:val="none" w:sz="0" w:space="0" w:color="auto"/>
        <w:right w:val="none" w:sz="0" w:space="0" w:color="auto"/>
      </w:divBdr>
    </w:div>
    <w:div w:id="484514842">
      <w:bodyDiv w:val="1"/>
      <w:marLeft w:val="0"/>
      <w:marRight w:val="0"/>
      <w:marTop w:val="0"/>
      <w:marBottom w:val="0"/>
      <w:divBdr>
        <w:top w:val="none" w:sz="0" w:space="0" w:color="auto"/>
        <w:left w:val="none" w:sz="0" w:space="0" w:color="auto"/>
        <w:bottom w:val="none" w:sz="0" w:space="0" w:color="auto"/>
        <w:right w:val="none" w:sz="0" w:space="0" w:color="auto"/>
      </w:divBdr>
    </w:div>
    <w:div w:id="484665978">
      <w:bodyDiv w:val="1"/>
      <w:marLeft w:val="0"/>
      <w:marRight w:val="0"/>
      <w:marTop w:val="0"/>
      <w:marBottom w:val="0"/>
      <w:divBdr>
        <w:top w:val="none" w:sz="0" w:space="0" w:color="auto"/>
        <w:left w:val="none" w:sz="0" w:space="0" w:color="auto"/>
        <w:bottom w:val="none" w:sz="0" w:space="0" w:color="auto"/>
        <w:right w:val="none" w:sz="0" w:space="0" w:color="auto"/>
      </w:divBdr>
    </w:div>
    <w:div w:id="484786848">
      <w:bodyDiv w:val="1"/>
      <w:marLeft w:val="0"/>
      <w:marRight w:val="0"/>
      <w:marTop w:val="0"/>
      <w:marBottom w:val="0"/>
      <w:divBdr>
        <w:top w:val="none" w:sz="0" w:space="0" w:color="auto"/>
        <w:left w:val="none" w:sz="0" w:space="0" w:color="auto"/>
        <w:bottom w:val="none" w:sz="0" w:space="0" w:color="auto"/>
        <w:right w:val="none" w:sz="0" w:space="0" w:color="auto"/>
      </w:divBdr>
    </w:div>
    <w:div w:id="484787260">
      <w:bodyDiv w:val="1"/>
      <w:marLeft w:val="0"/>
      <w:marRight w:val="0"/>
      <w:marTop w:val="0"/>
      <w:marBottom w:val="0"/>
      <w:divBdr>
        <w:top w:val="none" w:sz="0" w:space="0" w:color="auto"/>
        <w:left w:val="none" w:sz="0" w:space="0" w:color="auto"/>
        <w:bottom w:val="none" w:sz="0" w:space="0" w:color="auto"/>
        <w:right w:val="none" w:sz="0" w:space="0" w:color="auto"/>
      </w:divBdr>
    </w:div>
    <w:div w:id="484903097">
      <w:bodyDiv w:val="1"/>
      <w:marLeft w:val="0"/>
      <w:marRight w:val="0"/>
      <w:marTop w:val="0"/>
      <w:marBottom w:val="0"/>
      <w:divBdr>
        <w:top w:val="none" w:sz="0" w:space="0" w:color="auto"/>
        <w:left w:val="none" w:sz="0" w:space="0" w:color="auto"/>
        <w:bottom w:val="none" w:sz="0" w:space="0" w:color="auto"/>
        <w:right w:val="none" w:sz="0" w:space="0" w:color="auto"/>
      </w:divBdr>
    </w:div>
    <w:div w:id="485128358">
      <w:bodyDiv w:val="1"/>
      <w:marLeft w:val="0"/>
      <w:marRight w:val="0"/>
      <w:marTop w:val="0"/>
      <w:marBottom w:val="0"/>
      <w:divBdr>
        <w:top w:val="none" w:sz="0" w:space="0" w:color="auto"/>
        <w:left w:val="none" w:sz="0" w:space="0" w:color="auto"/>
        <w:bottom w:val="none" w:sz="0" w:space="0" w:color="auto"/>
        <w:right w:val="none" w:sz="0" w:space="0" w:color="auto"/>
      </w:divBdr>
    </w:div>
    <w:div w:id="485515588">
      <w:bodyDiv w:val="1"/>
      <w:marLeft w:val="0"/>
      <w:marRight w:val="0"/>
      <w:marTop w:val="0"/>
      <w:marBottom w:val="0"/>
      <w:divBdr>
        <w:top w:val="none" w:sz="0" w:space="0" w:color="auto"/>
        <w:left w:val="none" w:sz="0" w:space="0" w:color="auto"/>
        <w:bottom w:val="none" w:sz="0" w:space="0" w:color="auto"/>
        <w:right w:val="none" w:sz="0" w:space="0" w:color="auto"/>
      </w:divBdr>
    </w:div>
    <w:div w:id="485584296">
      <w:bodyDiv w:val="1"/>
      <w:marLeft w:val="0"/>
      <w:marRight w:val="0"/>
      <w:marTop w:val="0"/>
      <w:marBottom w:val="0"/>
      <w:divBdr>
        <w:top w:val="none" w:sz="0" w:space="0" w:color="auto"/>
        <w:left w:val="none" w:sz="0" w:space="0" w:color="auto"/>
        <w:bottom w:val="none" w:sz="0" w:space="0" w:color="auto"/>
        <w:right w:val="none" w:sz="0" w:space="0" w:color="auto"/>
      </w:divBdr>
    </w:div>
    <w:div w:id="485587608">
      <w:bodyDiv w:val="1"/>
      <w:marLeft w:val="0"/>
      <w:marRight w:val="0"/>
      <w:marTop w:val="0"/>
      <w:marBottom w:val="0"/>
      <w:divBdr>
        <w:top w:val="none" w:sz="0" w:space="0" w:color="auto"/>
        <w:left w:val="none" w:sz="0" w:space="0" w:color="auto"/>
        <w:bottom w:val="none" w:sz="0" w:space="0" w:color="auto"/>
        <w:right w:val="none" w:sz="0" w:space="0" w:color="auto"/>
      </w:divBdr>
    </w:div>
    <w:div w:id="485702178">
      <w:bodyDiv w:val="1"/>
      <w:marLeft w:val="0"/>
      <w:marRight w:val="0"/>
      <w:marTop w:val="0"/>
      <w:marBottom w:val="0"/>
      <w:divBdr>
        <w:top w:val="none" w:sz="0" w:space="0" w:color="auto"/>
        <w:left w:val="none" w:sz="0" w:space="0" w:color="auto"/>
        <w:bottom w:val="none" w:sz="0" w:space="0" w:color="auto"/>
        <w:right w:val="none" w:sz="0" w:space="0" w:color="auto"/>
      </w:divBdr>
    </w:div>
    <w:div w:id="485977763">
      <w:bodyDiv w:val="1"/>
      <w:marLeft w:val="0"/>
      <w:marRight w:val="0"/>
      <w:marTop w:val="0"/>
      <w:marBottom w:val="0"/>
      <w:divBdr>
        <w:top w:val="none" w:sz="0" w:space="0" w:color="auto"/>
        <w:left w:val="none" w:sz="0" w:space="0" w:color="auto"/>
        <w:bottom w:val="none" w:sz="0" w:space="0" w:color="auto"/>
        <w:right w:val="none" w:sz="0" w:space="0" w:color="auto"/>
      </w:divBdr>
    </w:div>
    <w:div w:id="486476864">
      <w:bodyDiv w:val="1"/>
      <w:marLeft w:val="0"/>
      <w:marRight w:val="0"/>
      <w:marTop w:val="0"/>
      <w:marBottom w:val="0"/>
      <w:divBdr>
        <w:top w:val="none" w:sz="0" w:space="0" w:color="auto"/>
        <w:left w:val="none" w:sz="0" w:space="0" w:color="auto"/>
        <w:bottom w:val="none" w:sz="0" w:space="0" w:color="auto"/>
        <w:right w:val="none" w:sz="0" w:space="0" w:color="auto"/>
      </w:divBdr>
    </w:div>
    <w:div w:id="486701463">
      <w:bodyDiv w:val="1"/>
      <w:marLeft w:val="0"/>
      <w:marRight w:val="0"/>
      <w:marTop w:val="0"/>
      <w:marBottom w:val="0"/>
      <w:divBdr>
        <w:top w:val="none" w:sz="0" w:space="0" w:color="auto"/>
        <w:left w:val="none" w:sz="0" w:space="0" w:color="auto"/>
        <w:bottom w:val="none" w:sz="0" w:space="0" w:color="auto"/>
        <w:right w:val="none" w:sz="0" w:space="0" w:color="auto"/>
      </w:divBdr>
    </w:div>
    <w:div w:id="486744558">
      <w:bodyDiv w:val="1"/>
      <w:marLeft w:val="0"/>
      <w:marRight w:val="0"/>
      <w:marTop w:val="0"/>
      <w:marBottom w:val="0"/>
      <w:divBdr>
        <w:top w:val="none" w:sz="0" w:space="0" w:color="auto"/>
        <w:left w:val="none" w:sz="0" w:space="0" w:color="auto"/>
        <w:bottom w:val="none" w:sz="0" w:space="0" w:color="auto"/>
        <w:right w:val="none" w:sz="0" w:space="0" w:color="auto"/>
      </w:divBdr>
    </w:div>
    <w:div w:id="486752093">
      <w:bodyDiv w:val="1"/>
      <w:marLeft w:val="0"/>
      <w:marRight w:val="0"/>
      <w:marTop w:val="0"/>
      <w:marBottom w:val="0"/>
      <w:divBdr>
        <w:top w:val="none" w:sz="0" w:space="0" w:color="auto"/>
        <w:left w:val="none" w:sz="0" w:space="0" w:color="auto"/>
        <w:bottom w:val="none" w:sz="0" w:space="0" w:color="auto"/>
        <w:right w:val="none" w:sz="0" w:space="0" w:color="auto"/>
      </w:divBdr>
    </w:div>
    <w:div w:id="487017794">
      <w:bodyDiv w:val="1"/>
      <w:marLeft w:val="0"/>
      <w:marRight w:val="0"/>
      <w:marTop w:val="0"/>
      <w:marBottom w:val="0"/>
      <w:divBdr>
        <w:top w:val="none" w:sz="0" w:space="0" w:color="auto"/>
        <w:left w:val="none" w:sz="0" w:space="0" w:color="auto"/>
        <w:bottom w:val="none" w:sz="0" w:space="0" w:color="auto"/>
        <w:right w:val="none" w:sz="0" w:space="0" w:color="auto"/>
      </w:divBdr>
    </w:div>
    <w:div w:id="487138701">
      <w:bodyDiv w:val="1"/>
      <w:marLeft w:val="0"/>
      <w:marRight w:val="0"/>
      <w:marTop w:val="0"/>
      <w:marBottom w:val="0"/>
      <w:divBdr>
        <w:top w:val="none" w:sz="0" w:space="0" w:color="auto"/>
        <w:left w:val="none" w:sz="0" w:space="0" w:color="auto"/>
        <w:bottom w:val="none" w:sz="0" w:space="0" w:color="auto"/>
        <w:right w:val="none" w:sz="0" w:space="0" w:color="auto"/>
      </w:divBdr>
    </w:div>
    <w:div w:id="487206010">
      <w:bodyDiv w:val="1"/>
      <w:marLeft w:val="0"/>
      <w:marRight w:val="0"/>
      <w:marTop w:val="0"/>
      <w:marBottom w:val="0"/>
      <w:divBdr>
        <w:top w:val="none" w:sz="0" w:space="0" w:color="auto"/>
        <w:left w:val="none" w:sz="0" w:space="0" w:color="auto"/>
        <w:bottom w:val="none" w:sz="0" w:space="0" w:color="auto"/>
        <w:right w:val="none" w:sz="0" w:space="0" w:color="auto"/>
      </w:divBdr>
    </w:div>
    <w:div w:id="487215024">
      <w:bodyDiv w:val="1"/>
      <w:marLeft w:val="0"/>
      <w:marRight w:val="0"/>
      <w:marTop w:val="0"/>
      <w:marBottom w:val="0"/>
      <w:divBdr>
        <w:top w:val="none" w:sz="0" w:space="0" w:color="auto"/>
        <w:left w:val="none" w:sz="0" w:space="0" w:color="auto"/>
        <w:bottom w:val="none" w:sz="0" w:space="0" w:color="auto"/>
        <w:right w:val="none" w:sz="0" w:space="0" w:color="auto"/>
      </w:divBdr>
    </w:div>
    <w:div w:id="487399848">
      <w:bodyDiv w:val="1"/>
      <w:marLeft w:val="0"/>
      <w:marRight w:val="0"/>
      <w:marTop w:val="0"/>
      <w:marBottom w:val="0"/>
      <w:divBdr>
        <w:top w:val="none" w:sz="0" w:space="0" w:color="auto"/>
        <w:left w:val="none" w:sz="0" w:space="0" w:color="auto"/>
        <w:bottom w:val="none" w:sz="0" w:space="0" w:color="auto"/>
        <w:right w:val="none" w:sz="0" w:space="0" w:color="auto"/>
      </w:divBdr>
    </w:div>
    <w:div w:id="487523707">
      <w:bodyDiv w:val="1"/>
      <w:marLeft w:val="0"/>
      <w:marRight w:val="0"/>
      <w:marTop w:val="0"/>
      <w:marBottom w:val="0"/>
      <w:divBdr>
        <w:top w:val="none" w:sz="0" w:space="0" w:color="auto"/>
        <w:left w:val="none" w:sz="0" w:space="0" w:color="auto"/>
        <w:bottom w:val="none" w:sz="0" w:space="0" w:color="auto"/>
        <w:right w:val="none" w:sz="0" w:space="0" w:color="auto"/>
      </w:divBdr>
    </w:div>
    <w:div w:id="487523911">
      <w:bodyDiv w:val="1"/>
      <w:marLeft w:val="0"/>
      <w:marRight w:val="0"/>
      <w:marTop w:val="0"/>
      <w:marBottom w:val="0"/>
      <w:divBdr>
        <w:top w:val="none" w:sz="0" w:space="0" w:color="auto"/>
        <w:left w:val="none" w:sz="0" w:space="0" w:color="auto"/>
        <w:bottom w:val="none" w:sz="0" w:space="0" w:color="auto"/>
        <w:right w:val="none" w:sz="0" w:space="0" w:color="auto"/>
      </w:divBdr>
    </w:div>
    <w:div w:id="487861368">
      <w:bodyDiv w:val="1"/>
      <w:marLeft w:val="0"/>
      <w:marRight w:val="0"/>
      <w:marTop w:val="0"/>
      <w:marBottom w:val="0"/>
      <w:divBdr>
        <w:top w:val="none" w:sz="0" w:space="0" w:color="auto"/>
        <w:left w:val="none" w:sz="0" w:space="0" w:color="auto"/>
        <w:bottom w:val="none" w:sz="0" w:space="0" w:color="auto"/>
        <w:right w:val="none" w:sz="0" w:space="0" w:color="auto"/>
      </w:divBdr>
    </w:div>
    <w:div w:id="488137769">
      <w:bodyDiv w:val="1"/>
      <w:marLeft w:val="0"/>
      <w:marRight w:val="0"/>
      <w:marTop w:val="0"/>
      <w:marBottom w:val="0"/>
      <w:divBdr>
        <w:top w:val="none" w:sz="0" w:space="0" w:color="auto"/>
        <w:left w:val="none" w:sz="0" w:space="0" w:color="auto"/>
        <w:bottom w:val="none" w:sz="0" w:space="0" w:color="auto"/>
        <w:right w:val="none" w:sz="0" w:space="0" w:color="auto"/>
      </w:divBdr>
    </w:div>
    <w:div w:id="488249498">
      <w:bodyDiv w:val="1"/>
      <w:marLeft w:val="0"/>
      <w:marRight w:val="0"/>
      <w:marTop w:val="0"/>
      <w:marBottom w:val="0"/>
      <w:divBdr>
        <w:top w:val="none" w:sz="0" w:space="0" w:color="auto"/>
        <w:left w:val="none" w:sz="0" w:space="0" w:color="auto"/>
        <w:bottom w:val="none" w:sz="0" w:space="0" w:color="auto"/>
        <w:right w:val="none" w:sz="0" w:space="0" w:color="auto"/>
      </w:divBdr>
    </w:div>
    <w:div w:id="488641279">
      <w:bodyDiv w:val="1"/>
      <w:marLeft w:val="0"/>
      <w:marRight w:val="0"/>
      <w:marTop w:val="0"/>
      <w:marBottom w:val="0"/>
      <w:divBdr>
        <w:top w:val="none" w:sz="0" w:space="0" w:color="auto"/>
        <w:left w:val="none" w:sz="0" w:space="0" w:color="auto"/>
        <w:bottom w:val="none" w:sz="0" w:space="0" w:color="auto"/>
        <w:right w:val="none" w:sz="0" w:space="0" w:color="auto"/>
      </w:divBdr>
    </w:div>
    <w:div w:id="488904536">
      <w:bodyDiv w:val="1"/>
      <w:marLeft w:val="0"/>
      <w:marRight w:val="0"/>
      <w:marTop w:val="0"/>
      <w:marBottom w:val="0"/>
      <w:divBdr>
        <w:top w:val="none" w:sz="0" w:space="0" w:color="auto"/>
        <w:left w:val="none" w:sz="0" w:space="0" w:color="auto"/>
        <w:bottom w:val="none" w:sz="0" w:space="0" w:color="auto"/>
        <w:right w:val="none" w:sz="0" w:space="0" w:color="auto"/>
      </w:divBdr>
    </w:div>
    <w:div w:id="488912395">
      <w:bodyDiv w:val="1"/>
      <w:marLeft w:val="0"/>
      <w:marRight w:val="0"/>
      <w:marTop w:val="0"/>
      <w:marBottom w:val="0"/>
      <w:divBdr>
        <w:top w:val="none" w:sz="0" w:space="0" w:color="auto"/>
        <w:left w:val="none" w:sz="0" w:space="0" w:color="auto"/>
        <w:bottom w:val="none" w:sz="0" w:space="0" w:color="auto"/>
        <w:right w:val="none" w:sz="0" w:space="0" w:color="auto"/>
      </w:divBdr>
    </w:div>
    <w:div w:id="488979359">
      <w:bodyDiv w:val="1"/>
      <w:marLeft w:val="0"/>
      <w:marRight w:val="0"/>
      <w:marTop w:val="0"/>
      <w:marBottom w:val="0"/>
      <w:divBdr>
        <w:top w:val="none" w:sz="0" w:space="0" w:color="auto"/>
        <w:left w:val="none" w:sz="0" w:space="0" w:color="auto"/>
        <w:bottom w:val="none" w:sz="0" w:space="0" w:color="auto"/>
        <w:right w:val="none" w:sz="0" w:space="0" w:color="auto"/>
      </w:divBdr>
    </w:div>
    <w:div w:id="489255067">
      <w:bodyDiv w:val="1"/>
      <w:marLeft w:val="0"/>
      <w:marRight w:val="0"/>
      <w:marTop w:val="0"/>
      <w:marBottom w:val="0"/>
      <w:divBdr>
        <w:top w:val="none" w:sz="0" w:space="0" w:color="auto"/>
        <w:left w:val="none" w:sz="0" w:space="0" w:color="auto"/>
        <w:bottom w:val="none" w:sz="0" w:space="0" w:color="auto"/>
        <w:right w:val="none" w:sz="0" w:space="0" w:color="auto"/>
      </w:divBdr>
    </w:div>
    <w:div w:id="489294073">
      <w:bodyDiv w:val="1"/>
      <w:marLeft w:val="0"/>
      <w:marRight w:val="0"/>
      <w:marTop w:val="0"/>
      <w:marBottom w:val="0"/>
      <w:divBdr>
        <w:top w:val="none" w:sz="0" w:space="0" w:color="auto"/>
        <w:left w:val="none" w:sz="0" w:space="0" w:color="auto"/>
        <w:bottom w:val="none" w:sz="0" w:space="0" w:color="auto"/>
        <w:right w:val="none" w:sz="0" w:space="0" w:color="auto"/>
      </w:divBdr>
    </w:div>
    <w:div w:id="489372643">
      <w:bodyDiv w:val="1"/>
      <w:marLeft w:val="0"/>
      <w:marRight w:val="0"/>
      <w:marTop w:val="0"/>
      <w:marBottom w:val="0"/>
      <w:divBdr>
        <w:top w:val="none" w:sz="0" w:space="0" w:color="auto"/>
        <w:left w:val="none" w:sz="0" w:space="0" w:color="auto"/>
        <w:bottom w:val="none" w:sz="0" w:space="0" w:color="auto"/>
        <w:right w:val="none" w:sz="0" w:space="0" w:color="auto"/>
      </w:divBdr>
    </w:div>
    <w:div w:id="489710594">
      <w:bodyDiv w:val="1"/>
      <w:marLeft w:val="0"/>
      <w:marRight w:val="0"/>
      <w:marTop w:val="0"/>
      <w:marBottom w:val="0"/>
      <w:divBdr>
        <w:top w:val="none" w:sz="0" w:space="0" w:color="auto"/>
        <w:left w:val="none" w:sz="0" w:space="0" w:color="auto"/>
        <w:bottom w:val="none" w:sz="0" w:space="0" w:color="auto"/>
        <w:right w:val="none" w:sz="0" w:space="0" w:color="auto"/>
      </w:divBdr>
    </w:div>
    <w:div w:id="489753295">
      <w:bodyDiv w:val="1"/>
      <w:marLeft w:val="0"/>
      <w:marRight w:val="0"/>
      <w:marTop w:val="0"/>
      <w:marBottom w:val="0"/>
      <w:divBdr>
        <w:top w:val="none" w:sz="0" w:space="0" w:color="auto"/>
        <w:left w:val="none" w:sz="0" w:space="0" w:color="auto"/>
        <w:bottom w:val="none" w:sz="0" w:space="0" w:color="auto"/>
        <w:right w:val="none" w:sz="0" w:space="0" w:color="auto"/>
      </w:divBdr>
    </w:div>
    <w:div w:id="489907523">
      <w:bodyDiv w:val="1"/>
      <w:marLeft w:val="0"/>
      <w:marRight w:val="0"/>
      <w:marTop w:val="0"/>
      <w:marBottom w:val="0"/>
      <w:divBdr>
        <w:top w:val="none" w:sz="0" w:space="0" w:color="auto"/>
        <w:left w:val="none" w:sz="0" w:space="0" w:color="auto"/>
        <w:bottom w:val="none" w:sz="0" w:space="0" w:color="auto"/>
        <w:right w:val="none" w:sz="0" w:space="0" w:color="auto"/>
      </w:divBdr>
    </w:div>
    <w:div w:id="490098114">
      <w:bodyDiv w:val="1"/>
      <w:marLeft w:val="0"/>
      <w:marRight w:val="0"/>
      <w:marTop w:val="0"/>
      <w:marBottom w:val="0"/>
      <w:divBdr>
        <w:top w:val="none" w:sz="0" w:space="0" w:color="auto"/>
        <w:left w:val="none" w:sz="0" w:space="0" w:color="auto"/>
        <w:bottom w:val="none" w:sz="0" w:space="0" w:color="auto"/>
        <w:right w:val="none" w:sz="0" w:space="0" w:color="auto"/>
      </w:divBdr>
    </w:div>
    <w:div w:id="490292321">
      <w:bodyDiv w:val="1"/>
      <w:marLeft w:val="0"/>
      <w:marRight w:val="0"/>
      <w:marTop w:val="0"/>
      <w:marBottom w:val="0"/>
      <w:divBdr>
        <w:top w:val="none" w:sz="0" w:space="0" w:color="auto"/>
        <w:left w:val="none" w:sz="0" w:space="0" w:color="auto"/>
        <w:bottom w:val="none" w:sz="0" w:space="0" w:color="auto"/>
        <w:right w:val="none" w:sz="0" w:space="0" w:color="auto"/>
      </w:divBdr>
    </w:div>
    <w:div w:id="490484334">
      <w:bodyDiv w:val="1"/>
      <w:marLeft w:val="0"/>
      <w:marRight w:val="0"/>
      <w:marTop w:val="0"/>
      <w:marBottom w:val="0"/>
      <w:divBdr>
        <w:top w:val="none" w:sz="0" w:space="0" w:color="auto"/>
        <w:left w:val="none" w:sz="0" w:space="0" w:color="auto"/>
        <w:bottom w:val="none" w:sz="0" w:space="0" w:color="auto"/>
        <w:right w:val="none" w:sz="0" w:space="0" w:color="auto"/>
      </w:divBdr>
    </w:div>
    <w:div w:id="490680841">
      <w:bodyDiv w:val="1"/>
      <w:marLeft w:val="0"/>
      <w:marRight w:val="0"/>
      <w:marTop w:val="0"/>
      <w:marBottom w:val="0"/>
      <w:divBdr>
        <w:top w:val="none" w:sz="0" w:space="0" w:color="auto"/>
        <w:left w:val="none" w:sz="0" w:space="0" w:color="auto"/>
        <w:bottom w:val="none" w:sz="0" w:space="0" w:color="auto"/>
        <w:right w:val="none" w:sz="0" w:space="0" w:color="auto"/>
      </w:divBdr>
    </w:div>
    <w:div w:id="490683760">
      <w:bodyDiv w:val="1"/>
      <w:marLeft w:val="0"/>
      <w:marRight w:val="0"/>
      <w:marTop w:val="0"/>
      <w:marBottom w:val="0"/>
      <w:divBdr>
        <w:top w:val="none" w:sz="0" w:space="0" w:color="auto"/>
        <w:left w:val="none" w:sz="0" w:space="0" w:color="auto"/>
        <w:bottom w:val="none" w:sz="0" w:space="0" w:color="auto"/>
        <w:right w:val="none" w:sz="0" w:space="0" w:color="auto"/>
      </w:divBdr>
    </w:div>
    <w:div w:id="490756025">
      <w:bodyDiv w:val="1"/>
      <w:marLeft w:val="0"/>
      <w:marRight w:val="0"/>
      <w:marTop w:val="0"/>
      <w:marBottom w:val="0"/>
      <w:divBdr>
        <w:top w:val="none" w:sz="0" w:space="0" w:color="auto"/>
        <w:left w:val="none" w:sz="0" w:space="0" w:color="auto"/>
        <w:bottom w:val="none" w:sz="0" w:space="0" w:color="auto"/>
        <w:right w:val="none" w:sz="0" w:space="0" w:color="auto"/>
      </w:divBdr>
    </w:div>
    <w:div w:id="490829193">
      <w:bodyDiv w:val="1"/>
      <w:marLeft w:val="0"/>
      <w:marRight w:val="0"/>
      <w:marTop w:val="0"/>
      <w:marBottom w:val="0"/>
      <w:divBdr>
        <w:top w:val="none" w:sz="0" w:space="0" w:color="auto"/>
        <w:left w:val="none" w:sz="0" w:space="0" w:color="auto"/>
        <w:bottom w:val="none" w:sz="0" w:space="0" w:color="auto"/>
        <w:right w:val="none" w:sz="0" w:space="0" w:color="auto"/>
      </w:divBdr>
    </w:div>
    <w:div w:id="491024769">
      <w:bodyDiv w:val="1"/>
      <w:marLeft w:val="0"/>
      <w:marRight w:val="0"/>
      <w:marTop w:val="0"/>
      <w:marBottom w:val="0"/>
      <w:divBdr>
        <w:top w:val="none" w:sz="0" w:space="0" w:color="auto"/>
        <w:left w:val="none" w:sz="0" w:space="0" w:color="auto"/>
        <w:bottom w:val="none" w:sz="0" w:space="0" w:color="auto"/>
        <w:right w:val="none" w:sz="0" w:space="0" w:color="auto"/>
      </w:divBdr>
    </w:div>
    <w:div w:id="491069753">
      <w:bodyDiv w:val="1"/>
      <w:marLeft w:val="0"/>
      <w:marRight w:val="0"/>
      <w:marTop w:val="0"/>
      <w:marBottom w:val="0"/>
      <w:divBdr>
        <w:top w:val="none" w:sz="0" w:space="0" w:color="auto"/>
        <w:left w:val="none" w:sz="0" w:space="0" w:color="auto"/>
        <w:bottom w:val="none" w:sz="0" w:space="0" w:color="auto"/>
        <w:right w:val="none" w:sz="0" w:space="0" w:color="auto"/>
      </w:divBdr>
    </w:div>
    <w:div w:id="491143711">
      <w:bodyDiv w:val="1"/>
      <w:marLeft w:val="0"/>
      <w:marRight w:val="0"/>
      <w:marTop w:val="0"/>
      <w:marBottom w:val="0"/>
      <w:divBdr>
        <w:top w:val="none" w:sz="0" w:space="0" w:color="auto"/>
        <w:left w:val="none" w:sz="0" w:space="0" w:color="auto"/>
        <w:bottom w:val="none" w:sz="0" w:space="0" w:color="auto"/>
        <w:right w:val="none" w:sz="0" w:space="0" w:color="auto"/>
      </w:divBdr>
    </w:div>
    <w:div w:id="491215895">
      <w:bodyDiv w:val="1"/>
      <w:marLeft w:val="0"/>
      <w:marRight w:val="0"/>
      <w:marTop w:val="0"/>
      <w:marBottom w:val="0"/>
      <w:divBdr>
        <w:top w:val="none" w:sz="0" w:space="0" w:color="auto"/>
        <w:left w:val="none" w:sz="0" w:space="0" w:color="auto"/>
        <w:bottom w:val="none" w:sz="0" w:space="0" w:color="auto"/>
        <w:right w:val="none" w:sz="0" w:space="0" w:color="auto"/>
      </w:divBdr>
    </w:div>
    <w:div w:id="491259015">
      <w:bodyDiv w:val="1"/>
      <w:marLeft w:val="0"/>
      <w:marRight w:val="0"/>
      <w:marTop w:val="0"/>
      <w:marBottom w:val="0"/>
      <w:divBdr>
        <w:top w:val="none" w:sz="0" w:space="0" w:color="auto"/>
        <w:left w:val="none" w:sz="0" w:space="0" w:color="auto"/>
        <w:bottom w:val="none" w:sz="0" w:space="0" w:color="auto"/>
        <w:right w:val="none" w:sz="0" w:space="0" w:color="auto"/>
      </w:divBdr>
    </w:div>
    <w:div w:id="491801359">
      <w:bodyDiv w:val="1"/>
      <w:marLeft w:val="0"/>
      <w:marRight w:val="0"/>
      <w:marTop w:val="0"/>
      <w:marBottom w:val="0"/>
      <w:divBdr>
        <w:top w:val="none" w:sz="0" w:space="0" w:color="auto"/>
        <w:left w:val="none" w:sz="0" w:space="0" w:color="auto"/>
        <w:bottom w:val="none" w:sz="0" w:space="0" w:color="auto"/>
        <w:right w:val="none" w:sz="0" w:space="0" w:color="auto"/>
      </w:divBdr>
    </w:div>
    <w:div w:id="492137346">
      <w:bodyDiv w:val="1"/>
      <w:marLeft w:val="0"/>
      <w:marRight w:val="0"/>
      <w:marTop w:val="0"/>
      <w:marBottom w:val="0"/>
      <w:divBdr>
        <w:top w:val="none" w:sz="0" w:space="0" w:color="auto"/>
        <w:left w:val="none" w:sz="0" w:space="0" w:color="auto"/>
        <w:bottom w:val="none" w:sz="0" w:space="0" w:color="auto"/>
        <w:right w:val="none" w:sz="0" w:space="0" w:color="auto"/>
      </w:divBdr>
    </w:div>
    <w:div w:id="492187049">
      <w:bodyDiv w:val="1"/>
      <w:marLeft w:val="0"/>
      <w:marRight w:val="0"/>
      <w:marTop w:val="0"/>
      <w:marBottom w:val="0"/>
      <w:divBdr>
        <w:top w:val="none" w:sz="0" w:space="0" w:color="auto"/>
        <w:left w:val="none" w:sz="0" w:space="0" w:color="auto"/>
        <w:bottom w:val="none" w:sz="0" w:space="0" w:color="auto"/>
        <w:right w:val="none" w:sz="0" w:space="0" w:color="auto"/>
      </w:divBdr>
    </w:div>
    <w:div w:id="492262350">
      <w:bodyDiv w:val="1"/>
      <w:marLeft w:val="0"/>
      <w:marRight w:val="0"/>
      <w:marTop w:val="0"/>
      <w:marBottom w:val="0"/>
      <w:divBdr>
        <w:top w:val="none" w:sz="0" w:space="0" w:color="auto"/>
        <w:left w:val="none" w:sz="0" w:space="0" w:color="auto"/>
        <w:bottom w:val="none" w:sz="0" w:space="0" w:color="auto"/>
        <w:right w:val="none" w:sz="0" w:space="0" w:color="auto"/>
      </w:divBdr>
    </w:div>
    <w:div w:id="492332413">
      <w:bodyDiv w:val="1"/>
      <w:marLeft w:val="0"/>
      <w:marRight w:val="0"/>
      <w:marTop w:val="0"/>
      <w:marBottom w:val="0"/>
      <w:divBdr>
        <w:top w:val="none" w:sz="0" w:space="0" w:color="auto"/>
        <w:left w:val="none" w:sz="0" w:space="0" w:color="auto"/>
        <w:bottom w:val="none" w:sz="0" w:space="0" w:color="auto"/>
        <w:right w:val="none" w:sz="0" w:space="0" w:color="auto"/>
      </w:divBdr>
    </w:div>
    <w:div w:id="492451729">
      <w:bodyDiv w:val="1"/>
      <w:marLeft w:val="0"/>
      <w:marRight w:val="0"/>
      <w:marTop w:val="0"/>
      <w:marBottom w:val="0"/>
      <w:divBdr>
        <w:top w:val="none" w:sz="0" w:space="0" w:color="auto"/>
        <w:left w:val="none" w:sz="0" w:space="0" w:color="auto"/>
        <w:bottom w:val="none" w:sz="0" w:space="0" w:color="auto"/>
        <w:right w:val="none" w:sz="0" w:space="0" w:color="auto"/>
      </w:divBdr>
    </w:div>
    <w:div w:id="492457644">
      <w:bodyDiv w:val="1"/>
      <w:marLeft w:val="0"/>
      <w:marRight w:val="0"/>
      <w:marTop w:val="0"/>
      <w:marBottom w:val="0"/>
      <w:divBdr>
        <w:top w:val="none" w:sz="0" w:space="0" w:color="auto"/>
        <w:left w:val="none" w:sz="0" w:space="0" w:color="auto"/>
        <w:bottom w:val="none" w:sz="0" w:space="0" w:color="auto"/>
        <w:right w:val="none" w:sz="0" w:space="0" w:color="auto"/>
      </w:divBdr>
    </w:div>
    <w:div w:id="492599802">
      <w:bodyDiv w:val="1"/>
      <w:marLeft w:val="0"/>
      <w:marRight w:val="0"/>
      <w:marTop w:val="0"/>
      <w:marBottom w:val="0"/>
      <w:divBdr>
        <w:top w:val="none" w:sz="0" w:space="0" w:color="auto"/>
        <w:left w:val="none" w:sz="0" w:space="0" w:color="auto"/>
        <w:bottom w:val="none" w:sz="0" w:space="0" w:color="auto"/>
        <w:right w:val="none" w:sz="0" w:space="0" w:color="auto"/>
      </w:divBdr>
    </w:div>
    <w:div w:id="492836373">
      <w:bodyDiv w:val="1"/>
      <w:marLeft w:val="0"/>
      <w:marRight w:val="0"/>
      <w:marTop w:val="0"/>
      <w:marBottom w:val="0"/>
      <w:divBdr>
        <w:top w:val="none" w:sz="0" w:space="0" w:color="auto"/>
        <w:left w:val="none" w:sz="0" w:space="0" w:color="auto"/>
        <w:bottom w:val="none" w:sz="0" w:space="0" w:color="auto"/>
        <w:right w:val="none" w:sz="0" w:space="0" w:color="auto"/>
      </w:divBdr>
    </w:div>
    <w:div w:id="493572271">
      <w:bodyDiv w:val="1"/>
      <w:marLeft w:val="0"/>
      <w:marRight w:val="0"/>
      <w:marTop w:val="0"/>
      <w:marBottom w:val="0"/>
      <w:divBdr>
        <w:top w:val="none" w:sz="0" w:space="0" w:color="auto"/>
        <w:left w:val="none" w:sz="0" w:space="0" w:color="auto"/>
        <w:bottom w:val="none" w:sz="0" w:space="0" w:color="auto"/>
        <w:right w:val="none" w:sz="0" w:space="0" w:color="auto"/>
      </w:divBdr>
    </w:div>
    <w:div w:id="493686269">
      <w:bodyDiv w:val="1"/>
      <w:marLeft w:val="0"/>
      <w:marRight w:val="0"/>
      <w:marTop w:val="0"/>
      <w:marBottom w:val="0"/>
      <w:divBdr>
        <w:top w:val="none" w:sz="0" w:space="0" w:color="auto"/>
        <w:left w:val="none" w:sz="0" w:space="0" w:color="auto"/>
        <w:bottom w:val="none" w:sz="0" w:space="0" w:color="auto"/>
        <w:right w:val="none" w:sz="0" w:space="0" w:color="auto"/>
      </w:divBdr>
    </w:div>
    <w:div w:id="493764523">
      <w:bodyDiv w:val="1"/>
      <w:marLeft w:val="0"/>
      <w:marRight w:val="0"/>
      <w:marTop w:val="0"/>
      <w:marBottom w:val="0"/>
      <w:divBdr>
        <w:top w:val="none" w:sz="0" w:space="0" w:color="auto"/>
        <w:left w:val="none" w:sz="0" w:space="0" w:color="auto"/>
        <w:bottom w:val="none" w:sz="0" w:space="0" w:color="auto"/>
        <w:right w:val="none" w:sz="0" w:space="0" w:color="auto"/>
      </w:divBdr>
    </w:div>
    <w:div w:id="493841512">
      <w:bodyDiv w:val="1"/>
      <w:marLeft w:val="0"/>
      <w:marRight w:val="0"/>
      <w:marTop w:val="0"/>
      <w:marBottom w:val="0"/>
      <w:divBdr>
        <w:top w:val="none" w:sz="0" w:space="0" w:color="auto"/>
        <w:left w:val="none" w:sz="0" w:space="0" w:color="auto"/>
        <w:bottom w:val="none" w:sz="0" w:space="0" w:color="auto"/>
        <w:right w:val="none" w:sz="0" w:space="0" w:color="auto"/>
      </w:divBdr>
    </w:div>
    <w:div w:id="494102937">
      <w:bodyDiv w:val="1"/>
      <w:marLeft w:val="0"/>
      <w:marRight w:val="0"/>
      <w:marTop w:val="0"/>
      <w:marBottom w:val="0"/>
      <w:divBdr>
        <w:top w:val="none" w:sz="0" w:space="0" w:color="auto"/>
        <w:left w:val="none" w:sz="0" w:space="0" w:color="auto"/>
        <w:bottom w:val="none" w:sz="0" w:space="0" w:color="auto"/>
        <w:right w:val="none" w:sz="0" w:space="0" w:color="auto"/>
      </w:divBdr>
    </w:div>
    <w:div w:id="494418542">
      <w:bodyDiv w:val="1"/>
      <w:marLeft w:val="0"/>
      <w:marRight w:val="0"/>
      <w:marTop w:val="0"/>
      <w:marBottom w:val="0"/>
      <w:divBdr>
        <w:top w:val="none" w:sz="0" w:space="0" w:color="auto"/>
        <w:left w:val="none" w:sz="0" w:space="0" w:color="auto"/>
        <w:bottom w:val="none" w:sz="0" w:space="0" w:color="auto"/>
        <w:right w:val="none" w:sz="0" w:space="0" w:color="auto"/>
      </w:divBdr>
    </w:div>
    <w:div w:id="494535966">
      <w:bodyDiv w:val="1"/>
      <w:marLeft w:val="0"/>
      <w:marRight w:val="0"/>
      <w:marTop w:val="0"/>
      <w:marBottom w:val="0"/>
      <w:divBdr>
        <w:top w:val="none" w:sz="0" w:space="0" w:color="auto"/>
        <w:left w:val="none" w:sz="0" w:space="0" w:color="auto"/>
        <w:bottom w:val="none" w:sz="0" w:space="0" w:color="auto"/>
        <w:right w:val="none" w:sz="0" w:space="0" w:color="auto"/>
      </w:divBdr>
    </w:div>
    <w:div w:id="494540347">
      <w:bodyDiv w:val="1"/>
      <w:marLeft w:val="0"/>
      <w:marRight w:val="0"/>
      <w:marTop w:val="0"/>
      <w:marBottom w:val="0"/>
      <w:divBdr>
        <w:top w:val="none" w:sz="0" w:space="0" w:color="auto"/>
        <w:left w:val="none" w:sz="0" w:space="0" w:color="auto"/>
        <w:bottom w:val="none" w:sz="0" w:space="0" w:color="auto"/>
        <w:right w:val="none" w:sz="0" w:space="0" w:color="auto"/>
      </w:divBdr>
    </w:div>
    <w:div w:id="495001720">
      <w:bodyDiv w:val="1"/>
      <w:marLeft w:val="0"/>
      <w:marRight w:val="0"/>
      <w:marTop w:val="0"/>
      <w:marBottom w:val="0"/>
      <w:divBdr>
        <w:top w:val="none" w:sz="0" w:space="0" w:color="auto"/>
        <w:left w:val="none" w:sz="0" w:space="0" w:color="auto"/>
        <w:bottom w:val="none" w:sz="0" w:space="0" w:color="auto"/>
        <w:right w:val="none" w:sz="0" w:space="0" w:color="auto"/>
      </w:divBdr>
    </w:div>
    <w:div w:id="495345156">
      <w:bodyDiv w:val="1"/>
      <w:marLeft w:val="0"/>
      <w:marRight w:val="0"/>
      <w:marTop w:val="0"/>
      <w:marBottom w:val="0"/>
      <w:divBdr>
        <w:top w:val="none" w:sz="0" w:space="0" w:color="auto"/>
        <w:left w:val="none" w:sz="0" w:space="0" w:color="auto"/>
        <w:bottom w:val="none" w:sz="0" w:space="0" w:color="auto"/>
        <w:right w:val="none" w:sz="0" w:space="0" w:color="auto"/>
      </w:divBdr>
    </w:div>
    <w:div w:id="495416632">
      <w:bodyDiv w:val="1"/>
      <w:marLeft w:val="0"/>
      <w:marRight w:val="0"/>
      <w:marTop w:val="0"/>
      <w:marBottom w:val="0"/>
      <w:divBdr>
        <w:top w:val="none" w:sz="0" w:space="0" w:color="auto"/>
        <w:left w:val="none" w:sz="0" w:space="0" w:color="auto"/>
        <w:bottom w:val="none" w:sz="0" w:space="0" w:color="auto"/>
        <w:right w:val="none" w:sz="0" w:space="0" w:color="auto"/>
      </w:divBdr>
    </w:div>
    <w:div w:id="495418138">
      <w:bodyDiv w:val="1"/>
      <w:marLeft w:val="0"/>
      <w:marRight w:val="0"/>
      <w:marTop w:val="0"/>
      <w:marBottom w:val="0"/>
      <w:divBdr>
        <w:top w:val="none" w:sz="0" w:space="0" w:color="auto"/>
        <w:left w:val="none" w:sz="0" w:space="0" w:color="auto"/>
        <w:bottom w:val="none" w:sz="0" w:space="0" w:color="auto"/>
        <w:right w:val="none" w:sz="0" w:space="0" w:color="auto"/>
      </w:divBdr>
    </w:div>
    <w:div w:id="495456772">
      <w:bodyDiv w:val="1"/>
      <w:marLeft w:val="0"/>
      <w:marRight w:val="0"/>
      <w:marTop w:val="0"/>
      <w:marBottom w:val="0"/>
      <w:divBdr>
        <w:top w:val="none" w:sz="0" w:space="0" w:color="auto"/>
        <w:left w:val="none" w:sz="0" w:space="0" w:color="auto"/>
        <w:bottom w:val="none" w:sz="0" w:space="0" w:color="auto"/>
        <w:right w:val="none" w:sz="0" w:space="0" w:color="auto"/>
      </w:divBdr>
    </w:div>
    <w:div w:id="495653083">
      <w:bodyDiv w:val="1"/>
      <w:marLeft w:val="0"/>
      <w:marRight w:val="0"/>
      <w:marTop w:val="0"/>
      <w:marBottom w:val="0"/>
      <w:divBdr>
        <w:top w:val="none" w:sz="0" w:space="0" w:color="auto"/>
        <w:left w:val="none" w:sz="0" w:space="0" w:color="auto"/>
        <w:bottom w:val="none" w:sz="0" w:space="0" w:color="auto"/>
        <w:right w:val="none" w:sz="0" w:space="0" w:color="auto"/>
      </w:divBdr>
    </w:div>
    <w:div w:id="495730629">
      <w:bodyDiv w:val="1"/>
      <w:marLeft w:val="0"/>
      <w:marRight w:val="0"/>
      <w:marTop w:val="0"/>
      <w:marBottom w:val="0"/>
      <w:divBdr>
        <w:top w:val="none" w:sz="0" w:space="0" w:color="auto"/>
        <w:left w:val="none" w:sz="0" w:space="0" w:color="auto"/>
        <w:bottom w:val="none" w:sz="0" w:space="0" w:color="auto"/>
        <w:right w:val="none" w:sz="0" w:space="0" w:color="auto"/>
      </w:divBdr>
    </w:div>
    <w:div w:id="495925997">
      <w:bodyDiv w:val="1"/>
      <w:marLeft w:val="0"/>
      <w:marRight w:val="0"/>
      <w:marTop w:val="0"/>
      <w:marBottom w:val="0"/>
      <w:divBdr>
        <w:top w:val="none" w:sz="0" w:space="0" w:color="auto"/>
        <w:left w:val="none" w:sz="0" w:space="0" w:color="auto"/>
        <w:bottom w:val="none" w:sz="0" w:space="0" w:color="auto"/>
        <w:right w:val="none" w:sz="0" w:space="0" w:color="auto"/>
      </w:divBdr>
    </w:div>
    <w:div w:id="496001378">
      <w:bodyDiv w:val="1"/>
      <w:marLeft w:val="0"/>
      <w:marRight w:val="0"/>
      <w:marTop w:val="0"/>
      <w:marBottom w:val="0"/>
      <w:divBdr>
        <w:top w:val="none" w:sz="0" w:space="0" w:color="auto"/>
        <w:left w:val="none" w:sz="0" w:space="0" w:color="auto"/>
        <w:bottom w:val="none" w:sz="0" w:space="0" w:color="auto"/>
        <w:right w:val="none" w:sz="0" w:space="0" w:color="auto"/>
      </w:divBdr>
    </w:div>
    <w:div w:id="496001517">
      <w:bodyDiv w:val="1"/>
      <w:marLeft w:val="0"/>
      <w:marRight w:val="0"/>
      <w:marTop w:val="0"/>
      <w:marBottom w:val="0"/>
      <w:divBdr>
        <w:top w:val="none" w:sz="0" w:space="0" w:color="auto"/>
        <w:left w:val="none" w:sz="0" w:space="0" w:color="auto"/>
        <w:bottom w:val="none" w:sz="0" w:space="0" w:color="auto"/>
        <w:right w:val="none" w:sz="0" w:space="0" w:color="auto"/>
      </w:divBdr>
    </w:div>
    <w:div w:id="496310679">
      <w:bodyDiv w:val="1"/>
      <w:marLeft w:val="0"/>
      <w:marRight w:val="0"/>
      <w:marTop w:val="0"/>
      <w:marBottom w:val="0"/>
      <w:divBdr>
        <w:top w:val="none" w:sz="0" w:space="0" w:color="auto"/>
        <w:left w:val="none" w:sz="0" w:space="0" w:color="auto"/>
        <w:bottom w:val="none" w:sz="0" w:space="0" w:color="auto"/>
        <w:right w:val="none" w:sz="0" w:space="0" w:color="auto"/>
      </w:divBdr>
    </w:div>
    <w:div w:id="496388476">
      <w:bodyDiv w:val="1"/>
      <w:marLeft w:val="0"/>
      <w:marRight w:val="0"/>
      <w:marTop w:val="0"/>
      <w:marBottom w:val="0"/>
      <w:divBdr>
        <w:top w:val="none" w:sz="0" w:space="0" w:color="auto"/>
        <w:left w:val="none" w:sz="0" w:space="0" w:color="auto"/>
        <w:bottom w:val="none" w:sz="0" w:space="0" w:color="auto"/>
        <w:right w:val="none" w:sz="0" w:space="0" w:color="auto"/>
      </w:divBdr>
    </w:div>
    <w:div w:id="496774910">
      <w:bodyDiv w:val="1"/>
      <w:marLeft w:val="0"/>
      <w:marRight w:val="0"/>
      <w:marTop w:val="0"/>
      <w:marBottom w:val="0"/>
      <w:divBdr>
        <w:top w:val="none" w:sz="0" w:space="0" w:color="auto"/>
        <w:left w:val="none" w:sz="0" w:space="0" w:color="auto"/>
        <w:bottom w:val="none" w:sz="0" w:space="0" w:color="auto"/>
        <w:right w:val="none" w:sz="0" w:space="0" w:color="auto"/>
      </w:divBdr>
    </w:div>
    <w:div w:id="497038635">
      <w:bodyDiv w:val="1"/>
      <w:marLeft w:val="0"/>
      <w:marRight w:val="0"/>
      <w:marTop w:val="0"/>
      <w:marBottom w:val="0"/>
      <w:divBdr>
        <w:top w:val="none" w:sz="0" w:space="0" w:color="auto"/>
        <w:left w:val="none" w:sz="0" w:space="0" w:color="auto"/>
        <w:bottom w:val="none" w:sz="0" w:space="0" w:color="auto"/>
        <w:right w:val="none" w:sz="0" w:space="0" w:color="auto"/>
      </w:divBdr>
    </w:div>
    <w:div w:id="497158425">
      <w:bodyDiv w:val="1"/>
      <w:marLeft w:val="0"/>
      <w:marRight w:val="0"/>
      <w:marTop w:val="0"/>
      <w:marBottom w:val="0"/>
      <w:divBdr>
        <w:top w:val="none" w:sz="0" w:space="0" w:color="auto"/>
        <w:left w:val="none" w:sz="0" w:space="0" w:color="auto"/>
        <w:bottom w:val="none" w:sz="0" w:space="0" w:color="auto"/>
        <w:right w:val="none" w:sz="0" w:space="0" w:color="auto"/>
      </w:divBdr>
    </w:div>
    <w:div w:id="497430222">
      <w:bodyDiv w:val="1"/>
      <w:marLeft w:val="0"/>
      <w:marRight w:val="0"/>
      <w:marTop w:val="0"/>
      <w:marBottom w:val="0"/>
      <w:divBdr>
        <w:top w:val="none" w:sz="0" w:space="0" w:color="auto"/>
        <w:left w:val="none" w:sz="0" w:space="0" w:color="auto"/>
        <w:bottom w:val="none" w:sz="0" w:space="0" w:color="auto"/>
        <w:right w:val="none" w:sz="0" w:space="0" w:color="auto"/>
      </w:divBdr>
    </w:div>
    <w:div w:id="497506179">
      <w:bodyDiv w:val="1"/>
      <w:marLeft w:val="0"/>
      <w:marRight w:val="0"/>
      <w:marTop w:val="0"/>
      <w:marBottom w:val="0"/>
      <w:divBdr>
        <w:top w:val="none" w:sz="0" w:space="0" w:color="auto"/>
        <w:left w:val="none" w:sz="0" w:space="0" w:color="auto"/>
        <w:bottom w:val="none" w:sz="0" w:space="0" w:color="auto"/>
        <w:right w:val="none" w:sz="0" w:space="0" w:color="auto"/>
      </w:divBdr>
    </w:div>
    <w:div w:id="497615968">
      <w:bodyDiv w:val="1"/>
      <w:marLeft w:val="0"/>
      <w:marRight w:val="0"/>
      <w:marTop w:val="0"/>
      <w:marBottom w:val="0"/>
      <w:divBdr>
        <w:top w:val="none" w:sz="0" w:space="0" w:color="auto"/>
        <w:left w:val="none" w:sz="0" w:space="0" w:color="auto"/>
        <w:bottom w:val="none" w:sz="0" w:space="0" w:color="auto"/>
        <w:right w:val="none" w:sz="0" w:space="0" w:color="auto"/>
      </w:divBdr>
    </w:div>
    <w:div w:id="497773147">
      <w:bodyDiv w:val="1"/>
      <w:marLeft w:val="0"/>
      <w:marRight w:val="0"/>
      <w:marTop w:val="0"/>
      <w:marBottom w:val="0"/>
      <w:divBdr>
        <w:top w:val="none" w:sz="0" w:space="0" w:color="auto"/>
        <w:left w:val="none" w:sz="0" w:space="0" w:color="auto"/>
        <w:bottom w:val="none" w:sz="0" w:space="0" w:color="auto"/>
        <w:right w:val="none" w:sz="0" w:space="0" w:color="auto"/>
      </w:divBdr>
    </w:div>
    <w:div w:id="498037747">
      <w:bodyDiv w:val="1"/>
      <w:marLeft w:val="0"/>
      <w:marRight w:val="0"/>
      <w:marTop w:val="0"/>
      <w:marBottom w:val="0"/>
      <w:divBdr>
        <w:top w:val="none" w:sz="0" w:space="0" w:color="auto"/>
        <w:left w:val="none" w:sz="0" w:space="0" w:color="auto"/>
        <w:bottom w:val="none" w:sz="0" w:space="0" w:color="auto"/>
        <w:right w:val="none" w:sz="0" w:space="0" w:color="auto"/>
      </w:divBdr>
    </w:div>
    <w:div w:id="498159286">
      <w:bodyDiv w:val="1"/>
      <w:marLeft w:val="0"/>
      <w:marRight w:val="0"/>
      <w:marTop w:val="0"/>
      <w:marBottom w:val="0"/>
      <w:divBdr>
        <w:top w:val="none" w:sz="0" w:space="0" w:color="auto"/>
        <w:left w:val="none" w:sz="0" w:space="0" w:color="auto"/>
        <w:bottom w:val="none" w:sz="0" w:space="0" w:color="auto"/>
        <w:right w:val="none" w:sz="0" w:space="0" w:color="auto"/>
      </w:divBdr>
    </w:div>
    <w:div w:id="498349185">
      <w:bodyDiv w:val="1"/>
      <w:marLeft w:val="0"/>
      <w:marRight w:val="0"/>
      <w:marTop w:val="0"/>
      <w:marBottom w:val="0"/>
      <w:divBdr>
        <w:top w:val="none" w:sz="0" w:space="0" w:color="auto"/>
        <w:left w:val="none" w:sz="0" w:space="0" w:color="auto"/>
        <w:bottom w:val="none" w:sz="0" w:space="0" w:color="auto"/>
        <w:right w:val="none" w:sz="0" w:space="0" w:color="auto"/>
      </w:divBdr>
    </w:div>
    <w:div w:id="498546297">
      <w:bodyDiv w:val="1"/>
      <w:marLeft w:val="0"/>
      <w:marRight w:val="0"/>
      <w:marTop w:val="0"/>
      <w:marBottom w:val="0"/>
      <w:divBdr>
        <w:top w:val="none" w:sz="0" w:space="0" w:color="auto"/>
        <w:left w:val="none" w:sz="0" w:space="0" w:color="auto"/>
        <w:bottom w:val="none" w:sz="0" w:space="0" w:color="auto"/>
        <w:right w:val="none" w:sz="0" w:space="0" w:color="auto"/>
      </w:divBdr>
    </w:div>
    <w:div w:id="498619296">
      <w:bodyDiv w:val="1"/>
      <w:marLeft w:val="0"/>
      <w:marRight w:val="0"/>
      <w:marTop w:val="0"/>
      <w:marBottom w:val="0"/>
      <w:divBdr>
        <w:top w:val="none" w:sz="0" w:space="0" w:color="auto"/>
        <w:left w:val="none" w:sz="0" w:space="0" w:color="auto"/>
        <w:bottom w:val="none" w:sz="0" w:space="0" w:color="auto"/>
        <w:right w:val="none" w:sz="0" w:space="0" w:color="auto"/>
      </w:divBdr>
    </w:div>
    <w:div w:id="498619603">
      <w:bodyDiv w:val="1"/>
      <w:marLeft w:val="0"/>
      <w:marRight w:val="0"/>
      <w:marTop w:val="0"/>
      <w:marBottom w:val="0"/>
      <w:divBdr>
        <w:top w:val="none" w:sz="0" w:space="0" w:color="auto"/>
        <w:left w:val="none" w:sz="0" w:space="0" w:color="auto"/>
        <w:bottom w:val="none" w:sz="0" w:space="0" w:color="auto"/>
        <w:right w:val="none" w:sz="0" w:space="0" w:color="auto"/>
      </w:divBdr>
    </w:div>
    <w:div w:id="499077965">
      <w:bodyDiv w:val="1"/>
      <w:marLeft w:val="0"/>
      <w:marRight w:val="0"/>
      <w:marTop w:val="0"/>
      <w:marBottom w:val="0"/>
      <w:divBdr>
        <w:top w:val="none" w:sz="0" w:space="0" w:color="auto"/>
        <w:left w:val="none" w:sz="0" w:space="0" w:color="auto"/>
        <w:bottom w:val="none" w:sz="0" w:space="0" w:color="auto"/>
        <w:right w:val="none" w:sz="0" w:space="0" w:color="auto"/>
      </w:divBdr>
    </w:div>
    <w:div w:id="499080371">
      <w:bodyDiv w:val="1"/>
      <w:marLeft w:val="0"/>
      <w:marRight w:val="0"/>
      <w:marTop w:val="0"/>
      <w:marBottom w:val="0"/>
      <w:divBdr>
        <w:top w:val="none" w:sz="0" w:space="0" w:color="auto"/>
        <w:left w:val="none" w:sz="0" w:space="0" w:color="auto"/>
        <w:bottom w:val="none" w:sz="0" w:space="0" w:color="auto"/>
        <w:right w:val="none" w:sz="0" w:space="0" w:color="auto"/>
      </w:divBdr>
    </w:div>
    <w:div w:id="499274276">
      <w:bodyDiv w:val="1"/>
      <w:marLeft w:val="0"/>
      <w:marRight w:val="0"/>
      <w:marTop w:val="0"/>
      <w:marBottom w:val="0"/>
      <w:divBdr>
        <w:top w:val="none" w:sz="0" w:space="0" w:color="auto"/>
        <w:left w:val="none" w:sz="0" w:space="0" w:color="auto"/>
        <w:bottom w:val="none" w:sz="0" w:space="0" w:color="auto"/>
        <w:right w:val="none" w:sz="0" w:space="0" w:color="auto"/>
      </w:divBdr>
    </w:div>
    <w:div w:id="499345140">
      <w:bodyDiv w:val="1"/>
      <w:marLeft w:val="0"/>
      <w:marRight w:val="0"/>
      <w:marTop w:val="0"/>
      <w:marBottom w:val="0"/>
      <w:divBdr>
        <w:top w:val="none" w:sz="0" w:space="0" w:color="auto"/>
        <w:left w:val="none" w:sz="0" w:space="0" w:color="auto"/>
        <w:bottom w:val="none" w:sz="0" w:space="0" w:color="auto"/>
        <w:right w:val="none" w:sz="0" w:space="0" w:color="auto"/>
      </w:divBdr>
    </w:div>
    <w:div w:id="499543881">
      <w:bodyDiv w:val="1"/>
      <w:marLeft w:val="0"/>
      <w:marRight w:val="0"/>
      <w:marTop w:val="0"/>
      <w:marBottom w:val="0"/>
      <w:divBdr>
        <w:top w:val="none" w:sz="0" w:space="0" w:color="auto"/>
        <w:left w:val="none" w:sz="0" w:space="0" w:color="auto"/>
        <w:bottom w:val="none" w:sz="0" w:space="0" w:color="auto"/>
        <w:right w:val="none" w:sz="0" w:space="0" w:color="auto"/>
      </w:divBdr>
    </w:div>
    <w:div w:id="499740792">
      <w:bodyDiv w:val="1"/>
      <w:marLeft w:val="0"/>
      <w:marRight w:val="0"/>
      <w:marTop w:val="0"/>
      <w:marBottom w:val="0"/>
      <w:divBdr>
        <w:top w:val="none" w:sz="0" w:space="0" w:color="auto"/>
        <w:left w:val="none" w:sz="0" w:space="0" w:color="auto"/>
        <w:bottom w:val="none" w:sz="0" w:space="0" w:color="auto"/>
        <w:right w:val="none" w:sz="0" w:space="0" w:color="auto"/>
      </w:divBdr>
    </w:div>
    <w:div w:id="499850429">
      <w:bodyDiv w:val="1"/>
      <w:marLeft w:val="0"/>
      <w:marRight w:val="0"/>
      <w:marTop w:val="0"/>
      <w:marBottom w:val="0"/>
      <w:divBdr>
        <w:top w:val="none" w:sz="0" w:space="0" w:color="auto"/>
        <w:left w:val="none" w:sz="0" w:space="0" w:color="auto"/>
        <w:bottom w:val="none" w:sz="0" w:space="0" w:color="auto"/>
        <w:right w:val="none" w:sz="0" w:space="0" w:color="auto"/>
      </w:divBdr>
    </w:div>
    <w:div w:id="500045884">
      <w:bodyDiv w:val="1"/>
      <w:marLeft w:val="0"/>
      <w:marRight w:val="0"/>
      <w:marTop w:val="0"/>
      <w:marBottom w:val="0"/>
      <w:divBdr>
        <w:top w:val="none" w:sz="0" w:space="0" w:color="auto"/>
        <w:left w:val="none" w:sz="0" w:space="0" w:color="auto"/>
        <w:bottom w:val="none" w:sz="0" w:space="0" w:color="auto"/>
        <w:right w:val="none" w:sz="0" w:space="0" w:color="auto"/>
      </w:divBdr>
    </w:div>
    <w:div w:id="500051358">
      <w:bodyDiv w:val="1"/>
      <w:marLeft w:val="0"/>
      <w:marRight w:val="0"/>
      <w:marTop w:val="0"/>
      <w:marBottom w:val="0"/>
      <w:divBdr>
        <w:top w:val="none" w:sz="0" w:space="0" w:color="auto"/>
        <w:left w:val="none" w:sz="0" w:space="0" w:color="auto"/>
        <w:bottom w:val="none" w:sz="0" w:space="0" w:color="auto"/>
        <w:right w:val="none" w:sz="0" w:space="0" w:color="auto"/>
      </w:divBdr>
    </w:div>
    <w:div w:id="500201255">
      <w:bodyDiv w:val="1"/>
      <w:marLeft w:val="0"/>
      <w:marRight w:val="0"/>
      <w:marTop w:val="0"/>
      <w:marBottom w:val="0"/>
      <w:divBdr>
        <w:top w:val="none" w:sz="0" w:space="0" w:color="auto"/>
        <w:left w:val="none" w:sz="0" w:space="0" w:color="auto"/>
        <w:bottom w:val="none" w:sz="0" w:space="0" w:color="auto"/>
        <w:right w:val="none" w:sz="0" w:space="0" w:color="auto"/>
      </w:divBdr>
    </w:div>
    <w:div w:id="500237805">
      <w:bodyDiv w:val="1"/>
      <w:marLeft w:val="0"/>
      <w:marRight w:val="0"/>
      <w:marTop w:val="0"/>
      <w:marBottom w:val="0"/>
      <w:divBdr>
        <w:top w:val="none" w:sz="0" w:space="0" w:color="auto"/>
        <w:left w:val="none" w:sz="0" w:space="0" w:color="auto"/>
        <w:bottom w:val="none" w:sz="0" w:space="0" w:color="auto"/>
        <w:right w:val="none" w:sz="0" w:space="0" w:color="auto"/>
      </w:divBdr>
    </w:div>
    <w:div w:id="500244102">
      <w:bodyDiv w:val="1"/>
      <w:marLeft w:val="0"/>
      <w:marRight w:val="0"/>
      <w:marTop w:val="0"/>
      <w:marBottom w:val="0"/>
      <w:divBdr>
        <w:top w:val="none" w:sz="0" w:space="0" w:color="auto"/>
        <w:left w:val="none" w:sz="0" w:space="0" w:color="auto"/>
        <w:bottom w:val="none" w:sz="0" w:space="0" w:color="auto"/>
        <w:right w:val="none" w:sz="0" w:space="0" w:color="auto"/>
      </w:divBdr>
    </w:div>
    <w:div w:id="500437002">
      <w:bodyDiv w:val="1"/>
      <w:marLeft w:val="0"/>
      <w:marRight w:val="0"/>
      <w:marTop w:val="0"/>
      <w:marBottom w:val="0"/>
      <w:divBdr>
        <w:top w:val="none" w:sz="0" w:space="0" w:color="auto"/>
        <w:left w:val="none" w:sz="0" w:space="0" w:color="auto"/>
        <w:bottom w:val="none" w:sz="0" w:space="0" w:color="auto"/>
        <w:right w:val="none" w:sz="0" w:space="0" w:color="auto"/>
      </w:divBdr>
    </w:div>
    <w:div w:id="500462116">
      <w:bodyDiv w:val="1"/>
      <w:marLeft w:val="0"/>
      <w:marRight w:val="0"/>
      <w:marTop w:val="0"/>
      <w:marBottom w:val="0"/>
      <w:divBdr>
        <w:top w:val="none" w:sz="0" w:space="0" w:color="auto"/>
        <w:left w:val="none" w:sz="0" w:space="0" w:color="auto"/>
        <w:bottom w:val="none" w:sz="0" w:space="0" w:color="auto"/>
        <w:right w:val="none" w:sz="0" w:space="0" w:color="auto"/>
      </w:divBdr>
    </w:div>
    <w:div w:id="500580154">
      <w:bodyDiv w:val="1"/>
      <w:marLeft w:val="0"/>
      <w:marRight w:val="0"/>
      <w:marTop w:val="0"/>
      <w:marBottom w:val="0"/>
      <w:divBdr>
        <w:top w:val="none" w:sz="0" w:space="0" w:color="auto"/>
        <w:left w:val="none" w:sz="0" w:space="0" w:color="auto"/>
        <w:bottom w:val="none" w:sz="0" w:space="0" w:color="auto"/>
        <w:right w:val="none" w:sz="0" w:space="0" w:color="auto"/>
      </w:divBdr>
    </w:div>
    <w:div w:id="500585257">
      <w:bodyDiv w:val="1"/>
      <w:marLeft w:val="0"/>
      <w:marRight w:val="0"/>
      <w:marTop w:val="0"/>
      <w:marBottom w:val="0"/>
      <w:divBdr>
        <w:top w:val="none" w:sz="0" w:space="0" w:color="auto"/>
        <w:left w:val="none" w:sz="0" w:space="0" w:color="auto"/>
        <w:bottom w:val="none" w:sz="0" w:space="0" w:color="auto"/>
        <w:right w:val="none" w:sz="0" w:space="0" w:color="auto"/>
      </w:divBdr>
    </w:div>
    <w:div w:id="500699880">
      <w:bodyDiv w:val="1"/>
      <w:marLeft w:val="0"/>
      <w:marRight w:val="0"/>
      <w:marTop w:val="0"/>
      <w:marBottom w:val="0"/>
      <w:divBdr>
        <w:top w:val="none" w:sz="0" w:space="0" w:color="auto"/>
        <w:left w:val="none" w:sz="0" w:space="0" w:color="auto"/>
        <w:bottom w:val="none" w:sz="0" w:space="0" w:color="auto"/>
        <w:right w:val="none" w:sz="0" w:space="0" w:color="auto"/>
      </w:divBdr>
    </w:div>
    <w:div w:id="500777913">
      <w:bodyDiv w:val="1"/>
      <w:marLeft w:val="0"/>
      <w:marRight w:val="0"/>
      <w:marTop w:val="0"/>
      <w:marBottom w:val="0"/>
      <w:divBdr>
        <w:top w:val="none" w:sz="0" w:space="0" w:color="auto"/>
        <w:left w:val="none" w:sz="0" w:space="0" w:color="auto"/>
        <w:bottom w:val="none" w:sz="0" w:space="0" w:color="auto"/>
        <w:right w:val="none" w:sz="0" w:space="0" w:color="auto"/>
      </w:divBdr>
    </w:div>
    <w:div w:id="500897762">
      <w:bodyDiv w:val="1"/>
      <w:marLeft w:val="0"/>
      <w:marRight w:val="0"/>
      <w:marTop w:val="0"/>
      <w:marBottom w:val="0"/>
      <w:divBdr>
        <w:top w:val="none" w:sz="0" w:space="0" w:color="auto"/>
        <w:left w:val="none" w:sz="0" w:space="0" w:color="auto"/>
        <w:bottom w:val="none" w:sz="0" w:space="0" w:color="auto"/>
        <w:right w:val="none" w:sz="0" w:space="0" w:color="auto"/>
      </w:divBdr>
    </w:div>
    <w:div w:id="501093032">
      <w:bodyDiv w:val="1"/>
      <w:marLeft w:val="0"/>
      <w:marRight w:val="0"/>
      <w:marTop w:val="0"/>
      <w:marBottom w:val="0"/>
      <w:divBdr>
        <w:top w:val="none" w:sz="0" w:space="0" w:color="auto"/>
        <w:left w:val="none" w:sz="0" w:space="0" w:color="auto"/>
        <w:bottom w:val="none" w:sz="0" w:space="0" w:color="auto"/>
        <w:right w:val="none" w:sz="0" w:space="0" w:color="auto"/>
      </w:divBdr>
    </w:div>
    <w:div w:id="501164349">
      <w:bodyDiv w:val="1"/>
      <w:marLeft w:val="0"/>
      <w:marRight w:val="0"/>
      <w:marTop w:val="0"/>
      <w:marBottom w:val="0"/>
      <w:divBdr>
        <w:top w:val="none" w:sz="0" w:space="0" w:color="auto"/>
        <w:left w:val="none" w:sz="0" w:space="0" w:color="auto"/>
        <w:bottom w:val="none" w:sz="0" w:space="0" w:color="auto"/>
        <w:right w:val="none" w:sz="0" w:space="0" w:color="auto"/>
      </w:divBdr>
    </w:div>
    <w:div w:id="501315843">
      <w:bodyDiv w:val="1"/>
      <w:marLeft w:val="0"/>
      <w:marRight w:val="0"/>
      <w:marTop w:val="0"/>
      <w:marBottom w:val="0"/>
      <w:divBdr>
        <w:top w:val="none" w:sz="0" w:space="0" w:color="auto"/>
        <w:left w:val="none" w:sz="0" w:space="0" w:color="auto"/>
        <w:bottom w:val="none" w:sz="0" w:space="0" w:color="auto"/>
        <w:right w:val="none" w:sz="0" w:space="0" w:color="auto"/>
      </w:divBdr>
    </w:div>
    <w:div w:id="502354506">
      <w:bodyDiv w:val="1"/>
      <w:marLeft w:val="0"/>
      <w:marRight w:val="0"/>
      <w:marTop w:val="0"/>
      <w:marBottom w:val="0"/>
      <w:divBdr>
        <w:top w:val="none" w:sz="0" w:space="0" w:color="auto"/>
        <w:left w:val="none" w:sz="0" w:space="0" w:color="auto"/>
        <w:bottom w:val="none" w:sz="0" w:space="0" w:color="auto"/>
        <w:right w:val="none" w:sz="0" w:space="0" w:color="auto"/>
      </w:divBdr>
    </w:div>
    <w:div w:id="502358676">
      <w:bodyDiv w:val="1"/>
      <w:marLeft w:val="0"/>
      <w:marRight w:val="0"/>
      <w:marTop w:val="0"/>
      <w:marBottom w:val="0"/>
      <w:divBdr>
        <w:top w:val="none" w:sz="0" w:space="0" w:color="auto"/>
        <w:left w:val="none" w:sz="0" w:space="0" w:color="auto"/>
        <w:bottom w:val="none" w:sz="0" w:space="0" w:color="auto"/>
        <w:right w:val="none" w:sz="0" w:space="0" w:color="auto"/>
      </w:divBdr>
    </w:div>
    <w:div w:id="502360136">
      <w:bodyDiv w:val="1"/>
      <w:marLeft w:val="0"/>
      <w:marRight w:val="0"/>
      <w:marTop w:val="0"/>
      <w:marBottom w:val="0"/>
      <w:divBdr>
        <w:top w:val="none" w:sz="0" w:space="0" w:color="auto"/>
        <w:left w:val="none" w:sz="0" w:space="0" w:color="auto"/>
        <w:bottom w:val="none" w:sz="0" w:space="0" w:color="auto"/>
        <w:right w:val="none" w:sz="0" w:space="0" w:color="auto"/>
      </w:divBdr>
    </w:div>
    <w:div w:id="502626569">
      <w:bodyDiv w:val="1"/>
      <w:marLeft w:val="0"/>
      <w:marRight w:val="0"/>
      <w:marTop w:val="0"/>
      <w:marBottom w:val="0"/>
      <w:divBdr>
        <w:top w:val="none" w:sz="0" w:space="0" w:color="auto"/>
        <w:left w:val="none" w:sz="0" w:space="0" w:color="auto"/>
        <w:bottom w:val="none" w:sz="0" w:space="0" w:color="auto"/>
        <w:right w:val="none" w:sz="0" w:space="0" w:color="auto"/>
      </w:divBdr>
    </w:div>
    <w:div w:id="502862992">
      <w:bodyDiv w:val="1"/>
      <w:marLeft w:val="0"/>
      <w:marRight w:val="0"/>
      <w:marTop w:val="0"/>
      <w:marBottom w:val="0"/>
      <w:divBdr>
        <w:top w:val="none" w:sz="0" w:space="0" w:color="auto"/>
        <w:left w:val="none" w:sz="0" w:space="0" w:color="auto"/>
        <w:bottom w:val="none" w:sz="0" w:space="0" w:color="auto"/>
        <w:right w:val="none" w:sz="0" w:space="0" w:color="auto"/>
      </w:divBdr>
    </w:div>
    <w:div w:id="503394900">
      <w:bodyDiv w:val="1"/>
      <w:marLeft w:val="0"/>
      <w:marRight w:val="0"/>
      <w:marTop w:val="0"/>
      <w:marBottom w:val="0"/>
      <w:divBdr>
        <w:top w:val="none" w:sz="0" w:space="0" w:color="auto"/>
        <w:left w:val="none" w:sz="0" w:space="0" w:color="auto"/>
        <w:bottom w:val="none" w:sz="0" w:space="0" w:color="auto"/>
        <w:right w:val="none" w:sz="0" w:space="0" w:color="auto"/>
      </w:divBdr>
    </w:div>
    <w:div w:id="503518708">
      <w:bodyDiv w:val="1"/>
      <w:marLeft w:val="0"/>
      <w:marRight w:val="0"/>
      <w:marTop w:val="0"/>
      <w:marBottom w:val="0"/>
      <w:divBdr>
        <w:top w:val="none" w:sz="0" w:space="0" w:color="auto"/>
        <w:left w:val="none" w:sz="0" w:space="0" w:color="auto"/>
        <w:bottom w:val="none" w:sz="0" w:space="0" w:color="auto"/>
        <w:right w:val="none" w:sz="0" w:space="0" w:color="auto"/>
      </w:divBdr>
    </w:div>
    <w:div w:id="503592079">
      <w:bodyDiv w:val="1"/>
      <w:marLeft w:val="0"/>
      <w:marRight w:val="0"/>
      <w:marTop w:val="0"/>
      <w:marBottom w:val="0"/>
      <w:divBdr>
        <w:top w:val="none" w:sz="0" w:space="0" w:color="auto"/>
        <w:left w:val="none" w:sz="0" w:space="0" w:color="auto"/>
        <w:bottom w:val="none" w:sz="0" w:space="0" w:color="auto"/>
        <w:right w:val="none" w:sz="0" w:space="0" w:color="auto"/>
      </w:divBdr>
    </w:div>
    <w:div w:id="503667354">
      <w:bodyDiv w:val="1"/>
      <w:marLeft w:val="0"/>
      <w:marRight w:val="0"/>
      <w:marTop w:val="0"/>
      <w:marBottom w:val="0"/>
      <w:divBdr>
        <w:top w:val="none" w:sz="0" w:space="0" w:color="auto"/>
        <w:left w:val="none" w:sz="0" w:space="0" w:color="auto"/>
        <w:bottom w:val="none" w:sz="0" w:space="0" w:color="auto"/>
        <w:right w:val="none" w:sz="0" w:space="0" w:color="auto"/>
      </w:divBdr>
    </w:div>
    <w:div w:id="503787033">
      <w:bodyDiv w:val="1"/>
      <w:marLeft w:val="0"/>
      <w:marRight w:val="0"/>
      <w:marTop w:val="0"/>
      <w:marBottom w:val="0"/>
      <w:divBdr>
        <w:top w:val="none" w:sz="0" w:space="0" w:color="auto"/>
        <w:left w:val="none" w:sz="0" w:space="0" w:color="auto"/>
        <w:bottom w:val="none" w:sz="0" w:space="0" w:color="auto"/>
        <w:right w:val="none" w:sz="0" w:space="0" w:color="auto"/>
      </w:divBdr>
    </w:div>
    <w:div w:id="503788741">
      <w:bodyDiv w:val="1"/>
      <w:marLeft w:val="0"/>
      <w:marRight w:val="0"/>
      <w:marTop w:val="0"/>
      <w:marBottom w:val="0"/>
      <w:divBdr>
        <w:top w:val="none" w:sz="0" w:space="0" w:color="auto"/>
        <w:left w:val="none" w:sz="0" w:space="0" w:color="auto"/>
        <w:bottom w:val="none" w:sz="0" w:space="0" w:color="auto"/>
        <w:right w:val="none" w:sz="0" w:space="0" w:color="auto"/>
      </w:divBdr>
    </w:div>
    <w:div w:id="503862431">
      <w:bodyDiv w:val="1"/>
      <w:marLeft w:val="0"/>
      <w:marRight w:val="0"/>
      <w:marTop w:val="0"/>
      <w:marBottom w:val="0"/>
      <w:divBdr>
        <w:top w:val="none" w:sz="0" w:space="0" w:color="auto"/>
        <w:left w:val="none" w:sz="0" w:space="0" w:color="auto"/>
        <w:bottom w:val="none" w:sz="0" w:space="0" w:color="auto"/>
        <w:right w:val="none" w:sz="0" w:space="0" w:color="auto"/>
      </w:divBdr>
    </w:div>
    <w:div w:id="504053703">
      <w:bodyDiv w:val="1"/>
      <w:marLeft w:val="0"/>
      <w:marRight w:val="0"/>
      <w:marTop w:val="0"/>
      <w:marBottom w:val="0"/>
      <w:divBdr>
        <w:top w:val="none" w:sz="0" w:space="0" w:color="auto"/>
        <w:left w:val="none" w:sz="0" w:space="0" w:color="auto"/>
        <w:bottom w:val="none" w:sz="0" w:space="0" w:color="auto"/>
        <w:right w:val="none" w:sz="0" w:space="0" w:color="auto"/>
      </w:divBdr>
    </w:div>
    <w:div w:id="504252641">
      <w:bodyDiv w:val="1"/>
      <w:marLeft w:val="0"/>
      <w:marRight w:val="0"/>
      <w:marTop w:val="0"/>
      <w:marBottom w:val="0"/>
      <w:divBdr>
        <w:top w:val="none" w:sz="0" w:space="0" w:color="auto"/>
        <w:left w:val="none" w:sz="0" w:space="0" w:color="auto"/>
        <w:bottom w:val="none" w:sz="0" w:space="0" w:color="auto"/>
        <w:right w:val="none" w:sz="0" w:space="0" w:color="auto"/>
      </w:divBdr>
    </w:div>
    <w:div w:id="504326653">
      <w:bodyDiv w:val="1"/>
      <w:marLeft w:val="0"/>
      <w:marRight w:val="0"/>
      <w:marTop w:val="0"/>
      <w:marBottom w:val="0"/>
      <w:divBdr>
        <w:top w:val="none" w:sz="0" w:space="0" w:color="auto"/>
        <w:left w:val="none" w:sz="0" w:space="0" w:color="auto"/>
        <w:bottom w:val="none" w:sz="0" w:space="0" w:color="auto"/>
        <w:right w:val="none" w:sz="0" w:space="0" w:color="auto"/>
      </w:divBdr>
    </w:div>
    <w:div w:id="504787946">
      <w:bodyDiv w:val="1"/>
      <w:marLeft w:val="0"/>
      <w:marRight w:val="0"/>
      <w:marTop w:val="0"/>
      <w:marBottom w:val="0"/>
      <w:divBdr>
        <w:top w:val="none" w:sz="0" w:space="0" w:color="auto"/>
        <w:left w:val="none" w:sz="0" w:space="0" w:color="auto"/>
        <w:bottom w:val="none" w:sz="0" w:space="0" w:color="auto"/>
        <w:right w:val="none" w:sz="0" w:space="0" w:color="auto"/>
      </w:divBdr>
    </w:div>
    <w:div w:id="504907406">
      <w:bodyDiv w:val="1"/>
      <w:marLeft w:val="0"/>
      <w:marRight w:val="0"/>
      <w:marTop w:val="0"/>
      <w:marBottom w:val="0"/>
      <w:divBdr>
        <w:top w:val="none" w:sz="0" w:space="0" w:color="auto"/>
        <w:left w:val="none" w:sz="0" w:space="0" w:color="auto"/>
        <w:bottom w:val="none" w:sz="0" w:space="0" w:color="auto"/>
        <w:right w:val="none" w:sz="0" w:space="0" w:color="auto"/>
      </w:divBdr>
    </w:div>
    <w:div w:id="504980001">
      <w:bodyDiv w:val="1"/>
      <w:marLeft w:val="0"/>
      <w:marRight w:val="0"/>
      <w:marTop w:val="0"/>
      <w:marBottom w:val="0"/>
      <w:divBdr>
        <w:top w:val="none" w:sz="0" w:space="0" w:color="auto"/>
        <w:left w:val="none" w:sz="0" w:space="0" w:color="auto"/>
        <w:bottom w:val="none" w:sz="0" w:space="0" w:color="auto"/>
        <w:right w:val="none" w:sz="0" w:space="0" w:color="auto"/>
      </w:divBdr>
    </w:div>
    <w:div w:id="504981748">
      <w:bodyDiv w:val="1"/>
      <w:marLeft w:val="0"/>
      <w:marRight w:val="0"/>
      <w:marTop w:val="0"/>
      <w:marBottom w:val="0"/>
      <w:divBdr>
        <w:top w:val="none" w:sz="0" w:space="0" w:color="auto"/>
        <w:left w:val="none" w:sz="0" w:space="0" w:color="auto"/>
        <w:bottom w:val="none" w:sz="0" w:space="0" w:color="auto"/>
        <w:right w:val="none" w:sz="0" w:space="0" w:color="auto"/>
      </w:divBdr>
    </w:div>
    <w:div w:id="505361676">
      <w:bodyDiv w:val="1"/>
      <w:marLeft w:val="0"/>
      <w:marRight w:val="0"/>
      <w:marTop w:val="0"/>
      <w:marBottom w:val="0"/>
      <w:divBdr>
        <w:top w:val="none" w:sz="0" w:space="0" w:color="auto"/>
        <w:left w:val="none" w:sz="0" w:space="0" w:color="auto"/>
        <w:bottom w:val="none" w:sz="0" w:space="0" w:color="auto"/>
        <w:right w:val="none" w:sz="0" w:space="0" w:color="auto"/>
      </w:divBdr>
    </w:div>
    <w:div w:id="505369473">
      <w:bodyDiv w:val="1"/>
      <w:marLeft w:val="0"/>
      <w:marRight w:val="0"/>
      <w:marTop w:val="0"/>
      <w:marBottom w:val="0"/>
      <w:divBdr>
        <w:top w:val="none" w:sz="0" w:space="0" w:color="auto"/>
        <w:left w:val="none" w:sz="0" w:space="0" w:color="auto"/>
        <w:bottom w:val="none" w:sz="0" w:space="0" w:color="auto"/>
        <w:right w:val="none" w:sz="0" w:space="0" w:color="auto"/>
      </w:divBdr>
    </w:div>
    <w:div w:id="505440907">
      <w:bodyDiv w:val="1"/>
      <w:marLeft w:val="0"/>
      <w:marRight w:val="0"/>
      <w:marTop w:val="0"/>
      <w:marBottom w:val="0"/>
      <w:divBdr>
        <w:top w:val="none" w:sz="0" w:space="0" w:color="auto"/>
        <w:left w:val="none" w:sz="0" w:space="0" w:color="auto"/>
        <w:bottom w:val="none" w:sz="0" w:space="0" w:color="auto"/>
        <w:right w:val="none" w:sz="0" w:space="0" w:color="auto"/>
      </w:divBdr>
    </w:div>
    <w:div w:id="505487982">
      <w:bodyDiv w:val="1"/>
      <w:marLeft w:val="0"/>
      <w:marRight w:val="0"/>
      <w:marTop w:val="0"/>
      <w:marBottom w:val="0"/>
      <w:divBdr>
        <w:top w:val="none" w:sz="0" w:space="0" w:color="auto"/>
        <w:left w:val="none" w:sz="0" w:space="0" w:color="auto"/>
        <w:bottom w:val="none" w:sz="0" w:space="0" w:color="auto"/>
        <w:right w:val="none" w:sz="0" w:space="0" w:color="auto"/>
      </w:divBdr>
    </w:div>
    <w:div w:id="505825575">
      <w:bodyDiv w:val="1"/>
      <w:marLeft w:val="0"/>
      <w:marRight w:val="0"/>
      <w:marTop w:val="0"/>
      <w:marBottom w:val="0"/>
      <w:divBdr>
        <w:top w:val="none" w:sz="0" w:space="0" w:color="auto"/>
        <w:left w:val="none" w:sz="0" w:space="0" w:color="auto"/>
        <w:bottom w:val="none" w:sz="0" w:space="0" w:color="auto"/>
        <w:right w:val="none" w:sz="0" w:space="0" w:color="auto"/>
      </w:divBdr>
    </w:div>
    <w:div w:id="505901492">
      <w:bodyDiv w:val="1"/>
      <w:marLeft w:val="0"/>
      <w:marRight w:val="0"/>
      <w:marTop w:val="0"/>
      <w:marBottom w:val="0"/>
      <w:divBdr>
        <w:top w:val="none" w:sz="0" w:space="0" w:color="auto"/>
        <w:left w:val="none" w:sz="0" w:space="0" w:color="auto"/>
        <w:bottom w:val="none" w:sz="0" w:space="0" w:color="auto"/>
        <w:right w:val="none" w:sz="0" w:space="0" w:color="auto"/>
      </w:divBdr>
    </w:div>
    <w:div w:id="506019744">
      <w:bodyDiv w:val="1"/>
      <w:marLeft w:val="0"/>
      <w:marRight w:val="0"/>
      <w:marTop w:val="0"/>
      <w:marBottom w:val="0"/>
      <w:divBdr>
        <w:top w:val="none" w:sz="0" w:space="0" w:color="auto"/>
        <w:left w:val="none" w:sz="0" w:space="0" w:color="auto"/>
        <w:bottom w:val="none" w:sz="0" w:space="0" w:color="auto"/>
        <w:right w:val="none" w:sz="0" w:space="0" w:color="auto"/>
      </w:divBdr>
    </w:div>
    <w:div w:id="506137318">
      <w:bodyDiv w:val="1"/>
      <w:marLeft w:val="0"/>
      <w:marRight w:val="0"/>
      <w:marTop w:val="0"/>
      <w:marBottom w:val="0"/>
      <w:divBdr>
        <w:top w:val="none" w:sz="0" w:space="0" w:color="auto"/>
        <w:left w:val="none" w:sz="0" w:space="0" w:color="auto"/>
        <w:bottom w:val="none" w:sz="0" w:space="0" w:color="auto"/>
        <w:right w:val="none" w:sz="0" w:space="0" w:color="auto"/>
      </w:divBdr>
    </w:div>
    <w:div w:id="506213239">
      <w:bodyDiv w:val="1"/>
      <w:marLeft w:val="0"/>
      <w:marRight w:val="0"/>
      <w:marTop w:val="0"/>
      <w:marBottom w:val="0"/>
      <w:divBdr>
        <w:top w:val="none" w:sz="0" w:space="0" w:color="auto"/>
        <w:left w:val="none" w:sz="0" w:space="0" w:color="auto"/>
        <w:bottom w:val="none" w:sz="0" w:space="0" w:color="auto"/>
        <w:right w:val="none" w:sz="0" w:space="0" w:color="auto"/>
      </w:divBdr>
    </w:div>
    <w:div w:id="506335238">
      <w:bodyDiv w:val="1"/>
      <w:marLeft w:val="0"/>
      <w:marRight w:val="0"/>
      <w:marTop w:val="0"/>
      <w:marBottom w:val="0"/>
      <w:divBdr>
        <w:top w:val="none" w:sz="0" w:space="0" w:color="auto"/>
        <w:left w:val="none" w:sz="0" w:space="0" w:color="auto"/>
        <w:bottom w:val="none" w:sz="0" w:space="0" w:color="auto"/>
        <w:right w:val="none" w:sz="0" w:space="0" w:color="auto"/>
      </w:divBdr>
    </w:div>
    <w:div w:id="506403796">
      <w:bodyDiv w:val="1"/>
      <w:marLeft w:val="0"/>
      <w:marRight w:val="0"/>
      <w:marTop w:val="0"/>
      <w:marBottom w:val="0"/>
      <w:divBdr>
        <w:top w:val="none" w:sz="0" w:space="0" w:color="auto"/>
        <w:left w:val="none" w:sz="0" w:space="0" w:color="auto"/>
        <w:bottom w:val="none" w:sz="0" w:space="0" w:color="auto"/>
        <w:right w:val="none" w:sz="0" w:space="0" w:color="auto"/>
      </w:divBdr>
    </w:div>
    <w:div w:id="506558078">
      <w:bodyDiv w:val="1"/>
      <w:marLeft w:val="0"/>
      <w:marRight w:val="0"/>
      <w:marTop w:val="0"/>
      <w:marBottom w:val="0"/>
      <w:divBdr>
        <w:top w:val="none" w:sz="0" w:space="0" w:color="auto"/>
        <w:left w:val="none" w:sz="0" w:space="0" w:color="auto"/>
        <w:bottom w:val="none" w:sz="0" w:space="0" w:color="auto"/>
        <w:right w:val="none" w:sz="0" w:space="0" w:color="auto"/>
      </w:divBdr>
    </w:div>
    <w:div w:id="507138717">
      <w:bodyDiv w:val="1"/>
      <w:marLeft w:val="0"/>
      <w:marRight w:val="0"/>
      <w:marTop w:val="0"/>
      <w:marBottom w:val="0"/>
      <w:divBdr>
        <w:top w:val="none" w:sz="0" w:space="0" w:color="auto"/>
        <w:left w:val="none" w:sz="0" w:space="0" w:color="auto"/>
        <w:bottom w:val="none" w:sz="0" w:space="0" w:color="auto"/>
        <w:right w:val="none" w:sz="0" w:space="0" w:color="auto"/>
      </w:divBdr>
    </w:div>
    <w:div w:id="507214025">
      <w:bodyDiv w:val="1"/>
      <w:marLeft w:val="0"/>
      <w:marRight w:val="0"/>
      <w:marTop w:val="0"/>
      <w:marBottom w:val="0"/>
      <w:divBdr>
        <w:top w:val="none" w:sz="0" w:space="0" w:color="auto"/>
        <w:left w:val="none" w:sz="0" w:space="0" w:color="auto"/>
        <w:bottom w:val="none" w:sz="0" w:space="0" w:color="auto"/>
        <w:right w:val="none" w:sz="0" w:space="0" w:color="auto"/>
      </w:divBdr>
    </w:div>
    <w:div w:id="507447295">
      <w:bodyDiv w:val="1"/>
      <w:marLeft w:val="0"/>
      <w:marRight w:val="0"/>
      <w:marTop w:val="0"/>
      <w:marBottom w:val="0"/>
      <w:divBdr>
        <w:top w:val="none" w:sz="0" w:space="0" w:color="auto"/>
        <w:left w:val="none" w:sz="0" w:space="0" w:color="auto"/>
        <w:bottom w:val="none" w:sz="0" w:space="0" w:color="auto"/>
        <w:right w:val="none" w:sz="0" w:space="0" w:color="auto"/>
      </w:divBdr>
    </w:div>
    <w:div w:id="507868918">
      <w:bodyDiv w:val="1"/>
      <w:marLeft w:val="0"/>
      <w:marRight w:val="0"/>
      <w:marTop w:val="0"/>
      <w:marBottom w:val="0"/>
      <w:divBdr>
        <w:top w:val="none" w:sz="0" w:space="0" w:color="auto"/>
        <w:left w:val="none" w:sz="0" w:space="0" w:color="auto"/>
        <w:bottom w:val="none" w:sz="0" w:space="0" w:color="auto"/>
        <w:right w:val="none" w:sz="0" w:space="0" w:color="auto"/>
      </w:divBdr>
    </w:div>
    <w:div w:id="507869671">
      <w:bodyDiv w:val="1"/>
      <w:marLeft w:val="0"/>
      <w:marRight w:val="0"/>
      <w:marTop w:val="0"/>
      <w:marBottom w:val="0"/>
      <w:divBdr>
        <w:top w:val="none" w:sz="0" w:space="0" w:color="auto"/>
        <w:left w:val="none" w:sz="0" w:space="0" w:color="auto"/>
        <w:bottom w:val="none" w:sz="0" w:space="0" w:color="auto"/>
        <w:right w:val="none" w:sz="0" w:space="0" w:color="auto"/>
      </w:divBdr>
    </w:div>
    <w:div w:id="508105661">
      <w:bodyDiv w:val="1"/>
      <w:marLeft w:val="0"/>
      <w:marRight w:val="0"/>
      <w:marTop w:val="0"/>
      <w:marBottom w:val="0"/>
      <w:divBdr>
        <w:top w:val="none" w:sz="0" w:space="0" w:color="auto"/>
        <w:left w:val="none" w:sz="0" w:space="0" w:color="auto"/>
        <w:bottom w:val="none" w:sz="0" w:space="0" w:color="auto"/>
        <w:right w:val="none" w:sz="0" w:space="0" w:color="auto"/>
      </w:divBdr>
    </w:div>
    <w:div w:id="508327435">
      <w:bodyDiv w:val="1"/>
      <w:marLeft w:val="0"/>
      <w:marRight w:val="0"/>
      <w:marTop w:val="0"/>
      <w:marBottom w:val="0"/>
      <w:divBdr>
        <w:top w:val="none" w:sz="0" w:space="0" w:color="auto"/>
        <w:left w:val="none" w:sz="0" w:space="0" w:color="auto"/>
        <w:bottom w:val="none" w:sz="0" w:space="0" w:color="auto"/>
        <w:right w:val="none" w:sz="0" w:space="0" w:color="auto"/>
      </w:divBdr>
    </w:div>
    <w:div w:id="508374673">
      <w:bodyDiv w:val="1"/>
      <w:marLeft w:val="0"/>
      <w:marRight w:val="0"/>
      <w:marTop w:val="0"/>
      <w:marBottom w:val="0"/>
      <w:divBdr>
        <w:top w:val="none" w:sz="0" w:space="0" w:color="auto"/>
        <w:left w:val="none" w:sz="0" w:space="0" w:color="auto"/>
        <w:bottom w:val="none" w:sz="0" w:space="0" w:color="auto"/>
        <w:right w:val="none" w:sz="0" w:space="0" w:color="auto"/>
      </w:divBdr>
    </w:div>
    <w:div w:id="508561452">
      <w:bodyDiv w:val="1"/>
      <w:marLeft w:val="0"/>
      <w:marRight w:val="0"/>
      <w:marTop w:val="0"/>
      <w:marBottom w:val="0"/>
      <w:divBdr>
        <w:top w:val="none" w:sz="0" w:space="0" w:color="auto"/>
        <w:left w:val="none" w:sz="0" w:space="0" w:color="auto"/>
        <w:bottom w:val="none" w:sz="0" w:space="0" w:color="auto"/>
        <w:right w:val="none" w:sz="0" w:space="0" w:color="auto"/>
      </w:divBdr>
    </w:div>
    <w:div w:id="508643654">
      <w:bodyDiv w:val="1"/>
      <w:marLeft w:val="0"/>
      <w:marRight w:val="0"/>
      <w:marTop w:val="0"/>
      <w:marBottom w:val="0"/>
      <w:divBdr>
        <w:top w:val="none" w:sz="0" w:space="0" w:color="auto"/>
        <w:left w:val="none" w:sz="0" w:space="0" w:color="auto"/>
        <w:bottom w:val="none" w:sz="0" w:space="0" w:color="auto"/>
        <w:right w:val="none" w:sz="0" w:space="0" w:color="auto"/>
      </w:divBdr>
    </w:div>
    <w:div w:id="508644702">
      <w:bodyDiv w:val="1"/>
      <w:marLeft w:val="0"/>
      <w:marRight w:val="0"/>
      <w:marTop w:val="0"/>
      <w:marBottom w:val="0"/>
      <w:divBdr>
        <w:top w:val="none" w:sz="0" w:space="0" w:color="auto"/>
        <w:left w:val="none" w:sz="0" w:space="0" w:color="auto"/>
        <w:bottom w:val="none" w:sz="0" w:space="0" w:color="auto"/>
        <w:right w:val="none" w:sz="0" w:space="0" w:color="auto"/>
      </w:divBdr>
    </w:div>
    <w:div w:id="508831570">
      <w:bodyDiv w:val="1"/>
      <w:marLeft w:val="0"/>
      <w:marRight w:val="0"/>
      <w:marTop w:val="0"/>
      <w:marBottom w:val="0"/>
      <w:divBdr>
        <w:top w:val="none" w:sz="0" w:space="0" w:color="auto"/>
        <w:left w:val="none" w:sz="0" w:space="0" w:color="auto"/>
        <w:bottom w:val="none" w:sz="0" w:space="0" w:color="auto"/>
        <w:right w:val="none" w:sz="0" w:space="0" w:color="auto"/>
      </w:divBdr>
    </w:div>
    <w:div w:id="508955011">
      <w:bodyDiv w:val="1"/>
      <w:marLeft w:val="0"/>
      <w:marRight w:val="0"/>
      <w:marTop w:val="0"/>
      <w:marBottom w:val="0"/>
      <w:divBdr>
        <w:top w:val="none" w:sz="0" w:space="0" w:color="auto"/>
        <w:left w:val="none" w:sz="0" w:space="0" w:color="auto"/>
        <w:bottom w:val="none" w:sz="0" w:space="0" w:color="auto"/>
        <w:right w:val="none" w:sz="0" w:space="0" w:color="auto"/>
      </w:divBdr>
    </w:div>
    <w:div w:id="509219197">
      <w:bodyDiv w:val="1"/>
      <w:marLeft w:val="0"/>
      <w:marRight w:val="0"/>
      <w:marTop w:val="0"/>
      <w:marBottom w:val="0"/>
      <w:divBdr>
        <w:top w:val="none" w:sz="0" w:space="0" w:color="auto"/>
        <w:left w:val="none" w:sz="0" w:space="0" w:color="auto"/>
        <w:bottom w:val="none" w:sz="0" w:space="0" w:color="auto"/>
        <w:right w:val="none" w:sz="0" w:space="0" w:color="auto"/>
      </w:divBdr>
    </w:div>
    <w:div w:id="509413936">
      <w:bodyDiv w:val="1"/>
      <w:marLeft w:val="0"/>
      <w:marRight w:val="0"/>
      <w:marTop w:val="0"/>
      <w:marBottom w:val="0"/>
      <w:divBdr>
        <w:top w:val="none" w:sz="0" w:space="0" w:color="auto"/>
        <w:left w:val="none" w:sz="0" w:space="0" w:color="auto"/>
        <w:bottom w:val="none" w:sz="0" w:space="0" w:color="auto"/>
        <w:right w:val="none" w:sz="0" w:space="0" w:color="auto"/>
      </w:divBdr>
    </w:div>
    <w:div w:id="509568165">
      <w:bodyDiv w:val="1"/>
      <w:marLeft w:val="0"/>
      <w:marRight w:val="0"/>
      <w:marTop w:val="0"/>
      <w:marBottom w:val="0"/>
      <w:divBdr>
        <w:top w:val="none" w:sz="0" w:space="0" w:color="auto"/>
        <w:left w:val="none" w:sz="0" w:space="0" w:color="auto"/>
        <w:bottom w:val="none" w:sz="0" w:space="0" w:color="auto"/>
        <w:right w:val="none" w:sz="0" w:space="0" w:color="auto"/>
      </w:divBdr>
    </w:div>
    <w:div w:id="509680868">
      <w:bodyDiv w:val="1"/>
      <w:marLeft w:val="0"/>
      <w:marRight w:val="0"/>
      <w:marTop w:val="0"/>
      <w:marBottom w:val="0"/>
      <w:divBdr>
        <w:top w:val="none" w:sz="0" w:space="0" w:color="auto"/>
        <w:left w:val="none" w:sz="0" w:space="0" w:color="auto"/>
        <w:bottom w:val="none" w:sz="0" w:space="0" w:color="auto"/>
        <w:right w:val="none" w:sz="0" w:space="0" w:color="auto"/>
      </w:divBdr>
    </w:div>
    <w:div w:id="509756859">
      <w:bodyDiv w:val="1"/>
      <w:marLeft w:val="0"/>
      <w:marRight w:val="0"/>
      <w:marTop w:val="0"/>
      <w:marBottom w:val="0"/>
      <w:divBdr>
        <w:top w:val="none" w:sz="0" w:space="0" w:color="auto"/>
        <w:left w:val="none" w:sz="0" w:space="0" w:color="auto"/>
        <w:bottom w:val="none" w:sz="0" w:space="0" w:color="auto"/>
        <w:right w:val="none" w:sz="0" w:space="0" w:color="auto"/>
      </w:divBdr>
    </w:div>
    <w:div w:id="509948373">
      <w:bodyDiv w:val="1"/>
      <w:marLeft w:val="0"/>
      <w:marRight w:val="0"/>
      <w:marTop w:val="0"/>
      <w:marBottom w:val="0"/>
      <w:divBdr>
        <w:top w:val="none" w:sz="0" w:space="0" w:color="auto"/>
        <w:left w:val="none" w:sz="0" w:space="0" w:color="auto"/>
        <w:bottom w:val="none" w:sz="0" w:space="0" w:color="auto"/>
        <w:right w:val="none" w:sz="0" w:space="0" w:color="auto"/>
      </w:divBdr>
    </w:div>
    <w:div w:id="510224462">
      <w:bodyDiv w:val="1"/>
      <w:marLeft w:val="0"/>
      <w:marRight w:val="0"/>
      <w:marTop w:val="0"/>
      <w:marBottom w:val="0"/>
      <w:divBdr>
        <w:top w:val="none" w:sz="0" w:space="0" w:color="auto"/>
        <w:left w:val="none" w:sz="0" w:space="0" w:color="auto"/>
        <w:bottom w:val="none" w:sz="0" w:space="0" w:color="auto"/>
        <w:right w:val="none" w:sz="0" w:space="0" w:color="auto"/>
      </w:divBdr>
    </w:div>
    <w:div w:id="510529740">
      <w:bodyDiv w:val="1"/>
      <w:marLeft w:val="0"/>
      <w:marRight w:val="0"/>
      <w:marTop w:val="0"/>
      <w:marBottom w:val="0"/>
      <w:divBdr>
        <w:top w:val="none" w:sz="0" w:space="0" w:color="auto"/>
        <w:left w:val="none" w:sz="0" w:space="0" w:color="auto"/>
        <w:bottom w:val="none" w:sz="0" w:space="0" w:color="auto"/>
        <w:right w:val="none" w:sz="0" w:space="0" w:color="auto"/>
      </w:divBdr>
    </w:div>
    <w:div w:id="510728602">
      <w:bodyDiv w:val="1"/>
      <w:marLeft w:val="0"/>
      <w:marRight w:val="0"/>
      <w:marTop w:val="0"/>
      <w:marBottom w:val="0"/>
      <w:divBdr>
        <w:top w:val="none" w:sz="0" w:space="0" w:color="auto"/>
        <w:left w:val="none" w:sz="0" w:space="0" w:color="auto"/>
        <w:bottom w:val="none" w:sz="0" w:space="0" w:color="auto"/>
        <w:right w:val="none" w:sz="0" w:space="0" w:color="auto"/>
      </w:divBdr>
    </w:div>
    <w:div w:id="510801418">
      <w:bodyDiv w:val="1"/>
      <w:marLeft w:val="0"/>
      <w:marRight w:val="0"/>
      <w:marTop w:val="0"/>
      <w:marBottom w:val="0"/>
      <w:divBdr>
        <w:top w:val="none" w:sz="0" w:space="0" w:color="auto"/>
        <w:left w:val="none" w:sz="0" w:space="0" w:color="auto"/>
        <w:bottom w:val="none" w:sz="0" w:space="0" w:color="auto"/>
        <w:right w:val="none" w:sz="0" w:space="0" w:color="auto"/>
      </w:divBdr>
    </w:div>
    <w:div w:id="510947024">
      <w:bodyDiv w:val="1"/>
      <w:marLeft w:val="0"/>
      <w:marRight w:val="0"/>
      <w:marTop w:val="0"/>
      <w:marBottom w:val="0"/>
      <w:divBdr>
        <w:top w:val="none" w:sz="0" w:space="0" w:color="auto"/>
        <w:left w:val="none" w:sz="0" w:space="0" w:color="auto"/>
        <w:bottom w:val="none" w:sz="0" w:space="0" w:color="auto"/>
        <w:right w:val="none" w:sz="0" w:space="0" w:color="auto"/>
      </w:divBdr>
    </w:div>
    <w:div w:id="510993594">
      <w:bodyDiv w:val="1"/>
      <w:marLeft w:val="0"/>
      <w:marRight w:val="0"/>
      <w:marTop w:val="0"/>
      <w:marBottom w:val="0"/>
      <w:divBdr>
        <w:top w:val="none" w:sz="0" w:space="0" w:color="auto"/>
        <w:left w:val="none" w:sz="0" w:space="0" w:color="auto"/>
        <w:bottom w:val="none" w:sz="0" w:space="0" w:color="auto"/>
        <w:right w:val="none" w:sz="0" w:space="0" w:color="auto"/>
      </w:divBdr>
    </w:div>
    <w:div w:id="511342486">
      <w:bodyDiv w:val="1"/>
      <w:marLeft w:val="0"/>
      <w:marRight w:val="0"/>
      <w:marTop w:val="0"/>
      <w:marBottom w:val="0"/>
      <w:divBdr>
        <w:top w:val="none" w:sz="0" w:space="0" w:color="auto"/>
        <w:left w:val="none" w:sz="0" w:space="0" w:color="auto"/>
        <w:bottom w:val="none" w:sz="0" w:space="0" w:color="auto"/>
        <w:right w:val="none" w:sz="0" w:space="0" w:color="auto"/>
      </w:divBdr>
    </w:div>
    <w:div w:id="511650953">
      <w:bodyDiv w:val="1"/>
      <w:marLeft w:val="0"/>
      <w:marRight w:val="0"/>
      <w:marTop w:val="0"/>
      <w:marBottom w:val="0"/>
      <w:divBdr>
        <w:top w:val="none" w:sz="0" w:space="0" w:color="auto"/>
        <w:left w:val="none" w:sz="0" w:space="0" w:color="auto"/>
        <w:bottom w:val="none" w:sz="0" w:space="0" w:color="auto"/>
        <w:right w:val="none" w:sz="0" w:space="0" w:color="auto"/>
      </w:divBdr>
    </w:div>
    <w:div w:id="511724942">
      <w:bodyDiv w:val="1"/>
      <w:marLeft w:val="0"/>
      <w:marRight w:val="0"/>
      <w:marTop w:val="0"/>
      <w:marBottom w:val="0"/>
      <w:divBdr>
        <w:top w:val="none" w:sz="0" w:space="0" w:color="auto"/>
        <w:left w:val="none" w:sz="0" w:space="0" w:color="auto"/>
        <w:bottom w:val="none" w:sz="0" w:space="0" w:color="auto"/>
        <w:right w:val="none" w:sz="0" w:space="0" w:color="auto"/>
      </w:divBdr>
    </w:div>
    <w:div w:id="511727796">
      <w:bodyDiv w:val="1"/>
      <w:marLeft w:val="0"/>
      <w:marRight w:val="0"/>
      <w:marTop w:val="0"/>
      <w:marBottom w:val="0"/>
      <w:divBdr>
        <w:top w:val="none" w:sz="0" w:space="0" w:color="auto"/>
        <w:left w:val="none" w:sz="0" w:space="0" w:color="auto"/>
        <w:bottom w:val="none" w:sz="0" w:space="0" w:color="auto"/>
        <w:right w:val="none" w:sz="0" w:space="0" w:color="auto"/>
      </w:divBdr>
    </w:div>
    <w:div w:id="511915225">
      <w:bodyDiv w:val="1"/>
      <w:marLeft w:val="0"/>
      <w:marRight w:val="0"/>
      <w:marTop w:val="0"/>
      <w:marBottom w:val="0"/>
      <w:divBdr>
        <w:top w:val="none" w:sz="0" w:space="0" w:color="auto"/>
        <w:left w:val="none" w:sz="0" w:space="0" w:color="auto"/>
        <w:bottom w:val="none" w:sz="0" w:space="0" w:color="auto"/>
        <w:right w:val="none" w:sz="0" w:space="0" w:color="auto"/>
      </w:divBdr>
    </w:div>
    <w:div w:id="512230459">
      <w:bodyDiv w:val="1"/>
      <w:marLeft w:val="0"/>
      <w:marRight w:val="0"/>
      <w:marTop w:val="0"/>
      <w:marBottom w:val="0"/>
      <w:divBdr>
        <w:top w:val="none" w:sz="0" w:space="0" w:color="auto"/>
        <w:left w:val="none" w:sz="0" w:space="0" w:color="auto"/>
        <w:bottom w:val="none" w:sz="0" w:space="0" w:color="auto"/>
        <w:right w:val="none" w:sz="0" w:space="0" w:color="auto"/>
      </w:divBdr>
    </w:div>
    <w:div w:id="512231501">
      <w:bodyDiv w:val="1"/>
      <w:marLeft w:val="0"/>
      <w:marRight w:val="0"/>
      <w:marTop w:val="0"/>
      <w:marBottom w:val="0"/>
      <w:divBdr>
        <w:top w:val="none" w:sz="0" w:space="0" w:color="auto"/>
        <w:left w:val="none" w:sz="0" w:space="0" w:color="auto"/>
        <w:bottom w:val="none" w:sz="0" w:space="0" w:color="auto"/>
        <w:right w:val="none" w:sz="0" w:space="0" w:color="auto"/>
      </w:divBdr>
    </w:div>
    <w:div w:id="512305629">
      <w:bodyDiv w:val="1"/>
      <w:marLeft w:val="0"/>
      <w:marRight w:val="0"/>
      <w:marTop w:val="0"/>
      <w:marBottom w:val="0"/>
      <w:divBdr>
        <w:top w:val="none" w:sz="0" w:space="0" w:color="auto"/>
        <w:left w:val="none" w:sz="0" w:space="0" w:color="auto"/>
        <w:bottom w:val="none" w:sz="0" w:space="0" w:color="auto"/>
        <w:right w:val="none" w:sz="0" w:space="0" w:color="auto"/>
      </w:divBdr>
    </w:div>
    <w:div w:id="512451118">
      <w:bodyDiv w:val="1"/>
      <w:marLeft w:val="0"/>
      <w:marRight w:val="0"/>
      <w:marTop w:val="0"/>
      <w:marBottom w:val="0"/>
      <w:divBdr>
        <w:top w:val="none" w:sz="0" w:space="0" w:color="auto"/>
        <w:left w:val="none" w:sz="0" w:space="0" w:color="auto"/>
        <w:bottom w:val="none" w:sz="0" w:space="0" w:color="auto"/>
        <w:right w:val="none" w:sz="0" w:space="0" w:color="auto"/>
      </w:divBdr>
    </w:div>
    <w:div w:id="512495044">
      <w:bodyDiv w:val="1"/>
      <w:marLeft w:val="0"/>
      <w:marRight w:val="0"/>
      <w:marTop w:val="0"/>
      <w:marBottom w:val="0"/>
      <w:divBdr>
        <w:top w:val="none" w:sz="0" w:space="0" w:color="auto"/>
        <w:left w:val="none" w:sz="0" w:space="0" w:color="auto"/>
        <w:bottom w:val="none" w:sz="0" w:space="0" w:color="auto"/>
        <w:right w:val="none" w:sz="0" w:space="0" w:color="auto"/>
      </w:divBdr>
    </w:div>
    <w:div w:id="512497557">
      <w:bodyDiv w:val="1"/>
      <w:marLeft w:val="0"/>
      <w:marRight w:val="0"/>
      <w:marTop w:val="0"/>
      <w:marBottom w:val="0"/>
      <w:divBdr>
        <w:top w:val="none" w:sz="0" w:space="0" w:color="auto"/>
        <w:left w:val="none" w:sz="0" w:space="0" w:color="auto"/>
        <w:bottom w:val="none" w:sz="0" w:space="0" w:color="auto"/>
        <w:right w:val="none" w:sz="0" w:space="0" w:color="auto"/>
      </w:divBdr>
    </w:div>
    <w:div w:id="512644241">
      <w:bodyDiv w:val="1"/>
      <w:marLeft w:val="0"/>
      <w:marRight w:val="0"/>
      <w:marTop w:val="0"/>
      <w:marBottom w:val="0"/>
      <w:divBdr>
        <w:top w:val="none" w:sz="0" w:space="0" w:color="auto"/>
        <w:left w:val="none" w:sz="0" w:space="0" w:color="auto"/>
        <w:bottom w:val="none" w:sz="0" w:space="0" w:color="auto"/>
        <w:right w:val="none" w:sz="0" w:space="0" w:color="auto"/>
      </w:divBdr>
    </w:div>
    <w:div w:id="513155755">
      <w:bodyDiv w:val="1"/>
      <w:marLeft w:val="0"/>
      <w:marRight w:val="0"/>
      <w:marTop w:val="0"/>
      <w:marBottom w:val="0"/>
      <w:divBdr>
        <w:top w:val="none" w:sz="0" w:space="0" w:color="auto"/>
        <w:left w:val="none" w:sz="0" w:space="0" w:color="auto"/>
        <w:bottom w:val="none" w:sz="0" w:space="0" w:color="auto"/>
        <w:right w:val="none" w:sz="0" w:space="0" w:color="auto"/>
      </w:divBdr>
    </w:div>
    <w:div w:id="513233264">
      <w:bodyDiv w:val="1"/>
      <w:marLeft w:val="0"/>
      <w:marRight w:val="0"/>
      <w:marTop w:val="0"/>
      <w:marBottom w:val="0"/>
      <w:divBdr>
        <w:top w:val="none" w:sz="0" w:space="0" w:color="auto"/>
        <w:left w:val="none" w:sz="0" w:space="0" w:color="auto"/>
        <w:bottom w:val="none" w:sz="0" w:space="0" w:color="auto"/>
        <w:right w:val="none" w:sz="0" w:space="0" w:color="auto"/>
      </w:divBdr>
    </w:div>
    <w:div w:id="513348306">
      <w:bodyDiv w:val="1"/>
      <w:marLeft w:val="0"/>
      <w:marRight w:val="0"/>
      <w:marTop w:val="0"/>
      <w:marBottom w:val="0"/>
      <w:divBdr>
        <w:top w:val="none" w:sz="0" w:space="0" w:color="auto"/>
        <w:left w:val="none" w:sz="0" w:space="0" w:color="auto"/>
        <w:bottom w:val="none" w:sz="0" w:space="0" w:color="auto"/>
        <w:right w:val="none" w:sz="0" w:space="0" w:color="auto"/>
      </w:divBdr>
    </w:div>
    <w:div w:id="513375564">
      <w:bodyDiv w:val="1"/>
      <w:marLeft w:val="0"/>
      <w:marRight w:val="0"/>
      <w:marTop w:val="0"/>
      <w:marBottom w:val="0"/>
      <w:divBdr>
        <w:top w:val="none" w:sz="0" w:space="0" w:color="auto"/>
        <w:left w:val="none" w:sz="0" w:space="0" w:color="auto"/>
        <w:bottom w:val="none" w:sz="0" w:space="0" w:color="auto"/>
        <w:right w:val="none" w:sz="0" w:space="0" w:color="auto"/>
      </w:divBdr>
    </w:div>
    <w:div w:id="513610328">
      <w:bodyDiv w:val="1"/>
      <w:marLeft w:val="0"/>
      <w:marRight w:val="0"/>
      <w:marTop w:val="0"/>
      <w:marBottom w:val="0"/>
      <w:divBdr>
        <w:top w:val="none" w:sz="0" w:space="0" w:color="auto"/>
        <w:left w:val="none" w:sz="0" w:space="0" w:color="auto"/>
        <w:bottom w:val="none" w:sz="0" w:space="0" w:color="auto"/>
        <w:right w:val="none" w:sz="0" w:space="0" w:color="auto"/>
      </w:divBdr>
    </w:div>
    <w:div w:id="513611596">
      <w:bodyDiv w:val="1"/>
      <w:marLeft w:val="0"/>
      <w:marRight w:val="0"/>
      <w:marTop w:val="0"/>
      <w:marBottom w:val="0"/>
      <w:divBdr>
        <w:top w:val="none" w:sz="0" w:space="0" w:color="auto"/>
        <w:left w:val="none" w:sz="0" w:space="0" w:color="auto"/>
        <w:bottom w:val="none" w:sz="0" w:space="0" w:color="auto"/>
        <w:right w:val="none" w:sz="0" w:space="0" w:color="auto"/>
      </w:divBdr>
    </w:div>
    <w:div w:id="514003712">
      <w:bodyDiv w:val="1"/>
      <w:marLeft w:val="0"/>
      <w:marRight w:val="0"/>
      <w:marTop w:val="0"/>
      <w:marBottom w:val="0"/>
      <w:divBdr>
        <w:top w:val="none" w:sz="0" w:space="0" w:color="auto"/>
        <w:left w:val="none" w:sz="0" w:space="0" w:color="auto"/>
        <w:bottom w:val="none" w:sz="0" w:space="0" w:color="auto"/>
        <w:right w:val="none" w:sz="0" w:space="0" w:color="auto"/>
      </w:divBdr>
    </w:div>
    <w:div w:id="514074070">
      <w:bodyDiv w:val="1"/>
      <w:marLeft w:val="0"/>
      <w:marRight w:val="0"/>
      <w:marTop w:val="0"/>
      <w:marBottom w:val="0"/>
      <w:divBdr>
        <w:top w:val="none" w:sz="0" w:space="0" w:color="auto"/>
        <w:left w:val="none" w:sz="0" w:space="0" w:color="auto"/>
        <w:bottom w:val="none" w:sz="0" w:space="0" w:color="auto"/>
        <w:right w:val="none" w:sz="0" w:space="0" w:color="auto"/>
      </w:divBdr>
    </w:div>
    <w:div w:id="514079739">
      <w:bodyDiv w:val="1"/>
      <w:marLeft w:val="0"/>
      <w:marRight w:val="0"/>
      <w:marTop w:val="0"/>
      <w:marBottom w:val="0"/>
      <w:divBdr>
        <w:top w:val="none" w:sz="0" w:space="0" w:color="auto"/>
        <w:left w:val="none" w:sz="0" w:space="0" w:color="auto"/>
        <w:bottom w:val="none" w:sz="0" w:space="0" w:color="auto"/>
        <w:right w:val="none" w:sz="0" w:space="0" w:color="auto"/>
      </w:divBdr>
    </w:div>
    <w:div w:id="514661705">
      <w:bodyDiv w:val="1"/>
      <w:marLeft w:val="0"/>
      <w:marRight w:val="0"/>
      <w:marTop w:val="0"/>
      <w:marBottom w:val="0"/>
      <w:divBdr>
        <w:top w:val="none" w:sz="0" w:space="0" w:color="auto"/>
        <w:left w:val="none" w:sz="0" w:space="0" w:color="auto"/>
        <w:bottom w:val="none" w:sz="0" w:space="0" w:color="auto"/>
        <w:right w:val="none" w:sz="0" w:space="0" w:color="auto"/>
      </w:divBdr>
    </w:div>
    <w:div w:id="514881482">
      <w:bodyDiv w:val="1"/>
      <w:marLeft w:val="0"/>
      <w:marRight w:val="0"/>
      <w:marTop w:val="0"/>
      <w:marBottom w:val="0"/>
      <w:divBdr>
        <w:top w:val="none" w:sz="0" w:space="0" w:color="auto"/>
        <w:left w:val="none" w:sz="0" w:space="0" w:color="auto"/>
        <w:bottom w:val="none" w:sz="0" w:space="0" w:color="auto"/>
        <w:right w:val="none" w:sz="0" w:space="0" w:color="auto"/>
      </w:divBdr>
    </w:div>
    <w:div w:id="515576359">
      <w:bodyDiv w:val="1"/>
      <w:marLeft w:val="0"/>
      <w:marRight w:val="0"/>
      <w:marTop w:val="0"/>
      <w:marBottom w:val="0"/>
      <w:divBdr>
        <w:top w:val="none" w:sz="0" w:space="0" w:color="auto"/>
        <w:left w:val="none" w:sz="0" w:space="0" w:color="auto"/>
        <w:bottom w:val="none" w:sz="0" w:space="0" w:color="auto"/>
        <w:right w:val="none" w:sz="0" w:space="0" w:color="auto"/>
      </w:divBdr>
    </w:div>
    <w:div w:id="515770811">
      <w:bodyDiv w:val="1"/>
      <w:marLeft w:val="0"/>
      <w:marRight w:val="0"/>
      <w:marTop w:val="0"/>
      <w:marBottom w:val="0"/>
      <w:divBdr>
        <w:top w:val="none" w:sz="0" w:space="0" w:color="auto"/>
        <w:left w:val="none" w:sz="0" w:space="0" w:color="auto"/>
        <w:bottom w:val="none" w:sz="0" w:space="0" w:color="auto"/>
        <w:right w:val="none" w:sz="0" w:space="0" w:color="auto"/>
      </w:divBdr>
    </w:div>
    <w:div w:id="516235122">
      <w:bodyDiv w:val="1"/>
      <w:marLeft w:val="0"/>
      <w:marRight w:val="0"/>
      <w:marTop w:val="0"/>
      <w:marBottom w:val="0"/>
      <w:divBdr>
        <w:top w:val="none" w:sz="0" w:space="0" w:color="auto"/>
        <w:left w:val="none" w:sz="0" w:space="0" w:color="auto"/>
        <w:bottom w:val="none" w:sz="0" w:space="0" w:color="auto"/>
        <w:right w:val="none" w:sz="0" w:space="0" w:color="auto"/>
      </w:divBdr>
    </w:div>
    <w:div w:id="516237290">
      <w:bodyDiv w:val="1"/>
      <w:marLeft w:val="0"/>
      <w:marRight w:val="0"/>
      <w:marTop w:val="0"/>
      <w:marBottom w:val="0"/>
      <w:divBdr>
        <w:top w:val="none" w:sz="0" w:space="0" w:color="auto"/>
        <w:left w:val="none" w:sz="0" w:space="0" w:color="auto"/>
        <w:bottom w:val="none" w:sz="0" w:space="0" w:color="auto"/>
        <w:right w:val="none" w:sz="0" w:space="0" w:color="auto"/>
      </w:divBdr>
    </w:div>
    <w:div w:id="516432555">
      <w:bodyDiv w:val="1"/>
      <w:marLeft w:val="0"/>
      <w:marRight w:val="0"/>
      <w:marTop w:val="0"/>
      <w:marBottom w:val="0"/>
      <w:divBdr>
        <w:top w:val="none" w:sz="0" w:space="0" w:color="auto"/>
        <w:left w:val="none" w:sz="0" w:space="0" w:color="auto"/>
        <w:bottom w:val="none" w:sz="0" w:space="0" w:color="auto"/>
        <w:right w:val="none" w:sz="0" w:space="0" w:color="auto"/>
      </w:divBdr>
    </w:div>
    <w:div w:id="516578164">
      <w:bodyDiv w:val="1"/>
      <w:marLeft w:val="0"/>
      <w:marRight w:val="0"/>
      <w:marTop w:val="0"/>
      <w:marBottom w:val="0"/>
      <w:divBdr>
        <w:top w:val="none" w:sz="0" w:space="0" w:color="auto"/>
        <w:left w:val="none" w:sz="0" w:space="0" w:color="auto"/>
        <w:bottom w:val="none" w:sz="0" w:space="0" w:color="auto"/>
        <w:right w:val="none" w:sz="0" w:space="0" w:color="auto"/>
      </w:divBdr>
    </w:div>
    <w:div w:id="516581529">
      <w:bodyDiv w:val="1"/>
      <w:marLeft w:val="0"/>
      <w:marRight w:val="0"/>
      <w:marTop w:val="0"/>
      <w:marBottom w:val="0"/>
      <w:divBdr>
        <w:top w:val="none" w:sz="0" w:space="0" w:color="auto"/>
        <w:left w:val="none" w:sz="0" w:space="0" w:color="auto"/>
        <w:bottom w:val="none" w:sz="0" w:space="0" w:color="auto"/>
        <w:right w:val="none" w:sz="0" w:space="0" w:color="auto"/>
      </w:divBdr>
    </w:div>
    <w:div w:id="516626851">
      <w:bodyDiv w:val="1"/>
      <w:marLeft w:val="0"/>
      <w:marRight w:val="0"/>
      <w:marTop w:val="0"/>
      <w:marBottom w:val="0"/>
      <w:divBdr>
        <w:top w:val="none" w:sz="0" w:space="0" w:color="auto"/>
        <w:left w:val="none" w:sz="0" w:space="0" w:color="auto"/>
        <w:bottom w:val="none" w:sz="0" w:space="0" w:color="auto"/>
        <w:right w:val="none" w:sz="0" w:space="0" w:color="auto"/>
      </w:divBdr>
    </w:div>
    <w:div w:id="516694851">
      <w:bodyDiv w:val="1"/>
      <w:marLeft w:val="0"/>
      <w:marRight w:val="0"/>
      <w:marTop w:val="0"/>
      <w:marBottom w:val="0"/>
      <w:divBdr>
        <w:top w:val="none" w:sz="0" w:space="0" w:color="auto"/>
        <w:left w:val="none" w:sz="0" w:space="0" w:color="auto"/>
        <w:bottom w:val="none" w:sz="0" w:space="0" w:color="auto"/>
        <w:right w:val="none" w:sz="0" w:space="0" w:color="auto"/>
      </w:divBdr>
    </w:div>
    <w:div w:id="517306421">
      <w:bodyDiv w:val="1"/>
      <w:marLeft w:val="0"/>
      <w:marRight w:val="0"/>
      <w:marTop w:val="0"/>
      <w:marBottom w:val="0"/>
      <w:divBdr>
        <w:top w:val="none" w:sz="0" w:space="0" w:color="auto"/>
        <w:left w:val="none" w:sz="0" w:space="0" w:color="auto"/>
        <w:bottom w:val="none" w:sz="0" w:space="0" w:color="auto"/>
        <w:right w:val="none" w:sz="0" w:space="0" w:color="auto"/>
      </w:divBdr>
    </w:div>
    <w:div w:id="517961108">
      <w:bodyDiv w:val="1"/>
      <w:marLeft w:val="0"/>
      <w:marRight w:val="0"/>
      <w:marTop w:val="0"/>
      <w:marBottom w:val="0"/>
      <w:divBdr>
        <w:top w:val="none" w:sz="0" w:space="0" w:color="auto"/>
        <w:left w:val="none" w:sz="0" w:space="0" w:color="auto"/>
        <w:bottom w:val="none" w:sz="0" w:space="0" w:color="auto"/>
        <w:right w:val="none" w:sz="0" w:space="0" w:color="auto"/>
      </w:divBdr>
    </w:div>
    <w:div w:id="518199036">
      <w:bodyDiv w:val="1"/>
      <w:marLeft w:val="0"/>
      <w:marRight w:val="0"/>
      <w:marTop w:val="0"/>
      <w:marBottom w:val="0"/>
      <w:divBdr>
        <w:top w:val="none" w:sz="0" w:space="0" w:color="auto"/>
        <w:left w:val="none" w:sz="0" w:space="0" w:color="auto"/>
        <w:bottom w:val="none" w:sz="0" w:space="0" w:color="auto"/>
        <w:right w:val="none" w:sz="0" w:space="0" w:color="auto"/>
      </w:divBdr>
    </w:div>
    <w:div w:id="518397786">
      <w:bodyDiv w:val="1"/>
      <w:marLeft w:val="0"/>
      <w:marRight w:val="0"/>
      <w:marTop w:val="0"/>
      <w:marBottom w:val="0"/>
      <w:divBdr>
        <w:top w:val="none" w:sz="0" w:space="0" w:color="auto"/>
        <w:left w:val="none" w:sz="0" w:space="0" w:color="auto"/>
        <w:bottom w:val="none" w:sz="0" w:space="0" w:color="auto"/>
        <w:right w:val="none" w:sz="0" w:space="0" w:color="auto"/>
      </w:divBdr>
    </w:div>
    <w:div w:id="518399424">
      <w:bodyDiv w:val="1"/>
      <w:marLeft w:val="0"/>
      <w:marRight w:val="0"/>
      <w:marTop w:val="0"/>
      <w:marBottom w:val="0"/>
      <w:divBdr>
        <w:top w:val="none" w:sz="0" w:space="0" w:color="auto"/>
        <w:left w:val="none" w:sz="0" w:space="0" w:color="auto"/>
        <w:bottom w:val="none" w:sz="0" w:space="0" w:color="auto"/>
        <w:right w:val="none" w:sz="0" w:space="0" w:color="auto"/>
      </w:divBdr>
    </w:div>
    <w:div w:id="518591243">
      <w:bodyDiv w:val="1"/>
      <w:marLeft w:val="0"/>
      <w:marRight w:val="0"/>
      <w:marTop w:val="0"/>
      <w:marBottom w:val="0"/>
      <w:divBdr>
        <w:top w:val="none" w:sz="0" w:space="0" w:color="auto"/>
        <w:left w:val="none" w:sz="0" w:space="0" w:color="auto"/>
        <w:bottom w:val="none" w:sz="0" w:space="0" w:color="auto"/>
        <w:right w:val="none" w:sz="0" w:space="0" w:color="auto"/>
      </w:divBdr>
    </w:div>
    <w:div w:id="518618216">
      <w:bodyDiv w:val="1"/>
      <w:marLeft w:val="0"/>
      <w:marRight w:val="0"/>
      <w:marTop w:val="0"/>
      <w:marBottom w:val="0"/>
      <w:divBdr>
        <w:top w:val="none" w:sz="0" w:space="0" w:color="auto"/>
        <w:left w:val="none" w:sz="0" w:space="0" w:color="auto"/>
        <w:bottom w:val="none" w:sz="0" w:space="0" w:color="auto"/>
        <w:right w:val="none" w:sz="0" w:space="0" w:color="auto"/>
      </w:divBdr>
    </w:div>
    <w:div w:id="518852603">
      <w:bodyDiv w:val="1"/>
      <w:marLeft w:val="0"/>
      <w:marRight w:val="0"/>
      <w:marTop w:val="0"/>
      <w:marBottom w:val="0"/>
      <w:divBdr>
        <w:top w:val="none" w:sz="0" w:space="0" w:color="auto"/>
        <w:left w:val="none" w:sz="0" w:space="0" w:color="auto"/>
        <w:bottom w:val="none" w:sz="0" w:space="0" w:color="auto"/>
        <w:right w:val="none" w:sz="0" w:space="0" w:color="auto"/>
      </w:divBdr>
    </w:div>
    <w:div w:id="519047310">
      <w:bodyDiv w:val="1"/>
      <w:marLeft w:val="0"/>
      <w:marRight w:val="0"/>
      <w:marTop w:val="0"/>
      <w:marBottom w:val="0"/>
      <w:divBdr>
        <w:top w:val="none" w:sz="0" w:space="0" w:color="auto"/>
        <w:left w:val="none" w:sz="0" w:space="0" w:color="auto"/>
        <w:bottom w:val="none" w:sz="0" w:space="0" w:color="auto"/>
        <w:right w:val="none" w:sz="0" w:space="0" w:color="auto"/>
      </w:divBdr>
    </w:div>
    <w:div w:id="519469765">
      <w:bodyDiv w:val="1"/>
      <w:marLeft w:val="0"/>
      <w:marRight w:val="0"/>
      <w:marTop w:val="0"/>
      <w:marBottom w:val="0"/>
      <w:divBdr>
        <w:top w:val="none" w:sz="0" w:space="0" w:color="auto"/>
        <w:left w:val="none" w:sz="0" w:space="0" w:color="auto"/>
        <w:bottom w:val="none" w:sz="0" w:space="0" w:color="auto"/>
        <w:right w:val="none" w:sz="0" w:space="0" w:color="auto"/>
      </w:divBdr>
    </w:div>
    <w:div w:id="519701060">
      <w:bodyDiv w:val="1"/>
      <w:marLeft w:val="0"/>
      <w:marRight w:val="0"/>
      <w:marTop w:val="0"/>
      <w:marBottom w:val="0"/>
      <w:divBdr>
        <w:top w:val="none" w:sz="0" w:space="0" w:color="auto"/>
        <w:left w:val="none" w:sz="0" w:space="0" w:color="auto"/>
        <w:bottom w:val="none" w:sz="0" w:space="0" w:color="auto"/>
        <w:right w:val="none" w:sz="0" w:space="0" w:color="auto"/>
      </w:divBdr>
    </w:div>
    <w:div w:id="519856552">
      <w:bodyDiv w:val="1"/>
      <w:marLeft w:val="0"/>
      <w:marRight w:val="0"/>
      <w:marTop w:val="0"/>
      <w:marBottom w:val="0"/>
      <w:divBdr>
        <w:top w:val="none" w:sz="0" w:space="0" w:color="auto"/>
        <w:left w:val="none" w:sz="0" w:space="0" w:color="auto"/>
        <w:bottom w:val="none" w:sz="0" w:space="0" w:color="auto"/>
        <w:right w:val="none" w:sz="0" w:space="0" w:color="auto"/>
      </w:divBdr>
    </w:div>
    <w:div w:id="519926892">
      <w:bodyDiv w:val="1"/>
      <w:marLeft w:val="0"/>
      <w:marRight w:val="0"/>
      <w:marTop w:val="0"/>
      <w:marBottom w:val="0"/>
      <w:divBdr>
        <w:top w:val="none" w:sz="0" w:space="0" w:color="auto"/>
        <w:left w:val="none" w:sz="0" w:space="0" w:color="auto"/>
        <w:bottom w:val="none" w:sz="0" w:space="0" w:color="auto"/>
        <w:right w:val="none" w:sz="0" w:space="0" w:color="auto"/>
      </w:divBdr>
    </w:div>
    <w:div w:id="520820192">
      <w:bodyDiv w:val="1"/>
      <w:marLeft w:val="0"/>
      <w:marRight w:val="0"/>
      <w:marTop w:val="0"/>
      <w:marBottom w:val="0"/>
      <w:divBdr>
        <w:top w:val="none" w:sz="0" w:space="0" w:color="auto"/>
        <w:left w:val="none" w:sz="0" w:space="0" w:color="auto"/>
        <w:bottom w:val="none" w:sz="0" w:space="0" w:color="auto"/>
        <w:right w:val="none" w:sz="0" w:space="0" w:color="auto"/>
      </w:divBdr>
    </w:div>
    <w:div w:id="521087151">
      <w:bodyDiv w:val="1"/>
      <w:marLeft w:val="0"/>
      <w:marRight w:val="0"/>
      <w:marTop w:val="0"/>
      <w:marBottom w:val="0"/>
      <w:divBdr>
        <w:top w:val="none" w:sz="0" w:space="0" w:color="auto"/>
        <w:left w:val="none" w:sz="0" w:space="0" w:color="auto"/>
        <w:bottom w:val="none" w:sz="0" w:space="0" w:color="auto"/>
        <w:right w:val="none" w:sz="0" w:space="0" w:color="auto"/>
      </w:divBdr>
    </w:div>
    <w:div w:id="521556596">
      <w:bodyDiv w:val="1"/>
      <w:marLeft w:val="0"/>
      <w:marRight w:val="0"/>
      <w:marTop w:val="0"/>
      <w:marBottom w:val="0"/>
      <w:divBdr>
        <w:top w:val="none" w:sz="0" w:space="0" w:color="auto"/>
        <w:left w:val="none" w:sz="0" w:space="0" w:color="auto"/>
        <w:bottom w:val="none" w:sz="0" w:space="0" w:color="auto"/>
        <w:right w:val="none" w:sz="0" w:space="0" w:color="auto"/>
      </w:divBdr>
    </w:div>
    <w:div w:id="522137741">
      <w:bodyDiv w:val="1"/>
      <w:marLeft w:val="0"/>
      <w:marRight w:val="0"/>
      <w:marTop w:val="0"/>
      <w:marBottom w:val="0"/>
      <w:divBdr>
        <w:top w:val="none" w:sz="0" w:space="0" w:color="auto"/>
        <w:left w:val="none" w:sz="0" w:space="0" w:color="auto"/>
        <w:bottom w:val="none" w:sz="0" w:space="0" w:color="auto"/>
        <w:right w:val="none" w:sz="0" w:space="0" w:color="auto"/>
      </w:divBdr>
    </w:div>
    <w:div w:id="522211714">
      <w:bodyDiv w:val="1"/>
      <w:marLeft w:val="0"/>
      <w:marRight w:val="0"/>
      <w:marTop w:val="0"/>
      <w:marBottom w:val="0"/>
      <w:divBdr>
        <w:top w:val="none" w:sz="0" w:space="0" w:color="auto"/>
        <w:left w:val="none" w:sz="0" w:space="0" w:color="auto"/>
        <w:bottom w:val="none" w:sz="0" w:space="0" w:color="auto"/>
        <w:right w:val="none" w:sz="0" w:space="0" w:color="auto"/>
      </w:divBdr>
    </w:div>
    <w:div w:id="522481114">
      <w:bodyDiv w:val="1"/>
      <w:marLeft w:val="0"/>
      <w:marRight w:val="0"/>
      <w:marTop w:val="0"/>
      <w:marBottom w:val="0"/>
      <w:divBdr>
        <w:top w:val="none" w:sz="0" w:space="0" w:color="auto"/>
        <w:left w:val="none" w:sz="0" w:space="0" w:color="auto"/>
        <w:bottom w:val="none" w:sz="0" w:space="0" w:color="auto"/>
        <w:right w:val="none" w:sz="0" w:space="0" w:color="auto"/>
      </w:divBdr>
    </w:div>
    <w:div w:id="522788135">
      <w:bodyDiv w:val="1"/>
      <w:marLeft w:val="0"/>
      <w:marRight w:val="0"/>
      <w:marTop w:val="0"/>
      <w:marBottom w:val="0"/>
      <w:divBdr>
        <w:top w:val="none" w:sz="0" w:space="0" w:color="auto"/>
        <w:left w:val="none" w:sz="0" w:space="0" w:color="auto"/>
        <w:bottom w:val="none" w:sz="0" w:space="0" w:color="auto"/>
        <w:right w:val="none" w:sz="0" w:space="0" w:color="auto"/>
      </w:divBdr>
    </w:div>
    <w:div w:id="522867870">
      <w:bodyDiv w:val="1"/>
      <w:marLeft w:val="0"/>
      <w:marRight w:val="0"/>
      <w:marTop w:val="0"/>
      <w:marBottom w:val="0"/>
      <w:divBdr>
        <w:top w:val="none" w:sz="0" w:space="0" w:color="auto"/>
        <w:left w:val="none" w:sz="0" w:space="0" w:color="auto"/>
        <w:bottom w:val="none" w:sz="0" w:space="0" w:color="auto"/>
        <w:right w:val="none" w:sz="0" w:space="0" w:color="auto"/>
      </w:divBdr>
    </w:div>
    <w:div w:id="522935610">
      <w:bodyDiv w:val="1"/>
      <w:marLeft w:val="0"/>
      <w:marRight w:val="0"/>
      <w:marTop w:val="0"/>
      <w:marBottom w:val="0"/>
      <w:divBdr>
        <w:top w:val="none" w:sz="0" w:space="0" w:color="auto"/>
        <w:left w:val="none" w:sz="0" w:space="0" w:color="auto"/>
        <w:bottom w:val="none" w:sz="0" w:space="0" w:color="auto"/>
        <w:right w:val="none" w:sz="0" w:space="0" w:color="auto"/>
      </w:divBdr>
    </w:div>
    <w:div w:id="523327600">
      <w:bodyDiv w:val="1"/>
      <w:marLeft w:val="0"/>
      <w:marRight w:val="0"/>
      <w:marTop w:val="0"/>
      <w:marBottom w:val="0"/>
      <w:divBdr>
        <w:top w:val="none" w:sz="0" w:space="0" w:color="auto"/>
        <w:left w:val="none" w:sz="0" w:space="0" w:color="auto"/>
        <w:bottom w:val="none" w:sz="0" w:space="0" w:color="auto"/>
        <w:right w:val="none" w:sz="0" w:space="0" w:color="auto"/>
      </w:divBdr>
    </w:div>
    <w:div w:id="523523061">
      <w:bodyDiv w:val="1"/>
      <w:marLeft w:val="0"/>
      <w:marRight w:val="0"/>
      <w:marTop w:val="0"/>
      <w:marBottom w:val="0"/>
      <w:divBdr>
        <w:top w:val="none" w:sz="0" w:space="0" w:color="auto"/>
        <w:left w:val="none" w:sz="0" w:space="0" w:color="auto"/>
        <w:bottom w:val="none" w:sz="0" w:space="0" w:color="auto"/>
        <w:right w:val="none" w:sz="0" w:space="0" w:color="auto"/>
      </w:divBdr>
    </w:div>
    <w:div w:id="523710431">
      <w:bodyDiv w:val="1"/>
      <w:marLeft w:val="0"/>
      <w:marRight w:val="0"/>
      <w:marTop w:val="0"/>
      <w:marBottom w:val="0"/>
      <w:divBdr>
        <w:top w:val="none" w:sz="0" w:space="0" w:color="auto"/>
        <w:left w:val="none" w:sz="0" w:space="0" w:color="auto"/>
        <w:bottom w:val="none" w:sz="0" w:space="0" w:color="auto"/>
        <w:right w:val="none" w:sz="0" w:space="0" w:color="auto"/>
      </w:divBdr>
    </w:div>
    <w:div w:id="523710752">
      <w:bodyDiv w:val="1"/>
      <w:marLeft w:val="0"/>
      <w:marRight w:val="0"/>
      <w:marTop w:val="0"/>
      <w:marBottom w:val="0"/>
      <w:divBdr>
        <w:top w:val="none" w:sz="0" w:space="0" w:color="auto"/>
        <w:left w:val="none" w:sz="0" w:space="0" w:color="auto"/>
        <w:bottom w:val="none" w:sz="0" w:space="0" w:color="auto"/>
        <w:right w:val="none" w:sz="0" w:space="0" w:color="auto"/>
      </w:divBdr>
    </w:div>
    <w:div w:id="523829399">
      <w:bodyDiv w:val="1"/>
      <w:marLeft w:val="0"/>
      <w:marRight w:val="0"/>
      <w:marTop w:val="0"/>
      <w:marBottom w:val="0"/>
      <w:divBdr>
        <w:top w:val="none" w:sz="0" w:space="0" w:color="auto"/>
        <w:left w:val="none" w:sz="0" w:space="0" w:color="auto"/>
        <w:bottom w:val="none" w:sz="0" w:space="0" w:color="auto"/>
        <w:right w:val="none" w:sz="0" w:space="0" w:color="auto"/>
      </w:divBdr>
    </w:div>
    <w:div w:id="523981572">
      <w:bodyDiv w:val="1"/>
      <w:marLeft w:val="0"/>
      <w:marRight w:val="0"/>
      <w:marTop w:val="0"/>
      <w:marBottom w:val="0"/>
      <w:divBdr>
        <w:top w:val="none" w:sz="0" w:space="0" w:color="auto"/>
        <w:left w:val="none" w:sz="0" w:space="0" w:color="auto"/>
        <w:bottom w:val="none" w:sz="0" w:space="0" w:color="auto"/>
        <w:right w:val="none" w:sz="0" w:space="0" w:color="auto"/>
      </w:divBdr>
    </w:div>
    <w:div w:id="524514251">
      <w:bodyDiv w:val="1"/>
      <w:marLeft w:val="0"/>
      <w:marRight w:val="0"/>
      <w:marTop w:val="0"/>
      <w:marBottom w:val="0"/>
      <w:divBdr>
        <w:top w:val="none" w:sz="0" w:space="0" w:color="auto"/>
        <w:left w:val="none" w:sz="0" w:space="0" w:color="auto"/>
        <w:bottom w:val="none" w:sz="0" w:space="0" w:color="auto"/>
        <w:right w:val="none" w:sz="0" w:space="0" w:color="auto"/>
      </w:divBdr>
    </w:div>
    <w:div w:id="524517008">
      <w:bodyDiv w:val="1"/>
      <w:marLeft w:val="0"/>
      <w:marRight w:val="0"/>
      <w:marTop w:val="0"/>
      <w:marBottom w:val="0"/>
      <w:divBdr>
        <w:top w:val="none" w:sz="0" w:space="0" w:color="auto"/>
        <w:left w:val="none" w:sz="0" w:space="0" w:color="auto"/>
        <w:bottom w:val="none" w:sz="0" w:space="0" w:color="auto"/>
        <w:right w:val="none" w:sz="0" w:space="0" w:color="auto"/>
      </w:divBdr>
    </w:div>
    <w:div w:id="524556691">
      <w:bodyDiv w:val="1"/>
      <w:marLeft w:val="0"/>
      <w:marRight w:val="0"/>
      <w:marTop w:val="0"/>
      <w:marBottom w:val="0"/>
      <w:divBdr>
        <w:top w:val="none" w:sz="0" w:space="0" w:color="auto"/>
        <w:left w:val="none" w:sz="0" w:space="0" w:color="auto"/>
        <w:bottom w:val="none" w:sz="0" w:space="0" w:color="auto"/>
        <w:right w:val="none" w:sz="0" w:space="0" w:color="auto"/>
      </w:divBdr>
    </w:div>
    <w:div w:id="524557436">
      <w:bodyDiv w:val="1"/>
      <w:marLeft w:val="0"/>
      <w:marRight w:val="0"/>
      <w:marTop w:val="0"/>
      <w:marBottom w:val="0"/>
      <w:divBdr>
        <w:top w:val="none" w:sz="0" w:space="0" w:color="auto"/>
        <w:left w:val="none" w:sz="0" w:space="0" w:color="auto"/>
        <w:bottom w:val="none" w:sz="0" w:space="0" w:color="auto"/>
        <w:right w:val="none" w:sz="0" w:space="0" w:color="auto"/>
      </w:divBdr>
    </w:div>
    <w:div w:id="524563079">
      <w:bodyDiv w:val="1"/>
      <w:marLeft w:val="0"/>
      <w:marRight w:val="0"/>
      <w:marTop w:val="0"/>
      <w:marBottom w:val="0"/>
      <w:divBdr>
        <w:top w:val="none" w:sz="0" w:space="0" w:color="auto"/>
        <w:left w:val="none" w:sz="0" w:space="0" w:color="auto"/>
        <w:bottom w:val="none" w:sz="0" w:space="0" w:color="auto"/>
        <w:right w:val="none" w:sz="0" w:space="0" w:color="auto"/>
      </w:divBdr>
    </w:div>
    <w:div w:id="525026656">
      <w:bodyDiv w:val="1"/>
      <w:marLeft w:val="0"/>
      <w:marRight w:val="0"/>
      <w:marTop w:val="0"/>
      <w:marBottom w:val="0"/>
      <w:divBdr>
        <w:top w:val="none" w:sz="0" w:space="0" w:color="auto"/>
        <w:left w:val="none" w:sz="0" w:space="0" w:color="auto"/>
        <w:bottom w:val="none" w:sz="0" w:space="0" w:color="auto"/>
        <w:right w:val="none" w:sz="0" w:space="0" w:color="auto"/>
      </w:divBdr>
    </w:div>
    <w:div w:id="525214321">
      <w:bodyDiv w:val="1"/>
      <w:marLeft w:val="0"/>
      <w:marRight w:val="0"/>
      <w:marTop w:val="0"/>
      <w:marBottom w:val="0"/>
      <w:divBdr>
        <w:top w:val="none" w:sz="0" w:space="0" w:color="auto"/>
        <w:left w:val="none" w:sz="0" w:space="0" w:color="auto"/>
        <w:bottom w:val="none" w:sz="0" w:space="0" w:color="auto"/>
        <w:right w:val="none" w:sz="0" w:space="0" w:color="auto"/>
      </w:divBdr>
    </w:div>
    <w:div w:id="525365622">
      <w:bodyDiv w:val="1"/>
      <w:marLeft w:val="0"/>
      <w:marRight w:val="0"/>
      <w:marTop w:val="0"/>
      <w:marBottom w:val="0"/>
      <w:divBdr>
        <w:top w:val="none" w:sz="0" w:space="0" w:color="auto"/>
        <w:left w:val="none" w:sz="0" w:space="0" w:color="auto"/>
        <w:bottom w:val="none" w:sz="0" w:space="0" w:color="auto"/>
        <w:right w:val="none" w:sz="0" w:space="0" w:color="auto"/>
      </w:divBdr>
    </w:div>
    <w:div w:id="525410527">
      <w:bodyDiv w:val="1"/>
      <w:marLeft w:val="0"/>
      <w:marRight w:val="0"/>
      <w:marTop w:val="0"/>
      <w:marBottom w:val="0"/>
      <w:divBdr>
        <w:top w:val="none" w:sz="0" w:space="0" w:color="auto"/>
        <w:left w:val="none" w:sz="0" w:space="0" w:color="auto"/>
        <w:bottom w:val="none" w:sz="0" w:space="0" w:color="auto"/>
        <w:right w:val="none" w:sz="0" w:space="0" w:color="auto"/>
      </w:divBdr>
    </w:div>
    <w:div w:id="525413565">
      <w:bodyDiv w:val="1"/>
      <w:marLeft w:val="0"/>
      <w:marRight w:val="0"/>
      <w:marTop w:val="0"/>
      <w:marBottom w:val="0"/>
      <w:divBdr>
        <w:top w:val="none" w:sz="0" w:space="0" w:color="auto"/>
        <w:left w:val="none" w:sz="0" w:space="0" w:color="auto"/>
        <w:bottom w:val="none" w:sz="0" w:space="0" w:color="auto"/>
        <w:right w:val="none" w:sz="0" w:space="0" w:color="auto"/>
      </w:divBdr>
    </w:div>
    <w:div w:id="525482706">
      <w:bodyDiv w:val="1"/>
      <w:marLeft w:val="0"/>
      <w:marRight w:val="0"/>
      <w:marTop w:val="0"/>
      <w:marBottom w:val="0"/>
      <w:divBdr>
        <w:top w:val="none" w:sz="0" w:space="0" w:color="auto"/>
        <w:left w:val="none" w:sz="0" w:space="0" w:color="auto"/>
        <w:bottom w:val="none" w:sz="0" w:space="0" w:color="auto"/>
        <w:right w:val="none" w:sz="0" w:space="0" w:color="auto"/>
      </w:divBdr>
    </w:div>
    <w:div w:id="525680338">
      <w:bodyDiv w:val="1"/>
      <w:marLeft w:val="0"/>
      <w:marRight w:val="0"/>
      <w:marTop w:val="0"/>
      <w:marBottom w:val="0"/>
      <w:divBdr>
        <w:top w:val="none" w:sz="0" w:space="0" w:color="auto"/>
        <w:left w:val="none" w:sz="0" w:space="0" w:color="auto"/>
        <w:bottom w:val="none" w:sz="0" w:space="0" w:color="auto"/>
        <w:right w:val="none" w:sz="0" w:space="0" w:color="auto"/>
      </w:divBdr>
    </w:div>
    <w:div w:id="526260638">
      <w:bodyDiv w:val="1"/>
      <w:marLeft w:val="0"/>
      <w:marRight w:val="0"/>
      <w:marTop w:val="0"/>
      <w:marBottom w:val="0"/>
      <w:divBdr>
        <w:top w:val="none" w:sz="0" w:space="0" w:color="auto"/>
        <w:left w:val="none" w:sz="0" w:space="0" w:color="auto"/>
        <w:bottom w:val="none" w:sz="0" w:space="0" w:color="auto"/>
        <w:right w:val="none" w:sz="0" w:space="0" w:color="auto"/>
      </w:divBdr>
    </w:div>
    <w:div w:id="526331162">
      <w:bodyDiv w:val="1"/>
      <w:marLeft w:val="0"/>
      <w:marRight w:val="0"/>
      <w:marTop w:val="0"/>
      <w:marBottom w:val="0"/>
      <w:divBdr>
        <w:top w:val="none" w:sz="0" w:space="0" w:color="auto"/>
        <w:left w:val="none" w:sz="0" w:space="0" w:color="auto"/>
        <w:bottom w:val="none" w:sz="0" w:space="0" w:color="auto"/>
        <w:right w:val="none" w:sz="0" w:space="0" w:color="auto"/>
      </w:divBdr>
    </w:div>
    <w:div w:id="526677670">
      <w:bodyDiv w:val="1"/>
      <w:marLeft w:val="0"/>
      <w:marRight w:val="0"/>
      <w:marTop w:val="0"/>
      <w:marBottom w:val="0"/>
      <w:divBdr>
        <w:top w:val="none" w:sz="0" w:space="0" w:color="auto"/>
        <w:left w:val="none" w:sz="0" w:space="0" w:color="auto"/>
        <w:bottom w:val="none" w:sz="0" w:space="0" w:color="auto"/>
        <w:right w:val="none" w:sz="0" w:space="0" w:color="auto"/>
      </w:divBdr>
    </w:div>
    <w:div w:id="526724455">
      <w:bodyDiv w:val="1"/>
      <w:marLeft w:val="0"/>
      <w:marRight w:val="0"/>
      <w:marTop w:val="0"/>
      <w:marBottom w:val="0"/>
      <w:divBdr>
        <w:top w:val="none" w:sz="0" w:space="0" w:color="auto"/>
        <w:left w:val="none" w:sz="0" w:space="0" w:color="auto"/>
        <w:bottom w:val="none" w:sz="0" w:space="0" w:color="auto"/>
        <w:right w:val="none" w:sz="0" w:space="0" w:color="auto"/>
      </w:divBdr>
    </w:div>
    <w:div w:id="527254288">
      <w:bodyDiv w:val="1"/>
      <w:marLeft w:val="0"/>
      <w:marRight w:val="0"/>
      <w:marTop w:val="0"/>
      <w:marBottom w:val="0"/>
      <w:divBdr>
        <w:top w:val="none" w:sz="0" w:space="0" w:color="auto"/>
        <w:left w:val="none" w:sz="0" w:space="0" w:color="auto"/>
        <w:bottom w:val="none" w:sz="0" w:space="0" w:color="auto"/>
        <w:right w:val="none" w:sz="0" w:space="0" w:color="auto"/>
      </w:divBdr>
    </w:div>
    <w:div w:id="527842229">
      <w:bodyDiv w:val="1"/>
      <w:marLeft w:val="0"/>
      <w:marRight w:val="0"/>
      <w:marTop w:val="0"/>
      <w:marBottom w:val="0"/>
      <w:divBdr>
        <w:top w:val="none" w:sz="0" w:space="0" w:color="auto"/>
        <w:left w:val="none" w:sz="0" w:space="0" w:color="auto"/>
        <w:bottom w:val="none" w:sz="0" w:space="0" w:color="auto"/>
        <w:right w:val="none" w:sz="0" w:space="0" w:color="auto"/>
      </w:divBdr>
    </w:div>
    <w:div w:id="527909194">
      <w:bodyDiv w:val="1"/>
      <w:marLeft w:val="0"/>
      <w:marRight w:val="0"/>
      <w:marTop w:val="0"/>
      <w:marBottom w:val="0"/>
      <w:divBdr>
        <w:top w:val="none" w:sz="0" w:space="0" w:color="auto"/>
        <w:left w:val="none" w:sz="0" w:space="0" w:color="auto"/>
        <w:bottom w:val="none" w:sz="0" w:space="0" w:color="auto"/>
        <w:right w:val="none" w:sz="0" w:space="0" w:color="auto"/>
      </w:divBdr>
    </w:div>
    <w:div w:id="528184342">
      <w:bodyDiv w:val="1"/>
      <w:marLeft w:val="0"/>
      <w:marRight w:val="0"/>
      <w:marTop w:val="0"/>
      <w:marBottom w:val="0"/>
      <w:divBdr>
        <w:top w:val="none" w:sz="0" w:space="0" w:color="auto"/>
        <w:left w:val="none" w:sz="0" w:space="0" w:color="auto"/>
        <w:bottom w:val="none" w:sz="0" w:space="0" w:color="auto"/>
        <w:right w:val="none" w:sz="0" w:space="0" w:color="auto"/>
      </w:divBdr>
    </w:div>
    <w:div w:id="528375684">
      <w:bodyDiv w:val="1"/>
      <w:marLeft w:val="0"/>
      <w:marRight w:val="0"/>
      <w:marTop w:val="0"/>
      <w:marBottom w:val="0"/>
      <w:divBdr>
        <w:top w:val="none" w:sz="0" w:space="0" w:color="auto"/>
        <w:left w:val="none" w:sz="0" w:space="0" w:color="auto"/>
        <w:bottom w:val="none" w:sz="0" w:space="0" w:color="auto"/>
        <w:right w:val="none" w:sz="0" w:space="0" w:color="auto"/>
      </w:divBdr>
    </w:div>
    <w:div w:id="528496136">
      <w:bodyDiv w:val="1"/>
      <w:marLeft w:val="0"/>
      <w:marRight w:val="0"/>
      <w:marTop w:val="0"/>
      <w:marBottom w:val="0"/>
      <w:divBdr>
        <w:top w:val="none" w:sz="0" w:space="0" w:color="auto"/>
        <w:left w:val="none" w:sz="0" w:space="0" w:color="auto"/>
        <w:bottom w:val="none" w:sz="0" w:space="0" w:color="auto"/>
        <w:right w:val="none" w:sz="0" w:space="0" w:color="auto"/>
      </w:divBdr>
    </w:div>
    <w:div w:id="528567940">
      <w:bodyDiv w:val="1"/>
      <w:marLeft w:val="0"/>
      <w:marRight w:val="0"/>
      <w:marTop w:val="0"/>
      <w:marBottom w:val="0"/>
      <w:divBdr>
        <w:top w:val="none" w:sz="0" w:space="0" w:color="auto"/>
        <w:left w:val="none" w:sz="0" w:space="0" w:color="auto"/>
        <w:bottom w:val="none" w:sz="0" w:space="0" w:color="auto"/>
        <w:right w:val="none" w:sz="0" w:space="0" w:color="auto"/>
      </w:divBdr>
    </w:div>
    <w:div w:id="528686383">
      <w:bodyDiv w:val="1"/>
      <w:marLeft w:val="0"/>
      <w:marRight w:val="0"/>
      <w:marTop w:val="0"/>
      <w:marBottom w:val="0"/>
      <w:divBdr>
        <w:top w:val="none" w:sz="0" w:space="0" w:color="auto"/>
        <w:left w:val="none" w:sz="0" w:space="0" w:color="auto"/>
        <w:bottom w:val="none" w:sz="0" w:space="0" w:color="auto"/>
        <w:right w:val="none" w:sz="0" w:space="0" w:color="auto"/>
      </w:divBdr>
    </w:div>
    <w:div w:id="528762085">
      <w:bodyDiv w:val="1"/>
      <w:marLeft w:val="0"/>
      <w:marRight w:val="0"/>
      <w:marTop w:val="0"/>
      <w:marBottom w:val="0"/>
      <w:divBdr>
        <w:top w:val="none" w:sz="0" w:space="0" w:color="auto"/>
        <w:left w:val="none" w:sz="0" w:space="0" w:color="auto"/>
        <w:bottom w:val="none" w:sz="0" w:space="0" w:color="auto"/>
        <w:right w:val="none" w:sz="0" w:space="0" w:color="auto"/>
      </w:divBdr>
    </w:div>
    <w:div w:id="529100842">
      <w:bodyDiv w:val="1"/>
      <w:marLeft w:val="0"/>
      <w:marRight w:val="0"/>
      <w:marTop w:val="0"/>
      <w:marBottom w:val="0"/>
      <w:divBdr>
        <w:top w:val="none" w:sz="0" w:space="0" w:color="auto"/>
        <w:left w:val="none" w:sz="0" w:space="0" w:color="auto"/>
        <w:bottom w:val="none" w:sz="0" w:space="0" w:color="auto"/>
        <w:right w:val="none" w:sz="0" w:space="0" w:color="auto"/>
      </w:divBdr>
    </w:div>
    <w:div w:id="529145723">
      <w:bodyDiv w:val="1"/>
      <w:marLeft w:val="0"/>
      <w:marRight w:val="0"/>
      <w:marTop w:val="0"/>
      <w:marBottom w:val="0"/>
      <w:divBdr>
        <w:top w:val="none" w:sz="0" w:space="0" w:color="auto"/>
        <w:left w:val="none" w:sz="0" w:space="0" w:color="auto"/>
        <w:bottom w:val="none" w:sz="0" w:space="0" w:color="auto"/>
        <w:right w:val="none" w:sz="0" w:space="0" w:color="auto"/>
      </w:divBdr>
    </w:div>
    <w:div w:id="529414369">
      <w:bodyDiv w:val="1"/>
      <w:marLeft w:val="0"/>
      <w:marRight w:val="0"/>
      <w:marTop w:val="0"/>
      <w:marBottom w:val="0"/>
      <w:divBdr>
        <w:top w:val="none" w:sz="0" w:space="0" w:color="auto"/>
        <w:left w:val="none" w:sz="0" w:space="0" w:color="auto"/>
        <w:bottom w:val="none" w:sz="0" w:space="0" w:color="auto"/>
        <w:right w:val="none" w:sz="0" w:space="0" w:color="auto"/>
      </w:divBdr>
    </w:div>
    <w:div w:id="529613156">
      <w:bodyDiv w:val="1"/>
      <w:marLeft w:val="0"/>
      <w:marRight w:val="0"/>
      <w:marTop w:val="0"/>
      <w:marBottom w:val="0"/>
      <w:divBdr>
        <w:top w:val="none" w:sz="0" w:space="0" w:color="auto"/>
        <w:left w:val="none" w:sz="0" w:space="0" w:color="auto"/>
        <w:bottom w:val="none" w:sz="0" w:space="0" w:color="auto"/>
        <w:right w:val="none" w:sz="0" w:space="0" w:color="auto"/>
      </w:divBdr>
    </w:div>
    <w:div w:id="529687517">
      <w:bodyDiv w:val="1"/>
      <w:marLeft w:val="0"/>
      <w:marRight w:val="0"/>
      <w:marTop w:val="0"/>
      <w:marBottom w:val="0"/>
      <w:divBdr>
        <w:top w:val="none" w:sz="0" w:space="0" w:color="auto"/>
        <w:left w:val="none" w:sz="0" w:space="0" w:color="auto"/>
        <w:bottom w:val="none" w:sz="0" w:space="0" w:color="auto"/>
        <w:right w:val="none" w:sz="0" w:space="0" w:color="auto"/>
      </w:divBdr>
    </w:div>
    <w:div w:id="529877375">
      <w:bodyDiv w:val="1"/>
      <w:marLeft w:val="0"/>
      <w:marRight w:val="0"/>
      <w:marTop w:val="0"/>
      <w:marBottom w:val="0"/>
      <w:divBdr>
        <w:top w:val="none" w:sz="0" w:space="0" w:color="auto"/>
        <w:left w:val="none" w:sz="0" w:space="0" w:color="auto"/>
        <w:bottom w:val="none" w:sz="0" w:space="0" w:color="auto"/>
        <w:right w:val="none" w:sz="0" w:space="0" w:color="auto"/>
      </w:divBdr>
    </w:div>
    <w:div w:id="530067561">
      <w:bodyDiv w:val="1"/>
      <w:marLeft w:val="0"/>
      <w:marRight w:val="0"/>
      <w:marTop w:val="0"/>
      <w:marBottom w:val="0"/>
      <w:divBdr>
        <w:top w:val="none" w:sz="0" w:space="0" w:color="auto"/>
        <w:left w:val="none" w:sz="0" w:space="0" w:color="auto"/>
        <w:bottom w:val="none" w:sz="0" w:space="0" w:color="auto"/>
        <w:right w:val="none" w:sz="0" w:space="0" w:color="auto"/>
      </w:divBdr>
    </w:div>
    <w:div w:id="530383269">
      <w:bodyDiv w:val="1"/>
      <w:marLeft w:val="0"/>
      <w:marRight w:val="0"/>
      <w:marTop w:val="0"/>
      <w:marBottom w:val="0"/>
      <w:divBdr>
        <w:top w:val="none" w:sz="0" w:space="0" w:color="auto"/>
        <w:left w:val="none" w:sz="0" w:space="0" w:color="auto"/>
        <w:bottom w:val="none" w:sz="0" w:space="0" w:color="auto"/>
        <w:right w:val="none" w:sz="0" w:space="0" w:color="auto"/>
      </w:divBdr>
    </w:div>
    <w:div w:id="530384823">
      <w:bodyDiv w:val="1"/>
      <w:marLeft w:val="0"/>
      <w:marRight w:val="0"/>
      <w:marTop w:val="0"/>
      <w:marBottom w:val="0"/>
      <w:divBdr>
        <w:top w:val="none" w:sz="0" w:space="0" w:color="auto"/>
        <w:left w:val="none" w:sz="0" w:space="0" w:color="auto"/>
        <w:bottom w:val="none" w:sz="0" w:space="0" w:color="auto"/>
        <w:right w:val="none" w:sz="0" w:space="0" w:color="auto"/>
      </w:divBdr>
    </w:div>
    <w:div w:id="530581310">
      <w:bodyDiv w:val="1"/>
      <w:marLeft w:val="0"/>
      <w:marRight w:val="0"/>
      <w:marTop w:val="0"/>
      <w:marBottom w:val="0"/>
      <w:divBdr>
        <w:top w:val="none" w:sz="0" w:space="0" w:color="auto"/>
        <w:left w:val="none" w:sz="0" w:space="0" w:color="auto"/>
        <w:bottom w:val="none" w:sz="0" w:space="0" w:color="auto"/>
        <w:right w:val="none" w:sz="0" w:space="0" w:color="auto"/>
      </w:divBdr>
    </w:div>
    <w:div w:id="531260741">
      <w:bodyDiv w:val="1"/>
      <w:marLeft w:val="0"/>
      <w:marRight w:val="0"/>
      <w:marTop w:val="0"/>
      <w:marBottom w:val="0"/>
      <w:divBdr>
        <w:top w:val="none" w:sz="0" w:space="0" w:color="auto"/>
        <w:left w:val="none" w:sz="0" w:space="0" w:color="auto"/>
        <w:bottom w:val="none" w:sz="0" w:space="0" w:color="auto"/>
        <w:right w:val="none" w:sz="0" w:space="0" w:color="auto"/>
      </w:divBdr>
    </w:div>
    <w:div w:id="531310188">
      <w:bodyDiv w:val="1"/>
      <w:marLeft w:val="0"/>
      <w:marRight w:val="0"/>
      <w:marTop w:val="0"/>
      <w:marBottom w:val="0"/>
      <w:divBdr>
        <w:top w:val="none" w:sz="0" w:space="0" w:color="auto"/>
        <w:left w:val="none" w:sz="0" w:space="0" w:color="auto"/>
        <w:bottom w:val="none" w:sz="0" w:space="0" w:color="auto"/>
        <w:right w:val="none" w:sz="0" w:space="0" w:color="auto"/>
      </w:divBdr>
    </w:div>
    <w:div w:id="531453457">
      <w:bodyDiv w:val="1"/>
      <w:marLeft w:val="0"/>
      <w:marRight w:val="0"/>
      <w:marTop w:val="0"/>
      <w:marBottom w:val="0"/>
      <w:divBdr>
        <w:top w:val="none" w:sz="0" w:space="0" w:color="auto"/>
        <w:left w:val="none" w:sz="0" w:space="0" w:color="auto"/>
        <w:bottom w:val="none" w:sz="0" w:space="0" w:color="auto"/>
        <w:right w:val="none" w:sz="0" w:space="0" w:color="auto"/>
      </w:divBdr>
    </w:div>
    <w:div w:id="531578195">
      <w:bodyDiv w:val="1"/>
      <w:marLeft w:val="0"/>
      <w:marRight w:val="0"/>
      <w:marTop w:val="0"/>
      <w:marBottom w:val="0"/>
      <w:divBdr>
        <w:top w:val="none" w:sz="0" w:space="0" w:color="auto"/>
        <w:left w:val="none" w:sz="0" w:space="0" w:color="auto"/>
        <w:bottom w:val="none" w:sz="0" w:space="0" w:color="auto"/>
        <w:right w:val="none" w:sz="0" w:space="0" w:color="auto"/>
      </w:divBdr>
    </w:div>
    <w:div w:id="531648237">
      <w:bodyDiv w:val="1"/>
      <w:marLeft w:val="0"/>
      <w:marRight w:val="0"/>
      <w:marTop w:val="0"/>
      <w:marBottom w:val="0"/>
      <w:divBdr>
        <w:top w:val="none" w:sz="0" w:space="0" w:color="auto"/>
        <w:left w:val="none" w:sz="0" w:space="0" w:color="auto"/>
        <w:bottom w:val="none" w:sz="0" w:space="0" w:color="auto"/>
        <w:right w:val="none" w:sz="0" w:space="0" w:color="auto"/>
      </w:divBdr>
    </w:div>
    <w:div w:id="531651786">
      <w:bodyDiv w:val="1"/>
      <w:marLeft w:val="0"/>
      <w:marRight w:val="0"/>
      <w:marTop w:val="0"/>
      <w:marBottom w:val="0"/>
      <w:divBdr>
        <w:top w:val="none" w:sz="0" w:space="0" w:color="auto"/>
        <w:left w:val="none" w:sz="0" w:space="0" w:color="auto"/>
        <w:bottom w:val="none" w:sz="0" w:space="0" w:color="auto"/>
        <w:right w:val="none" w:sz="0" w:space="0" w:color="auto"/>
      </w:divBdr>
    </w:div>
    <w:div w:id="531654705">
      <w:bodyDiv w:val="1"/>
      <w:marLeft w:val="0"/>
      <w:marRight w:val="0"/>
      <w:marTop w:val="0"/>
      <w:marBottom w:val="0"/>
      <w:divBdr>
        <w:top w:val="none" w:sz="0" w:space="0" w:color="auto"/>
        <w:left w:val="none" w:sz="0" w:space="0" w:color="auto"/>
        <w:bottom w:val="none" w:sz="0" w:space="0" w:color="auto"/>
        <w:right w:val="none" w:sz="0" w:space="0" w:color="auto"/>
      </w:divBdr>
    </w:div>
    <w:div w:id="531721846">
      <w:bodyDiv w:val="1"/>
      <w:marLeft w:val="0"/>
      <w:marRight w:val="0"/>
      <w:marTop w:val="0"/>
      <w:marBottom w:val="0"/>
      <w:divBdr>
        <w:top w:val="none" w:sz="0" w:space="0" w:color="auto"/>
        <w:left w:val="none" w:sz="0" w:space="0" w:color="auto"/>
        <w:bottom w:val="none" w:sz="0" w:space="0" w:color="auto"/>
        <w:right w:val="none" w:sz="0" w:space="0" w:color="auto"/>
      </w:divBdr>
    </w:div>
    <w:div w:id="532352159">
      <w:bodyDiv w:val="1"/>
      <w:marLeft w:val="0"/>
      <w:marRight w:val="0"/>
      <w:marTop w:val="0"/>
      <w:marBottom w:val="0"/>
      <w:divBdr>
        <w:top w:val="none" w:sz="0" w:space="0" w:color="auto"/>
        <w:left w:val="none" w:sz="0" w:space="0" w:color="auto"/>
        <w:bottom w:val="none" w:sz="0" w:space="0" w:color="auto"/>
        <w:right w:val="none" w:sz="0" w:space="0" w:color="auto"/>
      </w:divBdr>
    </w:div>
    <w:div w:id="532575017">
      <w:bodyDiv w:val="1"/>
      <w:marLeft w:val="0"/>
      <w:marRight w:val="0"/>
      <w:marTop w:val="0"/>
      <w:marBottom w:val="0"/>
      <w:divBdr>
        <w:top w:val="none" w:sz="0" w:space="0" w:color="auto"/>
        <w:left w:val="none" w:sz="0" w:space="0" w:color="auto"/>
        <w:bottom w:val="none" w:sz="0" w:space="0" w:color="auto"/>
        <w:right w:val="none" w:sz="0" w:space="0" w:color="auto"/>
      </w:divBdr>
    </w:div>
    <w:div w:id="532575327">
      <w:bodyDiv w:val="1"/>
      <w:marLeft w:val="0"/>
      <w:marRight w:val="0"/>
      <w:marTop w:val="0"/>
      <w:marBottom w:val="0"/>
      <w:divBdr>
        <w:top w:val="none" w:sz="0" w:space="0" w:color="auto"/>
        <w:left w:val="none" w:sz="0" w:space="0" w:color="auto"/>
        <w:bottom w:val="none" w:sz="0" w:space="0" w:color="auto"/>
        <w:right w:val="none" w:sz="0" w:space="0" w:color="auto"/>
      </w:divBdr>
    </w:div>
    <w:div w:id="532614442">
      <w:bodyDiv w:val="1"/>
      <w:marLeft w:val="0"/>
      <w:marRight w:val="0"/>
      <w:marTop w:val="0"/>
      <w:marBottom w:val="0"/>
      <w:divBdr>
        <w:top w:val="none" w:sz="0" w:space="0" w:color="auto"/>
        <w:left w:val="none" w:sz="0" w:space="0" w:color="auto"/>
        <w:bottom w:val="none" w:sz="0" w:space="0" w:color="auto"/>
        <w:right w:val="none" w:sz="0" w:space="0" w:color="auto"/>
      </w:divBdr>
    </w:div>
    <w:div w:id="532618729">
      <w:bodyDiv w:val="1"/>
      <w:marLeft w:val="0"/>
      <w:marRight w:val="0"/>
      <w:marTop w:val="0"/>
      <w:marBottom w:val="0"/>
      <w:divBdr>
        <w:top w:val="none" w:sz="0" w:space="0" w:color="auto"/>
        <w:left w:val="none" w:sz="0" w:space="0" w:color="auto"/>
        <w:bottom w:val="none" w:sz="0" w:space="0" w:color="auto"/>
        <w:right w:val="none" w:sz="0" w:space="0" w:color="auto"/>
      </w:divBdr>
    </w:div>
    <w:div w:id="532693057">
      <w:bodyDiv w:val="1"/>
      <w:marLeft w:val="0"/>
      <w:marRight w:val="0"/>
      <w:marTop w:val="0"/>
      <w:marBottom w:val="0"/>
      <w:divBdr>
        <w:top w:val="none" w:sz="0" w:space="0" w:color="auto"/>
        <w:left w:val="none" w:sz="0" w:space="0" w:color="auto"/>
        <w:bottom w:val="none" w:sz="0" w:space="0" w:color="auto"/>
        <w:right w:val="none" w:sz="0" w:space="0" w:color="auto"/>
      </w:divBdr>
    </w:div>
    <w:div w:id="533153674">
      <w:bodyDiv w:val="1"/>
      <w:marLeft w:val="0"/>
      <w:marRight w:val="0"/>
      <w:marTop w:val="0"/>
      <w:marBottom w:val="0"/>
      <w:divBdr>
        <w:top w:val="none" w:sz="0" w:space="0" w:color="auto"/>
        <w:left w:val="none" w:sz="0" w:space="0" w:color="auto"/>
        <w:bottom w:val="none" w:sz="0" w:space="0" w:color="auto"/>
        <w:right w:val="none" w:sz="0" w:space="0" w:color="auto"/>
      </w:divBdr>
    </w:div>
    <w:div w:id="533620754">
      <w:bodyDiv w:val="1"/>
      <w:marLeft w:val="0"/>
      <w:marRight w:val="0"/>
      <w:marTop w:val="0"/>
      <w:marBottom w:val="0"/>
      <w:divBdr>
        <w:top w:val="none" w:sz="0" w:space="0" w:color="auto"/>
        <w:left w:val="none" w:sz="0" w:space="0" w:color="auto"/>
        <w:bottom w:val="none" w:sz="0" w:space="0" w:color="auto"/>
        <w:right w:val="none" w:sz="0" w:space="0" w:color="auto"/>
      </w:divBdr>
    </w:div>
    <w:div w:id="533734872">
      <w:bodyDiv w:val="1"/>
      <w:marLeft w:val="0"/>
      <w:marRight w:val="0"/>
      <w:marTop w:val="0"/>
      <w:marBottom w:val="0"/>
      <w:divBdr>
        <w:top w:val="none" w:sz="0" w:space="0" w:color="auto"/>
        <w:left w:val="none" w:sz="0" w:space="0" w:color="auto"/>
        <w:bottom w:val="none" w:sz="0" w:space="0" w:color="auto"/>
        <w:right w:val="none" w:sz="0" w:space="0" w:color="auto"/>
      </w:divBdr>
    </w:div>
    <w:div w:id="533927396">
      <w:bodyDiv w:val="1"/>
      <w:marLeft w:val="0"/>
      <w:marRight w:val="0"/>
      <w:marTop w:val="0"/>
      <w:marBottom w:val="0"/>
      <w:divBdr>
        <w:top w:val="none" w:sz="0" w:space="0" w:color="auto"/>
        <w:left w:val="none" w:sz="0" w:space="0" w:color="auto"/>
        <w:bottom w:val="none" w:sz="0" w:space="0" w:color="auto"/>
        <w:right w:val="none" w:sz="0" w:space="0" w:color="auto"/>
      </w:divBdr>
    </w:div>
    <w:div w:id="533931885">
      <w:bodyDiv w:val="1"/>
      <w:marLeft w:val="0"/>
      <w:marRight w:val="0"/>
      <w:marTop w:val="0"/>
      <w:marBottom w:val="0"/>
      <w:divBdr>
        <w:top w:val="none" w:sz="0" w:space="0" w:color="auto"/>
        <w:left w:val="none" w:sz="0" w:space="0" w:color="auto"/>
        <w:bottom w:val="none" w:sz="0" w:space="0" w:color="auto"/>
        <w:right w:val="none" w:sz="0" w:space="0" w:color="auto"/>
      </w:divBdr>
    </w:div>
    <w:div w:id="534121171">
      <w:bodyDiv w:val="1"/>
      <w:marLeft w:val="0"/>
      <w:marRight w:val="0"/>
      <w:marTop w:val="0"/>
      <w:marBottom w:val="0"/>
      <w:divBdr>
        <w:top w:val="none" w:sz="0" w:space="0" w:color="auto"/>
        <w:left w:val="none" w:sz="0" w:space="0" w:color="auto"/>
        <w:bottom w:val="none" w:sz="0" w:space="0" w:color="auto"/>
        <w:right w:val="none" w:sz="0" w:space="0" w:color="auto"/>
      </w:divBdr>
    </w:div>
    <w:div w:id="534123844">
      <w:bodyDiv w:val="1"/>
      <w:marLeft w:val="0"/>
      <w:marRight w:val="0"/>
      <w:marTop w:val="0"/>
      <w:marBottom w:val="0"/>
      <w:divBdr>
        <w:top w:val="none" w:sz="0" w:space="0" w:color="auto"/>
        <w:left w:val="none" w:sz="0" w:space="0" w:color="auto"/>
        <w:bottom w:val="none" w:sz="0" w:space="0" w:color="auto"/>
        <w:right w:val="none" w:sz="0" w:space="0" w:color="auto"/>
      </w:divBdr>
    </w:div>
    <w:div w:id="534269283">
      <w:bodyDiv w:val="1"/>
      <w:marLeft w:val="0"/>
      <w:marRight w:val="0"/>
      <w:marTop w:val="0"/>
      <w:marBottom w:val="0"/>
      <w:divBdr>
        <w:top w:val="none" w:sz="0" w:space="0" w:color="auto"/>
        <w:left w:val="none" w:sz="0" w:space="0" w:color="auto"/>
        <w:bottom w:val="none" w:sz="0" w:space="0" w:color="auto"/>
        <w:right w:val="none" w:sz="0" w:space="0" w:color="auto"/>
      </w:divBdr>
    </w:div>
    <w:div w:id="534387076">
      <w:bodyDiv w:val="1"/>
      <w:marLeft w:val="0"/>
      <w:marRight w:val="0"/>
      <w:marTop w:val="0"/>
      <w:marBottom w:val="0"/>
      <w:divBdr>
        <w:top w:val="none" w:sz="0" w:space="0" w:color="auto"/>
        <w:left w:val="none" w:sz="0" w:space="0" w:color="auto"/>
        <w:bottom w:val="none" w:sz="0" w:space="0" w:color="auto"/>
        <w:right w:val="none" w:sz="0" w:space="0" w:color="auto"/>
      </w:divBdr>
    </w:div>
    <w:div w:id="534587973">
      <w:bodyDiv w:val="1"/>
      <w:marLeft w:val="0"/>
      <w:marRight w:val="0"/>
      <w:marTop w:val="0"/>
      <w:marBottom w:val="0"/>
      <w:divBdr>
        <w:top w:val="none" w:sz="0" w:space="0" w:color="auto"/>
        <w:left w:val="none" w:sz="0" w:space="0" w:color="auto"/>
        <w:bottom w:val="none" w:sz="0" w:space="0" w:color="auto"/>
        <w:right w:val="none" w:sz="0" w:space="0" w:color="auto"/>
      </w:divBdr>
    </w:div>
    <w:div w:id="534776798">
      <w:bodyDiv w:val="1"/>
      <w:marLeft w:val="0"/>
      <w:marRight w:val="0"/>
      <w:marTop w:val="0"/>
      <w:marBottom w:val="0"/>
      <w:divBdr>
        <w:top w:val="none" w:sz="0" w:space="0" w:color="auto"/>
        <w:left w:val="none" w:sz="0" w:space="0" w:color="auto"/>
        <w:bottom w:val="none" w:sz="0" w:space="0" w:color="auto"/>
        <w:right w:val="none" w:sz="0" w:space="0" w:color="auto"/>
      </w:divBdr>
    </w:div>
    <w:div w:id="535002809">
      <w:bodyDiv w:val="1"/>
      <w:marLeft w:val="0"/>
      <w:marRight w:val="0"/>
      <w:marTop w:val="0"/>
      <w:marBottom w:val="0"/>
      <w:divBdr>
        <w:top w:val="none" w:sz="0" w:space="0" w:color="auto"/>
        <w:left w:val="none" w:sz="0" w:space="0" w:color="auto"/>
        <w:bottom w:val="none" w:sz="0" w:space="0" w:color="auto"/>
        <w:right w:val="none" w:sz="0" w:space="0" w:color="auto"/>
      </w:divBdr>
    </w:div>
    <w:div w:id="535167752">
      <w:bodyDiv w:val="1"/>
      <w:marLeft w:val="0"/>
      <w:marRight w:val="0"/>
      <w:marTop w:val="0"/>
      <w:marBottom w:val="0"/>
      <w:divBdr>
        <w:top w:val="none" w:sz="0" w:space="0" w:color="auto"/>
        <w:left w:val="none" w:sz="0" w:space="0" w:color="auto"/>
        <w:bottom w:val="none" w:sz="0" w:space="0" w:color="auto"/>
        <w:right w:val="none" w:sz="0" w:space="0" w:color="auto"/>
      </w:divBdr>
    </w:div>
    <w:div w:id="535239963">
      <w:bodyDiv w:val="1"/>
      <w:marLeft w:val="0"/>
      <w:marRight w:val="0"/>
      <w:marTop w:val="0"/>
      <w:marBottom w:val="0"/>
      <w:divBdr>
        <w:top w:val="none" w:sz="0" w:space="0" w:color="auto"/>
        <w:left w:val="none" w:sz="0" w:space="0" w:color="auto"/>
        <w:bottom w:val="none" w:sz="0" w:space="0" w:color="auto"/>
        <w:right w:val="none" w:sz="0" w:space="0" w:color="auto"/>
      </w:divBdr>
    </w:div>
    <w:div w:id="535699165">
      <w:bodyDiv w:val="1"/>
      <w:marLeft w:val="0"/>
      <w:marRight w:val="0"/>
      <w:marTop w:val="0"/>
      <w:marBottom w:val="0"/>
      <w:divBdr>
        <w:top w:val="none" w:sz="0" w:space="0" w:color="auto"/>
        <w:left w:val="none" w:sz="0" w:space="0" w:color="auto"/>
        <w:bottom w:val="none" w:sz="0" w:space="0" w:color="auto"/>
        <w:right w:val="none" w:sz="0" w:space="0" w:color="auto"/>
      </w:divBdr>
    </w:div>
    <w:div w:id="535702195">
      <w:bodyDiv w:val="1"/>
      <w:marLeft w:val="0"/>
      <w:marRight w:val="0"/>
      <w:marTop w:val="0"/>
      <w:marBottom w:val="0"/>
      <w:divBdr>
        <w:top w:val="none" w:sz="0" w:space="0" w:color="auto"/>
        <w:left w:val="none" w:sz="0" w:space="0" w:color="auto"/>
        <w:bottom w:val="none" w:sz="0" w:space="0" w:color="auto"/>
        <w:right w:val="none" w:sz="0" w:space="0" w:color="auto"/>
      </w:divBdr>
    </w:div>
    <w:div w:id="535771648">
      <w:bodyDiv w:val="1"/>
      <w:marLeft w:val="0"/>
      <w:marRight w:val="0"/>
      <w:marTop w:val="0"/>
      <w:marBottom w:val="0"/>
      <w:divBdr>
        <w:top w:val="none" w:sz="0" w:space="0" w:color="auto"/>
        <w:left w:val="none" w:sz="0" w:space="0" w:color="auto"/>
        <w:bottom w:val="none" w:sz="0" w:space="0" w:color="auto"/>
        <w:right w:val="none" w:sz="0" w:space="0" w:color="auto"/>
      </w:divBdr>
    </w:div>
    <w:div w:id="536551802">
      <w:bodyDiv w:val="1"/>
      <w:marLeft w:val="0"/>
      <w:marRight w:val="0"/>
      <w:marTop w:val="0"/>
      <w:marBottom w:val="0"/>
      <w:divBdr>
        <w:top w:val="none" w:sz="0" w:space="0" w:color="auto"/>
        <w:left w:val="none" w:sz="0" w:space="0" w:color="auto"/>
        <w:bottom w:val="none" w:sz="0" w:space="0" w:color="auto"/>
        <w:right w:val="none" w:sz="0" w:space="0" w:color="auto"/>
      </w:divBdr>
    </w:div>
    <w:div w:id="536622274">
      <w:bodyDiv w:val="1"/>
      <w:marLeft w:val="0"/>
      <w:marRight w:val="0"/>
      <w:marTop w:val="0"/>
      <w:marBottom w:val="0"/>
      <w:divBdr>
        <w:top w:val="none" w:sz="0" w:space="0" w:color="auto"/>
        <w:left w:val="none" w:sz="0" w:space="0" w:color="auto"/>
        <w:bottom w:val="none" w:sz="0" w:space="0" w:color="auto"/>
        <w:right w:val="none" w:sz="0" w:space="0" w:color="auto"/>
      </w:divBdr>
    </w:div>
    <w:div w:id="536813983">
      <w:bodyDiv w:val="1"/>
      <w:marLeft w:val="0"/>
      <w:marRight w:val="0"/>
      <w:marTop w:val="0"/>
      <w:marBottom w:val="0"/>
      <w:divBdr>
        <w:top w:val="none" w:sz="0" w:space="0" w:color="auto"/>
        <w:left w:val="none" w:sz="0" w:space="0" w:color="auto"/>
        <w:bottom w:val="none" w:sz="0" w:space="0" w:color="auto"/>
        <w:right w:val="none" w:sz="0" w:space="0" w:color="auto"/>
      </w:divBdr>
    </w:div>
    <w:div w:id="536814874">
      <w:bodyDiv w:val="1"/>
      <w:marLeft w:val="0"/>
      <w:marRight w:val="0"/>
      <w:marTop w:val="0"/>
      <w:marBottom w:val="0"/>
      <w:divBdr>
        <w:top w:val="none" w:sz="0" w:space="0" w:color="auto"/>
        <w:left w:val="none" w:sz="0" w:space="0" w:color="auto"/>
        <w:bottom w:val="none" w:sz="0" w:space="0" w:color="auto"/>
        <w:right w:val="none" w:sz="0" w:space="0" w:color="auto"/>
      </w:divBdr>
    </w:div>
    <w:div w:id="537013014">
      <w:bodyDiv w:val="1"/>
      <w:marLeft w:val="0"/>
      <w:marRight w:val="0"/>
      <w:marTop w:val="0"/>
      <w:marBottom w:val="0"/>
      <w:divBdr>
        <w:top w:val="none" w:sz="0" w:space="0" w:color="auto"/>
        <w:left w:val="none" w:sz="0" w:space="0" w:color="auto"/>
        <w:bottom w:val="none" w:sz="0" w:space="0" w:color="auto"/>
        <w:right w:val="none" w:sz="0" w:space="0" w:color="auto"/>
      </w:divBdr>
    </w:div>
    <w:div w:id="537133716">
      <w:bodyDiv w:val="1"/>
      <w:marLeft w:val="0"/>
      <w:marRight w:val="0"/>
      <w:marTop w:val="0"/>
      <w:marBottom w:val="0"/>
      <w:divBdr>
        <w:top w:val="none" w:sz="0" w:space="0" w:color="auto"/>
        <w:left w:val="none" w:sz="0" w:space="0" w:color="auto"/>
        <w:bottom w:val="none" w:sz="0" w:space="0" w:color="auto"/>
        <w:right w:val="none" w:sz="0" w:space="0" w:color="auto"/>
      </w:divBdr>
    </w:div>
    <w:div w:id="537158943">
      <w:bodyDiv w:val="1"/>
      <w:marLeft w:val="0"/>
      <w:marRight w:val="0"/>
      <w:marTop w:val="0"/>
      <w:marBottom w:val="0"/>
      <w:divBdr>
        <w:top w:val="none" w:sz="0" w:space="0" w:color="auto"/>
        <w:left w:val="none" w:sz="0" w:space="0" w:color="auto"/>
        <w:bottom w:val="none" w:sz="0" w:space="0" w:color="auto"/>
        <w:right w:val="none" w:sz="0" w:space="0" w:color="auto"/>
      </w:divBdr>
    </w:div>
    <w:div w:id="537278499">
      <w:bodyDiv w:val="1"/>
      <w:marLeft w:val="0"/>
      <w:marRight w:val="0"/>
      <w:marTop w:val="0"/>
      <w:marBottom w:val="0"/>
      <w:divBdr>
        <w:top w:val="none" w:sz="0" w:space="0" w:color="auto"/>
        <w:left w:val="none" w:sz="0" w:space="0" w:color="auto"/>
        <w:bottom w:val="none" w:sz="0" w:space="0" w:color="auto"/>
        <w:right w:val="none" w:sz="0" w:space="0" w:color="auto"/>
      </w:divBdr>
    </w:div>
    <w:div w:id="537356963">
      <w:bodyDiv w:val="1"/>
      <w:marLeft w:val="0"/>
      <w:marRight w:val="0"/>
      <w:marTop w:val="0"/>
      <w:marBottom w:val="0"/>
      <w:divBdr>
        <w:top w:val="none" w:sz="0" w:space="0" w:color="auto"/>
        <w:left w:val="none" w:sz="0" w:space="0" w:color="auto"/>
        <w:bottom w:val="none" w:sz="0" w:space="0" w:color="auto"/>
        <w:right w:val="none" w:sz="0" w:space="0" w:color="auto"/>
      </w:divBdr>
    </w:div>
    <w:div w:id="537592693">
      <w:bodyDiv w:val="1"/>
      <w:marLeft w:val="0"/>
      <w:marRight w:val="0"/>
      <w:marTop w:val="0"/>
      <w:marBottom w:val="0"/>
      <w:divBdr>
        <w:top w:val="none" w:sz="0" w:space="0" w:color="auto"/>
        <w:left w:val="none" w:sz="0" w:space="0" w:color="auto"/>
        <w:bottom w:val="none" w:sz="0" w:space="0" w:color="auto"/>
        <w:right w:val="none" w:sz="0" w:space="0" w:color="auto"/>
      </w:divBdr>
    </w:div>
    <w:div w:id="537812469">
      <w:bodyDiv w:val="1"/>
      <w:marLeft w:val="0"/>
      <w:marRight w:val="0"/>
      <w:marTop w:val="0"/>
      <w:marBottom w:val="0"/>
      <w:divBdr>
        <w:top w:val="none" w:sz="0" w:space="0" w:color="auto"/>
        <w:left w:val="none" w:sz="0" w:space="0" w:color="auto"/>
        <w:bottom w:val="none" w:sz="0" w:space="0" w:color="auto"/>
        <w:right w:val="none" w:sz="0" w:space="0" w:color="auto"/>
      </w:divBdr>
    </w:div>
    <w:div w:id="537858706">
      <w:bodyDiv w:val="1"/>
      <w:marLeft w:val="0"/>
      <w:marRight w:val="0"/>
      <w:marTop w:val="0"/>
      <w:marBottom w:val="0"/>
      <w:divBdr>
        <w:top w:val="none" w:sz="0" w:space="0" w:color="auto"/>
        <w:left w:val="none" w:sz="0" w:space="0" w:color="auto"/>
        <w:bottom w:val="none" w:sz="0" w:space="0" w:color="auto"/>
        <w:right w:val="none" w:sz="0" w:space="0" w:color="auto"/>
      </w:divBdr>
    </w:div>
    <w:div w:id="538055667">
      <w:bodyDiv w:val="1"/>
      <w:marLeft w:val="0"/>
      <w:marRight w:val="0"/>
      <w:marTop w:val="0"/>
      <w:marBottom w:val="0"/>
      <w:divBdr>
        <w:top w:val="none" w:sz="0" w:space="0" w:color="auto"/>
        <w:left w:val="none" w:sz="0" w:space="0" w:color="auto"/>
        <w:bottom w:val="none" w:sz="0" w:space="0" w:color="auto"/>
        <w:right w:val="none" w:sz="0" w:space="0" w:color="auto"/>
      </w:divBdr>
    </w:div>
    <w:div w:id="538396233">
      <w:bodyDiv w:val="1"/>
      <w:marLeft w:val="0"/>
      <w:marRight w:val="0"/>
      <w:marTop w:val="0"/>
      <w:marBottom w:val="0"/>
      <w:divBdr>
        <w:top w:val="none" w:sz="0" w:space="0" w:color="auto"/>
        <w:left w:val="none" w:sz="0" w:space="0" w:color="auto"/>
        <w:bottom w:val="none" w:sz="0" w:space="0" w:color="auto"/>
        <w:right w:val="none" w:sz="0" w:space="0" w:color="auto"/>
      </w:divBdr>
    </w:div>
    <w:div w:id="538516081">
      <w:bodyDiv w:val="1"/>
      <w:marLeft w:val="0"/>
      <w:marRight w:val="0"/>
      <w:marTop w:val="0"/>
      <w:marBottom w:val="0"/>
      <w:divBdr>
        <w:top w:val="none" w:sz="0" w:space="0" w:color="auto"/>
        <w:left w:val="none" w:sz="0" w:space="0" w:color="auto"/>
        <w:bottom w:val="none" w:sz="0" w:space="0" w:color="auto"/>
        <w:right w:val="none" w:sz="0" w:space="0" w:color="auto"/>
      </w:divBdr>
    </w:div>
    <w:div w:id="539438008">
      <w:bodyDiv w:val="1"/>
      <w:marLeft w:val="0"/>
      <w:marRight w:val="0"/>
      <w:marTop w:val="0"/>
      <w:marBottom w:val="0"/>
      <w:divBdr>
        <w:top w:val="none" w:sz="0" w:space="0" w:color="auto"/>
        <w:left w:val="none" w:sz="0" w:space="0" w:color="auto"/>
        <w:bottom w:val="none" w:sz="0" w:space="0" w:color="auto"/>
        <w:right w:val="none" w:sz="0" w:space="0" w:color="auto"/>
      </w:divBdr>
    </w:div>
    <w:div w:id="539512455">
      <w:bodyDiv w:val="1"/>
      <w:marLeft w:val="0"/>
      <w:marRight w:val="0"/>
      <w:marTop w:val="0"/>
      <w:marBottom w:val="0"/>
      <w:divBdr>
        <w:top w:val="none" w:sz="0" w:space="0" w:color="auto"/>
        <w:left w:val="none" w:sz="0" w:space="0" w:color="auto"/>
        <w:bottom w:val="none" w:sz="0" w:space="0" w:color="auto"/>
        <w:right w:val="none" w:sz="0" w:space="0" w:color="auto"/>
      </w:divBdr>
    </w:div>
    <w:div w:id="540165401">
      <w:bodyDiv w:val="1"/>
      <w:marLeft w:val="0"/>
      <w:marRight w:val="0"/>
      <w:marTop w:val="0"/>
      <w:marBottom w:val="0"/>
      <w:divBdr>
        <w:top w:val="none" w:sz="0" w:space="0" w:color="auto"/>
        <w:left w:val="none" w:sz="0" w:space="0" w:color="auto"/>
        <w:bottom w:val="none" w:sz="0" w:space="0" w:color="auto"/>
        <w:right w:val="none" w:sz="0" w:space="0" w:color="auto"/>
      </w:divBdr>
    </w:div>
    <w:div w:id="540746527">
      <w:bodyDiv w:val="1"/>
      <w:marLeft w:val="0"/>
      <w:marRight w:val="0"/>
      <w:marTop w:val="0"/>
      <w:marBottom w:val="0"/>
      <w:divBdr>
        <w:top w:val="none" w:sz="0" w:space="0" w:color="auto"/>
        <w:left w:val="none" w:sz="0" w:space="0" w:color="auto"/>
        <w:bottom w:val="none" w:sz="0" w:space="0" w:color="auto"/>
        <w:right w:val="none" w:sz="0" w:space="0" w:color="auto"/>
      </w:divBdr>
    </w:div>
    <w:div w:id="540825543">
      <w:bodyDiv w:val="1"/>
      <w:marLeft w:val="0"/>
      <w:marRight w:val="0"/>
      <w:marTop w:val="0"/>
      <w:marBottom w:val="0"/>
      <w:divBdr>
        <w:top w:val="none" w:sz="0" w:space="0" w:color="auto"/>
        <w:left w:val="none" w:sz="0" w:space="0" w:color="auto"/>
        <w:bottom w:val="none" w:sz="0" w:space="0" w:color="auto"/>
        <w:right w:val="none" w:sz="0" w:space="0" w:color="auto"/>
      </w:divBdr>
    </w:div>
    <w:div w:id="540901094">
      <w:bodyDiv w:val="1"/>
      <w:marLeft w:val="0"/>
      <w:marRight w:val="0"/>
      <w:marTop w:val="0"/>
      <w:marBottom w:val="0"/>
      <w:divBdr>
        <w:top w:val="none" w:sz="0" w:space="0" w:color="auto"/>
        <w:left w:val="none" w:sz="0" w:space="0" w:color="auto"/>
        <w:bottom w:val="none" w:sz="0" w:space="0" w:color="auto"/>
        <w:right w:val="none" w:sz="0" w:space="0" w:color="auto"/>
      </w:divBdr>
    </w:div>
    <w:div w:id="541015962">
      <w:bodyDiv w:val="1"/>
      <w:marLeft w:val="0"/>
      <w:marRight w:val="0"/>
      <w:marTop w:val="0"/>
      <w:marBottom w:val="0"/>
      <w:divBdr>
        <w:top w:val="none" w:sz="0" w:space="0" w:color="auto"/>
        <w:left w:val="none" w:sz="0" w:space="0" w:color="auto"/>
        <w:bottom w:val="none" w:sz="0" w:space="0" w:color="auto"/>
        <w:right w:val="none" w:sz="0" w:space="0" w:color="auto"/>
      </w:divBdr>
    </w:div>
    <w:div w:id="541283044">
      <w:bodyDiv w:val="1"/>
      <w:marLeft w:val="0"/>
      <w:marRight w:val="0"/>
      <w:marTop w:val="0"/>
      <w:marBottom w:val="0"/>
      <w:divBdr>
        <w:top w:val="none" w:sz="0" w:space="0" w:color="auto"/>
        <w:left w:val="none" w:sz="0" w:space="0" w:color="auto"/>
        <w:bottom w:val="none" w:sz="0" w:space="0" w:color="auto"/>
        <w:right w:val="none" w:sz="0" w:space="0" w:color="auto"/>
      </w:divBdr>
    </w:div>
    <w:div w:id="541944394">
      <w:bodyDiv w:val="1"/>
      <w:marLeft w:val="0"/>
      <w:marRight w:val="0"/>
      <w:marTop w:val="0"/>
      <w:marBottom w:val="0"/>
      <w:divBdr>
        <w:top w:val="none" w:sz="0" w:space="0" w:color="auto"/>
        <w:left w:val="none" w:sz="0" w:space="0" w:color="auto"/>
        <w:bottom w:val="none" w:sz="0" w:space="0" w:color="auto"/>
        <w:right w:val="none" w:sz="0" w:space="0" w:color="auto"/>
      </w:divBdr>
    </w:div>
    <w:div w:id="542133682">
      <w:bodyDiv w:val="1"/>
      <w:marLeft w:val="0"/>
      <w:marRight w:val="0"/>
      <w:marTop w:val="0"/>
      <w:marBottom w:val="0"/>
      <w:divBdr>
        <w:top w:val="none" w:sz="0" w:space="0" w:color="auto"/>
        <w:left w:val="none" w:sz="0" w:space="0" w:color="auto"/>
        <w:bottom w:val="none" w:sz="0" w:space="0" w:color="auto"/>
        <w:right w:val="none" w:sz="0" w:space="0" w:color="auto"/>
      </w:divBdr>
    </w:div>
    <w:div w:id="542135396">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
    <w:div w:id="542837272">
      <w:bodyDiv w:val="1"/>
      <w:marLeft w:val="0"/>
      <w:marRight w:val="0"/>
      <w:marTop w:val="0"/>
      <w:marBottom w:val="0"/>
      <w:divBdr>
        <w:top w:val="none" w:sz="0" w:space="0" w:color="auto"/>
        <w:left w:val="none" w:sz="0" w:space="0" w:color="auto"/>
        <w:bottom w:val="none" w:sz="0" w:space="0" w:color="auto"/>
        <w:right w:val="none" w:sz="0" w:space="0" w:color="auto"/>
      </w:divBdr>
    </w:div>
    <w:div w:id="543099502">
      <w:bodyDiv w:val="1"/>
      <w:marLeft w:val="0"/>
      <w:marRight w:val="0"/>
      <w:marTop w:val="0"/>
      <w:marBottom w:val="0"/>
      <w:divBdr>
        <w:top w:val="none" w:sz="0" w:space="0" w:color="auto"/>
        <w:left w:val="none" w:sz="0" w:space="0" w:color="auto"/>
        <w:bottom w:val="none" w:sz="0" w:space="0" w:color="auto"/>
        <w:right w:val="none" w:sz="0" w:space="0" w:color="auto"/>
      </w:divBdr>
    </w:div>
    <w:div w:id="543642195">
      <w:bodyDiv w:val="1"/>
      <w:marLeft w:val="0"/>
      <w:marRight w:val="0"/>
      <w:marTop w:val="0"/>
      <w:marBottom w:val="0"/>
      <w:divBdr>
        <w:top w:val="none" w:sz="0" w:space="0" w:color="auto"/>
        <w:left w:val="none" w:sz="0" w:space="0" w:color="auto"/>
        <w:bottom w:val="none" w:sz="0" w:space="0" w:color="auto"/>
        <w:right w:val="none" w:sz="0" w:space="0" w:color="auto"/>
      </w:divBdr>
    </w:div>
    <w:div w:id="544099864">
      <w:bodyDiv w:val="1"/>
      <w:marLeft w:val="0"/>
      <w:marRight w:val="0"/>
      <w:marTop w:val="0"/>
      <w:marBottom w:val="0"/>
      <w:divBdr>
        <w:top w:val="none" w:sz="0" w:space="0" w:color="auto"/>
        <w:left w:val="none" w:sz="0" w:space="0" w:color="auto"/>
        <w:bottom w:val="none" w:sz="0" w:space="0" w:color="auto"/>
        <w:right w:val="none" w:sz="0" w:space="0" w:color="auto"/>
      </w:divBdr>
    </w:div>
    <w:div w:id="544148476">
      <w:bodyDiv w:val="1"/>
      <w:marLeft w:val="0"/>
      <w:marRight w:val="0"/>
      <w:marTop w:val="0"/>
      <w:marBottom w:val="0"/>
      <w:divBdr>
        <w:top w:val="none" w:sz="0" w:space="0" w:color="auto"/>
        <w:left w:val="none" w:sz="0" w:space="0" w:color="auto"/>
        <w:bottom w:val="none" w:sz="0" w:space="0" w:color="auto"/>
        <w:right w:val="none" w:sz="0" w:space="0" w:color="auto"/>
      </w:divBdr>
    </w:div>
    <w:div w:id="545022168">
      <w:bodyDiv w:val="1"/>
      <w:marLeft w:val="0"/>
      <w:marRight w:val="0"/>
      <w:marTop w:val="0"/>
      <w:marBottom w:val="0"/>
      <w:divBdr>
        <w:top w:val="none" w:sz="0" w:space="0" w:color="auto"/>
        <w:left w:val="none" w:sz="0" w:space="0" w:color="auto"/>
        <w:bottom w:val="none" w:sz="0" w:space="0" w:color="auto"/>
        <w:right w:val="none" w:sz="0" w:space="0" w:color="auto"/>
      </w:divBdr>
    </w:div>
    <w:div w:id="545217515">
      <w:bodyDiv w:val="1"/>
      <w:marLeft w:val="0"/>
      <w:marRight w:val="0"/>
      <w:marTop w:val="0"/>
      <w:marBottom w:val="0"/>
      <w:divBdr>
        <w:top w:val="none" w:sz="0" w:space="0" w:color="auto"/>
        <w:left w:val="none" w:sz="0" w:space="0" w:color="auto"/>
        <w:bottom w:val="none" w:sz="0" w:space="0" w:color="auto"/>
        <w:right w:val="none" w:sz="0" w:space="0" w:color="auto"/>
      </w:divBdr>
    </w:div>
    <w:div w:id="545262400">
      <w:bodyDiv w:val="1"/>
      <w:marLeft w:val="0"/>
      <w:marRight w:val="0"/>
      <w:marTop w:val="0"/>
      <w:marBottom w:val="0"/>
      <w:divBdr>
        <w:top w:val="none" w:sz="0" w:space="0" w:color="auto"/>
        <w:left w:val="none" w:sz="0" w:space="0" w:color="auto"/>
        <w:bottom w:val="none" w:sz="0" w:space="0" w:color="auto"/>
        <w:right w:val="none" w:sz="0" w:space="0" w:color="auto"/>
      </w:divBdr>
    </w:div>
    <w:div w:id="545265773">
      <w:bodyDiv w:val="1"/>
      <w:marLeft w:val="0"/>
      <w:marRight w:val="0"/>
      <w:marTop w:val="0"/>
      <w:marBottom w:val="0"/>
      <w:divBdr>
        <w:top w:val="none" w:sz="0" w:space="0" w:color="auto"/>
        <w:left w:val="none" w:sz="0" w:space="0" w:color="auto"/>
        <w:bottom w:val="none" w:sz="0" w:space="0" w:color="auto"/>
        <w:right w:val="none" w:sz="0" w:space="0" w:color="auto"/>
      </w:divBdr>
    </w:div>
    <w:div w:id="545331962">
      <w:bodyDiv w:val="1"/>
      <w:marLeft w:val="0"/>
      <w:marRight w:val="0"/>
      <w:marTop w:val="0"/>
      <w:marBottom w:val="0"/>
      <w:divBdr>
        <w:top w:val="none" w:sz="0" w:space="0" w:color="auto"/>
        <w:left w:val="none" w:sz="0" w:space="0" w:color="auto"/>
        <w:bottom w:val="none" w:sz="0" w:space="0" w:color="auto"/>
        <w:right w:val="none" w:sz="0" w:space="0" w:color="auto"/>
      </w:divBdr>
    </w:div>
    <w:div w:id="545336291">
      <w:bodyDiv w:val="1"/>
      <w:marLeft w:val="0"/>
      <w:marRight w:val="0"/>
      <w:marTop w:val="0"/>
      <w:marBottom w:val="0"/>
      <w:divBdr>
        <w:top w:val="none" w:sz="0" w:space="0" w:color="auto"/>
        <w:left w:val="none" w:sz="0" w:space="0" w:color="auto"/>
        <w:bottom w:val="none" w:sz="0" w:space="0" w:color="auto"/>
        <w:right w:val="none" w:sz="0" w:space="0" w:color="auto"/>
      </w:divBdr>
    </w:div>
    <w:div w:id="545338317">
      <w:bodyDiv w:val="1"/>
      <w:marLeft w:val="0"/>
      <w:marRight w:val="0"/>
      <w:marTop w:val="0"/>
      <w:marBottom w:val="0"/>
      <w:divBdr>
        <w:top w:val="none" w:sz="0" w:space="0" w:color="auto"/>
        <w:left w:val="none" w:sz="0" w:space="0" w:color="auto"/>
        <w:bottom w:val="none" w:sz="0" w:space="0" w:color="auto"/>
        <w:right w:val="none" w:sz="0" w:space="0" w:color="auto"/>
      </w:divBdr>
    </w:div>
    <w:div w:id="545486199">
      <w:bodyDiv w:val="1"/>
      <w:marLeft w:val="0"/>
      <w:marRight w:val="0"/>
      <w:marTop w:val="0"/>
      <w:marBottom w:val="0"/>
      <w:divBdr>
        <w:top w:val="none" w:sz="0" w:space="0" w:color="auto"/>
        <w:left w:val="none" w:sz="0" w:space="0" w:color="auto"/>
        <w:bottom w:val="none" w:sz="0" w:space="0" w:color="auto"/>
        <w:right w:val="none" w:sz="0" w:space="0" w:color="auto"/>
      </w:divBdr>
    </w:div>
    <w:div w:id="545678938">
      <w:bodyDiv w:val="1"/>
      <w:marLeft w:val="0"/>
      <w:marRight w:val="0"/>
      <w:marTop w:val="0"/>
      <w:marBottom w:val="0"/>
      <w:divBdr>
        <w:top w:val="none" w:sz="0" w:space="0" w:color="auto"/>
        <w:left w:val="none" w:sz="0" w:space="0" w:color="auto"/>
        <w:bottom w:val="none" w:sz="0" w:space="0" w:color="auto"/>
        <w:right w:val="none" w:sz="0" w:space="0" w:color="auto"/>
      </w:divBdr>
    </w:div>
    <w:div w:id="545684792">
      <w:bodyDiv w:val="1"/>
      <w:marLeft w:val="0"/>
      <w:marRight w:val="0"/>
      <w:marTop w:val="0"/>
      <w:marBottom w:val="0"/>
      <w:divBdr>
        <w:top w:val="none" w:sz="0" w:space="0" w:color="auto"/>
        <w:left w:val="none" w:sz="0" w:space="0" w:color="auto"/>
        <w:bottom w:val="none" w:sz="0" w:space="0" w:color="auto"/>
        <w:right w:val="none" w:sz="0" w:space="0" w:color="auto"/>
      </w:divBdr>
    </w:div>
    <w:div w:id="546140407">
      <w:bodyDiv w:val="1"/>
      <w:marLeft w:val="0"/>
      <w:marRight w:val="0"/>
      <w:marTop w:val="0"/>
      <w:marBottom w:val="0"/>
      <w:divBdr>
        <w:top w:val="none" w:sz="0" w:space="0" w:color="auto"/>
        <w:left w:val="none" w:sz="0" w:space="0" w:color="auto"/>
        <w:bottom w:val="none" w:sz="0" w:space="0" w:color="auto"/>
        <w:right w:val="none" w:sz="0" w:space="0" w:color="auto"/>
      </w:divBdr>
    </w:div>
    <w:div w:id="546532563">
      <w:bodyDiv w:val="1"/>
      <w:marLeft w:val="0"/>
      <w:marRight w:val="0"/>
      <w:marTop w:val="0"/>
      <w:marBottom w:val="0"/>
      <w:divBdr>
        <w:top w:val="none" w:sz="0" w:space="0" w:color="auto"/>
        <w:left w:val="none" w:sz="0" w:space="0" w:color="auto"/>
        <w:bottom w:val="none" w:sz="0" w:space="0" w:color="auto"/>
        <w:right w:val="none" w:sz="0" w:space="0" w:color="auto"/>
      </w:divBdr>
    </w:div>
    <w:div w:id="546912593">
      <w:bodyDiv w:val="1"/>
      <w:marLeft w:val="0"/>
      <w:marRight w:val="0"/>
      <w:marTop w:val="0"/>
      <w:marBottom w:val="0"/>
      <w:divBdr>
        <w:top w:val="none" w:sz="0" w:space="0" w:color="auto"/>
        <w:left w:val="none" w:sz="0" w:space="0" w:color="auto"/>
        <w:bottom w:val="none" w:sz="0" w:space="0" w:color="auto"/>
        <w:right w:val="none" w:sz="0" w:space="0" w:color="auto"/>
      </w:divBdr>
    </w:div>
    <w:div w:id="547112093">
      <w:bodyDiv w:val="1"/>
      <w:marLeft w:val="0"/>
      <w:marRight w:val="0"/>
      <w:marTop w:val="0"/>
      <w:marBottom w:val="0"/>
      <w:divBdr>
        <w:top w:val="none" w:sz="0" w:space="0" w:color="auto"/>
        <w:left w:val="none" w:sz="0" w:space="0" w:color="auto"/>
        <w:bottom w:val="none" w:sz="0" w:space="0" w:color="auto"/>
        <w:right w:val="none" w:sz="0" w:space="0" w:color="auto"/>
      </w:divBdr>
    </w:div>
    <w:div w:id="547641642">
      <w:bodyDiv w:val="1"/>
      <w:marLeft w:val="0"/>
      <w:marRight w:val="0"/>
      <w:marTop w:val="0"/>
      <w:marBottom w:val="0"/>
      <w:divBdr>
        <w:top w:val="none" w:sz="0" w:space="0" w:color="auto"/>
        <w:left w:val="none" w:sz="0" w:space="0" w:color="auto"/>
        <w:bottom w:val="none" w:sz="0" w:space="0" w:color="auto"/>
        <w:right w:val="none" w:sz="0" w:space="0" w:color="auto"/>
      </w:divBdr>
    </w:div>
    <w:div w:id="547650937">
      <w:bodyDiv w:val="1"/>
      <w:marLeft w:val="0"/>
      <w:marRight w:val="0"/>
      <w:marTop w:val="0"/>
      <w:marBottom w:val="0"/>
      <w:divBdr>
        <w:top w:val="none" w:sz="0" w:space="0" w:color="auto"/>
        <w:left w:val="none" w:sz="0" w:space="0" w:color="auto"/>
        <w:bottom w:val="none" w:sz="0" w:space="0" w:color="auto"/>
        <w:right w:val="none" w:sz="0" w:space="0" w:color="auto"/>
      </w:divBdr>
    </w:div>
    <w:div w:id="547882563">
      <w:bodyDiv w:val="1"/>
      <w:marLeft w:val="0"/>
      <w:marRight w:val="0"/>
      <w:marTop w:val="0"/>
      <w:marBottom w:val="0"/>
      <w:divBdr>
        <w:top w:val="none" w:sz="0" w:space="0" w:color="auto"/>
        <w:left w:val="none" w:sz="0" w:space="0" w:color="auto"/>
        <w:bottom w:val="none" w:sz="0" w:space="0" w:color="auto"/>
        <w:right w:val="none" w:sz="0" w:space="0" w:color="auto"/>
      </w:divBdr>
    </w:div>
    <w:div w:id="548146311">
      <w:bodyDiv w:val="1"/>
      <w:marLeft w:val="0"/>
      <w:marRight w:val="0"/>
      <w:marTop w:val="0"/>
      <w:marBottom w:val="0"/>
      <w:divBdr>
        <w:top w:val="none" w:sz="0" w:space="0" w:color="auto"/>
        <w:left w:val="none" w:sz="0" w:space="0" w:color="auto"/>
        <w:bottom w:val="none" w:sz="0" w:space="0" w:color="auto"/>
        <w:right w:val="none" w:sz="0" w:space="0" w:color="auto"/>
      </w:divBdr>
    </w:div>
    <w:div w:id="548417168">
      <w:bodyDiv w:val="1"/>
      <w:marLeft w:val="0"/>
      <w:marRight w:val="0"/>
      <w:marTop w:val="0"/>
      <w:marBottom w:val="0"/>
      <w:divBdr>
        <w:top w:val="none" w:sz="0" w:space="0" w:color="auto"/>
        <w:left w:val="none" w:sz="0" w:space="0" w:color="auto"/>
        <w:bottom w:val="none" w:sz="0" w:space="0" w:color="auto"/>
        <w:right w:val="none" w:sz="0" w:space="0" w:color="auto"/>
      </w:divBdr>
    </w:div>
    <w:div w:id="548801357">
      <w:bodyDiv w:val="1"/>
      <w:marLeft w:val="0"/>
      <w:marRight w:val="0"/>
      <w:marTop w:val="0"/>
      <w:marBottom w:val="0"/>
      <w:divBdr>
        <w:top w:val="none" w:sz="0" w:space="0" w:color="auto"/>
        <w:left w:val="none" w:sz="0" w:space="0" w:color="auto"/>
        <w:bottom w:val="none" w:sz="0" w:space="0" w:color="auto"/>
        <w:right w:val="none" w:sz="0" w:space="0" w:color="auto"/>
      </w:divBdr>
    </w:div>
    <w:div w:id="548810127">
      <w:bodyDiv w:val="1"/>
      <w:marLeft w:val="0"/>
      <w:marRight w:val="0"/>
      <w:marTop w:val="0"/>
      <w:marBottom w:val="0"/>
      <w:divBdr>
        <w:top w:val="none" w:sz="0" w:space="0" w:color="auto"/>
        <w:left w:val="none" w:sz="0" w:space="0" w:color="auto"/>
        <w:bottom w:val="none" w:sz="0" w:space="0" w:color="auto"/>
        <w:right w:val="none" w:sz="0" w:space="0" w:color="auto"/>
      </w:divBdr>
    </w:div>
    <w:div w:id="549075040">
      <w:bodyDiv w:val="1"/>
      <w:marLeft w:val="0"/>
      <w:marRight w:val="0"/>
      <w:marTop w:val="0"/>
      <w:marBottom w:val="0"/>
      <w:divBdr>
        <w:top w:val="none" w:sz="0" w:space="0" w:color="auto"/>
        <w:left w:val="none" w:sz="0" w:space="0" w:color="auto"/>
        <w:bottom w:val="none" w:sz="0" w:space="0" w:color="auto"/>
        <w:right w:val="none" w:sz="0" w:space="0" w:color="auto"/>
      </w:divBdr>
    </w:div>
    <w:div w:id="549077369">
      <w:bodyDiv w:val="1"/>
      <w:marLeft w:val="0"/>
      <w:marRight w:val="0"/>
      <w:marTop w:val="0"/>
      <w:marBottom w:val="0"/>
      <w:divBdr>
        <w:top w:val="none" w:sz="0" w:space="0" w:color="auto"/>
        <w:left w:val="none" w:sz="0" w:space="0" w:color="auto"/>
        <w:bottom w:val="none" w:sz="0" w:space="0" w:color="auto"/>
        <w:right w:val="none" w:sz="0" w:space="0" w:color="auto"/>
      </w:divBdr>
    </w:div>
    <w:div w:id="549078446">
      <w:bodyDiv w:val="1"/>
      <w:marLeft w:val="0"/>
      <w:marRight w:val="0"/>
      <w:marTop w:val="0"/>
      <w:marBottom w:val="0"/>
      <w:divBdr>
        <w:top w:val="none" w:sz="0" w:space="0" w:color="auto"/>
        <w:left w:val="none" w:sz="0" w:space="0" w:color="auto"/>
        <w:bottom w:val="none" w:sz="0" w:space="0" w:color="auto"/>
        <w:right w:val="none" w:sz="0" w:space="0" w:color="auto"/>
      </w:divBdr>
    </w:div>
    <w:div w:id="549151610">
      <w:bodyDiv w:val="1"/>
      <w:marLeft w:val="0"/>
      <w:marRight w:val="0"/>
      <w:marTop w:val="0"/>
      <w:marBottom w:val="0"/>
      <w:divBdr>
        <w:top w:val="none" w:sz="0" w:space="0" w:color="auto"/>
        <w:left w:val="none" w:sz="0" w:space="0" w:color="auto"/>
        <w:bottom w:val="none" w:sz="0" w:space="0" w:color="auto"/>
        <w:right w:val="none" w:sz="0" w:space="0" w:color="auto"/>
      </w:divBdr>
    </w:div>
    <w:div w:id="549344760">
      <w:bodyDiv w:val="1"/>
      <w:marLeft w:val="0"/>
      <w:marRight w:val="0"/>
      <w:marTop w:val="0"/>
      <w:marBottom w:val="0"/>
      <w:divBdr>
        <w:top w:val="none" w:sz="0" w:space="0" w:color="auto"/>
        <w:left w:val="none" w:sz="0" w:space="0" w:color="auto"/>
        <w:bottom w:val="none" w:sz="0" w:space="0" w:color="auto"/>
        <w:right w:val="none" w:sz="0" w:space="0" w:color="auto"/>
      </w:divBdr>
    </w:div>
    <w:div w:id="549538685">
      <w:bodyDiv w:val="1"/>
      <w:marLeft w:val="0"/>
      <w:marRight w:val="0"/>
      <w:marTop w:val="0"/>
      <w:marBottom w:val="0"/>
      <w:divBdr>
        <w:top w:val="none" w:sz="0" w:space="0" w:color="auto"/>
        <w:left w:val="none" w:sz="0" w:space="0" w:color="auto"/>
        <w:bottom w:val="none" w:sz="0" w:space="0" w:color="auto"/>
        <w:right w:val="none" w:sz="0" w:space="0" w:color="auto"/>
      </w:divBdr>
    </w:div>
    <w:div w:id="549612886">
      <w:bodyDiv w:val="1"/>
      <w:marLeft w:val="0"/>
      <w:marRight w:val="0"/>
      <w:marTop w:val="0"/>
      <w:marBottom w:val="0"/>
      <w:divBdr>
        <w:top w:val="none" w:sz="0" w:space="0" w:color="auto"/>
        <w:left w:val="none" w:sz="0" w:space="0" w:color="auto"/>
        <w:bottom w:val="none" w:sz="0" w:space="0" w:color="auto"/>
        <w:right w:val="none" w:sz="0" w:space="0" w:color="auto"/>
      </w:divBdr>
    </w:div>
    <w:div w:id="549656508">
      <w:bodyDiv w:val="1"/>
      <w:marLeft w:val="0"/>
      <w:marRight w:val="0"/>
      <w:marTop w:val="0"/>
      <w:marBottom w:val="0"/>
      <w:divBdr>
        <w:top w:val="none" w:sz="0" w:space="0" w:color="auto"/>
        <w:left w:val="none" w:sz="0" w:space="0" w:color="auto"/>
        <w:bottom w:val="none" w:sz="0" w:space="0" w:color="auto"/>
        <w:right w:val="none" w:sz="0" w:space="0" w:color="auto"/>
      </w:divBdr>
    </w:div>
    <w:div w:id="549728016">
      <w:bodyDiv w:val="1"/>
      <w:marLeft w:val="0"/>
      <w:marRight w:val="0"/>
      <w:marTop w:val="0"/>
      <w:marBottom w:val="0"/>
      <w:divBdr>
        <w:top w:val="none" w:sz="0" w:space="0" w:color="auto"/>
        <w:left w:val="none" w:sz="0" w:space="0" w:color="auto"/>
        <w:bottom w:val="none" w:sz="0" w:space="0" w:color="auto"/>
        <w:right w:val="none" w:sz="0" w:space="0" w:color="auto"/>
      </w:divBdr>
    </w:div>
    <w:div w:id="549730616">
      <w:bodyDiv w:val="1"/>
      <w:marLeft w:val="0"/>
      <w:marRight w:val="0"/>
      <w:marTop w:val="0"/>
      <w:marBottom w:val="0"/>
      <w:divBdr>
        <w:top w:val="none" w:sz="0" w:space="0" w:color="auto"/>
        <w:left w:val="none" w:sz="0" w:space="0" w:color="auto"/>
        <w:bottom w:val="none" w:sz="0" w:space="0" w:color="auto"/>
        <w:right w:val="none" w:sz="0" w:space="0" w:color="auto"/>
      </w:divBdr>
    </w:div>
    <w:div w:id="549731482">
      <w:bodyDiv w:val="1"/>
      <w:marLeft w:val="0"/>
      <w:marRight w:val="0"/>
      <w:marTop w:val="0"/>
      <w:marBottom w:val="0"/>
      <w:divBdr>
        <w:top w:val="none" w:sz="0" w:space="0" w:color="auto"/>
        <w:left w:val="none" w:sz="0" w:space="0" w:color="auto"/>
        <w:bottom w:val="none" w:sz="0" w:space="0" w:color="auto"/>
        <w:right w:val="none" w:sz="0" w:space="0" w:color="auto"/>
      </w:divBdr>
    </w:div>
    <w:div w:id="549734808">
      <w:bodyDiv w:val="1"/>
      <w:marLeft w:val="0"/>
      <w:marRight w:val="0"/>
      <w:marTop w:val="0"/>
      <w:marBottom w:val="0"/>
      <w:divBdr>
        <w:top w:val="none" w:sz="0" w:space="0" w:color="auto"/>
        <w:left w:val="none" w:sz="0" w:space="0" w:color="auto"/>
        <w:bottom w:val="none" w:sz="0" w:space="0" w:color="auto"/>
        <w:right w:val="none" w:sz="0" w:space="0" w:color="auto"/>
      </w:divBdr>
    </w:div>
    <w:div w:id="549847972">
      <w:bodyDiv w:val="1"/>
      <w:marLeft w:val="0"/>
      <w:marRight w:val="0"/>
      <w:marTop w:val="0"/>
      <w:marBottom w:val="0"/>
      <w:divBdr>
        <w:top w:val="none" w:sz="0" w:space="0" w:color="auto"/>
        <w:left w:val="none" w:sz="0" w:space="0" w:color="auto"/>
        <w:bottom w:val="none" w:sz="0" w:space="0" w:color="auto"/>
        <w:right w:val="none" w:sz="0" w:space="0" w:color="auto"/>
      </w:divBdr>
    </w:div>
    <w:div w:id="549876046">
      <w:bodyDiv w:val="1"/>
      <w:marLeft w:val="0"/>
      <w:marRight w:val="0"/>
      <w:marTop w:val="0"/>
      <w:marBottom w:val="0"/>
      <w:divBdr>
        <w:top w:val="none" w:sz="0" w:space="0" w:color="auto"/>
        <w:left w:val="none" w:sz="0" w:space="0" w:color="auto"/>
        <w:bottom w:val="none" w:sz="0" w:space="0" w:color="auto"/>
        <w:right w:val="none" w:sz="0" w:space="0" w:color="auto"/>
      </w:divBdr>
    </w:div>
    <w:div w:id="549878725">
      <w:bodyDiv w:val="1"/>
      <w:marLeft w:val="0"/>
      <w:marRight w:val="0"/>
      <w:marTop w:val="0"/>
      <w:marBottom w:val="0"/>
      <w:divBdr>
        <w:top w:val="none" w:sz="0" w:space="0" w:color="auto"/>
        <w:left w:val="none" w:sz="0" w:space="0" w:color="auto"/>
        <w:bottom w:val="none" w:sz="0" w:space="0" w:color="auto"/>
        <w:right w:val="none" w:sz="0" w:space="0" w:color="auto"/>
      </w:divBdr>
    </w:div>
    <w:div w:id="550072795">
      <w:bodyDiv w:val="1"/>
      <w:marLeft w:val="0"/>
      <w:marRight w:val="0"/>
      <w:marTop w:val="0"/>
      <w:marBottom w:val="0"/>
      <w:divBdr>
        <w:top w:val="none" w:sz="0" w:space="0" w:color="auto"/>
        <w:left w:val="none" w:sz="0" w:space="0" w:color="auto"/>
        <w:bottom w:val="none" w:sz="0" w:space="0" w:color="auto"/>
        <w:right w:val="none" w:sz="0" w:space="0" w:color="auto"/>
      </w:divBdr>
    </w:div>
    <w:div w:id="550115645">
      <w:bodyDiv w:val="1"/>
      <w:marLeft w:val="0"/>
      <w:marRight w:val="0"/>
      <w:marTop w:val="0"/>
      <w:marBottom w:val="0"/>
      <w:divBdr>
        <w:top w:val="none" w:sz="0" w:space="0" w:color="auto"/>
        <w:left w:val="none" w:sz="0" w:space="0" w:color="auto"/>
        <w:bottom w:val="none" w:sz="0" w:space="0" w:color="auto"/>
        <w:right w:val="none" w:sz="0" w:space="0" w:color="auto"/>
      </w:divBdr>
    </w:div>
    <w:div w:id="550187405">
      <w:bodyDiv w:val="1"/>
      <w:marLeft w:val="0"/>
      <w:marRight w:val="0"/>
      <w:marTop w:val="0"/>
      <w:marBottom w:val="0"/>
      <w:divBdr>
        <w:top w:val="none" w:sz="0" w:space="0" w:color="auto"/>
        <w:left w:val="none" w:sz="0" w:space="0" w:color="auto"/>
        <w:bottom w:val="none" w:sz="0" w:space="0" w:color="auto"/>
        <w:right w:val="none" w:sz="0" w:space="0" w:color="auto"/>
      </w:divBdr>
    </w:div>
    <w:div w:id="550192663">
      <w:bodyDiv w:val="1"/>
      <w:marLeft w:val="0"/>
      <w:marRight w:val="0"/>
      <w:marTop w:val="0"/>
      <w:marBottom w:val="0"/>
      <w:divBdr>
        <w:top w:val="none" w:sz="0" w:space="0" w:color="auto"/>
        <w:left w:val="none" w:sz="0" w:space="0" w:color="auto"/>
        <w:bottom w:val="none" w:sz="0" w:space="0" w:color="auto"/>
        <w:right w:val="none" w:sz="0" w:space="0" w:color="auto"/>
      </w:divBdr>
    </w:div>
    <w:div w:id="550194291">
      <w:bodyDiv w:val="1"/>
      <w:marLeft w:val="0"/>
      <w:marRight w:val="0"/>
      <w:marTop w:val="0"/>
      <w:marBottom w:val="0"/>
      <w:divBdr>
        <w:top w:val="none" w:sz="0" w:space="0" w:color="auto"/>
        <w:left w:val="none" w:sz="0" w:space="0" w:color="auto"/>
        <w:bottom w:val="none" w:sz="0" w:space="0" w:color="auto"/>
        <w:right w:val="none" w:sz="0" w:space="0" w:color="auto"/>
      </w:divBdr>
    </w:div>
    <w:div w:id="550505032">
      <w:bodyDiv w:val="1"/>
      <w:marLeft w:val="0"/>
      <w:marRight w:val="0"/>
      <w:marTop w:val="0"/>
      <w:marBottom w:val="0"/>
      <w:divBdr>
        <w:top w:val="none" w:sz="0" w:space="0" w:color="auto"/>
        <w:left w:val="none" w:sz="0" w:space="0" w:color="auto"/>
        <w:bottom w:val="none" w:sz="0" w:space="0" w:color="auto"/>
        <w:right w:val="none" w:sz="0" w:space="0" w:color="auto"/>
      </w:divBdr>
    </w:div>
    <w:div w:id="550920387">
      <w:bodyDiv w:val="1"/>
      <w:marLeft w:val="0"/>
      <w:marRight w:val="0"/>
      <w:marTop w:val="0"/>
      <w:marBottom w:val="0"/>
      <w:divBdr>
        <w:top w:val="none" w:sz="0" w:space="0" w:color="auto"/>
        <w:left w:val="none" w:sz="0" w:space="0" w:color="auto"/>
        <w:bottom w:val="none" w:sz="0" w:space="0" w:color="auto"/>
        <w:right w:val="none" w:sz="0" w:space="0" w:color="auto"/>
      </w:divBdr>
    </w:div>
    <w:div w:id="551505740">
      <w:bodyDiv w:val="1"/>
      <w:marLeft w:val="0"/>
      <w:marRight w:val="0"/>
      <w:marTop w:val="0"/>
      <w:marBottom w:val="0"/>
      <w:divBdr>
        <w:top w:val="none" w:sz="0" w:space="0" w:color="auto"/>
        <w:left w:val="none" w:sz="0" w:space="0" w:color="auto"/>
        <w:bottom w:val="none" w:sz="0" w:space="0" w:color="auto"/>
        <w:right w:val="none" w:sz="0" w:space="0" w:color="auto"/>
      </w:divBdr>
    </w:div>
    <w:div w:id="551768585">
      <w:bodyDiv w:val="1"/>
      <w:marLeft w:val="0"/>
      <w:marRight w:val="0"/>
      <w:marTop w:val="0"/>
      <w:marBottom w:val="0"/>
      <w:divBdr>
        <w:top w:val="none" w:sz="0" w:space="0" w:color="auto"/>
        <w:left w:val="none" w:sz="0" w:space="0" w:color="auto"/>
        <w:bottom w:val="none" w:sz="0" w:space="0" w:color="auto"/>
        <w:right w:val="none" w:sz="0" w:space="0" w:color="auto"/>
      </w:divBdr>
    </w:div>
    <w:div w:id="552079035">
      <w:bodyDiv w:val="1"/>
      <w:marLeft w:val="0"/>
      <w:marRight w:val="0"/>
      <w:marTop w:val="0"/>
      <w:marBottom w:val="0"/>
      <w:divBdr>
        <w:top w:val="none" w:sz="0" w:space="0" w:color="auto"/>
        <w:left w:val="none" w:sz="0" w:space="0" w:color="auto"/>
        <w:bottom w:val="none" w:sz="0" w:space="0" w:color="auto"/>
        <w:right w:val="none" w:sz="0" w:space="0" w:color="auto"/>
      </w:divBdr>
    </w:div>
    <w:div w:id="552155405">
      <w:bodyDiv w:val="1"/>
      <w:marLeft w:val="0"/>
      <w:marRight w:val="0"/>
      <w:marTop w:val="0"/>
      <w:marBottom w:val="0"/>
      <w:divBdr>
        <w:top w:val="none" w:sz="0" w:space="0" w:color="auto"/>
        <w:left w:val="none" w:sz="0" w:space="0" w:color="auto"/>
        <w:bottom w:val="none" w:sz="0" w:space="0" w:color="auto"/>
        <w:right w:val="none" w:sz="0" w:space="0" w:color="auto"/>
      </w:divBdr>
    </w:div>
    <w:div w:id="552619009">
      <w:bodyDiv w:val="1"/>
      <w:marLeft w:val="0"/>
      <w:marRight w:val="0"/>
      <w:marTop w:val="0"/>
      <w:marBottom w:val="0"/>
      <w:divBdr>
        <w:top w:val="none" w:sz="0" w:space="0" w:color="auto"/>
        <w:left w:val="none" w:sz="0" w:space="0" w:color="auto"/>
        <w:bottom w:val="none" w:sz="0" w:space="0" w:color="auto"/>
        <w:right w:val="none" w:sz="0" w:space="0" w:color="auto"/>
      </w:divBdr>
    </w:div>
    <w:div w:id="552959175">
      <w:bodyDiv w:val="1"/>
      <w:marLeft w:val="0"/>
      <w:marRight w:val="0"/>
      <w:marTop w:val="0"/>
      <w:marBottom w:val="0"/>
      <w:divBdr>
        <w:top w:val="none" w:sz="0" w:space="0" w:color="auto"/>
        <w:left w:val="none" w:sz="0" w:space="0" w:color="auto"/>
        <w:bottom w:val="none" w:sz="0" w:space="0" w:color="auto"/>
        <w:right w:val="none" w:sz="0" w:space="0" w:color="auto"/>
      </w:divBdr>
    </w:div>
    <w:div w:id="553001973">
      <w:bodyDiv w:val="1"/>
      <w:marLeft w:val="0"/>
      <w:marRight w:val="0"/>
      <w:marTop w:val="0"/>
      <w:marBottom w:val="0"/>
      <w:divBdr>
        <w:top w:val="none" w:sz="0" w:space="0" w:color="auto"/>
        <w:left w:val="none" w:sz="0" w:space="0" w:color="auto"/>
        <w:bottom w:val="none" w:sz="0" w:space="0" w:color="auto"/>
        <w:right w:val="none" w:sz="0" w:space="0" w:color="auto"/>
      </w:divBdr>
    </w:div>
    <w:div w:id="553078834">
      <w:bodyDiv w:val="1"/>
      <w:marLeft w:val="0"/>
      <w:marRight w:val="0"/>
      <w:marTop w:val="0"/>
      <w:marBottom w:val="0"/>
      <w:divBdr>
        <w:top w:val="none" w:sz="0" w:space="0" w:color="auto"/>
        <w:left w:val="none" w:sz="0" w:space="0" w:color="auto"/>
        <w:bottom w:val="none" w:sz="0" w:space="0" w:color="auto"/>
        <w:right w:val="none" w:sz="0" w:space="0" w:color="auto"/>
      </w:divBdr>
    </w:div>
    <w:div w:id="553082657">
      <w:bodyDiv w:val="1"/>
      <w:marLeft w:val="0"/>
      <w:marRight w:val="0"/>
      <w:marTop w:val="0"/>
      <w:marBottom w:val="0"/>
      <w:divBdr>
        <w:top w:val="none" w:sz="0" w:space="0" w:color="auto"/>
        <w:left w:val="none" w:sz="0" w:space="0" w:color="auto"/>
        <w:bottom w:val="none" w:sz="0" w:space="0" w:color="auto"/>
        <w:right w:val="none" w:sz="0" w:space="0" w:color="auto"/>
      </w:divBdr>
    </w:div>
    <w:div w:id="553279114">
      <w:bodyDiv w:val="1"/>
      <w:marLeft w:val="0"/>
      <w:marRight w:val="0"/>
      <w:marTop w:val="0"/>
      <w:marBottom w:val="0"/>
      <w:divBdr>
        <w:top w:val="none" w:sz="0" w:space="0" w:color="auto"/>
        <w:left w:val="none" w:sz="0" w:space="0" w:color="auto"/>
        <w:bottom w:val="none" w:sz="0" w:space="0" w:color="auto"/>
        <w:right w:val="none" w:sz="0" w:space="0" w:color="auto"/>
      </w:divBdr>
    </w:div>
    <w:div w:id="553345971">
      <w:bodyDiv w:val="1"/>
      <w:marLeft w:val="0"/>
      <w:marRight w:val="0"/>
      <w:marTop w:val="0"/>
      <w:marBottom w:val="0"/>
      <w:divBdr>
        <w:top w:val="none" w:sz="0" w:space="0" w:color="auto"/>
        <w:left w:val="none" w:sz="0" w:space="0" w:color="auto"/>
        <w:bottom w:val="none" w:sz="0" w:space="0" w:color="auto"/>
        <w:right w:val="none" w:sz="0" w:space="0" w:color="auto"/>
      </w:divBdr>
    </w:div>
    <w:div w:id="553393246">
      <w:bodyDiv w:val="1"/>
      <w:marLeft w:val="0"/>
      <w:marRight w:val="0"/>
      <w:marTop w:val="0"/>
      <w:marBottom w:val="0"/>
      <w:divBdr>
        <w:top w:val="none" w:sz="0" w:space="0" w:color="auto"/>
        <w:left w:val="none" w:sz="0" w:space="0" w:color="auto"/>
        <w:bottom w:val="none" w:sz="0" w:space="0" w:color="auto"/>
        <w:right w:val="none" w:sz="0" w:space="0" w:color="auto"/>
      </w:divBdr>
    </w:div>
    <w:div w:id="553394039">
      <w:bodyDiv w:val="1"/>
      <w:marLeft w:val="0"/>
      <w:marRight w:val="0"/>
      <w:marTop w:val="0"/>
      <w:marBottom w:val="0"/>
      <w:divBdr>
        <w:top w:val="none" w:sz="0" w:space="0" w:color="auto"/>
        <w:left w:val="none" w:sz="0" w:space="0" w:color="auto"/>
        <w:bottom w:val="none" w:sz="0" w:space="0" w:color="auto"/>
        <w:right w:val="none" w:sz="0" w:space="0" w:color="auto"/>
      </w:divBdr>
    </w:div>
    <w:div w:id="553544473">
      <w:bodyDiv w:val="1"/>
      <w:marLeft w:val="0"/>
      <w:marRight w:val="0"/>
      <w:marTop w:val="0"/>
      <w:marBottom w:val="0"/>
      <w:divBdr>
        <w:top w:val="none" w:sz="0" w:space="0" w:color="auto"/>
        <w:left w:val="none" w:sz="0" w:space="0" w:color="auto"/>
        <w:bottom w:val="none" w:sz="0" w:space="0" w:color="auto"/>
        <w:right w:val="none" w:sz="0" w:space="0" w:color="auto"/>
      </w:divBdr>
    </w:div>
    <w:div w:id="553544732">
      <w:bodyDiv w:val="1"/>
      <w:marLeft w:val="0"/>
      <w:marRight w:val="0"/>
      <w:marTop w:val="0"/>
      <w:marBottom w:val="0"/>
      <w:divBdr>
        <w:top w:val="none" w:sz="0" w:space="0" w:color="auto"/>
        <w:left w:val="none" w:sz="0" w:space="0" w:color="auto"/>
        <w:bottom w:val="none" w:sz="0" w:space="0" w:color="auto"/>
        <w:right w:val="none" w:sz="0" w:space="0" w:color="auto"/>
      </w:divBdr>
    </w:div>
    <w:div w:id="553586693">
      <w:bodyDiv w:val="1"/>
      <w:marLeft w:val="0"/>
      <w:marRight w:val="0"/>
      <w:marTop w:val="0"/>
      <w:marBottom w:val="0"/>
      <w:divBdr>
        <w:top w:val="none" w:sz="0" w:space="0" w:color="auto"/>
        <w:left w:val="none" w:sz="0" w:space="0" w:color="auto"/>
        <w:bottom w:val="none" w:sz="0" w:space="0" w:color="auto"/>
        <w:right w:val="none" w:sz="0" w:space="0" w:color="auto"/>
      </w:divBdr>
    </w:div>
    <w:div w:id="553851938">
      <w:bodyDiv w:val="1"/>
      <w:marLeft w:val="0"/>
      <w:marRight w:val="0"/>
      <w:marTop w:val="0"/>
      <w:marBottom w:val="0"/>
      <w:divBdr>
        <w:top w:val="none" w:sz="0" w:space="0" w:color="auto"/>
        <w:left w:val="none" w:sz="0" w:space="0" w:color="auto"/>
        <w:bottom w:val="none" w:sz="0" w:space="0" w:color="auto"/>
        <w:right w:val="none" w:sz="0" w:space="0" w:color="auto"/>
      </w:divBdr>
    </w:div>
    <w:div w:id="553932995">
      <w:bodyDiv w:val="1"/>
      <w:marLeft w:val="0"/>
      <w:marRight w:val="0"/>
      <w:marTop w:val="0"/>
      <w:marBottom w:val="0"/>
      <w:divBdr>
        <w:top w:val="none" w:sz="0" w:space="0" w:color="auto"/>
        <w:left w:val="none" w:sz="0" w:space="0" w:color="auto"/>
        <w:bottom w:val="none" w:sz="0" w:space="0" w:color="auto"/>
        <w:right w:val="none" w:sz="0" w:space="0" w:color="auto"/>
      </w:divBdr>
    </w:div>
    <w:div w:id="554050660">
      <w:bodyDiv w:val="1"/>
      <w:marLeft w:val="0"/>
      <w:marRight w:val="0"/>
      <w:marTop w:val="0"/>
      <w:marBottom w:val="0"/>
      <w:divBdr>
        <w:top w:val="none" w:sz="0" w:space="0" w:color="auto"/>
        <w:left w:val="none" w:sz="0" w:space="0" w:color="auto"/>
        <w:bottom w:val="none" w:sz="0" w:space="0" w:color="auto"/>
        <w:right w:val="none" w:sz="0" w:space="0" w:color="auto"/>
      </w:divBdr>
    </w:div>
    <w:div w:id="554246005">
      <w:bodyDiv w:val="1"/>
      <w:marLeft w:val="0"/>
      <w:marRight w:val="0"/>
      <w:marTop w:val="0"/>
      <w:marBottom w:val="0"/>
      <w:divBdr>
        <w:top w:val="none" w:sz="0" w:space="0" w:color="auto"/>
        <w:left w:val="none" w:sz="0" w:space="0" w:color="auto"/>
        <w:bottom w:val="none" w:sz="0" w:space="0" w:color="auto"/>
        <w:right w:val="none" w:sz="0" w:space="0" w:color="auto"/>
      </w:divBdr>
    </w:div>
    <w:div w:id="554321567">
      <w:bodyDiv w:val="1"/>
      <w:marLeft w:val="0"/>
      <w:marRight w:val="0"/>
      <w:marTop w:val="0"/>
      <w:marBottom w:val="0"/>
      <w:divBdr>
        <w:top w:val="none" w:sz="0" w:space="0" w:color="auto"/>
        <w:left w:val="none" w:sz="0" w:space="0" w:color="auto"/>
        <w:bottom w:val="none" w:sz="0" w:space="0" w:color="auto"/>
        <w:right w:val="none" w:sz="0" w:space="0" w:color="auto"/>
      </w:divBdr>
    </w:div>
    <w:div w:id="554589430">
      <w:bodyDiv w:val="1"/>
      <w:marLeft w:val="0"/>
      <w:marRight w:val="0"/>
      <w:marTop w:val="0"/>
      <w:marBottom w:val="0"/>
      <w:divBdr>
        <w:top w:val="none" w:sz="0" w:space="0" w:color="auto"/>
        <w:left w:val="none" w:sz="0" w:space="0" w:color="auto"/>
        <w:bottom w:val="none" w:sz="0" w:space="0" w:color="auto"/>
        <w:right w:val="none" w:sz="0" w:space="0" w:color="auto"/>
      </w:divBdr>
    </w:div>
    <w:div w:id="555118681">
      <w:bodyDiv w:val="1"/>
      <w:marLeft w:val="0"/>
      <w:marRight w:val="0"/>
      <w:marTop w:val="0"/>
      <w:marBottom w:val="0"/>
      <w:divBdr>
        <w:top w:val="none" w:sz="0" w:space="0" w:color="auto"/>
        <w:left w:val="none" w:sz="0" w:space="0" w:color="auto"/>
        <w:bottom w:val="none" w:sz="0" w:space="0" w:color="auto"/>
        <w:right w:val="none" w:sz="0" w:space="0" w:color="auto"/>
      </w:divBdr>
    </w:div>
    <w:div w:id="555435494">
      <w:bodyDiv w:val="1"/>
      <w:marLeft w:val="0"/>
      <w:marRight w:val="0"/>
      <w:marTop w:val="0"/>
      <w:marBottom w:val="0"/>
      <w:divBdr>
        <w:top w:val="none" w:sz="0" w:space="0" w:color="auto"/>
        <w:left w:val="none" w:sz="0" w:space="0" w:color="auto"/>
        <w:bottom w:val="none" w:sz="0" w:space="0" w:color="auto"/>
        <w:right w:val="none" w:sz="0" w:space="0" w:color="auto"/>
      </w:divBdr>
    </w:div>
    <w:div w:id="555438105">
      <w:bodyDiv w:val="1"/>
      <w:marLeft w:val="0"/>
      <w:marRight w:val="0"/>
      <w:marTop w:val="0"/>
      <w:marBottom w:val="0"/>
      <w:divBdr>
        <w:top w:val="none" w:sz="0" w:space="0" w:color="auto"/>
        <w:left w:val="none" w:sz="0" w:space="0" w:color="auto"/>
        <w:bottom w:val="none" w:sz="0" w:space="0" w:color="auto"/>
        <w:right w:val="none" w:sz="0" w:space="0" w:color="auto"/>
      </w:divBdr>
    </w:div>
    <w:div w:id="555623683">
      <w:bodyDiv w:val="1"/>
      <w:marLeft w:val="0"/>
      <w:marRight w:val="0"/>
      <w:marTop w:val="0"/>
      <w:marBottom w:val="0"/>
      <w:divBdr>
        <w:top w:val="none" w:sz="0" w:space="0" w:color="auto"/>
        <w:left w:val="none" w:sz="0" w:space="0" w:color="auto"/>
        <w:bottom w:val="none" w:sz="0" w:space="0" w:color="auto"/>
        <w:right w:val="none" w:sz="0" w:space="0" w:color="auto"/>
      </w:divBdr>
    </w:div>
    <w:div w:id="555705563">
      <w:bodyDiv w:val="1"/>
      <w:marLeft w:val="0"/>
      <w:marRight w:val="0"/>
      <w:marTop w:val="0"/>
      <w:marBottom w:val="0"/>
      <w:divBdr>
        <w:top w:val="none" w:sz="0" w:space="0" w:color="auto"/>
        <w:left w:val="none" w:sz="0" w:space="0" w:color="auto"/>
        <w:bottom w:val="none" w:sz="0" w:space="0" w:color="auto"/>
        <w:right w:val="none" w:sz="0" w:space="0" w:color="auto"/>
      </w:divBdr>
    </w:div>
    <w:div w:id="555820881">
      <w:bodyDiv w:val="1"/>
      <w:marLeft w:val="0"/>
      <w:marRight w:val="0"/>
      <w:marTop w:val="0"/>
      <w:marBottom w:val="0"/>
      <w:divBdr>
        <w:top w:val="none" w:sz="0" w:space="0" w:color="auto"/>
        <w:left w:val="none" w:sz="0" w:space="0" w:color="auto"/>
        <w:bottom w:val="none" w:sz="0" w:space="0" w:color="auto"/>
        <w:right w:val="none" w:sz="0" w:space="0" w:color="auto"/>
      </w:divBdr>
    </w:div>
    <w:div w:id="556018156">
      <w:bodyDiv w:val="1"/>
      <w:marLeft w:val="0"/>
      <w:marRight w:val="0"/>
      <w:marTop w:val="0"/>
      <w:marBottom w:val="0"/>
      <w:divBdr>
        <w:top w:val="none" w:sz="0" w:space="0" w:color="auto"/>
        <w:left w:val="none" w:sz="0" w:space="0" w:color="auto"/>
        <w:bottom w:val="none" w:sz="0" w:space="0" w:color="auto"/>
        <w:right w:val="none" w:sz="0" w:space="0" w:color="auto"/>
      </w:divBdr>
    </w:div>
    <w:div w:id="556161944">
      <w:bodyDiv w:val="1"/>
      <w:marLeft w:val="0"/>
      <w:marRight w:val="0"/>
      <w:marTop w:val="0"/>
      <w:marBottom w:val="0"/>
      <w:divBdr>
        <w:top w:val="none" w:sz="0" w:space="0" w:color="auto"/>
        <w:left w:val="none" w:sz="0" w:space="0" w:color="auto"/>
        <w:bottom w:val="none" w:sz="0" w:space="0" w:color="auto"/>
        <w:right w:val="none" w:sz="0" w:space="0" w:color="auto"/>
      </w:divBdr>
    </w:div>
    <w:div w:id="556355911">
      <w:bodyDiv w:val="1"/>
      <w:marLeft w:val="0"/>
      <w:marRight w:val="0"/>
      <w:marTop w:val="0"/>
      <w:marBottom w:val="0"/>
      <w:divBdr>
        <w:top w:val="none" w:sz="0" w:space="0" w:color="auto"/>
        <w:left w:val="none" w:sz="0" w:space="0" w:color="auto"/>
        <w:bottom w:val="none" w:sz="0" w:space="0" w:color="auto"/>
        <w:right w:val="none" w:sz="0" w:space="0" w:color="auto"/>
      </w:divBdr>
    </w:div>
    <w:div w:id="556480824">
      <w:bodyDiv w:val="1"/>
      <w:marLeft w:val="0"/>
      <w:marRight w:val="0"/>
      <w:marTop w:val="0"/>
      <w:marBottom w:val="0"/>
      <w:divBdr>
        <w:top w:val="none" w:sz="0" w:space="0" w:color="auto"/>
        <w:left w:val="none" w:sz="0" w:space="0" w:color="auto"/>
        <w:bottom w:val="none" w:sz="0" w:space="0" w:color="auto"/>
        <w:right w:val="none" w:sz="0" w:space="0" w:color="auto"/>
      </w:divBdr>
    </w:div>
    <w:div w:id="556554677">
      <w:bodyDiv w:val="1"/>
      <w:marLeft w:val="0"/>
      <w:marRight w:val="0"/>
      <w:marTop w:val="0"/>
      <w:marBottom w:val="0"/>
      <w:divBdr>
        <w:top w:val="none" w:sz="0" w:space="0" w:color="auto"/>
        <w:left w:val="none" w:sz="0" w:space="0" w:color="auto"/>
        <w:bottom w:val="none" w:sz="0" w:space="0" w:color="auto"/>
        <w:right w:val="none" w:sz="0" w:space="0" w:color="auto"/>
      </w:divBdr>
    </w:div>
    <w:div w:id="557283620">
      <w:bodyDiv w:val="1"/>
      <w:marLeft w:val="0"/>
      <w:marRight w:val="0"/>
      <w:marTop w:val="0"/>
      <w:marBottom w:val="0"/>
      <w:divBdr>
        <w:top w:val="none" w:sz="0" w:space="0" w:color="auto"/>
        <w:left w:val="none" w:sz="0" w:space="0" w:color="auto"/>
        <w:bottom w:val="none" w:sz="0" w:space="0" w:color="auto"/>
        <w:right w:val="none" w:sz="0" w:space="0" w:color="auto"/>
      </w:divBdr>
    </w:div>
    <w:div w:id="557397167">
      <w:bodyDiv w:val="1"/>
      <w:marLeft w:val="0"/>
      <w:marRight w:val="0"/>
      <w:marTop w:val="0"/>
      <w:marBottom w:val="0"/>
      <w:divBdr>
        <w:top w:val="none" w:sz="0" w:space="0" w:color="auto"/>
        <w:left w:val="none" w:sz="0" w:space="0" w:color="auto"/>
        <w:bottom w:val="none" w:sz="0" w:space="0" w:color="auto"/>
        <w:right w:val="none" w:sz="0" w:space="0" w:color="auto"/>
      </w:divBdr>
    </w:div>
    <w:div w:id="557397292">
      <w:bodyDiv w:val="1"/>
      <w:marLeft w:val="0"/>
      <w:marRight w:val="0"/>
      <w:marTop w:val="0"/>
      <w:marBottom w:val="0"/>
      <w:divBdr>
        <w:top w:val="none" w:sz="0" w:space="0" w:color="auto"/>
        <w:left w:val="none" w:sz="0" w:space="0" w:color="auto"/>
        <w:bottom w:val="none" w:sz="0" w:space="0" w:color="auto"/>
        <w:right w:val="none" w:sz="0" w:space="0" w:color="auto"/>
      </w:divBdr>
    </w:div>
    <w:div w:id="557399098">
      <w:bodyDiv w:val="1"/>
      <w:marLeft w:val="0"/>
      <w:marRight w:val="0"/>
      <w:marTop w:val="0"/>
      <w:marBottom w:val="0"/>
      <w:divBdr>
        <w:top w:val="none" w:sz="0" w:space="0" w:color="auto"/>
        <w:left w:val="none" w:sz="0" w:space="0" w:color="auto"/>
        <w:bottom w:val="none" w:sz="0" w:space="0" w:color="auto"/>
        <w:right w:val="none" w:sz="0" w:space="0" w:color="auto"/>
      </w:divBdr>
    </w:div>
    <w:div w:id="557472906">
      <w:bodyDiv w:val="1"/>
      <w:marLeft w:val="0"/>
      <w:marRight w:val="0"/>
      <w:marTop w:val="0"/>
      <w:marBottom w:val="0"/>
      <w:divBdr>
        <w:top w:val="none" w:sz="0" w:space="0" w:color="auto"/>
        <w:left w:val="none" w:sz="0" w:space="0" w:color="auto"/>
        <w:bottom w:val="none" w:sz="0" w:space="0" w:color="auto"/>
        <w:right w:val="none" w:sz="0" w:space="0" w:color="auto"/>
      </w:divBdr>
    </w:div>
    <w:div w:id="557477414">
      <w:bodyDiv w:val="1"/>
      <w:marLeft w:val="0"/>
      <w:marRight w:val="0"/>
      <w:marTop w:val="0"/>
      <w:marBottom w:val="0"/>
      <w:divBdr>
        <w:top w:val="none" w:sz="0" w:space="0" w:color="auto"/>
        <w:left w:val="none" w:sz="0" w:space="0" w:color="auto"/>
        <w:bottom w:val="none" w:sz="0" w:space="0" w:color="auto"/>
        <w:right w:val="none" w:sz="0" w:space="0" w:color="auto"/>
      </w:divBdr>
    </w:div>
    <w:div w:id="557592500">
      <w:bodyDiv w:val="1"/>
      <w:marLeft w:val="0"/>
      <w:marRight w:val="0"/>
      <w:marTop w:val="0"/>
      <w:marBottom w:val="0"/>
      <w:divBdr>
        <w:top w:val="none" w:sz="0" w:space="0" w:color="auto"/>
        <w:left w:val="none" w:sz="0" w:space="0" w:color="auto"/>
        <w:bottom w:val="none" w:sz="0" w:space="0" w:color="auto"/>
        <w:right w:val="none" w:sz="0" w:space="0" w:color="auto"/>
      </w:divBdr>
    </w:div>
    <w:div w:id="557597745">
      <w:bodyDiv w:val="1"/>
      <w:marLeft w:val="0"/>
      <w:marRight w:val="0"/>
      <w:marTop w:val="0"/>
      <w:marBottom w:val="0"/>
      <w:divBdr>
        <w:top w:val="none" w:sz="0" w:space="0" w:color="auto"/>
        <w:left w:val="none" w:sz="0" w:space="0" w:color="auto"/>
        <w:bottom w:val="none" w:sz="0" w:space="0" w:color="auto"/>
        <w:right w:val="none" w:sz="0" w:space="0" w:color="auto"/>
      </w:divBdr>
    </w:div>
    <w:div w:id="557742677">
      <w:bodyDiv w:val="1"/>
      <w:marLeft w:val="0"/>
      <w:marRight w:val="0"/>
      <w:marTop w:val="0"/>
      <w:marBottom w:val="0"/>
      <w:divBdr>
        <w:top w:val="none" w:sz="0" w:space="0" w:color="auto"/>
        <w:left w:val="none" w:sz="0" w:space="0" w:color="auto"/>
        <w:bottom w:val="none" w:sz="0" w:space="0" w:color="auto"/>
        <w:right w:val="none" w:sz="0" w:space="0" w:color="auto"/>
      </w:divBdr>
    </w:div>
    <w:div w:id="558059740">
      <w:bodyDiv w:val="1"/>
      <w:marLeft w:val="0"/>
      <w:marRight w:val="0"/>
      <w:marTop w:val="0"/>
      <w:marBottom w:val="0"/>
      <w:divBdr>
        <w:top w:val="none" w:sz="0" w:space="0" w:color="auto"/>
        <w:left w:val="none" w:sz="0" w:space="0" w:color="auto"/>
        <w:bottom w:val="none" w:sz="0" w:space="0" w:color="auto"/>
        <w:right w:val="none" w:sz="0" w:space="0" w:color="auto"/>
      </w:divBdr>
    </w:div>
    <w:div w:id="558370648">
      <w:bodyDiv w:val="1"/>
      <w:marLeft w:val="0"/>
      <w:marRight w:val="0"/>
      <w:marTop w:val="0"/>
      <w:marBottom w:val="0"/>
      <w:divBdr>
        <w:top w:val="none" w:sz="0" w:space="0" w:color="auto"/>
        <w:left w:val="none" w:sz="0" w:space="0" w:color="auto"/>
        <w:bottom w:val="none" w:sz="0" w:space="0" w:color="auto"/>
        <w:right w:val="none" w:sz="0" w:space="0" w:color="auto"/>
      </w:divBdr>
    </w:div>
    <w:div w:id="558399243">
      <w:bodyDiv w:val="1"/>
      <w:marLeft w:val="0"/>
      <w:marRight w:val="0"/>
      <w:marTop w:val="0"/>
      <w:marBottom w:val="0"/>
      <w:divBdr>
        <w:top w:val="none" w:sz="0" w:space="0" w:color="auto"/>
        <w:left w:val="none" w:sz="0" w:space="0" w:color="auto"/>
        <w:bottom w:val="none" w:sz="0" w:space="0" w:color="auto"/>
        <w:right w:val="none" w:sz="0" w:space="0" w:color="auto"/>
      </w:divBdr>
    </w:div>
    <w:div w:id="558590980">
      <w:bodyDiv w:val="1"/>
      <w:marLeft w:val="0"/>
      <w:marRight w:val="0"/>
      <w:marTop w:val="0"/>
      <w:marBottom w:val="0"/>
      <w:divBdr>
        <w:top w:val="none" w:sz="0" w:space="0" w:color="auto"/>
        <w:left w:val="none" w:sz="0" w:space="0" w:color="auto"/>
        <w:bottom w:val="none" w:sz="0" w:space="0" w:color="auto"/>
        <w:right w:val="none" w:sz="0" w:space="0" w:color="auto"/>
      </w:divBdr>
    </w:div>
    <w:div w:id="558593394">
      <w:bodyDiv w:val="1"/>
      <w:marLeft w:val="0"/>
      <w:marRight w:val="0"/>
      <w:marTop w:val="0"/>
      <w:marBottom w:val="0"/>
      <w:divBdr>
        <w:top w:val="none" w:sz="0" w:space="0" w:color="auto"/>
        <w:left w:val="none" w:sz="0" w:space="0" w:color="auto"/>
        <w:bottom w:val="none" w:sz="0" w:space="0" w:color="auto"/>
        <w:right w:val="none" w:sz="0" w:space="0" w:color="auto"/>
      </w:divBdr>
    </w:div>
    <w:div w:id="559171705">
      <w:bodyDiv w:val="1"/>
      <w:marLeft w:val="0"/>
      <w:marRight w:val="0"/>
      <w:marTop w:val="0"/>
      <w:marBottom w:val="0"/>
      <w:divBdr>
        <w:top w:val="none" w:sz="0" w:space="0" w:color="auto"/>
        <w:left w:val="none" w:sz="0" w:space="0" w:color="auto"/>
        <w:bottom w:val="none" w:sz="0" w:space="0" w:color="auto"/>
        <w:right w:val="none" w:sz="0" w:space="0" w:color="auto"/>
      </w:divBdr>
    </w:div>
    <w:div w:id="559291372">
      <w:bodyDiv w:val="1"/>
      <w:marLeft w:val="0"/>
      <w:marRight w:val="0"/>
      <w:marTop w:val="0"/>
      <w:marBottom w:val="0"/>
      <w:divBdr>
        <w:top w:val="none" w:sz="0" w:space="0" w:color="auto"/>
        <w:left w:val="none" w:sz="0" w:space="0" w:color="auto"/>
        <w:bottom w:val="none" w:sz="0" w:space="0" w:color="auto"/>
        <w:right w:val="none" w:sz="0" w:space="0" w:color="auto"/>
      </w:divBdr>
    </w:div>
    <w:div w:id="559437118">
      <w:bodyDiv w:val="1"/>
      <w:marLeft w:val="0"/>
      <w:marRight w:val="0"/>
      <w:marTop w:val="0"/>
      <w:marBottom w:val="0"/>
      <w:divBdr>
        <w:top w:val="none" w:sz="0" w:space="0" w:color="auto"/>
        <w:left w:val="none" w:sz="0" w:space="0" w:color="auto"/>
        <w:bottom w:val="none" w:sz="0" w:space="0" w:color="auto"/>
        <w:right w:val="none" w:sz="0" w:space="0" w:color="auto"/>
      </w:divBdr>
    </w:div>
    <w:div w:id="559438013">
      <w:bodyDiv w:val="1"/>
      <w:marLeft w:val="0"/>
      <w:marRight w:val="0"/>
      <w:marTop w:val="0"/>
      <w:marBottom w:val="0"/>
      <w:divBdr>
        <w:top w:val="none" w:sz="0" w:space="0" w:color="auto"/>
        <w:left w:val="none" w:sz="0" w:space="0" w:color="auto"/>
        <w:bottom w:val="none" w:sz="0" w:space="0" w:color="auto"/>
        <w:right w:val="none" w:sz="0" w:space="0" w:color="auto"/>
      </w:divBdr>
    </w:div>
    <w:div w:id="559438186">
      <w:bodyDiv w:val="1"/>
      <w:marLeft w:val="0"/>
      <w:marRight w:val="0"/>
      <w:marTop w:val="0"/>
      <w:marBottom w:val="0"/>
      <w:divBdr>
        <w:top w:val="none" w:sz="0" w:space="0" w:color="auto"/>
        <w:left w:val="none" w:sz="0" w:space="0" w:color="auto"/>
        <w:bottom w:val="none" w:sz="0" w:space="0" w:color="auto"/>
        <w:right w:val="none" w:sz="0" w:space="0" w:color="auto"/>
      </w:divBdr>
    </w:div>
    <w:div w:id="559438315">
      <w:bodyDiv w:val="1"/>
      <w:marLeft w:val="0"/>
      <w:marRight w:val="0"/>
      <w:marTop w:val="0"/>
      <w:marBottom w:val="0"/>
      <w:divBdr>
        <w:top w:val="none" w:sz="0" w:space="0" w:color="auto"/>
        <w:left w:val="none" w:sz="0" w:space="0" w:color="auto"/>
        <w:bottom w:val="none" w:sz="0" w:space="0" w:color="auto"/>
        <w:right w:val="none" w:sz="0" w:space="0" w:color="auto"/>
      </w:divBdr>
    </w:div>
    <w:div w:id="559558233">
      <w:bodyDiv w:val="1"/>
      <w:marLeft w:val="0"/>
      <w:marRight w:val="0"/>
      <w:marTop w:val="0"/>
      <w:marBottom w:val="0"/>
      <w:divBdr>
        <w:top w:val="none" w:sz="0" w:space="0" w:color="auto"/>
        <w:left w:val="none" w:sz="0" w:space="0" w:color="auto"/>
        <w:bottom w:val="none" w:sz="0" w:space="0" w:color="auto"/>
        <w:right w:val="none" w:sz="0" w:space="0" w:color="auto"/>
      </w:divBdr>
    </w:div>
    <w:div w:id="559563938">
      <w:bodyDiv w:val="1"/>
      <w:marLeft w:val="0"/>
      <w:marRight w:val="0"/>
      <w:marTop w:val="0"/>
      <w:marBottom w:val="0"/>
      <w:divBdr>
        <w:top w:val="none" w:sz="0" w:space="0" w:color="auto"/>
        <w:left w:val="none" w:sz="0" w:space="0" w:color="auto"/>
        <w:bottom w:val="none" w:sz="0" w:space="0" w:color="auto"/>
        <w:right w:val="none" w:sz="0" w:space="0" w:color="auto"/>
      </w:divBdr>
    </w:div>
    <w:div w:id="559709033">
      <w:bodyDiv w:val="1"/>
      <w:marLeft w:val="0"/>
      <w:marRight w:val="0"/>
      <w:marTop w:val="0"/>
      <w:marBottom w:val="0"/>
      <w:divBdr>
        <w:top w:val="none" w:sz="0" w:space="0" w:color="auto"/>
        <w:left w:val="none" w:sz="0" w:space="0" w:color="auto"/>
        <w:bottom w:val="none" w:sz="0" w:space="0" w:color="auto"/>
        <w:right w:val="none" w:sz="0" w:space="0" w:color="auto"/>
      </w:divBdr>
    </w:div>
    <w:div w:id="559823035">
      <w:bodyDiv w:val="1"/>
      <w:marLeft w:val="0"/>
      <w:marRight w:val="0"/>
      <w:marTop w:val="0"/>
      <w:marBottom w:val="0"/>
      <w:divBdr>
        <w:top w:val="none" w:sz="0" w:space="0" w:color="auto"/>
        <w:left w:val="none" w:sz="0" w:space="0" w:color="auto"/>
        <w:bottom w:val="none" w:sz="0" w:space="0" w:color="auto"/>
        <w:right w:val="none" w:sz="0" w:space="0" w:color="auto"/>
      </w:divBdr>
    </w:div>
    <w:div w:id="559823371">
      <w:bodyDiv w:val="1"/>
      <w:marLeft w:val="0"/>
      <w:marRight w:val="0"/>
      <w:marTop w:val="0"/>
      <w:marBottom w:val="0"/>
      <w:divBdr>
        <w:top w:val="none" w:sz="0" w:space="0" w:color="auto"/>
        <w:left w:val="none" w:sz="0" w:space="0" w:color="auto"/>
        <w:bottom w:val="none" w:sz="0" w:space="0" w:color="auto"/>
        <w:right w:val="none" w:sz="0" w:space="0" w:color="auto"/>
      </w:divBdr>
    </w:div>
    <w:div w:id="560025499">
      <w:bodyDiv w:val="1"/>
      <w:marLeft w:val="0"/>
      <w:marRight w:val="0"/>
      <w:marTop w:val="0"/>
      <w:marBottom w:val="0"/>
      <w:divBdr>
        <w:top w:val="none" w:sz="0" w:space="0" w:color="auto"/>
        <w:left w:val="none" w:sz="0" w:space="0" w:color="auto"/>
        <w:bottom w:val="none" w:sz="0" w:space="0" w:color="auto"/>
        <w:right w:val="none" w:sz="0" w:space="0" w:color="auto"/>
      </w:divBdr>
    </w:div>
    <w:div w:id="560097517">
      <w:bodyDiv w:val="1"/>
      <w:marLeft w:val="0"/>
      <w:marRight w:val="0"/>
      <w:marTop w:val="0"/>
      <w:marBottom w:val="0"/>
      <w:divBdr>
        <w:top w:val="none" w:sz="0" w:space="0" w:color="auto"/>
        <w:left w:val="none" w:sz="0" w:space="0" w:color="auto"/>
        <w:bottom w:val="none" w:sz="0" w:space="0" w:color="auto"/>
        <w:right w:val="none" w:sz="0" w:space="0" w:color="auto"/>
      </w:divBdr>
    </w:div>
    <w:div w:id="560992182">
      <w:bodyDiv w:val="1"/>
      <w:marLeft w:val="0"/>
      <w:marRight w:val="0"/>
      <w:marTop w:val="0"/>
      <w:marBottom w:val="0"/>
      <w:divBdr>
        <w:top w:val="none" w:sz="0" w:space="0" w:color="auto"/>
        <w:left w:val="none" w:sz="0" w:space="0" w:color="auto"/>
        <w:bottom w:val="none" w:sz="0" w:space="0" w:color="auto"/>
        <w:right w:val="none" w:sz="0" w:space="0" w:color="auto"/>
      </w:divBdr>
    </w:div>
    <w:div w:id="561135014">
      <w:bodyDiv w:val="1"/>
      <w:marLeft w:val="0"/>
      <w:marRight w:val="0"/>
      <w:marTop w:val="0"/>
      <w:marBottom w:val="0"/>
      <w:divBdr>
        <w:top w:val="none" w:sz="0" w:space="0" w:color="auto"/>
        <w:left w:val="none" w:sz="0" w:space="0" w:color="auto"/>
        <w:bottom w:val="none" w:sz="0" w:space="0" w:color="auto"/>
        <w:right w:val="none" w:sz="0" w:space="0" w:color="auto"/>
      </w:divBdr>
    </w:div>
    <w:div w:id="561252099">
      <w:bodyDiv w:val="1"/>
      <w:marLeft w:val="0"/>
      <w:marRight w:val="0"/>
      <w:marTop w:val="0"/>
      <w:marBottom w:val="0"/>
      <w:divBdr>
        <w:top w:val="none" w:sz="0" w:space="0" w:color="auto"/>
        <w:left w:val="none" w:sz="0" w:space="0" w:color="auto"/>
        <w:bottom w:val="none" w:sz="0" w:space="0" w:color="auto"/>
        <w:right w:val="none" w:sz="0" w:space="0" w:color="auto"/>
      </w:divBdr>
    </w:div>
    <w:div w:id="561334736">
      <w:bodyDiv w:val="1"/>
      <w:marLeft w:val="0"/>
      <w:marRight w:val="0"/>
      <w:marTop w:val="0"/>
      <w:marBottom w:val="0"/>
      <w:divBdr>
        <w:top w:val="none" w:sz="0" w:space="0" w:color="auto"/>
        <w:left w:val="none" w:sz="0" w:space="0" w:color="auto"/>
        <w:bottom w:val="none" w:sz="0" w:space="0" w:color="auto"/>
        <w:right w:val="none" w:sz="0" w:space="0" w:color="auto"/>
      </w:divBdr>
    </w:div>
    <w:div w:id="561718291">
      <w:bodyDiv w:val="1"/>
      <w:marLeft w:val="0"/>
      <w:marRight w:val="0"/>
      <w:marTop w:val="0"/>
      <w:marBottom w:val="0"/>
      <w:divBdr>
        <w:top w:val="none" w:sz="0" w:space="0" w:color="auto"/>
        <w:left w:val="none" w:sz="0" w:space="0" w:color="auto"/>
        <w:bottom w:val="none" w:sz="0" w:space="0" w:color="auto"/>
        <w:right w:val="none" w:sz="0" w:space="0" w:color="auto"/>
      </w:divBdr>
    </w:div>
    <w:div w:id="562449416">
      <w:bodyDiv w:val="1"/>
      <w:marLeft w:val="0"/>
      <w:marRight w:val="0"/>
      <w:marTop w:val="0"/>
      <w:marBottom w:val="0"/>
      <w:divBdr>
        <w:top w:val="none" w:sz="0" w:space="0" w:color="auto"/>
        <w:left w:val="none" w:sz="0" w:space="0" w:color="auto"/>
        <w:bottom w:val="none" w:sz="0" w:space="0" w:color="auto"/>
        <w:right w:val="none" w:sz="0" w:space="0" w:color="auto"/>
      </w:divBdr>
    </w:div>
    <w:div w:id="562449427">
      <w:bodyDiv w:val="1"/>
      <w:marLeft w:val="0"/>
      <w:marRight w:val="0"/>
      <w:marTop w:val="0"/>
      <w:marBottom w:val="0"/>
      <w:divBdr>
        <w:top w:val="none" w:sz="0" w:space="0" w:color="auto"/>
        <w:left w:val="none" w:sz="0" w:space="0" w:color="auto"/>
        <w:bottom w:val="none" w:sz="0" w:space="0" w:color="auto"/>
        <w:right w:val="none" w:sz="0" w:space="0" w:color="auto"/>
      </w:divBdr>
    </w:div>
    <w:div w:id="562564058">
      <w:bodyDiv w:val="1"/>
      <w:marLeft w:val="0"/>
      <w:marRight w:val="0"/>
      <w:marTop w:val="0"/>
      <w:marBottom w:val="0"/>
      <w:divBdr>
        <w:top w:val="none" w:sz="0" w:space="0" w:color="auto"/>
        <w:left w:val="none" w:sz="0" w:space="0" w:color="auto"/>
        <w:bottom w:val="none" w:sz="0" w:space="0" w:color="auto"/>
        <w:right w:val="none" w:sz="0" w:space="0" w:color="auto"/>
      </w:divBdr>
    </w:div>
    <w:div w:id="562909295">
      <w:bodyDiv w:val="1"/>
      <w:marLeft w:val="0"/>
      <w:marRight w:val="0"/>
      <w:marTop w:val="0"/>
      <w:marBottom w:val="0"/>
      <w:divBdr>
        <w:top w:val="none" w:sz="0" w:space="0" w:color="auto"/>
        <w:left w:val="none" w:sz="0" w:space="0" w:color="auto"/>
        <w:bottom w:val="none" w:sz="0" w:space="0" w:color="auto"/>
        <w:right w:val="none" w:sz="0" w:space="0" w:color="auto"/>
      </w:divBdr>
    </w:div>
    <w:div w:id="563105663">
      <w:bodyDiv w:val="1"/>
      <w:marLeft w:val="0"/>
      <w:marRight w:val="0"/>
      <w:marTop w:val="0"/>
      <w:marBottom w:val="0"/>
      <w:divBdr>
        <w:top w:val="none" w:sz="0" w:space="0" w:color="auto"/>
        <w:left w:val="none" w:sz="0" w:space="0" w:color="auto"/>
        <w:bottom w:val="none" w:sz="0" w:space="0" w:color="auto"/>
        <w:right w:val="none" w:sz="0" w:space="0" w:color="auto"/>
      </w:divBdr>
    </w:div>
    <w:div w:id="563375316">
      <w:bodyDiv w:val="1"/>
      <w:marLeft w:val="0"/>
      <w:marRight w:val="0"/>
      <w:marTop w:val="0"/>
      <w:marBottom w:val="0"/>
      <w:divBdr>
        <w:top w:val="none" w:sz="0" w:space="0" w:color="auto"/>
        <w:left w:val="none" w:sz="0" w:space="0" w:color="auto"/>
        <w:bottom w:val="none" w:sz="0" w:space="0" w:color="auto"/>
        <w:right w:val="none" w:sz="0" w:space="0" w:color="auto"/>
      </w:divBdr>
    </w:div>
    <w:div w:id="563444872">
      <w:bodyDiv w:val="1"/>
      <w:marLeft w:val="0"/>
      <w:marRight w:val="0"/>
      <w:marTop w:val="0"/>
      <w:marBottom w:val="0"/>
      <w:divBdr>
        <w:top w:val="none" w:sz="0" w:space="0" w:color="auto"/>
        <w:left w:val="none" w:sz="0" w:space="0" w:color="auto"/>
        <w:bottom w:val="none" w:sz="0" w:space="0" w:color="auto"/>
        <w:right w:val="none" w:sz="0" w:space="0" w:color="auto"/>
      </w:divBdr>
    </w:div>
    <w:div w:id="563489850">
      <w:bodyDiv w:val="1"/>
      <w:marLeft w:val="0"/>
      <w:marRight w:val="0"/>
      <w:marTop w:val="0"/>
      <w:marBottom w:val="0"/>
      <w:divBdr>
        <w:top w:val="none" w:sz="0" w:space="0" w:color="auto"/>
        <w:left w:val="none" w:sz="0" w:space="0" w:color="auto"/>
        <w:bottom w:val="none" w:sz="0" w:space="0" w:color="auto"/>
        <w:right w:val="none" w:sz="0" w:space="0" w:color="auto"/>
      </w:divBdr>
    </w:div>
    <w:div w:id="563636795">
      <w:bodyDiv w:val="1"/>
      <w:marLeft w:val="0"/>
      <w:marRight w:val="0"/>
      <w:marTop w:val="0"/>
      <w:marBottom w:val="0"/>
      <w:divBdr>
        <w:top w:val="none" w:sz="0" w:space="0" w:color="auto"/>
        <w:left w:val="none" w:sz="0" w:space="0" w:color="auto"/>
        <w:bottom w:val="none" w:sz="0" w:space="0" w:color="auto"/>
        <w:right w:val="none" w:sz="0" w:space="0" w:color="auto"/>
      </w:divBdr>
    </w:div>
    <w:div w:id="563684324">
      <w:bodyDiv w:val="1"/>
      <w:marLeft w:val="0"/>
      <w:marRight w:val="0"/>
      <w:marTop w:val="0"/>
      <w:marBottom w:val="0"/>
      <w:divBdr>
        <w:top w:val="none" w:sz="0" w:space="0" w:color="auto"/>
        <w:left w:val="none" w:sz="0" w:space="0" w:color="auto"/>
        <w:bottom w:val="none" w:sz="0" w:space="0" w:color="auto"/>
        <w:right w:val="none" w:sz="0" w:space="0" w:color="auto"/>
      </w:divBdr>
    </w:div>
    <w:div w:id="563685248">
      <w:bodyDiv w:val="1"/>
      <w:marLeft w:val="0"/>
      <w:marRight w:val="0"/>
      <w:marTop w:val="0"/>
      <w:marBottom w:val="0"/>
      <w:divBdr>
        <w:top w:val="none" w:sz="0" w:space="0" w:color="auto"/>
        <w:left w:val="none" w:sz="0" w:space="0" w:color="auto"/>
        <w:bottom w:val="none" w:sz="0" w:space="0" w:color="auto"/>
        <w:right w:val="none" w:sz="0" w:space="0" w:color="auto"/>
      </w:divBdr>
    </w:div>
    <w:div w:id="564027176">
      <w:bodyDiv w:val="1"/>
      <w:marLeft w:val="0"/>
      <w:marRight w:val="0"/>
      <w:marTop w:val="0"/>
      <w:marBottom w:val="0"/>
      <w:divBdr>
        <w:top w:val="none" w:sz="0" w:space="0" w:color="auto"/>
        <w:left w:val="none" w:sz="0" w:space="0" w:color="auto"/>
        <w:bottom w:val="none" w:sz="0" w:space="0" w:color="auto"/>
        <w:right w:val="none" w:sz="0" w:space="0" w:color="auto"/>
      </w:divBdr>
    </w:div>
    <w:div w:id="564219080">
      <w:bodyDiv w:val="1"/>
      <w:marLeft w:val="0"/>
      <w:marRight w:val="0"/>
      <w:marTop w:val="0"/>
      <w:marBottom w:val="0"/>
      <w:divBdr>
        <w:top w:val="none" w:sz="0" w:space="0" w:color="auto"/>
        <w:left w:val="none" w:sz="0" w:space="0" w:color="auto"/>
        <w:bottom w:val="none" w:sz="0" w:space="0" w:color="auto"/>
        <w:right w:val="none" w:sz="0" w:space="0" w:color="auto"/>
      </w:divBdr>
    </w:div>
    <w:div w:id="564417840">
      <w:bodyDiv w:val="1"/>
      <w:marLeft w:val="0"/>
      <w:marRight w:val="0"/>
      <w:marTop w:val="0"/>
      <w:marBottom w:val="0"/>
      <w:divBdr>
        <w:top w:val="none" w:sz="0" w:space="0" w:color="auto"/>
        <w:left w:val="none" w:sz="0" w:space="0" w:color="auto"/>
        <w:bottom w:val="none" w:sz="0" w:space="0" w:color="auto"/>
        <w:right w:val="none" w:sz="0" w:space="0" w:color="auto"/>
      </w:divBdr>
    </w:div>
    <w:div w:id="564529142">
      <w:bodyDiv w:val="1"/>
      <w:marLeft w:val="0"/>
      <w:marRight w:val="0"/>
      <w:marTop w:val="0"/>
      <w:marBottom w:val="0"/>
      <w:divBdr>
        <w:top w:val="none" w:sz="0" w:space="0" w:color="auto"/>
        <w:left w:val="none" w:sz="0" w:space="0" w:color="auto"/>
        <w:bottom w:val="none" w:sz="0" w:space="0" w:color="auto"/>
        <w:right w:val="none" w:sz="0" w:space="0" w:color="auto"/>
      </w:divBdr>
    </w:div>
    <w:div w:id="564992049">
      <w:bodyDiv w:val="1"/>
      <w:marLeft w:val="0"/>
      <w:marRight w:val="0"/>
      <w:marTop w:val="0"/>
      <w:marBottom w:val="0"/>
      <w:divBdr>
        <w:top w:val="none" w:sz="0" w:space="0" w:color="auto"/>
        <w:left w:val="none" w:sz="0" w:space="0" w:color="auto"/>
        <w:bottom w:val="none" w:sz="0" w:space="0" w:color="auto"/>
        <w:right w:val="none" w:sz="0" w:space="0" w:color="auto"/>
      </w:divBdr>
    </w:div>
    <w:div w:id="565454869">
      <w:bodyDiv w:val="1"/>
      <w:marLeft w:val="0"/>
      <w:marRight w:val="0"/>
      <w:marTop w:val="0"/>
      <w:marBottom w:val="0"/>
      <w:divBdr>
        <w:top w:val="none" w:sz="0" w:space="0" w:color="auto"/>
        <w:left w:val="none" w:sz="0" w:space="0" w:color="auto"/>
        <w:bottom w:val="none" w:sz="0" w:space="0" w:color="auto"/>
        <w:right w:val="none" w:sz="0" w:space="0" w:color="auto"/>
      </w:divBdr>
    </w:div>
    <w:div w:id="565839908">
      <w:bodyDiv w:val="1"/>
      <w:marLeft w:val="0"/>
      <w:marRight w:val="0"/>
      <w:marTop w:val="0"/>
      <w:marBottom w:val="0"/>
      <w:divBdr>
        <w:top w:val="none" w:sz="0" w:space="0" w:color="auto"/>
        <w:left w:val="none" w:sz="0" w:space="0" w:color="auto"/>
        <w:bottom w:val="none" w:sz="0" w:space="0" w:color="auto"/>
        <w:right w:val="none" w:sz="0" w:space="0" w:color="auto"/>
      </w:divBdr>
    </w:div>
    <w:div w:id="566040488">
      <w:bodyDiv w:val="1"/>
      <w:marLeft w:val="0"/>
      <w:marRight w:val="0"/>
      <w:marTop w:val="0"/>
      <w:marBottom w:val="0"/>
      <w:divBdr>
        <w:top w:val="none" w:sz="0" w:space="0" w:color="auto"/>
        <w:left w:val="none" w:sz="0" w:space="0" w:color="auto"/>
        <w:bottom w:val="none" w:sz="0" w:space="0" w:color="auto"/>
        <w:right w:val="none" w:sz="0" w:space="0" w:color="auto"/>
      </w:divBdr>
    </w:div>
    <w:div w:id="566301630">
      <w:bodyDiv w:val="1"/>
      <w:marLeft w:val="0"/>
      <w:marRight w:val="0"/>
      <w:marTop w:val="0"/>
      <w:marBottom w:val="0"/>
      <w:divBdr>
        <w:top w:val="none" w:sz="0" w:space="0" w:color="auto"/>
        <w:left w:val="none" w:sz="0" w:space="0" w:color="auto"/>
        <w:bottom w:val="none" w:sz="0" w:space="0" w:color="auto"/>
        <w:right w:val="none" w:sz="0" w:space="0" w:color="auto"/>
      </w:divBdr>
    </w:div>
    <w:div w:id="566649736">
      <w:bodyDiv w:val="1"/>
      <w:marLeft w:val="0"/>
      <w:marRight w:val="0"/>
      <w:marTop w:val="0"/>
      <w:marBottom w:val="0"/>
      <w:divBdr>
        <w:top w:val="none" w:sz="0" w:space="0" w:color="auto"/>
        <w:left w:val="none" w:sz="0" w:space="0" w:color="auto"/>
        <w:bottom w:val="none" w:sz="0" w:space="0" w:color="auto"/>
        <w:right w:val="none" w:sz="0" w:space="0" w:color="auto"/>
      </w:divBdr>
    </w:div>
    <w:div w:id="567417468">
      <w:bodyDiv w:val="1"/>
      <w:marLeft w:val="0"/>
      <w:marRight w:val="0"/>
      <w:marTop w:val="0"/>
      <w:marBottom w:val="0"/>
      <w:divBdr>
        <w:top w:val="none" w:sz="0" w:space="0" w:color="auto"/>
        <w:left w:val="none" w:sz="0" w:space="0" w:color="auto"/>
        <w:bottom w:val="none" w:sz="0" w:space="0" w:color="auto"/>
        <w:right w:val="none" w:sz="0" w:space="0" w:color="auto"/>
      </w:divBdr>
    </w:div>
    <w:div w:id="567691529">
      <w:bodyDiv w:val="1"/>
      <w:marLeft w:val="0"/>
      <w:marRight w:val="0"/>
      <w:marTop w:val="0"/>
      <w:marBottom w:val="0"/>
      <w:divBdr>
        <w:top w:val="none" w:sz="0" w:space="0" w:color="auto"/>
        <w:left w:val="none" w:sz="0" w:space="0" w:color="auto"/>
        <w:bottom w:val="none" w:sz="0" w:space="0" w:color="auto"/>
        <w:right w:val="none" w:sz="0" w:space="0" w:color="auto"/>
      </w:divBdr>
    </w:div>
    <w:div w:id="567808323">
      <w:bodyDiv w:val="1"/>
      <w:marLeft w:val="0"/>
      <w:marRight w:val="0"/>
      <w:marTop w:val="0"/>
      <w:marBottom w:val="0"/>
      <w:divBdr>
        <w:top w:val="none" w:sz="0" w:space="0" w:color="auto"/>
        <w:left w:val="none" w:sz="0" w:space="0" w:color="auto"/>
        <w:bottom w:val="none" w:sz="0" w:space="0" w:color="auto"/>
        <w:right w:val="none" w:sz="0" w:space="0" w:color="auto"/>
      </w:divBdr>
    </w:div>
    <w:div w:id="567955861">
      <w:bodyDiv w:val="1"/>
      <w:marLeft w:val="0"/>
      <w:marRight w:val="0"/>
      <w:marTop w:val="0"/>
      <w:marBottom w:val="0"/>
      <w:divBdr>
        <w:top w:val="none" w:sz="0" w:space="0" w:color="auto"/>
        <w:left w:val="none" w:sz="0" w:space="0" w:color="auto"/>
        <w:bottom w:val="none" w:sz="0" w:space="0" w:color="auto"/>
        <w:right w:val="none" w:sz="0" w:space="0" w:color="auto"/>
      </w:divBdr>
    </w:div>
    <w:div w:id="567957143">
      <w:bodyDiv w:val="1"/>
      <w:marLeft w:val="0"/>
      <w:marRight w:val="0"/>
      <w:marTop w:val="0"/>
      <w:marBottom w:val="0"/>
      <w:divBdr>
        <w:top w:val="none" w:sz="0" w:space="0" w:color="auto"/>
        <w:left w:val="none" w:sz="0" w:space="0" w:color="auto"/>
        <w:bottom w:val="none" w:sz="0" w:space="0" w:color="auto"/>
        <w:right w:val="none" w:sz="0" w:space="0" w:color="auto"/>
      </w:divBdr>
    </w:div>
    <w:div w:id="568030893">
      <w:bodyDiv w:val="1"/>
      <w:marLeft w:val="0"/>
      <w:marRight w:val="0"/>
      <w:marTop w:val="0"/>
      <w:marBottom w:val="0"/>
      <w:divBdr>
        <w:top w:val="none" w:sz="0" w:space="0" w:color="auto"/>
        <w:left w:val="none" w:sz="0" w:space="0" w:color="auto"/>
        <w:bottom w:val="none" w:sz="0" w:space="0" w:color="auto"/>
        <w:right w:val="none" w:sz="0" w:space="0" w:color="auto"/>
      </w:divBdr>
    </w:div>
    <w:div w:id="569000884">
      <w:bodyDiv w:val="1"/>
      <w:marLeft w:val="0"/>
      <w:marRight w:val="0"/>
      <w:marTop w:val="0"/>
      <w:marBottom w:val="0"/>
      <w:divBdr>
        <w:top w:val="none" w:sz="0" w:space="0" w:color="auto"/>
        <w:left w:val="none" w:sz="0" w:space="0" w:color="auto"/>
        <w:bottom w:val="none" w:sz="0" w:space="0" w:color="auto"/>
        <w:right w:val="none" w:sz="0" w:space="0" w:color="auto"/>
      </w:divBdr>
    </w:div>
    <w:div w:id="569342806">
      <w:bodyDiv w:val="1"/>
      <w:marLeft w:val="0"/>
      <w:marRight w:val="0"/>
      <w:marTop w:val="0"/>
      <w:marBottom w:val="0"/>
      <w:divBdr>
        <w:top w:val="none" w:sz="0" w:space="0" w:color="auto"/>
        <w:left w:val="none" w:sz="0" w:space="0" w:color="auto"/>
        <w:bottom w:val="none" w:sz="0" w:space="0" w:color="auto"/>
        <w:right w:val="none" w:sz="0" w:space="0" w:color="auto"/>
      </w:divBdr>
    </w:div>
    <w:div w:id="569535615">
      <w:bodyDiv w:val="1"/>
      <w:marLeft w:val="0"/>
      <w:marRight w:val="0"/>
      <w:marTop w:val="0"/>
      <w:marBottom w:val="0"/>
      <w:divBdr>
        <w:top w:val="none" w:sz="0" w:space="0" w:color="auto"/>
        <w:left w:val="none" w:sz="0" w:space="0" w:color="auto"/>
        <w:bottom w:val="none" w:sz="0" w:space="0" w:color="auto"/>
        <w:right w:val="none" w:sz="0" w:space="0" w:color="auto"/>
      </w:divBdr>
    </w:div>
    <w:div w:id="569772838">
      <w:bodyDiv w:val="1"/>
      <w:marLeft w:val="0"/>
      <w:marRight w:val="0"/>
      <w:marTop w:val="0"/>
      <w:marBottom w:val="0"/>
      <w:divBdr>
        <w:top w:val="none" w:sz="0" w:space="0" w:color="auto"/>
        <w:left w:val="none" w:sz="0" w:space="0" w:color="auto"/>
        <w:bottom w:val="none" w:sz="0" w:space="0" w:color="auto"/>
        <w:right w:val="none" w:sz="0" w:space="0" w:color="auto"/>
      </w:divBdr>
    </w:div>
    <w:div w:id="569852989">
      <w:bodyDiv w:val="1"/>
      <w:marLeft w:val="0"/>
      <w:marRight w:val="0"/>
      <w:marTop w:val="0"/>
      <w:marBottom w:val="0"/>
      <w:divBdr>
        <w:top w:val="none" w:sz="0" w:space="0" w:color="auto"/>
        <w:left w:val="none" w:sz="0" w:space="0" w:color="auto"/>
        <w:bottom w:val="none" w:sz="0" w:space="0" w:color="auto"/>
        <w:right w:val="none" w:sz="0" w:space="0" w:color="auto"/>
      </w:divBdr>
    </w:div>
    <w:div w:id="570048070">
      <w:bodyDiv w:val="1"/>
      <w:marLeft w:val="0"/>
      <w:marRight w:val="0"/>
      <w:marTop w:val="0"/>
      <w:marBottom w:val="0"/>
      <w:divBdr>
        <w:top w:val="none" w:sz="0" w:space="0" w:color="auto"/>
        <w:left w:val="none" w:sz="0" w:space="0" w:color="auto"/>
        <w:bottom w:val="none" w:sz="0" w:space="0" w:color="auto"/>
        <w:right w:val="none" w:sz="0" w:space="0" w:color="auto"/>
      </w:divBdr>
    </w:div>
    <w:div w:id="570315901">
      <w:bodyDiv w:val="1"/>
      <w:marLeft w:val="0"/>
      <w:marRight w:val="0"/>
      <w:marTop w:val="0"/>
      <w:marBottom w:val="0"/>
      <w:divBdr>
        <w:top w:val="none" w:sz="0" w:space="0" w:color="auto"/>
        <w:left w:val="none" w:sz="0" w:space="0" w:color="auto"/>
        <w:bottom w:val="none" w:sz="0" w:space="0" w:color="auto"/>
        <w:right w:val="none" w:sz="0" w:space="0" w:color="auto"/>
      </w:divBdr>
    </w:div>
    <w:div w:id="570430873">
      <w:bodyDiv w:val="1"/>
      <w:marLeft w:val="0"/>
      <w:marRight w:val="0"/>
      <w:marTop w:val="0"/>
      <w:marBottom w:val="0"/>
      <w:divBdr>
        <w:top w:val="none" w:sz="0" w:space="0" w:color="auto"/>
        <w:left w:val="none" w:sz="0" w:space="0" w:color="auto"/>
        <w:bottom w:val="none" w:sz="0" w:space="0" w:color="auto"/>
        <w:right w:val="none" w:sz="0" w:space="0" w:color="auto"/>
      </w:divBdr>
    </w:div>
    <w:div w:id="570700314">
      <w:bodyDiv w:val="1"/>
      <w:marLeft w:val="0"/>
      <w:marRight w:val="0"/>
      <w:marTop w:val="0"/>
      <w:marBottom w:val="0"/>
      <w:divBdr>
        <w:top w:val="none" w:sz="0" w:space="0" w:color="auto"/>
        <w:left w:val="none" w:sz="0" w:space="0" w:color="auto"/>
        <w:bottom w:val="none" w:sz="0" w:space="0" w:color="auto"/>
        <w:right w:val="none" w:sz="0" w:space="0" w:color="auto"/>
      </w:divBdr>
    </w:div>
    <w:div w:id="571082189">
      <w:bodyDiv w:val="1"/>
      <w:marLeft w:val="0"/>
      <w:marRight w:val="0"/>
      <w:marTop w:val="0"/>
      <w:marBottom w:val="0"/>
      <w:divBdr>
        <w:top w:val="none" w:sz="0" w:space="0" w:color="auto"/>
        <w:left w:val="none" w:sz="0" w:space="0" w:color="auto"/>
        <w:bottom w:val="none" w:sz="0" w:space="0" w:color="auto"/>
        <w:right w:val="none" w:sz="0" w:space="0" w:color="auto"/>
      </w:divBdr>
    </w:div>
    <w:div w:id="571160537">
      <w:bodyDiv w:val="1"/>
      <w:marLeft w:val="0"/>
      <w:marRight w:val="0"/>
      <w:marTop w:val="0"/>
      <w:marBottom w:val="0"/>
      <w:divBdr>
        <w:top w:val="none" w:sz="0" w:space="0" w:color="auto"/>
        <w:left w:val="none" w:sz="0" w:space="0" w:color="auto"/>
        <w:bottom w:val="none" w:sz="0" w:space="0" w:color="auto"/>
        <w:right w:val="none" w:sz="0" w:space="0" w:color="auto"/>
      </w:divBdr>
    </w:div>
    <w:div w:id="571350003">
      <w:bodyDiv w:val="1"/>
      <w:marLeft w:val="0"/>
      <w:marRight w:val="0"/>
      <w:marTop w:val="0"/>
      <w:marBottom w:val="0"/>
      <w:divBdr>
        <w:top w:val="none" w:sz="0" w:space="0" w:color="auto"/>
        <w:left w:val="none" w:sz="0" w:space="0" w:color="auto"/>
        <w:bottom w:val="none" w:sz="0" w:space="0" w:color="auto"/>
        <w:right w:val="none" w:sz="0" w:space="0" w:color="auto"/>
      </w:divBdr>
    </w:div>
    <w:div w:id="571357614">
      <w:bodyDiv w:val="1"/>
      <w:marLeft w:val="0"/>
      <w:marRight w:val="0"/>
      <w:marTop w:val="0"/>
      <w:marBottom w:val="0"/>
      <w:divBdr>
        <w:top w:val="none" w:sz="0" w:space="0" w:color="auto"/>
        <w:left w:val="none" w:sz="0" w:space="0" w:color="auto"/>
        <w:bottom w:val="none" w:sz="0" w:space="0" w:color="auto"/>
        <w:right w:val="none" w:sz="0" w:space="0" w:color="auto"/>
      </w:divBdr>
    </w:div>
    <w:div w:id="571693618">
      <w:bodyDiv w:val="1"/>
      <w:marLeft w:val="0"/>
      <w:marRight w:val="0"/>
      <w:marTop w:val="0"/>
      <w:marBottom w:val="0"/>
      <w:divBdr>
        <w:top w:val="none" w:sz="0" w:space="0" w:color="auto"/>
        <w:left w:val="none" w:sz="0" w:space="0" w:color="auto"/>
        <w:bottom w:val="none" w:sz="0" w:space="0" w:color="auto"/>
        <w:right w:val="none" w:sz="0" w:space="0" w:color="auto"/>
      </w:divBdr>
    </w:div>
    <w:div w:id="572013320">
      <w:bodyDiv w:val="1"/>
      <w:marLeft w:val="0"/>
      <w:marRight w:val="0"/>
      <w:marTop w:val="0"/>
      <w:marBottom w:val="0"/>
      <w:divBdr>
        <w:top w:val="none" w:sz="0" w:space="0" w:color="auto"/>
        <w:left w:val="none" w:sz="0" w:space="0" w:color="auto"/>
        <w:bottom w:val="none" w:sz="0" w:space="0" w:color="auto"/>
        <w:right w:val="none" w:sz="0" w:space="0" w:color="auto"/>
      </w:divBdr>
    </w:div>
    <w:div w:id="572203049">
      <w:bodyDiv w:val="1"/>
      <w:marLeft w:val="0"/>
      <w:marRight w:val="0"/>
      <w:marTop w:val="0"/>
      <w:marBottom w:val="0"/>
      <w:divBdr>
        <w:top w:val="none" w:sz="0" w:space="0" w:color="auto"/>
        <w:left w:val="none" w:sz="0" w:space="0" w:color="auto"/>
        <w:bottom w:val="none" w:sz="0" w:space="0" w:color="auto"/>
        <w:right w:val="none" w:sz="0" w:space="0" w:color="auto"/>
      </w:divBdr>
    </w:div>
    <w:div w:id="572357913">
      <w:bodyDiv w:val="1"/>
      <w:marLeft w:val="0"/>
      <w:marRight w:val="0"/>
      <w:marTop w:val="0"/>
      <w:marBottom w:val="0"/>
      <w:divBdr>
        <w:top w:val="none" w:sz="0" w:space="0" w:color="auto"/>
        <w:left w:val="none" w:sz="0" w:space="0" w:color="auto"/>
        <w:bottom w:val="none" w:sz="0" w:space="0" w:color="auto"/>
        <w:right w:val="none" w:sz="0" w:space="0" w:color="auto"/>
      </w:divBdr>
    </w:div>
    <w:div w:id="573586046">
      <w:bodyDiv w:val="1"/>
      <w:marLeft w:val="0"/>
      <w:marRight w:val="0"/>
      <w:marTop w:val="0"/>
      <w:marBottom w:val="0"/>
      <w:divBdr>
        <w:top w:val="none" w:sz="0" w:space="0" w:color="auto"/>
        <w:left w:val="none" w:sz="0" w:space="0" w:color="auto"/>
        <w:bottom w:val="none" w:sz="0" w:space="0" w:color="auto"/>
        <w:right w:val="none" w:sz="0" w:space="0" w:color="auto"/>
      </w:divBdr>
    </w:div>
    <w:div w:id="573664948">
      <w:bodyDiv w:val="1"/>
      <w:marLeft w:val="0"/>
      <w:marRight w:val="0"/>
      <w:marTop w:val="0"/>
      <w:marBottom w:val="0"/>
      <w:divBdr>
        <w:top w:val="none" w:sz="0" w:space="0" w:color="auto"/>
        <w:left w:val="none" w:sz="0" w:space="0" w:color="auto"/>
        <w:bottom w:val="none" w:sz="0" w:space="0" w:color="auto"/>
        <w:right w:val="none" w:sz="0" w:space="0" w:color="auto"/>
      </w:divBdr>
    </w:div>
    <w:div w:id="573668294">
      <w:bodyDiv w:val="1"/>
      <w:marLeft w:val="0"/>
      <w:marRight w:val="0"/>
      <w:marTop w:val="0"/>
      <w:marBottom w:val="0"/>
      <w:divBdr>
        <w:top w:val="none" w:sz="0" w:space="0" w:color="auto"/>
        <w:left w:val="none" w:sz="0" w:space="0" w:color="auto"/>
        <w:bottom w:val="none" w:sz="0" w:space="0" w:color="auto"/>
        <w:right w:val="none" w:sz="0" w:space="0" w:color="auto"/>
      </w:divBdr>
    </w:div>
    <w:div w:id="573777661">
      <w:bodyDiv w:val="1"/>
      <w:marLeft w:val="0"/>
      <w:marRight w:val="0"/>
      <w:marTop w:val="0"/>
      <w:marBottom w:val="0"/>
      <w:divBdr>
        <w:top w:val="none" w:sz="0" w:space="0" w:color="auto"/>
        <w:left w:val="none" w:sz="0" w:space="0" w:color="auto"/>
        <w:bottom w:val="none" w:sz="0" w:space="0" w:color="auto"/>
        <w:right w:val="none" w:sz="0" w:space="0" w:color="auto"/>
      </w:divBdr>
    </w:div>
    <w:div w:id="573859517">
      <w:bodyDiv w:val="1"/>
      <w:marLeft w:val="0"/>
      <w:marRight w:val="0"/>
      <w:marTop w:val="0"/>
      <w:marBottom w:val="0"/>
      <w:divBdr>
        <w:top w:val="none" w:sz="0" w:space="0" w:color="auto"/>
        <w:left w:val="none" w:sz="0" w:space="0" w:color="auto"/>
        <w:bottom w:val="none" w:sz="0" w:space="0" w:color="auto"/>
        <w:right w:val="none" w:sz="0" w:space="0" w:color="auto"/>
      </w:divBdr>
    </w:div>
    <w:div w:id="573860436">
      <w:bodyDiv w:val="1"/>
      <w:marLeft w:val="0"/>
      <w:marRight w:val="0"/>
      <w:marTop w:val="0"/>
      <w:marBottom w:val="0"/>
      <w:divBdr>
        <w:top w:val="none" w:sz="0" w:space="0" w:color="auto"/>
        <w:left w:val="none" w:sz="0" w:space="0" w:color="auto"/>
        <w:bottom w:val="none" w:sz="0" w:space="0" w:color="auto"/>
        <w:right w:val="none" w:sz="0" w:space="0" w:color="auto"/>
      </w:divBdr>
    </w:div>
    <w:div w:id="573977639">
      <w:bodyDiv w:val="1"/>
      <w:marLeft w:val="0"/>
      <w:marRight w:val="0"/>
      <w:marTop w:val="0"/>
      <w:marBottom w:val="0"/>
      <w:divBdr>
        <w:top w:val="none" w:sz="0" w:space="0" w:color="auto"/>
        <w:left w:val="none" w:sz="0" w:space="0" w:color="auto"/>
        <w:bottom w:val="none" w:sz="0" w:space="0" w:color="auto"/>
        <w:right w:val="none" w:sz="0" w:space="0" w:color="auto"/>
      </w:divBdr>
    </w:div>
    <w:div w:id="574050587">
      <w:bodyDiv w:val="1"/>
      <w:marLeft w:val="0"/>
      <w:marRight w:val="0"/>
      <w:marTop w:val="0"/>
      <w:marBottom w:val="0"/>
      <w:divBdr>
        <w:top w:val="none" w:sz="0" w:space="0" w:color="auto"/>
        <w:left w:val="none" w:sz="0" w:space="0" w:color="auto"/>
        <w:bottom w:val="none" w:sz="0" w:space="0" w:color="auto"/>
        <w:right w:val="none" w:sz="0" w:space="0" w:color="auto"/>
      </w:divBdr>
    </w:div>
    <w:div w:id="574163846">
      <w:bodyDiv w:val="1"/>
      <w:marLeft w:val="0"/>
      <w:marRight w:val="0"/>
      <w:marTop w:val="0"/>
      <w:marBottom w:val="0"/>
      <w:divBdr>
        <w:top w:val="none" w:sz="0" w:space="0" w:color="auto"/>
        <w:left w:val="none" w:sz="0" w:space="0" w:color="auto"/>
        <w:bottom w:val="none" w:sz="0" w:space="0" w:color="auto"/>
        <w:right w:val="none" w:sz="0" w:space="0" w:color="auto"/>
      </w:divBdr>
    </w:div>
    <w:div w:id="574586135">
      <w:bodyDiv w:val="1"/>
      <w:marLeft w:val="0"/>
      <w:marRight w:val="0"/>
      <w:marTop w:val="0"/>
      <w:marBottom w:val="0"/>
      <w:divBdr>
        <w:top w:val="none" w:sz="0" w:space="0" w:color="auto"/>
        <w:left w:val="none" w:sz="0" w:space="0" w:color="auto"/>
        <w:bottom w:val="none" w:sz="0" w:space="0" w:color="auto"/>
        <w:right w:val="none" w:sz="0" w:space="0" w:color="auto"/>
      </w:divBdr>
    </w:div>
    <w:div w:id="574822998">
      <w:bodyDiv w:val="1"/>
      <w:marLeft w:val="0"/>
      <w:marRight w:val="0"/>
      <w:marTop w:val="0"/>
      <w:marBottom w:val="0"/>
      <w:divBdr>
        <w:top w:val="none" w:sz="0" w:space="0" w:color="auto"/>
        <w:left w:val="none" w:sz="0" w:space="0" w:color="auto"/>
        <w:bottom w:val="none" w:sz="0" w:space="0" w:color="auto"/>
        <w:right w:val="none" w:sz="0" w:space="0" w:color="auto"/>
      </w:divBdr>
    </w:div>
    <w:div w:id="575019819">
      <w:bodyDiv w:val="1"/>
      <w:marLeft w:val="0"/>
      <w:marRight w:val="0"/>
      <w:marTop w:val="0"/>
      <w:marBottom w:val="0"/>
      <w:divBdr>
        <w:top w:val="none" w:sz="0" w:space="0" w:color="auto"/>
        <w:left w:val="none" w:sz="0" w:space="0" w:color="auto"/>
        <w:bottom w:val="none" w:sz="0" w:space="0" w:color="auto"/>
        <w:right w:val="none" w:sz="0" w:space="0" w:color="auto"/>
      </w:divBdr>
    </w:div>
    <w:div w:id="575170251">
      <w:bodyDiv w:val="1"/>
      <w:marLeft w:val="0"/>
      <w:marRight w:val="0"/>
      <w:marTop w:val="0"/>
      <w:marBottom w:val="0"/>
      <w:divBdr>
        <w:top w:val="none" w:sz="0" w:space="0" w:color="auto"/>
        <w:left w:val="none" w:sz="0" w:space="0" w:color="auto"/>
        <w:bottom w:val="none" w:sz="0" w:space="0" w:color="auto"/>
        <w:right w:val="none" w:sz="0" w:space="0" w:color="auto"/>
      </w:divBdr>
    </w:div>
    <w:div w:id="575474371">
      <w:bodyDiv w:val="1"/>
      <w:marLeft w:val="0"/>
      <w:marRight w:val="0"/>
      <w:marTop w:val="0"/>
      <w:marBottom w:val="0"/>
      <w:divBdr>
        <w:top w:val="none" w:sz="0" w:space="0" w:color="auto"/>
        <w:left w:val="none" w:sz="0" w:space="0" w:color="auto"/>
        <w:bottom w:val="none" w:sz="0" w:space="0" w:color="auto"/>
        <w:right w:val="none" w:sz="0" w:space="0" w:color="auto"/>
      </w:divBdr>
    </w:div>
    <w:div w:id="575895448">
      <w:bodyDiv w:val="1"/>
      <w:marLeft w:val="0"/>
      <w:marRight w:val="0"/>
      <w:marTop w:val="0"/>
      <w:marBottom w:val="0"/>
      <w:divBdr>
        <w:top w:val="none" w:sz="0" w:space="0" w:color="auto"/>
        <w:left w:val="none" w:sz="0" w:space="0" w:color="auto"/>
        <w:bottom w:val="none" w:sz="0" w:space="0" w:color="auto"/>
        <w:right w:val="none" w:sz="0" w:space="0" w:color="auto"/>
      </w:divBdr>
    </w:div>
    <w:div w:id="575937982">
      <w:bodyDiv w:val="1"/>
      <w:marLeft w:val="0"/>
      <w:marRight w:val="0"/>
      <w:marTop w:val="0"/>
      <w:marBottom w:val="0"/>
      <w:divBdr>
        <w:top w:val="none" w:sz="0" w:space="0" w:color="auto"/>
        <w:left w:val="none" w:sz="0" w:space="0" w:color="auto"/>
        <w:bottom w:val="none" w:sz="0" w:space="0" w:color="auto"/>
        <w:right w:val="none" w:sz="0" w:space="0" w:color="auto"/>
      </w:divBdr>
    </w:div>
    <w:div w:id="576134755">
      <w:bodyDiv w:val="1"/>
      <w:marLeft w:val="0"/>
      <w:marRight w:val="0"/>
      <w:marTop w:val="0"/>
      <w:marBottom w:val="0"/>
      <w:divBdr>
        <w:top w:val="none" w:sz="0" w:space="0" w:color="auto"/>
        <w:left w:val="none" w:sz="0" w:space="0" w:color="auto"/>
        <w:bottom w:val="none" w:sz="0" w:space="0" w:color="auto"/>
        <w:right w:val="none" w:sz="0" w:space="0" w:color="auto"/>
      </w:divBdr>
    </w:div>
    <w:div w:id="576325567">
      <w:bodyDiv w:val="1"/>
      <w:marLeft w:val="0"/>
      <w:marRight w:val="0"/>
      <w:marTop w:val="0"/>
      <w:marBottom w:val="0"/>
      <w:divBdr>
        <w:top w:val="none" w:sz="0" w:space="0" w:color="auto"/>
        <w:left w:val="none" w:sz="0" w:space="0" w:color="auto"/>
        <w:bottom w:val="none" w:sz="0" w:space="0" w:color="auto"/>
        <w:right w:val="none" w:sz="0" w:space="0" w:color="auto"/>
      </w:divBdr>
    </w:div>
    <w:div w:id="576671438">
      <w:bodyDiv w:val="1"/>
      <w:marLeft w:val="0"/>
      <w:marRight w:val="0"/>
      <w:marTop w:val="0"/>
      <w:marBottom w:val="0"/>
      <w:divBdr>
        <w:top w:val="none" w:sz="0" w:space="0" w:color="auto"/>
        <w:left w:val="none" w:sz="0" w:space="0" w:color="auto"/>
        <w:bottom w:val="none" w:sz="0" w:space="0" w:color="auto"/>
        <w:right w:val="none" w:sz="0" w:space="0" w:color="auto"/>
      </w:divBdr>
    </w:div>
    <w:div w:id="576859916">
      <w:bodyDiv w:val="1"/>
      <w:marLeft w:val="0"/>
      <w:marRight w:val="0"/>
      <w:marTop w:val="0"/>
      <w:marBottom w:val="0"/>
      <w:divBdr>
        <w:top w:val="none" w:sz="0" w:space="0" w:color="auto"/>
        <w:left w:val="none" w:sz="0" w:space="0" w:color="auto"/>
        <w:bottom w:val="none" w:sz="0" w:space="0" w:color="auto"/>
        <w:right w:val="none" w:sz="0" w:space="0" w:color="auto"/>
      </w:divBdr>
    </w:div>
    <w:div w:id="576983060">
      <w:bodyDiv w:val="1"/>
      <w:marLeft w:val="0"/>
      <w:marRight w:val="0"/>
      <w:marTop w:val="0"/>
      <w:marBottom w:val="0"/>
      <w:divBdr>
        <w:top w:val="none" w:sz="0" w:space="0" w:color="auto"/>
        <w:left w:val="none" w:sz="0" w:space="0" w:color="auto"/>
        <w:bottom w:val="none" w:sz="0" w:space="0" w:color="auto"/>
        <w:right w:val="none" w:sz="0" w:space="0" w:color="auto"/>
      </w:divBdr>
    </w:div>
    <w:div w:id="577056390">
      <w:bodyDiv w:val="1"/>
      <w:marLeft w:val="0"/>
      <w:marRight w:val="0"/>
      <w:marTop w:val="0"/>
      <w:marBottom w:val="0"/>
      <w:divBdr>
        <w:top w:val="none" w:sz="0" w:space="0" w:color="auto"/>
        <w:left w:val="none" w:sz="0" w:space="0" w:color="auto"/>
        <w:bottom w:val="none" w:sz="0" w:space="0" w:color="auto"/>
        <w:right w:val="none" w:sz="0" w:space="0" w:color="auto"/>
      </w:divBdr>
    </w:div>
    <w:div w:id="577132530">
      <w:bodyDiv w:val="1"/>
      <w:marLeft w:val="0"/>
      <w:marRight w:val="0"/>
      <w:marTop w:val="0"/>
      <w:marBottom w:val="0"/>
      <w:divBdr>
        <w:top w:val="none" w:sz="0" w:space="0" w:color="auto"/>
        <w:left w:val="none" w:sz="0" w:space="0" w:color="auto"/>
        <w:bottom w:val="none" w:sz="0" w:space="0" w:color="auto"/>
        <w:right w:val="none" w:sz="0" w:space="0" w:color="auto"/>
      </w:divBdr>
    </w:div>
    <w:div w:id="577179706">
      <w:bodyDiv w:val="1"/>
      <w:marLeft w:val="0"/>
      <w:marRight w:val="0"/>
      <w:marTop w:val="0"/>
      <w:marBottom w:val="0"/>
      <w:divBdr>
        <w:top w:val="none" w:sz="0" w:space="0" w:color="auto"/>
        <w:left w:val="none" w:sz="0" w:space="0" w:color="auto"/>
        <w:bottom w:val="none" w:sz="0" w:space="0" w:color="auto"/>
        <w:right w:val="none" w:sz="0" w:space="0" w:color="auto"/>
      </w:divBdr>
    </w:div>
    <w:div w:id="577252540">
      <w:bodyDiv w:val="1"/>
      <w:marLeft w:val="0"/>
      <w:marRight w:val="0"/>
      <w:marTop w:val="0"/>
      <w:marBottom w:val="0"/>
      <w:divBdr>
        <w:top w:val="none" w:sz="0" w:space="0" w:color="auto"/>
        <w:left w:val="none" w:sz="0" w:space="0" w:color="auto"/>
        <w:bottom w:val="none" w:sz="0" w:space="0" w:color="auto"/>
        <w:right w:val="none" w:sz="0" w:space="0" w:color="auto"/>
      </w:divBdr>
    </w:div>
    <w:div w:id="577373172">
      <w:bodyDiv w:val="1"/>
      <w:marLeft w:val="0"/>
      <w:marRight w:val="0"/>
      <w:marTop w:val="0"/>
      <w:marBottom w:val="0"/>
      <w:divBdr>
        <w:top w:val="none" w:sz="0" w:space="0" w:color="auto"/>
        <w:left w:val="none" w:sz="0" w:space="0" w:color="auto"/>
        <w:bottom w:val="none" w:sz="0" w:space="0" w:color="auto"/>
        <w:right w:val="none" w:sz="0" w:space="0" w:color="auto"/>
      </w:divBdr>
    </w:div>
    <w:div w:id="577830955">
      <w:bodyDiv w:val="1"/>
      <w:marLeft w:val="0"/>
      <w:marRight w:val="0"/>
      <w:marTop w:val="0"/>
      <w:marBottom w:val="0"/>
      <w:divBdr>
        <w:top w:val="none" w:sz="0" w:space="0" w:color="auto"/>
        <w:left w:val="none" w:sz="0" w:space="0" w:color="auto"/>
        <w:bottom w:val="none" w:sz="0" w:space="0" w:color="auto"/>
        <w:right w:val="none" w:sz="0" w:space="0" w:color="auto"/>
      </w:divBdr>
    </w:div>
    <w:div w:id="577863395">
      <w:bodyDiv w:val="1"/>
      <w:marLeft w:val="0"/>
      <w:marRight w:val="0"/>
      <w:marTop w:val="0"/>
      <w:marBottom w:val="0"/>
      <w:divBdr>
        <w:top w:val="none" w:sz="0" w:space="0" w:color="auto"/>
        <w:left w:val="none" w:sz="0" w:space="0" w:color="auto"/>
        <w:bottom w:val="none" w:sz="0" w:space="0" w:color="auto"/>
        <w:right w:val="none" w:sz="0" w:space="0" w:color="auto"/>
      </w:divBdr>
    </w:div>
    <w:div w:id="577905633">
      <w:bodyDiv w:val="1"/>
      <w:marLeft w:val="0"/>
      <w:marRight w:val="0"/>
      <w:marTop w:val="0"/>
      <w:marBottom w:val="0"/>
      <w:divBdr>
        <w:top w:val="none" w:sz="0" w:space="0" w:color="auto"/>
        <w:left w:val="none" w:sz="0" w:space="0" w:color="auto"/>
        <w:bottom w:val="none" w:sz="0" w:space="0" w:color="auto"/>
        <w:right w:val="none" w:sz="0" w:space="0" w:color="auto"/>
      </w:divBdr>
    </w:div>
    <w:div w:id="578289695">
      <w:bodyDiv w:val="1"/>
      <w:marLeft w:val="0"/>
      <w:marRight w:val="0"/>
      <w:marTop w:val="0"/>
      <w:marBottom w:val="0"/>
      <w:divBdr>
        <w:top w:val="none" w:sz="0" w:space="0" w:color="auto"/>
        <w:left w:val="none" w:sz="0" w:space="0" w:color="auto"/>
        <w:bottom w:val="none" w:sz="0" w:space="0" w:color="auto"/>
        <w:right w:val="none" w:sz="0" w:space="0" w:color="auto"/>
      </w:divBdr>
    </w:div>
    <w:div w:id="578755301">
      <w:bodyDiv w:val="1"/>
      <w:marLeft w:val="0"/>
      <w:marRight w:val="0"/>
      <w:marTop w:val="0"/>
      <w:marBottom w:val="0"/>
      <w:divBdr>
        <w:top w:val="none" w:sz="0" w:space="0" w:color="auto"/>
        <w:left w:val="none" w:sz="0" w:space="0" w:color="auto"/>
        <w:bottom w:val="none" w:sz="0" w:space="0" w:color="auto"/>
        <w:right w:val="none" w:sz="0" w:space="0" w:color="auto"/>
      </w:divBdr>
    </w:div>
    <w:div w:id="578949558">
      <w:bodyDiv w:val="1"/>
      <w:marLeft w:val="0"/>
      <w:marRight w:val="0"/>
      <w:marTop w:val="0"/>
      <w:marBottom w:val="0"/>
      <w:divBdr>
        <w:top w:val="none" w:sz="0" w:space="0" w:color="auto"/>
        <w:left w:val="none" w:sz="0" w:space="0" w:color="auto"/>
        <w:bottom w:val="none" w:sz="0" w:space="0" w:color="auto"/>
        <w:right w:val="none" w:sz="0" w:space="0" w:color="auto"/>
      </w:divBdr>
    </w:div>
    <w:div w:id="579413090">
      <w:bodyDiv w:val="1"/>
      <w:marLeft w:val="0"/>
      <w:marRight w:val="0"/>
      <w:marTop w:val="0"/>
      <w:marBottom w:val="0"/>
      <w:divBdr>
        <w:top w:val="none" w:sz="0" w:space="0" w:color="auto"/>
        <w:left w:val="none" w:sz="0" w:space="0" w:color="auto"/>
        <w:bottom w:val="none" w:sz="0" w:space="0" w:color="auto"/>
        <w:right w:val="none" w:sz="0" w:space="0" w:color="auto"/>
      </w:divBdr>
    </w:div>
    <w:div w:id="579675419">
      <w:bodyDiv w:val="1"/>
      <w:marLeft w:val="0"/>
      <w:marRight w:val="0"/>
      <w:marTop w:val="0"/>
      <w:marBottom w:val="0"/>
      <w:divBdr>
        <w:top w:val="none" w:sz="0" w:space="0" w:color="auto"/>
        <w:left w:val="none" w:sz="0" w:space="0" w:color="auto"/>
        <w:bottom w:val="none" w:sz="0" w:space="0" w:color="auto"/>
        <w:right w:val="none" w:sz="0" w:space="0" w:color="auto"/>
      </w:divBdr>
    </w:div>
    <w:div w:id="579675910">
      <w:bodyDiv w:val="1"/>
      <w:marLeft w:val="0"/>
      <w:marRight w:val="0"/>
      <w:marTop w:val="0"/>
      <w:marBottom w:val="0"/>
      <w:divBdr>
        <w:top w:val="none" w:sz="0" w:space="0" w:color="auto"/>
        <w:left w:val="none" w:sz="0" w:space="0" w:color="auto"/>
        <w:bottom w:val="none" w:sz="0" w:space="0" w:color="auto"/>
        <w:right w:val="none" w:sz="0" w:space="0" w:color="auto"/>
      </w:divBdr>
    </w:div>
    <w:div w:id="579679821">
      <w:bodyDiv w:val="1"/>
      <w:marLeft w:val="0"/>
      <w:marRight w:val="0"/>
      <w:marTop w:val="0"/>
      <w:marBottom w:val="0"/>
      <w:divBdr>
        <w:top w:val="none" w:sz="0" w:space="0" w:color="auto"/>
        <w:left w:val="none" w:sz="0" w:space="0" w:color="auto"/>
        <w:bottom w:val="none" w:sz="0" w:space="0" w:color="auto"/>
        <w:right w:val="none" w:sz="0" w:space="0" w:color="auto"/>
      </w:divBdr>
    </w:div>
    <w:div w:id="579682051">
      <w:bodyDiv w:val="1"/>
      <w:marLeft w:val="0"/>
      <w:marRight w:val="0"/>
      <w:marTop w:val="0"/>
      <w:marBottom w:val="0"/>
      <w:divBdr>
        <w:top w:val="none" w:sz="0" w:space="0" w:color="auto"/>
        <w:left w:val="none" w:sz="0" w:space="0" w:color="auto"/>
        <w:bottom w:val="none" w:sz="0" w:space="0" w:color="auto"/>
        <w:right w:val="none" w:sz="0" w:space="0" w:color="auto"/>
      </w:divBdr>
    </w:div>
    <w:div w:id="579682727">
      <w:bodyDiv w:val="1"/>
      <w:marLeft w:val="0"/>
      <w:marRight w:val="0"/>
      <w:marTop w:val="0"/>
      <w:marBottom w:val="0"/>
      <w:divBdr>
        <w:top w:val="none" w:sz="0" w:space="0" w:color="auto"/>
        <w:left w:val="none" w:sz="0" w:space="0" w:color="auto"/>
        <w:bottom w:val="none" w:sz="0" w:space="0" w:color="auto"/>
        <w:right w:val="none" w:sz="0" w:space="0" w:color="auto"/>
      </w:divBdr>
    </w:div>
    <w:div w:id="579872151">
      <w:bodyDiv w:val="1"/>
      <w:marLeft w:val="0"/>
      <w:marRight w:val="0"/>
      <w:marTop w:val="0"/>
      <w:marBottom w:val="0"/>
      <w:divBdr>
        <w:top w:val="none" w:sz="0" w:space="0" w:color="auto"/>
        <w:left w:val="none" w:sz="0" w:space="0" w:color="auto"/>
        <w:bottom w:val="none" w:sz="0" w:space="0" w:color="auto"/>
        <w:right w:val="none" w:sz="0" w:space="0" w:color="auto"/>
      </w:divBdr>
    </w:div>
    <w:div w:id="579873708">
      <w:bodyDiv w:val="1"/>
      <w:marLeft w:val="0"/>
      <w:marRight w:val="0"/>
      <w:marTop w:val="0"/>
      <w:marBottom w:val="0"/>
      <w:divBdr>
        <w:top w:val="none" w:sz="0" w:space="0" w:color="auto"/>
        <w:left w:val="none" w:sz="0" w:space="0" w:color="auto"/>
        <w:bottom w:val="none" w:sz="0" w:space="0" w:color="auto"/>
        <w:right w:val="none" w:sz="0" w:space="0" w:color="auto"/>
      </w:divBdr>
    </w:div>
    <w:div w:id="579874628">
      <w:bodyDiv w:val="1"/>
      <w:marLeft w:val="0"/>
      <w:marRight w:val="0"/>
      <w:marTop w:val="0"/>
      <w:marBottom w:val="0"/>
      <w:divBdr>
        <w:top w:val="none" w:sz="0" w:space="0" w:color="auto"/>
        <w:left w:val="none" w:sz="0" w:space="0" w:color="auto"/>
        <w:bottom w:val="none" w:sz="0" w:space="0" w:color="auto"/>
        <w:right w:val="none" w:sz="0" w:space="0" w:color="auto"/>
      </w:divBdr>
    </w:div>
    <w:div w:id="580024214">
      <w:bodyDiv w:val="1"/>
      <w:marLeft w:val="0"/>
      <w:marRight w:val="0"/>
      <w:marTop w:val="0"/>
      <w:marBottom w:val="0"/>
      <w:divBdr>
        <w:top w:val="none" w:sz="0" w:space="0" w:color="auto"/>
        <w:left w:val="none" w:sz="0" w:space="0" w:color="auto"/>
        <w:bottom w:val="none" w:sz="0" w:space="0" w:color="auto"/>
        <w:right w:val="none" w:sz="0" w:space="0" w:color="auto"/>
      </w:divBdr>
    </w:div>
    <w:div w:id="580261336">
      <w:bodyDiv w:val="1"/>
      <w:marLeft w:val="0"/>
      <w:marRight w:val="0"/>
      <w:marTop w:val="0"/>
      <w:marBottom w:val="0"/>
      <w:divBdr>
        <w:top w:val="none" w:sz="0" w:space="0" w:color="auto"/>
        <w:left w:val="none" w:sz="0" w:space="0" w:color="auto"/>
        <w:bottom w:val="none" w:sz="0" w:space="0" w:color="auto"/>
        <w:right w:val="none" w:sz="0" w:space="0" w:color="auto"/>
      </w:divBdr>
    </w:div>
    <w:div w:id="581063051">
      <w:bodyDiv w:val="1"/>
      <w:marLeft w:val="0"/>
      <w:marRight w:val="0"/>
      <w:marTop w:val="0"/>
      <w:marBottom w:val="0"/>
      <w:divBdr>
        <w:top w:val="none" w:sz="0" w:space="0" w:color="auto"/>
        <w:left w:val="none" w:sz="0" w:space="0" w:color="auto"/>
        <w:bottom w:val="none" w:sz="0" w:space="0" w:color="auto"/>
        <w:right w:val="none" w:sz="0" w:space="0" w:color="auto"/>
      </w:divBdr>
    </w:div>
    <w:div w:id="581380242">
      <w:bodyDiv w:val="1"/>
      <w:marLeft w:val="0"/>
      <w:marRight w:val="0"/>
      <w:marTop w:val="0"/>
      <w:marBottom w:val="0"/>
      <w:divBdr>
        <w:top w:val="none" w:sz="0" w:space="0" w:color="auto"/>
        <w:left w:val="none" w:sz="0" w:space="0" w:color="auto"/>
        <w:bottom w:val="none" w:sz="0" w:space="0" w:color="auto"/>
        <w:right w:val="none" w:sz="0" w:space="0" w:color="auto"/>
      </w:divBdr>
    </w:div>
    <w:div w:id="581644516">
      <w:bodyDiv w:val="1"/>
      <w:marLeft w:val="0"/>
      <w:marRight w:val="0"/>
      <w:marTop w:val="0"/>
      <w:marBottom w:val="0"/>
      <w:divBdr>
        <w:top w:val="none" w:sz="0" w:space="0" w:color="auto"/>
        <w:left w:val="none" w:sz="0" w:space="0" w:color="auto"/>
        <w:bottom w:val="none" w:sz="0" w:space="0" w:color="auto"/>
        <w:right w:val="none" w:sz="0" w:space="0" w:color="auto"/>
      </w:divBdr>
    </w:div>
    <w:div w:id="581767381">
      <w:bodyDiv w:val="1"/>
      <w:marLeft w:val="0"/>
      <w:marRight w:val="0"/>
      <w:marTop w:val="0"/>
      <w:marBottom w:val="0"/>
      <w:divBdr>
        <w:top w:val="none" w:sz="0" w:space="0" w:color="auto"/>
        <w:left w:val="none" w:sz="0" w:space="0" w:color="auto"/>
        <w:bottom w:val="none" w:sz="0" w:space="0" w:color="auto"/>
        <w:right w:val="none" w:sz="0" w:space="0" w:color="auto"/>
      </w:divBdr>
    </w:div>
    <w:div w:id="581794119">
      <w:bodyDiv w:val="1"/>
      <w:marLeft w:val="0"/>
      <w:marRight w:val="0"/>
      <w:marTop w:val="0"/>
      <w:marBottom w:val="0"/>
      <w:divBdr>
        <w:top w:val="none" w:sz="0" w:space="0" w:color="auto"/>
        <w:left w:val="none" w:sz="0" w:space="0" w:color="auto"/>
        <w:bottom w:val="none" w:sz="0" w:space="0" w:color="auto"/>
        <w:right w:val="none" w:sz="0" w:space="0" w:color="auto"/>
      </w:divBdr>
    </w:div>
    <w:div w:id="581917938">
      <w:bodyDiv w:val="1"/>
      <w:marLeft w:val="0"/>
      <w:marRight w:val="0"/>
      <w:marTop w:val="0"/>
      <w:marBottom w:val="0"/>
      <w:divBdr>
        <w:top w:val="none" w:sz="0" w:space="0" w:color="auto"/>
        <w:left w:val="none" w:sz="0" w:space="0" w:color="auto"/>
        <w:bottom w:val="none" w:sz="0" w:space="0" w:color="auto"/>
        <w:right w:val="none" w:sz="0" w:space="0" w:color="auto"/>
      </w:divBdr>
    </w:div>
    <w:div w:id="582228637">
      <w:bodyDiv w:val="1"/>
      <w:marLeft w:val="0"/>
      <w:marRight w:val="0"/>
      <w:marTop w:val="0"/>
      <w:marBottom w:val="0"/>
      <w:divBdr>
        <w:top w:val="none" w:sz="0" w:space="0" w:color="auto"/>
        <w:left w:val="none" w:sz="0" w:space="0" w:color="auto"/>
        <w:bottom w:val="none" w:sz="0" w:space="0" w:color="auto"/>
        <w:right w:val="none" w:sz="0" w:space="0" w:color="auto"/>
      </w:divBdr>
    </w:div>
    <w:div w:id="582300320">
      <w:bodyDiv w:val="1"/>
      <w:marLeft w:val="0"/>
      <w:marRight w:val="0"/>
      <w:marTop w:val="0"/>
      <w:marBottom w:val="0"/>
      <w:divBdr>
        <w:top w:val="none" w:sz="0" w:space="0" w:color="auto"/>
        <w:left w:val="none" w:sz="0" w:space="0" w:color="auto"/>
        <w:bottom w:val="none" w:sz="0" w:space="0" w:color="auto"/>
        <w:right w:val="none" w:sz="0" w:space="0" w:color="auto"/>
      </w:divBdr>
    </w:div>
    <w:div w:id="582375659">
      <w:bodyDiv w:val="1"/>
      <w:marLeft w:val="0"/>
      <w:marRight w:val="0"/>
      <w:marTop w:val="0"/>
      <w:marBottom w:val="0"/>
      <w:divBdr>
        <w:top w:val="none" w:sz="0" w:space="0" w:color="auto"/>
        <w:left w:val="none" w:sz="0" w:space="0" w:color="auto"/>
        <w:bottom w:val="none" w:sz="0" w:space="0" w:color="auto"/>
        <w:right w:val="none" w:sz="0" w:space="0" w:color="auto"/>
      </w:divBdr>
    </w:div>
    <w:div w:id="582447717">
      <w:bodyDiv w:val="1"/>
      <w:marLeft w:val="0"/>
      <w:marRight w:val="0"/>
      <w:marTop w:val="0"/>
      <w:marBottom w:val="0"/>
      <w:divBdr>
        <w:top w:val="none" w:sz="0" w:space="0" w:color="auto"/>
        <w:left w:val="none" w:sz="0" w:space="0" w:color="auto"/>
        <w:bottom w:val="none" w:sz="0" w:space="0" w:color="auto"/>
        <w:right w:val="none" w:sz="0" w:space="0" w:color="auto"/>
      </w:divBdr>
    </w:div>
    <w:div w:id="582683875">
      <w:bodyDiv w:val="1"/>
      <w:marLeft w:val="0"/>
      <w:marRight w:val="0"/>
      <w:marTop w:val="0"/>
      <w:marBottom w:val="0"/>
      <w:divBdr>
        <w:top w:val="none" w:sz="0" w:space="0" w:color="auto"/>
        <w:left w:val="none" w:sz="0" w:space="0" w:color="auto"/>
        <w:bottom w:val="none" w:sz="0" w:space="0" w:color="auto"/>
        <w:right w:val="none" w:sz="0" w:space="0" w:color="auto"/>
      </w:divBdr>
    </w:div>
    <w:div w:id="582765379">
      <w:bodyDiv w:val="1"/>
      <w:marLeft w:val="0"/>
      <w:marRight w:val="0"/>
      <w:marTop w:val="0"/>
      <w:marBottom w:val="0"/>
      <w:divBdr>
        <w:top w:val="none" w:sz="0" w:space="0" w:color="auto"/>
        <w:left w:val="none" w:sz="0" w:space="0" w:color="auto"/>
        <w:bottom w:val="none" w:sz="0" w:space="0" w:color="auto"/>
        <w:right w:val="none" w:sz="0" w:space="0" w:color="auto"/>
      </w:divBdr>
    </w:div>
    <w:div w:id="582840540">
      <w:bodyDiv w:val="1"/>
      <w:marLeft w:val="0"/>
      <w:marRight w:val="0"/>
      <w:marTop w:val="0"/>
      <w:marBottom w:val="0"/>
      <w:divBdr>
        <w:top w:val="none" w:sz="0" w:space="0" w:color="auto"/>
        <w:left w:val="none" w:sz="0" w:space="0" w:color="auto"/>
        <w:bottom w:val="none" w:sz="0" w:space="0" w:color="auto"/>
        <w:right w:val="none" w:sz="0" w:space="0" w:color="auto"/>
      </w:divBdr>
    </w:div>
    <w:div w:id="583229005">
      <w:bodyDiv w:val="1"/>
      <w:marLeft w:val="0"/>
      <w:marRight w:val="0"/>
      <w:marTop w:val="0"/>
      <w:marBottom w:val="0"/>
      <w:divBdr>
        <w:top w:val="none" w:sz="0" w:space="0" w:color="auto"/>
        <w:left w:val="none" w:sz="0" w:space="0" w:color="auto"/>
        <w:bottom w:val="none" w:sz="0" w:space="0" w:color="auto"/>
        <w:right w:val="none" w:sz="0" w:space="0" w:color="auto"/>
      </w:divBdr>
    </w:div>
    <w:div w:id="583417057">
      <w:bodyDiv w:val="1"/>
      <w:marLeft w:val="0"/>
      <w:marRight w:val="0"/>
      <w:marTop w:val="0"/>
      <w:marBottom w:val="0"/>
      <w:divBdr>
        <w:top w:val="none" w:sz="0" w:space="0" w:color="auto"/>
        <w:left w:val="none" w:sz="0" w:space="0" w:color="auto"/>
        <w:bottom w:val="none" w:sz="0" w:space="0" w:color="auto"/>
        <w:right w:val="none" w:sz="0" w:space="0" w:color="auto"/>
      </w:divBdr>
    </w:div>
    <w:div w:id="584189648">
      <w:bodyDiv w:val="1"/>
      <w:marLeft w:val="0"/>
      <w:marRight w:val="0"/>
      <w:marTop w:val="0"/>
      <w:marBottom w:val="0"/>
      <w:divBdr>
        <w:top w:val="none" w:sz="0" w:space="0" w:color="auto"/>
        <w:left w:val="none" w:sz="0" w:space="0" w:color="auto"/>
        <w:bottom w:val="none" w:sz="0" w:space="0" w:color="auto"/>
        <w:right w:val="none" w:sz="0" w:space="0" w:color="auto"/>
      </w:divBdr>
    </w:div>
    <w:div w:id="584190419">
      <w:bodyDiv w:val="1"/>
      <w:marLeft w:val="0"/>
      <w:marRight w:val="0"/>
      <w:marTop w:val="0"/>
      <w:marBottom w:val="0"/>
      <w:divBdr>
        <w:top w:val="none" w:sz="0" w:space="0" w:color="auto"/>
        <w:left w:val="none" w:sz="0" w:space="0" w:color="auto"/>
        <w:bottom w:val="none" w:sz="0" w:space="0" w:color="auto"/>
        <w:right w:val="none" w:sz="0" w:space="0" w:color="auto"/>
      </w:divBdr>
    </w:div>
    <w:div w:id="584388006">
      <w:bodyDiv w:val="1"/>
      <w:marLeft w:val="0"/>
      <w:marRight w:val="0"/>
      <w:marTop w:val="0"/>
      <w:marBottom w:val="0"/>
      <w:divBdr>
        <w:top w:val="none" w:sz="0" w:space="0" w:color="auto"/>
        <w:left w:val="none" w:sz="0" w:space="0" w:color="auto"/>
        <w:bottom w:val="none" w:sz="0" w:space="0" w:color="auto"/>
        <w:right w:val="none" w:sz="0" w:space="0" w:color="auto"/>
      </w:divBdr>
    </w:div>
    <w:div w:id="584536964">
      <w:bodyDiv w:val="1"/>
      <w:marLeft w:val="0"/>
      <w:marRight w:val="0"/>
      <w:marTop w:val="0"/>
      <w:marBottom w:val="0"/>
      <w:divBdr>
        <w:top w:val="none" w:sz="0" w:space="0" w:color="auto"/>
        <w:left w:val="none" w:sz="0" w:space="0" w:color="auto"/>
        <w:bottom w:val="none" w:sz="0" w:space="0" w:color="auto"/>
        <w:right w:val="none" w:sz="0" w:space="0" w:color="auto"/>
      </w:divBdr>
    </w:div>
    <w:div w:id="584654547">
      <w:bodyDiv w:val="1"/>
      <w:marLeft w:val="0"/>
      <w:marRight w:val="0"/>
      <w:marTop w:val="0"/>
      <w:marBottom w:val="0"/>
      <w:divBdr>
        <w:top w:val="none" w:sz="0" w:space="0" w:color="auto"/>
        <w:left w:val="none" w:sz="0" w:space="0" w:color="auto"/>
        <w:bottom w:val="none" w:sz="0" w:space="0" w:color="auto"/>
        <w:right w:val="none" w:sz="0" w:space="0" w:color="auto"/>
      </w:divBdr>
    </w:div>
    <w:div w:id="584992663">
      <w:bodyDiv w:val="1"/>
      <w:marLeft w:val="0"/>
      <w:marRight w:val="0"/>
      <w:marTop w:val="0"/>
      <w:marBottom w:val="0"/>
      <w:divBdr>
        <w:top w:val="none" w:sz="0" w:space="0" w:color="auto"/>
        <w:left w:val="none" w:sz="0" w:space="0" w:color="auto"/>
        <w:bottom w:val="none" w:sz="0" w:space="0" w:color="auto"/>
        <w:right w:val="none" w:sz="0" w:space="0" w:color="auto"/>
      </w:divBdr>
    </w:div>
    <w:div w:id="585308402">
      <w:bodyDiv w:val="1"/>
      <w:marLeft w:val="0"/>
      <w:marRight w:val="0"/>
      <w:marTop w:val="0"/>
      <w:marBottom w:val="0"/>
      <w:divBdr>
        <w:top w:val="none" w:sz="0" w:space="0" w:color="auto"/>
        <w:left w:val="none" w:sz="0" w:space="0" w:color="auto"/>
        <w:bottom w:val="none" w:sz="0" w:space="0" w:color="auto"/>
        <w:right w:val="none" w:sz="0" w:space="0" w:color="auto"/>
      </w:divBdr>
    </w:div>
    <w:div w:id="585455392">
      <w:bodyDiv w:val="1"/>
      <w:marLeft w:val="0"/>
      <w:marRight w:val="0"/>
      <w:marTop w:val="0"/>
      <w:marBottom w:val="0"/>
      <w:divBdr>
        <w:top w:val="none" w:sz="0" w:space="0" w:color="auto"/>
        <w:left w:val="none" w:sz="0" w:space="0" w:color="auto"/>
        <w:bottom w:val="none" w:sz="0" w:space="0" w:color="auto"/>
        <w:right w:val="none" w:sz="0" w:space="0" w:color="auto"/>
      </w:divBdr>
    </w:div>
    <w:div w:id="585456366">
      <w:bodyDiv w:val="1"/>
      <w:marLeft w:val="0"/>
      <w:marRight w:val="0"/>
      <w:marTop w:val="0"/>
      <w:marBottom w:val="0"/>
      <w:divBdr>
        <w:top w:val="none" w:sz="0" w:space="0" w:color="auto"/>
        <w:left w:val="none" w:sz="0" w:space="0" w:color="auto"/>
        <w:bottom w:val="none" w:sz="0" w:space="0" w:color="auto"/>
        <w:right w:val="none" w:sz="0" w:space="0" w:color="auto"/>
      </w:divBdr>
    </w:div>
    <w:div w:id="585462063">
      <w:bodyDiv w:val="1"/>
      <w:marLeft w:val="0"/>
      <w:marRight w:val="0"/>
      <w:marTop w:val="0"/>
      <w:marBottom w:val="0"/>
      <w:divBdr>
        <w:top w:val="none" w:sz="0" w:space="0" w:color="auto"/>
        <w:left w:val="none" w:sz="0" w:space="0" w:color="auto"/>
        <w:bottom w:val="none" w:sz="0" w:space="0" w:color="auto"/>
        <w:right w:val="none" w:sz="0" w:space="0" w:color="auto"/>
      </w:divBdr>
    </w:div>
    <w:div w:id="585766329">
      <w:bodyDiv w:val="1"/>
      <w:marLeft w:val="0"/>
      <w:marRight w:val="0"/>
      <w:marTop w:val="0"/>
      <w:marBottom w:val="0"/>
      <w:divBdr>
        <w:top w:val="none" w:sz="0" w:space="0" w:color="auto"/>
        <w:left w:val="none" w:sz="0" w:space="0" w:color="auto"/>
        <w:bottom w:val="none" w:sz="0" w:space="0" w:color="auto"/>
        <w:right w:val="none" w:sz="0" w:space="0" w:color="auto"/>
      </w:divBdr>
    </w:div>
    <w:div w:id="585772976">
      <w:bodyDiv w:val="1"/>
      <w:marLeft w:val="0"/>
      <w:marRight w:val="0"/>
      <w:marTop w:val="0"/>
      <w:marBottom w:val="0"/>
      <w:divBdr>
        <w:top w:val="none" w:sz="0" w:space="0" w:color="auto"/>
        <w:left w:val="none" w:sz="0" w:space="0" w:color="auto"/>
        <w:bottom w:val="none" w:sz="0" w:space="0" w:color="auto"/>
        <w:right w:val="none" w:sz="0" w:space="0" w:color="auto"/>
      </w:divBdr>
    </w:div>
    <w:div w:id="585916870">
      <w:bodyDiv w:val="1"/>
      <w:marLeft w:val="0"/>
      <w:marRight w:val="0"/>
      <w:marTop w:val="0"/>
      <w:marBottom w:val="0"/>
      <w:divBdr>
        <w:top w:val="none" w:sz="0" w:space="0" w:color="auto"/>
        <w:left w:val="none" w:sz="0" w:space="0" w:color="auto"/>
        <w:bottom w:val="none" w:sz="0" w:space="0" w:color="auto"/>
        <w:right w:val="none" w:sz="0" w:space="0" w:color="auto"/>
      </w:divBdr>
    </w:div>
    <w:div w:id="586427880">
      <w:bodyDiv w:val="1"/>
      <w:marLeft w:val="0"/>
      <w:marRight w:val="0"/>
      <w:marTop w:val="0"/>
      <w:marBottom w:val="0"/>
      <w:divBdr>
        <w:top w:val="none" w:sz="0" w:space="0" w:color="auto"/>
        <w:left w:val="none" w:sz="0" w:space="0" w:color="auto"/>
        <w:bottom w:val="none" w:sz="0" w:space="0" w:color="auto"/>
        <w:right w:val="none" w:sz="0" w:space="0" w:color="auto"/>
      </w:divBdr>
    </w:div>
    <w:div w:id="586499614">
      <w:bodyDiv w:val="1"/>
      <w:marLeft w:val="0"/>
      <w:marRight w:val="0"/>
      <w:marTop w:val="0"/>
      <w:marBottom w:val="0"/>
      <w:divBdr>
        <w:top w:val="none" w:sz="0" w:space="0" w:color="auto"/>
        <w:left w:val="none" w:sz="0" w:space="0" w:color="auto"/>
        <w:bottom w:val="none" w:sz="0" w:space="0" w:color="auto"/>
        <w:right w:val="none" w:sz="0" w:space="0" w:color="auto"/>
      </w:divBdr>
    </w:div>
    <w:div w:id="586768263">
      <w:bodyDiv w:val="1"/>
      <w:marLeft w:val="0"/>
      <w:marRight w:val="0"/>
      <w:marTop w:val="0"/>
      <w:marBottom w:val="0"/>
      <w:divBdr>
        <w:top w:val="none" w:sz="0" w:space="0" w:color="auto"/>
        <w:left w:val="none" w:sz="0" w:space="0" w:color="auto"/>
        <w:bottom w:val="none" w:sz="0" w:space="0" w:color="auto"/>
        <w:right w:val="none" w:sz="0" w:space="0" w:color="auto"/>
      </w:divBdr>
    </w:div>
    <w:div w:id="586885453">
      <w:bodyDiv w:val="1"/>
      <w:marLeft w:val="0"/>
      <w:marRight w:val="0"/>
      <w:marTop w:val="0"/>
      <w:marBottom w:val="0"/>
      <w:divBdr>
        <w:top w:val="none" w:sz="0" w:space="0" w:color="auto"/>
        <w:left w:val="none" w:sz="0" w:space="0" w:color="auto"/>
        <w:bottom w:val="none" w:sz="0" w:space="0" w:color="auto"/>
        <w:right w:val="none" w:sz="0" w:space="0" w:color="auto"/>
      </w:divBdr>
    </w:div>
    <w:div w:id="587153288">
      <w:bodyDiv w:val="1"/>
      <w:marLeft w:val="0"/>
      <w:marRight w:val="0"/>
      <w:marTop w:val="0"/>
      <w:marBottom w:val="0"/>
      <w:divBdr>
        <w:top w:val="none" w:sz="0" w:space="0" w:color="auto"/>
        <w:left w:val="none" w:sz="0" w:space="0" w:color="auto"/>
        <w:bottom w:val="none" w:sz="0" w:space="0" w:color="auto"/>
        <w:right w:val="none" w:sz="0" w:space="0" w:color="auto"/>
      </w:divBdr>
    </w:div>
    <w:div w:id="587160246">
      <w:bodyDiv w:val="1"/>
      <w:marLeft w:val="0"/>
      <w:marRight w:val="0"/>
      <w:marTop w:val="0"/>
      <w:marBottom w:val="0"/>
      <w:divBdr>
        <w:top w:val="none" w:sz="0" w:space="0" w:color="auto"/>
        <w:left w:val="none" w:sz="0" w:space="0" w:color="auto"/>
        <w:bottom w:val="none" w:sz="0" w:space="0" w:color="auto"/>
        <w:right w:val="none" w:sz="0" w:space="0" w:color="auto"/>
      </w:divBdr>
    </w:div>
    <w:div w:id="587352883">
      <w:bodyDiv w:val="1"/>
      <w:marLeft w:val="0"/>
      <w:marRight w:val="0"/>
      <w:marTop w:val="0"/>
      <w:marBottom w:val="0"/>
      <w:divBdr>
        <w:top w:val="none" w:sz="0" w:space="0" w:color="auto"/>
        <w:left w:val="none" w:sz="0" w:space="0" w:color="auto"/>
        <w:bottom w:val="none" w:sz="0" w:space="0" w:color="auto"/>
        <w:right w:val="none" w:sz="0" w:space="0" w:color="auto"/>
      </w:divBdr>
    </w:div>
    <w:div w:id="587468444">
      <w:bodyDiv w:val="1"/>
      <w:marLeft w:val="0"/>
      <w:marRight w:val="0"/>
      <w:marTop w:val="0"/>
      <w:marBottom w:val="0"/>
      <w:divBdr>
        <w:top w:val="none" w:sz="0" w:space="0" w:color="auto"/>
        <w:left w:val="none" w:sz="0" w:space="0" w:color="auto"/>
        <w:bottom w:val="none" w:sz="0" w:space="0" w:color="auto"/>
        <w:right w:val="none" w:sz="0" w:space="0" w:color="auto"/>
      </w:divBdr>
    </w:div>
    <w:div w:id="587539400">
      <w:bodyDiv w:val="1"/>
      <w:marLeft w:val="0"/>
      <w:marRight w:val="0"/>
      <w:marTop w:val="0"/>
      <w:marBottom w:val="0"/>
      <w:divBdr>
        <w:top w:val="none" w:sz="0" w:space="0" w:color="auto"/>
        <w:left w:val="none" w:sz="0" w:space="0" w:color="auto"/>
        <w:bottom w:val="none" w:sz="0" w:space="0" w:color="auto"/>
        <w:right w:val="none" w:sz="0" w:space="0" w:color="auto"/>
      </w:divBdr>
    </w:div>
    <w:div w:id="587619559">
      <w:bodyDiv w:val="1"/>
      <w:marLeft w:val="0"/>
      <w:marRight w:val="0"/>
      <w:marTop w:val="0"/>
      <w:marBottom w:val="0"/>
      <w:divBdr>
        <w:top w:val="none" w:sz="0" w:space="0" w:color="auto"/>
        <w:left w:val="none" w:sz="0" w:space="0" w:color="auto"/>
        <w:bottom w:val="none" w:sz="0" w:space="0" w:color="auto"/>
        <w:right w:val="none" w:sz="0" w:space="0" w:color="auto"/>
      </w:divBdr>
    </w:div>
    <w:div w:id="588082850">
      <w:bodyDiv w:val="1"/>
      <w:marLeft w:val="0"/>
      <w:marRight w:val="0"/>
      <w:marTop w:val="0"/>
      <w:marBottom w:val="0"/>
      <w:divBdr>
        <w:top w:val="none" w:sz="0" w:space="0" w:color="auto"/>
        <w:left w:val="none" w:sz="0" w:space="0" w:color="auto"/>
        <w:bottom w:val="none" w:sz="0" w:space="0" w:color="auto"/>
        <w:right w:val="none" w:sz="0" w:space="0" w:color="auto"/>
      </w:divBdr>
    </w:div>
    <w:div w:id="588121248">
      <w:bodyDiv w:val="1"/>
      <w:marLeft w:val="0"/>
      <w:marRight w:val="0"/>
      <w:marTop w:val="0"/>
      <w:marBottom w:val="0"/>
      <w:divBdr>
        <w:top w:val="none" w:sz="0" w:space="0" w:color="auto"/>
        <w:left w:val="none" w:sz="0" w:space="0" w:color="auto"/>
        <w:bottom w:val="none" w:sz="0" w:space="0" w:color="auto"/>
        <w:right w:val="none" w:sz="0" w:space="0" w:color="auto"/>
      </w:divBdr>
    </w:div>
    <w:div w:id="588272253">
      <w:bodyDiv w:val="1"/>
      <w:marLeft w:val="0"/>
      <w:marRight w:val="0"/>
      <w:marTop w:val="0"/>
      <w:marBottom w:val="0"/>
      <w:divBdr>
        <w:top w:val="none" w:sz="0" w:space="0" w:color="auto"/>
        <w:left w:val="none" w:sz="0" w:space="0" w:color="auto"/>
        <w:bottom w:val="none" w:sz="0" w:space="0" w:color="auto"/>
        <w:right w:val="none" w:sz="0" w:space="0" w:color="auto"/>
      </w:divBdr>
    </w:div>
    <w:div w:id="588319702">
      <w:bodyDiv w:val="1"/>
      <w:marLeft w:val="0"/>
      <w:marRight w:val="0"/>
      <w:marTop w:val="0"/>
      <w:marBottom w:val="0"/>
      <w:divBdr>
        <w:top w:val="none" w:sz="0" w:space="0" w:color="auto"/>
        <w:left w:val="none" w:sz="0" w:space="0" w:color="auto"/>
        <w:bottom w:val="none" w:sz="0" w:space="0" w:color="auto"/>
        <w:right w:val="none" w:sz="0" w:space="0" w:color="auto"/>
      </w:divBdr>
    </w:div>
    <w:div w:id="588347476">
      <w:bodyDiv w:val="1"/>
      <w:marLeft w:val="0"/>
      <w:marRight w:val="0"/>
      <w:marTop w:val="0"/>
      <w:marBottom w:val="0"/>
      <w:divBdr>
        <w:top w:val="none" w:sz="0" w:space="0" w:color="auto"/>
        <w:left w:val="none" w:sz="0" w:space="0" w:color="auto"/>
        <w:bottom w:val="none" w:sz="0" w:space="0" w:color="auto"/>
        <w:right w:val="none" w:sz="0" w:space="0" w:color="auto"/>
      </w:divBdr>
    </w:div>
    <w:div w:id="588541496">
      <w:bodyDiv w:val="1"/>
      <w:marLeft w:val="0"/>
      <w:marRight w:val="0"/>
      <w:marTop w:val="0"/>
      <w:marBottom w:val="0"/>
      <w:divBdr>
        <w:top w:val="none" w:sz="0" w:space="0" w:color="auto"/>
        <w:left w:val="none" w:sz="0" w:space="0" w:color="auto"/>
        <w:bottom w:val="none" w:sz="0" w:space="0" w:color="auto"/>
        <w:right w:val="none" w:sz="0" w:space="0" w:color="auto"/>
      </w:divBdr>
    </w:div>
    <w:div w:id="588544004">
      <w:bodyDiv w:val="1"/>
      <w:marLeft w:val="0"/>
      <w:marRight w:val="0"/>
      <w:marTop w:val="0"/>
      <w:marBottom w:val="0"/>
      <w:divBdr>
        <w:top w:val="none" w:sz="0" w:space="0" w:color="auto"/>
        <w:left w:val="none" w:sz="0" w:space="0" w:color="auto"/>
        <w:bottom w:val="none" w:sz="0" w:space="0" w:color="auto"/>
        <w:right w:val="none" w:sz="0" w:space="0" w:color="auto"/>
      </w:divBdr>
    </w:div>
    <w:div w:id="589973199">
      <w:bodyDiv w:val="1"/>
      <w:marLeft w:val="0"/>
      <w:marRight w:val="0"/>
      <w:marTop w:val="0"/>
      <w:marBottom w:val="0"/>
      <w:divBdr>
        <w:top w:val="none" w:sz="0" w:space="0" w:color="auto"/>
        <w:left w:val="none" w:sz="0" w:space="0" w:color="auto"/>
        <w:bottom w:val="none" w:sz="0" w:space="0" w:color="auto"/>
        <w:right w:val="none" w:sz="0" w:space="0" w:color="auto"/>
      </w:divBdr>
    </w:div>
    <w:div w:id="590161887">
      <w:bodyDiv w:val="1"/>
      <w:marLeft w:val="0"/>
      <w:marRight w:val="0"/>
      <w:marTop w:val="0"/>
      <w:marBottom w:val="0"/>
      <w:divBdr>
        <w:top w:val="none" w:sz="0" w:space="0" w:color="auto"/>
        <w:left w:val="none" w:sz="0" w:space="0" w:color="auto"/>
        <w:bottom w:val="none" w:sz="0" w:space="0" w:color="auto"/>
        <w:right w:val="none" w:sz="0" w:space="0" w:color="auto"/>
      </w:divBdr>
    </w:div>
    <w:div w:id="590237241">
      <w:bodyDiv w:val="1"/>
      <w:marLeft w:val="0"/>
      <w:marRight w:val="0"/>
      <w:marTop w:val="0"/>
      <w:marBottom w:val="0"/>
      <w:divBdr>
        <w:top w:val="none" w:sz="0" w:space="0" w:color="auto"/>
        <w:left w:val="none" w:sz="0" w:space="0" w:color="auto"/>
        <w:bottom w:val="none" w:sz="0" w:space="0" w:color="auto"/>
        <w:right w:val="none" w:sz="0" w:space="0" w:color="auto"/>
      </w:divBdr>
    </w:div>
    <w:div w:id="590238852">
      <w:bodyDiv w:val="1"/>
      <w:marLeft w:val="0"/>
      <w:marRight w:val="0"/>
      <w:marTop w:val="0"/>
      <w:marBottom w:val="0"/>
      <w:divBdr>
        <w:top w:val="none" w:sz="0" w:space="0" w:color="auto"/>
        <w:left w:val="none" w:sz="0" w:space="0" w:color="auto"/>
        <w:bottom w:val="none" w:sz="0" w:space="0" w:color="auto"/>
        <w:right w:val="none" w:sz="0" w:space="0" w:color="auto"/>
      </w:divBdr>
    </w:div>
    <w:div w:id="590238880">
      <w:bodyDiv w:val="1"/>
      <w:marLeft w:val="0"/>
      <w:marRight w:val="0"/>
      <w:marTop w:val="0"/>
      <w:marBottom w:val="0"/>
      <w:divBdr>
        <w:top w:val="none" w:sz="0" w:space="0" w:color="auto"/>
        <w:left w:val="none" w:sz="0" w:space="0" w:color="auto"/>
        <w:bottom w:val="none" w:sz="0" w:space="0" w:color="auto"/>
        <w:right w:val="none" w:sz="0" w:space="0" w:color="auto"/>
      </w:divBdr>
    </w:div>
    <w:div w:id="590354896">
      <w:bodyDiv w:val="1"/>
      <w:marLeft w:val="0"/>
      <w:marRight w:val="0"/>
      <w:marTop w:val="0"/>
      <w:marBottom w:val="0"/>
      <w:divBdr>
        <w:top w:val="none" w:sz="0" w:space="0" w:color="auto"/>
        <w:left w:val="none" w:sz="0" w:space="0" w:color="auto"/>
        <w:bottom w:val="none" w:sz="0" w:space="0" w:color="auto"/>
        <w:right w:val="none" w:sz="0" w:space="0" w:color="auto"/>
      </w:divBdr>
    </w:div>
    <w:div w:id="590427560">
      <w:bodyDiv w:val="1"/>
      <w:marLeft w:val="0"/>
      <w:marRight w:val="0"/>
      <w:marTop w:val="0"/>
      <w:marBottom w:val="0"/>
      <w:divBdr>
        <w:top w:val="none" w:sz="0" w:space="0" w:color="auto"/>
        <w:left w:val="none" w:sz="0" w:space="0" w:color="auto"/>
        <w:bottom w:val="none" w:sz="0" w:space="0" w:color="auto"/>
        <w:right w:val="none" w:sz="0" w:space="0" w:color="auto"/>
      </w:divBdr>
    </w:div>
    <w:div w:id="590428914">
      <w:bodyDiv w:val="1"/>
      <w:marLeft w:val="0"/>
      <w:marRight w:val="0"/>
      <w:marTop w:val="0"/>
      <w:marBottom w:val="0"/>
      <w:divBdr>
        <w:top w:val="none" w:sz="0" w:space="0" w:color="auto"/>
        <w:left w:val="none" w:sz="0" w:space="0" w:color="auto"/>
        <w:bottom w:val="none" w:sz="0" w:space="0" w:color="auto"/>
        <w:right w:val="none" w:sz="0" w:space="0" w:color="auto"/>
      </w:divBdr>
    </w:div>
    <w:div w:id="590504300">
      <w:bodyDiv w:val="1"/>
      <w:marLeft w:val="0"/>
      <w:marRight w:val="0"/>
      <w:marTop w:val="0"/>
      <w:marBottom w:val="0"/>
      <w:divBdr>
        <w:top w:val="none" w:sz="0" w:space="0" w:color="auto"/>
        <w:left w:val="none" w:sz="0" w:space="0" w:color="auto"/>
        <w:bottom w:val="none" w:sz="0" w:space="0" w:color="auto"/>
        <w:right w:val="none" w:sz="0" w:space="0" w:color="auto"/>
      </w:divBdr>
    </w:div>
    <w:div w:id="590507655">
      <w:bodyDiv w:val="1"/>
      <w:marLeft w:val="0"/>
      <w:marRight w:val="0"/>
      <w:marTop w:val="0"/>
      <w:marBottom w:val="0"/>
      <w:divBdr>
        <w:top w:val="none" w:sz="0" w:space="0" w:color="auto"/>
        <w:left w:val="none" w:sz="0" w:space="0" w:color="auto"/>
        <w:bottom w:val="none" w:sz="0" w:space="0" w:color="auto"/>
        <w:right w:val="none" w:sz="0" w:space="0" w:color="auto"/>
      </w:divBdr>
    </w:div>
    <w:div w:id="591015686">
      <w:bodyDiv w:val="1"/>
      <w:marLeft w:val="0"/>
      <w:marRight w:val="0"/>
      <w:marTop w:val="0"/>
      <w:marBottom w:val="0"/>
      <w:divBdr>
        <w:top w:val="none" w:sz="0" w:space="0" w:color="auto"/>
        <w:left w:val="none" w:sz="0" w:space="0" w:color="auto"/>
        <w:bottom w:val="none" w:sz="0" w:space="0" w:color="auto"/>
        <w:right w:val="none" w:sz="0" w:space="0" w:color="auto"/>
      </w:divBdr>
    </w:div>
    <w:div w:id="591090402">
      <w:bodyDiv w:val="1"/>
      <w:marLeft w:val="0"/>
      <w:marRight w:val="0"/>
      <w:marTop w:val="0"/>
      <w:marBottom w:val="0"/>
      <w:divBdr>
        <w:top w:val="none" w:sz="0" w:space="0" w:color="auto"/>
        <w:left w:val="none" w:sz="0" w:space="0" w:color="auto"/>
        <w:bottom w:val="none" w:sz="0" w:space="0" w:color="auto"/>
        <w:right w:val="none" w:sz="0" w:space="0" w:color="auto"/>
      </w:divBdr>
    </w:div>
    <w:div w:id="591203807">
      <w:bodyDiv w:val="1"/>
      <w:marLeft w:val="0"/>
      <w:marRight w:val="0"/>
      <w:marTop w:val="0"/>
      <w:marBottom w:val="0"/>
      <w:divBdr>
        <w:top w:val="none" w:sz="0" w:space="0" w:color="auto"/>
        <w:left w:val="none" w:sz="0" w:space="0" w:color="auto"/>
        <w:bottom w:val="none" w:sz="0" w:space="0" w:color="auto"/>
        <w:right w:val="none" w:sz="0" w:space="0" w:color="auto"/>
      </w:divBdr>
    </w:div>
    <w:div w:id="591857124">
      <w:bodyDiv w:val="1"/>
      <w:marLeft w:val="0"/>
      <w:marRight w:val="0"/>
      <w:marTop w:val="0"/>
      <w:marBottom w:val="0"/>
      <w:divBdr>
        <w:top w:val="none" w:sz="0" w:space="0" w:color="auto"/>
        <w:left w:val="none" w:sz="0" w:space="0" w:color="auto"/>
        <w:bottom w:val="none" w:sz="0" w:space="0" w:color="auto"/>
        <w:right w:val="none" w:sz="0" w:space="0" w:color="auto"/>
      </w:divBdr>
    </w:div>
    <w:div w:id="592053275">
      <w:bodyDiv w:val="1"/>
      <w:marLeft w:val="0"/>
      <w:marRight w:val="0"/>
      <w:marTop w:val="0"/>
      <w:marBottom w:val="0"/>
      <w:divBdr>
        <w:top w:val="none" w:sz="0" w:space="0" w:color="auto"/>
        <w:left w:val="none" w:sz="0" w:space="0" w:color="auto"/>
        <w:bottom w:val="none" w:sz="0" w:space="0" w:color="auto"/>
        <w:right w:val="none" w:sz="0" w:space="0" w:color="auto"/>
      </w:divBdr>
    </w:div>
    <w:div w:id="592130550">
      <w:bodyDiv w:val="1"/>
      <w:marLeft w:val="0"/>
      <w:marRight w:val="0"/>
      <w:marTop w:val="0"/>
      <w:marBottom w:val="0"/>
      <w:divBdr>
        <w:top w:val="none" w:sz="0" w:space="0" w:color="auto"/>
        <w:left w:val="none" w:sz="0" w:space="0" w:color="auto"/>
        <w:bottom w:val="none" w:sz="0" w:space="0" w:color="auto"/>
        <w:right w:val="none" w:sz="0" w:space="0" w:color="auto"/>
      </w:divBdr>
    </w:div>
    <w:div w:id="592276111">
      <w:bodyDiv w:val="1"/>
      <w:marLeft w:val="0"/>
      <w:marRight w:val="0"/>
      <w:marTop w:val="0"/>
      <w:marBottom w:val="0"/>
      <w:divBdr>
        <w:top w:val="none" w:sz="0" w:space="0" w:color="auto"/>
        <w:left w:val="none" w:sz="0" w:space="0" w:color="auto"/>
        <w:bottom w:val="none" w:sz="0" w:space="0" w:color="auto"/>
        <w:right w:val="none" w:sz="0" w:space="0" w:color="auto"/>
      </w:divBdr>
    </w:div>
    <w:div w:id="592477474">
      <w:bodyDiv w:val="1"/>
      <w:marLeft w:val="0"/>
      <w:marRight w:val="0"/>
      <w:marTop w:val="0"/>
      <w:marBottom w:val="0"/>
      <w:divBdr>
        <w:top w:val="none" w:sz="0" w:space="0" w:color="auto"/>
        <w:left w:val="none" w:sz="0" w:space="0" w:color="auto"/>
        <w:bottom w:val="none" w:sz="0" w:space="0" w:color="auto"/>
        <w:right w:val="none" w:sz="0" w:space="0" w:color="auto"/>
      </w:divBdr>
    </w:div>
    <w:div w:id="592516288">
      <w:bodyDiv w:val="1"/>
      <w:marLeft w:val="0"/>
      <w:marRight w:val="0"/>
      <w:marTop w:val="0"/>
      <w:marBottom w:val="0"/>
      <w:divBdr>
        <w:top w:val="none" w:sz="0" w:space="0" w:color="auto"/>
        <w:left w:val="none" w:sz="0" w:space="0" w:color="auto"/>
        <w:bottom w:val="none" w:sz="0" w:space="0" w:color="auto"/>
        <w:right w:val="none" w:sz="0" w:space="0" w:color="auto"/>
      </w:divBdr>
    </w:div>
    <w:div w:id="592709916">
      <w:bodyDiv w:val="1"/>
      <w:marLeft w:val="0"/>
      <w:marRight w:val="0"/>
      <w:marTop w:val="0"/>
      <w:marBottom w:val="0"/>
      <w:divBdr>
        <w:top w:val="none" w:sz="0" w:space="0" w:color="auto"/>
        <w:left w:val="none" w:sz="0" w:space="0" w:color="auto"/>
        <w:bottom w:val="none" w:sz="0" w:space="0" w:color="auto"/>
        <w:right w:val="none" w:sz="0" w:space="0" w:color="auto"/>
      </w:divBdr>
    </w:div>
    <w:div w:id="592934969">
      <w:bodyDiv w:val="1"/>
      <w:marLeft w:val="0"/>
      <w:marRight w:val="0"/>
      <w:marTop w:val="0"/>
      <w:marBottom w:val="0"/>
      <w:divBdr>
        <w:top w:val="none" w:sz="0" w:space="0" w:color="auto"/>
        <w:left w:val="none" w:sz="0" w:space="0" w:color="auto"/>
        <w:bottom w:val="none" w:sz="0" w:space="0" w:color="auto"/>
        <w:right w:val="none" w:sz="0" w:space="0" w:color="auto"/>
      </w:divBdr>
    </w:div>
    <w:div w:id="593247160">
      <w:bodyDiv w:val="1"/>
      <w:marLeft w:val="0"/>
      <w:marRight w:val="0"/>
      <w:marTop w:val="0"/>
      <w:marBottom w:val="0"/>
      <w:divBdr>
        <w:top w:val="none" w:sz="0" w:space="0" w:color="auto"/>
        <w:left w:val="none" w:sz="0" w:space="0" w:color="auto"/>
        <w:bottom w:val="none" w:sz="0" w:space="0" w:color="auto"/>
        <w:right w:val="none" w:sz="0" w:space="0" w:color="auto"/>
      </w:divBdr>
    </w:div>
    <w:div w:id="593512936">
      <w:bodyDiv w:val="1"/>
      <w:marLeft w:val="0"/>
      <w:marRight w:val="0"/>
      <w:marTop w:val="0"/>
      <w:marBottom w:val="0"/>
      <w:divBdr>
        <w:top w:val="none" w:sz="0" w:space="0" w:color="auto"/>
        <w:left w:val="none" w:sz="0" w:space="0" w:color="auto"/>
        <w:bottom w:val="none" w:sz="0" w:space="0" w:color="auto"/>
        <w:right w:val="none" w:sz="0" w:space="0" w:color="auto"/>
      </w:divBdr>
    </w:div>
    <w:div w:id="593708622">
      <w:bodyDiv w:val="1"/>
      <w:marLeft w:val="0"/>
      <w:marRight w:val="0"/>
      <w:marTop w:val="0"/>
      <w:marBottom w:val="0"/>
      <w:divBdr>
        <w:top w:val="none" w:sz="0" w:space="0" w:color="auto"/>
        <w:left w:val="none" w:sz="0" w:space="0" w:color="auto"/>
        <w:bottom w:val="none" w:sz="0" w:space="0" w:color="auto"/>
        <w:right w:val="none" w:sz="0" w:space="0" w:color="auto"/>
      </w:divBdr>
    </w:div>
    <w:div w:id="593710510">
      <w:bodyDiv w:val="1"/>
      <w:marLeft w:val="0"/>
      <w:marRight w:val="0"/>
      <w:marTop w:val="0"/>
      <w:marBottom w:val="0"/>
      <w:divBdr>
        <w:top w:val="none" w:sz="0" w:space="0" w:color="auto"/>
        <w:left w:val="none" w:sz="0" w:space="0" w:color="auto"/>
        <w:bottom w:val="none" w:sz="0" w:space="0" w:color="auto"/>
        <w:right w:val="none" w:sz="0" w:space="0" w:color="auto"/>
      </w:divBdr>
    </w:div>
    <w:div w:id="593830646">
      <w:bodyDiv w:val="1"/>
      <w:marLeft w:val="0"/>
      <w:marRight w:val="0"/>
      <w:marTop w:val="0"/>
      <w:marBottom w:val="0"/>
      <w:divBdr>
        <w:top w:val="none" w:sz="0" w:space="0" w:color="auto"/>
        <w:left w:val="none" w:sz="0" w:space="0" w:color="auto"/>
        <w:bottom w:val="none" w:sz="0" w:space="0" w:color="auto"/>
        <w:right w:val="none" w:sz="0" w:space="0" w:color="auto"/>
      </w:divBdr>
    </w:div>
    <w:div w:id="594091117">
      <w:bodyDiv w:val="1"/>
      <w:marLeft w:val="0"/>
      <w:marRight w:val="0"/>
      <w:marTop w:val="0"/>
      <w:marBottom w:val="0"/>
      <w:divBdr>
        <w:top w:val="none" w:sz="0" w:space="0" w:color="auto"/>
        <w:left w:val="none" w:sz="0" w:space="0" w:color="auto"/>
        <w:bottom w:val="none" w:sz="0" w:space="0" w:color="auto"/>
        <w:right w:val="none" w:sz="0" w:space="0" w:color="auto"/>
      </w:divBdr>
    </w:div>
    <w:div w:id="594092614">
      <w:bodyDiv w:val="1"/>
      <w:marLeft w:val="0"/>
      <w:marRight w:val="0"/>
      <w:marTop w:val="0"/>
      <w:marBottom w:val="0"/>
      <w:divBdr>
        <w:top w:val="none" w:sz="0" w:space="0" w:color="auto"/>
        <w:left w:val="none" w:sz="0" w:space="0" w:color="auto"/>
        <w:bottom w:val="none" w:sz="0" w:space="0" w:color="auto"/>
        <w:right w:val="none" w:sz="0" w:space="0" w:color="auto"/>
      </w:divBdr>
    </w:div>
    <w:div w:id="594173346">
      <w:bodyDiv w:val="1"/>
      <w:marLeft w:val="0"/>
      <w:marRight w:val="0"/>
      <w:marTop w:val="0"/>
      <w:marBottom w:val="0"/>
      <w:divBdr>
        <w:top w:val="none" w:sz="0" w:space="0" w:color="auto"/>
        <w:left w:val="none" w:sz="0" w:space="0" w:color="auto"/>
        <w:bottom w:val="none" w:sz="0" w:space="0" w:color="auto"/>
        <w:right w:val="none" w:sz="0" w:space="0" w:color="auto"/>
      </w:divBdr>
    </w:div>
    <w:div w:id="594246346">
      <w:bodyDiv w:val="1"/>
      <w:marLeft w:val="0"/>
      <w:marRight w:val="0"/>
      <w:marTop w:val="0"/>
      <w:marBottom w:val="0"/>
      <w:divBdr>
        <w:top w:val="none" w:sz="0" w:space="0" w:color="auto"/>
        <w:left w:val="none" w:sz="0" w:space="0" w:color="auto"/>
        <w:bottom w:val="none" w:sz="0" w:space="0" w:color="auto"/>
        <w:right w:val="none" w:sz="0" w:space="0" w:color="auto"/>
      </w:divBdr>
    </w:div>
    <w:div w:id="594365218">
      <w:bodyDiv w:val="1"/>
      <w:marLeft w:val="0"/>
      <w:marRight w:val="0"/>
      <w:marTop w:val="0"/>
      <w:marBottom w:val="0"/>
      <w:divBdr>
        <w:top w:val="none" w:sz="0" w:space="0" w:color="auto"/>
        <w:left w:val="none" w:sz="0" w:space="0" w:color="auto"/>
        <w:bottom w:val="none" w:sz="0" w:space="0" w:color="auto"/>
        <w:right w:val="none" w:sz="0" w:space="0" w:color="auto"/>
      </w:divBdr>
    </w:div>
    <w:div w:id="594442658">
      <w:bodyDiv w:val="1"/>
      <w:marLeft w:val="0"/>
      <w:marRight w:val="0"/>
      <w:marTop w:val="0"/>
      <w:marBottom w:val="0"/>
      <w:divBdr>
        <w:top w:val="none" w:sz="0" w:space="0" w:color="auto"/>
        <w:left w:val="none" w:sz="0" w:space="0" w:color="auto"/>
        <w:bottom w:val="none" w:sz="0" w:space="0" w:color="auto"/>
        <w:right w:val="none" w:sz="0" w:space="0" w:color="auto"/>
      </w:divBdr>
    </w:div>
    <w:div w:id="595403155">
      <w:bodyDiv w:val="1"/>
      <w:marLeft w:val="0"/>
      <w:marRight w:val="0"/>
      <w:marTop w:val="0"/>
      <w:marBottom w:val="0"/>
      <w:divBdr>
        <w:top w:val="none" w:sz="0" w:space="0" w:color="auto"/>
        <w:left w:val="none" w:sz="0" w:space="0" w:color="auto"/>
        <w:bottom w:val="none" w:sz="0" w:space="0" w:color="auto"/>
        <w:right w:val="none" w:sz="0" w:space="0" w:color="auto"/>
      </w:divBdr>
    </w:div>
    <w:div w:id="595485420">
      <w:bodyDiv w:val="1"/>
      <w:marLeft w:val="0"/>
      <w:marRight w:val="0"/>
      <w:marTop w:val="0"/>
      <w:marBottom w:val="0"/>
      <w:divBdr>
        <w:top w:val="none" w:sz="0" w:space="0" w:color="auto"/>
        <w:left w:val="none" w:sz="0" w:space="0" w:color="auto"/>
        <w:bottom w:val="none" w:sz="0" w:space="0" w:color="auto"/>
        <w:right w:val="none" w:sz="0" w:space="0" w:color="auto"/>
      </w:divBdr>
    </w:div>
    <w:div w:id="595670736">
      <w:bodyDiv w:val="1"/>
      <w:marLeft w:val="0"/>
      <w:marRight w:val="0"/>
      <w:marTop w:val="0"/>
      <w:marBottom w:val="0"/>
      <w:divBdr>
        <w:top w:val="none" w:sz="0" w:space="0" w:color="auto"/>
        <w:left w:val="none" w:sz="0" w:space="0" w:color="auto"/>
        <w:bottom w:val="none" w:sz="0" w:space="0" w:color="auto"/>
        <w:right w:val="none" w:sz="0" w:space="0" w:color="auto"/>
      </w:divBdr>
    </w:div>
    <w:div w:id="595788167">
      <w:bodyDiv w:val="1"/>
      <w:marLeft w:val="0"/>
      <w:marRight w:val="0"/>
      <w:marTop w:val="0"/>
      <w:marBottom w:val="0"/>
      <w:divBdr>
        <w:top w:val="none" w:sz="0" w:space="0" w:color="auto"/>
        <w:left w:val="none" w:sz="0" w:space="0" w:color="auto"/>
        <w:bottom w:val="none" w:sz="0" w:space="0" w:color="auto"/>
        <w:right w:val="none" w:sz="0" w:space="0" w:color="auto"/>
      </w:divBdr>
    </w:div>
    <w:div w:id="595795573">
      <w:bodyDiv w:val="1"/>
      <w:marLeft w:val="0"/>
      <w:marRight w:val="0"/>
      <w:marTop w:val="0"/>
      <w:marBottom w:val="0"/>
      <w:divBdr>
        <w:top w:val="none" w:sz="0" w:space="0" w:color="auto"/>
        <w:left w:val="none" w:sz="0" w:space="0" w:color="auto"/>
        <w:bottom w:val="none" w:sz="0" w:space="0" w:color="auto"/>
        <w:right w:val="none" w:sz="0" w:space="0" w:color="auto"/>
      </w:divBdr>
    </w:div>
    <w:div w:id="595869117">
      <w:bodyDiv w:val="1"/>
      <w:marLeft w:val="0"/>
      <w:marRight w:val="0"/>
      <w:marTop w:val="0"/>
      <w:marBottom w:val="0"/>
      <w:divBdr>
        <w:top w:val="none" w:sz="0" w:space="0" w:color="auto"/>
        <w:left w:val="none" w:sz="0" w:space="0" w:color="auto"/>
        <w:bottom w:val="none" w:sz="0" w:space="0" w:color="auto"/>
        <w:right w:val="none" w:sz="0" w:space="0" w:color="auto"/>
      </w:divBdr>
    </w:div>
    <w:div w:id="595988801">
      <w:bodyDiv w:val="1"/>
      <w:marLeft w:val="0"/>
      <w:marRight w:val="0"/>
      <w:marTop w:val="0"/>
      <w:marBottom w:val="0"/>
      <w:divBdr>
        <w:top w:val="none" w:sz="0" w:space="0" w:color="auto"/>
        <w:left w:val="none" w:sz="0" w:space="0" w:color="auto"/>
        <w:bottom w:val="none" w:sz="0" w:space="0" w:color="auto"/>
        <w:right w:val="none" w:sz="0" w:space="0" w:color="auto"/>
      </w:divBdr>
    </w:div>
    <w:div w:id="596328910">
      <w:bodyDiv w:val="1"/>
      <w:marLeft w:val="0"/>
      <w:marRight w:val="0"/>
      <w:marTop w:val="0"/>
      <w:marBottom w:val="0"/>
      <w:divBdr>
        <w:top w:val="none" w:sz="0" w:space="0" w:color="auto"/>
        <w:left w:val="none" w:sz="0" w:space="0" w:color="auto"/>
        <w:bottom w:val="none" w:sz="0" w:space="0" w:color="auto"/>
        <w:right w:val="none" w:sz="0" w:space="0" w:color="auto"/>
      </w:divBdr>
    </w:div>
    <w:div w:id="596522078">
      <w:bodyDiv w:val="1"/>
      <w:marLeft w:val="0"/>
      <w:marRight w:val="0"/>
      <w:marTop w:val="0"/>
      <w:marBottom w:val="0"/>
      <w:divBdr>
        <w:top w:val="none" w:sz="0" w:space="0" w:color="auto"/>
        <w:left w:val="none" w:sz="0" w:space="0" w:color="auto"/>
        <w:bottom w:val="none" w:sz="0" w:space="0" w:color="auto"/>
        <w:right w:val="none" w:sz="0" w:space="0" w:color="auto"/>
      </w:divBdr>
    </w:div>
    <w:div w:id="597565079">
      <w:bodyDiv w:val="1"/>
      <w:marLeft w:val="0"/>
      <w:marRight w:val="0"/>
      <w:marTop w:val="0"/>
      <w:marBottom w:val="0"/>
      <w:divBdr>
        <w:top w:val="none" w:sz="0" w:space="0" w:color="auto"/>
        <w:left w:val="none" w:sz="0" w:space="0" w:color="auto"/>
        <w:bottom w:val="none" w:sz="0" w:space="0" w:color="auto"/>
        <w:right w:val="none" w:sz="0" w:space="0" w:color="auto"/>
      </w:divBdr>
    </w:div>
    <w:div w:id="597644929">
      <w:bodyDiv w:val="1"/>
      <w:marLeft w:val="0"/>
      <w:marRight w:val="0"/>
      <w:marTop w:val="0"/>
      <w:marBottom w:val="0"/>
      <w:divBdr>
        <w:top w:val="none" w:sz="0" w:space="0" w:color="auto"/>
        <w:left w:val="none" w:sz="0" w:space="0" w:color="auto"/>
        <w:bottom w:val="none" w:sz="0" w:space="0" w:color="auto"/>
        <w:right w:val="none" w:sz="0" w:space="0" w:color="auto"/>
      </w:divBdr>
    </w:div>
    <w:div w:id="597956139">
      <w:bodyDiv w:val="1"/>
      <w:marLeft w:val="0"/>
      <w:marRight w:val="0"/>
      <w:marTop w:val="0"/>
      <w:marBottom w:val="0"/>
      <w:divBdr>
        <w:top w:val="none" w:sz="0" w:space="0" w:color="auto"/>
        <w:left w:val="none" w:sz="0" w:space="0" w:color="auto"/>
        <w:bottom w:val="none" w:sz="0" w:space="0" w:color="auto"/>
        <w:right w:val="none" w:sz="0" w:space="0" w:color="auto"/>
      </w:divBdr>
    </w:div>
    <w:div w:id="598025372">
      <w:bodyDiv w:val="1"/>
      <w:marLeft w:val="0"/>
      <w:marRight w:val="0"/>
      <w:marTop w:val="0"/>
      <w:marBottom w:val="0"/>
      <w:divBdr>
        <w:top w:val="none" w:sz="0" w:space="0" w:color="auto"/>
        <w:left w:val="none" w:sz="0" w:space="0" w:color="auto"/>
        <w:bottom w:val="none" w:sz="0" w:space="0" w:color="auto"/>
        <w:right w:val="none" w:sz="0" w:space="0" w:color="auto"/>
      </w:divBdr>
    </w:div>
    <w:div w:id="598028902">
      <w:bodyDiv w:val="1"/>
      <w:marLeft w:val="0"/>
      <w:marRight w:val="0"/>
      <w:marTop w:val="0"/>
      <w:marBottom w:val="0"/>
      <w:divBdr>
        <w:top w:val="none" w:sz="0" w:space="0" w:color="auto"/>
        <w:left w:val="none" w:sz="0" w:space="0" w:color="auto"/>
        <w:bottom w:val="none" w:sz="0" w:space="0" w:color="auto"/>
        <w:right w:val="none" w:sz="0" w:space="0" w:color="auto"/>
      </w:divBdr>
    </w:div>
    <w:div w:id="598098328">
      <w:bodyDiv w:val="1"/>
      <w:marLeft w:val="0"/>
      <w:marRight w:val="0"/>
      <w:marTop w:val="0"/>
      <w:marBottom w:val="0"/>
      <w:divBdr>
        <w:top w:val="none" w:sz="0" w:space="0" w:color="auto"/>
        <w:left w:val="none" w:sz="0" w:space="0" w:color="auto"/>
        <w:bottom w:val="none" w:sz="0" w:space="0" w:color="auto"/>
        <w:right w:val="none" w:sz="0" w:space="0" w:color="auto"/>
      </w:divBdr>
    </w:div>
    <w:div w:id="598178600">
      <w:bodyDiv w:val="1"/>
      <w:marLeft w:val="0"/>
      <w:marRight w:val="0"/>
      <w:marTop w:val="0"/>
      <w:marBottom w:val="0"/>
      <w:divBdr>
        <w:top w:val="none" w:sz="0" w:space="0" w:color="auto"/>
        <w:left w:val="none" w:sz="0" w:space="0" w:color="auto"/>
        <w:bottom w:val="none" w:sz="0" w:space="0" w:color="auto"/>
        <w:right w:val="none" w:sz="0" w:space="0" w:color="auto"/>
      </w:divBdr>
    </w:div>
    <w:div w:id="598373308">
      <w:bodyDiv w:val="1"/>
      <w:marLeft w:val="0"/>
      <w:marRight w:val="0"/>
      <w:marTop w:val="0"/>
      <w:marBottom w:val="0"/>
      <w:divBdr>
        <w:top w:val="none" w:sz="0" w:space="0" w:color="auto"/>
        <w:left w:val="none" w:sz="0" w:space="0" w:color="auto"/>
        <w:bottom w:val="none" w:sz="0" w:space="0" w:color="auto"/>
        <w:right w:val="none" w:sz="0" w:space="0" w:color="auto"/>
      </w:divBdr>
    </w:div>
    <w:div w:id="598607835">
      <w:bodyDiv w:val="1"/>
      <w:marLeft w:val="0"/>
      <w:marRight w:val="0"/>
      <w:marTop w:val="0"/>
      <w:marBottom w:val="0"/>
      <w:divBdr>
        <w:top w:val="none" w:sz="0" w:space="0" w:color="auto"/>
        <w:left w:val="none" w:sz="0" w:space="0" w:color="auto"/>
        <w:bottom w:val="none" w:sz="0" w:space="0" w:color="auto"/>
        <w:right w:val="none" w:sz="0" w:space="0" w:color="auto"/>
      </w:divBdr>
    </w:div>
    <w:div w:id="598756107">
      <w:bodyDiv w:val="1"/>
      <w:marLeft w:val="0"/>
      <w:marRight w:val="0"/>
      <w:marTop w:val="0"/>
      <w:marBottom w:val="0"/>
      <w:divBdr>
        <w:top w:val="none" w:sz="0" w:space="0" w:color="auto"/>
        <w:left w:val="none" w:sz="0" w:space="0" w:color="auto"/>
        <w:bottom w:val="none" w:sz="0" w:space="0" w:color="auto"/>
        <w:right w:val="none" w:sz="0" w:space="0" w:color="auto"/>
      </w:divBdr>
    </w:div>
    <w:div w:id="599215618">
      <w:bodyDiv w:val="1"/>
      <w:marLeft w:val="0"/>
      <w:marRight w:val="0"/>
      <w:marTop w:val="0"/>
      <w:marBottom w:val="0"/>
      <w:divBdr>
        <w:top w:val="none" w:sz="0" w:space="0" w:color="auto"/>
        <w:left w:val="none" w:sz="0" w:space="0" w:color="auto"/>
        <w:bottom w:val="none" w:sz="0" w:space="0" w:color="auto"/>
        <w:right w:val="none" w:sz="0" w:space="0" w:color="auto"/>
      </w:divBdr>
    </w:div>
    <w:div w:id="599224054">
      <w:bodyDiv w:val="1"/>
      <w:marLeft w:val="0"/>
      <w:marRight w:val="0"/>
      <w:marTop w:val="0"/>
      <w:marBottom w:val="0"/>
      <w:divBdr>
        <w:top w:val="none" w:sz="0" w:space="0" w:color="auto"/>
        <w:left w:val="none" w:sz="0" w:space="0" w:color="auto"/>
        <w:bottom w:val="none" w:sz="0" w:space="0" w:color="auto"/>
        <w:right w:val="none" w:sz="0" w:space="0" w:color="auto"/>
      </w:divBdr>
    </w:div>
    <w:div w:id="599679248">
      <w:bodyDiv w:val="1"/>
      <w:marLeft w:val="0"/>
      <w:marRight w:val="0"/>
      <w:marTop w:val="0"/>
      <w:marBottom w:val="0"/>
      <w:divBdr>
        <w:top w:val="none" w:sz="0" w:space="0" w:color="auto"/>
        <w:left w:val="none" w:sz="0" w:space="0" w:color="auto"/>
        <w:bottom w:val="none" w:sz="0" w:space="0" w:color="auto"/>
        <w:right w:val="none" w:sz="0" w:space="0" w:color="auto"/>
      </w:divBdr>
    </w:div>
    <w:div w:id="599684767">
      <w:bodyDiv w:val="1"/>
      <w:marLeft w:val="0"/>
      <w:marRight w:val="0"/>
      <w:marTop w:val="0"/>
      <w:marBottom w:val="0"/>
      <w:divBdr>
        <w:top w:val="none" w:sz="0" w:space="0" w:color="auto"/>
        <w:left w:val="none" w:sz="0" w:space="0" w:color="auto"/>
        <w:bottom w:val="none" w:sz="0" w:space="0" w:color="auto"/>
        <w:right w:val="none" w:sz="0" w:space="0" w:color="auto"/>
      </w:divBdr>
    </w:div>
    <w:div w:id="599800747">
      <w:bodyDiv w:val="1"/>
      <w:marLeft w:val="0"/>
      <w:marRight w:val="0"/>
      <w:marTop w:val="0"/>
      <w:marBottom w:val="0"/>
      <w:divBdr>
        <w:top w:val="none" w:sz="0" w:space="0" w:color="auto"/>
        <w:left w:val="none" w:sz="0" w:space="0" w:color="auto"/>
        <w:bottom w:val="none" w:sz="0" w:space="0" w:color="auto"/>
        <w:right w:val="none" w:sz="0" w:space="0" w:color="auto"/>
      </w:divBdr>
    </w:div>
    <w:div w:id="599803368">
      <w:bodyDiv w:val="1"/>
      <w:marLeft w:val="0"/>
      <w:marRight w:val="0"/>
      <w:marTop w:val="0"/>
      <w:marBottom w:val="0"/>
      <w:divBdr>
        <w:top w:val="none" w:sz="0" w:space="0" w:color="auto"/>
        <w:left w:val="none" w:sz="0" w:space="0" w:color="auto"/>
        <w:bottom w:val="none" w:sz="0" w:space="0" w:color="auto"/>
        <w:right w:val="none" w:sz="0" w:space="0" w:color="auto"/>
      </w:divBdr>
    </w:div>
    <w:div w:id="599879021">
      <w:bodyDiv w:val="1"/>
      <w:marLeft w:val="0"/>
      <w:marRight w:val="0"/>
      <w:marTop w:val="0"/>
      <w:marBottom w:val="0"/>
      <w:divBdr>
        <w:top w:val="none" w:sz="0" w:space="0" w:color="auto"/>
        <w:left w:val="none" w:sz="0" w:space="0" w:color="auto"/>
        <w:bottom w:val="none" w:sz="0" w:space="0" w:color="auto"/>
        <w:right w:val="none" w:sz="0" w:space="0" w:color="auto"/>
      </w:divBdr>
    </w:div>
    <w:div w:id="600260353">
      <w:bodyDiv w:val="1"/>
      <w:marLeft w:val="0"/>
      <w:marRight w:val="0"/>
      <w:marTop w:val="0"/>
      <w:marBottom w:val="0"/>
      <w:divBdr>
        <w:top w:val="none" w:sz="0" w:space="0" w:color="auto"/>
        <w:left w:val="none" w:sz="0" w:space="0" w:color="auto"/>
        <w:bottom w:val="none" w:sz="0" w:space="0" w:color="auto"/>
        <w:right w:val="none" w:sz="0" w:space="0" w:color="auto"/>
      </w:divBdr>
    </w:div>
    <w:div w:id="600261316">
      <w:bodyDiv w:val="1"/>
      <w:marLeft w:val="0"/>
      <w:marRight w:val="0"/>
      <w:marTop w:val="0"/>
      <w:marBottom w:val="0"/>
      <w:divBdr>
        <w:top w:val="none" w:sz="0" w:space="0" w:color="auto"/>
        <w:left w:val="none" w:sz="0" w:space="0" w:color="auto"/>
        <w:bottom w:val="none" w:sz="0" w:space="0" w:color="auto"/>
        <w:right w:val="none" w:sz="0" w:space="0" w:color="auto"/>
      </w:divBdr>
    </w:div>
    <w:div w:id="600454770">
      <w:bodyDiv w:val="1"/>
      <w:marLeft w:val="0"/>
      <w:marRight w:val="0"/>
      <w:marTop w:val="0"/>
      <w:marBottom w:val="0"/>
      <w:divBdr>
        <w:top w:val="none" w:sz="0" w:space="0" w:color="auto"/>
        <w:left w:val="none" w:sz="0" w:space="0" w:color="auto"/>
        <w:bottom w:val="none" w:sz="0" w:space="0" w:color="auto"/>
        <w:right w:val="none" w:sz="0" w:space="0" w:color="auto"/>
      </w:divBdr>
    </w:div>
    <w:div w:id="600993150">
      <w:bodyDiv w:val="1"/>
      <w:marLeft w:val="0"/>
      <w:marRight w:val="0"/>
      <w:marTop w:val="0"/>
      <w:marBottom w:val="0"/>
      <w:divBdr>
        <w:top w:val="none" w:sz="0" w:space="0" w:color="auto"/>
        <w:left w:val="none" w:sz="0" w:space="0" w:color="auto"/>
        <w:bottom w:val="none" w:sz="0" w:space="0" w:color="auto"/>
        <w:right w:val="none" w:sz="0" w:space="0" w:color="auto"/>
      </w:divBdr>
    </w:div>
    <w:div w:id="601108879">
      <w:bodyDiv w:val="1"/>
      <w:marLeft w:val="0"/>
      <w:marRight w:val="0"/>
      <w:marTop w:val="0"/>
      <w:marBottom w:val="0"/>
      <w:divBdr>
        <w:top w:val="none" w:sz="0" w:space="0" w:color="auto"/>
        <w:left w:val="none" w:sz="0" w:space="0" w:color="auto"/>
        <w:bottom w:val="none" w:sz="0" w:space="0" w:color="auto"/>
        <w:right w:val="none" w:sz="0" w:space="0" w:color="auto"/>
      </w:divBdr>
    </w:div>
    <w:div w:id="601111876">
      <w:bodyDiv w:val="1"/>
      <w:marLeft w:val="0"/>
      <w:marRight w:val="0"/>
      <w:marTop w:val="0"/>
      <w:marBottom w:val="0"/>
      <w:divBdr>
        <w:top w:val="none" w:sz="0" w:space="0" w:color="auto"/>
        <w:left w:val="none" w:sz="0" w:space="0" w:color="auto"/>
        <w:bottom w:val="none" w:sz="0" w:space="0" w:color="auto"/>
        <w:right w:val="none" w:sz="0" w:space="0" w:color="auto"/>
      </w:divBdr>
    </w:div>
    <w:div w:id="601257577">
      <w:bodyDiv w:val="1"/>
      <w:marLeft w:val="0"/>
      <w:marRight w:val="0"/>
      <w:marTop w:val="0"/>
      <w:marBottom w:val="0"/>
      <w:divBdr>
        <w:top w:val="none" w:sz="0" w:space="0" w:color="auto"/>
        <w:left w:val="none" w:sz="0" w:space="0" w:color="auto"/>
        <w:bottom w:val="none" w:sz="0" w:space="0" w:color="auto"/>
        <w:right w:val="none" w:sz="0" w:space="0" w:color="auto"/>
      </w:divBdr>
    </w:div>
    <w:div w:id="601298322">
      <w:bodyDiv w:val="1"/>
      <w:marLeft w:val="0"/>
      <w:marRight w:val="0"/>
      <w:marTop w:val="0"/>
      <w:marBottom w:val="0"/>
      <w:divBdr>
        <w:top w:val="none" w:sz="0" w:space="0" w:color="auto"/>
        <w:left w:val="none" w:sz="0" w:space="0" w:color="auto"/>
        <w:bottom w:val="none" w:sz="0" w:space="0" w:color="auto"/>
        <w:right w:val="none" w:sz="0" w:space="0" w:color="auto"/>
      </w:divBdr>
    </w:div>
    <w:div w:id="601958519">
      <w:bodyDiv w:val="1"/>
      <w:marLeft w:val="0"/>
      <w:marRight w:val="0"/>
      <w:marTop w:val="0"/>
      <w:marBottom w:val="0"/>
      <w:divBdr>
        <w:top w:val="none" w:sz="0" w:space="0" w:color="auto"/>
        <w:left w:val="none" w:sz="0" w:space="0" w:color="auto"/>
        <w:bottom w:val="none" w:sz="0" w:space="0" w:color="auto"/>
        <w:right w:val="none" w:sz="0" w:space="0" w:color="auto"/>
      </w:divBdr>
    </w:div>
    <w:div w:id="601961828">
      <w:bodyDiv w:val="1"/>
      <w:marLeft w:val="0"/>
      <w:marRight w:val="0"/>
      <w:marTop w:val="0"/>
      <w:marBottom w:val="0"/>
      <w:divBdr>
        <w:top w:val="none" w:sz="0" w:space="0" w:color="auto"/>
        <w:left w:val="none" w:sz="0" w:space="0" w:color="auto"/>
        <w:bottom w:val="none" w:sz="0" w:space="0" w:color="auto"/>
        <w:right w:val="none" w:sz="0" w:space="0" w:color="auto"/>
      </w:divBdr>
    </w:div>
    <w:div w:id="602300127">
      <w:bodyDiv w:val="1"/>
      <w:marLeft w:val="0"/>
      <w:marRight w:val="0"/>
      <w:marTop w:val="0"/>
      <w:marBottom w:val="0"/>
      <w:divBdr>
        <w:top w:val="none" w:sz="0" w:space="0" w:color="auto"/>
        <w:left w:val="none" w:sz="0" w:space="0" w:color="auto"/>
        <w:bottom w:val="none" w:sz="0" w:space="0" w:color="auto"/>
        <w:right w:val="none" w:sz="0" w:space="0" w:color="auto"/>
      </w:divBdr>
    </w:div>
    <w:div w:id="602304485">
      <w:bodyDiv w:val="1"/>
      <w:marLeft w:val="0"/>
      <w:marRight w:val="0"/>
      <w:marTop w:val="0"/>
      <w:marBottom w:val="0"/>
      <w:divBdr>
        <w:top w:val="none" w:sz="0" w:space="0" w:color="auto"/>
        <w:left w:val="none" w:sz="0" w:space="0" w:color="auto"/>
        <w:bottom w:val="none" w:sz="0" w:space="0" w:color="auto"/>
        <w:right w:val="none" w:sz="0" w:space="0" w:color="auto"/>
      </w:divBdr>
    </w:div>
    <w:div w:id="602345246">
      <w:bodyDiv w:val="1"/>
      <w:marLeft w:val="0"/>
      <w:marRight w:val="0"/>
      <w:marTop w:val="0"/>
      <w:marBottom w:val="0"/>
      <w:divBdr>
        <w:top w:val="none" w:sz="0" w:space="0" w:color="auto"/>
        <w:left w:val="none" w:sz="0" w:space="0" w:color="auto"/>
        <w:bottom w:val="none" w:sz="0" w:space="0" w:color="auto"/>
        <w:right w:val="none" w:sz="0" w:space="0" w:color="auto"/>
      </w:divBdr>
    </w:div>
    <w:div w:id="602416873">
      <w:bodyDiv w:val="1"/>
      <w:marLeft w:val="0"/>
      <w:marRight w:val="0"/>
      <w:marTop w:val="0"/>
      <w:marBottom w:val="0"/>
      <w:divBdr>
        <w:top w:val="none" w:sz="0" w:space="0" w:color="auto"/>
        <w:left w:val="none" w:sz="0" w:space="0" w:color="auto"/>
        <w:bottom w:val="none" w:sz="0" w:space="0" w:color="auto"/>
        <w:right w:val="none" w:sz="0" w:space="0" w:color="auto"/>
      </w:divBdr>
    </w:div>
    <w:div w:id="602492175">
      <w:bodyDiv w:val="1"/>
      <w:marLeft w:val="0"/>
      <w:marRight w:val="0"/>
      <w:marTop w:val="0"/>
      <w:marBottom w:val="0"/>
      <w:divBdr>
        <w:top w:val="none" w:sz="0" w:space="0" w:color="auto"/>
        <w:left w:val="none" w:sz="0" w:space="0" w:color="auto"/>
        <w:bottom w:val="none" w:sz="0" w:space="0" w:color="auto"/>
        <w:right w:val="none" w:sz="0" w:space="0" w:color="auto"/>
      </w:divBdr>
    </w:div>
    <w:div w:id="602690013">
      <w:bodyDiv w:val="1"/>
      <w:marLeft w:val="0"/>
      <w:marRight w:val="0"/>
      <w:marTop w:val="0"/>
      <w:marBottom w:val="0"/>
      <w:divBdr>
        <w:top w:val="none" w:sz="0" w:space="0" w:color="auto"/>
        <w:left w:val="none" w:sz="0" w:space="0" w:color="auto"/>
        <w:bottom w:val="none" w:sz="0" w:space="0" w:color="auto"/>
        <w:right w:val="none" w:sz="0" w:space="0" w:color="auto"/>
      </w:divBdr>
    </w:div>
    <w:div w:id="602760239">
      <w:bodyDiv w:val="1"/>
      <w:marLeft w:val="0"/>
      <w:marRight w:val="0"/>
      <w:marTop w:val="0"/>
      <w:marBottom w:val="0"/>
      <w:divBdr>
        <w:top w:val="none" w:sz="0" w:space="0" w:color="auto"/>
        <w:left w:val="none" w:sz="0" w:space="0" w:color="auto"/>
        <w:bottom w:val="none" w:sz="0" w:space="0" w:color="auto"/>
        <w:right w:val="none" w:sz="0" w:space="0" w:color="auto"/>
      </w:divBdr>
    </w:div>
    <w:div w:id="602802235">
      <w:bodyDiv w:val="1"/>
      <w:marLeft w:val="0"/>
      <w:marRight w:val="0"/>
      <w:marTop w:val="0"/>
      <w:marBottom w:val="0"/>
      <w:divBdr>
        <w:top w:val="none" w:sz="0" w:space="0" w:color="auto"/>
        <w:left w:val="none" w:sz="0" w:space="0" w:color="auto"/>
        <w:bottom w:val="none" w:sz="0" w:space="0" w:color="auto"/>
        <w:right w:val="none" w:sz="0" w:space="0" w:color="auto"/>
      </w:divBdr>
    </w:div>
    <w:div w:id="603072373">
      <w:bodyDiv w:val="1"/>
      <w:marLeft w:val="0"/>
      <w:marRight w:val="0"/>
      <w:marTop w:val="0"/>
      <w:marBottom w:val="0"/>
      <w:divBdr>
        <w:top w:val="none" w:sz="0" w:space="0" w:color="auto"/>
        <w:left w:val="none" w:sz="0" w:space="0" w:color="auto"/>
        <w:bottom w:val="none" w:sz="0" w:space="0" w:color="auto"/>
        <w:right w:val="none" w:sz="0" w:space="0" w:color="auto"/>
      </w:divBdr>
    </w:div>
    <w:div w:id="603195602">
      <w:bodyDiv w:val="1"/>
      <w:marLeft w:val="0"/>
      <w:marRight w:val="0"/>
      <w:marTop w:val="0"/>
      <w:marBottom w:val="0"/>
      <w:divBdr>
        <w:top w:val="none" w:sz="0" w:space="0" w:color="auto"/>
        <w:left w:val="none" w:sz="0" w:space="0" w:color="auto"/>
        <w:bottom w:val="none" w:sz="0" w:space="0" w:color="auto"/>
        <w:right w:val="none" w:sz="0" w:space="0" w:color="auto"/>
      </w:divBdr>
    </w:div>
    <w:div w:id="603272843">
      <w:bodyDiv w:val="1"/>
      <w:marLeft w:val="0"/>
      <w:marRight w:val="0"/>
      <w:marTop w:val="0"/>
      <w:marBottom w:val="0"/>
      <w:divBdr>
        <w:top w:val="none" w:sz="0" w:space="0" w:color="auto"/>
        <w:left w:val="none" w:sz="0" w:space="0" w:color="auto"/>
        <w:bottom w:val="none" w:sz="0" w:space="0" w:color="auto"/>
        <w:right w:val="none" w:sz="0" w:space="0" w:color="auto"/>
      </w:divBdr>
    </w:div>
    <w:div w:id="603273006">
      <w:bodyDiv w:val="1"/>
      <w:marLeft w:val="0"/>
      <w:marRight w:val="0"/>
      <w:marTop w:val="0"/>
      <w:marBottom w:val="0"/>
      <w:divBdr>
        <w:top w:val="none" w:sz="0" w:space="0" w:color="auto"/>
        <w:left w:val="none" w:sz="0" w:space="0" w:color="auto"/>
        <w:bottom w:val="none" w:sz="0" w:space="0" w:color="auto"/>
        <w:right w:val="none" w:sz="0" w:space="0" w:color="auto"/>
      </w:divBdr>
    </w:div>
    <w:div w:id="603273450">
      <w:bodyDiv w:val="1"/>
      <w:marLeft w:val="0"/>
      <w:marRight w:val="0"/>
      <w:marTop w:val="0"/>
      <w:marBottom w:val="0"/>
      <w:divBdr>
        <w:top w:val="none" w:sz="0" w:space="0" w:color="auto"/>
        <w:left w:val="none" w:sz="0" w:space="0" w:color="auto"/>
        <w:bottom w:val="none" w:sz="0" w:space="0" w:color="auto"/>
        <w:right w:val="none" w:sz="0" w:space="0" w:color="auto"/>
      </w:divBdr>
    </w:div>
    <w:div w:id="603459078">
      <w:bodyDiv w:val="1"/>
      <w:marLeft w:val="0"/>
      <w:marRight w:val="0"/>
      <w:marTop w:val="0"/>
      <w:marBottom w:val="0"/>
      <w:divBdr>
        <w:top w:val="none" w:sz="0" w:space="0" w:color="auto"/>
        <w:left w:val="none" w:sz="0" w:space="0" w:color="auto"/>
        <w:bottom w:val="none" w:sz="0" w:space="0" w:color="auto"/>
        <w:right w:val="none" w:sz="0" w:space="0" w:color="auto"/>
      </w:divBdr>
    </w:div>
    <w:div w:id="603535641">
      <w:bodyDiv w:val="1"/>
      <w:marLeft w:val="0"/>
      <w:marRight w:val="0"/>
      <w:marTop w:val="0"/>
      <w:marBottom w:val="0"/>
      <w:divBdr>
        <w:top w:val="none" w:sz="0" w:space="0" w:color="auto"/>
        <w:left w:val="none" w:sz="0" w:space="0" w:color="auto"/>
        <w:bottom w:val="none" w:sz="0" w:space="0" w:color="auto"/>
        <w:right w:val="none" w:sz="0" w:space="0" w:color="auto"/>
      </w:divBdr>
    </w:div>
    <w:div w:id="603733681">
      <w:bodyDiv w:val="1"/>
      <w:marLeft w:val="0"/>
      <w:marRight w:val="0"/>
      <w:marTop w:val="0"/>
      <w:marBottom w:val="0"/>
      <w:divBdr>
        <w:top w:val="none" w:sz="0" w:space="0" w:color="auto"/>
        <w:left w:val="none" w:sz="0" w:space="0" w:color="auto"/>
        <w:bottom w:val="none" w:sz="0" w:space="0" w:color="auto"/>
        <w:right w:val="none" w:sz="0" w:space="0" w:color="auto"/>
      </w:divBdr>
    </w:div>
    <w:div w:id="603853665">
      <w:bodyDiv w:val="1"/>
      <w:marLeft w:val="0"/>
      <w:marRight w:val="0"/>
      <w:marTop w:val="0"/>
      <w:marBottom w:val="0"/>
      <w:divBdr>
        <w:top w:val="none" w:sz="0" w:space="0" w:color="auto"/>
        <w:left w:val="none" w:sz="0" w:space="0" w:color="auto"/>
        <w:bottom w:val="none" w:sz="0" w:space="0" w:color="auto"/>
        <w:right w:val="none" w:sz="0" w:space="0" w:color="auto"/>
      </w:divBdr>
    </w:div>
    <w:div w:id="604264184">
      <w:bodyDiv w:val="1"/>
      <w:marLeft w:val="0"/>
      <w:marRight w:val="0"/>
      <w:marTop w:val="0"/>
      <w:marBottom w:val="0"/>
      <w:divBdr>
        <w:top w:val="none" w:sz="0" w:space="0" w:color="auto"/>
        <w:left w:val="none" w:sz="0" w:space="0" w:color="auto"/>
        <w:bottom w:val="none" w:sz="0" w:space="0" w:color="auto"/>
        <w:right w:val="none" w:sz="0" w:space="0" w:color="auto"/>
      </w:divBdr>
    </w:div>
    <w:div w:id="604313192">
      <w:bodyDiv w:val="1"/>
      <w:marLeft w:val="0"/>
      <w:marRight w:val="0"/>
      <w:marTop w:val="0"/>
      <w:marBottom w:val="0"/>
      <w:divBdr>
        <w:top w:val="none" w:sz="0" w:space="0" w:color="auto"/>
        <w:left w:val="none" w:sz="0" w:space="0" w:color="auto"/>
        <w:bottom w:val="none" w:sz="0" w:space="0" w:color="auto"/>
        <w:right w:val="none" w:sz="0" w:space="0" w:color="auto"/>
      </w:divBdr>
    </w:div>
    <w:div w:id="604574559">
      <w:bodyDiv w:val="1"/>
      <w:marLeft w:val="0"/>
      <w:marRight w:val="0"/>
      <w:marTop w:val="0"/>
      <w:marBottom w:val="0"/>
      <w:divBdr>
        <w:top w:val="none" w:sz="0" w:space="0" w:color="auto"/>
        <w:left w:val="none" w:sz="0" w:space="0" w:color="auto"/>
        <w:bottom w:val="none" w:sz="0" w:space="0" w:color="auto"/>
        <w:right w:val="none" w:sz="0" w:space="0" w:color="auto"/>
      </w:divBdr>
    </w:div>
    <w:div w:id="604583000">
      <w:bodyDiv w:val="1"/>
      <w:marLeft w:val="0"/>
      <w:marRight w:val="0"/>
      <w:marTop w:val="0"/>
      <w:marBottom w:val="0"/>
      <w:divBdr>
        <w:top w:val="none" w:sz="0" w:space="0" w:color="auto"/>
        <w:left w:val="none" w:sz="0" w:space="0" w:color="auto"/>
        <w:bottom w:val="none" w:sz="0" w:space="0" w:color="auto"/>
        <w:right w:val="none" w:sz="0" w:space="0" w:color="auto"/>
      </w:divBdr>
    </w:div>
    <w:div w:id="604777035">
      <w:bodyDiv w:val="1"/>
      <w:marLeft w:val="0"/>
      <w:marRight w:val="0"/>
      <w:marTop w:val="0"/>
      <w:marBottom w:val="0"/>
      <w:divBdr>
        <w:top w:val="none" w:sz="0" w:space="0" w:color="auto"/>
        <w:left w:val="none" w:sz="0" w:space="0" w:color="auto"/>
        <w:bottom w:val="none" w:sz="0" w:space="0" w:color="auto"/>
        <w:right w:val="none" w:sz="0" w:space="0" w:color="auto"/>
      </w:divBdr>
    </w:div>
    <w:div w:id="604918517">
      <w:bodyDiv w:val="1"/>
      <w:marLeft w:val="0"/>
      <w:marRight w:val="0"/>
      <w:marTop w:val="0"/>
      <w:marBottom w:val="0"/>
      <w:divBdr>
        <w:top w:val="none" w:sz="0" w:space="0" w:color="auto"/>
        <w:left w:val="none" w:sz="0" w:space="0" w:color="auto"/>
        <w:bottom w:val="none" w:sz="0" w:space="0" w:color="auto"/>
        <w:right w:val="none" w:sz="0" w:space="0" w:color="auto"/>
      </w:divBdr>
    </w:div>
    <w:div w:id="604923334">
      <w:bodyDiv w:val="1"/>
      <w:marLeft w:val="0"/>
      <w:marRight w:val="0"/>
      <w:marTop w:val="0"/>
      <w:marBottom w:val="0"/>
      <w:divBdr>
        <w:top w:val="none" w:sz="0" w:space="0" w:color="auto"/>
        <w:left w:val="none" w:sz="0" w:space="0" w:color="auto"/>
        <w:bottom w:val="none" w:sz="0" w:space="0" w:color="auto"/>
        <w:right w:val="none" w:sz="0" w:space="0" w:color="auto"/>
      </w:divBdr>
    </w:div>
    <w:div w:id="605236936">
      <w:bodyDiv w:val="1"/>
      <w:marLeft w:val="0"/>
      <w:marRight w:val="0"/>
      <w:marTop w:val="0"/>
      <w:marBottom w:val="0"/>
      <w:divBdr>
        <w:top w:val="none" w:sz="0" w:space="0" w:color="auto"/>
        <w:left w:val="none" w:sz="0" w:space="0" w:color="auto"/>
        <w:bottom w:val="none" w:sz="0" w:space="0" w:color="auto"/>
        <w:right w:val="none" w:sz="0" w:space="0" w:color="auto"/>
      </w:divBdr>
    </w:div>
    <w:div w:id="605427517">
      <w:bodyDiv w:val="1"/>
      <w:marLeft w:val="0"/>
      <w:marRight w:val="0"/>
      <w:marTop w:val="0"/>
      <w:marBottom w:val="0"/>
      <w:divBdr>
        <w:top w:val="none" w:sz="0" w:space="0" w:color="auto"/>
        <w:left w:val="none" w:sz="0" w:space="0" w:color="auto"/>
        <w:bottom w:val="none" w:sz="0" w:space="0" w:color="auto"/>
        <w:right w:val="none" w:sz="0" w:space="0" w:color="auto"/>
      </w:divBdr>
    </w:div>
    <w:div w:id="605576540">
      <w:bodyDiv w:val="1"/>
      <w:marLeft w:val="0"/>
      <w:marRight w:val="0"/>
      <w:marTop w:val="0"/>
      <w:marBottom w:val="0"/>
      <w:divBdr>
        <w:top w:val="none" w:sz="0" w:space="0" w:color="auto"/>
        <w:left w:val="none" w:sz="0" w:space="0" w:color="auto"/>
        <w:bottom w:val="none" w:sz="0" w:space="0" w:color="auto"/>
        <w:right w:val="none" w:sz="0" w:space="0" w:color="auto"/>
      </w:divBdr>
    </w:div>
    <w:div w:id="605891526">
      <w:bodyDiv w:val="1"/>
      <w:marLeft w:val="0"/>
      <w:marRight w:val="0"/>
      <w:marTop w:val="0"/>
      <w:marBottom w:val="0"/>
      <w:divBdr>
        <w:top w:val="none" w:sz="0" w:space="0" w:color="auto"/>
        <w:left w:val="none" w:sz="0" w:space="0" w:color="auto"/>
        <w:bottom w:val="none" w:sz="0" w:space="0" w:color="auto"/>
        <w:right w:val="none" w:sz="0" w:space="0" w:color="auto"/>
      </w:divBdr>
    </w:div>
    <w:div w:id="606232515">
      <w:bodyDiv w:val="1"/>
      <w:marLeft w:val="0"/>
      <w:marRight w:val="0"/>
      <w:marTop w:val="0"/>
      <w:marBottom w:val="0"/>
      <w:divBdr>
        <w:top w:val="none" w:sz="0" w:space="0" w:color="auto"/>
        <w:left w:val="none" w:sz="0" w:space="0" w:color="auto"/>
        <w:bottom w:val="none" w:sz="0" w:space="0" w:color="auto"/>
        <w:right w:val="none" w:sz="0" w:space="0" w:color="auto"/>
      </w:divBdr>
    </w:div>
    <w:div w:id="606274671">
      <w:bodyDiv w:val="1"/>
      <w:marLeft w:val="0"/>
      <w:marRight w:val="0"/>
      <w:marTop w:val="0"/>
      <w:marBottom w:val="0"/>
      <w:divBdr>
        <w:top w:val="none" w:sz="0" w:space="0" w:color="auto"/>
        <w:left w:val="none" w:sz="0" w:space="0" w:color="auto"/>
        <w:bottom w:val="none" w:sz="0" w:space="0" w:color="auto"/>
        <w:right w:val="none" w:sz="0" w:space="0" w:color="auto"/>
      </w:divBdr>
    </w:div>
    <w:div w:id="606305260">
      <w:bodyDiv w:val="1"/>
      <w:marLeft w:val="0"/>
      <w:marRight w:val="0"/>
      <w:marTop w:val="0"/>
      <w:marBottom w:val="0"/>
      <w:divBdr>
        <w:top w:val="none" w:sz="0" w:space="0" w:color="auto"/>
        <w:left w:val="none" w:sz="0" w:space="0" w:color="auto"/>
        <w:bottom w:val="none" w:sz="0" w:space="0" w:color="auto"/>
        <w:right w:val="none" w:sz="0" w:space="0" w:color="auto"/>
      </w:divBdr>
    </w:div>
    <w:div w:id="606430226">
      <w:bodyDiv w:val="1"/>
      <w:marLeft w:val="0"/>
      <w:marRight w:val="0"/>
      <w:marTop w:val="0"/>
      <w:marBottom w:val="0"/>
      <w:divBdr>
        <w:top w:val="none" w:sz="0" w:space="0" w:color="auto"/>
        <w:left w:val="none" w:sz="0" w:space="0" w:color="auto"/>
        <w:bottom w:val="none" w:sz="0" w:space="0" w:color="auto"/>
        <w:right w:val="none" w:sz="0" w:space="0" w:color="auto"/>
      </w:divBdr>
    </w:div>
    <w:div w:id="606810382">
      <w:bodyDiv w:val="1"/>
      <w:marLeft w:val="0"/>
      <w:marRight w:val="0"/>
      <w:marTop w:val="0"/>
      <w:marBottom w:val="0"/>
      <w:divBdr>
        <w:top w:val="none" w:sz="0" w:space="0" w:color="auto"/>
        <w:left w:val="none" w:sz="0" w:space="0" w:color="auto"/>
        <w:bottom w:val="none" w:sz="0" w:space="0" w:color="auto"/>
        <w:right w:val="none" w:sz="0" w:space="0" w:color="auto"/>
      </w:divBdr>
    </w:div>
    <w:div w:id="606814791">
      <w:bodyDiv w:val="1"/>
      <w:marLeft w:val="0"/>
      <w:marRight w:val="0"/>
      <w:marTop w:val="0"/>
      <w:marBottom w:val="0"/>
      <w:divBdr>
        <w:top w:val="none" w:sz="0" w:space="0" w:color="auto"/>
        <w:left w:val="none" w:sz="0" w:space="0" w:color="auto"/>
        <w:bottom w:val="none" w:sz="0" w:space="0" w:color="auto"/>
        <w:right w:val="none" w:sz="0" w:space="0" w:color="auto"/>
      </w:divBdr>
    </w:div>
    <w:div w:id="607082494">
      <w:bodyDiv w:val="1"/>
      <w:marLeft w:val="0"/>
      <w:marRight w:val="0"/>
      <w:marTop w:val="0"/>
      <w:marBottom w:val="0"/>
      <w:divBdr>
        <w:top w:val="none" w:sz="0" w:space="0" w:color="auto"/>
        <w:left w:val="none" w:sz="0" w:space="0" w:color="auto"/>
        <w:bottom w:val="none" w:sz="0" w:space="0" w:color="auto"/>
        <w:right w:val="none" w:sz="0" w:space="0" w:color="auto"/>
      </w:divBdr>
    </w:div>
    <w:div w:id="607127466">
      <w:bodyDiv w:val="1"/>
      <w:marLeft w:val="0"/>
      <w:marRight w:val="0"/>
      <w:marTop w:val="0"/>
      <w:marBottom w:val="0"/>
      <w:divBdr>
        <w:top w:val="none" w:sz="0" w:space="0" w:color="auto"/>
        <w:left w:val="none" w:sz="0" w:space="0" w:color="auto"/>
        <w:bottom w:val="none" w:sz="0" w:space="0" w:color="auto"/>
        <w:right w:val="none" w:sz="0" w:space="0" w:color="auto"/>
      </w:divBdr>
    </w:div>
    <w:div w:id="607158151">
      <w:bodyDiv w:val="1"/>
      <w:marLeft w:val="0"/>
      <w:marRight w:val="0"/>
      <w:marTop w:val="0"/>
      <w:marBottom w:val="0"/>
      <w:divBdr>
        <w:top w:val="none" w:sz="0" w:space="0" w:color="auto"/>
        <w:left w:val="none" w:sz="0" w:space="0" w:color="auto"/>
        <w:bottom w:val="none" w:sz="0" w:space="0" w:color="auto"/>
        <w:right w:val="none" w:sz="0" w:space="0" w:color="auto"/>
      </w:divBdr>
    </w:div>
    <w:div w:id="607545403">
      <w:bodyDiv w:val="1"/>
      <w:marLeft w:val="0"/>
      <w:marRight w:val="0"/>
      <w:marTop w:val="0"/>
      <w:marBottom w:val="0"/>
      <w:divBdr>
        <w:top w:val="none" w:sz="0" w:space="0" w:color="auto"/>
        <w:left w:val="none" w:sz="0" w:space="0" w:color="auto"/>
        <w:bottom w:val="none" w:sz="0" w:space="0" w:color="auto"/>
        <w:right w:val="none" w:sz="0" w:space="0" w:color="auto"/>
      </w:divBdr>
    </w:div>
    <w:div w:id="607662262">
      <w:bodyDiv w:val="1"/>
      <w:marLeft w:val="0"/>
      <w:marRight w:val="0"/>
      <w:marTop w:val="0"/>
      <w:marBottom w:val="0"/>
      <w:divBdr>
        <w:top w:val="none" w:sz="0" w:space="0" w:color="auto"/>
        <w:left w:val="none" w:sz="0" w:space="0" w:color="auto"/>
        <w:bottom w:val="none" w:sz="0" w:space="0" w:color="auto"/>
        <w:right w:val="none" w:sz="0" w:space="0" w:color="auto"/>
      </w:divBdr>
    </w:div>
    <w:div w:id="608051624">
      <w:bodyDiv w:val="1"/>
      <w:marLeft w:val="0"/>
      <w:marRight w:val="0"/>
      <w:marTop w:val="0"/>
      <w:marBottom w:val="0"/>
      <w:divBdr>
        <w:top w:val="none" w:sz="0" w:space="0" w:color="auto"/>
        <w:left w:val="none" w:sz="0" w:space="0" w:color="auto"/>
        <w:bottom w:val="none" w:sz="0" w:space="0" w:color="auto"/>
        <w:right w:val="none" w:sz="0" w:space="0" w:color="auto"/>
      </w:divBdr>
    </w:div>
    <w:div w:id="608128681">
      <w:bodyDiv w:val="1"/>
      <w:marLeft w:val="0"/>
      <w:marRight w:val="0"/>
      <w:marTop w:val="0"/>
      <w:marBottom w:val="0"/>
      <w:divBdr>
        <w:top w:val="none" w:sz="0" w:space="0" w:color="auto"/>
        <w:left w:val="none" w:sz="0" w:space="0" w:color="auto"/>
        <w:bottom w:val="none" w:sz="0" w:space="0" w:color="auto"/>
        <w:right w:val="none" w:sz="0" w:space="0" w:color="auto"/>
      </w:divBdr>
    </w:div>
    <w:div w:id="608466118">
      <w:bodyDiv w:val="1"/>
      <w:marLeft w:val="0"/>
      <w:marRight w:val="0"/>
      <w:marTop w:val="0"/>
      <w:marBottom w:val="0"/>
      <w:divBdr>
        <w:top w:val="none" w:sz="0" w:space="0" w:color="auto"/>
        <w:left w:val="none" w:sz="0" w:space="0" w:color="auto"/>
        <w:bottom w:val="none" w:sz="0" w:space="0" w:color="auto"/>
        <w:right w:val="none" w:sz="0" w:space="0" w:color="auto"/>
      </w:divBdr>
    </w:div>
    <w:div w:id="608705773">
      <w:bodyDiv w:val="1"/>
      <w:marLeft w:val="0"/>
      <w:marRight w:val="0"/>
      <w:marTop w:val="0"/>
      <w:marBottom w:val="0"/>
      <w:divBdr>
        <w:top w:val="none" w:sz="0" w:space="0" w:color="auto"/>
        <w:left w:val="none" w:sz="0" w:space="0" w:color="auto"/>
        <w:bottom w:val="none" w:sz="0" w:space="0" w:color="auto"/>
        <w:right w:val="none" w:sz="0" w:space="0" w:color="auto"/>
      </w:divBdr>
    </w:div>
    <w:div w:id="608777715">
      <w:bodyDiv w:val="1"/>
      <w:marLeft w:val="0"/>
      <w:marRight w:val="0"/>
      <w:marTop w:val="0"/>
      <w:marBottom w:val="0"/>
      <w:divBdr>
        <w:top w:val="none" w:sz="0" w:space="0" w:color="auto"/>
        <w:left w:val="none" w:sz="0" w:space="0" w:color="auto"/>
        <w:bottom w:val="none" w:sz="0" w:space="0" w:color="auto"/>
        <w:right w:val="none" w:sz="0" w:space="0" w:color="auto"/>
      </w:divBdr>
    </w:div>
    <w:div w:id="609051476">
      <w:bodyDiv w:val="1"/>
      <w:marLeft w:val="0"/>
      <w:marRight w:val="0"/>
      <w:marTop w:val="0"/>
      <w:marBottom w:val="0"/>
      <w:divBdr>
        <w:top w:val="none" w:sz="0" w:space="0" w:color="auto"/>
        <w:left w:val="none" w:sz="0" w:space="0" w:color="auto"/>
        <w:bottom w:val="none" w:sz="0" w:space="0" w:color="auto"/>
        <w:right w:val="none" w:sz="0" w:space="0" w:color="auto"/>
      </w:divBdr>
    </w:div>
    <w:div w:id="609052770">
      <w:bodyDiv w:val="1"/>
      <w:marLeft w:val="0"/>
      <w:marRight w:val="0"/>
      <w:marTop w:val="0"/>
      <w:marBottom w:val="0"/>
      <w:divBdr>
        <w:top w:val="none" w:sz="0" w:space="0" w:color="auto"/>
        <w:left w:val="none" w:sz="0" w:space="0" w:color="auto"/>
        <w:bottom w:val="none" w:sz="0" w:space="0" w:color="auto"/>
        <w:right w:val="none" w:sz="0" w:space="0" w:color="auto"/>
      </w:divBdr>
    </w:div>
    <w:div w:id="609052979">
      <w:bodyDiv w:val="1"/>
      <w:marLeft w:val="0"/>
      <w:marRight w:val="0"/>
      <w:marTop w:val="0"/>
      <w:marBottom w:val="0"/>
      <w:divBdr>
        <w:top w:val="none" w:sz="0" w:space="0" w:color="auto"/>
        <w:left w:val="none" w:sz="0" w:space="0" w:color="auto"/>
        <w:bottom w:val="none" w:sz="0" w:space="0" w:color="auto"/>
        <w:right w:val="none" w:sz="0" w:space="0" w:color="auto"/>
      </w:divBdr>
    </w:div>
    <w:div w:id="609625655">
      <w:bodyDiv w:val="1"/>
      <w:marLeft w:val="0"/>
      <w:marRight w:val="0"/>
      <w:marTop w:val="0"/>
      <w:marBottom w:val="0"/>
      <w:divBdr>
        <w:top w:val="none" w:sz="0" w:space="0" w:color="auto"/>
        <w:left w:val="none" w:sz="0" w:space="0" w:color="auto"/>
        <w:bottom w:val="none" w:sz="0" w:space="0" w:color="auto"/>
        <w:right w:val="none" w:sz="0" w:space="0" w:color="auto"/>
      </w:divBdr>
    </w:div>
    <w:div w:id="609626406">
      <w:bodyDiv w:val="1"/>
      <w:marLeft w:val="0"/>
      <w:marRight w:val="0"/>
      <w:marTop w:val="0"/>
      <w:marBottom w:val="0"/>
      <w:divBdr>
        <w:top w:val="none" w:sz="0" w:space="0" w:color="auto"/>
        <w:left w:val="none" w:sz="0" w:space="0" w:color="auto"/>
        <w:bottom w:val="none" w:sz="0" w:space="0" w:color="auto"/>
        <w:right w:val="none" w:sz="0" w:space="0" w:color="auto"/>
      </w:divBdr>
    </w:div>
    <w:div w:id="609820527">
      <w:bodyDiv w:val="1"/>
      <w:marLeft w:val="0"/>
      <w:marRight w:val="0"/>
      <w:marTop w:val="0"/>
      <w:marBottom w:val="0"/>
      <w:divBdr>
        <w:top w:val="none" w:sz="0" w:space="0" w:color="auto"/>
        <w:left w:val="none" w:sz="0" w:space="0" w:color="auto"/>
        <w:bottom w:val="none" w:sz="0" w:space="0" w:color="auto"/>
        <w:right w:val="none" w:sz="0" w:space="0" w:color="auto"/>
      </w:divBdr>
    </w:div>
    <w:div w:id="609900474">
      <w:bodyDiv w:val="1"/>
      <w:marLeft w:val="0"/>
      <w:marRight w:val="0"/>
      <w:marTop w:val="0"/>
      <w:marBottom w:val="0"/>
      <w:divBdr>
        <w:top w:val="none" w:sz="0" w:space="0" w:color="auto"/>
        <w:left w:val="none" w:sz="0" w:space="0" w:color="auto"/>
        <w:bottom w:val="none" w:sz="0" w:space="0" w:color="auto"/>
        <w:right w:val="none" w:sz="0" w:space="0" w:color="auto"/>
      </w:divBdr>
    </w:div>
    <w:div w:id="610207523">
      <w:bodyDiv w:val="1"/>
      <w:marLeft w:val="0"/>
      <w:marRight w:val="0"/>
      <w:marTop w:val="0"/>
      <w:marBottom w:val="0"/>
      <w:divBdr>
        <w:top w:val="none" w:sz="0" w:space="0" w:color="auto"/>
        <w:left w:val="none" w:sz="0" w:space="0" w:color="auto"/>
        <w:bottom w:val="none" w:sz="0" w:space="0" w:color="auto"/>
        <w:right w:val="none" w:sz="0" w:space="0" w:color="auto"/>
      </w:divBdr>
    </w:div>
    <w:div w:id="610212264">
      <w:bodyDiv w:val="1"/>
      <w:marLeft w:val="0"/>
      <w:marRight w:val="0"/>
      <w:marTop w:val="0"/>
      <w:marBottom w:val="0"/>
      <w:divBdr>
        <w:top w:val="none" w:sz="0" w:space="0" w:color="auto"/>
        <w:left w:val="none" w:sz="0" w:space="0" w:color="auto"/>
        <w:bottom w:val="none" w:sz="0" w:space="0" w:color="auto"/>
        <w:right w:val="none" w:sz="0" w:space="0" w:color="auto"/>
      </w:divBdr>
    </w:div>
    <w:div w:id="610236425">
      <w:bodyDiv w:val="1"/>
      <w:marLeft w:val="0"/>
      <w:marRight w:val="0"/>
      <w:marTop w:val="0"/>
      <w:marBottom w:val="0"/>
      <w:divBdr>
        <w:top w:val="none" w:sz="0" w:space="0" w:color="auto"/>
        <w:left w:val="none" w:sz="0" w:space="0" w:color="auto"/>
        <w:bottom w:val="none" w:sz="0" w:space="0" w:color="auto"/>
        <w:right w:val="none" w:sz="0" w:space="0" w:color="auto"/>
      </w:divBdr>
    </w:div>
    <w:div w:id="610282006">
      <w:bodyDiv w:val="1"/>
      <w:marLeft w:val="0"/>
      <w:marRight w:val="0"/>
      <w:marTop w:val="0"/>
      <w:marBottom w:val="0"/>
      <w:divBdr>
        <w:top w:val="none" w:sz="0" w:space="0" w:color="auto"/>
        <w:left w:val="none" w:sz="0" w:space="0" w:color="auto"/>
        <w:bottom w:val="none" w:sz="0" w:space="0" w:color="auto"/>
        <w:right w:val="none" w:sz="0" w:space="0" w:color="auto"/>
      </w:divBdr>
    </w:div>
    <w:div w:id="610356653">
      <w:bodyDiv w:val="1"/>
      <w:marLeft w:val="0"/>
      <w:marRight w:val="0"/>
      <w:marTop w:val="0"/>
      <w:marBottom w:val="0"/>
      <w:divBdr>
        <w:top w:val="none" w:sz="0" w:space="0" w:color="auto"/>
        <w:left w:val="none" w:sz="0" w:space="0" w:color="auto"/>
        <w:bottom w:val="none" w:sz="0" w:space="0" w:color="auto"/>
        <w:right w:val="none" w:sz="0" w:space="0" w:color="auto"/>
      </w:divBdr>
    </w:div>
    <w:div w:id="611283000">
      <w:bodyDiv w:val="1"/>
      <w:marLeft w:val="0"/>
      <w:marRight w:val="0"/>
      <w:marTop w:val="0"/>
      <w:marBottom w:val="0"/>
      <w:divBdr>
        <w:top w:val="none" w:sz="0" w:space="0" w:color="auto"/>
        <w:left w:val="none" w:sz="0" w:space="0" w:color="auto"/>
        <w:bottom w:val="none" w:sz="0" w:space="0" w:color="auto"/>
        <w:right w:val="none" w:sz="0" w:space="0" w:color="auto"/>
      </w:divBdr>
    </w:div>
    <w:div w:id="611473026">
      <w:bodyDiv w:val="1"/>
      <w:marLeft w:val="0"/>
      <w:marRight w:val="0"/>
      <w:marTop w:val="0"/>
      <w:marBottom w:val="0"/>
      <w:divBdr>
        <w:top w:val="none" w:sz="0" w:space="0" w:color="auto"/>
        <w:left w:val="none" w:sz="0" w:space="0" w:color="auto"/>
        <w:bottom w:val="none" w:sz="0" w:space="0" w:color="auto"/>
        <w:right w:val="none" w:sz="0" w:space="0" w:color="auto"/>
      </w:divBdr>
    </w:div>
    <w:div w:id="611785291">
      <w:bodyDiv w:val="1"/>
      <w:marLeft w:val="0"/>
      <w:marRight w:val="0"/>
      <w:marTop w:val="0"/>
      <w:marBottom w:val="0"/>
      <w:divBdr>
        <w:top w:val="none" w:sz="0" w:space="0" w:color="auto"/>
        <w:left w:val="none" w:sz="0" w:space="0" w:color="auto"/>
        <w:bottom w:val="none" w:sz="0" w:space="0" w:color="auto"/>
        <w:right w:val="none" w:sz="0" w:space="0" w:color="auto"/>
      </w:divBdr>
    </w:div>
    <w:div w:id="611982186">
      <w:bodyDiv w:val="1"/>
      <w:marLeft w:val="0"/>
      <w:marRight w:val="0"/>
      <w:marTop w:val="0"/>
      <w:marBottom w:val="0"/>
      <w:divBdr>
        <w:top w:val="none" w:sz="0" w:space="0" w:color="auto"/>
        <w:left w:val="none" w:sz="0" w:space="0" w:color="auto"/>
        <w:bottom w:val="none" w:sz="0" w:space="0" w:color="auto"/>
        <w:right w:val="none" w:sz="0" w:space="0" w:color="auto"/>
      </w:divBdr>
    </w:div>
    <w:div w:id="612053881">
      <w:bodyDiv w:val="1"/>
      <w:marLeft w:val="0"/>
      <w:marRight w:val="0"/>
      <w:marTop w:val="0"/>
      <w:marBottom w:val="0"/>
      <w:divBdr>
        <w:top w:val="none" w:sz="0" w:space="0" w:color="auto"/>
        <w:left w:val="none" w:sz="0" w:space="0" w:color="auto"/>
        <w:bottom w:val="none" w:sz="0" w:space="0" w:color="auto"/>
        <w:right w:val="none" w:sz="0" w:space="0" w:color="auto"/>
      </w:divBdr>
    </w:div>
    <w:div w:id="612059128">
      <w:bodyDiv w:val="1"/>
      <w:marLeft w:val="0"/>
      <w:marRight w:val="0"/>
      <w:marTop w:val="0"/>
      <w:marBottom w:val="0"/>
      <w:divBdr>
        <w:top w:val="none" w:sz="0" w:space="0" w:color="auto"/>
        <w:left w:val="none" w:sz="0" w:space="0" w:color="auto"/>
        <w:bottom w:val="none" w:sz="0" w:space="0" w:color="auto"/>
        <w:right w:val="none" w:sz="0" w:space="0" w:color="auto"/>
      </w:divBdr>
    </w:div>
    <w:div w:id="612173396">
      <w:bodyDiv w:val="1"/>
      <w:marLeft w:val="0"/>
      <w:marRight w:val="0"/>
      <w:marTop w:val="0"/>
      <w:marBottom w:val="0"/>
      <w:divBdr>
        <w:top w:val="none" w:sz="0" w:space="0" w:color="auto"/>
        <w:left w:val="none" w:sz="0" w:space="0" w:color="auto"/>
        <w:bottom w:val="none" w:sz="0" w:space="0" w:color="auto"/>
        <w:right w:val="none" w:sz="0" w:space="0" w:color="auto"/>
      </w:divBdr>
    </w:div>
    <w:div w:id="612786067">
      <w:bodyDiv w:val="1"/>
      <w:marLeft w:val="0"/>
      <w:marRight w:val="0"/>
      <w:marTop w:val="0"/>
      <w:marBottom w:val="0"/>
      <w:divBdr>
        <w:top w:val="none" w:sz="0" w:space="0" w:color="auto"/>
        <w:left w:val="none" w:sz="0" w:space="0" w:color="auto"/>
        <w:bottom w:val="none" w:sz="0" w:space="0" w:color="auto"/>
        <w:right w:val="none" w:sz="0" w:space="0" w:color="auto"/>
      </w:divBdr>
    </w:div>
    <w:div w:id="612981752">
      <w:bodyDiv w:val="1"/>
      <w:marLeft w:val="0"/>
      <w:marRight w:val="0"/>
      <w:marTop w:val="0"/>
      <w:marBottom w:val="0"/>
      <w:divBdr>
        <w:top w:val="none" w:sz="0" w:space="0" w:color="auto"/>
        <w:left w:val="none" w:sz="0" w:space="0" w:color="auto"/>
        <w:bottom w:val="none" w:sz="0" w:space="0" w:color="auto"/>
        <w:right w:val="none" w:sz="0" w:space="0" w:color="auto"/>
      </w:divBdr>
    </w:div>
    <w:div w:id="613707732">
      <w:bodyDiv w:val="1"/>
      <w:marLeft w:val="0"/>
      <w:marRight w:val="0"/>
      <w:marTop w:val="0"/>
      <w:marBottom w:val="0"/>
      <w:divBdr>
        <w:top w:val="none" w:sz="0" w:space="0" w:color="auto"/>
        <w:left w:val="none" w:sz="0" w:space="0" w:color="auto"/>
        <w:bottom w:val="none" w:sz="0" w:space="0" w:color="auto"/>
        <w:right w:val="none" w:sz="0" w:space="0" w:color="auto"/>
      </w:divBdr>
    </w:div>
    <w:div w:id="613749079">
      <w:bodyDiv w:val="1"/>
      <w:marLeft w:val="0"/>
      <w:marRight w:val="0"/>
      <w:marTop w:val="0"/>
      <w:marBottom w:val="0"/>
      <w:divBdr>
        <w:top w:val="none" w:sz="0" w:space="0" w:color="auto"/>
        <w:left w:val="none" w:sz="0" w:space="0" w:color="auto"/>
        <w:bottom w:val="none" w:sz="0" w:space="0" w:color="auto"/>
        <w:right w:val="none" w:sz="0" w:space="0" w:color="auto"/>
      </w:divBdr>
    </w:div>
    <w:div w:id="613902928">
      <w:bodyDiv w:val="1"/>
      <w:marLeft w:val="0"/>
      <w:marRight w:val="0"/>
      <w:marTop w:val="0"/>
      <w:marBottom w:val="0"/>
      <w:divBdr>
        <w:top w:val="none" w:sz="0" w:space="0" w:color="auto"/>
        <w:left w:val="none" w:sz="0" w:space="0" w:color="auto"/>
        <w:bottom w:val="none" w:sz="0" w:space="0" w:color="auto"/>
        <w:right w:val="none" w:sz="0" w:space="0" w:color="auto"/>
      </w:divBdr>
    </w:div>
    <w:div w:id="613949669">
      <w:bodyDiv w:val="1"/>
      <w:marLeft w:val="0"/>
      <w:marRight w:val="0"/>
      <w:marTop w:val="0"/>
      <w:marBottom w:val="0"/>
      <w:divBdr>
        <w:top w:val="none" w:sz="0" w:space="0" w:color="auto"/>
        <w:left w:val="none" w:sz="0" w:space="0" w:color="auto"/>
        <w:bottom w:val="none" w:sz="0" w:space="0" w:color="auto"/>
        <w:right w:val="none" w:sz="0" w:space="0" w:color="auto"/>
      </w:divBdr>
    </w:div>
    <w:div w:id="614018360">
      <w:bodyDiv w:val="1"/>
      <w:marLeft w:val="0"/>
      <w:marRight w:val="0"/>
      <w:marTop w:val="0"/>
      <w:marBottom w:val="0"/>
      <w:divBdr>
        <w:top w:val="none" w:sz="0" w:space="0" w:color="auto"/>
        <w:left w:val="none" w:sz="0" w:space="0" w:color="auto"/>
        <w:bottom w:val="none" w:sz="0" w:space="0" w:color="auto"/>
        <w:right w:val="none" w:sz="0" w:space="0" w:color="auto"/>
      </w:divBdr>
    </w:div>
    <w:div w:id="614018768">
      <w:bodyDiv w:val="1"/>
      <w:marLeft w:val="0"/>
      <w:marRight w:val="0"/>
      <w:marTop w:val="0"/>
      <w:marBottom w:val="0"/>
      <w:divBdr>
        <w:top w:val="none" w:sz="0" w:space="0" w:color="auto"/>
        <w:left w:val="none" w:sz="0" w:space="0" w:color="auto"/>
        <w:bottom w:val="none" w:sz="0" w:space="0" w:color="auto"/>
        <w:right w:val="none" w:sz="0" w:space="0" w:color="auto"/>
      </w:divBdr>
    </w:div>
    <w:div w:id="614025205">
      <w:bodyDiv w:val="1"/>
      <w:marLeft w:val="0"/>
      <w:marRight w:val="0"/>
      <w:marTop w:val="0"/>
      <w:marBottom w:val="0"/>
      <w:divBdr>
        <w:top w:val="none" w:sz="0" w:space="0" w:color="auto"/>
        <w:left w:val="none" w:sz="0" w:space="0" w:color="auto"/>
        <w:bottom w:val="none" w:sz="0" w:space="0" w:color="auto"/>
        <w:right w:val="none" w:sz="0" w:space="0" w:color="auto"/>
      </w:divBdr>
    </w:div>
    <w:div w:id="614405583">
      <w:bodyDiv w:val="1"/>
      <w:marLeft w:val="0"/>
      <w:marRight w:val="0"/>
      <w:marTop w:val="0"/>
      <w:marBottom w:val="0"/>
      <w:divBdr>
        <w:top w:val="none" w:sz="0" w:space="0" w:color="auto"/>
        <w:left w:val="none" w:sz="0" w:space="0" w:color="auto"/>
        <w:bottom w:val="none" w:sz="0" w:space="0" w:color="auto"/>
        <w:right w:val="none" w:sz="0" w:space="0" w:color="auto"/>
      </w:divBdr>
    </w:div>
    <w:div w:id="614531176">
      <w:bodyDiv w:val="1"/>
      <w:marLeft w:val="0"/>
      <w:marRight w:val="0"/>
      <w:marTop w:val="0"/>
      <w:marBottom w:val="0"/>
      <w:divBdr>
        <w:top w:val="none" w:sz="0" w:space="0" w:color="auto"/>
        <w:left w:val="none" w:sz="0" w:space="0" w:color="auto"/>
        <w:bottom w:val="none" w:sz="0" w:space="0" w:color="auto"/>
        <w:right w:val="none" w:sz="0" w:space="0" w:color="auto"/>
      </w:divBdr>
    </w:div>
    <w:div w:id="614605104">
      <w:bodyDiv w:val="1"/>
      <w:marLeft w:val="0"/>
      <w:marRight w:val="0"/>
      <w:marTop w:val="0"/>
      <w:marBottom w:val="0"/>
      <w:divBdr>
        <w:top w:val="none" w:sz="0" w:space="0" w:color="auto"/>
        <w:left w:val="none" w:sz="0" w:space="0" w:color="auto"/>
        <w:bottom w:val="none" w:sz="0" w:space="0" w:color="auto"/>
        <w:right w:val="none" w:sz="0" w:space="0" w:color="auto"/>
      </w:divBdr>
    </w:div>
    <w:div w:id="615021156">
      <w:bodyDiv w:val="1"/>
      <w:marLeft w:val="0"/>
      <w:marRight w:val="0"/>
      <w:marTop w:val="0"/>
      <w:marBottom w:val="0"/>
      <w:divBdr>
        <w:top w:val="none" w:sz="0" w:space="0" w:color="auto"/>
        <w:left w:val="none" w:sz="0" w:space="0" w:color="auto"/>
        <w:bottom w:val="none" w:sz="0" w:space="0" w:color="auto"/>
        <w:right w:val="none" w:sz="0" w:space="0" w:color="auto"/>
      </w:divBdr>
    </w:div>
    <w:div w:id="615059794">
      <w:bodyDiv w:val="1"/>
      <w:marLeft w:val="0"/>
      <w:marRight w:val="0"/>
      <w:marTop w:val="0"/>
      <w:marBottom w:val="0"/>
      <w:divBdr>
        <w:top w:val="none" w:sz="0" w:space="0" w:color="auto"/>
        <w:left w:val="none" w:sz="0" w:space="0" w:color="auto"/>
        <w:bottom w:val="none" w:sz="0" w:space="0" w:color="auto"/>
        <w:right w:val="none" w:sz="0" w:space="0" w:color="auto"/>
      </w:divBdr>
    </w:div>
    <w:div w:id="615217468">
      <w:bodyDiv w:val="1"/>
      <w:marLeft w:val="0"/>
      <w:marRight w:val="0"/>
      <w:marTop w:val="0"/>
      <w:marBottom w:val="0"/>
      <w:divBdr>
        <w:top w:val="none" w:sz="0" w:space="0" w:color="auto"/>
        <w:left w:val="none" w:sz="0" w:space="0" w:color="auto"/>
        <w:bottom w:val="none" w:sz="0" w:space="0" w:color="auto"/>
        <w:right w:val="none" w:sz="0" w:space="0" w:color="auto"/>
      </w:divBdr>
    </w:div>
    <w:div w:id="615870261">
      <w:bodyDiv w:val="1"/>
      <w:marLeft w:val="0"/>
      <w:marRight w:val="0"/>
      <w:marTop w:val="0"/>
      <w:marBottom w:val="0"/>
      <w:divBdr>
        <w:top w:val="none" w:sz="0" w:space="0" w:color="auto"/>
        <w:left w:val="none" w:sz="0" w:space="0" w:color="auto"/>
        <w:bottom w:val="none" w:sz="0" w:space="0" w:color="auto"/>
        <w:right w:val="none" w:sz="0" w:space="0" w:color="auto"/>
      </w:divBdr>
    </w:div>
    <w:div w:id="616058617">
      <w:bodyDiv w:val="1"/>
      <w:marLeft w:val="0"/>
      <w:marRight w:val="0"/>
      <w:marTop w:val="0"/>
      <w:marBottom w:val="0"/>
      <w:divBdr>
        <w:top w:val="none" w:sz="0" w:space="0" w:color="auto"/>
        <w:left w:val="none" w:sz="0" w:space="0" w:color="auto"/>
        <w:bottom w:val="none" w:sz="0" w:space="0" w:color="auto"/>
        <w:right w:val="none" w:sz="0" w:space="0" w:color="auto"/>
      </w:divBdr>
    </w:div>
    <w:div w:id="616060248">
      <w:bodyDiv w:val="1"/>
      <w:marLeft w:val="0"/>
      <w:marRight w:val="0"/>
      <w:marTop w:val="0"/>
      <w:marBottom w:val="0"/>
      <w:divBdr>
        <w:top w:val="none" w:sz="0" w:space="0" w:color="auto"/>
        <w:left w:val="none" w:sz="0" w:space="0" w:color="auto"/>
        <w:bottom w:val="none" w:sz="0" w:space="0" w:color="auto"/>
        <w:right w:val="none" w:sz="0" w:space="0" w:color="auto"/>
      </w:divBdr>
    </w:div>
    <w:div w:id="616302156">
      <w:bodyDiv w:val="1"/>
      <w:marLeft w:val="0"/>
      <w:marRight w:val="0"/>
      <w:marTop w:val="0"/>
      <w:marBottom w:val="0"/>
      <w:divBdr>
        <w:top w:val="none" w:sz="0" w:space="0" w:color="auto"/>
        <w:left w:val="none" w:sz="0" w:space="0" w:color="auto"/>
        <w:bottom w:val="none" w:sz="0" w:space="0" w:color="auto"/>
        <w:right w:val="none" w:sz="0" w:space="0" w:color="auto"/>
      </w:divBdr>
    </w:div>
    <w:div w:id="616445034">
      <w:bodyDiv w:val="1"/>
      <w:marLeft w:val="0"/>
      <w:marRight w:val="0"/>
      <w:marTop w:val="0"/>
      <w:marBottom w:val="0"/>
      <w:divBdr>
        <w:top w:val="none" w:sz="0" w:space="0" w:color="auto"/>
        <w:left w:val="none" w:sz="0" w:space="0" w:color="auto"/>
        <w:bottom w:val="none" w:sz="0" w:space="0" w:color="auto"/>
        <w:right w:val="none" w:sz="0" w:space="0" w:color="auto"/>
      </w:divBdr>
    </w:div>
    <w:div w:id="616453157">
      <w:bodyDiv w:val="1"/>
      <w:marLeft w:val="0"/>
      <w:marRight w:val="0"/>
      <w:marTop w:val="0"/>
      <w:marBottom w:val="0"/>
      <w:divBdr>
        <w:top w:val="none" w:sz="0" w:space="0" w:color="auto"/>
        <w:left w:val="none" w:sz="0" w:space="0" w:color="auto"/>
        <w:bottom w:val="none" w:sz="0" w:space="0" w:color="auto"/>
        <w:right w:val="none" w:sz="0" w:space="0" w:color="auto"/>
      </w:divBdr>
    </w:div>
    <w:div w:id="616525770">
      <w:bodyDiv w:val="1"/>
      <w:marLeft w:val="0"/>
      <w:marRight w:val="0"/>
      <w:marTop w:val="0"/>
      <w:marBottom w:val="0"/>
      <w:divBdr>
        <w:top w:val="none" w:sz="0" w:space="0" w:color="auto"/>
        <w:left w:val="none" w:sz="0" w:space="0" w:color="auto"/>
        <w:bottom w:val="none" w:sz="0" w:space="0" w:color="auto"/>
        <w:right w:val="none" w:sz="0" w:space="0" w:color="auto"/>
      </w:divBdr>
    </w:div>
    <w:div w:id="616759390">
      <w:bodyDiv w:val="1"/>
      <w:marLeft w:val="0"/>
      <w:marRight w:val="0"/>
      <w:marTop w:val="0"/>
      <w:marBottom w:val="0"/>
      <w:divBdr>
        <w:top w:val="none" w:sz="0" w:space="0" w:color="auto"/>
        <w:left w:val="none" w:sz="0" w:space="0" w:color="auto"/>
        <w:bottom w:val="none" w:sz="0" w:space="0" w:color="auto"/>
        <w:right w:val="none" w:sz="0" w:space="0" w:color="auto"/>
      </w:divBdr>
    </w:div>
    <w:div w:id="616986962">
      <w:bodyDiv w:val="1"/>
      <w:marLeft w:val="0"/>
      <w:marRight w:val="0"/>
      <w:marTop w:val="0"/>
      <w:marBottom w:val="0"/>
      <w:divBdr>
        <w:top w:val="none" w:sz="0" w:space="0" w:color="auto"/>
        <w:left w:val="none" w:sz="0" w:space="0" w:color="auto"/>
        <w:bottom w:val="none" w:sz="0" w:space="0" w:color="auto"/>
        <w:right w:val="none" w:sz="0" w:space="0" w:color="auto"/>
      </w:divBdr>
    </w:div>
    <w:div w:id="617299959">
      <w:bodyDiv w:val="1"/>
      <w:marLeft w:val="0"/>
      <w:marRight w:val="0"/>
      <w:marTop w:val="0"/>
      <w:marBottom w:val="0"/>
      <w:divBdr>
        <w:top w:val="none" w:sz="0" w:space="0" w:color="auto"/>
        <w:left w:val="none" w:sz="0" w:space="0" w:color="auto"/>
        <w:bottom w:val="none" w:sz="0" w:space="0" w:color="auto"/>
        <w:right w:val="none" w:sz="0" w:space="0" w:color="auto"/>
      </w:divBdr>
    </w:div>
    <w:div w:id="617370731">
      <w:bodyDiv w:val="1"/>
      <w:marLeft w:val="0"/>
      <w:marRight w:val="0"/>
      <w:marTop w:val="0"/>
      <w:marBottom w:val="0"/>
      <w:divBdr>
        <w:top w:val="none" w:sz="0" w:space="0" w:color="auto"/>
        <w:left w:val="none" w:sz="0" w:space="0" w:color="auto"/>
        <w:bottom w:val="none" w:sz="0" w:space="0" w:color="auto"/>
        <w:right w:val="none" w:sz="0" w:space="0" w:color="auto"/>
      </w:divBdr>
    </w:div>
    <w:div w:id="617416500">
      <w:bodyDiv w:val="1"/>
      <w:marLeft w:val="0"/>
      <w:marRight w:val="0"/>
      <w:marTop w:val="0"/>
      <w:marBottom w:val="0"/>
      <w:divBdr>
        <w:top w:val="none" w:sz="0" w:space="0" w:color="auto"/>
        <w:left w:val="none" w:sz="0" w:space="0" w:color="auto"/>
        <w:bottom w:val="none" w:sz="0" w:space="0" w:color="auto"/>
        <w:right w:val="none" w:sz="0" w:space="0" w:color="auto"/>
      </w:divBdr>
    </w:div>
    <w:div w:id="617562557">
      <w:bodyDiv w:val="1"/>
      <w:marLeft w:val="0"/>
      <w:marRight w:val="0"/>
      <w:marTop w:val="0"/>
      <w:marBottom w:val="0"/>
      <w:divBdr>
        <w:top w:val="none" w:sz="0" w:space="0" w:color="auto"/>
        <w:left w:val="none" w:sz="0" w:space="0" w:color="auto"/>
        <w:bottom w:val="none" w:sz="0" w:space="0" w:color="auto"/>
        <w:right w:val="none" w:sz="0" w:space="0" w:color="auto"/>
      </w:divBdr>
    </w:div>
    <w:div w:id="617570319">
      <w:bodyDiv w:val="1"/>
      <w:marLeft w:val="0"/>
      <w:marRight w:val="0"/>
      <w:marTop w:val="0"/>
      <w:marBottom w:val="0"/>
      <w:divBdr>
        <w:top w:val="none" w:sz="0" w:space="0" w:color="auto"/>
        <w:left w:val="none" w:sz="0" w:space="0" w:color="auto"/>
        <w:bottom w:val="none" w:sz="0" w:space="0" w:color="auto"/>
        <w:right w:val="none" w:sz="0" w:space="0" w:color="auto"/>
      </w:divBdr>
    </w:div>
    <w:div w:id="617832356">
      <w:bodyDiv w:val="1"/>
      <w:marLeft w:val="0"/>
      <w:marRight w:val="0"/>
      <w:marTop w:val="0"/>
      <w:marBottom w:val="0"/>
      <w:divBdr>
        <w:top w:val="none" w:sz="0" w:space="0" w:color="auto"/>
        <w:left w:val="none" w:sz="0" w:space="0" w:color="auto"/>
        <w:bottom w:val="none" w:sz="0" w:space="0" w:color="auto"/>
        <w:right w:val="none" w:sz="0" w:space="0" w:color="auto"/>
      </w:divBdr>
    </w:div>
    <w:div w:id="618073958">
      <w:bodyDiv w:val="1"/>
      <w:marLeft w:val="0"/>
      <w:marRight w:val="0"/>
      <w:marTop w:val="0"/>
      <w:marBottom w:val="0"/>
      <w:divBdr>
        <w:top w:val="none" w:sz="0" w:space="0" w:color="auto"/>
        <w:left w:val="none" w:sz="0" w:space="0" w:color="auto"/>
        <w:bottom w:val="none" w:sz="0" w:space="0" w:color="auto"/>
        <w:right w:val="none" w:sz="0" w:space="0" w:color="auto"/>
      </w:divBdr>
    </w:div>
    <w:div w:id="618538033">
      <w:bodyDiv w:val="1"/>
      <w:marLeft w:val="0"/>
      <w:marRight w:val="0"/>
      <w:marTop w:val="0"/>
      <w:marBottom w:val="0"/>
      <w:divBdr>
        <w:top w:val="none" w:sz="0" w:space="0" w:color="auto"/>
        <w:left w:val="none" w:sz="0" w:space="0" w:color="auto"/>
        <w:bottom w:val="none" w:sz="0" w:space="0" w:color="auto"/>
        <w:right w:val="none" w:sz="0" w:space="0" w:color="auto"/>
      </w:divBdr>
    </w:div>
    <w:div w:id="618731042">
      <w:bodyDiv w:val="1"/>
      <w:marLeft w:val="0"/>
      <w:marRight w:val="0"/>
      <w:marTop w:val="0"/>
      <w:marBottom w:val="0"/>
      <w:divBdr>
        <w:top w:val="none" w:sz="0" w:space="0" w:color="auto"/>
        <w:left w:val="none" w:sz="0" w:space="0" w:color="auto"/>
        <w:bottom w:val="none" w:sz="0" w:space="0" w:color="auto"/>
        <w:right w:val="none" w:sz="0" w:space="0" w:color="auto"/>
      </w:divBdr>
    </w:div>
    <w:div w:id="618755183">
      <w:bodyDiv w:val="1"/>
      <w:marLeft w:val="0"/>
      <w:marRight w:val="0"/>
      <w:marTop w:val="0"/>
      <w:marBottom w:val="0"/>
      <w:divBdr>
        <w:top w:val="none" w:sz="0" w:space="0" w:color="auto"/>
        <w:left w:val="none" w:sz="0" w:space="0" w:color="auto"/>
        <w:bottom w:val="none" w:sz="0" w:space="0" w:color="auto"/>
        <w:right w:val="none" w:sz="0" w:space="0" w:color="auto"/>
      </w:divBdr>
    </w:div>
    <w:div w:id="619066331">
      <w:bodyDiv w:val="1"/>
      <w:marLeft w:val="0"/>
      <w:marRight w:val="0"/>
      <w:marTop w:val="0"/>
      <w:marBottom w:val="0"/>
      <w:divBdr>
        <w:top w:val="none" w:sz="0" w:space="0" w:color="auto"/>
        <w:left w:val="none" w:sz="0" w:space="0" w:color="auto"/>
        <w:bottom w:val="none" w:sz="0" w:space="0" w:color="auto"/>
        <w:right w:val="none" w:sz="0" w:space="0" w:color="auto"/>
      </w:divBdr>
    </w:div>
    <w:div w:id="619073389">
      <w:bodyDiv w:val="1"/>
      <w:marLeft w:val="0"/>
      <w:marRight w:val="0"/>
      <w:marTop w:val="0"/>
      <w:marBottom w:val="0"/>
      <w:divBdr>
        <w:top w:val="none" w:sz="0" w:space="0" w:color="auto"/>
        <w:left w:val="none" w:sz="0" w:space="0" w:color="auto"/>
        <w:bottom w:val="none" w:sz="0" w:space="0" w:color="auto"/>
        <w:right w:val="none" w:sz="0" w:space="0" w:color="auto"/>
      </w:divBdr>
    </w:div>
    <w:div w:id="619267988">
      <w:bodyDiv w:val="1"/>
      <w:marLeft w:val="0"/>
      <w:marRight w:val="0"/>
      <w:marTop w:val="0"/>
      <w:marBottom w:val="0"/>
      <w:divBdr>
        <w:top w:val="none" w:sz="0" w:space="0" w:color="auto"/>
        <w:left w:val="none" w:sz="0" w:space="0" w:color="auto"/>
        <w:bottom w:val="none" w:sz="0" w:space="0" w:color="auto"/>
        <w:right w:val="none" w:sz="0" w:space="0" w:color="auto"/>
      </w:divBdr>
    </w:div>
    <w:div w:id="619460066">
      <w:bodyDiv w:val="1"/>
      <w:marLeft w:val="0"/>
      <w:marRight w:val="0"/>
      <w:marTop w:val="0"/>
      <w:marBottom w:val="0"/>
      <w:divBdr>
        <w:top w:val="none" w:sz="0" w:space="0" w:color="auto"/>
        <w:left w:val="none" w:sz="0" w:space="0" w:color="auto"/>
        <w:bottom w:val="none" w:sz="0" w:space="0" w:color="auto"/>
        <w:right w:val="none" w:sz="0" w:space="0" w:color="auto"/>
      </w:divBdr>
    </w:div>
    <w:div w:id="619653583">
      <w:bodyDiv w:val="1"/>
      <w:marLeft w:val="0"/>
      <w:marRight w:val="0"/>
      <w:marTop w:val="0"/>
      <w:marBottom w:val="0"/>
      <w:divBdr>
        <w:top w:val="none" w:sz="0" w:space="0" w:color="auto"/>
        <w:left w:val="none" w:sz="0" w:space="0" w:color="auto"/>
        <w:bottom w:val="none" w:sz="0" w:space="0" w:color="auto"/>
        <w:right w:val="none" w:sz="0" w:space="0" w:color="auto"/>
      </w:divBdr>
    </w:div>
    <w:div w:id="619723918">
      <w:bodyDiv w:val="1"/>
      <w:marLeft w:val="0"/>
      <w:marRight w:val="0"/>
      <w:marTop w:val="0"/>
      <w:marBottom w:val="0"/>
      <w:divBdr>
        <w:top w:val="none" w:sz="0" w:space="0" w:color="auto"/>
        <w:left w:val="none" w:sz="0" w:space="0" w:color="auto"/>
        <w:bottom w:val="none" w:sz="0" w:space="0" w:color="auto"/>
        <w:right w:val="none" w:sz="0" w:space="0" w:color="auto"/>
      </w:divBdr>
    </w:div>
    <w:div w:id="620067141">
      <w:bodyDiv w:val="1"/>
      <w:marLeft w:val="0"/>
      <w:marRight w:val="0"/>
      <w:marTop w:val="0"/>
      <w:marBottom w:val="0"/>
      <w:divBdr>
        <w:top w:val="none" w:sz="0" w:space="0" w:color="auto"/>
        <w:left w:val="none" w:sz="0" w:space="0" w:color="auto"/>
        <w:bottom w:val="none" w:sz="0" w:space="0" w:color="auto"/>
        <w:right w:val="none" w:sz="0" w:space="0" w:color="auto"/>
      </w:divBdr>
    </w:div>
    <w:div w:id="620304373">
      <w:bodyDiv w:val="1"/>
      <w:marLeft w:val="0"/>
      <w:marRight w:val="0"/>
      <w:marTop w:val="0"/>
      <w:marBottom w:val="0"/>
      <w:divBdr>
        <w:top w:val="none" w:sz="0" w:space="0" w:color="auto"/>
        <w:left w:val="none" w:sz="0" w:space="0" w:color="auto"/>
        <w:bottom w:val="none" w:sz="0" w:space="0" w:color="auto"/>
        <w:right w:val="none" w:sz="0" w:space="0" w:color="auto"/>
      </w:divBdr>
    </w:div>
    <w:div w:id="620502285">
      <w:bodyDiv w:val="1"/>
      <w:marLeft w:val="0"/>
      <w:marRight w:val="0"/>
      <w:marTop w:val="0"/>
      <w:marBottom w:val="0"/>
      <w:divBdr>
        <w:top w:val="none" w:sz="0" w:space="0" w:color="auto"/>
        <w:left w:val="none" w:sz="0" w:space="0" w:color="auto"/>
        <w:bottom w:val="none" w:sz="0" w:space="0" w:color="auto"/>
        <w:right w:val="none" w:sz="0" w:space="0" w:color="auto"/>
      </w:divBdr>
    </w:div>
    <w:div w:id="620838658">
      <w:bodyDiv w:val="1"/>
      <w:marLeft w:val="0"/>
      <w:marRight w:val="0"/>
      <w:marTop w:val="0"/>
      <w:marBottom w:val="0"/>
      <w:divBdr>
        <w:top w:val="none" w:sz="0" w:space="0" w:color="auto"/>
        <w:left w:val="none" w:sz="0" w:space="0" w:color="auto"/>
        <w:bottom w:val="none" w:sz="0" w:space="0" w:color="auto"/>
        <w:right w:val="none" w:sz="0" w:space="0" w:color="auto"/>
      </w:divBdr>
    </w:div>
    <w:div w:id="620839737">
      <w:bodyDiv w:val="1"/>
      <w:marLeft w:val="0"/>
      <w:marRight w:val="0"/>
      <w:marTop w:val="0"/>
      <w:marBottom w:val="0"/>
      <w:divBdr>
        <w:top w:val="none" w:sz="0" w:space="0" w:color="auto"/>
        <w:left w:val="none" w:sz="0" w:space="0" w:color="auto"/>
        <w:bottom w:val="none" w:sz="0" w:space="0" w:color="auto"/>
        <w:right w:val="none" w:sz="0" w:space="0" w:color="auto"/>
      </w:divBdr>
    </w:div>
    <w:div w:id="620920611">
      <w:bodyDiv w:val="1"/>
      <w:marLeft w:val="0"/>
      <w:marRight w:val="0"/>
      <w:marTop w:val="0"/>
      <w:marBottom w:val="0"/>
      <w:divBdr>
        <w:top w:val="none" w:sz="0" w:space="0" w:color="auto"/>
        <w:left w:val="none" w:sz="0" w:space="0" w:color="auto"/>
        <w:bottom w:val="none" w:sz="0" w:space="0" w:color="auto"/>
        <w:right w:val="none" w:sz="0" w:space="0" w:color="auto"/>
      </w:divBdr>
    </w:div>
    <w:div w:id="621157166">
      <w:bodyDiv w:val="1"/>
      <w:marLeft w:val="0"/>
      <w:marRight w:val="0"/>
      <w:marTop w:val="0"/>
      <w:marBottom w:val="0"/>
      <w:divBdr>
        <w:top w:val="none" w:sz="0" w:space="0" w:color="auto"/>
        <w:left w:val="none" w:sz="0" w:space="0" w:color="auto"/>
        <w:bottom w:val="none" w:sz="0" w:space="0" w:color="auto"/>
        <w:right w:val="none" w:sz="0" w:space="0" w:color="auto"/>
      </w:divBdr>
    </w:div>
    <w:div w:id="621304705">
      <w:bodyDiv w:val="1"/>
      <w:marLeft w:val="0"/>
      <w:marRight w:val="0"/>
      <w:marTop w:val="0"/>
      <w:marBottom w:val="0"/>
      <w:divBdr>
        <w:top w:val="none" w:sz="0" w:space="0" w:color="auto"/>
        <w:left w:val="none" w:sz="0" w:space="0" w:color="auto"/>
        <w:bottom w:val="none" w:sz="0" w:space="0" w:color="auto"/>
        <w:right w:val="none" w:sz="0" w:space="0" w:color="auto"/>
      </w:divBdr>
    </w:div>
    <w:div w:id="621419131">
      <w:bodyDiv w:val="1"/>
      <w:marLeft w:val="0"/>
      <w:marRight w:val="0"/>
      <w:marTop w:val="0"/>
      <w:marBottom w:val="0"/>
      <w:divBdr>
        <w:top w:val="none" w:sz="0" w:space="0" w:color="auto"/>
        <w:left w:val="none" w:sz="0" w:space="0" w:color="auto"/>
        <w:bottom w:val="none" w:sz="0" w:space="0" w:color="auto"/>
        <w:right w:val="none" w:sz="0" w:space="0" w:color="auto"/>
      </w:divBdr>
    </w:div>
    <w:div w:id="621543963">
      <w:bodyDiv w:val="1"/>
      <w:marLeft w:val="0"/>
      <w:marRight w:val="0"/>
      <w:marTop w:val="0"/>
      <w:marBottom w:val="0"/>
      <w:divBdr>
        <w:top w:val="none" w:sz="0" w:space="0" w:color="auto"/>
        <w:left w:val="none" w:sz="0" w:space="0" w:color="auto"/>
        <w:bottom w:val="none" w:sz="0" w:space="0" w:color="auto"/>
        <w:right w:val="none" w:sz="0" w:space="0" w:color="auto"/>
      </w:divBdr>
    </w:div>
    <w:div w:id="621620825">
      <w:bodyDiv w:val="1"/>
      <w:marLeft w:val="0"/>
      <w:marRight w:val="0"/>
      <w:marTop w:val="0"/>
      <w:marBottom w:val="0"/>
      <w:divBdr>
        <w:top w:val="none" w:sz="0" w:space="0" w:color="auto"/>
        <w:left w:val="none" w:sz="0" w:space="0" w:color="auto"/>
        <w:bottom w:val="none" w:sz="0" w:space="0" w:color="auto"/>
        <w:right w:val="none" w:sz="0" w:space="0" w:color="auto"/>
      </w:divBdr>
    </w:div>
    <w:div w:id="621620932">
      <w:bodyDiv w:val="1"/>
      <w:marLeft w:val="0"/>
      <w:marRight w:val="0"/>
      <w:marTop w:val="0"/>
      <w:marBottom w:val="0"/>
      <w:divBdr>
        <w:top w:val="none" w:sz="0" w:space="0" w:color="auto"/>
        <w:left w:val="none" w:sz="0" w:space="0" w:color="auto"/>
        <w:bottom w:val="none" w:sz="0" w:space="0" w:color="auto"/>
        <w:right w:val="none" w:sz="0" w:space="0" w:color="auto"/>
      </w:divBdr>
    </w:div>
    <w:div w:id="621883709">
      <w:bodyDiv w:val="1"/>
      <w:marLeft w:val="0"/>
      <w:marRight w:val="0"/>
      <w:marTop w:val="0"/>
      <w:marBottom w:val="0"/>
      <w:divBdr>
        <w:top w:val="none" w:sz="0" w:space="0" w:color="auto"/>
        <w:left w:val="none" w:sz="0" w:space="0" w:color="auto"/>
        <w:bottom w:val="none" w:sz="0" w:space="0" w:color="auto"/>
        <w:right w:val="none" w:sz="0" w:space="0" w:color="auto"/>
      </w:divBdr>
    </w:div>
    <w:div w:id="622076770">
      <w:bodyDiv w:val="1"/>
      <w:marLeft w:val="0"/>
      <w:marRight w:val="0"/>
      <w:marTop w:val="0"/>
      <w:marBottom w:val="0"/>
      <w:divBdr>
        <w:top w:val="none" w:sz="0" w:space="0" w:color="auto"/>
        <w:left w:val="none" w:sz="0" w:space="0" w:color="auto"/>
        <w:bottom w:val="none" w:sz="0" w:space="0" w:color="auto"/>
        <w:right w:val="none" w:sz="0" w:space="0" w:color="auto"/>
      </w:divBdr>
    </w:div>
    <w:div w:id="622424754">
      <w:bodyDiv w:val="1"/>
      <w:marLeft w:val="0"/>
      <w:marRight w:val="0"/>
      <w:marTop w:val="0"/>
      <w:marBottom w:val="0"/>
      <w:divBdr>
        <w:top w:val="none" w:sz="0" w:space="0" w:color="auto"/>
        <w:left w:val="none" w:sz="0" w:space="0" w:color="auto"/>
        <w:bottom w:val="none" w:sz="0" w:space="0" w:color="auto"/>
        <w:right w:val="none" w:sz="0" w:space="0" w:color="auto"/>
      </w:divBdr>
    </w:div>
    <w:div w:id="622461770">
      <w:bodyDiv w:val="1"/>
      <w:marLeft w:val="0"/>
      <w:marRight w:val="0"/>
      <w:marTop w:val="0"/>
      <w:marBottom w:val="0"/>
      <w:divBdr>
        <w:top w:val="none" w:sz="0" w:space="0" w:color="auto"/>
        <w:left w:val="none" w:sz="0" w:space="0" w:color="auto"/>
        <w:bottom w:val="none" w:sz="0" w:space="0" w:color="auto"/>
        <w:right w:val="none" w:sz="0" w:space="0" w:color="auto"/>
      </w:divBdr>
    </w:div>
    <w:div w:id="622538655">
      <w:bodyDiv w:val="1"/>
      <w:marLeft w:val="0"/>
      <w:marRight w:val="0"/>
      <w:marTop w:val="0"/>
      <w:marBottom w:val="0"/>
      <w:divBdr>
        <w:top w:val="none" w:sz="0" w:space="0" w:color="auto"/>
        <w:left w:val="none" w:sz="0" w:space="0" w:color="auto"/>
        <w:bottom w:val="none" w:sz="0" w:space="0" w:color="auto"/>
        <w:right w:val="none" w:sz="0" w:space="0" w:color="auto"/>
      </w:divBdr>
    </w:div>
    <w:div w:id="622886326">
      <w:bodyDiv w:val="1"/>
      <w:marLeft w:val="0"/>
      <w:marRight w:val="0"/>
      <w:marTop w:val="0"/>
      <w:marBottom w:val="0"/>
      <w:divBdr>
        <w:top w:val="none" w:sz="0" w:space="0" w:color="auto"/>
        <w:left w:val="none" w:sz="0" w:space="0" w:color="auto"/>
        <w:bottom w:val="none" w:sz="0" w:space="0" w:color="auto"/>
        <w:right w:val="none" w:sz="0" w:space="0" w:color="auto"/>
      </w:divBdr>
    </w:div>
    <w:div w:id="623078375">
      <w:bodyDiv w:val="1"/>
      <w:marLeft w:val="0"/>
      <w:marRight w:val="0"/>
      <w:marTop w:val="0"/>
      <w:marBottom w:val="0"/>
      <w:divBdr>
        <w:top w:val="none" w:sz="0" w:space="0" w:color="auto"/>
        <w:left w:val="none" w:sz="0" w:space="0" w:color="auto"/>
        <w:bottom w:val="none" w:sz="0" w:space="0" w:color="auto"/>
        <w:right w:val="none" w:sz="0" w:space="0" w:color="auto"/>
      </w:divBdr>
    </w:div>
    <w:div w:id="623080127">
      <w:bodyDiv w:val="1"/>
      <w:marLeft w:val="0"/>
      <w:marRight w:val="0"/>
      <w:marTop w:val="0"/>
      <w:marBottom w:val="0"/>
      <w:divBdr>
        <w:top w:val="none" w:sz="0" w:space="0" w:color="auto"/>
        <w:left w:val="none" w:sz="0" w:space="0" w:color="auto"/>
        <w:bottom w:val="none" w:sz="0" w:space="0" w:color="auto"/>
        <w:right w:val="none" w:sz="0" w:space="0" w:color="auto"/>
      </w:divBdr>
    </w:div>
    <w:div w:id="623118857">
      <w:bodyDiv w:val="1"/>
      <w:marLeft w:val="0"/>
      <w:marRight w:val="0"/>
      <w:marTop w:val="0"/>
      <w:marBottom w:val="0"/>
      <w:divBdr>
        <w:top w:val="none" w:sz="0" w:space="0" w:color="auto"/>
        <w:left w:val="none" w:sz="0" w:space="0" w:color="auto"/>
        <w:bottom w:val="none" w:sz="0" w:space="0" w:color="auto"/>
        <w:right w:val="none" w:sz="0" w:space="0" w:color="auto"/>
      </w:divBdr>
    </w:div>
    <w:div w:id="623272110">
      <w:bodyDiv w:val="1"/>
      <w:marLeft w:val="0"/>
      <w:marRight w:val="0"/>
      <w:marTop w:val="0"/>
      <w:marBottom w:val="0"/>
      <w:divBdr>
        <w:top w:val="none" w:sz="0" w:space="0" w:color="auto"/>
        <w:left w:val="none" w:sz="0" w:space="0" w:color="auto"/>
        <w:bottom w:val="none" w:sz="0" w:space="0" w:color="auto"/>
        <w:right w:val="none" w:sz="0" w:space="0" w:color="auto"/>
      </w:divBdr>
    </w:div>
    <w:div w:id="623466217">
      <w:bodyDiv w:val="1"/>
      <w:marLeft w:val="0"/>
      <w:marRight w:val="0"/>
      <w:marTop w:val="0"/>
      <w:marBottom w:val="0"/>
      <w:divBdr>
        <w:top w:val="none" w:sz="0" w:space="0" w:color="auto"/>
        <w:left w:val="none" w:sz="0" w:space="0" w:color="auto"/>
        <w:bottom w:val="none" w:sz="0" w:space="0" w:color="auto"/>
        <w:right w:val="none" w:sz="0" w:space="0" w:color="auto"/>
      </w:divBdr>
    </w:div>
    <w:div w:id="623655887">
      <w:bodyDiv w:val="1"/>
      <w:marLeft w:val="0"/>
      <w:marRight w:val="0"/>
      <w:marTop w:val="0"/>
      <w:marBottom w:val="0"/>
      <w:divBdr>
        <w:top w:val="none" w:sz="0" w:space="0" w:color="auto"/>
        <w:left w:val="none" w:sz="0" w:space="0" w:color="auto"/>
        <w:bottom w:val="none" w:sz="0" w:space="0" w:color="auto"/>
        <w:right w:val="none" w:sz="0" w:space="0" w:color="auto"/>
      </w:divBdr>
    </w:div>
    <w:div w:id="624000883">
      <w:bodyDiv w:val="1"/>
      <w:marLeft w:val="0"/>
      <w:marRight w:val="0"/>
      <w:marTop w:val="0"/>
      <w:marBottom w:val="0"/>
      <w:divBdr>
        <w:top w:val="none" w:sz="0" w:space="0" w:color="auto"/>
        <w:left w:val="none" w:sz="0" w:space="0" w:color="auto"/>
        <w:bottom w:val="none" w:sz="0" w:space="0" w:color="auto"/>
        <w:right w:val="none" w:sz="0" w:space="0" w:color="auto"/>
      </w:divBdr>
    </w:div>
    <w:div w:id="624042199">
      <w:bodyDiv w:val="1"/>
      <w:marLeft w:val="0"/>
      <w:marRight w:val="0"/>
      <w:marTop w:val="0"/>
      <w:marBottom w:val="0"/>
      <w:divBdr>
        <w:top w:val="none" w:sz="0" w:space="0" w:color="auto"/>
        <w:left w:val="none" w:sz="0" w:space="0" w:color="auto"/>
        <w:bottom w:val="none" w:sz="0" w:space="0" w:color="auto"/>
        <w:right w:val="none" w:sz="0" w:space="0" w:color="auto"/>
      </w:divBdr>
    </w:div>
    <w:div w:id="624118166">
      <w:bodyDiv w:val="1"/>
      <w:marLeft w:val="0"/>
      <w:marRight w:val="0"/>
      <w:marTop w:val="0"/>
      <w:marBottom w:val="0"/>
      <w:divBdr>
        <w:top w:val="none" w:sz="0" w:space="0" w:color="auto"/>
        <w:left w:val="none" w:sz="0" w:space="0" w:color="auto"/>
        <w:bottom w:val="none" w:sz="0" w:space="0" w:color="auto"/>
        <w:right w:val="none" w:sz="0" w:space="0" w:color="auto"/>
      </w:divBdr>
    </w:div>
    <w:div w:id="624197600">
      <w:bodyDiv w:val="1"/>
      <w:marLeft w:val="0"/>
      <w:marRight w:val="0"/>
      <w:marTop w:val="0"/>
      <w:marBottom w:val="0"/>
      <w:divBdr>
        <w:top w:val="none" w:sz="0" w:space="0" w:color="auto"/>
        <w:left w:val="none" w:sz="0" w:space="0" w:color="auto"/>
        <w:bottom w:val="none" w:sz="0" w:space="0" w:color="auto"/>
        <w:right w:val="none" w:sz="0" w:space="0" w:color="auto"/>
      </w:divBdr>
    </w:div>
    <w:div w:id="624503588">
      <w:bodyDiv w:val="1"/>
      <w:marLeft w:val="0"/>
      <w:marRight w:val="0"/>
      <w:marTop w:val="0"/>
      <w:marBottom w:val="0"/>
      <w:divBdr>
        <w:top w:val="none" w:sz="0" w:space="0" w:color="auto"/>
        <w:left w:val="none" w:sz="0" w:space="0" w:color="auto"/>
        <w:bottom w:val="none" w:sz="0" w:space="0" w:color="auto"/>
        <w:right w:val="none" w:sz="0" w:space="0" w:color="auto"/>
      </w:divBdr>
    </w:div>
    <w:div w:id="624703067">
      <w:bodyDiv w:val="1"/>
      <w:marLeft w:val="0"/>
      <w:marRight w:val="0"/>
      <w:marTop w:val="0"/>
      <w:marBottom w:val="0"/>
      <w:divBdr>
        <w:top w:val="none" w:sz="0" w:space="0" w:color="auto"/>
        <w:left w:val="none" w:sz="0" w:space="0" w:color="auto"/>
        <w:bottom w:val="none" w:sz="0" w:space="0" w:color="auto"/>
        <w:right w:val="none" w:sz="0" w:space="0" w:color="auto"/>
      </w:divBdr>
    </w:div>
    <w:div w:id="624964306">
      <w:bodyDiv w:val="1"/>
      <w:marLeft w:val="0"/>
      <w:marRight w:val="0"/>
      <w:marTop w:val="0"/>
      <w:marBottom w:val="0"/>
      <w:divBdr>
        <w:top w:val="none" w:sz="0" w:space="0" w:color="auto"/>
        <w:left w:val="none" w:sz="0" w:space="0" w:color="auto"/>
        <w:bottom w:val="none" w:sz="0" w:space="0" w:color="auto"/>
        <w:right w:val="none" w:sz="0" w:space="0" w:color="auto"/>
      </w:divBdr>
    </w:div>
    <w:div w:id="624965444">
      <w:bodyDiv w:val="1"/>
      <w:marLeft w:val="0"/>
      <w:marRight w:val="0"/>
      <w:marTop w:val="0"/>
      <w:marBottom w:val="0"/>
      <w:divBdr>
        <w:top w:val="none" w:sz="0" w:space="0" w:color="auto"/>
        <w:left w:val="none" w:sz="0" w:space="0" w:color="auto"/>
        <w:bottom w:val="none" w:sz="0" w:space="0" w:color="auto"/>
        <w:right w:val="none" w:sz="0" w:space="0" w:color="auto"/>
      </w:divBdr>
    </w:div>
    <w:div w:id="625241618">
      <w:bodyDiv w:val="1"/>
      <w:marLeft w:val="0"/>
      <w:marRight w:val="0"/>
      <w:marTop w:val="0"/>
      <w:marBottom w:val="0"/>
      <w:divBdr>
        <w:top w:val="none" w:sz="0" w:space="0" w:color="auto"/>
        <w:left w:val="none" w:sz="0" w:space="0" w:color="auto"/>
        <w:bottom w:val="none" w:sz="0" w:space="0" w:color="auto"/>
        <w:right w:val="none" w:sz="0" w:space="0" w:color="auto"/>
      </w:divBdr>
    </w:div>
    <w:div w:id="625620120">
      <w:bodyDiv w:val="1"/>
      <w:marLeft w:val="0"/>
      <w:marRight w:val="0"/>
      <w:marTop w:val="0"/>
      <w:marBottom w:val="0"/>
      <w:divBdr>
        <w:top w:val="none" w:sz="0" w:space="0" w:color="auto"/>
        <w:left w:val="none" w:sz="0" w:space="0" w:color="auto"/>
        <w:bottom w:val="none" w:sz="0" w:space="0" w:color="auto"/>
        <w:right w:val="none" w:sz="0" w:space="0" w:color="auto"/>
      </w:divBdr>
    </w:div>
    <w:div w:id="625696466">
      <w:bodyDiv w:val="1"/>
      <w:marLeft w:val="0"/>
      <w:marRight w:val="0"/>
      <w:marTop w:val="0"/>
      <w:marBottom w:val="0"/>
      <w:divBdr>
        <w:top w:val="none" w:sz="0" w:space="0" w:color="auto"/>
        <w:left w:val="none" w:sz="0" w:space="0" w:color="auto"/>
        <w:bottom w:val="none" w:sz="0" w:space="0" w:color="auto"/>
        <w:right w:val="none" w:sz="0" w:space="0" w:color="auto"/>
      </w:divBdr>
    </w:div>
    <w:div w:id="625892397">
      <w:bodyDiv w:val="1"/>
      <w:marLeft w:val="0"/>
      <w:marRight w:val="0"/>
      <w:marTop w:val="0"/>
      <w:marBottom w:val="0"/>
      <w:divBdr>
        <w:top w:val="none" w:sz="0" w:space="0" w:color="auto"/>
        <w:left w:val="none" w:sz="0" w:space="0" w:color="auto"/>
        <w:bottom w:val="none" w:sz="0" w:space="0" w:color="auto"/>
        <w:right w:val="none" w:sz="0" w:space="0" w:color="auto"/>
      </w:divBdr>
    </w:div>
    <w:div w:id="626008759">
      <w:bodyDiv w:val="1"/>
      <w:marLeft w:val="0"/>
      <w:marRight w:val="0"/>
      <w:marTop w:val="0"/>
      <w:marBottom w:val="0"/>
      <w:divBdr>
        <w:top w:val="none" w:sz="0" w:space="0" w:color="auto"/>
        <w:left w:val="none" w:sz="0" w:space="0" w:color="auto"/>
        <w:bottom w:val="none" w:sz="0" w:space="0" w:color="auto"/>
        <w:right w:val="none" w:sz="0" w:space="0" w:color="auto"/>
      </w:divBdr>
    </w:div>
    <w:div w:id="626083652">
      <w:bodyDiv w:val="1"/>
      <w:marLeft w:val="0"/>
      <w:marRight w:val="0"/>
      <w:marTop w:val="0"/>
      <w:marBottom w:val="0"/>
      <w:divBdr>
        <w:top w:val="none" w:sz="0" w:space="0" w:color="auto"/>
        <w:left w:val="none" w:sz="0" w:space="0" w:color="auto"/>
        <w:bottom w:val="none" w:sz="0" w:space="0" w:color="auto"/>
        <w:right w:val="none" w:sz="0" w:space="0" w:color="auto"/>
      </w:divBdr>
    </w:div>
    <w:div w:id="626084226">
      <w:bodyDiv w:val="1"/>
      <w:marLeft w:val="0"/>
      <w:marRight w:val="0"/>
      <w:marTop w:val="0"/>
      <w:marBottom w:val="0"/>
      <w:divBdr>
        <w:top w:val="none" w:sz="0" w:space="0" w:color="auto"/>
        <w:left w:val="none" w:sz="0" w:space="0" w:color="auto"/>
        <w:bottom w:val="none" w:sz="0" w:space="0" w:color="auto"/>
        <w:right w:val="none" w:sz="0" w:space="0" w:color="auto"/>
      </w:divBdr>
    </w:div>
    <w:div w:id="626159793">
      <w:bodyDiv w:val="1"/>
      <w:marLeft w:val="0"/>
      <w:marRight w:val="0"/>
      <w:marTop w:val="0"/>
      <w:marBottom w:val="0"/>
      <w:divBdr>
        <w:top w:val="none" w:sz="0" w:space="0" w:color="auto"/>
        <w:left w:val="none" w:sz="0" w:space="0" w:color="auto"/>
        <w:bottom w:val="none" w:sz="0" w:space="0" w:color="auto"/>
        <w:right w:val="none" w:sz="0" w:space="0" w:color="auto"/>
      </w:divBdr>
    </w:div>
    <w:div w:id="626274424">
      <w:bodyDiv w:val="1"/>
      <w:marLeft w:val="0"/>
      <w:marRight w:val="0"/>
      <w:marTop w:val="0"/>
      <w:marBottom w:val="0"/>
      <w:divBdr>
        <w:top w:val="none" w:sz="0" w:space="0" w:color="auto"/>
        <w:left w:val="none" w:sz="0" w:space="0" w:color="auto"/>
        <w:bottom w:val="none" w:sz="0" w:space="0" w:color="auto"/>
        <w:right w:val="none" w:sz="0" w:space="0" w:color="auto"/>
      </w:divBdr>
    </w:div>
    <w:div w:id="626475052">
      <w:bodyDiv w:val="1"/>
      <w:marLeft w:val="0"/>
      <w:marRight w:val="0"/>
      <w:marTop w:val="0"/>
      <w:marBottom w:val="0"/>
      <w:divBdr>
        <w:top w:val="none" w:sz="0" w:space="0" w:color="auto"/>
        <w:left w:val="none" w:sz="0" w:space="0" w:color="auto"/>
        <w:bottom w:val="none" w:sz="0" w:space="0" w:color="auto"/>
        <w:right w:val="none" w:sz="0" w:space="0" w:color="auto"/>
      </w:divBdr>
    </w:div>
    <w:div w:id="626933130">
      <w:bodyDiv w:val="1"/>
      <w:marLeft w:val="0"/>
      <w:marRight w:val="0"/>
      <w:marTop w:val="0"/>
      <w:marBottom w:val="0"/>
      <w:divBdr>
        <w:top w:val="none" w:sz="0" w:space="0" w:color="auto"/>
        <w:left w:val="none" w:sz="0" w:space="0" w:color="auto"/>
        <w:bottom w:val="none" w:sz="0" w:space="0" w:color="auto"/>
        <w:right w:val="none" w:sz="0" w:space="0" w:color="auto"/>
      </w:divBdr>
    </w:div>
    <w:div w:id="627509705">
      <w:bodyDiv w:val="1"/>
      <w:marLeft w:val="0"/>
      <w:marRight w:val="0"/>
      <w:marTop w:val="0"/>
      <w:marBottom w:val="0"/>
      <w:divBdr>
        <w:top w:val="none" w:sz="0" w:space="0" w:color="auto"/>
        <w:left w:val="none" w:sz="0" w:space="0" w:color="auto"/>
        <w:bottom w:val="none" w:sz="0" w:space="0" w:color="auto"/>
        <w:right w:val="none" w:sz="0" w:space="0" w:color="auto"/>
      </w:divBdr>
    </w:div>
    <w:div w:id="627511505">
      <w:bodyDiv w:val="1"/>
      <w:marLeft w:val="0"/>
      <w:marRight w:val="0"/>
      <w:marTop w:val="0"/>
      <w:marBottom w:val="0"/>
      <w:divBdr>
        <w:top w:val="none" w:sz="0" w:space="0" w:color="auto"/>
        <w:left w:val="none" w:sz="0" w:space="0" w:color="auto"/>
        <w:bottom w:val="none" w:sz="0" w:space="0" w:color="auto"/>
        <w:right w:val="none" w:sz="0" w:space="0" w:color="auto"/>
      </w:divBdr>
    </w:div>
    <w:div w:id="627590915">
      <w:bodyDiv w:val="1"/>
      <w:marLeft w:val="0"/>
      <w:marRight w:val="0"/>
      <w:marTop w:val="0"/>
      <w:marBottom w:val="0"/>
      <w:divBdr>
        <w:top w:val="none" w:sz="0" w:space="0" w:color="auto"/>
        <w:left w:val="none" w:sz="0" w:space="0" w:color="auto"/>
        <w:bottom w:val="none" w:sz="0" w:space="0" w:color="auto"/>
        <w:right w:val="none" w:sz="0" w:space="0" w:color="auto"/>
      </w:divBdr>
    </w:div>
    <w:div w:id="627593079">
      <w:bodyDiv w:val="1"/>
      <w:marLeft w:val="0"/>
      <w:marRight w:val="0"/>
      <w:marTop w:val="0"/>
      <w:marBottom w:val="0"/>
      <w:divBdr>
        <w:top w:val="none" w:sz="0" w:space="0" w:color="auto"/>
        <w:left w:val="none" w:sz="0" w:space="0" w:color="auto"/>
        <w:bottom w:val="none" w:sz="0" w:space="0" w:color="auto"/>
        <w:right w:val="none" w:sz="0" w:space="0" w:color="auto"/>
      </w:divBdr>
    </w:div>
    <w:div w:id="627593933">
      <w:bodyDiv w:val="1"/>
      <w:marLeft w:val="0"/>
      <w:marRight w:val="0"/>
      <w:marTop w:val="0"/>
      <w:marBottom w:val="0"/>
      <w:divBdr>
        <w:top w:val="none" w:sz="0" w:space="0" w:color="auto"/>
        <w:left w:val="none" w:sz="0" w:space="0" w:color="auto"/>
        <w:bottom w:val="none" w:sz="0" w:space="0" w:color="auto"/>
        <w:right w:val="none" w:sz="0" w:space="0" w:color="auto"/>
      </w:divBdr>
    </w:div>
    <w:div w:id="627661881">
      <w:bodyDiv w:val="1"/>
      <w:marLeft w:val="0"/>
      <w:marRight w:val="0"/>
      <w:marTop w:val="0"/>
      <w:marBottom w:val="0"/>
      <w:divBdr>
        <w:top w:val="none" w:sz="0" w:space="0" w:color="auto"/>
        <w:left w:val="none" w:sz="0" w:space="0" w:color="auto"/>
        <w:bottom w:val="none" w:sz="0" w:space="0" w:color="auto"/>
        <w:right w:val="none" w:sz="0" w:space="0" w:color="auto"/>
      </w:divBdr>
    </w:div>
    <w:div w:id="627781741">
      <w:bodyDiv w:val="1"/>
      <w:marLeft w:val="0"/>
      <w:marRight w:val="0"/>
      <w:marTop w:val="0"/>
      <w:marBottom w:val="0"/>
      <w:divBdr>
        <w:top w:val="none" w:sz="0" w:space="0" w:color="auto"/>
        <w:left w:val="none" w:sz="0" w:space="0" w:color="auto"/>
        <w:bottom w:val="none" w:sz="0" w:space="0" w:color="auto"/>
        <w:right w:val="none" w:sz="0" w:space="0" w:color="auto"/>
      </w:divBdr>
    </w:div>
    <w:div w:id="627786900">
      <w:bodyDiv w:val="1"/>
      <w:marLeft w:val="0"/>
      <w:marRight w:val="0"/>
      <w:marTop w:val="0"/>
      <w:marBottom w:val="0"/>
      <w:divBdr>
        <w:top w:val="none" w:sz="0" w:space="0" w:color="auto"/>
        <w:left w:val="none" w:sz="0" w:space="0" w:color="auto"/>
        <w:bottom w:val="none" w:sz="0" w:space="0" w:color="auto"/>
        <w:right w:val="none" w:sz="0" w:space="0" w:color="auto"/>
      </w:divBdr>
    </w:div>
    <w:div w:id="628317556">
      <w:bodyDiv w:val="1"/>
      <w:marLeft w:val="0"/>
      <w:marRight w:val="0"/>
      <w:marTop w:val="0"/>
      <w:marBottom w:val="0"/>
      <w:divBdr>
        <w:top w:val="none" w:sz="0" w:space="0" w:color="auto"/>
        <w:left w:val="none" w:sz="0" w:space="0" w:color="auto"/>
        <w:bottom w:val="none" w:sz="0" w:space="0" w:color="auto"/>
        <w:right w:val="none" w:sz="0" w:space="0" w:color="auto"/>
      </w:divBdr>
    </w:div>
    <w:div w:id="628363084">
      <w:bodyDiv w:val="1"/>
      <w:marLeft w:val="0"/>
      <w:marRight w:val="0"/>
      <w:marTop w:val="0"/>
      <w:marBottom w:val="0"/>
      <w:divBdr>
        <w:top w:val="none" w:sz="0" w:space="0" w:color="auto"/>
        <w:left w:val="none" w:sz="0" w:space="0" w:color="auto"/>
        <w:bottom w:val="none" w:sz="0" w:space="0" w:color="auto"/>
        <w:right w:val="none" w:sz="0" w:space="0" w:color="auto"/>
      </w:divBdr>
    </w:div>
    <w:div w:id="628514827">
      <w:bodyDiv w:val="1"/>
      <w:marLeft w:val="0"/>
      <w:marRight w:val="0"/>
      <w:marTop w:val="0"/>
      <w:marBottom w:val="0"/>
      <w:divBdr>
        <w:top w:val="none" w:sz="0" w:space="0" w:color="auto"/>
        <w:left w:val="none" w:sz="0" w:space="0" w:color="auto"/>
        <w:bottom w:val="none" w:sz="0" w:space="0" w:color="auto"/>
        <w:right w:val="none" w:sz="0" w:space="0" w:color="auto"/>
      </w:divBdr>
    </w:div>
    <w:div w:id="629014930">
      <w:bodyDiv w:val="1"/>
      <w:marLeft w:val="0"/>
      <w:marRight w:val="0"/>
      <w:marTop w:val="0"/>
      <w:marBottom w:val="0"/>
      <w:divBdr>
        <w:top w:val="none" w:sz="0" w:space="0" w:color="auto"/>
        <w:left w:val="none" w:sz="0" w:space="0" w:color="auto"/>
        <w:bottom w:val="none" w:sz="0" w:space="0" w:color="auto"/>
        <w:right w:val="none" w:sz="0" w:space="0" w:color="auto"/>
      </w:divBdr>
    </w:div>
    <w:div w:id="629019441">
      <w:bodyDiv w:val="1"/>
      <w:marLeft w:val="0"/>
      <w:marRight w:val="0"/>
      <w:marTop w:val="0"/>
      <w:marBottom w:val="0"/>
      <w:divBdr>
        <w:top w:val="none" w:sz="0" w:space="0" w:color="auto"/>
        <w:left w:val="none" w:sz="0" w:space="0" w:color="auto"/>
        <w:bottom w:val="none" w:sz="0" w:space="0" w:color="auto"/>
        <w:right w:val="none" w:sz="0" w:space="0" w:color="auto"/>
      </w:divBdr>
    </w:div>
    <w:div w:id="629239090">
      <w:bodyDiv w:val="1"/>
      <w:marLeft w:val="0"/>
      <w:marRight w:val="0"/>
      <w:marTop w:val="0"/>
      <w:marBottom w:val="0"/>
      <w:divBdr>
        <w:top w:val="none" w:sz="0" w:space="0" w:color="auto"/>
        <w:left w:val="none" w:sz="0" w:space="0" w:color="auto"/>
        <w:bottom w:val="none" w:sz="0" w:space="0" w:color="auto"/>
        <w:right w:val="none" w:sz="0" w:space="0" w:color="auto"/>
      </w:divBdr>
    </w:div>
    <w:div w:id="629287123">
      <w:bodyDiv w:val="1"/>
      <w:marLeft w:val="0"/>
      <w:marRight w:val="0"/>
      <w:marTop w:val="0"/>
      <w:marBottom w:val="0"/>
      <w:divBdr>
        <w:top w:val="none" w:sz="0" w:space="0" w:color="auto"/>
        <w:left w:val="none" w:sz="0" w:space="0" w:color="auto"/>
        <w:bottom w:val="none" w:sz="0" w:space="0" w:color="auto"/>
        <w:right w:val="none" w:sz="0" w:space="0" w:color="auto"/>
      </w:divBdr>
    </w:div>
    <w:div w:id="629671415">
      <w:bodyDiv w:val="1"/>
      <w:marLeft w:val="0"/>
      <w:marRight w:val="0"/>
      <w:marTop w:val="0"/>
      <w:marBottom w:val="0"/>
      <w:divBdr>
        <w:top w:val="none" w:sz="0" w:space="0" w:color="auto"/>
        <w:left w:val="none" w:sz="0" w:space="0" w:color="auto"/>
        <w:bottom w:val="none" w:sz="0" w:space="0" w:color="auto"/>
        <w:right w:val="none" w:sz="0" w:space="0" w:color="auto"/>
      </w:divBdr>
    </w:div>
    <w:div w:id="629942607">
      <w:bodyDiv w:val="1"/>
      <w:marLeft w:val="0"/>
      <w:marRight w:val="0"/>
      <w:marTop w:val="0"/>
      <w:marBottom w:val="0"/>
      <w:divBdr>
        <w:top w:val="none" w:sz="0" w:space="0" w:color="auto"/>
        <w:left w:val="none" w:sz="0" w:space="0" w:color="auto"/>
        <w:bottom w:val="none" w:sz="0" w:space="0" w:color="auto"/>
        <w:right w:val="none" w:sz="0" w:space="0" w:color="auto"/>
      </w:divBdr>
    </w:div>
    <w:div w:id="630206410">
      <w:bodyDiv w:val="1"/>
      <w:marLeft w:val="0"/>
      <w:marRight w:val="0"/>
      <w:marTop w:val="0"/>
      <w:marBottom w:val="0"/>
      <w:divBdr>
        <w:top w:val="none" w:sz="0" w:space="0" w:color="auto"/>
        <w:left w:val="none" w:sz="0" w:space="0" w:color="auto"/>
        <w:bottom w:val="none" w:sz="0" w:space="0" w:color="auto"/>
        <w:right w:val="none" w:sz="0" w:space="0" w:color="auto"/>
      </w:divBdr>
    </w:div>
    <w:div w:id="630332304">
      <w:bodyDiv w:val="1"/>
      <w:marLeft w:val="0"/>
      <w:marRight w:val="0"/>
      <w:marTop w:val="0"/>
      <w:marBottom w:val="0"/>
      <w:divBdr>
        <w:top w:val="none" w:sz="0" w:space="0" w:color="auto"/>
        <w:left w:val="none" w:sz="0" w:space="0" w:color="auto"/>
        <w:bottom w:val="none" w:sz="0" w:space="0" w:color="auto"/>
        <w:right w:val="none" w:sz="0" w:space="0" w:color="auto"/>
      </w:divBdr>
    </w:div>
    <w:div w:id="630479671">
      <w:bodyDiv w:val="1"/>
      <w:marLeft w:val="0"/>
      <w:marRight w:val="0"/>
      <w:marTop w:val="0"/>
      <w:marBottom w:val="0"/>
      <w:divBdr>
        <w:top w:val="none" w:sz="0" w:space="0" w:color="auto"/>
        <w:left w:val="none" w:sz="0" w:space="0" w:color="auto"/>
        <w:bottom w:val="none" w:sz="0" w:space="0" w:color="auto"/>
        <w:right w:val="none" w:sz="0" w:space="0" w:color="auto"/>
      </w:divBdr>
    </w:div>
    <w:div w:id="630524433">
      <w:bodyDiv w:val="1"/>
      <w:marLeft w:val="0"/>
      <w:marRight w:val="0"/>
      <w:marTop w:val="0"/>
      <w:marBottom w:val="0"/>
      <w:divBdr>
        <w:top w:val="none" w:sz="0" w:space="0" w:color="auto"/>
        <w:left w:val="none" w:sz="0" w:space="0" w:color="auto"/>
        <w:bottom w:val="none" w:sz="0" w:space="0" w:color="auto"/>
        <w:right w:val="none" w:sz="0" w:space="0" w:color="auto"/>
      </w:divBdr>
    </w:div>
    <w:div w:id="630553638">
      <w:bodyDiv w:val="1"/>
      <w:marLeft w:val="0"/>
      <w:marRight w:val="0"/>
      <w:marTop w:val="0"/>
      <w:marBottom w:val="0"/>
      <w:divBdr>
        <w:top w:val="none" w:sz="0" w:space="0" w:color="auto"/>
        <w:left w:val="none" w:sz="0" w:space="0" w:color="auto"/>
        <w:bottom w:val="none" w:sz="0" w:space="0" w:color="auto"/>
        <w:right w:val="none" w:sz="0" w:space="0" w:color="auto"/>
      </w:divBdr>
    </w:div>
    <w:div w:id="630553996">
      <w:bodyDiv w:val="1"/>
      <w:marLeft w:val="0"/>
      <w:marRight w:val="0"/>
      <w:marTop w:val="0"/>
      <w:marBottom w:val="0"/>
      <w:divBdr>
        <w:top w:val="none" w:sz="0" w:space="0" w:color="auto"/>
        <w:left w:val="none" w:sz="0" w:space="0" w:color="auto"/>
        <w:bottom w:val="none" w:sz="0" w:space="0" w:color="auto"/>
        <w:right w:val="none" w:sz="0" w:space="0" w:color="auto"/>
      </w:divBdr>
    </w:div>
    <w:div w:id="630980633">
      <w:bodyDiv w:val="1"/>
      <w:marLeft w:val="0"/>
      <w:marRight w:val="0"/>
      <w:marTop w:val="0"/>
      <w:marBottom w:val="0"/>
      <w:divBdr>
        <w:top w:val="none" w:sz="0" w:space="0" w:color="auto"/>
        <w:left w:val="none" w:sz="0" w:space="0" w:color="auto"/>
        <w:bottom w:val="none" w:sz="0" w:space="0" w:color="auto"/>
        <w:right w:val="none" w:sz="0" w:space="0" w:color="auto"/>
      </w:divBdr>
    </w:div>
    <w:div w:id="631327680">
      <w:bodyDiv w:val="1"/>
      <w:marLeft w:val="0"/>
      <w:marRight w:val="0"/>
      <w:marTop w:val="0"/>
      <w:marBottom w:val="0"/>
      <w:divBdr>
        <w:top w:val="none" w:sz="0" w:space="0" w:color="auto"/>
        <w:left w:val="none" w:sz="0" w:space="0" w:color="auto"/>
        <w:bottom w:val="none" w:sz="0" w:space="0" w:color="auto"/>
        <w:right w:val="none" w:sz="0" w:space="0" w:color="auto"/>
      </w:divBdr>
    </w:div>
    <w:div w:id="631714477">
      <w:bodyDiv w:val="1"/>
      <w:marLeft w:val="0"/>
      <w:marRight w:val="0"/>
      <w:marTop w:val="0"/>
      <w:marBottom w:val="0"/>
      <w:divBdr>
        <w:top w:val="none" w:sz="0" w:space="0" w:color="auto"/>
        <w:left w:val="none" w:sz="0" w:space="0" w:color="auto"/>
        <w:bottom w:val="none" w:sz="0" w:space="0" w:color="auto"/>
        <w:right w:val="none" w:sz="0" w:space="0" w:color="auto"/>
      </w:divBdr>
    </w:div>
    <w:div w:id="632174124">
      <w:bodyDiv w:val="1"/>
      <w:marLeft w:val="0"/>
      <w:marRight w:val="0"/>
      <w:marTop w:val="0"/>
      <w:marBottom w:val="0"/>
      <w:divBdr>
        <w:top w:val="none" w:sz="0" w:space="0" w:color="auto"/>
        <w:left w:val="none" w:sz="0" w:space="0" w:color="auto"/>
        <w:bottom w:val="none" w:sz="0" w:space="0" w:color="auto"/>
        <w:right w:val="none" w:sz="0" w:space="0" w:color="auto"/>
      </w:divBdr>
    </w:div>
    <w:div w:id="632249108">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3679491">
      <w:bodyDiv w:val="1"/>
      <w:marLeft w:val="0"/>
      <w:marRight w:val="0"/>
      <w:marTop w:val="0"/>
      <w:marBottom w:val="0"/>
      <w:divBdr>
        <w:top w:val="none" w:sz="0" w:space="0" w:color="auto"/>
        <w:left w:val="none" w:sz="0" w:space="0" w:color="auto"/>
        <w:bottom w:val="none" w:sz="0" w:space="0" w:color="auto"/>
        <w:right w:val="none" w:sz="0" w:space="0" w:color="auto"/>
      </w:divBdr>
    </w:div>
    <w:div w:id="633753922">
      <w:bodyDiv w:val="1"/>
      <w:marLeft w:val="0"/>
      <w:marRight w:val="0"/>
      <w:marTop w:val="0"/>
      <w:marBottom w:val="0"/>
      <w:divBdr>
        <w:top w:val="none" w:sz="0" w:space="0" w:color="auto"/>
        <w:left w:val="none" w:sz="0" w:space="0" w:color="auto"/>
        <w:bottom w:val="none" w:sz="0" w:space="0" w:color="auto"/>
        <w:right w:val="none" w:sz="0" w:space="0" w:color="auto"/>
      </w:divBdr>
    </w:div>
    <w:div w:id="633828314">
      <w:bodyDiv w:val="1"/>
      <w:marLeft w:val="0"/>
      <w:marRight w:val="0"/>
      <w:marTop w:val="0"/>
      <w:marBottom w:val="0"/>
      <w:divBdr>
        <w:top w:val="none" w:sz="0" w:space="0" w:color="auto"/>
        <w:left w:val="none" w:sz="0" w:space="0" w:color="auto"/>
        <w:bottom w:val="none" w:sz="0" w:space="0" w:color="auto"/>
        <w:right w:val="none" w:sz="0" w:space="0" w:color="auto"/>
      </w:divBdr>
    </w:div>
    <w:div w:id="633949374">
      <w:bodyDiv w:val="1"/>
      <w:marLeft w:val="0"/>
      <w:marRight w:val="0"/>
      <w:marTop w:val="0"/>
      <w:marBottom w:val="0"/>
      <w:divBdr>
        <w:top w:val="none" w:sz="0" w:space="0" w:color="auto"/>
        <w:left w:val="none" w:sz="0" w:space="0" w:color="auto"/>
        <w:bottom w:val="none" w:sz="0" w:space="0" w:color="auto"/>
        <w:right w:val="none" w:sz="0" w:space="0" w:color="auto"/>
      </w:divBdr>
    </w:div>
    <w:div w:id="633950722">
      <w:bodyDiv w:val="1"/>
      <w:marLeft w:val="0"/>
      <w:marRight w:val="0"/>
      <w:marTop w:val="0"/>
      <w:marBottom w:val="0"/>
      <w:divBdr>
        <w:top w:val="none" w:sz="0" w:space="0" w:color="auto"/>
        <w:left w:val="none" w:sz="0" w:space="0" w:color="auto"/>
        <w:bottom w:val="none" w:sz="0" w:space="0" w:color="auto"/>
        <w:right w:val="none" w:sz="0" w:space="0" w:color="auto"/>
      </w:divBdr>
    </w:div>
    <w:div w:id="634066440">
      <w:bodyDiv w:val="1"/>
      <w:marLeft w:val="0"/>
      <w:marRight w:val="0"/>
      <w:marTop w:val="0"/>
      <w:marBottom w:val="0"/>
      <w:divBdr>
        <w:top w:val="none" w:sz="0" w:space="0" w:color="auto"/>
        <w:left w:val="none" w:sz="0" w:space="0" w:color="auto"/>
        <w:bottom w:val="none" w:sz="0" w:space="0" w:color="auto"/>
        <w:right w:val="none" w:sz="0" w:space="0" w:color="auto"/>
      </w:divBdr>
    </w:div>
    <w:div w:id="634262726">
      <w:bodyDiv w:val="1"/>
      <w:marLeft w:val="0"/>
      <w:marRight w:val="0"/>
      <w:marTop w:val="0"/>
      <w:marBottom w:val="0"/>
      <w:divBdr>
        <w:top w:val="none" w:sz="0" w:space="0" w:color="auto"/>
        <w:left w:val="none" w:sz="0" w:space="0" w:color="auto"/>
        <w:bottom w:val="none" w:sz="0" w:space="0" w:color="auto"/>
        <w:right w:val="none" w:sz="0" w:space="0" w:color="auto"/>
      </w:divBdr>
    </w:div>
    <w:div w:id="634481227">
      <w:bodyDiv w:val="1"/>
      <w:marLeft w:val="0"/>
      <w:marRight w:val="0"/>
      <w:marTop w:val="0"/>
      <w:marBottom w:val="0"/>
      <w:divBdr>
        <w:top w:val="none" w:sz="0" w:space="0" w:color="auto"/>
        <w:left w:val="none" w:sz="0" w:space="0" w:color="auto"/>
        <w:bottom w:val="none" w:sz="0" w:space="0" w:color="auto"/>
        <w:right w:val="none" w:sz="0" w:space="0" w:color="auto"/>
      </w:divBdr>
    </w:div>
    <w:div w:id="634485866">
      <w:bodyDiv w:val="1"/>
      <w:marLeft w:val="0"/>
      <w:marRight w:val="0"/>
      <w:marTop w:val="0"/>
      <w:marBottom w:val="0"/>
      <w:divBdr>
        <w:top w:val="none" w:sz="0" w:space="0" w:color="auto"/>
        <w:left w:val="none" w:sz="0" w:space="0" w:color="auto"/>
        <w:bottom w:val="none" w:sz="0" w:space="0" w:color="auto"/>
        <w:right w:val="none" w:sz="0" w:space="0" w:color="auto"/>
      </w:divBdr>
    </w:div>
    <w:div w:id="634603573">
      <w:bodyDiv w:val="1"/>
      <w:marLeft w:val="0"/>
      <w:marRight w:val="0"/>
      <w:marTop w:val="0"/>
      <w:marBottom w:val="0"/>
      <w:divBdr>
        <w:top w:val="none" w:sz="0" w:space="0" w:color="auto"/>
        <w:left w:val="none" w:sz="0" w:space="0" w:color="auto"/>
        <w:bottom w:val="none" w:sz="0" w:space="0" w:color="auto"/>
        <w:right w:val="none" w:sz="0" w:space="0" w:color="auto"/>
      </w:divBdr>
    </w:div>
    <w:div w:id="634793528">
      <w:bodyDiv w:val="1"/>
      <w:marLeft w:val="0"/>
      <w:marRight w:val="0"/>
      <w:marTop w:val="0"/>
      <w:marBottom w:val="0"/>
      <w:divBdr>
        <w:top w:val="none" w:sz="0" w:space="0" w:color="auto"/>
        <w:left w:val="none" w:sz="0" w:space="0" w:color="auto"/>
        <w:bottom w:val="none" w:sz="0" w:space="0" w:color="auto"/>
        <w:right w:val="none" w:sz="0" w:space="0" w:color="auto"/>
      </w:divBdr>
    </w:div>
    <w:div w:id="634915360">
      <w:bodyDiv w:val="1"/>
      <w:marLeft w:val="0"/>
      <w:marRight w:val="0"/>
      <w:marTop w:val="0"/>
      <w:marBottom w:val="0"/>
      <w:divBdr>
        <w:top w:val="none" w:sz="0" w:space="0" w:color="auto"/>
        <w:left w:val="none" w:sz="0" w:space="0" w:color="auto"/>
        <w:bottom w:val="none" w:sz="0" w:space="0" w:color="auto"/>
        <w:right w:val="none" w:sz="0" w:space="0" w:color="auto"/>
      </w:divBdr>
    </w:div>
    <w:div w:id="634943727">
      <w:bodyDiv w:val="1"/>
      <w:marLeft w:val="0"/>
      <w:marRight w:val="0"/>
      <w:marTop w:val="0"/>
      <w:marBottom w:val="0"/>
      <w:divBdr>
        <w:top w:val="none" w:sz="0" w:space="0" w:color="auto"/>
        <w:left w:val="none" w:sz="0" w:space="0" w:color="auto"/>
        <w:bottom w:val="none" w:sz="0" w:space="0" w:color="auto"/>
        <w:right w:val="none" w:sz="0" w:space="0" w:color="auto"/>
      </w:divBdr>
    </w:div>
    <w:div w:id="635258567">
      <w:bodyDiv w:val="1"/>
      <w:marLeft w:val="0"/>
      <w:marRight w:val="0"/>
      <w:marTop w:val="0"/>
      <w:marBottom w:val="0"/>
      <w:divBdr>
        <w:top w:val="none" w:sz="0" w:space="0" w:color="auto"/>
        <w:left w:val="none" w:sz="0" w:space="0" w:color="auto"/>
        <w:bottom w:val="none" w:sz="0" w:space="0" w:color="auto"/>
        <w:right w:val="none" w:sz="0" w:space="0" w:color="auto"/>
      </w:divBdr>
    </w:div>
    <w:div w:id="635260781">
      <w:bodyDiv w:val="1"/>
      <w:marLeft w:val="0"/>
      <w:marRight w:val="0"/>
      <w:marTop w:val="0"/>
      <w:marBottom w:val="0"/>
      <w:divBdr>
        <w:top w:val="none" w:sz="0" w:space="0" w:color="auto"/>
        <w:left w:val="none" w:sz="0" w:space="0" w:color="auto"/>
        <w:bottom w:val="none" w:sz="0" w:space="0" w:color="auto"/>
        <w:right w:val="none" w:sz="0" w:space="0" w:color="auto"/>
      </w:divBdr>
    </w:div>
    <w:div w:id="635843279">
      <w:bodyDiv w:val="1"/>
      <w:marLeft w:val="0"/>
      <w:marRight w:val="0"/>
      <w:marTop w:val="0"/>
      <w:marBottom w:val="0"/>
      <w:divBdr>
        <w:top w:val="none" w:sz="0" w:space="0" w:color="auto"/>
        <w:left w:val="none" w:sz="0" w:space="0" w:color="auto"/>
        <w:bottom w:val="none" w:sz="0" w:space="0" w:color="auto"/>
        <w:right w:val="none" w:sz="0" w:space="0" w:color="auto"/>
      </w:divBdr>
    </w:div>
    <w:div w:id="635913979">
      <w:bodyDiv w:val="1"/>
      <w:marLeft w:val="0"/>
      <w:marRight w:val="0"/>
      <w:marTop w:val="0"/>
      <w:marBottom w:val="0"/>
      <w:divBdr>
        <w:top w:val="none" w:sz="0" w:space="0" w:color="auto"/>
        <w:left w:val="none" w:sz="0" w:space="0" w:color="auto"/>
        <w:bottom w:val="none" w:sz="0" w:space="0" w:color="auto"/>
        <w:right w:val="none" w:sz="0" w:space="0" w:color="auto"/>
      </w:divBdr>
    </w:div>
    <w:div w:id="636035440">
      <w:bodyDiv w:val="1"/>
      <w:marLeft w:val="0"/>
      <w:marRight w:val="0"/>
      <w:marTop w:val="0"/>
      <w:marBottom w:val="0"/>
      <w:divBdr>
        <w:top w:val="none" w:sz="0" w:space="0" w:color="auto"/>
        <w:left w:val="none" w:sz="0" w:space="0" w:color="auto"/>
        <w:bottom w:val="none" w:sz="0" w:space="0" w:color="auto"/>
        <w:right w:val="none" w:sz="0" w:space="0" w:color="auto"/>
      </w:divBdr>
    </w:div>
    <w:div w:id="636225572">
      <w:bodyDiv w:val="1"/>
      <w:marLeft w:val="0"/>
      <w:marRight w:val="0"/>
      <w:marTop w:val="0"/>
      <w:marBottom w:val="0"/>
      <w:divBdr>
        <w:top w:val="none" w:sz="0" w:space="0" w:color="auto"/>
        <w:left w:val="none" w:sz="0" w:space="0" w:color="auto"/>
        <w:bottom w:val="none" w:sz="0" w:space="0" w:color="auto"/>
        <w:right w:val="none" w:sz="0" w:space="0" w:color="auto"/>
      </w:divBdr>
    </w:div>
    <w:div w:id="636255451">
      <w:bodyDiv w:val="1"/>
      <w:marLeft w:val="0"/>
      <w:marRight w:val="0"/>
      <w:marTop w:val="0"/>
      <w:marBottom w:val="0"/>
      <w:divBdr>
        <w:top w:val="none" w:sz="0" w:space="0" w:color="auto"/>
        <w:left w:val="none" w:sz="0" w:space="0" w:color="auto"/>
        <w:bottom w:val="none" w:sz="0" w:space="0" w:color="auto"/>
        <w:right w:val="none" w:sz="0" w:space="0" w:color="auto"/>
      </w:divBdr>
    </w:div>
    <w:div w:id="636374121">
      <w:bodyDiv w:val="1"/>
      <w:marLeft w:val="0"/>
      <w:marRight w:val="0"/>
      <w:marTop w:val="0"/>
      <w:marBottom w:val="0"/>
      <w:divBdr>
        <w:top w:val="none" w:sz="0" w:space="0" w:color="auto"/>
        <w:left w:val="none" w:sz="0" w:space="0" w:color="auto"/>
        <w:bottom w:val="none" w:sz="0" w:space="0" w:color="auto"/>
        <w:right w:val="none" w:sz="0" w:space="0" w:color="auto"/>
      </w:divBdr>
    </w:div>
    <w:div w:id="636377163">
      <w:bodyDiv w:val="1"/>
      <w:marLeft w:val="0"/>
      <w:marRight w:val="0"/>
      <w:marTop w:val="0"/>
      <w:marBottom w:val="0"/>
      <w:divBdr>
        <w:top w:val="none" w:sz="0" w:space="0" w:color="auto"/>
        <w:left w:val="none" w:sz="0" w:space="0" w:color="auto"/>
        <w:bottom w:val="none" w:sz="0" w:space="0" w:color="auto"/>
        <w:right w:val="none" w:sz="0" w:space="0" w:color="auto"/>
      </w:divBdr>
    </w:div>
    <w:div w:id="636763479">
      <w:bodyDiv w:val="1"/>
      <w:marLeft w:val="0"/>
      <w:marRight w:val="0"/>
      <w:marTop w:val="0"/>
      <w:marBottom w:val="0"/>
      <w:divBdr>
        <w:top w:val="none" w:sz="0" w:space="0" w:color="auto"/>
        <w:left w:val="none" w:sz="0" w:space="0" w:color="auto"/>
        <w:bottom w:val="none" w:sz="0" w:space="0" w:color="auto"/>
        <w:right w:val="none" w:sz="0" w:space="0" w:color="auto"/>
      </w:divBdr>
    </w:div>
    <w:div w:id="637027991">
      <w:bodyDiv w:val="1"/>
      <w:marLeft w:val="0"/>
      <w:marRight w:val="0"/>
      <w:marTop w:val="0"/>
      <w:marBottom w:val="0"/>
      <w:divBdr>
        <w:top w:val="none" w:sz="0" w:space="0" w:color="auto"/>
        <w:left w:val="none" w:sz="0" w:space="0" w:color="auto"/>
        <w:bottom w:val="none" w:sz="0" w:space="0" w:color="auto"/>
        <w:right w:val="none" w:sz="0" w:space="0" w:color="auto"/>
      </w:divBdr>
    </w:div>
    <w:div w:id="637153862">
      <w:bodyDiv w:val="1"/>
      <w:marLeft w:val="0"/>
      <w:marRight w:val="0"/>
      <w:marTop w:val="0"/>
      <w:marBottom w:val="0"/>
      <w:divBdr>
        <w:top w:val="none" w:sz="0" w:space="0" w:color="auto"/>
        <w:left w:val="none" w:sz="0" w:space="0" w:color="auto"/>
        <w:bottom w:val="none" w:sz="0" w:space="0" w:color="auto"/>
        <w:right w:val="none" w:sz="0" w:space="0" w:color="auto"/>
      </w:divBdr>
    </w:div>
    <w:div w:id="637227905">
      <w:bodyDiv w:val="1"/>
      <w:marLeft w:val="0"/>
      <w:marRight w:val="0"/>
      <w:marTop w:val="0"/>
      <w:marBottom w:val="0"/>
      <w:divBdr>
        <w:top w:val="none" w:sz="0" w:space="0" w:color="auto"/>
        <w:left w:val="none" w:sz="0" w:space="0" w:color="auto"/>
        <w:bottom w:val="none" w:sz="0" w:space="0" w:color="auto"/>
        <w:right w:val="none" w:sz="0" w:space="0" w:color="auto"/>
      </w:divBdr>
    </w:div>
    <w:div w:id="637300006">
      <w:bodyDiv w:val="1"/>
      <w:marLeft w:val="0"/>
      <w:marRight w:val="0"/>
      <w:marTop w:val="0"/>
      <w:marBottom w:val="0"/>
      <w:divBdr>
        <w:top w:val="none" w:sz="0" w:space="0" w:color="auto"/>
        <w:left w:val="none" w:sz="0" w:space="0" w:color="auto"/>
        <w:bottom w:val="none" w:sz="0" w:space="0" w:color="auto"/>
        <w:right w:val="none" w:sz="0" w:space="0" w:color="auto"/>
      </w:divBdr>
    </w:div>
    <w:div w:id="637303097">
      <w:bodyDiv w:val="1"/>
      <w:marLeft w:val="0"/>
      <w:marRight w:val="0"/>
      <w:marTop w:val="0"/>
      <w:marBottom w:val="0"/>
      <w:divBdr>
        <w:top w:val="none" w:sz="0" w:space="0" w:color="auto"/>
        <w:left w:val="none" w:sz="0" w:space="0" w:color="auto"/>
        <w:bottom w:val="none" w:sz="0" w:space="0" w:color="auto"/>
        <w:right w:val="none" w:sz="0" w:space="0" w:color="auto"/>
      </w:divBdr>
    </w:div>
    <w:div w:id="637564174">
      <w:bodyDiv w:val="1"/>
      <w:marLeft w:val="0"/>
      <w:marRight w:val="0"/>
      <w:marTop w:val="0"/>
      <w:marBottom w:val="0"/>
      <w:divBdr>
        <w:top w:val="none" w:sz="0" w:space="0" w:color="auto"/>
        <w:left w:val="none" w:sz="0" w:space="0" w:color="auto"/>
        <w:bottom w:val="none" w:sz="0" w:space="0" w:color="auto"/>
        <w:right w:val="none" w:sz="0" w:space="0" w:color="auto"/>
      </w:divBdr>
    </w:div>
    <w:div w:id="637758772">
      <w:bodyDiv w:val="1"/>
      <w:marLeft w:val="0"/>
      <w:marRight w:val="0"/>
      <w:marTop w:val="0"/>
      <w:marBottom w:val="0"/>
      <w:divBdr>
        <w:top w:val="none" w:sz="0" w:space="0" w:color="auto"/>
        <w:left w:val="none" w:sz="0" w:space="0" w:color="auto"/>
        <w:bottom w:val="none" w:sz="0" w:space="0" w:color="auto"/>
        <w:right w:val="none" w:sz="0" w:space="0" w:color="auto"/>
      </w:divBdr>
    </w:div>
    <w:div w:id="637950826">
      <w:bodyDiv w:val="1"/>
      <w:marLeft w:val="0"/>
      <w:marRight w:val="0"/>
      <w:marTop w:val="0"/>
      <w:marBottom w:val="0"/>
      <w:divBdr>
        <w:top w:val="none" w:sz="0" w:space="0" w:color="auto"/>
        <w:left w:val="none" w:sz="0" w:space="0" w:color="auto"/>
        <w:bottom w:val="none" w:sz="0" w:space="0" w:color="auto"/>
        <w:right w:val="none" w:sz="0" w:space="0" w:color="auto"/>
      </w:divBdr>
    </w:div>
    <w:div w:id="637952797">
      <w:bodyDiv w:val="1"/>
      <w:marLeft w:val="0"/>
      <w:marRight w:val="0"/>
      <w:marTop w:val="0"/>
      <w:marBottom w:val="0"/>
      <w:divBdr>
        <w:top w:val="none" w:sz="0" w:space="0" w:color="auto"/>
        <w:left w:val="none" w:sz="0" w:space="0" w:color="auto"/>
        <w:bottom w:val="none" w:sz="0" w:space="0" w:color="auto"/>
        <w:right w:val="none" w:sz="0" w:space="0" w:color="auto"/>
      </w:divBdr>
    </w:div>
    <w:div w:id="638534276">
      <w:bodyDiv w:val="1"/>
      <w:marLeft w:val="0"/>
      <w:marRight w:val="0"/>
      <w:marTop w:val="0"/>
      <w:marBottom w:val="0"/>
      <w:divBdr>
        <w:top w:val="none" w:sz="0" w:space="0" w:color="auto"/>
        <w:left w:val="none" w:sz="0" w:space="0" w:color="auto"/>
        <w:bottom w:val="none" w:sz="0" w:space="0" w:color="auto"/>
        <w:right w:val="none" w:sz="0" w:space="0" w:color="auto"/>
      </w:divBdr>
    </w:div>
    <w:div w:id="638654048">
      <w:bodyDiv w:val="1"/>
      <w:marLeft w:val="0"/>
      <w:marRight w:val="0"/>
      <w:marTop w:val="0"/>
      <w:marBottom w:val="0"/>
      <w:divBdr>
        <w:top w:val="none" w:sz="0" w:space="0" w:color="auto"/>
        <w:left w:val="none" w:sz="0" w:space="0" w:color="auto"/>
        <w:bottom w:val="none" w:sz="0" w:space="0" w:color="auto"/>
        <w:right w:val="none" w:sz="0" w:space="0" w:color="auto"/>
      </w:divBdr>
    </w:div>
    <w:div w:id="638656650">
      <w:bodyDiv w:val="1"/>
      <w:marLeft w:val="0"/>
      <w:marRight w:val="0"/>
      <w:marTop w:val="0"/>
      <w:marBottom w:val="0"/>
      <w:divBdr>
        <w:top w:val="none" w:sz="0" w:space="0" w:color="auto"/>
        <w:left w:val="none" w:sz="0" w:space="0" w:color="auto"/>
        <w:bottom w:val="none" w:sz="0" w:space="0" w:color="auto"/>
        <w:right w:val="none" w:sz="0" w:space="0" w:color="auto"/>
      </w:divBdr>
    </w:div>
    <w:div w:id="638731625">
      <w:bodyDiv w:val="1"/>
      <w:marLeft w:val="0"/>
      <w:marRight w:val="0"/>
      <w:marTop w:val="0"/>
      <w:marBottom w:val="0"/>
      <w:divBdr>
        <w:top w:val="none" w:sz="0" w:space="0" w:color="auto"/>
        <w:left w:val="none" w:sz="0" w:space="0" w:color="auto"/>
        <w:bottom w:val="none" w:sz="0" w:space="0" w:color="auto"/>
        <w:right w:val="none" w:sz="0" w:space="0" w:color="auto"/>
      </w:divBdr>
    </w:div>
    <w:div w:id="638918527">
      <w:bodyDiv w:val="1"/>
      <w:marLeft w:val="0"/>
      <w:marRight w:val="0"/>
      <w:marTop w:val="0"/>
      <w:marBottom w:val="0"/>
      <w:divBdr>
        <w:top w:val="none" w:sz="0" w:space="0" w:color="auto"/>
        <w:left w:val="none" w:sz="0" w:space="0" w:color="auto"/>
        <w:bottom w:val="none" w:sz="0" w:space="0" w:color="auto"/>
        <w:right w:val="none" w:sz="0" w:space="0" w:color="auto"/>
      </w:divBdr>
    </w:div>
    <w:div w:id="639000825">
      <w:bodyDiv w:val="1"/>
      <w:marLeft w:val="0"/>
      <w:marRight w:val="0"/>
      <w:marTop w:val="0"/>
      <w:marBottom w:val="0"/>
      <w:divBdr>
        <w:top w:val="none" w:sz="0" w:space="0" w:color="auto"/>
        <w:left w:val="none" w:sz="0" w:space="0" w:color="auto"/>
        <w:bottom w:val="none" w:sz="0" w:space="0" w:color="auto"/>
        <w:right w:val="none" w:sz="0" w:space="0" w:color="auto"/>
      </w:divBdr>
    </w:div>
    <w:div w:id="639115140">
      <w:bodyDiv w:val="1"/>
      <w:marLeft w:val="0"/>
      <w:marRight w:val="0"/>
      <w:marTop w:val="0"/>
      <w:marBottom w:val="0"/>
      <w:divBdr>
        <w:top w:val="none" w:sz="0" w:space="0" w:color="auto"/>
        <w:left w:val="none" w:sz="0" w:space="0" w:color="auto"/>
        <w:bottom w:val="none" w:sz="0" w:space="0" w:color="auto"/>
        <w:right w:val="none" w:sz="0" w:space="0" w:color="auto"/>
      </w:divBdr>
    </w:div>
    <w:div w:id="639963671">
      <w:bodyDiv w:val="1"/>
      <w:marLeft w:val="0"/>
      <w:marRight w:val="0"/>
      <w:marTop w:val="0"/>
      <w:marBottom w:val="0"/>
      <w:divBdr>
        <w:top w:val="none" w:sz="0" w:space="0" w:color="auto"/>
        <w:left w:val="none" w:sz="0" w:space="0" w:color="auto"/>
        <w:bottom w:val="none" w:sz="0" w:space="0" w:color="auto"/>
        <w:right w:val="none" w:sz="0" w:space="0" w:color="auto"/>
      </w:divBdr>
    </w:div>
    <w:div w:id="640772686">
      <w:bodyDiv w:val="1"/>
      <w:marLeft w:val="0"/>
      <w:marRight w:val="0"/>
      <w:marTop w:val="0"/>
      <w:marBottom w:val="0"/>
      <w:divBdr>
        <w:top w:val="none" w:sz="0" w:space="0" w:color="auto"/>
        <w:left w:val="none" w:sz="0" w:space="0" w:color="auto"/>
        <w:bottom w:val="none" w:sz="0" w:space="0" w:color="auto"/>
        <w:right w:val="none" w:sz="0" w:space="0" w:color="auto"/>
      </w:divBdr>
    </w:div>
    <w:div w:id="640959507">
      <w:bodyDiv w:val="1"/>
      <w:marLeft w:val="0"/>
      <w:marRight w:val="0"/>
      <w:marTop w:val="0"/>
      <w:marBottom w:val="0"/>
      <w:divBdr>
        <w:top w:val="none" w:sz="0" w:space="0" w:color="auto"/>
        <w:left w:val="none" w:sz="0" w:space="0" w:color="auto"/>
        <w:bottom w:val="none" w:sz="0" w:space="0" w:color="auto"/>
        <w:right w:val="none" w:sz="0" w:space="0" w:color="auto"/>
      </w:divBdr>
    </w:div>
    <w:div w:id="641231630">
      <w:bodyDiv w:val="1"/>
      <w:marLeft w:val="0"/>
      <w:marRight w:val="0"/>
      <w:marTop w:val="0"/>
      <w:marBottom w:val="0"/>
      <w:divBdr>
        <w:top w:val="none" w:sz="0" w:space="0" w:color="auto"/>
        <w:left w:val="none" w:sz="0" w:space="0" w:color="auto"/>
        <w:bottom w:val="none" w:sz="0" w:space="0" w:color="auto"/>
        <w:right w:val="none" w:sz="0" w:space="0" w:color="auto"/>
      </w:divBdr>
    </w:div>
    <w:div w:id="641346479">
      <w:bodyDiv w:val="1"/>
      <w:marLeft w:val="0"/>
      <w:marRight w:val="0"/>
      <w:marTop w:val="0"/>
      <w:marBottom w:val="0"/>
      <w:divBdr>
        <w:top w:val="none" w:sz="0" w:space="0" w:color="auto"/>
        <w:left w:val="none" w:sz="0" w:space="0" w:color="auto"/>
        <w:bottom w:val="none" w:sz="0" w:space="0" w:color="auto"/>
        <w:right w:val="none" w:sz="0" w:space="0" w:color="auto"/>
      </w:divBdr>
    </w:div>
    <w:div w:id="641616419">
      <w:bodyDiv w:val="1"/>
      <w:marLeft w:val="0"/>
      <w:marRight w:val="0"/>
      <w:marTop w:val="0"/>
      <w:marBottom w:val="0"/>
      <w:divBdr>
        <w:top w:val="none" w:sz="0" w:space="0" w:color="auto"/>
        <w:left w:val="none" w:sz="0" w:space="0" w:color="auto"/>
        <w:bottom w:val="none" w:sz="0" w:space="0" w:color="auto"/>
        <w:right w:val="none" w:sz="0" w:space="0" w:color="auto"/>
      </w:divBdr>
    </w:div>
    <w:div w:id="641618772">
      <w:bodyDiv w:val="1"/>
      <w:marLeft w:val="0"/>
      <w:marRight w:val="0"/>
      <w:marTop w:val="0"/>
      <w:marBottom w:val="0"/>
      <w:divBdr>
        <w:top w:val="none" w:sz="0" w:space="0" w:color="auto"/>
        <w:left w:val="none" w:sz="0" w:space="0" w:color="auto"/>
        <w:bottom w:val="none" w:sz="0" w:space="0" w:color="auto"/>
        <w:right w:val="none" w:sz="0" w:space="0" w:color="auto"/>
      </w:divBdr>
    </w:div>
    <w:div w:id="641694204">
      <w:bodyDiv w:val="1"/>
      <w:marLeft w:val="0"/>
      <w:marRight w:val="0"/>
      <w:marTop w:val="0"/>
      <w:marBottom w:val="0"/>
      <w:divBdr>
        <w:top w:val="none" w:sz="0" w:space="0" w:color="auto"/>
        <w:left w:val="none" w:sz="0" w:space="0" w:color="auto"/>
        <w:bottom w:val="none" w:sz="0" w:space="0" w:color="auto"/>
        <w:right w:val="none" w:sz="0" w:space="0" w:color="auto"/>
      </w:divBdr>
    </w:div>
    <w:div w:id="641734824">
      <w:bodyDiv w:val="1"/>
      <w:marLeft w:val="0"/>
      <w:marRight w:val="0"/>
      <w:marTop w:val="0"/>
      <w:marBottom w:val="0"/>
      <w:divBdr>
        <w:top w:val="none" w:sz="0" w:space="0" w:color="auto"/>
        <w:left w:val="none" w:sz="0" w:space="0" w:color="auto"/>
        <w:bottom w:val="none" w:sz="0" w:space="0" w:color="auto"/>
        <w:right w:val="none" w:sz="0" w:space="0" w:color="auto"/>
      </w:divBdr>
    </w:div>
    <w:div w:id="641814505">
      <w:bodyDiv w:val="1"/>
      <w:marLeft w:val="0"/>
      <w:marRight w:val="0"/>
      <w:marTop w:val="0"/>
      <w:marBottom w:val="0"/>
      <w:divBdr>
        <w:top w:val="none" w:sz="0" w:space="0" w:color="auto"/>
        <w:left w:val="none" w:sz="0" w:space="0" w:color="auto"/>
        <w:bottom w:val="none" w:sz="0" w:space="0" w:color="auto"/>
        <w:right w:val="none" w:sz="0" w:space="0" w:color="auto"/>
      </w:divBdr>
    </w:div>
    <w:div w:id="641888812">
      <w:bodyDiv w:val="1"/>
      <w:marLeft w:val="0"/>
      <w:marRight w:val="0"/>
      <w:marTop w:val="0"/>
      <w:marBottom w:val="0"/>
      <w:divBdr>
        <w:top w:val="none" w:sz="0" w:space="0" w:color="auto"/>
        <w:left w:val="none" w:sz="0" w:space="0" w:color="auto"/>
        <w:bottom w:val="none" w:sz="0" w:space="0" w:color="auto"/>
        <w:right w:val="none" w:sz="0" w:space="0" w:color="auto"/>
      </w:divBdr>
    </w:div>
    <w:div w:id="642344740">
      <w:bodyDiv w:val="1"/>
      <w:marLeft w:val="0"/>
      <w:marRight w:val="0"/>
      <w:marTop w:val="0"/>
      <w:marBottom w:val="0"/>
      <w:divBdr>
        <w:top w:val="none" w:sz="0" w:space="0" w:color="auto"/>
        <w:left w:val="none" w:sz="0" w:space="0" w:color="auto"/>
        <w:bottom w:val="none" w:sz="0" w:space="0" w:color="auto"/>
        <w:right w:val="none" w:sz="0" w:space="0" w:color="auto"/>
      </w:divBdr>
    </w:div>
    <w:div w:id="642587512">
      <w:bodyDiv w:val="1"/>
      <w:marLeft w:val="0"/>
      <w:marRight w:val="0"/>
      <w:marTop w:val="0"/>
      <w:marBottom w:val="0"/>
      <w:divBdr>
        <w:top w:val="none" w:sz="0" w:space="0" w:color="auto"/>
        <w:left w:val="none" w:sz="0" w:space="0" w:color="auto"/>
        <w:bottom w:val="none" w:sz="0" w:space="0" w:color="auto"/>
        <w:right w:val="none" w:sz="0" w:space="0" w:color="auto"/>
      </w:divBdr>
    </w:div>
    <w:div w:id="642777363">
      <w:bodyDiv w:val="1"/>
      <w:marLeft w:val="0"/>
      <w:marRight w:val="0"/>
      <w:marTop w:val="0"/>
      <w:marBottom w:val="0"/>
      <w:divBdr>
        <w:top w:val="none" w:sz="0" w:space="0" w:color="auto"/>
        <w:left w:val="none" w:sz="0" w:space="0" w:color="auto"/>
        <w:bottom w:val="none" w:sz="0" w:space="0" w:color="auto"/>
        <w:right w:val="none" w:sz="0" w:space="0" w:color="auto"/>
      </w:divBdr>
    </w:div>
    <w:div w:id="642777911">
      <w:bodyDiv w:val="1"/>
      <w:marLeft w:val="0"/>
      <w:marRight w:val="0"/>
      <w:marTop w:val="0"/>
      <w:marBottom w:val="0"/>
      <w:divBdr>
        <w:top w:val="none" w:sz="0" w:space="0" w:color="auto"/>
        <w:left w:val="none" w:sz="0" w:space="0" w:color="auto"/>
        <w:bottom w:val="none" w:sz="0" w:space="0" w:color="auto"/>
        <w:right w:val="none" w:sz="0" w:space="0" w:color="auto"/>
      </w:divBdr>
    </w:div>
    <w:div w:id="642808115">
      <w:bodyDiv w:val="1"/>
      <w:marLeft w:val="0"/>
      <w:marRight w:val="0"/>
      <w:marTop w:val="0"/>
      <w:marBottom w:val="0"/>
      <w:divBdr>
        <w:top w:val="none" w:sz="0" w:space="0" w:color="auto"/>
        <w:left w:val="none" w:sz="0" w:space="0" w:color="auto"/>
        <w:bottom w:val="none" w:sz="0" w:space="0" w:color="auto"/>
        <w:right w:val="none" w:sz="0" w:space="0" w:color="auto"/>
      </w:divBdr>
    </w:div>
    <w:div w:id="642924376">
      <w:bodyDiv w:val="1"/>
      <w:marLeft w:val="0"/>
      <w:marRight w:val="0"/>
      <w:marTop w:val="0"/>
      <w:marBottom w:val="0"/>
      <w:divBdr>
        <w:top w:val="none" w:sz="0" w:space="0" w:color="auto"/>
        <w:left w:val="none" w:sz="0" w:space="0" w:color="auto"/>
        <w:bottom w:val="none" w:sz="0" w:space="0" w:color="auto"/>
        <w:right w:val="none" w:sz="0" w:space="0" w:color="auto"/>
      </w:divBdr>
    </w:div>
    <w:div w:id="643045338">
      <w:bodyDiv w:val="1"/>
      <w:marLeft w:val="0"/>
      <w:marRight w:val="0"/>
      <w:marTop w:val="0"/>
      <w:marBottom w:val="0"/>
      <w:divBdr>
        <w:top w:val="none" w:sz="0" w:space="0" w:color="auto"/>
        <w:left w:val="none" w:sz="0" w:space="0" w:color="auto"/>
        <w:bottom w:val="none" w:sz="0" w:space="0" w:color="auto"/>
        <w:right w:val="none" w:sz="0" w:space="0" w:color="auto"/>
      </w:divBdr>
    </w:div>
    <w:div w:id="643126749">
      <w:bodyDiv w:val="1"/>
      <w:marLeft w:val="0"/>
      <w:marRight w:val="0"/>
      <w:marTop w:val="0"/>
      <w:marBottom w:val="0"/>
      <w:divBdr>
        <w:top w:val="none" w:sz="0" w:space="0" w:color="auto"/>
        <w:left w:val="none" w:sz="0" w:space="0" w:color="auto"/>
        <w:bottom w:val="none" w:sz="0" w:space="0" w:color="auto"/>
        <w:right w:val="none" w:sz="0" w:space="0" w:color="auto"/>
      </w:divBdr>
    </w:div>
    <w:div w:id="643239211">
      <w:bodyDiv w:val="1"/>
      <w:marLeft w:val="0"/>
      <w:marRight w:val="0"/>
      <w:marTop w:val="0"/>
      <w:marBottom w:val="0"/>
      <w:divBdr>
        <w:top w:val="none" w:sz="0" w:space="0" w:color="auto"/>
        <w:left w:val="none" w:sz="0" w:space="0" w:color="auto"/>
        <w:bottom w:val="none" w:sz="0" w:space="0" w:color="auto"/>
        <w:right w:val="none" w:sz="0" w:space="0" w:color="auto"/>
      </w:divBdr>
    </w:div>
    <w:div w:id="643895851">
      <w:bodyDiv w:val="1"/>
      <w:marLeft w:val="0"/>
      <w:marRight w:val="0"/>
      <w:marTop w:val="0"/>
      <w:marBottom w:val="0"/>
      <w:divBdr>
        <w:top w:val="none" w:sz="0" w:space="0" w:color="auto"/>
        <w:left w:val="none" w:sz="0" w:space="0" w:color="auto"/>
        <w:bottom w:val="none" w:sz="0" w:space="0" w:color="auto"/>
        <w:right w:val="none" w:sz="0" w:space="0" w:color="auto"/>
      </w:divBdr>
    </w:div>
    <w:div w:id="643966712">
      <w:bodyDiv w:val="1"/>
      <w:marLeft w:val="0"/>
      <w:marRight w:val="0"/>
      <w:marTop w:val="0"/>
      <w:marBottom w:val="0"/>
      <w:divBdr>
        <w:top w:val="none" w:sz="0" w:space="0" w:color="auto"/>
        <w:left w:val="none" w:sz="0" w:space="0" w:color="auto"/>
        <w:bottom w:val="none" w:sz="0" w:space="0" w:color="auto"/>
        <w:right w:val="none" w:sz="0" w:space="0" w:color="auto"/>
      </w:divBdr>
    </w:div>
    <w:div w:id="644553135">
      <w:bodyDiv w:val="1"/>
      <w:marLeft w:val="0"/>
      <w:marRight w:val="0"/>
      <w:marTop w:val="0"/>
      <w:marBottom w:val="0"/>
      <w:divBdr>
        <w:top w:val="none" w:sz="0" w:space="0" w:color="auto"/>
        <w:left w:val="none" w:sz="0" w:space="0" w:color="auto"/>
        <w:bottom w:val="none" w:sz="0" w:space="0" w:color="auto"/>
        <w:right w:val="none" w:sz="0" w:space="0" w:color="auto"/>
      </w:divBdr>
    </w:div>
    <w:div w:id="644624755">
      <w:bodyDiv w:val="1"/>
      <w:marLeft w:val="0"/>
      <w:marRight w:val="0"/>
      <w:marTop w:val="0"/>
      <w:marBottom w:val="0"/>
      <w:divBdr>
        <w:top w:val="none" w:sz="0" w:space="0" w:color="auto"/>
        <w:left w:val="none" w:sz="0" w:space="0" w:color="auto"/>
        <w:bottom w:val="none" w:sz="0" w:space="0" w:color="auto"/>
        <w:right w:val="none" w:sz="0" w:space="0" w:color="auto"/>
      </w:divBdr>
    </w:div>
    <w:div w:id="645206516">
      <w:bodyDiv w:val="1"/>
      <w:marLeft w:val="0"/>
      <w:marRight w:val="0"/>
      <w:marTop w:val="0"/>
      <w:marBottom w:val="0"/>
      <w:divBdr>
        <w:top w:val="none" w:sz="0" w:space="0" w:color="auto"/>
        <w:left w:val="none" w:sz="0" w:space="0" w:color="auto"/>
        <w:bottom w:val="none" w:sz="0" w:space="0" w:color="auto"/>
        <w:right w:val="none" w:sz="0" w:space="0" w:color="auto"/>
      </w:divBdr>
    </w:div>
    <w:div w:id="645210474">
      <w:bodyDiv w:val="1"/>
      <w:marLeft w:val="0"/>
      <w:marRight w:val="0"/>
      <w:marTop w:val="0"/>
      <w:marBottom w:val="0"/>
      <w:divBdr>
        <w:top w:val="none" w:sz="0" w:space="0" w:color="auto"/>
        <w:left w:val="none" w:sz="0" w:space="0" w:color="auto"/>
        <w:bottom w:val="none" w:sz="0" w:space="0" w:color="auto"/>
        <w:right w:val="none" w:sz="0" w:space="0" w:color="auto"/>
      </w:divBdr>
    </w:div>
    <w:div w:id="645551336">
      <w:bodyDiv w:val="1"/>
      <w:marLeft w:val="0"/>
      <w:marRight w:val="0"/>
      <w:marTop w:val="0"/>
      <w:marBottom w:val="0"/>
      <w:divBdr>
        <w:top w:val="none" w:sz="0" w:space="0" w:color="auto"/>
        <w:left w:val="none" w:sz="0" w:space="0" w:color="auto"/>
        <w:bottom w:val="none" w:sz="0" w:space="0" w:color="auto"/>
        <w:right w:val="none" w:sz="0" w:space="0" w:color="auto"/>
      </w:divBdr>
    </w:div>
    <w:div w:id="645666467">
      <w:bodyDiv w:val="1"/>
      <w:marLeft w:val="0"/>
      <w:marRight w:val="0"/>
      <w:marTop w:val="0"/>
      <w:marBottom w:val="0"/>
      <w:divBdr>
        <w:top w:val="none" w:sz="0" w:space="0" w:color="auto"/>
        <w:left w:val="none" w:sz="0" w:space="0" w:color="auto"/>
        <w:bottom w:val="none" w:sz="0" w:space="0" w:color="auto"/>
        <w:right w:val="none" w:sz="0" w:space="0" w:color="auto"/>
      </w:divBdr>
    </w:div>
    <w:div w:id="645860764">
      <w:bodyDiv w:val="1"/>
      <w:marLeft w:val="0"/>
      <w:marRight w:val="0"/>
      <w:marTop w:val="0"/>
      <w:marBottom w:val="0"/>
      <w:divBdr>
        <w:top w:val="none" w:sz="0" w:space="0" w:color="auto"/>
        <w:left w:val="none" w:sz="0" w:space="0" w:color="auto"/>
        <w:bottom w:val="none" w:sz="0" w:space="0" w:color="auto"/>
        <w:right w:val="none" w:sz="0" w:space="0" w:color="auto"/>
      </w:divBdr>
    </w:div>
    <w:div w:id="645934493">
      <w:bodyDiv w:val="1"/>
      <w:marLeft w:val="0"/>
      <w:marRight w:val="0"/>
      <w:marTop w:val="0"/>
      <w:marBottom w:val="0"/>
      <w:divBdr>
        <w:top w:val="none" w:sz="0" w:space="0" w:color="auto"/>
        <w:left w:val="none" w:sz="0" w:space="0" w:color="auto"/>
        <w:bottom w:val="none" w:sz="0" w:space="0" w:color="auto"/>
        <w:right w:val="none" w:sz="0" w:space="0" w:color="auto"/>
      </w:divBdr>
    </w:div>
    <w:div w:id="646205493">
      <w:bodyDiv w:val="1"/>
      <w:marLeft w:val="0"/>
      <w:marRight w:val="0"/>
      <w:marTop w:val="0"/>
      <w:marBottom w:val="0"/>
      <w:divBdr>
        <w:top w:val="none" w:sz="0" w:space="0" w:color="auto"/>
        <w:left w:val="none" w:sz="0" w:space="0" w:color="auto"/>
        <w:bottom w:val="none" w:sz="0" w:space="0" w:color="auto"/>
        <w:right w:val="none" w:sz="0" w:space="0" w:color="auto"/>
      </w:divBdr>
    </w:div>
    <w:div w:id="646251552">
      <w:bodyDiv w:val="1"/>
      <w:marLeft w:val="0"/>
      <w:marRight w:val="0"/>
      <w:marTop w:val="0"/>
      <w:marBottom w:val="0"/>
      <w:divBdr>
        <w:top w:val="none" w:sz="0" w:space="0" w:color="auto"/>
        <w:left w:val="none" w:sz="0" w:space="0" w:color="auto"/>
        <w:bottom w:val="none" w:sz="0" w:space="0" w:color="auto"/>
        <w:right w:val="none" w:sz="0" w:space="0" w:color="auto"/>
      </w:divBdr>
    </w:div>
    <w:div w:id="646320765">
      <w:bodyDiv w:val="1"/>
      <w:marLeft w:val="0"/>
      <w:marRight w:val="0"/>
      <w:marTop w:val="0"/>
      <w:marBottom w:val="0"/>
      <w:divBdr>
        <w:top w:val="none" w:sz="0" w:space="0" w:color="auto"/>
        <w:left w:val="none" w:sz="0" w:space="0" w:color="auto"/>
        <w:bottom w:val="none" w:sz="0" w:space="0" w:color="auto"/>
        <w:right w:val="none" w:sz="0" w:space="0" w:color="auto"/>
      </w:divBdr>
    </w:div>
    <w:div w:id="646518656">
      <w:bodyDiv w:val="1"/>
      <w:marLeft w:val="0"/>
      <w:marRight w:val="0"/>
      <w:marTop w:val="0"/>
      <w:marBottom w:val="0"/>
      <w:divBdr>
        <w:top w:val="none" w:sz="0" w:space="0" w:color="auto"/>
        <w:left w:val="none" w:sz="0" w:space="0" w:color="auto"/>
        <w:bottom w:val="none" w:sz="0" w:space="0" w:color="auto"/>
        <w:right w:val="none" w:sz="0" w:space="0" w:color="auto"/>
      </w:divBdr>
    </w:div>
    <w:div w:id="646713865">
      <w:bodyDiv w:val="1"/>
      <w:marLeft w:val="0"/>
      <w:marRight w:val="0"/>
      <w:marTop w:val="0"/>
      <w:marBottom w:val="0"/>
      <w:divBdr>
        <w:top w:val="none" w:sz="0" w:space="0" w:color="auto"/>
        <w:left w:val="none" w:sz="0" w:space="0" w:color="auto"/>
        <w:bottom w:val="none" w:sz="0" w:space="0" w:color="auto"/>
        <w:right w:val="none" w:sz="0" w:space="0" w:color="auto"/>
      </w:divBdr>
    </w:div>
    <w:div w:id="646714467">
      <w:bodyDiv w:val="1"/>
      <w:marLeft w:val="0"/>
      <w:marRight w:val="0"/>
      <w:marTop w:val="0"/>
      <w:marBottom w:val="0"/>
      <w:divBdr>
        <w:top w:val="none" w:sz="0" w:space="0" w:color="auto"/>
        <w:left w:val="none" w:sz="0" w:space="0" w:color="auto"/>
        <w:bottom w:val="none" w:sz="0" w:space="0" w:color="auto"/>
        <w:right w:val="none" w:sz="0" w:space="0" w:color="auto"/>
      </w:divBdr>
    </w:div>
    <w:div w:id="646860073">
      <w:bodyDiv w:val="1"/>
      <w:marLeft w:val="0"/>
      <w:marRight w:val="0"/>
      <w:marTop w:val="0"/>
      <w:marBottom w:val="0"/>
      <w:divBdr>
        <w:top w:val="none" w:sz="0" w:space="0" w:color="auto"/>
        <w:left w:val="none" w:sz="0" w:space="0" w:color="auto"/>
        <w:bottom w:val="none" w:sz="0" w:space="0" w:color="auto"/>
        <w:right w:val="none" w:sz="0" w:space="0" w:color="auto"/>
      </w:divBdr>
    </w:div>
    <w:div w:id="647049404">
      <w:bodyDiv w:val="1"/>
      <w:marLeft w:val="0"/>
      <w:marRight w:val="0"/>
      <w:marTop w:val="0"/>
      <w:marBottom w:val="0"/>
      <w:divBdr>
        <w:top w:val="none" w:sz="0" w:space="0" w:color="auto"/>
        <w:left w:val="none" w:sz="0" w:space="0" w:color="auto"/>
        <w:bottom w:val="none" w:sz="0" w:space="0" w:color="auto"/>
        <w:right w:val="none" w:sz="0" w:space="0" w:color="auto"/>
      </w:divBdr>
    </w:div>
    <w:div w:id="647243517">
      <w:bodyDiv w:val="1"/>
      <w:marLeft w:val="0"/>
      <w:marRight w:val="0"/>
      <w:marTop w:val="0"/>
      <w:marBottom w:val="0"/>
      <w:divBdr>
        <w:top w:val="none" w:sz="0" w:space="0" w:color="auto"/>
        <w:left w:val="none" w:sz="0" w:space="0" w:color="auto"/>
        <w:bottom w:val="none" w:sz="0" w:space="0" w:color="auto"/>
        <w:right w:val="none" w:sz="0" w:space="0" w:color="auto"/>
      </w:divBdr>
    </w:div>
    <w:div w:id="647519190">
      <w:bodyDiv w:val="1"/>
      <w:marLeft w:val="0"/>
      <w:marRight w:val="0"/>
      <w:marTop w:val="0"/>
      <w:marBottom w:val="0"/>
      <w:divBdr>
        <w:top w:val="none" w:sz="0" w:space="0" w:color="auto"/>
        <w:left w:val="none" w:sz="0" w:space="0" w:color="auto"/>
        <w:bottom w:val="none" w:sz="0" w:space="0" w:color="auto"/>
        <w:right w:val="none" w:sz="0" w:space="0" w:color="auto"/>
      </w:divBdr>
    </w:div>
    <w:div w:id="647591761">
      <w:bodyDiv w:val="1"/>
      <w:marLeft w:val="0"/>
      <w:marRight w:val="0"/>
      <w:marTop w:val="0"/>
      <w:marBottom w:val="0"/>
      <w:divBdr>
        <w:top w:val="none" w:sz="0" w:space="0" w:color="auto"/>
        <w:left w:val="none" w:sz="0" w:space="0" w:color="auto"/>
        <w:bottom w:val="none" w:sz="0" w:space="0" w:color="auto"/>
        <w:right w:val="none" w:sz="0" w:space="0" w:color="auto"/>
      </w:divBdr>
    </w:div>
    <w:div w:id="647829960">
      <w:bodyDiv w:val="1"/>
      <w:marLeft w:val="0"/>
      <w:marRight w:val="0"/>
      <w:marTop w:val="0"/>
      <w:marBottom w:val="0"/>
      <w:divBdr>
        <w:top w:val="none" w:sz="0" w:space="0" w:color="auto"/>
        <w:left w:val="none" w:sz="0" w:space="0" w:color="auto"/>
        <w:bottom w:val="none" w:sz="0" w:space="0" w:color="auto"/>
        <w:right w:val="none" w:sz="0" w:space="0" w:color="auto"/>
      </w:divBdr>
    </w:div>
    <w:div w:id="648482793">
      <w:bodyDiv w:val="1"/>
      <w:marLeft w:val="0"/>
      <w:marRight w:val="0"/>
      <w:marTop w:val="0"/>
      <w:marBottom w:val="0"/>
      <w:divBdr>
        <w:top w:val="none" w:sz="0" w:space="0" w:color="auto"/>
        <w:left w:val="none" w:sz="0" w:space="0" w:color="auto"/>
        <w:bottom w:val="none" w:sz="0" w:space="0" w:color="auto"/>
        <w:right w:val="none" w:sz="0" w:space="0" w:color="auto"/>
      </w:divBdr>
    </w:div>
    <w:div w:id="648558902">
      <w:bodyDiv w:val="1"/>
      <w:marLeft w:val="0"/>
      <w:marRight w:val="0"/>
      <w:marTop w:val="0"/>
      <w:marBottom w:val="0"/>
      <w:divBdr>
        <w:top w:val="none" w:sz="0" w:space="0" w:color="auto"/>
        <w:left w:val="none" w:sz="0" w:space="0" w:color="auto"/>
        <w:bottom w:val="none" w:sz="0" w:space="0" w:color="auto"/>
        <w:right w:val="none" w:sz="0" w:space="0" w:color="auto"/>
      </w:divBdr>
    </w:div>
    <w:div w:id="648559835">
      <w:bodyDiv w:val="1"/>
      <w:marLeft w:val="0"/>
      <w:marRight w:val="0"/>
      <w:marTop w:val="0"/>
      <w:marBottom w:val="0"/>
      <w:divBdr>
        <w:top w:val="none" w:sz="0" w:space="0" w:color="auto"/>
        <w:left w:val="none" w:sz="0" w:space="0" w:color="auto"/>
        <w:bottom w:val="none" w:sz="0" w:space="0" w:color="auto"/>
        <w:right w:val="none" w:sz="0" w:space="0" w:color="auto"/>
      </w:divBdr>
    </w:div>
    <w:div w:id="648899697">
      <w:bodyDiv w:val="1"/>
      <w:marLeft w:val="0"/>
      <w:marRight w:val="0"/>
      <w:marTop w:val="0"/>
      <w:marBottom w:val="0"/>
      <w:divBdr>
        <w:top w:val="none" w:sz="0" w:space="0" w:color="auto"/>
        <w:left w:val="none" w:sz="0" w:space="0" w:color="auto"/>
        <w:bottom w:val="none" w:sz="0" w:space="0" w:color="auto"/>
        <w:right w:val="none" w:sz="0" w:space="0" w:color="auto"/>
      </w:divBdr>
    </w:div>
    <w:div w:id="648949060">
      <w:bodyDiv w:val="1"/>
      <w:marLeft w:val="0"/>
      <w:marRight w:val="0"/>
      <w:marTop w:val="0"/>
      <w:marBottom w:val="0"/>
      <w:divBdr>
        <w:top w:val="none" w:sz="0" w:space="0" w:color="auto"/>
        <w:left w:val="none" w:sz="0" w:space="0" w:color="auto"/>
        <w:bottom w:val="none" w:sz="0" w:space="0" w:color="auto"/>
        <w:right w:val="none" w:sz="0" w:space="0" w:color="auto"/>
      </w:divBdr>
    </w:div>
    <w:div w:id="649091725">
      <w:bodyDiv w:val="1"/>
      <w:marLeft w:val="0"/>
      <w:marRight w:val="0"/>
      <w:marTop w:val="0"/>
      <w:marBottom w:val="0"/>
      <w:divBdr>
        <w:top w:val="none" w:sz="0" w:space="0" w:color="auto"/>
        <w:left w:val="none" w:sz="0" w:space="0" w:color="auto"/>
        <w:bottom w:val="none" w:sz="0" w:space="0" w:color="auto"/>
        <w:right w:val="none" w:sz="0" w:space="0" w:color="auto"/>
      </w:divBdr>
    </w:div>
    <w:div w:id="649603501">
      <w:bodyDiv w:val="1"/>
      <w:marLeft w:val="0"/>
      <w:marRight w:val="0"/>
      <w:marTop w:val="0"/>
      <w:marBottom w:val="0"/>
      <w:divBdr>
        <w:top w:val="none" w:sz="0" w:space="0" w:color="auto"/>
        <w:left w:val="none" w:sz="0" w:space="0" w:color="auto"/>
        <w:bottom w:val="none" w:sz="0" w:space="0" w:color="auto"/>
        <w:right w:val="none" w:sz="0" w:space="0" w:color="auto"/>
      </w:divBdr>
    </w:div>
    <w:div w:id="649677340">
      <w:bodyDiv w:val="1"/>
      <w:marLeft w:val="0"/>
      <w:marRight w:val="0"/>
      <w:marTop w:val="0"/>
      <w:marBottom w:val="0"/>
      <w:divBdr>
        <w:top w:val="none" w:sz="0" w:space="0" w:color="auto"/>
        <w:left w:val="none" w:sz="0" w:space="0" w:color="auto"/>
        <w:bottom w:val="none" w:sz="0" w:space="0" w:color="auto"/>
        <w:right w:val="none" w:sz="0" w:space="0" w:color="auto"/>
      </w:divBdr>
    </w:div>
    <w:div w:id="649821223">
      <w:bodyDiv w:val="1"/>
      <w:marLeft w:val="0"/>
      <w:marRight w:val="0"/>
      <w:marTop w:val="0"/>
      <w:marBottom w:val="0"/>
      <w:divBdr>
        <w:top w:val="none" w:sz="0" w:space="0" w:color="auto"/>
        <w:left w:val="none" w:sz="0" w:space="0" w:color="auto"/>
        <w:bottom w:val="none" w:sz="0" w:space="0" w:color="auto"/>
        <w:right w:val="none" w:sz="0" w:space="0" w:color="auto"/>
      </w:divBdr>
    </w:div>
    <w:div w:id="649867777">
      <w:bodyDiv w:val="1"/>
      <w:marLeft w:val="0"/>
      <w:marRight w:val="0"/>
      <w:marTop w:val="0"/>
      <w:marBottom w:val="0"/>
      <w:divBdr>
        <w:top w:val="none" w:sz="0" w:space="0" w:color="auto"/>
        <w:left w:val="none" w:sz="0" w:space="0" w:color="auto"/>
        <w:bottom w:val="none" w:sz="0" w:space="0" w:color="auto"/>
        <w:right w:val="none" w:sz="0" w:space="0" w:color="auto"/>
      </w:divBdr>
    </w:div>
    <w:div w:id="649868509">
      <w:bodyDiv w:val="1"/>
      <w:marLeft w:val="0"/>
      <w:marRight w:val="0"/>
      <w:marTop w:val="0"/>
      <w:marBottom w:val="0"/>
      <w:divBdr>
        <w:top w:val="none" w:sz="0" w:space="0" w:color="auto"/>
        <w:left w:val="none" w:sz="0" w:space="0" w:color="auto"/>
        <w:bottom w:val="none" w:sz="0" w:space="0" w:color="auto"/>
        <w:right w:val="none" w:sz="0" w:space="0" w:color="auto"/>
      </w:divBdr>
    </w:div>
    <w:div w:id="649939396">
      <w:bodyDiv w:val="1"/>
      <w:marLeft w:val="0"/>
      <w:marRight w:val="0"/>
      <w:marTop w:val="0"/>
      <w:marBottom w:val="0"/>
      <w:divBdr>
        <w:top w:val="none" w:sz="0" w:space="0" w:color="auto"/>
        <w:left w:val="none" w:sz="0" w:space="0" w:color="auto"/>
        <w:bottom w:val="none" w:sz="0" w:space="0" w:color="auto"/>
        <w:right w:val="none" w:sz="0" w:space="0" w:color="auto"/>
      </w:divBdr>
    </w:div>
    <w:div w:id="650062015">
      <w:bodyDiv w:val="1"/>
      <w:marLeft w:val="0"/>
      <w:marRight w:val="0"/>
      <w:marTop w:val="0"/>
      <w:marBottom w:val="0"/>
      <w:divBdr>
        <w:top w:val="none" w:sz="0" w:space="0" w:color="auto"/>
        <w:left w:val="none" w:sz="0" w:space="0" w:color="auto"/>
        <w:bottom w:val="none" w:sz="0" w:space="0" w:color="auto"/>
        <w:right w:val="none" w:sz="0" w:space="0" w:color="auto"/>
      </w:divBdr>
    </w:div>
    <w:div w:id="650252990">
      <w:bodyDiv w:val="1"/>
      <w:marLeft w:val="0"/>
      <w:marRight w:val="0"/>
      <w:marTop w:val="0"/>
      <w:marBottom w:val="0"/>
      <w:divBdr>
        <w:top w:val="none" w:sz="0" w:space="0" w:color="auto"/>
        <w:left w:val="none" w:sz="0" w:space="0" w:color="auto"/>
        <w:bottom w:val="none" w:sz="0" w:space="0" w:color="auto"/>
        <w:right w:val="none" w:sz="0" w:space="0" w:color="auto"/>
      </w:divBdr>
    </w:div>
    <w:div w:id="650331971">
      <w:bodyDiv w:val="1"/>
      <w:marLeft w:val="0"/>
      <w:marRight w:val="0"/>
      <w:marTop w:val="0"/>
      <w:marBottom w:val="0"/>
      <w:divBdr>
        <w:top w:val="none" w:sz="0" w:space="0" w:color="auto"/>
        <w:left w:val="none" w:sz="0" w:space="0" w:color="auto"/>
        <w:bottom w:val="none" w:sz="0" w:space="0" w:color="auto"/>
        <w:right w:val="none" w:sz="0" w:space="0" w:color="auto"/>
      </w:divBdr>
    </w:div>
    <w:div w:id="650446150">
      <w:bodyDiv w:val="1"/>
      <w:marLeft w:val="0"/>
      <w:marRight w:val="0"/>
      <w:marTop w:val="0"/>
      <w:marBottom w:val="0"/>
      <w:divBdr>
        <w:top w:val="none" w:sz="0" w:space="0" w:color="auto"/>
        <w:left w:val="none" w:sz="0" w:space="0" w:color="auto"/>
        <w:bottom w:val="none" w:sz="0" w:space="0" w:color="auto"/>
        <w:right w:val="none" w:sz="0" w:space="0" w:color="auto"/>
      </w:divBdr>
    </w:div>
    <w:div w:id="650525358">
      <w:bodyDiv w:val="1"/>
      <w:marLeft w:val="0"/>
      <w:marRight w:val="0"/>
      <w:marTop w:val="0"/>
      <w:marBottom w:val="0"/>
      <w:divBdr>
        <w:top w:val="none" w:sz="0" w:space="0" w:color="auto"/>
        <w:left w:val="none" w:sz="0" w:space="0" w:color="auto"/>
        <w:bottom w:val="none" w:sz="0" w:space="0" w:color="auto"/>
        <w:right w:val="none" w:sz="0" w:space="0" w:color="auto"/>
      </w:divBdr>
    </w:div>
    <w:div w:id="650643181">
      <w:bodyDiv w:val="1"/>
      <w:marLeft w:val="0"/>
      <w:marRight w:val="0"/>
      <w:marTop w:val="0"/>
      <w:marBottom w:val="0"/>
      <w:divBdr>
        <w:top w:val="none" w:sz="0" w:space="0" w:color="auto"/>
        <w:left w:val="none" w:sz="0" w:space="0" w:color="auto"/>
        <w:bottom w:val="none" w:sz="0" w:space="0" w:color="auto"/>
        <w:right w:val="none" w:sz="0" w:space="0" w:color="auto"/>
      </w:divBdr>
    </w:div>
    <w:div w:id="650720756">
      <w:bodyDiv w:val="1"/>
      <w:marLeft w:val="0"/>
      <w:marRight w:val="0"/>
      <w:marTop w:val="0"/>
      <w:marBottom w:val="0"/>
      <w:divBdr>
        <w:top w:val="none" w:sz="0" w:space="0" w:color="auto"/>
        <w:left w:val="none" w:sz="0" w:space="0" w:color="auto"/>
        <w:bottom w:val="none" w:sz="0" w:space="0" w:color="auto"/>
        <w:right w:val="none" w:sz="0" w:space="0" w:color="auto"/>
      </w:divBdr>
    </w:div>
    <w:div w:id="650983758">
      <w:bodyDiv w:val="1"/>
      <w:marLeft w:val="0"/>
      <w:marRight w:val="0"/>
      <w:marTop w:val="0"/>
      <w:marBottom w:val="0"/>
      <w:divBdr>
        <w:top w:val="none" w:sz="0" w:space="0" w:color="auto"/>
        <w:left w:val="none" w:sz="0" w:space="0" w:color="auto"/>
        <w:bottom w:val="none" w:sz="0" w:space="0" w:color="auto"/>
        <w:right w:val="none" w:sz="0" w:space="0" w:color="auto"/>
      </w:divBdr>
    </w:div>
    <w:div w:id="651645100">
      <w:bodyDiv w:val="1"/>
      <w:marLeft w:val="0"/>
      <w:marRight w:val="0"/>
      <w:marTop w:val="0"/>
      <w:marBottom w:val="0"/>
      <w:divBdr>
        <w:top w:val="none" w:sz="0" w:space="0" w:color="auto"/>
        <w:left w:val="none" w:sz="0" w:space="0" w:color="auto"/>
        <w:bottom w:val="none" w:sz="0" w:space="0" w:color="auto"/>
        <w:right w:val="none" w:sz="0" w:space="0" w:color="auto"/>
      </w:divBdr>
    </w:div>
    <w:div w:id="651834898">
      <w:bodyDiv w:val="1"/>
      <w:marLeft w:val="0"/>
      <w:marRight w:val="0"/>
      <w:marTop w:val="0"/>
      <w:marBottom w:val="0"/>
      <w:divBdr>
        <w:top w:val="none" w:sz="0" w:space="0" w:color="auto"/>
        <w:left w:val="none" w:sz="0" w:space="0" w:color="auto"/>
        <w:bottom w:val="none" w:sz="0" w:space="0" w:color="auto"/>
        <w:right w:val="none" w:sz="0" w:space="0" w:color="auto"/>
      </w:divBdr>
    </w:div>
    <w:div w:id="651953611">
      <w:bodyDiv w:val="1"/>
      <w:marLeft w:val="0"/>
      <w:marRight w:val="0"/>
      <w:marTop w:val="0"/>
      <w:marBottom w:val="0"/>
      <w:divBdr>
        <w:top w:val="none" w:sz="0" w:space="0" w:color="auto"/>
        <w:left w:val="none" w:sz="0" w:space="0" w:color="auto"/>
        <w:bottom w:val="none" w:sz="0" w:space="0" w:color="auto"/>
        <w:right w:val="none" w:sz="0" w:space="0" w:color="auto"/>
      </w:divBdr>
    </w:div>
    <w:div w:id="651980914">
      <w:bodyDiv w:val="1"/>
      <w:marLeft w:val="0"/>
      <w:marRight w:val="0"/>
      <w:marTop w:val="0"/>
      <w:marBottom w:val="0"/>
      <w:divBdr>
        <w:top w:val="none" w:sz="0" w:space="0" w:color="auto"/>
        <w:left w:val="none" w:sz="0" w:space="0" w:color="auto"/>
        <w:bottom w:val="none" w:sz="0" w:space="0" w:color="auto"/>
        <w:right w:val="none" w:sz="0" w:space="0" w:color="auto"/>
      </w:divBdr>
    </w:div>
    <w:div w:id="652024926">
      <w:bodyDiv w:val="1"/>
      <w:marLeft w:val="0"/>
      <w:marRight w:val="0"/>
      <w:marTop w:val="0"/>
      <w:marBottom w:val="0"/>
      <w:divBdr>
        <w:top w:val="none" w:sz="0" w:space="0" w:color="auto"/>
        <w:left w:val="none" w:sz="0" w:space="0" w:color="auto"/>
        <w:bottom w:val="none" w:sz="0" w:space="0" w:color="auto"/>
        <w:right w:val="none" w:sz="0" w:space="0" w:color="auto"/>
      </w:divBdr>
    </w:div>
    <w:div w:id="652946527">
      <w:bodyDiv w:val="1"/>
      <w:marLeft w:val="0"/>
      <w:marRight w:val="0"/>
      <w:marTop w:val="0"/>
      <w:marBottom w:val="0"/>
      <w:divBdr>
        <w:top w:val="none" w:sz="0" w:space="0" w:color="auto"/>
        <w:left w:val="none" w:sz="0" w:space="0" w:color="auto"/>
        <w:bottom w:val="none" w:sz="0" w:space="0" w:color="auto"/>
        <w:right w:val="none" w:sz="0" w:space="0" w:color="auto"/>
      </w:divBdr>
    </w:div>
    <w:div w:id="653144374">
      <w:bodyDiv w:val="1"/>
      <w:marLeft w:val="0"/>
      <w:marRight w:val="0"/>
      <w:marTop w:val="0"/>
      <w:marBottom w:val="0"/>
      <w:divBdr>
        <w:top w:val="none" w:sz="0" w:space="0" w:color="auto"/>
        <w:left w:val="none" w:sz="0" w:space="0" w:color="auto"/>
        <w:bottom w:val="none" w:sz="0" w:space="0" w:color="auto"/>
        <w:right w:val="none" w:sz="0" w:space="0" w:color="auto"/>
      </w:divBdr>
    </w:div>
    <w:div w:id="653147639">
      <w:bodyDiv w:val="1"/>
      <w:marLeft w:val="0"/>
      <w:marRight w:val="0"/>
      <w:marTop w:val="0"/>
      <w:marBottom w:val="0"/>
      <w:divBdr>
        <w:top w:val="none" w:sz="0" w:space="0" w:color="auto"/>
        <w:left w:val="none" w:sz="0" w:space="0" w:color="auto"/>
        <w:bottom w:val="none" w:sz="0" w:space="0" w:color="auto"/>
        <w:right w:val="none" w:sz="0" w:space="0" w:color="auto"/>
      </w:divBdr>
    </w:div>
    <w:div w:id="653219164">
      <w:bodyDiv w:val="1"/>
      <w:marLeft w:val="0"/>
      <w:marRight w:val="0"/>
      <w:marTop w:val="0"/>
      <w:marBottom w:val="0"/>
      <w:divBdr>
        <w:top w:val="none" w:sz="0" w:space="0" w:color="auto"/>
        <w:left w:val="none" w:sz="0" w:space="0" w:color="auto"/>
        <w:bottom w:val="none" w:sz="0" w:space="0" w:color="auto"/>
        <w:right w:val="none" w:sz="0" w:space="0" w:color="auto"/>
      </w:divBdr>
    </w:div>
    <w:div w:id="653292103">
      <w:bodyDiv w:val="1"/>
      <w:marLeft w:val="0"/>
      <w:marRight w:val="0"/>
      <w:marTop w:val="0"/>
      <w:marBottom w:val="0"/>
      <w:divBdr>
        <w:top w:val="none" w:sz="0" w:space="0" w:color="auto"/>
        <w:left w:val="none" w:sz="0" w:space="0" w:color="auto"/>
        <w:bottom w:val="none" w:sz="0" w:space="0" w:color="auto"/>
        <w:right w:val="none" w:sz="0" w:space="0" w:color="auto"/>
      </w:divBdr>
    </w:div>
    <w:div w:id="653292718">
      <w:bodyDiv w:val="1"/>
      <w:marLeft w:val="0"/>
      <w:marRight w:val="0"/>
      <w:marTop w:val="0"/>
      <w:marBottom w:val="0"/>
      <w:divBdr>
        <w:top w:val="none" w:sz="0" w:space="0" w:color="auto"/>
        <w:left w:val="none" w:sz="0" w:space="0" w:color="auto"/>
        <w:bottom w:val="none" w:sz="0" w:space="0" w:color="auto"/>
        <w:right w:val="none" w:sz="0" w:space="0" w:color="auto"/>
      </w:divBdr>
    </w:div>
    <w:div w:id="653485583">
      <w:bodyDiv w:val="1"/>
      <w:marLeft w:val="0"/>
      <w:marRight w:val="0"/>
      <w:marTop w:val="0"/>
      <w:marBottom w:val="0"/>
      <w:divBdr>
        <w:top w:val="none" w:sz="0" w:space="0" w:color="auto"/>
        <w:left w:val="none" w:sz="0" w:space="0" w:color="auto"/>
        <w:bottom w:val="none" w:sz="0" w:space="0" w:color="auto"/>
        <w:right w:val="none" w:sz="0" w:space="0" w:color="auto"/>
      </w:divBdr>
    </w:div>
    <w:div w:id="653532343">
      <w:bodyDiv w:val="1"/>
      <w:marLeft w:val="0"/>
      <w:marRight w:val="0"/>
      <w:marTop w:val="0"/>
      <w:marBottom w:val="0"/>
      <w:divBdr>
        <w:top w:val="none" w:sz="0" w:space="0" w:color="auto"/>
        <w:left w:val="none" w:sz="0" w:space="0" w:color="auto"/>
        <w:bottom w:val="none" w:sz="0" w:space="0" w:color="auto"/>
        <w:right w:val="none" w:sz="0" w:space="0" w:color="auto"/>
      </w:divBdr>
    </w:div>
    <w:div w:id="653686632">
      <w:bodyDiv w:val="1"/>
      <w:marLeft w:val="0"/>
      <w:marRight w:val="0"/>
      <w:marTop w:val="0"/>
      <w:marBottom w:val="0"/>
      <w:divBdr>
        <w:top w:val="none" w:sz="0" w:space="0" w:color="auto"/>
        <w:left w:val="none" w:sz="0" w:space="0" w:color="auto"/>
        <w:bottom w:val="none" w:sz="0" w:space="0" w:color="auto"/>
        <w:right w:val="none" w:sz="0" w:space="0" w:color="auto"/>
      </w:divBdr>
    </w:div>
    <w:div w:id="653997713">
      <w:bodyDiv w:val="1"/>
      <w:marLeft w:val="0"/>
      <w:marRight w:val="0"/>
      <w:marTop w:val="0"/>
      <w:marBottom w:val="0"/>
      <w:divBdr>
        <w:top w:val="none" w:sz="0" w:space="0" w:color="auto"/>
        <w:left w:val="none" w:sz="0" w:space="0" w:color="auto"/>
        <w:bottom w:val="none" w:sz="0" w:space="0" w:color="auto"/>
        <w:right w:val="none" w:sz="0" w:space="0" w:color="auto"/>
      </w:divBdr>
    </w:div>
    <w:div w:id="654262444">
      <w:bodyDiv w:val="1"/>
      <w:marLeft w:val="0"/>
      <w:marRight w:val="0"/>
      <w:marTop w:val="0"/>
      <w:marBottom w:val="0"/>
      <w:divBdr>
        <w:top w:val="none" w:sz="0" w:space="0" w:color="auto"/>
        <w:left w:val="none" w:sz="0" w:space="0" w:color="auto"/>
        <w:bottom w:val="none" w:sz="0" w:space="0" w:color="auto"/>
        <w:right w:val="none" w:sz="0" w:space="0" w:color="auto"/>
      </w:divBdr>
    </w:div>
    <w:div w:id="654532445">
      <w:bodyDiv w:val="1"/>
      <w:marLeft w:val="0"/>
      <w:marRight w:val="0"/>
      <w:marTop w:val="0"/>
      <w:marBottom w:val="0"/>
      <w:divBdr>
        <w:top w:val="none" w:sz="0" w:space="0" w:color="auto"/>
        <w:left w:val="none" w:sz="0" w:space="0" w:color="auto"/>
        <w:bottom w:val="none" w:sz="0" w:space="0" w:color="auto"/>
        <w:right w:val="none" w:sz="0" w:space="0" w:color="auto"/>
      </w:divBdr>
    </w:div>
    <w:div w:id="654573903">
      <w:bodyDiv w:val="1"/>
      <w:marLeft w:val="0"/>
      <w:marRight w:val="0"/>
      <w:marTop w:val="0"/>
      <w:marBottom w:val="0"/>
      <w:divBdr>
        <w:top w:val="none" w:sz="0" w:space="0" w:color="auto"/>
        <w:left w:val="none" w:sz="0" w:space="0" w:color="auto"/>
        <w:bottom w:val="none" w:sz="0" w:space="0" w:color="auto"/>
        <w:right w:val="none" w:sz="0" w:space="0" w:color="auto"/>
      </w:divBdr>
    </w:div>
    <w:div w:id="654574014">
      <w:bodyDiv w:val="1"/>
      <w:marLeft w:val="0"/>
      <w:marRight w:val="0"/>
      <w:marTop w:val="0"/>
      <w:marBottom w:val="0"/>
      <w:divBdr>
        <w:top w:val="none" w:sz="0" w:space="0" w:color="auto"/>
        <w:left w:val="none" w:sz="0" w:space="0" w:color="auto"/>
        <w:bottom w:val="none" w:sz="0" w:space="0" w:color="auto"/>
        <w:right w:val="none" w:sz="0" w:space="0" w:color="auto"/>
      </w:divBdr>
    </w:div>
    <w:div w:id="654651779">
      <w:bodyDiv w:val="1"/>
      <w:marLeft w:val="0"/>
      <w:marRight w:val="0"/>
      <w:marTop w:val="0"/>
      <w:marBottom w:val="0"/>
      <w:divBdr>
        <w:top w:val="none" w:sz="0" w:space="0" w:color="auto"/>
        <w:left w:val="none" w:sz="0" w:space="0" w:color="auto"/>
        <w:bottom w:val="none" w:sz="0" w:space="0" w:color="auto"/>
        <w:right w:val="none" w:sz="0" w:space="0" w:color="auto"/>
      </w:divBdr>
    </w:div>
    <w:div w:id="654794761">
      <w:bodyDiv w:val="1"/>
      <w:marLeft w:val="0"/>
      <w:marRight w:val="0"/>
      <w:marTop w:val="0"/>
      <w:marBottom w:val="0"/>
      <w:divBdr>
        <w:top w:val="none" w:sz="0" w:space="0" w:color="auto"/>
        <w:left w:val="none" w:sz="0" w:space="0" w:color="auto"/>
        <w:bottom w:val="none" w:sz="0" w:space="0" w:color="auto"/>
        <w:right w:val="none" w:sz="0" w:space="0" w:color="auto"/>
      </w:divBdr>
    </w:div>
    <w:div w:id="654913256">
      <w:bodyDiv w:val="1"/>
      <w:marLeft w:val="0"/>
      <w:marRight w:val="0"/>
      <w:marTop w:val="0"/>
      <w:marBottom w:val="0"/>
      <w:divBdr>
        <w:top w:val="none" w:sz="0" w:space="0" w:color="auto"/>
        <w:left w:val="none" w:sz="0" w:space="0" w:color="auto"/>
        <w:bottom w:val="none" w:sz="0" w:space="0" w:color="auto"/>
        <w:right w:val="none" w:sz="0" w:space="0" w:color="auto"/>
      </w:divBdr>
    </w:div>
    <w:div w:id="654989060">
      <w:bodyDiv w:val="1"/>
      <w:marLeft w:val="0"/>
      <w:marRight w:val="0"/>
      <w:marTop w:val="0"/>
      <w:marBottom w:val="0"/>
      <w:divBdr>
        <w:top w:val="none" w:sz="0" w:space="0" w:color="auto"/>
        <w:left w:val="none" w:sz="0" w:space="0" w:color="auto"/>
        <w:bottom w:val="none" w:sz="0" w:space="0" w:color="auto"/>
        <w:right w:val="none" w:sz="0" w:space="0" w:color="auto"/>
      </w:divBdr>
    </w:div>
    <w:div w:id="655064137">
      <w:bodyDiv w:val="1"/>
      <w:marLeft w:val="0"/>
      <w:marRight w:val="0"/>
      <w:marTop w:val="0"/>
      <w:marBottom w:val="0"/>
      <w:divBdr>
        <w:top w:val="none" w:sz="0" w:space="0" w:color="auto"/>
        <w:left w:val="none" w:sz="0" w:space="0" w:color="auto"/>
        <w:bottom w:val="none" w:sz="0" w:space="0" w:color="auto"/>
        <w:right w:val="none" w:sz="0" w:space="0" w:color="auto"/>
      </w:divBdr>
    </w:div>
    <w:div w:id="655114760">
      <w:bodyDiv w:val="1"/>
      <w:marLeft w:val="0"/>
      <w:marRight w:val="0"/>
      <w:marTop w:val="0"/>
      <w:marBottom w:val="0"/>
      <w:divBdr>
        <w:top w:val="none" w:sz="0" w:space="0" w:color="auto"/>
        <w:left w:val="none" w:sz="0" w:space="0" w:color="auto"/>
        <w:bottom w:val="none" w:sz="0" w:space="0" w:color="auto"/>
        <w:right w:val="none" w:sz="0" w:space="0" w:color="auto"/>
      </w:divBdr>
    </w:div>
    <w:div w:id="655258749">
      <w:bodyDiv w:val="1"/>
      <w:marLeft w:val="0"/>
      <w:marRight w:val="0"/>
      <w:marTop w:val="0"/>
      <w:marBottom w:val="0"/>
      <w:divBdr>
        <w:top w:val="none" w:sz="0" w:space="0" w:color="auto"/>
        <w:left w:val="none" w:sz="0" w:space="0" w:color="auto"/>
        <w:bottom w:val="none" w:sz="0" w:space="0" w:color="auto"/>
        <w:right w:val="none" w:sz="0" w:space="0" w:color="auto"/>
      </w:divBdr>
    </w:div>
    <w:div w:id="655644232">
      <w:bodyDiv w:val="1"/>
      <w:marLeft w:val="0"/>
      <w:marRight w:val="0"/>
      <w:marTop w:val="0"/>
      <w:marBottom w:val="0"/>
      <w:divBdr>
        <w:top w:val="none" w:sz="0" w:space="0" w:color="auto"/>
        <w:left w:val="none" w:sz="0" w:space="0" w:color="auto"/>
        <w:bottom w:val="none" w:sz="0" w:space="0" w:color="auto"/>
        <w:right w:val="none" w:sz="0" w:space="0" w:color="auto"/>
      </w:divBdr>
    </w:div>
    <w:div w:id="655837561">
      <w:bodyDiv w:val="1"/>
      <w:marLeft w:val="0"/>
      <w:marRight w:val="0"/>
      <w:marTop w:val="0"/>
      <w:marBottom w:val="0"/>
      <w:divBdr>
        <w:top w:val="none" w:sz="0" w:space="0" w:color="auto"/>
        <w:left w:val="none" w:sz="0" w:space="0" w:color="auto"/>
        <w:bottom w:val="none" w:sz="0" w:space="0" w:color="auto"/>
        <w:right w:val="none" w:sz="0" w:space="0" w:color="auto"/>
      </w:divBdr>
    </w:div>
    <w:div w:id="655914709">
      <w:bodyDiv w:val="1"/>
      <w:marLeft w:val="0"/>
      <w:marRight w:val="0"/>
      <w:marTop w:val="0"/>
      <w:marBottom w:val="0"/>
      <w:divBdr>
        <w:top w:val="none" w:sz="0" w:space="0" w:color="auto"/>
        <w:left w:val="none" w:sz="0" w:space="0" w:color="auto"/>
        <w:bottom w:val="none" w:sz="0" w:space="0" w:color="auto"/>
        <w:right w:val="none" w:sz="0" w:space="0" w:color="auto"/>
      </w:divBdr>
    </w:div>
    <w:div w:id="655915466">
      <w:bodyDiv w:val="1"/>
      <w:marLeft w:val="0"/>
      <w:marRight w:val="0"/>
      <w:marTop w:val="0"/>
      <w:marBottom w:val="0"/>
      <w:divBdr>
        <w:top w:val="none" w:sz="0" w:space="0" w:color="auto"/>
        <w:left w:val="none" w:sz="0" w:space="0" w:color="auto"/>
        <w:bottom w:val="none" w:sz="0" w:space="0" w:color="auto"/>
        <w:right w:val="none" w:sz="0" w:space="0" w:color="auto"/>
      </w:divBdr>
    </w:div>
    <w:div w:id="656153496">
      <w:bodyDiv w:val="1"/>
      <w:marLeft w:val="0"/>
      <w:marRight w:val="0"/>
      <w:marTop w:val="0"/>
      <w:marBottom w:val="0"/>
      <w:divBdr>
        <w:top w:val="none" w:sz="0" w:space="0" w:color="auto"/>
        <w:left w:val="none" w:sz="0" w:space="0" w:color="auto"/>
        <w:bottom w:val="none" w:sz="0" w:space="0" w:color="auto"/>
        <w:right w:val="none" w:sz="0" w:space="0" w:color="auto"/>
      </w:divBdr>
    </w:div>
    <w:div w:id="656350501">
      <w:bodyDiv w:val="1"/>
      <w:marLeft w:val="0"/>
      <w:marRight w:val="0"/>
      <w:marTop w:val="0"/>
      <w:marBottom w:val="0"/>
      <w:divBdr>
        <w:top w:val="none" w:sz="0" w:space="0" w:color="auto"/>
        <w:left w:val="none" w:sz="0" w:space="0" w:color="auto"/>
        <w:bottom w:val="none" w:sz="0" w:space="0" w:color="auto"/>
        <w:right w:val="none" w:sz="0" w:space="0" w:color="auto"/>
      </w:divBdr>
    </w:div>
    <w:div w:id="656496776">
      <w:bodyDiv w:val="1"/>
      <w:marLeft w:val="0"/>
      <w:marRight w:val="0"/>
      <w:marTop w:val="0"/>
      <w:marBottom w:val="0"/>
      <w:divBdr>
        <w:top w:val="none" w:sz="0" w:space="0" w:color="auto"/>
        <w:left w:val="none" w:sz="0" w:space="0" w:color="auto"/>
        <w:bottom w:val="none" w:sz="0" w:space="0" w:color="auto"/>
        <w:right w:val="none" w:sz="0" w:space="0" w:color="auto"/>
      </w:divBdr>
    </w:div>
    <w:div w:id="656804052">
      <w:bodyDiv w:val="1"/>
      <w:marLeft w:val="0"/>
      <w:marRight w:val="0"/>
      <w:marTop w:val="0"/>
      <w:marBottom w:val="0"/>
      <w:divBdr>
        <w:top w:val="none" w:sz="0" w:space="0" w:color="auto"/>
        <w:left w:val="none" w:sz="0" w:space="0" w:color="auto"/>
        <w:bottom w:val="none" w:sz="0" w:space="0" w:color="auto"/>
        <w:right w:val="none" w:sz="0" w:space="0" w:color="auto"/>
      </w:divBdr>
    </w:div>
    <w:div w:id="657156389">
      <w:bodyDiv w:val="1"/>
      <w:marLeft w:val="0"/>
      <w:marRight w:val="0"/>
      <w:marTop w:val="0"/>
      <w:marBottom w:val="0"/>
      <w:divBdr>
        <w:top w:val="none" w:sz="0" w:space="0" w:color="auto"/>
        <w:left w:val="none" w:sz="0" w:space="0" w:color="auto"/>
        <w:bottom w:val="none" w:sz="0" w:space="0" w:color="auto"/>
        <w:right w:val="none" w:sz="0" w:space="0" w:color="auto"/>
      </w:divBdr>
    </w:div>
    <w:div w:id="657617652">
      <w:bodyDiv w:val="1"/>
      <w:marLeft w:val="0"/>
      <w:marRight w:val="0"/>
      <w:marTop w:val="0"/>
      <w:marBottom w:val="0"/>
      <w:divBdr>
        <w:top w:val="none" w:sz="0" w:space="0" w:color="auto"/>
        <w:left w:val="none" w:sz="0" w:space="0" w:color="auto"/>
        <w:bottom w:val="none" w:sz="0" w:space="0" w:color="auto"/>
        <w:right w:val="none" w:sz="0" w:space="0" w:color="auto"/>
      </w:divBdr>
    </w:div>
    <w:div w:id="657659216">
      <w:bodyDiv w:val="1"/>
      <w:marLeft w:val="0"/>
      <w:marRight w:val="0"/>
      <w:marTop w:val="0"/>
      <w:marBottom w:val="0"/>
      <w:divBdr>
        <w:top w:val="none" w:sz="0" w:space="0" w:color="auto"/>
        <w:left w:val="none" w:sz="0" w:space="0" w:color="auto"/>
        <w:bottom w:val="none" w:sz="0" w:space="0" w:color="auto"/>
        <w:right w:val="none" w:sz="0" w:space="0" w:color="auto"/>
      </w:divBdr>
    </w:div>
    <w:div w:id="658119973">
      <w:bodyDiv w:val="1"/>
      <w:marLeft w:val="0"/>
      <w:marRight w:val="0"/>
      <w:marTop w:val="0"/>
      <w:marBottom w:val="0"/>
      <w:divBdr>
        <w:top w:val="none" w:sz="0" w:space="0" w:color="auto"/>
        <w:left w:val="none" w:sz="0" w:space="0" w:color="auto"/>
        <w:bottom w:val="none" w:sz="0" w:space="0" w:color="auto"/>
        <w:right w:val="none" w:sz="0" w:space="0" w:color="auto"/>
      </w:divBdr>
    </w:div>
    <w:div w:id="658121625">
      <w:bodyDiv w:val="1"/>
      <w:marLeft w:val="0"/>
      <w:marRight w:val="0"/>
      <w:marTop w:val="0"/>
      <w:marBottom w:val="0"/>
      <w:divBdr>
        <w:top w:val="none" w:sz="0" w:space="0" w:color="auto"/>
        <w:left w:val="none" w:sz="0" w:space="0" w:color="auto"/>
        <w:bottom w:val="none" w:sz="0" w:space="0" w:color="auto"/>
        <w:right w:val="none" w:sz="0" w:space="0" w:color="auto"/>
      </w:divBdr>
    </w:div>
    <w:div w:id="658464876">
      <w:bodyDiv w:val="1"/>
      <w:marLeft w:val="0"/>
      <w:marRight w:val="0"/>
      <w:marTop w:val="0"/>
      <w:marBottom w:val="0"/>
      <w:divBdr>
        <w:top w:val="none" w:sz="0" w:space="0" w:color="auto"/>
        <w:left w:val="none" w:sz="0" w:space="0" w:color="auto"/>
        <w:bottom w:val="none" w:sz="0" w:space="0" w:color="auto"/>
        <w:right w:val="none" w:sz="0" w:space="0" w:color="auto"/>
      </w:divBdr>
    </w:div>
    <w:div w:id="658728721">
      <w:bodyDiv w:val="1"/>
      <w:marLeft w:val="0"/>
      <w:marRight w:val="0"/>
      <w:marTop w:val="0"/>
      <w:marBottom w:val="0"/>
      <w:divBdr>
        <w:top w:val="none" w:sz="0" w:space="0" w:color="auto"/>
        <w:left w:val="none" w:sz="0" w:space="0" w:color="auto"/>
        <w:bottom w:val="none" w:sz="0" w:space="0" w:color="auto"/>
        <w:right w:val="none" w:sz="0" w:space="0" w:color="auto"/>
      </w:divBdr>
    </w:div>
    <w:div w:id="658848821">
      <w:bodyDiv w:val="1"/>
      <w:marLeft w:val="0"/>
      <w:marRight w:val="0"/>
      <w:marTop w:val="0"/>
      <w:marBottom w:val="0"/>
      <w:divBdr>
        <w:top w:val="none" w:sz="0" w:space="0" w:color="auto"/>
        <w:left w:val="none" w:sz="0" w:space="0" w:color="auto"/>
        <w:bottom w:val="none" w:sz="0" w:space="0" w:color="auto"/>
        <w:right w:val="none" w:sz="0" w:space="0" w:color="auto"/>
      </w:divBdr>
    </w:div>
    <w:div w:id="659037482">
      <w:bodyDiv w:val="1"/>
      <w:marLeft w:val="0"/>
      <w:marRight w:val="0"/>
      <w:marTop w:val="0"/>
      <w:marBottom w:val="0"/>
      <w:divBdr>
        <w:top w:val="none" w:sz="0" w:space="0" w:color="auto"/>
        <w:left w:val="none" w:sz="0" w:space="0" w:color="auto"/>
        <w:bottom w:val="none" w:sz="0" w:space="0" w:color="auto"/>
        <w:right w:val="none" w:sz="0" w:space="0" w:color="auto"/>
      </w:divBdr>
    </w:div>
    <w:div w:id="659315085">
      <w:bodyDiv w:val="1"/>
      <w:marLeft w:val="0"/>
      <w:marRight w:val="0"/>
      <w:marTop w:val="0"/>
      <w:marBottom w:val="0"/>
      <w:divBdr>
        <w:top w:val="none" w:sz="0" w:space="0" w:color="auto"/>
        <w:left w:val="none" w:sz="0" w:space="0" w:color="auto"/>
        <w:bottom w:val="none" w:sz="0" w:space="0" w:color="auto"/>
        <w:right w:val="none" w:sz="0" w:space="0" w:color="auto"/>
      </w:divBdr>
    </w:div>
    <w:div w:id="659315614">
      <w:bodyDiv w:val="1"/>
      <w:marLeft w:val="0"/>
      <w:marRight w:val="0"/>
      <w:marTop w:val="0"/>
      <w:marBottom w:val="0"/>
      <w:divBdr>
        <w:top w:val="none" w:sz="0" w:space="0" w:color="auto"/>
        <w:left w:val="none" w:sz="0" w:space="0" w:color="auto"/>
        <w:bottom w:val="none" w:sz="0" w:space="0" w:color="auto"/>
        <w:right w:val="none" w:sz="0" w:space="0" w:color="auto"/>
      </w:divBdr>
    </w:div>
    <w:div w:id="659431134">
      <w:bodyDiv w:val="1"/>
      <w:marLeft w:val="0"/>
      <w:marRight w:val="0"/>
      <w:marTop w:val="0"/>
      <w:marBottom w:val="0"/>
      <w:divBdr>
        <w:top w:val="none" w:sz="0" w:space="0" w:color="auto"/>
        <w:left w:val="none" w:sz="0" w:space="0" w:color="auto"/>
        <w:bottom w:val="none" w:sz="0" w:space="0" w:color="auto"/>
        <w:right w:val="none" w:sz="0" w:space="0" w:color="auto"/>
      </w:divBdr>
    </w:div>
    <w:div w:id="659577985">
      <w:bodyDiv w:val="1"/>
      <w:marLeft w:val="0"/>
      <w:marRight w:val="0"/>
      <w:marTop w:val="0"/>
      <w:marBottom w:val="0"/>
      <w:divBdr>
        <w:top w:val="none" w:sz="0" w:space="0" w:color="auto"/>
        <w:left w:val="none" w:sz="0" w:space="0" w:color="auto"/>
        <w:bottom w:val="none" w:sz="0" w:space="0" w:color="auto"/>
        <w:right w:val="none" w:sz="0" w:space="0" w:color="auto"/>
      </w:divBdr>
    </w:div>
    <w:div w:id="659849119">
      <w:bodyDiv w:val="1"/>
      <w:marLeft w:val="0"/>
      <w:marRight w:val="0"/>
      <w:marTop w:val="0"/>
      <w:marBottom w:val="0"/>
      <w:divBdr>
        <w:top w:val="none" w:sz="0" w:space="0" w:color="auto"/>
        <w:left w:val="none" w:sz="0" w:space="0" w:color="auto"/>
        <w:bottom w:val="none" w:sz="0" w:space="0" w:color="auto"/>
        <w:right w:val="none" w:sz="0" w:space="0" w:color="auto"/>
      </w:divBdr>
    </w:div>
    <w:div w:id="660155637">
      <w:bodyDiv w:val="1"/>
      <w:marLeft w:val="0"/>
      <w:marRight w:val="0"/>
      <w:marTop w:val="0"/>
      <w:marBottom w:val="0"/>
      <w:divBdr>
        <w:top w:val="none" w:sz="0" w:space="0" w:color="auto"/>
        <w:left w:val="none" w:sz="0" w:space="0" w:color="auto"/>
        <w:bottom w:val="none" w:sz="0" w:space="0" w:color="auto"/>
        <w:right w:val="none" w:sz="0" w:space="0" w:color="auto"/>
      </w:divBdr>
    </w:div>
    <w:div w:id="660236704">
      <w:bodyDiv w:val="1"/>
      <w:marLeft w:val="0"/>
      <w:marRight w:val="0"/>
      <w:marTop w:val="0"/>
      <w:marBottom w:val="0"/>
      <w:divBdr>
        <w:top w:val="none" w:sz="0" w:space="0" w:color="auto"/>
        <w:left w:val="none" w:sz="0" w:space="0" w:color="auto"/>
        <w:bottom w:val="none" w:sz="0" w:space="0" w:color="auto"/>
        <w:right w:val="none" w:sz="0" w:space="0" w:color="auto"/>
      </w:divBdr>
    </w:div>
    <w:div w:id="660278983">
      <w:bodyDiv w:val="1"/>
      <w:marLeft w:val="0"/>
      <w:marRight w:val="0"/>
      <w:marTop w:val="0"/>
      <w:marBottom w:val="0"/>
      <w:divBdr>
        <w:top w:val="none" w:sz="0" w:space="0" w:color="auto"/>
        <w:left w:val="none" w:sz="0" w:space="0" w:color="auto"/>
        <w:bottom w:val="none" w:sz="0" w:space="0" w:color="auto"/>
        <w:right w:val="none" w:sz="0" w:space="0" w:color="auto"/>
      </w:divBdr>
    </w:div>
    <w:div w:id="660353912">
      <w:bodyDiv w:val="1"/>
      <w:marLeft w:val="0"/>
      <w:marRight w:val="0"/>
      <w:marTop w:val="0"/>
      <w:marBottom w:val="0"/>
      <w:divBdr>
        <w:top w:val="none" w:sz="0" w:space="0" w:color="auto"/>
        <w:left w:val="none" w:sz="0" w:space="0" w:color="auto"/>
        <w:bottom w:val="none" w:sz="0" w:space="0" w:color="auto"/>
        <w:right w:val="none" w:sz="0" w:space="0" w:color="auto"/>
      </w:divBdr>
    </w:div>
    <w:div w:id="660692697">
      <w:bodyDiv w:val="1"/>
      <w:marLeft w:val="0"/>
      <w:marRight w:val="0"/>
      <w:marTop w:val="0"/>
      <w:marBottom w:val="0"/>
      <w:divBdr>
        <w:top w:val="none" w:sz="0" w:space="0" w:color="auto"/>
        <w:left w:val="none" w:sz="0" w:space="0" w:color="auto"/>
        <w:bottom w:val="none" w:sz="0" w:space="0" w:color="auto"/>
        <w:right w:val="none" w:sz="0" w:space="0" w:color="auto"/>
      </w:divBdr>
    </w:div>
    <w:div w:id="660885518">
      <w:bodyDiv w:val="1"/>
      <w:marLeft w:val="0"/>
      <w:marRight w:val="0"/>
      <w:marTop w:val="0"/>
      <w:marBottom w:val="0"/>
      <w:divBdr>
        <w:top w:val="none" w:sz="0" w:space="0" w:color="auto"/>
        <w:left w:val="none" w:sz="0" w:space="0" w:color="auto"/>
        <w:bottom w:val="none" w:sz="0" w:space="0" w:color="auto"/>
        <w:right w:val="none" w:sz="0" w:space="0" w:color="auto"/>
      </w:divBdr>
    </w:div>
    <w:div w:id="660887465">
      <w:bodyDiv w:val="1"/>
      <w:marLeft w:val="0"/>
      <w:marRight w:val="0"/>
      <w:marTop w:val="0"/>
      <w:marBottom w:val="0"/>
      <w:divBdr>
        <w:top w:val="none" w:sz="0" w:space="0" w:color="auto"/>
        <w:left w:val="none" w:sz="0" w:space="0" w:color="auto"/>
        <w:bottom w:val="none" w:sz="0" w:space="0" w:color="auto"/>
        <w:right w:val="none" w:sz="0" w:space="0" w:color="auto"/>
      </w:divBdr>
    </w:div>
    <w:div w:id="661011351">
      <w:bodyDiv w:val="1"/>
      <w:marLeft w:val="0"/>
      <w:marRight w:val="0"/>
      <w:marTop w:val="0"/>
      <w:marBottom w:val="0"/>
      <w:divBdr>
        <w:top w:val="none" w:sz="0" w:space="0" w:color="auto"/>
        <w:left w:val="none" w:sz="0" w:space="0" w:color="auto"/>
        <w:bottom w:val="none" w:sz="0" w:space="0" w:color="auto"/>
        <w:right w:val="none" w:sz="0" w:space="0" w:color="auto"/>
      </w:divBdr>
    </w:div>
    <w:div w:id="661078397">
      <w:bodyDiv w:val="1"/>
      <w:marLeft w:val="0"/>
      <w:marRight w:val="0"/>
      <w:marTop w:val="0"/>
      <w:marBottom w:val="0"/>
      <w:divBdr>
        <w:top w:val="none" w:sz="0" w:space="0" w:color="auto"/>
        <w:left w:val="none" w:sz="0" w:space="0" w:color="auto"/>
        <w:bottom w:val="none" w:sz="0" w:space="0" w:color="auto"/>
        <w:right w:val="none" w:sz="0" w:space="0" w:color="auto"/>
      </w:divBdr>
    </w:div>
    <w:div w:id="661155789">
      <w:bodyDiv w:val="1"/>
      <w:marLeft w:val="0"/>
      <w:marRight w:val="0"/>
      <w:marTop w:val="0"/>
      <w:marBottom w:val="0"/>
      <w:divBdr>
        <w:top w:val="none" w:sz="0" w:space="0" w:color="auto"/>
        <w:left w:val="none" w:sz="0" w:space="0" w:color="auto"/>
        <w:bottom w:val="none" w:sz="0" w:space="0" w:color="auto"/>
        <w:right w:val="none" w:sz="0" w:space="0" w:color="auto"/>
      </w:divBdr>
    </w:div>
    <w:div w:id="661156432">
      <w:bodyDiv w:val="1"/>
      <w:marLeft w:val="0"/>
      <w:marRight w:val="0"/>
      <w:marTop w:val="0"/>
      <w:marBottom w:val="0"/>
      <w:divBdr>
        <w:top w:val="none" w:sz="0" w:space="0" w:color="auto"/>
        <w:left w:val="none" w:sz="0" w:space="0" w:color="auto"/>
        <w:bottom w:val="none" w:sz="0" w:space="0" w:color="auto"/>
        <w:right w:val="none" w:sz="0" w:space="0" w:color="auto"/>
      </w:divBdr>
    </w:div>
    <w:div w:id="661205665">
      <w:bodyDiv w:val="1"/>
      <w:marLeft w:val="0"/>
      <w:marRight w:val="0"/>
      <w:marTop w:val="0"/>
      <w:marBottom w:val="0"/>
      <w:divBdr>
        <w:top w:val="none" w:sz="0" w:space="0" w:color="auto"/>
        <w:left w:val="none" w:sz="0" w:space="0" w:color="auto"/>
        <w:bottom w:val="none" w:sz="0" w:space="0" w:color="auto"/>
        <w:right w:val="none" w:sz="0" w:space="0" w:color="auto"/>
      </w:divBdr>
    </w:div>
    <w:div w:id="661351449">
      <w:bodyDiv w:val="1"/>
      <w:marLeft w:val="0"/>
      <w:marRight w:val="0"/>
      <w:marTop w:val="0"/>
      <w:marBottom w:val="0"/>
      <w:divBdr>
        <w:top w:val="none" w:sz="0" w:space="0" w:color="auto"/>
        <w:left w:val="none" w:sz="0" w:space="0" w:color="auto"/>
        <w:bottom w:val="none" w:sz="0" w:space="0" w:color="auto"/>
        <w:right w:val="none" w:sz="0" w:space="0" w:color="auto"/>
      </w:divBdr>
    </w:div>
    <w:div w:id="661542071">
      <w:bodyDiv w:val="1"/>
      <w:marLeft w:val="0"/>
      <w:marRight w:val="0"/>
      <w:marTop w:val="0"/>
      <w:marBottom w:val="0"/>
      <w:divBdr>
        <w:top w:val="none" w:sz="0" w:space="0" w:color="auto"/>
        <w:left w:val="none" w:sz="0" w:space="0" w:color="auto"/>
        <w:bottom w:val="none" w:sz="0" w:space="0" w:color="auto"/>
        <w:right w:val="none" w:sz="0" w:space="0" w:color="auto"/>
      </w:divBdr>
    </w:div>
    <w:div w:id="661662464">
      <w:bodyDiv w:val="1"/>
      <w:marLeft w:val="0"/>
      <w:marRight w:val="0"/>
      <w:marTop w:val="0"/>
      <w:marBottom w:val="0"/>
      <w:divBdr>
        <w:top w:val="none" w:sz="0" w:space="0" w:color="auto"/>
        <w:left w:val="none" w:sz="0" w:space="0" w:color="auto"/>
        <w:bottom w:val="none" w:sz="0" w:space="0" w:color="auto"/>
        <w:right w:val="none" w:sz="0" w:space="0" w:color="auto"/>
      </w:divBdr>
    </w:div>
    <w:div w:id="661738585">
      <w:bodyDiv w:val="1"/>
      <w:marLeft w:val="0"/>
      <w:marRight w:val="0"/>
      <w:marTop w:val="0"/>
      <w:marBottom w:val="0"/>
      <w:divBdr>
        <w:top w:val="none" w:sz="0" w:space="0" w:color="auto"/>
        <w:left w:val="none" w:sz="0" w:space="0" w:color="auto"/>
        <w:bottom w:val="none" w:sz="0" w:space="0" w:color="auto"/>
        <w:right w:val="none" w:sz="0" w:space="0" w:color="auto"/>
      </w:divBdr>
    </w:div>
    <w:div w:id="662245305">
      <w:bodyDiv w:val="1"/>
      <w:marLeft w:val="0"/>
      <w:marRight w:val="0"/>
      <w:marTop w:val="0"/>
      <w:marBottom w:val="0"/>
      <w:divBdr>
        <w:top w:val="none" w:sz="0" w:space="0" w:color="auto"/>
        <w:left w:val="none" w:sz="0" w:space="0" w:color="auto"/>
        <w:bottom w:val="none" w:sz="0" w:space="0" w:color="auto"/>
        <w:right w:val="none" w:sz="0" w:space="0" w:color="auto"/>
      </w:divBdr>
    </w:div>
    <w:div w:id="662703688">
      <w:bodyDiv w:val="1"/>
      <w:marLeft w:val="0"/>
      <w:marRight w:val="0"/>
      <w:marTop w:val="0"/>
      <w:marBottom w:val="0"/>
      <w:divBdr>
        <w:top w:val="none" w:sz="0" w:space="0" w:color="auto"/>
        <w:left w:val="none" w:sz="0" w:space="0" w:color="auto"/>
        <w:bottom w:val="none" w:sz="0" w:space="0" w:color="auto"/>
        <w:right w:val="none" w:sz="0" w:space="0" w:color="auto"/>
      </w:divBdr>
    </w:div>
    <w:div w:id="662854645">
      <w:bodyDiv w:val="1"/>
      <w:marLeft w:val="0"/>
      <w:marRight w:val="0"/>
      <w:marTop w:val="0"/>
      <w:marBottom w:val="0"/>
      <w:divBdr>
        <w:top w:val="none" w:sz="0" w:space="0" w:color="auto"/>
        <w:left w:val="none" w:sz="0" w:space="0" w:color="auto"/>
        <w:bottom w:val="none" w:sz="0" w:space="0" w:color="auto"/>
        <w:right w:val="none" w:sz="0" w:space="0" w:color="auto"/>
      </w:divBdr>
    </w:div>
    <w:div w:id="662855424">
      <w:bodyDiv w:val="1"/>
      <w:marLeft w:val="0"/>
      <w:marRight w:val="0"/>
      <w:marTop w:val="0"/>
      <w:marBottom w:val="0"/>
      <w:divBdr>
        <w:top w:val="none" w:sz="0" w:space="0" w:color="auto"/>
        <w:left w:val="none" w:sz="0" w:space="0" w:color="auto"/>
        <w:bottom w:val="none" w:sz="0" w:space="0" w:color="auto"/>
        <w:right w:val="none" w:sz="0" w:space="0" w:color="auto"/>
      </w:divBdr>
    </w:div>
    <w:div w:id="662855688">
      <w:bodyDiv w:val="1"/>
      <w:marLeft w:val="0"/>
      <w:marRight w:val="0"/>
      <w:marTop w:val="0"/>
      <w:marBottom w:val="0"/>
      <w:divBdr>
        <w:top w:val="none" w:sz="0" w:space="0" w:color="auto"/>
        <w:left w:val="none" w:sz="0" w:space="0" w:color="auto"/>
        <w:bottom w:val="none" w:sz="0" w:space="0" w:color="auto"/>
        <w:right w:val="none" w:sz="0" w:space="0" w:color="auto"/>
      </w:divBdr>
    </w:div>
    <w:div w:id="662969330">
      <w:bodyDiv w:val="1"/>
      <w:marLeft w:val="0"/>
      <w:marRight w:val="0"/>
      <w:marTop w:val="0"/>
      <w:marBottom w:val="0"/>
      <w:divBdr>
        <w:top w:val="none" w:sz="0" w:space="0" w:color="auto"/>
        <w:left w:val="none" w:sz="0" w:space="0" w:color="auto"/>
        <w:bottom w:val="none" w:sz="0" w:space="0" w:color="auto"/>
        <w:right w:val="none" w:sz="0" w:space="0" w:color="auto"/>
      </w:divBdr>
    </w:div>
    <w:div w:id="662976582">
      <w:bodyDiv w:val="1"/>
      <w:marLeft w:val="0"/>
      <w:marRight w:val="0"/>
      <w:marTop w:val="0"/>
      <w:marBottom w:val="0"/>
      <w:divBdr>
        <w:top w:val="none" w:sz="0" w:space="0" w:color="auto"/>
        <w:left w:val="none" w:sz="0" w:space="0" w:color="auto"/>
        <w:bottom w:val="none" w:sz="0" w:space="0" w:color="auto"/>
        <w:right w:val="none" w:sz="0" w:space="0" w:color="auto"/>
      </w:divBdr>
    </w:div>
    <w:div w:id="663241053">
      <w:bodyDiv w:val="1"/>
      <w:marLeft w:val="0"/>
      <w:marRight w:val="0"/>
      <w:marTop w:val="0"/>
      <w:marBottom w:val="0"/>
      <w:divBdr>
        <w:top w:val="none" w:sz="0" w:space="0" w:color="auto"/>
        <w:left w:val="none" w:sz="0" w:space="0" w:color="auto"/>
        <w:bottom w:val="none" w:sz="0" w:space="0" w:color="auto"/>
        <w:right w:val="none" w:sz="0" w:space="0" w:color="auto"/>
      </w:divBdr>
    </w:div>
    <w:div w:id="663241533">
      <w:bodyDiv w:val="1"/>
      <w:marLeft w:val="0"/>
      <w:marRight w:val="0"/>
      <w:marTop w:val="0"/>
      <w:marBottom w:val="0"/>
      <w:divBdr>
        <w:top w:val="none" w:sz="0" w:space="0" w:color="auto"/>
        <w:left w:val="none" w:sz="0" w:space="0" w:color="auto"/>
        <w:bottom w:val="none" w:sz="0" w:space="0" w:color="auto"/>
        <w:right w:val="none" w:sz="0" w:space="0" w:color="auto"/>
      </w:divBdr>
    </w:div>
    <w:div w:id="663313075">
      <w:bodyDiv w:val="1"/>
      <w:marLeft w:val="0"/>
      <w:marRight w:val="0"/>
      <w:marTop w:val="0"/>
      <w:marBottom w:val="0"/>
      <w:divBdr>
        <w:top w:val="none" w:sz="0" w:space="0" w:color="auto"/>
        <w:left w:val="none" w:sz="0" w:space="0" w:color="auto"/>
        <w:bottom w:val="none" w:sz="0" w:space="0" w:color="auto"/>
        <w:right w:val="none" w:sz="0" w:space="0" w:color="auto"/>
      </w:divBdr>
    </w:div>
    <w:div w:id="663508335">
      <w:bodyDiv w:val="1"/>
      <w:marLeft w:val="0"/>
      <w:marRight w:val="0"/>
      <w:marTop w:val="0"/>
      <w:marBottom w:val="0"/>
      <w:divBdr>
        <w:top w:val="none" w:sz="0" w:space="0" w:color="auto"/>
        <w:left w:val="none" w:sz="0" w:space="0" w:color="auto"/>
        <w:bottom w:val="none" w:sz="0" w:space="0" w:color="auto"/>
        <w:right w:val="none" w:sz="0" w:space="0" w:color="auto"/>
      </w:divBdr>
    </w:div>
    <w:div w:id="663626384">
      <w:bodyDiv w:val="1"/>
      <w:marLeft w:val="0"/>
      <w:marRight w:val="0"/>
      <w:marTop w:val="0"/>
      <w:marBottom w:val="0"/>
      <w:divBdr>
        <w:top w:val="none" w:sz="0" w:space="0" w:color="auto"/>
        <w:left w:val="none" w:sz="0" w:space="0" w:color="auto"/>
        <w:bottom w:val="none" w:sz="0" w:space="0" w:color="auto"/>
        <w:right w:val="none" w:sz="0" w:space="0" w:color="auto"/>
      </w:divBdr>
    </w:div>
    <w:div w:id="663702192">
      <w:bodyDiv w:val="1"/>
      <w:marLeft w:val="0"/>
      <w:marRight w:val="0"/>
      <w:marTop w:val="0"/>
      <w:marBottom w:val="0"/>
      <w:divBdr>
        <w:top w:val="none" w:sz="0" w:space="0" w:color="auto"/>
        <w:left w:val="none" w:sz="0" w:space="0" w:color="auto"/>
        <w:bottom w:val="none" w:sz="0" w:space="0" w:color="auto"/>
        <w:right w:val="none" w:sz="0" w:space="0" w:color="auto"/>
      </w:divBdr>
    </w:div>
    <w:div w:id="663823463">
      <w:bodyDiv w:val="1"/>
      <w:marLeft w:val="0"/>
      <w:marRight w:val="0"/>
      <w:marTop w:val="0"/>
      <w:marBottom w:val="0"/>
      <w:divBdr>
        <w:top w:val="none" w:sz="0" w:space="0" w:color="auto"/>
        <w:left w:val="none" w:sz="0" w:space="0" w:color="auto"/>
        <w:bottom w:val="none" w:sz="0" w:space="0" w:color="auto"/>
        <w:right w:val="none" w:sz="0" w:space="0" w:color="auto"/>
      </w:divBdr>
    </w:div>
    <w:div w:id="664167391">
      <w:bodyDiv w:val="1"/>
      <w:marLeft w:val="0"/>
      <w:marRight w:val="0"/>
      <w:marTop w:val="0"/>
      <w:marBottom w:val="0"/>
      <w:divBdr>
        <w:top w:val="none" w:sz="0" w:space="0" w:color="auto"/>
        <w:left w:val="none" w:sz="0" w:space="0" w:color="auto"/>
        <w:bottom w:val="none" w:sz="0" w:space="0" w:color="auto"/>
        <w:right w:val="none" w:sz="0" w:space="0" w:color="auto"/>
      </w:divBdr>
    </w:div>
    <w:div w:id="664357192">
      <w:bodyDiv w:val="1"/>
      <w:marLeft w:val="0"/>
      <w:marRight w:val="0"/>
      <w:marTop w:val="0"/>
      <w:marBottom w:val="0"/>
      <w:divBdr>
        <w:top w:val="none" w:sz="0" w:space="0" w:color="auto"/>
        <w:left w:val="none" w:sz="0" w:space="0" w:color="auto"/>
        <w:bottom w:val="none" w:sz="0" w:space="0" w:color="auto"/>
        <w:right w:val="none" w:sz="0" w:space="0" w:color="auto"/>
      </w:divBdr>
    </w:div>
    <w:div w:id="664360543">
      <w:bodyDiv w:val="1"/>
      <w:marLeft w:val="0"/>
      <w:marRight w:val="0"/>
      <w:marTop w:val="0"/>
      <w:marBottom w:val="0"/>
      <w:divBdr>
        <w:top w:val="none" w:sz="0" w:space="0" w:color="auto"/>
        <w:left w:val="none" w:sz="0" w:space="0" w:color="auto"/>
        <w:bottom w:val="none" w:sz="0" w:space="0" w:color="auto"/>
        <w:right w:val="none" w:sz="0" w:space="0" w:color="auto"/>
      </w:divBdr>
    </w:div>
    <w:div w:id="664433660">
      <w:bodyDiv w:val="1"/>
      <w:marLeft w:val="0"/>
      <w:marRight w:val="0"/>
      <w:marTop w:val="0"/>
      <w:marBottom w:val="0"/>
      <w:divBdr>
        <w:top w:val="none" w:sz="0" w:space="0" w:color="auto"/>
        <w:left w:val="none" w:sz="0" w:space="0" w:color="auto"/>
        <w:bottom w:val="none" w:sz="0" w:space="0" w:color="auto"/>
        <w:right w:val="none" w:sz="0" w:space="0" w:color="auto"/>
      </w:divBdr>
    </w:div>
    <w:div w:id="664557481">
      <w:bodyDiv w:val="1"/>
      <w:marLeft w:val="0"/>
      <w:marRight w:val="0"/>
      <w:marTop w:val="0"/>
      <w:marBottom w:val="0"/>
      <w:divBdr>
        <w:top w:val="none" w:sz="0" w:space="0" w:color="auto"/>
        <w:left w:val="none" w:sz="0" w:space="0" w:color="auto"/>
        <w:bottom w:val="none" w:sz="0" w:space="0" w:color="auto"/>
        <w:right w:val="none" w:sz="0" w:space="0" w:color="auto"/>
      </w:divBdr>
    </w:div>
    <w:div w:id="664628979">
      <w:bodyDiv w:val="1"/>
      <w:marLeft w:val="0"/>
      <w:marRight w:val="0"/>
      <w:marTop w:val="0"/>
      <w:marBottom w:val="0"/>
      <w:divBdr>
        <w:top w:val="none" w:sz="0" w:space="0" w:color="auto"/>
        <w:left w:val="none" w:sz="0" w:space="0" w:color="auto"/>
        <w:bottom w:val="none" w:sz="0" w:space="0" w:color="auto"/>
        <w:right w:val="none" w:sz="0" w:space="0" w:color="auto"/>
      </w:divBdr>
    </w:div>
    <w:div w:id="664746789">
      <w:bodyDiv w:val="1"/>
      <w:marLeft w:val="0"/>
      <w:marRight w:val="0"/>
      <w:marTop w:val="0"/>
      <w:marBottom w:val="0"/>
      <w:divBdr>
        <w:top w:val="none" w:sz="0" w:space="0" w:color="auto"/>
        <w:left w:val="none" w:sz="0" w:space="0" w:color="auto"/>
        <w:bottom w:val="none" w:sz="0" w:space="0" w:color="auto"/>
        <w:right w:val="none" w:sz="0" w:space="0" w:color="auto"/>
      </w:divBdr>
    </w:div>
    <w:div w:id="664749573">
      <w:bodyDiv w:val="1"/>
      <w:marLeft w:val="0"/>
      <w:marRight w:val="0"/>
      <w:marTop w:val="0"/>
      <w:marBottom w:val="0"/>
      <w:divBdr>
        <w:top w:val="none" w:sz="0" w:space="0" w:color="auto"/>
        <w:left w:val="none" w:sz="0" w:space="0" w:color="auto"/>
        <w:bottom w:val="none" w:sz="0" w:space="0" w:color="auto"/>
        <w:right w:val="none" w:sz="0" w:space="0" w:color="auto"/>
      </w:divBdr>
    </w:div>
    <w:div w:id="664893617">
      <w:bodyDiv w:val="1"/>
      <w:marLeft w:val="0"/>
      <w:marRight w:val="0"/>
      <w:marTop w:val="0"/>
      <w:marBottom w:val="0"/>
      <w:divBdr>
        <w:top w:val="none" w:sz="0" w:space="0" w:color="auto"/>
        <w:left w:val="none" w:sz="0" w:space="0" w:color="auto"/>
        <w:bottom w:val="none" w:sz="0" w:space="0" w:color="auto"/>
        <w:right w:val="none" w:sz="0" w:space="0" w:color="auto"/>
      </w:divBdr>
    </w:div>
    <w:div w:id="664941283">
      <w:bodyDiv w:val="1"/>
      <w:marLeft w:val="0"/>
      <w:marRight w:val="0"/>
      <w:marTop w:val="0"/>
      <w:marBottom w:val="0"/>
      <w:divBdr>
        <w:top w:val="none" w:sz="0" w:space="0" w:color="auto"/>
        <w:left w:val="none" w:sz="0" w:space="0" w:color="auto"/>
        <w:bottom w:val="none" w:sz="0" w:space="0" w:color="auto"/>
        <w:right w:val="none" w:sz="0" w:space="0" w:color="auto"/>
      </w:divBdr>
    </w:div>
    <w:div w:id="665404842">
      <w:bodyDiv w:val="1"/>
      <w:marLeft w:val="0"/>
      <w:marRight w:val="0"/>
      <w:marTop w:val="0"/>
      <w:marBottom w:val="0"/>
      <w:divBdr>
        <w:top w:val="none" w:sz="0" w:space="0" w:color="auto"/>
        <w:left w:val="none" w:sz="0" w:space="0" w:color="auto"/>
        <w:bottom w:val="none" w:sz="0" w:space="0" w:color="auto"/>
        <w:right w:val="none" w:sz="0" w:space="0" w:color="auto"/>
      </w:divBdr>
    </w:div>
    <w:div w:id="666129132">
      <w:bodyDiv w:val="1"/>
      <w:marLeft w:val="0"/>
      <w:marRight w:val="0"/>
      <w:marTop w:val="0"/>
      <w:marBottom w:val="0"/>
      <w:divBdr>
        <w:top w:val="none" w:sz="0" w:space="0" w:color="auto"/>
        <w:left w:val="none" w:sz="0" w:space="0" w:color="auto"/>
        <w:bottom w:val="none" w:sz="0" w:space="0" w:color="auto"/>
        <w:right w:val="none" w:sz="0" w:space="0" w:color="auto"/>
      </w:divBdr>
    </w:div>
    <w:div w:id="666247192">
      <w:bodyDiv w:val="1"/>
      <w:marLeft w:val="0"/>
      <w:marRight w:val="0"/>
      <w:marTop w:val="0"/>
      <w:marBottom w:val="0"/>
      <w:divBdr>
        <w:top w:val="none" w:sz="0" w:space="0" w:color="auto"/>
        <w:left w:val="none" w:sz="0" w:space="0" w:color="auto"/>
        <w:bottom w:val="none" w:sz="0" w:space="0" w:color="auto"/>
        <w:right w:val="none" w:sz="0" w:space="0" w:color="auto"/>
      </w:divBdr>
    </w:div>
    <w:div w:id="666397166">
      <w:bodyDiv w:val="1"/>
      <w:marLeft w:val="0"/>
      <w:marRight w:val="0"/>
      <w:marTop w:val="0"/>
      <w:marBottom w:val="0"/>
      <w:divBdr>
        <w:top w:val="none" w:sz="0" w:space="0" w:color="auto"/>
        <w:left w:val="none" w:sz="0" w:space="0" w:color="auto"/>
        <w:bottom w:val="none" w:sz="0" w:space="0" w:color="auto"/>
        <w:right w:val="none" w:sz="0" w:space="0" w:color="auto"/>
      </w:divBdr>
    </w:div>
    <w:div w:id="666716122">
      <w:bodyDiv w:val="1"/>
      <w:marLeft w:val="0"/>
      <w:marRight w:val="0"/>
      <w:marTop w:val="0"/>
      <w:marBottom w:val="0"/>
      <w:divBdr>
        <w:top w:val="none" w:sz="0" w:space="0" w:color="auto"/>
        <w:left w:val="none" w:sz="0" w:space="0" w:color="auto"/>
        <w:bottom w:val="none" w:sz="0" w:space="0" w:color="auto"/>
        <w:right w:val="none" w:sz="0" w:space="0" w:color="auto"/>
      </w:divBdr>
    </w:div>
    <w:div w:id="666904225">
      <w:bodyDiv w:val="1"/>
      <w:marLeft w:val="0"/>
      <w:marRight w:val="0"/>
      <w:marTop w:val="0"/>
      <w:marBottom w:val="0"/>
      <w:divBdr>
        <w:top w:val="none" w:sz="0" w:space="0" w:color="auto"/>
        <w:left w:val="none" w:sz="0" w:space="0" w:color="auto"/>
        <w:bottom w:val="none" w:sz="0" w:space="0" w:color="auto"/>
        <w:right w:val="none" w:sz="0" w:space="0" w:color="auto"/>
      </w:divBdr>
    </w:div>
    <w:div w:id="667632708">
      <w:bodyDiv w:val="1"/>
      <w:marLeft w:val="0"/>
      <w:marRight w:val="0"/>
      <w:marTop w:val="0"/>
      <w:marBottom w:val="0"/>
      <w:divBdr>
        <w:top w:val="none" w:sz="0" w:space="0" w:color="auto"/>
        <w:left w:val="none" w:sz="0" w:space="0" w:color="auto"/>
        <w:bottom w:val="none" w:sz="0" w:space="0" w:color="auto"/>
        <w:right w:val="none" w:sz="0" w:space="0" w:color="auto"/>
      </w:divBdr>
    </w:div>
    <w:div w:id="667824866">
      <w:bodyDiv w:val="1"/>
      <w:marLeft w:val="0"/>
      <w:marRight w:val="0"/>
      <w:marTop w:val="0"/>
      <w:marBottom w:val="0"/>
      <w:divBdr>
        <w:top w:val="none" w:sz="0" w:space="0" w:color="auto"/>
        <w:left w:val="none" w:sz="0" w:space="0" w:color="auto"/>
        <w:bottom w:val="none" w:sz="0" w:space="0" w:color="auto"/>
        <w:right w:val="none" w:sz="0" w:space="0" w:color="auto"/>
      </w:divBdr>
    </w:div>
    <w:div w:id="668021751">
      <w:bodyDiv w:val="1"/>
      <w:marLeft w:val="0"/>
      <w:marRight w:val="0"/>
      <w:marTop w:val="0"/>
      <w:marBottom w:val="0"/>
      <w:divBdr>
        <w:top w:val="none" w:sz="0" w:space="0" w:color="auto"/>
        <w:left w:val="none" w:sz="0" w:space="0" w:color="auto"/>
        <w:bottom w:val="none" w:sz="0" w:space="0" w:color="auto"/>
        <w:right w:val="none" w:sz="0" w:space="0" w:color="auto"/>
      </w:divBdr>
    </w:div>
    <w:div w:id="668140250">
      <w:bodyDiv w:val="1"/>
      <w:marLeft w:val="0"/>
      <w:marRight w:val="0"/>
      <w:marTop w:val="0"/>
      <w:marBottom w:val="0"/>
      <w:divBdr>
        <w:top w:val="none" w:sz="0" w:space="0" w:color="auto"/>
        <w:left w:val="none" w:sz="0" w:space="0" w:color="auto"/>
        <w:bottom w:val="none" w:sz="0" w:space="0" w:color="auto"/>
        <w:right w:val="none" w:sz="0" w:space="0" w:color="auto"/>
      </w:divBdr>
    </w:div>
    <w:div w:id="668141610">
      <w:bodyDiv w:val="1"/>
      <w:marLeft w:val="0"/>
      <w:marRight w:val="0"/>
      <w:marTop w:val="0"/>
      <w:marBottom w:val="0"/>
      <w:divBdr>
        <w:top w:val="none" w:sz="0" w:space="0" w:color="auto"/>
        <w:left w:val="none" w:sz="0" w:space="0" w:color="auto"/>
        <w:bottom w:val="none" w:sz="0" w:space="0" w:color="auto"/>
        <w:right w:val="none" w:sz="0" w:space="0" w:color="auto"/>
      </w:divBdr>
    </w:div>
    <w:div w:id="668292277">
      <w:bodyDiv w:val="1"/>
      <w:marLeft w:val="0"/>
      <w:marRight w:val="0"/>
      <w:marTop w:val="0"/>
      <w:marBottom w:val="0"/>
      <w:divBdr>
        <w:top w:val="none" w:sz="0" w:space="0" w:color="auto"/>
        <w:left w:val="none" w:sz="0" w:space="0" w:color="auto"/>
        <w:bottom w:val="none" w:sz="0" w:space="0" w:color="auto"/>
        <w:right w:val="none" w:sz="0" w:space="0" w:color="auto"/>
      </w:divBdr>
    </w:div>
    <w:div w:id="668487834">
      <w:bodyDiv w:val="1"/>
      <w:marLeft w:val="0"/>
      <w:marRight w:val="0"/>
      <w:marTop w:val="0"/>
      <w:marBottom w:val="0"/>
      <w:divBdr>
        <w:top w:val="none" w:sz="0" w:space="0" w:color="auto"/>
        <w:left w:val="none" w:sz="0" w:space="0" w:color="auto"/>
        <w:bottom w:val="none" w:sz="0" w:space="0" w:color="auto"/>
        <w:right w:val="none" w:sz="0" w:space="0" w:color="auto"/>
      </w:divBdr>
    </w:div>
    <w:div w:id="668942972">
      <w:bodyDiv w:val="1"/>
      <w:marLeft w:val="0"/>
      <w:marRight w:val="0"/>
      <w:marTop w:val="0"/>
      <w:marBottom w:val="0"/>
      <w:divBdr>
        <w:top w:val="none" w:sz="0" w:space="0" w:color="auto"/>
        <w:left w:val="none" w:sz="0" w:space="0" w:color="auto"/>
        <w:bottom w:val="none" w:sz="0" w:space="0" w:color="auto"/>
        <w:right w:val="none" w:sz="0" w:space="0" w:color="auto"/>
      </w:divBdr>
    </w:div>
    <w:div w:id="669453789">
      <w:bodyDiv w:val="1"/>
      <w:marLeft w:val="0"/>
      <w:marRight w:val="0"/>
      <w:marTop w:val="0"/>
      <w:marBottom w:val="0"/>
      <w:divBdr>
        <w:top w:val="none" w:sz="0" w:space="0" w:color="auto"/>
        <w:left w:val="none" w:sz="0" w:space="0" w:color="auto"/>
        <w:bottom w:val="none" w:sz="0" w:space="0" w:color="auto"/>
        <w:right w:val="none" w:sz="0" w:space="0" w:color="auto"/>
      </w:divBdr>
    </w:div>
    <w:div w:id="669676382">
      <w:bodyDiv w:val="1"/>
      <w:marLeft w:val="0"/>
      <w:marRight w:val="0"/>
      <w:marTop w:val="0"/>
      <w:marBottom w:val="0"/>
      <w:divBdr>
        <w:top w:val="none" w:sz="0" w:space="0" w:color="auto"/>
        <w:left w:val="none" w:sz="0" w:space="0" w:color="auto"/>
        <w:bottom w:val="none" w:sz="0" w:space="0" w:color="auto"/>
        <w:right w:val="none" w:sz="0" w:space="0" w:color="auto"/>
      </w:divBdr>
    </w:div>
    <w:div w:id="669678696">
      <w:bodyDiv w:val="1"/>
      <w:marLeft w:val="0"/>
      <w:marRight w:val="0"/>
      <w:marTop w:val="0"/>
      <w:marBottom w:val="0"/>
      <w:divBdr>
        <w:top w:val="none" w:sz="0" w:space="0" w:color="auto"/>
        <w:left w:val="none" w:sz="0" w:space="0" w:color="auto"/>
        <w:bottom w:val="none" w:sz="0" w:space="0" w:color="auto"/>
        <w:right w:val="none" w:sz="0" w:space="0" w:color="auto"/>
      </w:divBdr>
    </w:div>
    <w:div w:id="669720318">
      <w:bodyDiv w:val="1"/>
      <w:marLeft w:val="0"/>
      <w:marRight w:val="0"/>
      <w:marTop w:val="0"/>
      <w:marBottom w:val="0"/>
      <w:divBdr>
        <w:top w:val="none" w:sz="0" w:space="0" w:color="auto"/>
        <w:left w:val="none" w:sz="0" w:space="0" w:color="auto"/>
        <w:bottom w:val="none" w:sz="0" w:space="0" w:color="auto"/>
        <w:right w:val="none" w:sz="0" w:space="0" w:color="auto"/>
      </w:divBdr>
    </w:div>
    <w:div w:id="669991594">
      <w:bodyDiv w:val="1"/>
      <w:marLeft w:val="0"/>
      <w:marRight w:val="0"/>
      <w:marTop w:val="0"/>
      <w:marBottom w:val="0"/>
      <w:divBdr>
        <w:top w:val="none" w:sz="0" w:space="0" w:color="auto"/>
        <w:left w:val="none" w:sz="0" w:space="0" w:color="auto"/>
        <w:bottom w:val="none" w:sz="0" w:space="0" w:color="auto"/>
        <w:right w:val="none" w:sz="0" w:space="0" w:color="auto"/>
      </w:divBdr>
    </w:div>
    <w:div w:id="670373173">
      <w:bodyDiv w:val="1"/>
      <w:marLeft w:val="0"/>
      <w:marRight w:val="0"/>
      <w:marTop w:val="0"/>
      <w:marBottom w:val="0"/>
      <w:divBdr>
        <w:top w:val="none" w:sz="0" w:space="0" w:color="auto"/>
        <w:left w:val="none" w:sz="0" w:space="0" w:color="auto"/>
        <w:bottom w:val="none" w:sz="0" w:space="0" w:color="auto"/>
        <w:right w:val="none" w:sz="0" w:space="0" w:color="auto"/>
      </w:divBdr>
    </w:div>
    <w:div w:id="670523457">
      <w:bodyDiv w:val="1"/>
      <w:marLeft w:val="0"/>
      <w:marRight w:val="0"/>
      <w:marTop w:val="0"/>
      <w:marBottom w:val="0"/>
      <w:divBdr>
        <w:top w:val="none" w:sz="0" w:space="0" w:color="auto"/>
        <w:left w:val="none" w:sz="0" w:space="0" w:color="auto"/>
        <w:bottom w:val="none" w:sz="0" w:space="0" w:color="auto"/>
        <w:right w:val="none" w:sz="0" w:space="0" w:color="auto"/>
      </w:divBdr>
    </w:div>
    <w:div w:id="670715581">
      <w:bodyDiv w:val="1"/>
      <w:marLeft w:val="0"/>
      <w:marRight w:val="0"/>
      <w:marTop w:val="0"/>
      <w:marBottom w:val="0"/>
      <w:divBdr>
        <w:top w:val="none" w:sz="0" w:space="0" w:color="auto"/>
        <w:left w:val="none" w:sz="0" w:space="0" w:color="auto"/>
        <w:bottom w:val="none" w:sz="0" w:space="0" w:color="auto"/>
        <w:right w:val="none" w:sz="0" w:space="0" w:color="auto"/>
      </w:divBdr>
    </w:div>
    <w:div w:id="670718757">
      <w:bodyDiv w:val="1"/>
      <w:marLeft w:val="0"/>
      <w:marRight w:val="0"/>
      <w:marTop w:val="0"/>
      <w:marBottom w:val="0"/>
      <w:divBdr>
        <w:top w:val="none" w:sz="0" w:space="0" w:color="auto"/>
        <w:left w:val="none" w:sz="0" w:space="0" w:color="auto"/>
        <w:bottom w:val="none" w:sz="0" w:space="0" w:color="auto"/>
        <w:right w:val="none" w:sz="0" w:space="0" w:color="auto"/>
      </w:divBdr>
    </w:div>
    <w:div w:id="670791112">
      <w:bodyDiv w:val="1"/>
      <w:marLeft w:val="0"/>
      <w:marRight w:val="0"/>
      <w:marTop w:val="0"/>
      <w:marBottom w:val="0"/>
      <w:divBdr>
        <w:top w:val="none" w:sz="0" w:space="0" w:color="auto"/>
        <w:left w:val="none" w:sz="0" w:space="0" w:color="auto"/>
        <w:bottom w:val="none" w:sz="0" w:space="0" w:color="auto"/>
        <w:right w:val="none" w:sz="0" w:space="0" w:color="auto"/>
      </w:divBdr>
    </w:div>
    <w:div w:id="670907531">
      <w:bodyDiv w:val="1"/>
      <w:marLeft w:val="0"/>
      <w:marRight w:val="0"/>
      <w:marTop w:val="0"/>
      <w:marBottom w:val="0"/>
      <w:divBdr>
        <w:top w:val="none" w:sz="0" w:space="0" w:color="auto"/>
        <w:left w:val="none" w:sz="0" w:space="0" w:color="auto"/>
        <w:bottom w:val="none" w:sz="0" w:space="0" w:color="auto"/>
        <w:right w:val="none" w:sz="0" w:space="0" w:color="auto"/>
      </w:divBdr>
    </w:div>
    <w:div w:id="671377507">
      <w:bodyDiv w:val="1"/>
      <w:marLeft w:val="0"/>
      <w:marRight w:val="0"/>
      <w:marTop w:val="0"/>
      <w:marBottom w:val="0"/>
      <w:divBdr>
        <w:top w:val="none" w:sz="0" w:space="0" w:color="auto"/>
        <w:left w:val="none" w:sz="0" w:space="0" w:color="auto"/>
        <w:bottom w:val="none" w:sz="0" w:space="0" w:color="auto"/>
        <w:right w:val="none" w:sz="0" w:space="0" w:color="auto"/>
      </w:divBdr>
    </w:div>
    <w:div w:id="671572376">
      <w:bodyDiv w:val="1"/>
      <w:marLeft w:val="0"/>
      <w:marRight w:val="0"/>
      <w:marTop w:val="0"/>
      <w:marBottom w:val="0"/>
      <w:divBdr>
        <w:top w:val="none" w:sz="0" w:space="0" w:color="auto"/>
        <w:left w:val="none" w:sz="0" w:space="0" w:color="auto"/>
        <w:bottom w:val="none" w:sz="0" w:space="0" w:color="auto"/>
        <w:right w:val="none" w:sz="0" w:space="0" w:color="auto"/>
      </w:divBdr>
    </w:div>
    <w:div w:id="671836422">
      <w:bodyDiv w:val="1"/>
      <w:marLeft w:val="0"/>
      <w:marRight w:val="0"/>
      <w:marTop w:val="0"/>
      <w:marBottom w:val="0"/>
      <w:divBdr>
        <w:top w:val="none" w:sz="0" w:space="0" w:color="auto"/>
        <w:left w:val="none" w:sz="0" w:space="0" w:color="auto"/>
        <w:bottom w:val="none" w:sz="0" w:space="0" w:color="auto"/>
        <w:right w:val="none" w:sz="0" w:space="0" w:color="auto"/>
      </w:divBdr>
    </w:div>
    <w:div w:id="671949630">
      <w:bodyDiv w:val="1"/>
      <w:marLeft w:val="0"/>
      <w:marRight w:val="0"/>
      <w:marTop w:val="0"/>
      <w:marBottom w:val="0"/>
      <w:divBdr>
        <w:top w:val="none" w:sz="0" w:space="0" w:color="auto"/>
        <w:left w:val="none" w:sz="0" w:space="0" w:color="auto"/>
        <w:bottom w:val="none" w:sz="0" w:space="0" w:color="auto"/>
        <w:right w:val="none" w:sz="0" w:space="0" w:color="auto"/>
      </w:divBdr>
    </w:div>
    <w:div w:id="672688394">
      <w:bodyDiv w:val="1"/>
      <w:marLeft w:val="0"/>
      <w:marRight w:val="0"/>
      <w:marTop w:val="0"/>
      <w:marBottom w:val="0"/>
      <w:divBdr>
        <w:top w:val="none" w:sz="0" w:space="0" w:color="auto"/>
        <w:left w:val="none" w:sz="0" w:space="0" w:color="auto"/>
        <w:bottom w:val="none" w:sz="0" w:space="0" w:color="auto"/>
        <w:right w:val="none" w:sz="0" w:space="0" w:color="auto"/>
      </w:divBdr>
    </w:div>
    <w:div w:id="672727483">
      <w:bodyDiv w:val="1"/>
      <w:marLeft w:val="0"/>
      <w:marRight w:val="0"/>
      <w:marTop w:val="0"/>
      <w:marBottom w:val="0"/>
      <w:divBdr>
        <w:top w:val="none" w:sz="0" w:space="0" w:color="auto"/>
        <w:left w:val="none" w:sz="0" w:space="0" w:color="auto"/>
        <w:bottom w:val="none" w:sz="0" w:space="0" w:color="auto"/>
        <w:right w:val="none" w:sz="0" w:space="0" w:color="auto"/>
      </w:divBdr>
    </w:div>
    <w:div w:id="672728990">
      <w:bodyDiv w:val="1"/>
      <w:marLeft w:val="0"/>
      <w:marRight w:val="0"/>
      <w:marTop w:val="0"/>
      <w:marBottom w:val="0"/>
      <w:divBdr>
        <w:top w:val="none" w:sz="0" w:space="0" w:color="auto"/>
        <w:left w:val="none" w:sz="0" w:space="0" w:color="auto"/>
        <w:bottom w:val="none" w:sz="0" w:space="0" w:color="auto"/>
        <w:right w:val="none" w:sz="0" w:space="0" w:color="auto"/>
      </w:divBdr>
    </w:div>
    <w:div w:id="672758241">
      <w:bodyDiv w:val="1"/>
      <w:marLeft w:val="0"/>
      <w:marRight w:val="0"/>
      <w:marTop w:val="0"/>
      <w:marBottom w:val="0"/>
      <w:divBdr>
        <w:top w:val="none" w:sz="0" w:space="0" w:color="auto"/>
        <w:left w:val="none" w:sz="0" w:space="0" w:color="auto"/>
        <w:bottom w:val="none" w:sz="0" w:space="0" w:color="auto"/>
        <w:right w:val="none" w:sz="0" w:space="0" w:color="auto"/>
      </w:divBdr>
    </w:div>
    <w:div w:id="673145706">
      <w:bodyDiv w:val="1"/>
      <w:marLeft w:val="0"/>
      <w:marRight w:val="0"/>
      <w:marTop w:val="0"/>
      <w:marBottom w:val="0"/>
      <w:divBdr>
        <w:top w:val="none" w:sz="0" w:space="0" w:color="auto"/>
        <w:left w:val="none" w:sz="0" w:space="0" w:color="auto"/>
        <w:bottom w:val="none" w:sz="0" w:space="0" w:color="auto"/>
        <w:right w:val="none" w:sz="0" w:space="0" w:color="auto"/>
      </w:divBdr>
    </w:div>
    <w:div w:id="673217223">
      <w:bodyDiv w:val="1"/>
      <w:marLeft w:val="0"/>
      <w:marRight w:val="0"/>
      <w:marTop w:val="0"/>
      <w:marBottom w:val="0"/>
      <w:divBdr>
        <w:top w:val="none" w:sz="0" w:space="0" w:color="auto"/>
        <w:left w:val="none" w:sz="0" w:space="0" w:color="auto"/>
        <w:bottom w:val="none" w:sz="0" w:space="0" w:color="auto"/>
        <w:right w:val="none" w:sz="0" w:space="0" w:color="auto"/>
      </w:divBdr>
    </w:div>
    <w:div w:id="673339056">
      <w:bodyDiv w:val="1"/>
      <w:marLeft w:val="0"/>
      <w:marRight w:val="0"/>
      <w:marTop w:val="0"/>
      <w:marBottom w:val="0"/>
      <w:divBdr>
        <w:top w:val="none" w:sz="0" w:space="0" w:color="auto"/>
        <w:left w:val="none" w:sz="0" w:space="0" w:color="auto"/>
        <w:bottom w:val="none" w:sz="0" w:space="0" w:color="auto"/>
        <w:right w:val="none" w:sz="0" w:space="0" w:color="auto"/>
      </w:divBdr>
    </w:div>
    <w:div w:id="673340235">
      <w:bodyDiv w:val="1"/>
      <w:marLeft w:val="0"/>
      <w:marRight w:val="0"/>
      <w:marTop w:val="0"/>
      <w:marBottom w:val="0"/>
      <w:divBdr>
        <w:top w:val="none" w:sz="0" w:space="0" w:color="auto"/>
        <w:left w:val="none" w:sz="0" w:space="0" w:color="auto"/>
        <w:bottom w:val="none" w:sz="0" w:space="0" w:color="auto"/>
        <w:right w:val="none" w:sz="0" w:space="0" w:color="auto"/>
      </w:divBdr>
    </w:div>
    <w:div w:id="673918070">
      <w:bodyDiv w:val="1"/>
      <w:marLeft w:val="0"/>
      <w:marRight w:val="0"/>
      <w:marTop w:val="0"/>
      <w:marBottom w:val="0"/>
      <w:divBdr>
        <w:top w:val="none" w:sz="0" w:space="0" w:color="auto"/>
        <w:left w:val="none" w:sz="0" w:space="0" w:color="auto"/>
        <w:bottom w:val="none" w:sz="0" w:space="0" w:color="auto"/>
        <w:right w:val="none" w:sz="0" w:space="0" w:color="auto"/>
      </w:divBdr>
    </w:div>
    <w:div w:id="674266513">
      <w:bodyDiv w:val="1"/>
      <w:marLeft w:val="0"/>
      <w:marRight w:val="0"/>
      <w:marTop w:val="0"/>
      <w:marBottom w:val="0"/>
      <w:divBdr>
        <w:top w:val="none" w:sz="0" w:space="0" w:color="auto"/>
        <w:left w:val="none" w:sz="0" w:space="0" w:color="auto"/>
        <w:bottom w:val="none" w:sz="0" w:space="0" w:color="auto"/>
        <w:right w:val="none" w:sz="0" w:space="0" w:color="auto"/>
      </w:divBdr>
    </w:div>
    <w:div w:id="674380365">
      <w:bodyDiv w:val="1"/>
      <w:marLeft w:val="0"/>
      <w:marRight w:val="0"/>
      <w:marTop w:val="0"/>
      <w:marBottom w:val="0"/>
      <w:divBdr>
        <w:top w:val="none" w:sz="0" w:space="0" w:color="auto"/>
        <w:left w:val="none" w:sz="0" w:space="0" w:color="auto"/>
        <w:bottom w:val="none" w:sz="0" w:space="0" w:color="auto"/>
        <w:right w:val="none" w:sz="0" w:space="0" w:color="auto"/>
      </w:divBdr>
    </w:div>
    <w:div w:id="674576731">
      <w:bodyDiv w:val="1"/>
      <w:marLeft w:val="0"/>
      <w:marRight w:val="0"/>
      <w:marTop w:val="0"/>
      <w:marBottom w:val="0"/>
      <w:divBdr>
        <w:top w:val="none" w:sz="0" w:space="0" w:color="auto"/>
        <w:left w:val="none" w:sz="0" w:space="0" w:color="auto"/>
        <w:bottom w:val="none" w:sz="0" w:space="0" w:color="auto"/>
        <w:right w:val="none" w:sz="0" w:space="0" w:color="auto"/>
      </w:divBdr>
    </w:div>
    <w:div w:id="674767546">
      <w:bodyDiv w:val="1"/>
      <w:marLeft w:val="0"/>
      <w:marRight w:val="0"/>
      <w:marTop w:val="0"/>
      <w:marBottom w:val="0"/>
      <w:divBdr>
        <w:top w:val="none" w:sz="0" w:space="0" w:color="auto"/>
        <w:left w:val="none" w:sz="0" w:space="0" w:color="auto"/>
        <w:bottom w:val="none" w:sz="0" w:space="0" w:color="auto"/>
        <w:right w:val="none" w:sz="0" w:space="0" w:color="auto"/>
      </w:divBdr>
    </w:div>
    <w:div w:id="674965035">
      <w:bodyDiv w:val="1"/>
      <w:marLeft w:val="0"/>
      <w:marRight w:val="0"/>
      <w:marTop w:val="0"/>
      <w:marBottom w:val="0"/>
      <w:divBdr>
        <w:top w:val="none" w:sz="0" w:space="0" w:color="auto"/>
        <w:left w:val="none" w:sz="0" w:space="0" w:color="auto"/>
        <w:bottom w:val="none" w:sz="0" w:space="0" w:color="auto"/>
        <w:right w:val="none" w:sz="0" w:space="0" w:color="auto"/>
      </w:divBdr>
    </w:div>
    <w:div w:id="674966698">
      <w:bodyDiv w:val="1"/>
      <w:marLeft w:val="0"/>
      <w:marRight w:val="0"/>
      <w:marTop w:val="0"/>
      <w:marBottom w:val="0"/>
      <w:divBdr>
        <w:top w:val="none" w:sz="0" w:space="0" w:color="auto"/>
        <w:left w:val="none" w:sz="0" w:space="0" w:color="auto"/>
        <w:bottom w:val="none" w:sz="0" w:space="0" w:color="auto"/>
        <w:right w:val="none" w:sz="0" w:space="0" w:color="auto"/>
      </w:divBdr>
    </w:div>
    <w:div w:id="675154419">
      <w:bodyDiv w:val="1"/>
      <w:marLeft w:val="0"/>
      <w:marRight w:val="0"/>
      <w:marTop w:val="0"/>
      <w:marBottom w:val="0"/>
      <w:divBdr>
        <w:top w:val="none" w:sz="0" w:space="0" w:color="auto"/>
        <w:left w:val="none" w:sz="0" w:space="0" w:color="auto"/>
        <w:bottom w:val="none" w:sz="0" w:space="0" w:color="auto"/>
        <w:right w:val="none" w:sz="0" w:space="0" w:color="auto"/>
      </w:divBdr>
    </w:div>
    <w:div w:id="675305566">
      <w:bodyDiv w:val="1"/>
      <w:marLeft w:val="0"/>
      <w:marRight w:val="0"/>
      <w:marTop w:val="0"/>
      <w:marBottom w:val="0"/>
      <w:divBdr>
        <w:top w:val="none" w:sz="0" w:space="0" w:color="auto"/>
        <w:left w:val="none" w:sz="0" w:space="0" w:color="auto"/>
        <w:bottom w:val="none" w:sz="0" w:space="0" w:color="auto"/>
        <w:right w:val="none" w:sz="0" w:space="0" w:color="auto"/>
      </w:divBdr>
    </w:div>
    <w:div w:id="675503532">
      <w:bodyDiv w:val="1"/>
      <w:marLeft w:val="0"/>
      <w:marRight w:val="0"/>
      <w:marTop w:val="0"/>
      <w:marBottom w:val="0"/>
      <w:divBdr>
        <w:top w:val="none" w:sz="0" w:space="0" w:color="auto"/>
        <w:left w:val="none" w:sz="0" w:space="0" w:color="auto"/>
        <w:bottom w:val="none" w:sz="0" w:space="0" w:color="auto"/>
        <w:right w:val="none" w:sz="0" w:space="0" w:color="auto"/>
      </w:divBdr>
    </w:div>
    <w:div w:id="675763903">
      <w:bodyDiv w:val="1"/>
      <w:marLeft w:val="0"/>
      <w:marRight w:val="0"/>
      <w:marTop w:val="0"/>
      <w:marBottom w:val="0"/>
      <w:divBdr>
        <w:top w:val="none" w:sz="0" w:space="0" w:color="auto"/>
        <w:left w:val="none" w:sz="0" w:space="0" w:color="auto"/>
        <w:bottom w:val="none" w:sz="0" w:space="0" w:color="auto"/>
        <w:right w:val="none" w:sz="0" w:space="0" w:color="auto"/>
      </w:divBdr>
    </w:div>
    <w:div w:id="676008303">
      <w:bodyDiv w:val="1"/>
      <w:marLeft w:val="0"/>
      <w:marRight w:val="0"/>
      <w:marTop w:val="0"/>
      <w:marBottom w:val="0"/>
      <w:divBdr>
        <w:top w:val="none" w:sz="0" w:space="0" w:color="auto"/>
        <w:left w:val="none" w:sz="0" w:space="0" w:color="auto"/>
        <w:bottom w:val="none" w:sz="0" w:space="0" w:color="auto"/>
        <w:right w:val="none" w:sz="0" w:space="0" w:color="auto"/>
      </w:divBdr>
    </w:div>
    <w:div w:id="676200753">
      <w:bodyDiv w:val="1"/>
      <w:marLeft w:val="0"/>
      <w:marRight w:val="0"/>
      <w:marTop w:val="0"/>
      <w:marBottom w:val="0"/>
      <w:divBdr>
        <w:top w:val="none" w:sz="0" w:space="0" w:color="auto"/>
        <w:left w:val="none" w:sz="0" w:space="0" w:color="auto"/>
        <w:bottom w:val="none" w:sz="0" w:space="0" w:color="auto"/>
        <w:right w:val="none" w:sz="0" w:space="0" w:color="auto"/>
      </w:divBdr>
    </w:div>
    <w:div w:id="676226099">
      <w:bodyDiv w:val="1"/>
      <w:marLeft w:val="0"/>
      <w:marRight w:val="0"/>
      <w:marTop w:val="0"/>
      <w:marBottom w:val="0"/>
      <w:divBdr>
        <w:top w:val="none" w:sz="0" w:space="0" w:color="auto"/>
        <w:left w:val="none" w:sz="0" w:space="0" w:color="auto"/>
        <w:bottom w:val="none" w:sz="0" w:space="0" w:color="auto"/>
        <w:right w:val="none" w:sz="0" w:space="0" w:color="auto"/>
      </w:divBdr>
    </w:div>
    <w:div w:id="676427290">
      <w:bodyDiv w:val="1"/>
      <w:marLeft w:val="0"/>
      <w:marRight w:val="0"/>
      <w:marTop w:val="0"/>
      <w:marBottom w:val="0"/>
      <w:divBdr>
        <w:top w:val="none" w:sz="0" w:space="0" w:color="auto"/>
        <w:left w:val="none" w:sz="0" w:space="0" w:color="auto"/>
        <w:bottom w:val="none" w:sz="0" w:space="0" w:color="auto"/>
        <w:right w:val="none" w:sz="0" w:space="0" w:color="auto"/>
      </w:divBdr>
    </w:div>
    <w:div w:id="676732016">
      <w:bodyDiv w:val="1"/>
      <w:marLeft w:val="0"/>
      <w:marRight w:val="0"/>
      <w:marTop w:val="0"/>
      <w:marBottom w:val="0"/>
      <w:divBdr>
        <w:top w:val="none" w:sz="0" w:space="0" w:color="auto"/>
        <w:left w:val="none" w:sz="0" w:space="0" w:color="auto"/>
        <w:bottom w:val="none" w:sz="0" w:space="0" w:color="auto"/>
        <w:right w:val="none" w:sz="0" w:space="0" w:color="auto"/>
      </w:divBdr>
    </w:div>
    <w:div w:id="676813694">
      <w:bodyDiv w:val="1"/>
      <w:marLeft w:val="0"/>
      <w:marRight w:val="0"/>
      <w:marTop w:val="0"/>
      <w:marBottom w:val="0"/>
      <w:divBdr>
        <w:top w:val="none" w:sz="0" w:space="0" w:color="auto"/>
        <w:left w:val="none" w:sz="0" w:space="0" w:color="auto"/>
        <w:bottom w:val="none" w:sz="0" w:space="0" w:color="auto"/>
        <w:right w:val="none" w:sz="0" w:space="0" w:color="auto"/>
      </w:divBdr>
    </w:div>
    <w:div w:id="676813746">
      <w:bodyDiv w:val="1"/>
      <w:marLeft w:val="0"/>
      <w:marRight w:val="0"/>
      <w:marTop w:val="0"/>
      <w:marBottom w:val="0"/>
      <w:divBdr>
        <w:top w:val="none" w:sz="0" w:space="0" w:color="auto"/>
        <w:left w:val="none" w:sz="0" w:space="0" w:color="auto"/>
        <w:bottom w:val="none" w:sz="0" w:space="0" w:color="auto"/>
        <w:right w:val="none" w:sz="0" w:space="0" w:color="auto"/>
      </w:divBdr>
    </w:div>
    <w:div w:id="676885364">
      <w:bodyDiv w:val="1"/>
      <w:marLeft w:val="0"/>
      <w:marRight w:val="0"/>
      <w:marTop w:val="0"/>
      <w:marBottom w:val="0"/>
      <w:divBdr>
        <w:top w:val="none" w:sz="0" w:space="0" w:color="auto"/>
        <w:left w:val="none" w:sz="0" w:space="0" w:color="auto"/>
        <w:bottom w:val="none" w:sz="0" w:space="0" w:color="auto"/>
        <w:right w:val="none" w:sz="0" w:space="0" w:color="auto"/>
      </w:divBdr>
    </w:div>
    <w:div w:id="677006028">
      <w:bodyDiv w:val="1"/>
      <w:marLeft w:val="0"/>
      <w:marRight w:val="0"/>
      <w:marTop w:val="0"/>
      <w:marBottom w:val="0"/>
      <w:divBdr>
        <w:top w:val="none" w:sz="0" w:space="0" w:color="auto"/>
        <w:left w:val="none" w:sz="0" w:space="0" w:color="auto"/>
        <w:bottom w:val="none" w:sz="0" w:space="0" w:color="auto"/>
        <w:right w:val="none" w:sz="0" w:space="0" w:color="auto"/>
      </w:divBdr>
    </w:div>
    <w:div w:id="677342581">
      <w:bodyDiv w:val="1"/>
      <w:marLeft w:val="0"/>
      <w:marRight w:val="0"/>
      <w:marTop w:val="0"/>
      <w:marBottom w:val="0"/>
      <w:divBdr>
        <w:top w:val="none" w:sz="0" w:space="0" w:color="auto"/>
        <w:left w:val="none" w:sz="0" w:space="0" w:color="auto"/>
        <w:bottom w:val="none" w:sz="0" w:space="0" w:color="auto"/>
        <w:right w:val="none" w:sz="0" w:space="0" w:color="auto"/>
      </w:divBdr>
    </w:div>
    <w:div w:id="677580983">
      <w:bodyDiv w:val="1"/>
      <w:marLeft w:val="0"/>
      <w:marRight w:val="0"/>
      <w:marTop w:val="0"/>
      <w:marBottom w:val="0"/>
      <w:divBdr>
        <w:top w:val="none" w:sz="0" w:space="0" w:color="auto"/>
        <w:left w:val="none" w:sz="0" w:space="0" w:color="auto"/>
        <w:bottom w:val="none" w:sz="0" w:space="0" w:color="auto"/>
        <w:right w:val="none" w:sz="0" w:space="0" w:color="auto"/>
      </w:divBdr>
    </w:div>
    <w:div w:id="678194558">
      <w:bodyDiv w:val="1"/>
      <w:marLeft w:val="0"/>
      <w:marRight w:val="0"/>
      <w:marTop w:val="0"/>
      <w:marBottom w:val="0"/>
      <w:divBdr>
        <w:top w:val="none" w:sz="0" w:space="0" w:color="auto"/>
        <w:left w:val="none" w:sz="0" w:space="0" w:color="auto"/>
        <w:bottom w:val="none" w:sz="0" w:space="0" w:color="auto"/>
        <w:right w:val="none" w:sz="0" w:space="0" w:color="auto"/>
      </w:divBdr>
    </w:div>
    <w:div w:id="678196460">
      <w:bodyDiv w:val="1"/>
      <w:marLeft w:val="0"/>
      <w:marRight w:val="0"/>
      <w:marTop w:val="0"/>
      <w:marBottom w:val="0"/>
      <w:divBdr>
        <w:top w:val="none" w:sz="0" w:space="0" w:color="auto"/>
        <w:left w:val="none" w:sz="0" w:space="0" w:color="auto"/>
        <w:bottom w:val="none" w:sz="0" w:space="0" w:color="auto"/>
        <w:right w:val="none" w:sz="0" w:space="0" w:color="auto"/>
      </w:divBdr>
    </w:div>
    <w:div w:id="678234124">
      <w:bodyDiv w:val="1"/>
      <w:marLeft w:val="0"/>
      <w:marRight w:val="0"/>
      <w:marTop w:val="0"/>
      <w:marBottom w:val="0"/>
      <w:divBdr>
        <w:top w:val="none" w:sz="0" w:space="0" w:color="auto"/>
        <w:left w:val="none" w:sz="0" w:space="0" w:color="auto"/>
        <w:bottom w:val="none" w:sz="0" w:space="0" w:color="auto"/>
        <w:right w:val="none" w:sz="0" w:space="0" w:color="auto"/>
      </w:divBdr>
    </w:div>
    <w:div w:id="678384941">
      <w:bodyDiv w:val="1"/>
      <w:marLeft w:val="0"/>
      <w:marRight w:val="0"/>
      <w:marTop w:val="0"/>
      <w:marBottom w:val="0"/>
      <w:divBdr>
        <w:top w:val="none" w:sz="0" w:space="0" w:color="auto"/>
        <w:left w:val="none" w:sz="0" w:space="0" w:color="auto"/>
        <w:bottom w:val="none" w:sz="0" w:space="0" w:color="auto"/>
        <w:right w:val="none" w:sz="0" w:space="0" w:color="auto"/>
      </w:divBdr>
    </w:div>
    <w:div w:id="679429114">
      <w:bodyDiv w:val="1"/>
      <w:marLeft w:val="0"/>
      <w:marRight w:val="0"/>
      <w:marTop w:val="0"/>
      <w:marBottom w:val="0"/>
      <w:divBdr>
        <w:top w:val="none" w:sz="0" w:space="0" w:color="auto"/>
        <w:left w:val="none" w:sz="0" w:space="0" w:color="auto"/>
        <w:bottom w:val="none" w:sz="0" w:space="0" w:color="auto"/>
        <w:right w:val="none" w:sz="0" w:space="0" w:color="auto"/>
      </w:divBdr>
    </w:div>
    <w:div w:id="679505754">
      <w:bodyDiv w:val="1"/>
      <w:marLeft w:val="0"/>
      <w:marRight w:val="0"/>
      <w:marTop w:val="0"/>
      <w:marBottom w:val="0"/>
      <w:divBdr>
        <w:top w:val="none" w:sz="0" w:space="0" w:color="auto"/>
        <w:left w:val="none" w:sz="0" w:space="0" w:color="auto"/>
        <w:bottom w:val="none" w:sz="0" w:space="0" w:color="auto"/>
        <w:right w:val="none" w:sz="0" w:space="0" w:color="auto"/>
      </w:divBdr>
    </w:div>
    <w:div w:id="679624095">
      <w:bodyDiv w:val="1"/>
      <w:marLeft w:val="0"/>
      <w:marRight w:val="0"/>
      <w:marTop w:val="0"/>
      <w:marBottom w:val="0"/>
      <w:divBdr>
        <w:top w:val="none" w:sz="0" w:space="0" w:color="auto"/>
        <w:left w:val="none" w:sz="0" w:space="0" w:color="auto"/>
        <w:bottom w:val="none" w:sz="0" w:space="0" w:color="auto"/>
        <w:right w:val="none" w:sz="0" w:space="0" w:color="auto"/>
      </w:divBdr>
    </w:div>
    <w:div w:id="679966991">
      <w:bodyDiv w:val="1"/>
      <w:marLeft w:val="0"/>
      <w:marRight w:val="0"/>
      <w:marTop w:val="0"/>
      <w:marBottom w:val="0"/>
      <w:divBdr>
        <w:top w:val="none" w:sz="0" w:space="0" w:color="auto"/>
        <w:left w:val="none" w:sz="0" w:space="0" w:color="auto"/>
        <w:bottom w:val="none" w:sz="0" w:space="0" w:color="auto"/>
        <w:right w:val="none" w:sz="0" w:space="0" w:color="auto"/>
      </w:divBdr>
    </w:div>
    <w:div w:id="680156598">
      <w:bodyDiv w:val="1"/>
      <w:marLeft w:val="0"/>
      <w:marRight w:val="0"/>
      <w:marTop w:val="0"/>
      <w:marBottom w:val="0"/>
      <w:divBdr>
        <w:top w:val="none" w:sz="0" w:space="0" w:color="auto"/>
        <w:left w:val="none" w:sz="0" w:space="0" w:color="auto"/>
        <w:bottom w:val="none" w:sz="0" w:space="0" w:color="auto"/>
        <w:right w:val="none" w:sz="0" w:space="0" w:color="auto"/>
      </w:divBdr>
    </w:div>
    <w:div w:id="680742387">
      <w:bodyDiv w:val="1"/>
      <w:marLeft w:val="0"/>
      <w:marRight w:val="0"/>
      <w:marTop w:val="0"/>
      <w:marBottom w:val="0"/>
      <w:divBdr>
        <w:top w:val="none" w:sz="0" w:space="0" w:color="auto"/>
        <w:left w:val="none" w:sz="0" w:space="0" w:color="auto"/>
        <w:bottom w:val="none" w:sz="0" w:space="0" w:color="auto"/>
        <w:right w:val="none" w:sz="0" w:space="0" w:color="auto"/>
      </w:divBdr>
    </w:div>
    <w:div w:id="680858185">
      <w:bodyDiv w:val="1"/>
      <w:marLeft w:val="0"/>
      <w:marRight w:val="0"/>
      <w:marTop w:val="0"/>
      <w:marBottom w:val="0"/>
      <w:divBdr>
        <w:top w:val="none" w:sz="0" w:space="0" w:color="auto"/>
        <w:left w:val="none" w:sz="0" w:space="0" w:color="auto"/>
        <w:bottom w:val="none" w:sz="0" w:space="0" w:color="auto"/>
        <w:right w:val="none" w:sz="0" w:space="0" w:color="auto"/>
      </w:divBdr>
    </w:div>
    <w:div w:id="681665165">
      <w:bodyDiv w:val="1"/>
      <w:marLeft w:val="0"/>
      <w:marRight w:val="0"/>
      <w:marTop w:val="0"/>
      <w:marBottom w:val="0"/>
      <w:divBdr>
        <w:top w:val="none" w:sz="0" w:space="0" w:color="auto"/>
        <w:left w:val="none" w:sz="0" w:space="0" w:color="auto"/>
        <w:bottom w:val="none" w:sz="0" w:space="0" w:color="auto"/>
        <w:right w:val="none" w:sz="0" w:space="0" w:color="auto"/>
      </w:divBdr>
    </w:div>
    <w:div w:id="682130883">
      <w:bodyDiv w:val="1"/>
      <w:marLeft w:val="0"/>
      <w:marRight w:val="0"/>
      <w:marTop w:val="0"/>
      <w:marBottom w:val="0"/>
      <w:divBdr>
        <w:top w:val="none" w:sz="0" w:space="0" w:color="auto"/>
        <w:left w:val="none" w:sz="0" w:space="0" w:color="auto"/>
        <w:bottom w:val="none" w:sz="0" w:space="0" w:color="auto"/>
        <w:right w:val="none" w:sz="0" w:space="0" w:color="auto"/>
      </w:divBdr>
    </w:div>
    <w:div w:id="682442746">
      <w:bodyDiv w:val="1"/>
      <w:marLeft w:val="0"/>
      <w:marRight w:val="0"/>
      <w:marTop w:val="0"/>
      <w:marBottom w:val="0"/>
      <w:divBdr>
        <w:top w:val="none" w:sz="0" w:space="0" w:color="auto"/>
        <w:left w:val="none" w:sz="0" w:space="0" w:color="auto"/>
        <w:bottom w:val="none" w:sz="0" w:space="0" w:color="auto"/>
        <w:right w:val="none" w:sz="0" w:space="0" w:color="auto"/>
      </w:divBdr>
    </w:div>
    <w:div w:id="682510563">
      <w:bodyDiv w:val="1"/>
      <w:marLeft w:val="0"/>
      <w:marRight w:val="0"/>
      <w:marTop w:val="0"/>
      <w:marBottom w:val="0"/>
      <w:divBdr>
        <w:top w:val="none" w:sz="0" w:space="0" w:color="auto"/>
        <w:left w:val="none" w:sz="0" w:space="0" w:color="auto"/>
        <w:bottom w:val="none" w:sz="0" w:space="0" w:color="auto"/>
        <w:right w:val="none" w:sz="0" w:space="0" w:color="auto"/>
      </w:divBdr>
    </w:div>
    <w:div w:id="682517308">
      <w:bodyDiv w:val="1"/>
      <w:marLeft w:val="0"/>
      <w:marRight w:val="0"/>
      <w:marTop w:val="0"/>
      <w:marBottom w:val="0"/>
      <w:divBdr>
        <w:top w:val="none" w:sz="0" w:space="0" w:color="auto"/>
        <w:left w:val="none" w:sz="0" w:space="0" w:color="auto"/>
        <w:bottom w:val="none" w:sz="0" w:space="0" w:color="auto"/>
        <w:right w:val="none" w:sz="0" w:space="0" w:color="auto"/>
      </w:divBdr>
    </w:div>
    <w:div w:id="682710183">
      <w:bodyDiv w:val="1"/>
      <w:marLeft w:val="0"/>
      <w:marRight w:val="0"/>
      <w:marTop w:val="0"/>
      <w:marBottom w:val="0"/>
      <w:divBdr>
        <w:top w:val="none" w:sz="0" w:space="0" w:color="auto"/>
        <w:left w:val="none" w:sz="0" w:space="0" w:color="auto"/>
        <w:bottom w:val="none" w:sz="0" w:space="0" w:color="auto"/>
        <w:right w:val="none" w:sz="0" w:space="0" w:color="auto"/>
      </w:divBdr>
    </w:div>
    <w:div w:id="682781771">
      <w:bodyDiv w:val="1"/>
      <w:marLeft w:val="0"/>
      <w:marRight w:val="0"/>
      <w:marTop w:val="0"/>
      <w:marBottom w:val="0"/>
      <w:divBdr>
        <w:top w:val="none" w:sz="0" w:space="0" w:color="auto"/>
        <w:left w:val="none" w:sz="0" w:space="0" w:color="auto"/>
        <w:bottom w:val="none" w:sz="0" w:space="0" w:color="auto"/>
        <w:right w:val="none" w:sz="0" w:space="0" w:color="auto"/>
      </w:divBdr>
    </w:div>
    <w:div w:id="683096022">
      <w:bodyDiv w:val="1"/>
      <w:marLeft w:val="0"/>
      <w:marRight w:val="0"/>
      <w:marTop w:val="0"/>
      <w:marBottom w:val="0"/>
      <w:divBdr>
        <w:top w:val="none" w:sz="0" w:space="0" w:color="auto"/>
        <w:left w:val="none" w:sz="0" w:space="0" w:color="auto"/>
        <w:bottom w:val="none" w:sz="0" w:space="0" w:color="auto"/>
        <w:right w:val="none" w:sz="0" w:space="0" w:color="auto"/>
      </w:divBdr>
    </w:div>
    <w:div w:id="683552223">
      <w:bodyDiv w:val="1"/>
      <w:marLeft w:val="0"/>
      <w:marRight w:val="0"/>
      <w:marTop w:val="0"/>
      <w:marBottom w:val="0"/>
      <w:divBdr>
        <w:top w:val="none" w:sz="0" w:space="0" w:color="auto"/>
        <w:left w:val="none" w:sz="0" w:space="0" w:color="auto"/>
        <w:bottom w:val="none" w:sz="0" w:space="0" w:color="auto"/>
        <w:right w:val="none" w:sz="0" w:space="0" w:color="auto"/>
      </w:divBdr>
    </w:div>
    <w:div w:id="683629671">
      <w:bodyDiv w:val="1"/>
      <w:marLeft w:val="0"/>
      <w:marRight w:val="0"/>
      <w:marTop w:val="0"/>
      <w:marBottom w:val="0"/>
      <w:divBdr>
        <w:top w:val="none" w:sz="0" w:space="0" w:color="auto"/>
        <w:left w:val="none" w:sz="0" w:space="0" w:color="auto"/>
        <w:bottom w:val="none" w:sz="0" w:space="0" w:color="auto"/>
        <w:right w:val="none" w:sz="0" w:space="0" w:color="auto"/>
      </w:divBdr>
    </w:div>
    <w:div w:id="683748702">
      <w:bodyDiv w:val="1"/>
      <w:marLeft w:val="0"/>
      <w:marRight w:val="0"/>
      <w:marTop w:val="0"/>
      <w:marBottom w:val="0"/>
      <w:divBdr>
        <w:top w:val="none" w:sz="0" w:space="0" w:color="auto"/>
        <w:left w:val="none" w:sz="0" w:space="0" w:color="auto"/>
        <w:bottom w:val="none" w:sz="0" w:space="0" w:color="auto"/>
        <w:right w:val="none" w:sz="0" w:space="0" w:color="auto"/>
      </w:divBdr>
    </w:div>
    <w:div w:id="683749761">
      <w:bodyDiv w:val="1"/>
      <w:marLeft w:val="0"/>
      <w:marRight w:val="0"/>
      <w:marTop w:val="0"/>
      <w:marBottom w:val="0"/>
      <w:divBdr>
        <w:top w:val="none" w:sz="0" w:space="0" w:color="auto"/>
        <w:left w:val="none" w:sz="0" w:space="0" w:color="auto"/>
        <w:bottom w:val="none" w:sz="0" w:space="0" w:color="auto"/>
        <w:right w:val="none" w:sz="0" w:space="0" w:color="auto"/>
      </w:divBdr>
    </w:div>
    <w:div w:id="684285991">
      <w:bodyDiv w:val="1"/>
      <w:marLeft w:val="0"/>
      <w:marRight w:val="0"/>
      <w:marTop w:val="0"/>
      <w:marBottom w:val="0"/>
      <w:divBdr>
        <w:top w:val="none" w:sz="0" w:space="0" w:color="auto"/>
        <w:left w:val="none" w:sz="0" w:space="0" w:color="auto"/>
        <w:bottom w:val="none" w:sz="0" w:space="0" w:color="auto"/>
        <w:right w:val="none" w:sz="0" w:space="0" w:color="auto"/>
      </w:divBdr>
    </w:div>
    <w:div w:id="684401792">
      <w:bodyDiv w:val="1"/>
      <w:marLeft w:val="0"/>
      <w:marRight w:val="0"/>
      <w:marTop w:val="0"/>
      <w:marBottom w:val="0"/>
      <w:divBdr>
        <w:top w:val="none" w:sz="0" w:space="0" w:color="auto"/>
        <w:left w:val="none" w:sz="0" w:space="0" w:color="auto"/>
        <w:bottom w:val="none" w:sz="0" w:space="0" w:color="auto"/>
        <w:right w:val="none" w:sz="0" w:space="0" w:color="auto"/>
      </w:divBdr>
    </w:div>
    <w:div w:id="684404897">
      <w:bodyDiv w:val="1"/>
      <w:marLeft w:val="0"/>
      <w:marRight w:val="0"/>
      <w:marTop w:val="0"/>
      <w:marBottom w:val="0"/>
      <w:divBdr>
        <w:top w:val="none" w:sz="0" w:space="0" w:color="auto"/>
        <w:left w:val="none" w:sz="0" w:space="0" w:color="auto"/>
        <w:bottom w:val="none" w:sz="0" w:space="0" w:color="auto"/>
        <w:right w:val="none" w:sz="0" w:space="0" w:color="auto"/>
      </w:divBdr>
    </w:div>
    <w:div w:id="684745636">
      <w:bodyDiv w:val="1"/>
      <w:marLeft w:val="0"/>
      <w:marRight w:val="0"/>
      <w:marTop w:val="0"/>
      <w:marBottom w:val="0"/>
      <w:divBdr>
        <w:top w:val="none" w:sz="0" w:space="0" w:color="auto"/>
        <w:left w:val="none" w:sz="0" w:space="0" w:color="auto"/>
        <w:bottom w:val="none" w:sz="0" w:space="0" w:color="auto"/>
        <w:right w:val="none" w:sz="0" w:space="0" w:color="auto"/>
      </w:divBdr>
    </w:div>
    <w:div w:id="684748295">
      <w:bodyDiv w:val="1"/>
      <w:marLeft w:val="0"/>
      <w:marRight w:val="0"/>
      <w:marTop w:val="0"/>
      <w:marBottom w:val="0"/>
      <w:divBdr>
        <w:top w:val="none" w:sz="0" w:space="0" w:color="auto"/>
        <w:left w:val="none" w:sz="0" w:space="0" w:color="auto"/>
        <w:bottom w:val="none" w:sz="0" w:space="0" w:color="auto"/>
        <w:right w:val="none" w:sz="0" w:space="0" w:color="auto"/>
      </w:divBdr>
    </w:div>
    <w:div w:id="685013197">
      <w:bodyDiv w:val="1"/>
      <w:marLeft w:val="0"/>
      <w:marRight w:val="0"/>
      <w:marTop w:val="0"/>
      <w:marBottom w:val="0"/>
      <w:divBdr>
        <w:top w:val="none" w:sz="0" w:space="0" w:color="auto"/>
        <w:left w:val="none" w:sz="0" w:space="0" w:color="auto"/>
        <w:bottom w:val="none" w:sz="0" w:space="0" w:color="auto"/>
        <w:right w:val="none" w:sz="0" w:space="0" w:color="auto"/>
      </w:divBdr>
    </w:div>
    <w:div w:id="685013780">
      <w:bodyDiv w:val="1"/>
      <w:marLeft w:val="0"/>
      <w:marRight w:val="0"/>
      <w:marTop w:val="0"/>
      <w:marBottom w:val="0"/>
      <w:divBdr>
        <w:top w:val="none" w:sz="0" w:space="0" w:color="auto"/>
        <w:left w:val="none" w:sz="0" w:space="0" w:color="auto"/>
        <w:bottom w:val="none" w:sz="0" w:space="0" w:color="auto"/>
        <w:right w:val="none" w:sz="0" w:space="0" w:color="auto"/>
      </w:divBdr>
    </w:div>
    <w:div w:id="685057652">
      <w:bodyDiv w:val="1"/>
      <w:marLeft w:val="0"/>
      <w:marRight w:val="0"/>
      <w:marTop w:val="0"/>
      <w:marBottom w:val="0"/>
      <w:divBdr>
        <w:top w:val="none" w:sz="0" w:space="0" w:color="auto"/>
        <w:left w:val="none" w:sz="0" w:space="0" w:color="auto"/>
        <w:bottom w:val="none" w:sz="0" w:space="0" w:color="auto"/>
        <w:right w:val="none" w:sz="0" w:space="0" w:color="auto"/>
      </w:divBdr>
    </w:div>
    <w:div w:id="685058034">
      <w:bodyDiv w:val="1"/>
      <w:marLeft w:val="0"/>
      <w:marRight w:val="0"/>
      <w:marTop w:val="0"/>
      <w:marBottom w:val="0"/>
      <w:divBdr>
        <w:top w:val="none" w:sz="0" w:space="0" w:color="auto"/>
        <w:left w:val="none" w:sz="0" w:space="0" w:color="auto"/>
        <w:bottom w:val="none" w:sz="0" w:space="0" w:color="auto"/>
        <w:right w:val="none" w:sz="0" w:space="0" w:color="auto"/>
      </w:divBdr>
    </w:div>
    <w:div w:id="685179086">
      <w:bodyDiv w:val="1"/>
      <w:marLeft w:val="0"/>
      <w:marRight w:val="0"/>
      <w:marTop w:val="0"/>
      <w:marBottom w:val="0"/>
      <w:divBdr>
        <w:top w:val="none" w:sz="0" w:space="0" w:color="auto"/>
        <w:left w:val="none" w:sz="0" w:space="0" w:color="auto"/>
        <w:bottom w:val="none" w:sz="0" w:space="0" w:color="auto"/>
        <w:right w:val="none" w:sz="0" w:space="0" w:color="auto"/>
      </w:divBdr>
    </w:div>
    <w:div w:id="685324847">
      <w:bodyDiv w:val="1"/>
      <w:marLeft w:val="0"/>
      <w:marRight w:val="0"/>
      <w:marTop w:val="0"/>
      <w:marBottom w:val="0"/>
      <w:divBdr>
        <w:top w:val="none" w:sz="0" w:space="0" w:color="auto"/>
        <w:left w:val="none" w:sz="0" w:space="0" w:color="auto"/>
        <w:bottom w:val="none" w:sz="0" w:space="0" w:color="auto"/>
        <w:right w:val="none" w:sz="0" w:space="0" w:color="auto"/>
      </w:divBdr>
    </w:div>
    <w:div w:id="685441962">
      <w:bodyDiv w:val="1"/>
      <w:marLeft w:val="0"/>
      <w:marRight w:val="0"/>
      <w:marTop w:val="0"/>
      <w:marBottom w:val="0"/>
      <w:divBdr>
        <w:top w:val="none" w:sz="0" w:space="0" w:color="auto"/>
        <w:left w:val="none" w:sz="0" w:space="0" w:color="auto"/>
        <w:bottom w:val="none" w:sz="0" w:space="0" w:color="auto"/>
        <w:right w:val="none" w:sz="0" w:space="0" w:color="auto"/>
      </w:divBdr>
    </w:div>
    <w:div w:id="685517306">
      <w:bodyDiv w:val="1"/>
      <w:marLeft w:val="0"/>
      <w:marRight w:val="0"/>
      <w:marTop w:val="0"/>
      <w:marBottom w:val="0"/>
      <w:divBdr>
        <w:top w:val="none" w:sz="0" w:space="0" w:color="auto"/>
        <w:left w:val="none" w:sz="0" w:space="0" w:color="auto"/>
        <w:bottom w:val="none" w:sz="0" w:space="0" w:color="auto"/>
        <w:right w:val="none" w:sz="0" w:space="0" w:color="auto"/>
      </w:divBdr>
    </w:div>
    <w:div w:id="685788571">
      <w:bodyDiv w:val="1"/>
      <w:marLeft w:val="0"/>
      <w:marRight w:val="0"/>
      <w:marTop w:val="0"/>
      <w:marBottom w:val="0"/>
      <w:divBdr>
        <w:top w:val="none" w:sz="0" w:space="0" w:color="auto"/>
        <w:left w:val="none" w:sz="0" w:space="0" w:color="auto"/>
        <w:bottom w:val="none" w:sz="0" w:space="0" w:color="auto"/>
        <w:right w:val="none" w:sz="0" w:space="0" w:color="auto"/>
      </w:divBdr>
    </w:div>
    <w:div w:id="685795039">
      <w:bodyDiv w:val="1"/>
      <w:marLeft w:val="0"/>
      <w:marRight w:val="0"/>
      <w:marTop w:val="0"/>
      <w:marBottom w:val="0"/>
      <w:divBdr>
        <w:top w:val="none" w:sz="0" w:space="0" w:color="auto"/>
        <w:left w:val="none" w:sz="0" w:space="0" w:color="auto"/>
        <w:bottom w:val="none" w:sz="0" w:space="0" w:color="auto"/>
        <w:right w:val="none" w:sz="0" w:space="0" w:color="auto"/>
      </w:divBdr>
    </w:div>
    <w:div w:id="686100692">
      <w:bodyDiv w:val="1"/>
      <w:marLeft w:val="0"/>
      <w:marRight w:val="0"/>
      <w:marTop w:val="0"/>
      <w:marBottom w:val="0"/>
      <w:divBdr>
        <w:top w:val="none" w:sz="0" w:space="0" w:color="auto"/>
        <w:left w:val="none" w:sz="0" w:space="0" w:color="auto"/>
        <w:bottom w:val="none" w:sz="0" w:space="0" w:color="auto"/>
        <w:right w:val="none" w:sz="0" w:space="0" w:color="auto"/>
      </w:divBdr>
    </w:div>
    <w:div w:id="686176835">
      <w:bodyDiv w:val="1"/>
      <w:marLeft w:val="0"/>
      <w:marRight w:val="0"/>
      <w:marTop w:val="0"/>
      <w:marBottom w:val="0"/>
      <w:divBdr>
        <w:top w:val="none" w:sz="0" w:space="0" w:color="auto"/>
        <w:left w:val="none" w:sz="0" w:space="0" w:color="auto"/>
        <w:bottom w:val="none" w:sz="0" w:space="0" w:color="auto"/>
        <w:right w:val="none" w:sz="0" w:space="0" w:color="auto"/>
      </w:divBdr>
    </w:div>
    <w:div w:id="686295873">
      <w:bodyDiv w:val="1"/>
      <w:marLeft w:val="0"/>
      <w:marRight w:val="0"/>
      <w:marTop w:val="0"/>
      <w:marBottom w:val="0"/>
      <w:divBdr>
        <w:top w:val="none" w:sz="0" w:space="0" w:color="auto"/>
        <w:left w:val="none" w:sz="0" w:space="0" w:color="auto"/>
        <w:bottom w:val="none" w:sz="0" w:space="0" w:color="auto"/>
        <w:right w:val="none" w:sz="0" w:space="0" w:color="auto"/>
      </w:divBdr>
    </w:div>
    <w:div w:id="686368757">
      <w:bodyDiv w:val="1"/>
      <w:marLeft w:val="0"/>
      <w:marRight w:val="0"/>
      <w:marTop w:val="0"/>
      <w:marBottom w:val="0"/>
      <w:divBdr>
        <w:top w:val="none" w:sz="0" w:space="0" w:color="auto"/>
        <w:left w:val="none" w:sz="0" w:space="0" w:color="auto"/>
        <w:bottom w:val="none" w:sz="0" w:space="0" w:color="auto"/>
        <w:right w:val="none" w:sz="0" w:space="0" w:color="auto"/>
      </w:divBdr>
    </w:div>
    <w:div w:id="686449060">
      <w:bodyDiv w:val="1"/>
      <w:marLeft w:val="0"/>
      <w:marRight w:val="0"/>
      <w:marTop w:val="0"/>
      <w:marBottom w:val="0"/>
      <w:divBdr>
        <w:top w:val="none" w:sz="0" w:space="0" w:color="auto"/>
        <w:left w:val="none" w:sz="0" w:space="0" w:color="auto"/>
        <w:bottom w:val="none" w:sz="0" w:space="0" w:color="auto"/>
        <w:right w:val="none" w:sz="0" w:space="0" w:color="auto"/>
      </w:divBdr>
    </w:div>
    <w:div w:id="686562658">
      <w:bodyDiv w:val="1"/>
      <w:marLeft w:val="0"/>
      <w:marRight w:val="0"/>
      <w:marTop w:val="0"/>
      <w:marBottom w:val="0"/>
      <w:divBdr>
        <w:top w:val="none" w:sz="0" w:space="0" w:color="auto"/>
        <w:left w:val="none" w:sz="0" w:space="0" w:color="auto"/>
        <w:bottom w:val="none" w:sz="0" w:space="0" w:color="auto"/>
        <w:right w:val="none" w:sz="0" w:space="0" w:color="auto"/>
      </w:divBdr>
    </w:div>
    <w:div w:id="686709379">
      <w:bodyDiv w:val="1"/>
      <w:marLeft w:val="0"/>
      <w:marRight w:val="0"/>
      <w:marTop w:val="0"/>
      <w:marBottom w:val="0"/>
      <w:divBdr>
        <w:top w:val="none" w:sz="0" w:space="0" w:color="auto"/>
        <w:left w:val="none" w:sz="0" w:space="0" w:color="auto"/>
        <w:bottom w:val="none" w:sz="0" w:space="0" w:color="auto"/>
        <w:right w:val="none" w:sz="0" w:space="0" w:color="auto"/>
      </w:divBdr>
    </w:div>
    <w:div w:id="687415912">
      <w:bodyDiv w:val="1"/>
      <w:marLeft w:val="0"/>
      <w:marRight w:val="0"/>
      <w:marTop w:val="0"/>
      <w:marBottom w:val="0"/>
      <w:divBdr>
        <w:top w:val="none" w:sz="0" w:space="0" w:color="auto"/>
        <w:left w:val="none" w:sz="0" w:space="0" w:color="auto"/>
        <w:bottom w:val="none" w:sz="0" w:space="0" w:color="auto"/>
        <w:right w:val="none" w:sz="0" w:space="0" w:color="auto"/>
      </w:divBdr>
    </w:div>
    <w:div w:id="687756119">
      <w:bodyDiv w:val="1"/>
      <w:marLeft w:val="0"/>
      <w:marRight w:val="0"/>
      <w:marTop w:val="0"/>
      <w:marBottom w:val="0"/>
      <w:divBdr>
        <w:top w:val="none" w:sz="0" w:space="0" w:color="auto"/>
        <w:left w:val="none" w:sz="0" w:space="0" w:color="auto"/>
        <w:bottom w:val="none" w:sz="0" w:space="0" w:color="auto"/>
        <w:right w:val="none" w:sz="0" w:space="0" w:color="auto"/>
      </w:divBdr>
    </w:div>
    <w:div w:id="687949414">
      <w:bodyDiv w:val="1"/>
      <w:marLeft w:val="0"/>
      <w:marRight w:val="0"/>
      <w:marTop w:val="0"/>
      <w:marBottom w:val="0"/>
      <w:divBdr>
        <w:top w:val="none" w:sz="0" w:space="0" w:color="auto"/>
        <w:left w:val="none" w:sz="0" w:space="0" w:color="auto"/>
        <w:bottom w:val="none" w:sz="0" w:space="0" w:color="auto"/>
        <w:right w:val="none" w:sz="0" w:space="0" w:color="auto"/>
      </w:divBdr>
    </w:div>
    <w:div w:id="688485029">
      <w:bodyDiv w:val="1"/>
      <w:marLeft w:val="0"/>
      <w:marRight w:val="0"/>
      <w:marTop w:val="0"/>
      <w:marBottom w:val="0"/>
      <w:divBdr>
        <w:top w:val="none" w:sz="0" w:space="0" w:color="auto"/>
        <w:left w:val="none" w:sz="0" w:space="0" w:color="auto"/>
        <w:bottom w:val="none" w:sz="0" w:space="0" w:color="auto"/>
        <w:right w:val="none" w:sz="0" w:space="0" w:color="auto"/>
      </w:divBdr>
    </w:div>
    <w:div w:id="688487322">
      <w:bodyDiv w:val="1"/>
      <w:marLeft w:val="0"/>
      <w:marRight w:val="0"/>
      <w:marTop w:val="0"/>
      <w:marBottom w:val="0"/>
      <w:divBdr>
        <w:top w:val="none" w:sz="0" w:space="0" w:color="auto"/>
        <w:left w:val="none" w:sz="0" w:space="0" w:color="auto"/>
        <w:bottom w:val="none" w:sz="0" w:space="0" w:color="auto"/>
        <w:right w:val="none" w:sz="0" w:space="0" w:color="auto"/>
      </w:divBdr>
    </w:div>
    <w:div w:id="688527591">
      <w:bodyDiv w:val="1"/>
      <w:marLeft w:val="0"/>
      <w:marRight w:val="0"/>
      <w:marTop w:val="0"/>
      <w:marBottom w:val="0"/>
      <w:divBdr>
        <w:top w:val="none" w:sz="0" w:space="0" w:color="auto"/>
        <w:left w:val="none" w:sz="0" w:space="0" w:color="auto"/>
        <w:bottom w:val="none" w:sz="0" w:space="0" w:color="auto"/>
        <w:right w:val="none" w:sz="0" w:space="0" w:color="auto"/>
      </w:divBdr>
    </w:div>
    <w:div w:id="688600487">
      <w:bodyDiv w:val="1"/>
      <w:marLeft w:val="0"/>
      <w:marRight w:val="0"/>
      <w:marTop w:val="0"/>
      <w:marBottom w:val="0"/>
      <w:divBdr>
        <w:top w:val="none" w:sz="0" w:space="0" w:color="auto"/>
        <w:left w:val="none" w:sz="0" w:space="0" w:color="auto"/>
        <w:bottom w:val="none" w:sz="0" w:space="0" w:color="auto"/>
        <w:right w:val="none" w:sz="0" w:space="0" w:color="auto"/>
      </w:divBdr>
    </w:div>
    <w:div w:id="688601098">
      <w:bodyDiv w:val="1"/>
      <w:marLeft w:val="0"/>
      <w:marRight w:val="0"/>
      <w:marTop w:val="0"/>
      <w:marBottom w:val="0"/>
      <w:divBdr>
        <w:top w:val="none" w:sz="0" w:space="0" w:color="auto"/>
        <w:left w:val="none" w:sz="0" w:space="0" w:color="auto"/>
        <w:bottom w:val="none" w:sz="0" w:space="0" w:color="auto"/>
        <w:right w:val="none" w:sz="0" w:space="0" w:color="auto"/>
      </w:divBdr>
    </w:div>
    <w:div w:id="688725263">
      <w:bodyDiv w:val="1"/>
      <w:marLeft w:val="0"/>
      <w:marRight w:val="0"/>
      <w:marTop w:val="0"/>
      <w:marBottom w:val="0"/>
      <w:divBdr>
        <w:top w:val="none" w:sz="0" w:space="0" w:color="auto"/>
        <w:left w:val="none" w:sz="0" w:space="0" w:color="auto"/>
        <w:bottom w:val="none" w:sz="0" w:space="0" w:color="auto"/>
        <w:right w:val="none" w:sz="0" w:space="0" w:color="auto"/>
      </w:divBdr>
    </w:div>
    <w:div w:id="688801503">
      <w:bodyDiv w:val="1"/>
      <w:marLeft w:val="0"/>
      <w:marRight w:val="0"/>
      <w:marTop w:val="0"/>
      <w:marBottom w:val="0"/>
      <w:divBdr>
        <w:top w:val="none" w:sz="0" w:space="0" w:color="auto"/>
        <w:left w:val="none" w:sz="0" w:space="0" w:color="auto"/>
        <w:bottom w:val="none" w:sz="0" w:space="0" w:color="auto"/>
        <w:right w:val="none" w:sz="0" w:space="0" w:color="auto"/>
      </w:divBdr>
    </w:div>
    <w:div w:id="688916313">
      <w:bodyDiv w:val="1"/>
      <w:marLeft w:val="0"/>
      <w:marRight w:val="0"/>
      <w:marTop w:val="0"/>
      <w:marBottom w:val="0"/>
      <w:divBdr>
        <w:top w:val="none" w:sz="0" w:space="0" w:color="auto"/>
        <w:left w:val="none" w:sz="0" w:space="0" w:color="auto"/>
        <w:bottom w:val="none" w:sz="0" w:space="0" w:color="auto"/>
        <w:right w:val="none" w:sz="0" w:space="0" w:color="auto"/>
      </w:divBdr>
    </w:div>
    <w:div w:id="688992524">
      <w:bodyDiv w:val="1"/>
      <w:marLeft w:val="0"/>
      <w:marRight w:val="0"/>
      <w:marTop w:val="0"/>
      <w:marBottom w:val="0"/>
      <w:divBdr>
        <w:top w:val="none" w:sz="0" w:space="0" w:color="auto"/>
        <w:left w:val="none" w:sz="0" w:space="0" w:color="auto"/>
        <w:bottom w:val="none" w:sz="0" w:space="0" w:color="auto"/>
        <w:right w:val="none" w:sz="0" w:space="0" w:color="auto"/>
      </w:divBdr>
    </w:div>
    <w:div w:id="689379431">
      <w:bodyDiv w:val="1"/>
      <w:marLeft w:val="0"/>
      <w:marRight w:val="0"/>
      <w:marTop w:val="0"/>
      <w:marBottom w:val="0"/>
      <w:divBdr>
        <w:top w:val="none" w:sz="0" w:space="0" w:color="auto"/>
        <w:left w:val="none" w:sz="0" w:space="0" w:color="auto"/>
        <w:bottom w:val="none" w:sz="0" w:space="0" w:color="auto"/>
        <w:right w:val="none" w:sz="0" w:space="0" w:color="auto"/>
      </w:divBdr>
    </w:div>
    <w:div w:id="689451456">
      <w:bodyDiv w:val="1"/>
      <w:marLeft w:val="0"/>
      <w:marRight w:val="0"/>
      <w:marTop w:val="0"/>
      <w:marBottom w:val="0"/>
      <w:divBdr>
        <w:top w:val="none" w:sz="0" w:space="0" w:color="auto"/>
        <w:left w:val="none" w:sz="0" w:space="0" w:color="auto"/>
        <w:bottom w:val="none" w:sz="0" w:space="0" w:color="auto"/>
        <w:right w:val="none" w:sz="0" w:space="0" w:color="auto"/>
      </w:divBdr>
    </w:div>
    <w:div w:id="689456554">
      <w:bodyDiv w:val="1"/>
      <w:marLeft w:val="0"/>
      <w:marRight w:val="0"/>
      <w:marTop w:val="0"/>
      <w:marBottom w:val="0"/>
      <w:divBdr>
        <w:top w:val="none" w:sz="0" w:space="0" w:color="auto"/>
        <w:left w:val="none" w:sz="0" w:space="0" w:color="auto"/>
        <w:bottom w:val="none" w:sz="0" w:space="0" w:color="auto"/>
        <w:right w:val="none" w:sz="0" w:space="0" w:color="auto"/>
      </w:divBdr>
    </w:div>
    <w:div w:id="689599222">
      <w:bodyDiv w:val="1"/>
      <w:marLeft w:val="0"/>
      <w:marRight w:val="0"/>
      <w:marTop w:val="0"/>
      <w:marBottom w:val="0"/>
      <w:divBdr>
        <w:top w:val="none" w:sz="0" w:space="0" w:color="auto"/>
        <w:left w:val="none" w:sz="0" w:space="0" w:color="auto"/>
        <w:bottom w:val="none" w:sz="0" w:space="0" w:color="auto"/>
        <w:right w:val="none" w:sz="0" w:space="0" w:color="auto"/>
      </w:divBdr>
    </w:div>
    <w:div w:id="689648992">
      <w:bodyDiv w:val="1"/>
      <w:marLeft w:val="0"/>
      <w:marRight w:val="0"/>
      <w:marTop w:val="0"/>
      <w:marBottom w:val="0"/>
      <w:divBdr>
        <w:top w:val="none" w:sz="0" w:space="0" w:color="auto"/>
        <w:left w:val="none" w:sz="0" w:space="0" w:color="auto"/>
        <w:bottom w:val="none" w:sz="0" w:space="0" w:color="auto"/>
        <w:right w:val="none" w:sz="0" w:space="0" w:color="auto"/>
      </w:divBdr>
    </w:div>
    <w:div w:id="689650598">
      <w:bodyDiv w:val="1"/>
      <w:marLeft w:val="0"/>
      <w:marRight w:val="0"/>
      <w:marTop w:val="0"/>
      <w:marBottom w:val="0"/>
      <w:divBdr>
        <w:top w:val="none" w:sz="0" w:space="0" w:color="auto"/>
        <w:left w:val="none" w:sz="0" w:space="0" w:color="auto"/>
        <w:bottom w:val="none" w:sz="0" w:space="0" w:color="auto"/>
        <w:right w:val="none" w:sz="0" w:space="0" w:color="auto"/>
      </w:divBdr>
    </w:div>
    <w:div w:id="690231203">
      <w:bodyDiv w:val="1"/>
      <w:marLeft w:val="0"/>
      <w:marRight w:val="0"/>
      <w:marTop w:val="0"/>
      <w:marBottom w:val="0"/>
      <w:divBdr>
        <w:top w:val="none" w:sz="0" w:space="0" w:color="auto"/>
        <w:left w:val="none" w:sz="0" w:space="0" w:color="auto"/>
        <w:bottom w:val="none" w:sz="0" w:space="0" w:color="auto"/>
        <w:right w:val="none" w:sz="0" w:space="0" w:color="auto"/>
      </w:divBdr>
    </w:div>
    <w:div w:id="690254584">
      <w:bodyDiv w:val="1"/>
      <w:marLeft w:val="0"/>
      <w:marRight w:val="0"/>
      <w:marTop w:val="0"/>
      <w:marBottom w:val="0"/>
      <w:divBdr>
        <w:top w:val="none" w:sz="0" w:space="0" w:color="auto"/>
        <w:left w:val="none" w:sz="0" w:space="0" w:color="auto"/>
        <w:bottom w:val="none" w:sz="0" w:space="0" w:color="auto"/>
        <w:right w:val="none" w:sz="0" w:space="0" w:color="auto"/>
      </w:divBdr>
    </w:div>
    <w:div w:id="690373151">
      <w:bodyDiv w:val="1"/>
      <w:marLeft w:val="0"/>
      <w:marRight w:val="0"/>
      <w:marTop w:val="0"/>
      <w:marBottom w:val="0"/>
      <w:divBdr>
        <w:top w:val="none" w:sz="0" w:space="0" w:color="auto"/>
        <w:left w:val="none" w:sz="0" w:space="0" w:color="auto"/>
        <w:bottom w:val="none" w:sz="0" w:space="0" w:color="auto"/>
        <w:right w:val="none" w:sz="0" w:space="0" w:color="auto"/>
      </w:divBdr>
    </w:div>
    <w:div w:id="690646296">
      <w:bodyDiv w:val="1"/>
      <w:marLeft w:val="0"/>
      <w:marRight w:val="0"/>
      <w:marTop w:val="0"/>
      <w:marBottom w:val="0"/>
      <w:divBdr>
        <w:top w:val="none" w:sz="0" w:space="0" w:color="auto"/>
        <w:left w:val="none" w:sz="0" w:space="0" w:color="auto"/>
        <w:bottom w:val="none" w:sz="0" w:space="0" w:color="auto"/>
        <w:right w:val="none" w:sz="0" w:space="0" w:color="auto"/>
      </w:divBdr>
    </w:div>
    <w:div w:id="691029214">
      <w:bodyDiv w:val="1"/>
      <w:marLeft w:val="0"/>
      <w:marRight w:val="0"/>
      <w:marTop w:val="0"/>
      <w:marBottom w:val="0"/>
      <w:divBdr>
        <w:top w:val="none" w:sz="0" w:space="0" w:color="auto"/>
        <w:left w:val="none" w:sz="0" w:space="0" w:color="auto"/>
        <w:bottom w:val="none" w:sz="0" w:space="0" w:color="auto"/>
        <w:right w:val="none" w:sz="0" w:space="0" w:color="auto"/>
      </w:divBdr>
    </w:div>
    <w:div w:id="691146872">
      <w:bodyDiv w:val="1"/>
      <w:marLeft w:val="0"/>
      <w:marRight w:val="0"/>
      <w:marTop w:val="0"/>
      <w:marBottom w:val="0"/>
      <w:divBdr>
        <w:top w:val="none" w:sz="0" w:space="0" w:color="auto"/>
        <w:left w:val="none" w:sz="0" w:space="0" w:color="auto"/>
        <w:bottom w:val="none" w:sz="0" w:space="0" w:color="auto"/>
        <w:right w:val="none" w:sz="0" w:space="0" w:color="auto"/>
      </w:divBdr>
    </w:div>
    <w:div w:id="691536319">
      <w:bodyDiv w:val="1"/>
      <w:marLeft w:val="0"/>
      <w:marRight w:val="0"/>
      <w:marTop w:val="0"/>
      <w:marBottom w:val="0"/>
      <w:divBdr>
        <w:top w:val="none" w:sz="0" w:space="0" w:color="auto"/>
        <w:left w:val="none" w:sz="0" w:space="0" w:color="auto"/>
        <w:bottom w:val="none" w:sz="0" w:space="0" w:color="auto"/>
        <w:right w:val="none" w:sz="0" w:space="0" w:color="auto"/>
      </w:divBdr>
    </w:div>
    <w:div w:id="691760414">
      <w:bodyDiv w:val="1"/>
      <w:marLeft w:val="0"/>
      <w:marRight w:val="0"/>
      <w:marTop w:val="0"/>
      <w:marBottom w:val="0"/>
      <w:divBdr>
        <w:top w:val="none" w:sz="0" w:space="0" w:color="auto"/>
        <w:left w:val="none" w:sz="0" w:space="0" w:color="auto"/>
        <w:bottom w:val="none" w:sz="0" w:space="0" w:color="auto"/>
        <w:right w:val="none" w:sz="0" w:space="0" w:color="auto"/>
      </w:divBdr>
    </w:div>
    <w:div w:id="691764213">
      <w:bodyDiv w:val="1"/>
      <w:marLeft w:val="0"/>
      <w:marRight w:val="0"/>
      <w:marTop w:val="0"/>
      <w:marBottom w:val="0"/>
      <w:divBdr>
        <w:top w:val="none" w:sz="0" w:space="0" w:color="auto"/>
        <w:left w:val="none" w:sz="0" w:space="0" w:color="auto"/>
        <w:bottom w:val="none" w:sz="0" w:space="0" w:color="auto"/>
        <w:right w:val="none" w:sz="0" w:space="0" w:color="auto"/>
      </w:divBdr>
    </w:div>
    <w:div w:id="691954502">
      <w:bodyDiv w:val="1"/>
      <w:marLeft w:val="0"/>
      <w:marRight w:val="0"/>
      <w:marTop w:val="0"/>
      <w:marBottom w:val="0"/>
      <w:divBdr>
        <w:top w:val="none" w:sz="0" w:space="0" w:color="auto"/>
        <w:left w:val="none" w:sz="0" w:space="0" w:color="auto"/>
        <w:bottom w:val="none" w:sz="0" w:space="0" w:color="auto"/>
        <w:right w:val="none" w:sz="0" w:space="0" w:color="auto"/>
      </w:divBdr>
    </w:div>
    <w:div w:id="692002645">
      <w:bodyDiv w:val="1"/>
      <w:marLeft w:val="0"/>
      <w:marRight w:val="0"/>
      <w:marTop w:val="0"/>
      <w:marBottom w:val="0"/>
      <w:divBdr>
        <w:top w:val="none" w:sz="0" w:space="0" w:color="auto"/>
        <w:left w:val="none" w:sz="0" w:space="0" w:color="auto"/>
        <w:bottom w:val="none" w:sz="0" w:space="0" w:color="auto"/>
        <w:right w:val="none" w:sz="0" w:space="0" w:color="auto"/>
      </w:divBdr>
    </w:div>
    <w:div w:id="692069421">
      <w:bodyDiv w:val="1"/>
      <w:marLeft w:val="0"/>
      <w:marRight w:val="0"/>
      <w:marTop w:val="0"/>
      <w:marBottom w:val="0"/>
      <w:divBdr>
        <w:top w:val="none" w:sz="0" w:space="0" w:color="auto"/>
        <w:left w:val="none" w:sz="0" w:space="0" w:color="auto"/>
        <w:bottom w:val="none" w:sz="0" w:space="0" w:color="auto"/>
        <w:right w:val="none" w:sz="0" w:space="0" w:color="auto"/>
      </w:divBdr>
    </w:div>
    <w:div w:id="692145753">
      <w:bodyDiv w:val="1"/>
      <w:marLeft w:val="0"/>
      <w:marRight w:val="0"/>
      <w:marTop w:val="0"/>
      <w:marBottom w:val="0"/>
      <w:divBdr>
        <w:top w:val="none" w:sz="0" w:space="0" w:color="auto"/>
        <w:left w:val="none" w:sz="0" w:space="0" w:color="auto"/>
        <w:bottom w:val="none" w:sz="0" w:space="0" w:color="auto"/>
        <w:right w:val="none" w:sz="0" w:space="0" w:color="auto"/>
      </w:divBdr>
    </w:div>
    <w:div w:id="692150741">
      <w:bodyDiv w:val="1"/>
      <w:marLeft w:val="0"/>
      <w:marRight w:val="0"/>
      <w:marTop w:val="0"/>
      <w:marBottom w:val="0"/>
      <w:divBdr>
        <w:top w:val="none" w:sz="0" w:space="0" w:color="auto"/>
        <w:left w:val="none" w:sz="0" w:space="0" w:color="auto"/>
        <w:bottom w:val="none" w:sz="0" w:space="0" w:color="auto"/>
        <w:right w:val="none" w:sz="0" w:space="0" w:color="auto"/>
      </w:divBdr>
    </w:div>
    <w:div w:id="692150954">
      <w:bodyDiv w:val="1"/>
      <w:marLeft w:val="0"/>
      <w:marRight w:val="0"/>
      <w:marTop w:val="0"/>
      <w:marBottom w:val="0"/>
      <w:divBdr>
        <w:top w:val="none" w:sz="0" w:space="0" w:color="auto"/>
        <w:left w:val="none" w:sz="0" w:space="0" w:color="auto"/>
        <w:bottom w:val="none" w:sz="0" w:space="0" w:color="auto"/>
        <w:right w:val="none" w:sz="0" w:space="0" w:color="auto"/>
      </w:divBdr>
    </w:div>
    <w:div w:id="692459724">
      <w:bodyDiv w:val="1"/>
      <w:marLeft w:val="0"/>
      <w:marRight w:val="0"/>
      <w:marTop w:val="0"/>
      <w:marBottom w:val="0"/>
      <w:divBdr>
        <w:top w:val="none" w:sz="0" w:space="0" w:color="auto"/>
        <w:left w:val="none" w:sz="0" w:space="0" w:color="auto"/>
        <w:bottom w:val="none" w:sz="0" w:space="0" w:color="auto"/>
        <w:right w:val="none" w:sz="0" w:space="0" w:color="auto"/>
      </w:divBdr>
    </w:div>
    <w:div w:id="692464805">
      <w:bodyDiv w:val="1"/>
      <w:marLeft w:val="0"/>
      <w:marRight w:val="0"/>
      <w:marTop w:val="0"/>
      <w:marBottom w:val="0"/>
      <w:divBdr>
        <w:top w:val="none" w:sz="0" w:space="0" w:color="auto"/>
        <w:left w:val="none" w:sz="0" w:space="0" w:color="auto"/>
        <w:bottom w:val="none" w:sz="0" w:space="0" w:color="auto"/>
        <w:right w:val="none" w:sz="0" w:space="0" w:color="auto"/>
      </w:divBdr>
    </w:div>
    <w:div w:id="692658642">
      <w:bodyDiv w:val="1"/>
      <w:marLeft w:val="0"/>
      <w:marRight w:val="0"/>
      <w:marTop w:val="0"/>
      <w:marBottom w:val="0"/>
      <w:divBdr>
        <w:top w:val="none" w:sz="0" w:space="0" w:color="auto"/>
        <w:left w:val="none" w:sz="0" w:space="0" w:color="auto"/>
        <w:bottom w:val="none" w:sz="0" w:space="0" w:color="auto"/>
        <w:right w:val="none" w:sz="0" w:space="0" w:color="auto"/>
      </w:divBdr>
    </w:div>
    <w:div w:id="692731702">
      <w:bodyDiv w:val="1"/>
      <w:marLeft w:val="0"/>
      <w:marRight w:val="0"/>
      <w:marTop w:val="0"/>
      <w:marBottom w:val="0"/>
      <w:divBdr>
        <w:top w:val="none" w:sz="0" w:space="0" w:color="auto"/>
        <w:left w:val="none" w:sz="0" w:space="0" w:color="auto"/>
        <w:bottom w:val="none" w:sz="0" w:space="0" w:color="auto"/>
        <w:right w:val="none" w:sz="0" w:space="0" w:color="auto"/>
      </w:divBdr>
    </w:div>
    <w:div w:id="692999467">
      <w:bodyDiv w:val="1"/>
      <w:marLeft w:val="0"/>
      <w:marRight w:val="0"/>
      <w:marTop w:val="0"/>
      <w:marBottom w:val="0"/>
      <w:divBdr>
        <w:top w:val="none" w:sz="0" w:space="0" w:color="auto"/>
        <w:left w:val="none" w:sz="0" w:space="0" w:color="auto"/>
        <w:bottom w:val="none" w:sz="0" w:space="0" w:color="auto"/>
        <w:right w:val="none" w:sz="0" w:space="0" w:color="auto"/>
      </w:divBdr>
    </w:div>
    <w:div w:id="693311610">
      <w:bodyDiv w:val="1"/>
      <w:marLeft w:val="0"/>
      <w:marRight w:val="0"/>
      <w:marTop w:val="0"/>
      <w:marBottom w:val="0"/>
      <w:divBdr>
        <w:top w:val="none" w:sz="0" w:space="0" w:color="auto"/>
        <w:left w:val="none" w:sz="0" w:space="0" w:color="auto"/>
        <w:bottom w:val="none" w:sz="0" w:space="0" w:color="auto"/>
        <w:right w:val="none" w:sz="0" w:space="0" w:color="auto"/>
      </w:divBdr>
    </w:div>
    <w:div w:id="693962367">
      <w:bodyDiv w:val="1"/>
      <w:marLeft w:val="0"/>
      <w:marRight w:val="0"/>
      <w:marTop w:val="0"/>
      <w:marBottom w:val="0"/>
      <w:divBdr>
        <w:top w:val="none" w:sz="0" w:space="0" w:color="auto"/>
        <w:left w:val="none" w:sz="0" w:space="0" w:color="auto"/>
        <w:bottom w:val="none" w:sz="0" w:space="0" w:color="auto"/>
        <w:right w:val="none" w:sz="0" w:space="0" w:color="auto"/>
      </w:divBdr>
    </w:div>
    <w:div w:id="694112194">
      <w:bodyDiv w:val="1"/>
      <w:marLeft w:val="0"/>
      <w:marRight w:val="0"/>
      <w:marTop w:val="0"/>
      <w:marBottom w:val="0"/>
      <w:divBdr>
        <w:top w:val="none" w:sz="0" w:space="0" w:color="auto"/>
        <w:left w:val="none" w:sz="0" w:space="0" w:color="auto"/>
        <w:bottom w:val="none" w:sz="0" w:space="0" w:color="auto"/>
        <w:right w:val="none" w:sz="0" w:space="0" w:color="auto"/>
      </w:divBdr>
    </w:div>
    <w:div w:id="694235964">
      <w:bodyDiv w:val="1"/>
      <w:marLeft w:val="0"/>
      <w:marRight w:val="0"/>
      <w:marTop w:val="0"/>
      <w:marBottom w:val="0"/>
      <w:divBdr>
        <w:top w:val="none" w:sz="0" w:space="0" w:color="auto"/>
        <w:left w:val="none" w:sz="0" w:space="0" w:color="auto"/>
        <w:bottom w:val="none" w:sz="0" w:space="0" w:color="auto"/>
        <w:right w:val="none" w:sz="0" w:space="0" w:color="auto"/>
      </w:divBdr>
    </w:div>
    <w:div w:id="694307134">
      <w:bodyDiv w:val="1"/>
      <w:marLeft w:val="0"/>
      <w:marRight w:val="0"/>
      <w:marTop w:val="0"/>
      <w:marBottom w:val="0"/>
      <w:divBdr>
        <w:top w:val="none" w:sz="0" w:space="0" w:color="auto"/>
        <w:left w:val="none" w:sz="0" w:space="0" w:color="auto"/>
        <w:bottom w:val="none" w:sz="0" w:space="0" w:color="auto"/>
        <w:right w:val="none" w:sz="0" w:space="0" w:color="auto"/>
      </w:divBdr>
    </w:div>
    <w:div w:id="694382398">
      <w:bodyDiv w:val="1"/>
      <w:marLeft w:val="0"/>
      <w:marRight w:val="0"/>
      <w:marTop w:val="0"/>
      <w:marBottom w:val="0"/>
      <w:divBdr>
        <w:top w:val="none" w:sz="0" w:space="0" w:color="auto"/>
        <w:left w:val="none" w:sz="0" w:space="0" w:color="auto"/>
        <w:bottom w:val="none" w:sz="0" w:space="0" w:color="auto"/>
        <w:right w:val="none" w:sz="0" w:space="0" w:color="auto"/>
      </w:divBdr>
    </w:div>
    <w:div w:id="694581465">
      <w:bodyDiv w:val="1"/>
      <w:marLeft w:val="0"/>
      <w:marRight w:val="0"/>
      <w:marTop w:val="0"/>
      <w:marBottom w:val="0"/>
      <w:divBdr>
        <w:top w:val="none" w:sz="0" w:space="0" w:color="auto"/>
        <w:left w:val="none" w:sz="0" w:space="0" w:color="auto"/>
        <w:bottom w:val="none" w:sz="0" w:space="0" w:color="auto"/>
        <w:right w:val="none" w:sz="0" w:space="0" w:color="auto"/>
      </w:divBdr>
    </w:div>
    <w:div w:id="694692493">
      <w:bodyDiv w:val="1"/>
      <w:marLeft w:val="0"/>
      <w:marRight w:val="0"/>
      <w:marTop w:val="0"/>
      <w:marBottom w:val="0"/>
      <w:divBdr>
        <w:top w:val="none" w:sz="0" w:space="0" w:color="auto"/>
        <w:left w:val="none" w:sz="0" w:space="0" w:color="auto"/>
        <w:bottom w:val="none" w:sz="0" w:space="0" w:color="auto"/>
        <w:right w:val="none" w:sz="0" w:space="0" w:color="auto"/>
      </w:divBdr>
    </w:div>
    <w:div w:id="694692743">
      <w:bodyDiv w:val="1"/>
      <w:marLeft w:val="0"/>
      <w:marRight w:val="0"/>
      <w:marTop w:val="0"/>
      <w:marBottom w:val="0"/>
      <w:divBdr>
        <w:top w:val="none" w:sz="0" w:space="0" w:color="auto"/>
        <w:left w:val="none" w:sz="0" w:space="0" w:color="auto"/>
        <w:bottom w:val="none" w:sz="0" w:space="0" w:color="auto"/>
        <w:right w:val="none" w:sz="0" w:space="0" w:color="auto"/>
      </w:divBdr>
    </w:div>
    <w:div w:id="694766783">
      <w:bodyDiv w:val="1"/>
      <w:marLeft w:val="0"/>
      <w:marRight w:val="0"/>
      <w:marTop w:val="0"/>
      <w:marBottom w:val="0"/>
      <w:divBdr>
        <w:top w:val="none" w:sz="0" w:space="0" w:color="auto"/>
        <w:left w:val="none" w:sz="0" w:space="0" w:color="auto"/>
        <w:bottom w:val="none" w:sz="0" w:space="0" w:color="auto"/>
        <w:right w:val="none" w:sz="0" w:space="0" w:color="auto"/>
      </w:divBdr>
    </w:div>
    <w:div w:id="694966374">
      <w:bodyDiv w:val="1"/>
      <w:marLeft w:val="0"/>
      <w:marRight w:val="0"/>
      <w:marTop w:val="0"/>
      <w:marBottom w:val="0"/>
      <w:divBdr>
        <w:top w:val="none" w:sz="0" w:space="0" w:color="auto"/>
        <w:left w:val="none" w:sz="0" w:space="0" w:color="auto"/>
        <w:bottom w:val="none" w:sz="0" w:space="0" w:color="auto"/>
        <w:right w:val="none" w:sz="0" w:space="0" w:color="auto"/>
      </w:divBdr>
    </w:div>
    <w:div w:id="694966751">
      <w:bodyDiv w:val="1"/>
      <w:marLeft w:val="0"/>
      <w:marRight w:val="0"/>
      <w:marTop w:val="0"/>
      <w:marBottom w:val="0"/>
      <w:divBdr>
        <w:top w:val="none" w:sz="0" w:space="0" w:color="auto"/>
        <w:left w:val="none" w:sz="0" w:space="0" w:color="auto"/>
        <w:bottom w:val="none" w:sz="0" w:space="0" w:color="auto"/>
        <w:right w:val="none" w:sz="0" w:space="0" w:color="auto"/>
      </w:divBdr>
    </w:div>
    <w:div w:id="695085075">
      <w:bodyDiv w:val="1"/>
      <w:marLeft w:val="0"/>
      <w:marRight w:val="0"/>
      <w:marTop w:val="0"/>
      <w:marBottom w:val="0"/>
      <w:divBdr>
        <w:top w:val="none" w:sz="0" w:space="0" w:color="auto"/>
        <w:left w:val="none" w:sz="0" w:space="0" w:color="auto"/>
        <w:bottom w:val="none" w:sz="0" w:space="0" w:color="auto"/>
        <w:right w:val="none" w:sz="0" w:space="0" w:color="auto"/>
      </w:divBdr>
    </w:div>
    <w:div w:id="695351583">
      <w:bodyDiv w:val="1"/>
      <w:marLeft w:val="0"/>
      <w:marRight w:val="0"/>
      <w:marTop w:val="0"/>
      <w:marBottom w:val="0"/>
      <w:divBdr>
        <w:top w:val="none" w:sz="0" w:space="0" w:color="auto"/>
        <w:left w:val="none" w:sz="0" w:space="0" w:color="auto"/>
        <w:bottom w:val="none" w:sz="0" w:space="0" w:color="auto"/>
        <w:right w:val="none" w:sz="0" w:space="0" w:color="auto"/>
      </w:divBdr>
    </w:div>
    <w:div w:id="695695780">
      <w:bodyDiv w:val="1"/>
      <w:marLeft w:val="0"/>
      <w:marRight w:val="0"/>
      <w:marTop w:val="0"/>
      <w:marBottom w:val="0"/>
      <w:divBdr>
        <w:top w:val="none" w:sz="0" w:space="0" w:color="auto"/>
        <w:left w:val="none" w:sz="0" w:space="0" w:color="auto"/>
        <w:bottom w:val="none" w:sz="0" w:space="0" w:color="auto"/>
        <w:right w:val="none" w:sz="0" w:space="0" w:color="auto"/>
      </w:divBdr>
    </w:div>
    <w:div w:id="695886949">
      <w:bodyDiv w:val="1"/>
      <w:marLeft w:val="0"/>
      <w:marRight w:val="0"/>
      <w:marTop w:val="0"/>
      <w:marBottom w:val="0"/>
      <w:divBdr>
        <w:top w:val="none" w:sz="0" w:space="0" w:color="auto"/>
        <w:left w:val="none" w:sz="0" w:space="0" w:color="auto"/>
        <w:bottom w:val="none" w:sz="0" w:space="0" w:color="auto"/>
        <w:right w:val="none" w:sz="0" w:space="0" w:color="auto"/>
      </w:divBdr>
    </w:div>
    <w:div w:id="695887066">
      <w:bodyDiv w:val="1"/>
      <w:marLeft w:val="0"/>
      <w:marRight w:val="0"/>
      <w:marTop w:val="0"/>
      <w:marBottom w:val="0"/>
      <w:divBdr>
        <w:top w:val="none" w:sz="0" w:space="0" w:color="auto"/>
        <w:left w:val="none" w:sz="0" w:space="0" w:color="auto"/>
        <w:bottom w:val="none" w:sz="0" w:space="0" w:color="auto"/>
        <w:right w:val="none" w:sz="0" w:space="0" w:color="auto"/>
      </w:divBdr>
    </w:div>
    <w:div w:id="696003374">
      <w:bodyDiv w:val="1"/>
      <w:marLeft w:val="0"/>
      <w:marRight w:val="0"/>
      <w:marTop w:val="0"/>
      <w:marBottom w:val="0"/>
      <w:divBdr>
        <w:top w:val="none" w:sz="0" w:space="0" w:color="auto"/>
        <w:left w:val="none" w:sz="0" w:space="0" w:color="auto"/>
        <w:bottom w:val="none" w:sz="0" w:space="0" w:color="auto"/>
        <w:right w:val="none" w:sz="0" w:space="0" w:color="auto"/>
      </w:divBdr>
    </w:div>
    <w:div w:id="696351309">
      <w:bodyDiv w:val="1"/>
      <w:marLeft w:val="0"/>
      <w:marRight w:val="0"/>
      <w:marTop w:val="0"/>
      <w:marBottom w:val="0"/>
      <w:divBdr>
        <w:top w:val="none" w:sz="0" w:space="0" w:color="auto"/>
        <w:left w:val="none" w:sz="0" w:space="0" w:color="auto"/>
        <w:bottom w:val="none" w:sz="0" w:space="0" w:color="auto"/>
        <w:right w:val="none" w:sz="0" w:space="0" w:color="auto"/>
      </w:divBdr>
    </w:div>
    <w:div w:id="696588684">
      <w:bodyDiv w:val="1"/>
      <w:marLeft w:val="0"/>
      <w:marRight w:val="0"/>
      <w:marTop w:val="0"/>
      <w:marBottom w:val="0"/>
      <w:divBdr>
        <w:top w:val="none" w:sz="0" w:space="0" w:color="auto"/>
        <w:left w:val="none" w:sz="0" w:space="0" w:color="auto"/>
        <w:bottom w:val="none" w:sz="0" w:space="0" w:color="auto"/>
        <w:right w:val="none" w:sz="0" w:space="0" w:color="auto"/>
      </w:divBdr>
    </w:div>
    <w:div w:id="697463506">
      <w:bodyDiv w:val="1"/>
      <w:marLeft w:val="0"/>
      <w:marRight w:val="0"/>
      <w:marTop w:val="0"/>
      <w:marBottom w:val="0"/>
      <w:divBdr>
        <w:top w:val="none" w:sz="0" w:space="0" w:color="auto"/>
        <w:left w:val="none" w:sz="0" w:space="0" w:color="auto"/>
        <w:bottom w:val="none" w:sz="0" w:space="0" w:color="auto"/>
        <w:right w:val="none" w:sz="0" w:space="0" w:color="auto"/>
      </w:divBdr>
    </w:div>
    <w:div w:id="697506359">
      <w:bodyDiv w:val="1"/>
      <w:marLeft w:val="0"/>
      <w:marRight w:val="0"/>
      <w:marTop w:val="0"/>
      <w:marBottom w:val="0"/>
      <w:divBdr>
        <w:top w:val="none" w:sz="0" w:space="0" w:color="auto"/>
        <w:left w:val="none" w:sz="0" w:space="0" w:color="auto"/>
        <w:bottom w:val="none" w:sz="0" w:space="0" w:color="auto"/>
        <w:right w:val="none" w:sz="0" w:space="0" w:color="auto"/>
      </w:divBdr>
    </w:div>
    <w:div w:id="697856036">
      <w:bodyDiv w:val="1"/>
      <w:marLeft w:val="0"/>
      <w:marRight w:val="0"/>
      <w:marTop w:val="0"/>
      <w:marBottom w:val="0"/>
      <w:divBdr>
        <w:top w:val="none" w:sz="0" w:space="0" w:color="auto"/>
        <w:left w:val="none" w:sz="0" w:space="0" w:color="auto"/>
        <w:bottom w:val="none" w:sz="0" w:space="0" w:color="auto"/>
        <w:right w:val="none" w:sz="0" w:space="0" w:color="auto"/>
      </w:divBdr>
    </w:div>
    <w:div w:id="698042917">
      <w:bodyDiv w:val="1"/>
      <w:marLeft w:val="0"/>
      <w:marRight w:val="0"/>
      <w:marTop w:val="0"/>
      <w:marBottom w:val="0"/>
      <w:divBdr>
        <w:top w:val="none" w:sz="0" w:space="0" w:color="auto"/>
        <w:left w:val="none" w:sz="0" w:space="0" w:color="auto"/>
        <w:bottom w:val="none" w:sz="0" w:space="0" w:color="auto"/>
        <w:right w:val="none" w:sz="0" w:space="0" w:color="auto"/>
      </w:divBdr>
    </w:div>
    <w:div w:id="698429851">
      <w:bodyDiv w:val="1"/>
      <w:marLeft w:val="0"/>
      <w:marRight w:val="0"/>
      <w:marTop w:val="0"/>
      <w:marBottom w:val="0"/>
      <w:divBdr>
        <w:top w:val="none" w:sz="0" w:space="0" w:color="auto"/>
        <w:left w:val="none" w:sz="0" w:space="0" w:color="auto"/>
        <w:bottom w:val="none" w:sz="0" w:space="0" w:color="auto"/>
        <w:right w:val="none" w:sz="0" w:space="0" w:color="auto"/>
      </w:divBdr>
    </w:div>
    <w:div w:id="698549684">
      <w:bodyDiv w:val="1"/>
      <w:marLeft w:val="0"/>
      <w:marRight w:val="0"/>
      <w:marTop w:val="0"/>
      <w:marBottom w:val="0"/>
      <w:divBdr>
        <w:top w:val="none" w:sz="0" w:space="0" w:color="auto"/>
        <w:left w:val="none" w:sz="0" w:space="0" w:color="auto"/>
        <w:bottom w:val="none" w:sz="0" w:space="0" w:color="auto"/>
        <w:right w:val="none" w:sz="0" w:space="0" w:color="auto"/>
      </w:divBdr>
    </w:div>
    <w:div w:id="698749125">
      <w:bodyDiv w:val="1"/>
      <w:marLeft w:val="0"/>
      <w:marRight w:val="0"/>
      <w:marTop w:val="0"/>
      <w:marBottom w:val="0"/>
      <w:divBdr>
        <w:top w:val="none" w:sz="0" w:space="0" w:color="auto"/>
        <w:left w:val="none" w:sz="0" w:space="0" w:color="auto"/>
        <w:bottom w:val="none" w:sz="0" w:space="0" w:color="auto"/>
        <w:right w:val="none" w:sz="0" w:space="0" w:color="auto"/>
      </w:divBdr>
    </w:div>
    <w:div w:id="698972895">
      <w:bodyDiv w:val="1"/>
      <w:marLeft w:val="0"/>
      <w:marRight w:val="0"/>
      <w:marTop w:val="0"/>
      <w:marBottom w:val="0"/>
      <w:divBdr>
        <w:top w:val="none" w:sz="0" w:space="0" w:color="auto"/>
        <w:left w:val="none" w:sz="0" w:space="0" w:color="auto"/>
        <w:bottom w:val="none" w:sz="0" w:space="0" w:color="auto"/>
        <w:right w:val="none" w:sz="0" w:space="0" w:color="auto"/>
      </w:divBdr>
    </w:div>
    <w:div w:id="699168073">
      <w:bodyDiv w:val="1"/>
      <w:marLeft w:val="0"/>
      <w:marRight w:val="0"/>
      <w:marTop w:val="0"/>
      <w:marBottom w:val="0"/>
      <w:divBdr>
        <w:top w:val="none" w:sz="0" w:space="0" w:color="auto"/>
        <w:left w:val="none" w:sz="0" w:space="0" w:color="auto"/>
        <w:bottom w:val="none" w:sz="0" w:space="0" w:color="auto"/>
        <w:right w:val="none" w:sz="0" w:space="0" w:color="auto"/>
      </w:divBdr>
    </w:div>
    <w:div w:id="699353700">
      <w:bodyDiv w:val="1"/>
      <w:marLeft w:val="0"/>
      <w:marRight w:val="0"/>
      <w:marTop w:val="0"/>
      <w:marBottom w:val="0"/>
      <w:divBdr>
        <w:top w:val="none" w:sz="0" w:space="0" w:color="auto"/>
        <w:left w:val="none" w:sz="0" w:space="0" w:color="auto"/>
        <w:bottom w:val="none" w:sz="0" w:space="0" w:color="auto"/>
        <w:right w:val="none" w:sz="0" w:space="0" w:color="auto"/>
      </w:divBdr>
    </w:div>
    <w:div w:id="699356847">
      <w:bodyDiv w:val="1"/>
      <w:marLeft w:val="0"/>
      <w:marRight w:val="0"/>
      <w:marTop w:val="0"/>
      <w:marBottom w:val="0"/>
      <w:divBdr>
        <w:top w:val="none" w:sz="0" w:space="0" w:color="auto"/>
        <w:left w:val="none" w:sz="0" w:space="0" w:color="auto"/>
        <w:bottom w:val="none" w:sz="0" w:space="0" w:color="auto"/>
        <w:right w:val="none" w:sz="0" w:space="0" w:color="auto"/>
      </w:divBdr>
    </w:div>
    <w:div w:id="699739433">
      <w:bodyDiv w:val="1"/>
      <w:marLeft w:val="0"/>
      <w:marRight w:val="0"/>
      <w:marTop w:val="0"/>
      <w:marBottom w:val="0"/>
      <w:divBdr>
        <w:top w:val="none" w:sz="0" w:space="0" w:color="auto"/>
        <w:left w:val="none" w:sz="0" w:space="0" w:color="auto"/>
        <w:bottom w:val="none" w:sz="0" w:space="0" w:color="auto"/>
        <w:right w:val="none" w:sz="0" w:space="0" w:color="auto"/>
      </w:divBdr>
    </w:div>
    <w:div w:id="699939883">
      <w:bodyDiv w:val="1"/>
      <w:marLeft w:val="0"/>
      <w:marRight w:val="0"/>
      <w:marTop w:val="0"/>
      <w:marBottom w:val="0"/>
      <w:divBdr>
        <w:top w:val="none" w:sz="0" w:space="0" w:color="auto"/>
        <w:left w:val="none" w:sz="0" w:space="0" w:color="auto"/>
        <w:bottom w:val="none" w:sz="0" w:space="0" w:color="auto"/>
        <w:right w:val="none" w:sz="0" w:space="0" w:color="auto"/>
      </w:divBdr>
    </w:div>
    <w:div w:id="700204075">
      <w:bodyDiv w:val="1"/>
      <w:marLeft w:val="0"/>
      <w:marRight w:val="0"/>
      <w:marTop w:val="0"/>
      <w:marBottom w:val="0"/>
      <w:divBdr>
        <w:top w:val="none" w:sz="0" w:space="0" w:color="auto"/>
        <w:left w:val="none" w:sz="0" w:space="0" w:color="auto"/>
        <w:bottom w:val="none" w:sz="0" w:space="0" w:color="auto"/>
        <w:right w:val="none" w:sz="0" w:space="0" w:color="auto"/>
      </w:divBdr>
    </w:div>
    <w:div w:id="700252230">
      <w:bodyDiv w:val="1"/>
      <w:marLeft w:val="0"/>
      <w:marRight w:val="0"/>
      <w:marTop w:val="0"/>
      <w:marBottom w:val="0"/>
      <w:divBdr>
        <w:top w:val="none" w:sz="0" w:space="0" w:color="auto"/>
        <w:left w:val="none" w:sz="0" w:space="0" w:color="auto"/>
        <w:bottom w:val="none" w:sz="0" w:space="0" w:color="auto"/>
        <w:right w:val="none" w:sz="0" w:space="0" w:color="auto"/>
      </w:divBdr>
    </w:div>
    <w:div w:id="700325037">
      <w:bodyDiv w:val="1"/>
      <w:marLeft w:val="0"/>
      <w:marRight w:val="0"/>
      <w:marTop w:val="0"/>
      <w:marBottom w:val="0"/>
      <w:divBdr>
        <w:top w:val="none" w:sz="0" w:space="0" w:color="auto"/>
        <w:left w:val="none" w:sz="0" w:space="0" w:color="auto"/>
        <w:bottom w:val="none" w:sz="0" w:space="0" w:color="auto"/>
        <w:right w:val="none" w:sz="0" w:space="0" w:color="auto"/>
      </w:divBdr>
    </w:div>
    <w:div w:id="700472868">
      <w:bodyDiv w:val="1"/>
      <w:marLeft w:val="0"/>
      <w:marRight w:val="0"/>
      <w:marTop w:val="0"/>
      <w:marBottom w:val="0"/>
      <w:divBdr>
        <w:top w:val="none" w:sz="0" w:space="0" w:color="auto"/>
        <w:left w:val="none" w:sz="0" w:space="0" w:color="auto"/>
        <w:bottom w:val="none" w:sz="0" w:space="0" w:color="auto"/>
        <w:right w:val="none" w:sz="0" w:space="0" w:color="auto"/>
      </w:divBdr>
    </w:div>
    <w:div w:id="700784020">
      <w:bodyDiv w:val="1"/>
      <w:marLeft w:val="0"/>
      <w:marRight w:val="0"/>
      <w:marTop w:val="0"/>
      <w:marBottom w:val="0"/>
      <w:divBdr>
        <w:top w:val="none" w:sz="0" w:space="0" w:color="auto"/>
        <w:left w:val="none" w:sz="0" w:space="0" w:color="auto"/>
        <w:bottom w:val="none" w:sz="0" w:space="0" w:color="auto"/>
        <w:right w:val="none" w:sz="0" w:space="0" w:color="auto"/>
      </w:divBdr>
    </w:div>
    <w:div w:id="700979332">
      <w:bodyDiv w:val="1"/>
      <w:marLeft w:val="0"/>
      <w:marRight w:val="0"/>
      <w:marTop w:val="0"/>
      <w:marBottom w:val="0"/>
      <w:divBdr>
        <w:top w:val="none" w:sz="0" w:space="0" w:color="auto"/>
        <w:left w:val="none" w:sz="0" w:space="0" w:color="auto"/>
        <w:bottom w:val="none" w:sz="0" w:space="0" w:color="auto"/>
        <w:right w:val="none" w:sz="0" w:space="0" w:color="auto"/>
      </w:divBdr>
    </w:div>
    <w:div w:id="701444899">
      <w:bodyDiv w:val="1"/>
      <w:marLeft w:val="0"/>
      <w:marRight w:val="0"/>
      <w:marTop w:val="0"/>
      <w:marBottom w:val="0"/>
      <w:divBdr>
        <w:top w:val="none" w:sz="0" w:space="0" w:color="auto"/>
        <w:left w:val="none" w:sz="0" w:space="0" w:color="auto"/>
        <w:bottom w:val="none" w:sz="0" w:space="0" w:color="auto"/>
        <w:right w:val="none" w:sz="0" w:space="0" w:color="auto"/>
      </w:divBdr>
    </w:div>
    <w:div w:id="701631476">
      <w:bodyDiv w:val="1"/>
      <w:marLeft w:val="0"/>
      <w:marRight w:val="0"/>
      <w:marTop w:val="0"/>
      <w:marBottom w:val="0"/>
      <w:divBdr>
        <w:top w:val="none" w:sz="0" w:space="0" w:color="auto"/>
        <w:left w:val="none" w:sz="0" w:space="0" w:color="auto"/>
        <w:bottom w:val="none" w:sz="0" w:space="0" w:color="auto"/>
        <w:right w:val="none" w:sz="0" w:space="0" w:color="auto"/>
      </w:divBdr>
    </w:div>
    <w:div w:id="701632796">
      <w:bodyDiv w:val="1"/>
      <w:marLeft w:val="0"/>
      <w:marRight w:val="0"/>
      <w:marTop w:val="0"/>
      <w:marBottom w:val="0"/>
      <w:divBdr>
        <w:top w:val="none" w:sz="0" w:space="0" w:color="auto"/>
        <w:left w:val="none" w:sz="0" w:space="0" w:color="auto"/>
        <w:bottom w:val="none" w:sz="0" w:space="0" w:color="auto"/>
        <w:right w:val="none" w:sz="0" w:space="0" w:color="auto"/>
      </w:divBdr>
    </w:div>
    <w:div w:id="702024852">
      <w:bodyDiv w:val="1"/>
      <w:marLeft w:val="0"/>
      <w:marRight w:val="0"/>
      <w:marTop w:val="0"/>
      <w:marBottom w:val="0"/>
      <w:divBdr>
        <w:top w:val="none" w:sz="0" w:space="0" w:color="auto"/>
        <w:left w:val="none" w:sz="0" w:space="0" w:color="auto"/>
        <w:bottom w:val="none" w:sz="0" w:space="0" w:color="auto"/>
        <w:right w:val="none" w:sz="0" w:space="0" w:color="auto"/>
      </w:divBdr>
    </w:div>
    <w:div w:id="702100471">
      <w:bodyDiv w:val="1"/>
      <w:marLeft w:val="0"/>
      <w:marRight w:val="0"/>
      <w:marTop w:val="0"/>
      <w:marBottom w:val="0"/>
      <w:divBdr>
        <w:top w:val="none" w:sz="0" w:space="0" w:color="auto"/>
        <w:left w:val="none" w:sz="0" w:space="0" w:color="auto"/>
        <w:bottom w:val="none" w:sz="0" w:space="0" w:color="auto"/>
        <w:right w:val="none" w:sz="0" w:space="0" w:color="auto"/>
      </w:divBdr>
    </w:div>
    <w:div w:id="702245714">
      <w:bodyDiv w:val="1"/>
      <w:marLeft w:val="0"/>
      <w:marRight w:val="0"/>
      <w:marTop w:val="0"/>
      <w:marBottom w:val="0"/>
      <w:divBdr>
        <w:top w:val="none" w:sz="0" w:space="0" w:color="auto"/>
        <w:left w:val="none" w:sz="0" w:space="0" w:color="auto"/>
        <w:bottom w:val="none" w:sz="0" w:space="0" w:color="auto"/>
        <w:right w:val="none" w:sz="0" w:space="0" w:color="auto"/>
      </w:divBdr>
    </w:div>
    <w:div w:id="702824676">
      <w:bodyDiv w:val="1"/>
      <w:marLeft w:val="0"/>
      <w:marRight w:val="0"/>
      <w:marTop w:val="0"/>
      <w:marBottom w:val="0"/>
      <w:divBdr>
        <w:top w:val="none" w:sz="0" w:space="0" w:color="auto"/>
        <w:left w:val="none" w:sz="0" w:space="0" w:color="auto"/>
        <w:bottom w:val="none" w:sz="0" w:space="0" w:color="auto"/>
        <w:right w:val="none" w:sz="0" w:space="0" w:color="auto"/>
      </w:divBdr>
    </w:div>
    <w:div w:id="702828805">
      <w:bodyDiv w:val="1"/>
      <w:marLeft w:val="0"/>
      <w:marRight w:val="0"/>
      <w:marTop w:val="0"/>
      <w:marBottom w:val="0"/>
      <w:divBdr>
        <w:top w:val="none" w:sz="0" w:space="0" w:color="auto"/>
        <w:left w:val="none" w:sz="0" w:space="0" w:color="auto"/>
        <w:bottom w:val="none" w:sz="0" w:space="0" w:color="auto"/>
        <w:right w:val="none" w:sz="0" w:space="0" w:color="auto"/>
      </w:divBdr>
    </w:div>
    <w:div w:id="702904137">
      <w:bodyDiv w:val="1"/>
      <w:marLeft w:val="0"/>
      <w:marRight w:val="0"/>
      <w:marTop w:val="0"/>
      <w:marBottom w:val="0"/>
      <w:divBdr>
        <w:top w:val="none" w:sz="0" w:space="0" w:color="auto"/>
        <w:left w:val="none" w:sz="0" w:space="0" w:color="auto"/>
        <w:bottom w:val="none" w:sz="0" w:space="0" w:color="auto"/>
        <w:right w:val="none" w:sz="0" w:space="0" w:color="auto"/>
      </w:divBdr>
    </w:div>
    <w:div w:id="702940757">
      <w:bodyDiv w:val="1"/>
      <w:marLeft w:val="0"/>
      <w:marRight w:val="0"/>
      <w:marTop w:val="0"/>
      <w:marBottom w:val="0"/>
      <w:divBdr>
        <w:top w:val="none" w:sz="0" w:space="0" w:color="auto"/>
        <w:left w:val="none" w:sz="0" w:space="0" w:color="auto"/>
        <w:bottom w:val="none" w:sz="0" w:space="0" w:color="auto"/>
        <w:right w:val="none" w:sz="0" w:space="0" w:color="auto"/>
      </w:divBdr>
    </w:div>
    <w:div w:id="702943362">
      <w:bodyDiv w:val="1"/>
      <w:marLeft w:val="0"/>
      <w:marRight w:val="0"/>
      <w:marTop w:val="0"/>
      <w:marBottom w:val="0"/>
      <w:divBdr>
        <w:top w:val="none" w:sz="0" w:space="0" w:color="auto"/>
        <w:left w:val="none" w:sz="0" w:space="0" w:color="auto"/>
        <w:bottom w:val="none" w:sz="0" w:space="0" w:color="auto"/>
        <w:right w:val="none" w:sz="0" w:space="0" w:color="auto"/>
      </w:divBdr>
    </w:div>
    <w:div w:id="703405176">
      <w:bodyDiv w:val="1"/>
      <w:marLeft w:val="0"/>
      <w:marRight w:val="0"/>
      <w:marTop w:val="0"/>
      <w:marBottom w:val="0"/>
      <w:divBdr>
        <w:top w:val="none" w:sz="0" w:space="0" w:color="auto"/>
        <w:left w:val="none" w:sz="0" w:space="0" w:color="auto"/>
        <w:bottom w:val="none" w:sz="0" w:space="0" w:color="auto"/>
        <w:right w:val="none" w:sz="0" w:space="0" w:color="auto"/>
      </w:divBdr>
    </w:div>
    <w:div w:id="703604695">
      <w:bodyDiv w:val="1"/>
      <w:marLeft w:val="0"/>
      <w:marRight w:val="0"/>
      <w:marTop w:val="0"/>
      <w:marBottom w:val="0"/>
      <w:divBdr>
        <w:top w:val="none" w:sz="0" w:space="0" w:color="auto"/>
        <w:left w:val="none" w:sz="0" w:space="0" w:color="auto"/>
        <w:bottom w:val="none" w:sz="0" w:space="0" w:color="auto"/>
        <w:right w:val="none" w:sz="0" w:space="0" w:color="auto"/>
      </w:divBdr>
    </w:div>
    <w:div w:id="703672361">
      <w:bodyDiv w:val="1"/>
      <w:marLeft w:val="0"/>
      <w:marRight w:val="0"/>
      <w:marTop w:val="0"/>
      <w:marBottom w:val="0"/>
      <w:divBdr>
        <w:top w:val="none" w:sz="0" w:space="0" w:color="auto"/>
        <w:left w:val="none" w:sz="0" w:space="0" w:color="auto"/>
        <w:bottom w:val="none" w:sz="0" w:space="0" w:color="auto"/>
        <w:right w:val="none" w:sz="0" w:space="0" w:color="auto"/>
      </w:divBdr>
    </w:div>
    <w:div w:id="703751670">
      <w:bodyDiv w:val="1"/>
      <w:marLeft w:val="0"/>
      <w:marRight w:val="0"/>
      <w:marTop w:val="0"/>
      <w:marBottom w:val="0"/>
      <w:divBdr>
        <w:top w:val="none" w:sz="0" w:space="0" w:color="auto"/>
        <w:left w:val="none" w:sz="0" w:space="0" w:color="auto"/>
        <w:bottom w:val="none" w:sz="0" w:space="0" w:color="auto"/>
        <w:right w:val="none" w:sz="0" w:space="0" w:color="auto"/>
      </w:divBdr>
    </w:div>
    <w:div w:id="704138033">
      <w:bodyDiv w:val="1"/>
      <w:marLeft w:val="0"/>
      <w:marRight w:val="0"/>
      <w:marTop w:val="0"/>
      <w:marBottom w:val="0"/>
      <w:divBdr>
        <w:top w:val="none" w:sz="0" w:space="0" w:color="auto"/>
        <w:left w:val="none" w:sz="0" w:space="0" w:color="auto"/>
        <w:bottom w:val="none" w:sz="0" w:space="0" w:color="auto"/>
        <w:right w:val="none" w:sz="0" w:space="0" w:color="auto"/>
      </w:divBdr>
    </w:div>
    <w:div w:id="704216395">
      <w:bodyDiv w:val="1"/>
      <w:marLeft w:val="0"/>
      <w:marRight w:val="0"/>
      <w:marTop w:val="0"/>
      <w:marBottom w:val="0"/>
      <w:divBdr>
        <w:top w:val="none" w:sz="0" w:space="0" w:color="auto"/>
        <w:left w:val="none" w:sz="0" w:space="0" w:color="auto"/>
        <w:bottom w:val="none" w:sz="0" w:space="0" w:color="auto"/>
        <w:right w:val="none" w:sz="0" w:space="0" w:color="auto"/>
      </w:divBdr>
    </w:div>
    <w:div w:id="704329994">
      <w:bodyDiv w:val="1"/>
      <w:marLeft w:val="0"/>
      <w:marRight w:val="0"/>
      <w:marTop w:val="0"/>
      <w:marBottom w:val="0"/>
      <w:divBdr>
        <w:top w:val="none" w:sz="0" w:space="0" w:color="auto"/>
        <w:left w:val="none" w:sz="0" w:space="0" w:color="auto"/>
        <w:bottom w:val="none" w:sz="0" w:space="0" w:color="auto"/>
        <w:right w:val="none" w:sz="0" w:space="0" w:color="auto"/>
      </w:divBdr>
    </w:div>
    <w:div w:id="704410192">
      <w:bodyDiv w:val="1"/>
      <w:marLeft w:val="0"/>
      <w:marRight w:val="0"/>
      <w:marTop w:val="0"/>
      <w:marBottom w:val="0"/>
      <w:divBdr>
        <w:top w:val="none" w:sz="0" w:space="0" w:color="auto"/>
        <w:left w:val="none" w:sz="0" w:space="0" w:color="auto"/>
        <w:bottom w:val="none" w:sz="0" w:space="0" w:color="auto"/>
        <w:right w:val="none" w:sz="0" w:space="0" w:color="auto"/>
      </w:divBdr>
    </w:div>
    <w:div w:id="704477073">
      <w:bodyDiv w:val="1"/>
      <w:marLeft w:val="0"/>
      <w:marRight w:val="0"/>
      <w:marTop w:val="0"/>
      <w:marBottom w:val="0"/>
      <w:divBdr>
        <w:top w:val="none" w:sz="0" w:space="0" w:color="auto"/>
        <w:left w:val="none" w:sz="0" w:space="0" w:color="auto"/>
        <w:bottom w:val="none" w:sz="0" w:space="0" w:color="auto"/>
        <w:right w:val="none" w:sz="0" w:space="0" w:color="auto"/>
      </w:divBdr>
    </w:div>
    <w:div w:id="704914191">
      <w:bodyDiv w:val="1"/>
      <w:marLeft w:val="0"/>
      <w:marRight w:val="0"/>
      <w:marTop w:val="0"/>
      <w:marBottom w:val="0"/>
      <w:divBdr>
        <w:top w:val="none" w:sz="0" w:space="0" w:color="auto"/>
        <w:left w:val="none" w:sz="0" w:space="0" w:color="auto"/>
        <w:bottom w:val="none" w:sz="0" w:space="0" w:color="auto"/>
        <w:right w:val="none" w:sz="0" w:space="0" w:color="auto"/>
      </w:divBdr>
    </w:div>
    <w:div w:id="705102592">
      <w:bodyDiv w:val="1"/>
      <w:marLeft w:val="0"/>
      <w:marRight w:val="0"/>
      <w:marTop w:val="0"/>
      <w:marBottom w:val="0"/>
      <w:divBdr>
        <w:top w:val="none" w:sz="0" w:space="0" w:color="auto"/>
        <w:left w:val="none" w:sz="0" w:space="0" w:color="auto"/>
        <w:bottom w:val="none" w:sz="0" w:space="0" w:color="auto"/>
        <w:right w:val="none" w:sz="0" w:space="0" w:color="auto"/>
      </w:divBdr>
    </w:div>
    <w:div w:id="705102814">
      <w:bodyDiv w:val="1"/>
      <w:marLeft w:val="0"/>
      <w:marRight w:val="0"/>
      <w:marTop w:val="0"/>
      <w:marBottom w:val="0"/>
      <w:divBdr>
        <w:top w:val="none" w:sz="0" w:space="0" w:color="auto"/>
        <w:left w:val="none" w:sz="0" w:space="0" w:color="auto"/>
        <w:bottom w:val="none" w:sz="0" w:space="0" w:color="auto"/>
        <w:right w:val="none" w:sz="0" w:space="0" w:color="auto"/>
      </w:divBdr>
    </w:div>
    <w:div w:id="705180962">
      <w:bodyDiv w:val="1"/>
      <w:marLeft w:val="0"/>
      <w:marRight w:val="0"/>
      <w:marTop w:val="0"/>
      <w:marBottom w:val="0"/>
      <w:divBdr>
        <w:top w:val="none" w:sz="0" w:space="0" w:color="auto"/>
        <w:left w:val="none" w:sz="0" w:space="0" w:color="auto"/>
        <w:bottom w:val="none" w:sz="0" w:space="0" w:color="auto"/>
        <w:right w:val="none" w:sz="0" w:space="0" w:color="auto"/>
      </w:divBdr>
    </w:div>
    <w:div w:id="705642638">
      <w:bodyDiv w:val="1"/>
      <w:marLeft w:val="0"/>
      <w:marRight w:val="0"/>
      <w:marTop w:val="0"/>
      <w:marBottom w:val="0"/>
      <w:divBdr>
        <w:top w:val="none" w:sz="0" w:space="0" w:color="auto"/>
        <w:left w:val="none" w:sz="0" w:space="0" w:color="auto"/>
        <w:bottom w:val="none" w:sz="0" w:space="0" w:color="auto"/>
        <w:right w:val="none" w:sz="0" w:space="0" w:color="auto"/>
      </w:divBdr>
    </w:div>
    <w:div w:id="705719994">
      <w:bodyDiv w:val="1"/>
      <w:marLeft w:val="0"/>
      <w:marRight w:val="0"/>
      <w:marTop w:val="0"/>
      <w:marBottom w:val="0"/>
      <w:divBdr>
        <w:top w:val="none" w:sz="0" w:space="0" w:color="auto"/>
        <w:left w:val="none" w:sz="0" w:space="0" w:color="auto"/>
        <w:bottom w:val="none" w:sz="0" w:space="0" w:color="auto"/>
        <w:right w:val="none" w:sz="0" w:space="0" w:color="auto"/>
      </w:divBdr>
    </w:div>
    <w:div w:id="705830644">
      <w:bodyDiv w:val="1"/>
      <w:marLeft w:val="0"/>
      <w:marRight w:val="0"/>
      <w:marTop w:val="0"/>
      <w:marBottom w:val="0"/>
      <w:divBdr>
        <w:top w:val="none" w:sz="0" w:space="0" w:color="auto"/>
        <w:left w:val="none" w:sz="0" w:space="0" w:color="auto"/>
        <w:bottom w:val="none" w:sz="0" w:space="0" w:color="auto"/>
        <w:right w:val="none" w:sz="0" w:space="0" w:color="auto"/>
      </w:divBdr>
    </w:div>
    <w:div w:id="706218552">
      <w:bodyDiv w:val="1"/>
      <w:marLeft w:val="0"/>
      <w:marRight w:val="0"/>
      <w:marTop w:val="0"/>
      <w:marBottom w:val="0"/>
      <w:divBdr>
        <w:top w:val="none" w:sz="0" w:space="0" w:color="auto"/>
        <w:left w:val="none" w:sz="0" w:space="0" w:color="auto"/>
        <w:bottom w:val="none" w:sz="0" w:space="0" w:color="auto"/>
        <w:right w:val="none" w:sz="0" w:space="0" w:color="auto"/>
      </w:divBdr>
    </w:div>
    <w:div w:id="706948953">
      <w:bodyDiv w:val="1"/>
      <w:marLeft w:val="0"/>
      <w:marRight w:val="0"/>
      <w:marTop w:val="0"/>
      <w:marBottom w:val="0"/>
      <w:divBdr>
        <w:top w:val="none" w:sz="0" w:space="0" w:color="auto"/>
        <w:left w:val="none" w:sz="0" w:space="0" w:color="auto"/>
        <w:bottom w:val="none" w:sz="0" w:space="0" w:color="auto"/>
        <w:right w:val="none" w:sz="0" w:space="0" w:color="auto"/>
      </w:divBdr>
    </w:div>
    <w:div w:id="706951081">
      <w:bodyDiv w:val="1"/>
      <w:marLeft w:val="0"/>
      <w:marRight w:val="0"/>
      <w:marTop w:val="0"/>
      <w:marBottom w:val="0"/>
      <w:divBdr>
        <w:top w:val="none" w:sz="0" w:space="0" w:color="auto"/>
        <w:left w:val="none" w:sz="0" w:space="0" w:color="auto"/>
        <w:bottom w:val="none" w:sz="0" w:space="0" w:color="auto"/>
        <w:right w:val="none" w:sz="0" w:space="0" w:color="auto"/>
      </w:divBdr>
    </w:div>
    <w:div w:id="706952082">
      <w:bodyDiv w:val="1"/>
      <w:marLeft w:val="0"/>
      <w:marRight w:val="0"/>
      <w:marTop w:val="0"/>
      <w:marBottom w:val="0"/>
      <w:divBdr>
        <w:top w:val="none" w:sz="0" w:space="0" w:color="auto"/>
        <w:left w:val="none" w:sz="0" w:space="0" w:color="auto"/>
        <w:bottom w:val="none" w:sz="0" w:space="0" w:color="auto"/>
        <w:right w:val="none" w:sz="0" w:space="0" w:color="auto"/>
      </w:divBdr>
    </w:div>
    <w:div w:id="707027986">
      <w:bodyDiv w:val="1"/>
      <w:marLeft w:val="0"/>
      <w:marRight w:val="0"/>
      <w:marTop w:val="0"/>
      <w:marBottom w:val="0"/>
      <w:divBdr>
        <w:top w:val="none" w:sz="0" w:space="0" w:color="auto"/>
        <w:left w:val="none" w:sz="0" w:space="0" w:color="auto"/>
        <w:bottom w:val="none" w:sz="0" w:space="0" w:color="auto"/>
        <w:right w:val="none" w:sz="0" w:space="0" w:color="auto"/>
      </w:divBdr>
    </w:div>
    <w:div w:id="707221193">
      <w:bodyDiv w:val="1"/>
      <w:marLeft w:val="0"/>
      <w:marRight w:val="0"/>
      <w:marTop w:val="0"/>
      <w:marBottom w:val="0"/>
      <w:divBdr>
        <w:top w:val="none" w:sz="0" w:space="0" w:color="auto"/>
        <w:left w:val="none" w:sz="0" w:space="0" w:color="auto"/>
        <w:bottom w:val="none" w:sz="0" w:space="0" w:color="auto"/>
        <w:right w:val="none" w:sz="0" w:space="0" w:color="auto"/>
      </w:divBdr>
    </w:div>
    <w:div w:id="707612241">
      <w:bodyDiv w:val="1"/>
      <w:marLeft w:val="0"/>
      <w:marRight w:val="0"/>
      <w:marTop w:val="0"/>
      <w:marBottom w:val="0"/>
      <w:divBdr>
        <w:top w:val="none" w:sz="0" w:space="0" w:color="auto"/>
        <w:left w:val="none" w:sz="0" w:space="0" w:color="auto"/>
        <w:bottom w:val="none" w:sz="0" w:space="0" w:color="auto"/>
        <w:right w:val="none" w:sz="0" w:space="0" w:color="auto"/>
      </w:divBdr>
    </w:div>
    <w:div w:id="707998474">
      <w:bodyDiv w:val="1"/>
      <w:marLeft w:val="0"/>
      <w:marRight w:val="0"/>
      <w:marTop w:val="0"/>
      <w:marBottom w:val="0"/>
      <w:divBdr>
        <w:top w:val="none" w:sz="0" w:space="0" w:color="auto"/>
        <w:left w:val="none" w:sz="0" w:space="0" w:color="auto"/>
        <w:bottom w:val="none" w:sz="0" w:space="0" w:color="auto"/>
        <w:right w:val="none" w:sz="0" w:space="0" w:color="auto"/>
      </w:divBdr>
    </w:div>
    <w:div w:id="708338601">
      <w:bodyDiv w:val="1"/>
      <w:marLeft w:val="0"/>
      <w:marRight w:val="0"/>
      <w:marTop w:val="0"/>
      <w:marBottom w:val="0"/>
      <w:divBdr>
        <w:top w:val="none" w:sz="0" w:space="0" w:color="auto"/>
        <w:left w:val="none" w:sz="0" w:space="0" w:color="auto"/>
        <w:bottom w:val="none" w:sz="0" w:space="0" w:color="auto"/>
        <w:right w:val="none" w:sz="0" w:space="0" w:color="auto"/>
      </w:divBdr>
    </w:div>
    <w:div w:id="708382975">
      <w:bodyDiv w:val="1"/>
      <w:marLeft w:val="0"/>
      <w:marRight w:val="0"/>
      <w:marTop w:val="0"/>
      <w:marBottom w:val="0"/>
      <w:divBdr>
        <w:top w:val="none" w:sz="0" w:space="0" w:color="auto"/>
        <w:left w:val="none" w:sz="0" w:space="0" w:color="auto"/>
        <w:bottom w:val="none" w:sz="0" w:space="0" w:color="auto"/>
        <w:right w:val="none" w:sz="0" w:space="0" w:color="auto"/>
      </w:divBdr>
    </w:div>
    <w:div w:id="708528356">
      <w:bodyDiv w:val="1"/>
      <w:marLeft w:val="0"/>
      <w:marRight w:val="0"/>
      <w:marTop w:val="0"/>
      <w:marBottom w:val="0"/>
      <w:divBdr>
        <w:top w:val="none" w:sz="0" w:space="0" w:color="auto"/>
        <w:left w:val="none" w:sz="0" w:space="0" w:color="auto"/>
        <w:bottom w:val="none" w:sz="0" w:space="0" w:color="auto"/>
        <w:right w:val="none" w:sz="0" w:space="0" w:color="auto"/>
      </w:divBdr>
    </w:div>
    <w:div w:id="708992989">
      <w:bodyDiv w:val="1"/>
      <w:marLeft w:val="0"/>
      <w:marRight w:val="0"/>
      <w:marTop w:val="0"/>
      <w:marBottom w:val="0"/>
      <w:divBdr>
        <w:top w:val="none" w:sz="0" w:space="0" w:color="auto"/>
        <w:left w:val="none" w:sz="0" w:space="0" w:color="auto"/>
        <w:bottom w:val="none" w:sz="0" w:space="0" w:color="auto"/>
        <w:right w:val="none" w:sz="0" w:space="0" w:color="auto"/>
      </w:divBdr>
    </w:div>
    <w:div w:id="708997252">
      <w:bodyDiv w:val="1"/>
      <w:marLeft w:val="0"/>
      <w:marRight w:val="0"/>
      <w:marTop w:val="0"/>
      <w:marBottom w:val="0"/>
      <w:divBdr>
        <w:top w:val="none" w:sz="0" w:space="0" w:color="auto"/>
        <w:left w:val="none" w:sz="0" w:space="0" w:color="auto"/>
        <w:bottom w:val="none" w:sz="0" w:space="0" w:color="auto"/>
        <w:right w:val="none" w:sz="0" w:space="0" w:color="auto"/>
      </w:divBdr>
    </w:div>
    <w:div w:id="709109261">
      <w:bodyDiv w:val="1"/>
      <w:marLeft w:val="0"/>
      <w:marRight w:val="0"/>
      <w:marTop w:val="0"/>
      <w:marBottom w:val="0"/>
      <w:divBdr>
        <w:top w:val="none" w:sz="0" w:space="0" w:color="auto"/>
        <w:left w:val="none" w:sz="0" w:space="0" w:color="auto"/>
        <w:bottom w:val="none" w:sz="0" w:space="0" w:color="auto"/>
        <w:right w:val="none" w:sz="0" w:space="0" w:color="auto"/>
      </w:divBdr>
    </w:div>
    <w:div w:id="709379532">
      <w:bodyDiv w:val="1"/>
      <w:marLeft w:val="0"/>
      <w:marRight w:val="0"/>
      <w:marTop w:val="0"/>
      <w:marBottom w:val="0"/>
      <w:divBdr>
        <w:top w:val="none" w:sz="0" w:space="0" w:color="auto"/>
        <w:left w:val="none" w:sz="0" w:space="0" w:color="auto"/>
        <w:bottom w:val="none" w:sz="0" w:space="0" w:color="auto"/>
        <w:right w:val="none" w:sz="0" w:space="0" w:color="auto"/>
      </w:divBdr>
    </w:div>
    <w:div w:id="709455179">
      <w:bodyDiv w:val="1"/>
      <w:marLeft w:val="0"/>
      <w:marRight w:val="0"/>
      <w:marTop w:val="0"/>
      <w:marBottom w:val="0"/>
      <w:divBdr>
        <w:top w:val="none" w:sz="0" w:space="0" w:color="auto"/>
        <w:left w:val="none" w:sz="0" w:space="0" w:color="auto"/>
        <w:bottom w:val="none" w:sz="0" w:space="0" w:color="auto"/>
        <w:right w:val="none" w:sz="0" w:space="0" w:color="auto"/>
      </w:divBdr>
    </w:div>
    <w:div w:id="710764599">
      <w:bodyDiv w:val="1"/>
      <w:marLeft w:val="0"/>
      <w:marRight w:val="0"/>
      <w:marTop w:val="0"/>
      <w:marBottom w:val="0"/>
      <w:divBdr>
        <w:top w:val="none" w:sz="0" w:space="0" w:color="auto"/>
        <w:left w:val="none" w:sz="0" w:space="0" w:color="auto"/>
        <w:bottom w:val="none" w:sz="0" w:space="0" w:color="auto"/>
        <w:right w:val="none" w:sz="0" w:space="0" w:color="auto"/>
      </w:divBdr>
    </w:div>
    <w:div w:id="710813103">
      <w:bodyDiv w:val="1"/>
      <w:marLeft w:val="0"/>
      <w:marRight w:val="0"/>
      <w:marTop w:val="0"/>
      <w:marBottom w:val="0"/>
      <w:divBdr>
        <w:top w:val="none" w:sz="0" w:space="0" w:color="auto"/>
        <w:left w:val="none" w:sz="0" w:space="0" w:color="auto"/>
        <w:bottom w:val="none" w:sz="0" w:space="0" w:color="auto"/>
        <w:right w:val="none" w:sz="0" w:space="0" w:color="auto"/>
      </w:divBdr>
    </w:div>
    <w:div w:id="711005518">
      <w:bodyDiv w:val="1"/>
      <w:marLeft w:val="0"/>
      <w:marRight w:val="0"/>
      <w:marTop w:val="0"/>
      <w:marBottom w:val="0"/>
      <w:divBdr>
        <w:top w:val="none" w:sz="0" w:space="0" w:color="auto"/>
        <w:left w:val="none" w:sz="0" w:space="0" w:color="auto"/>
        <w:bottom w:val="none" w:sz="0" w:space="0" w:color="auto"/>
        <w:right w:val="none" w:sz="0" w:space="0" w:color="auto"/>
      </w:divBdr>
    </w:div>
    <w:div w:id="711226729">
      <w:bodyDiv w:val="1"/>
      <w:marLeft w:val="0"/>
      <w:marRight w:val="0"/>
      <w:marTop w:val="0"/>
      <w:marBottom w:val="0"/>
      <w:divBdr>
        <w:top w:val="none" w:sz="0" w:space="0" w:color="auto"/>
        <w:left w:val="none" w:sz="0" w:space="0" w:color="auto"/>
        <w:bottom w:val="none" w:sz="0" w:space="0" w:color="auto"/>
        <w:right w:val="none" w:sz="0" w:space="0" w:color="auto"/>
      </w:divBdr>
    </w:div>
    <w:div w:id="711268676">
      <w:bodyDiv w:val="1"/>
      <w:marLeft w:val="0"/>
      <w:marRight w:val="0"/>
      <w:marTop w:val="0"/>
      <w:marBottom w:val="0"/>
      <w:divBdr>
        <w:top w:val="none" w:sz="0" w:space="0" w:color="auto"/>
        <w:left w:val="none" w:sz="0" w:space="0" w:color="auto"/>
        <w:bottom w:val="none" w:sz="0" w:space="0" w:color="auto"/>
        <w:right w:val="none" w:sz="0" w:space="0" w:color="auto"/>
      </w:divBdr>
    </w:div>
    <w:div w:id="711271072">
      <w:bodyDiv w:val="1"/>
      <w:marLeft w:val="0"/>
      <w:marRight w:val="0"/>
      <w:marTop w:val="0"/>
      <w:marBottom w:val="0"/>
      <w:divBdr>
        <w:top w:val="none" w:sz="0" w:space="0" w:color="auto"/>
        <w:left w:val="none" w:sz="0" w:space="0" w:color="auto"/>
        <w:bottom w:val="none" w:sz="0" w:space="0" w:color="auto"/>
        <w:right w:val="none" w:sz="0" w:space="0" w:color="auto"/>
      </w:divBdr>
    </w:div>
    <w:div w:id="711879560">
      <w:bodyDiv w:val="1"/>
      <w:marLeft w:val="0"/>
      <w:marRight w:val="0"/>
      <w:marTop w:val="0"/>
      <w:marBottom w:val="0"/>
      <w:divBdr>
        <w:top w:val="none" w:sz="0" w:space="0" w:color="auto"/>
        <w:left w:val="none" w:sz="0" w:space="0" w:color="auto"/>
        <w:bottom w:val="none" w:sz="0" w:space="0" w:color="auto"/>
        <w:right w:val="none" w:sz="0" w:space="0" w:color="auto"/>
      </w:divBdr>
    </w:div>
    <w:div w:id="712077541">
      <w:bodyDiv w:val="1"/>
      <w:marLeft w:val="0"/>
      <w:marRight w:val="0"/>
      <w:marTop w:val="0"/>
      <w:marBottom w:val="0"/>
      <w:divBdr>
        <w:top w:val="none" w:sz="0" w:space="0" w:color="auto"/>
        <w:left w:val="none" w:sz="0" w:space="0" w:color="auto"/>
        <w:bottom w:val="none" w:sz="0" w:space="0" w:color="auto"/>
        <w:right w:val="none" w:sz="0" w:space="0" w:color="auto"/>
      </w:divBdr>
    </w:div>
    <w:div w:id="712269950">
      <w:bodyDiv w:val="1"/>
      <w:marLeft w:val="0"/>
      <w:marRight w:val="0"/>
      <w:marTop w:val="0"/>
      <w:marBottom w:val="0"/>
      <w:divBdr>
        <w:top w:val="none" w:sz="0" w:space="0" w:color="auto"/>
        <w:left w:val="none" w:sz="0" w:space="0" w:color="auto"/>
        <w:bottom w:val="none" w:sz="0" w:space="0" w:color="auto"/>
        <w:right w:val="none" w:sz="0" w:space="0" w:color="auto"/>
      </w:divBdr>
    </w:div>
    <w:div w:id="712466060">
      <w:bodyDiv w:val="1"/>
      <w:marLeft w:val="0"/>
      <w:marRight w:val="0"/>
      <w:marTop w:val="0"/>
      <w:marBottom w:val="0"/>
      <w:divBdr>
        <w:top w:val="none" w:sz="0" w:space="0" w:color="auto"/>
        <w:left w:val="none" w:sz="0" w:space="0" w:color="auto"/>
        <w:bottom w:val="none" w:sz="0" w:space="0" w:color="auto"/>
        <w:right w:val="none" w:sz="0" w:space="0" w:color="auto"/>
      </w:divBdr>
    </w:div>
    <w:div w:id="712581617">
      <w:bodyDiv w:val="1"/>
      <w:marLeft w:val="0"/>
      <w:marRight w:val="0"/>
      <w:marTop w:val="0"/>
      <w:marBottom w:val="0"/>
      <w:divBdr>
        <w:top w:val="none" w:sz="0" w:space="0" w:color="auto"/>
        <w:left w:val="none" w:sz="0" w:space="0" w:color="auto"/>
        <w:bottom w:val="none" w:sz="0" w:space="0" w:color="auto"/>
        <w:right w:val="none" w:sz="0" w:space="0" w:color="auto"/>
      </w:divBdr>
    </w:div>
    <w:div w:id="713119371">
      <w:bodyDiv w:val="1"/>
      <w:marLeft w:val="0"/>
      <w:marRight w:val="0"/>
      <w:marTop w:val="0"/>
      <w:marBottom w:val="0"/>
      <w:divBdr>
        <w:top w:val="none" w:sz="0" w:space="0" w:color="auto"/>
        <w:left w:val="none" w:sz="0" w:space="0" w:color="auto"/>
        <w:bottom w:val="none" w:sz="0" w:space="0" w:color="auto"/>
        <w:right w:val="none" w:sz="0" w:space="0" w:color="auto"/>
      </w:divBdr>
    </w:div>
    <w:div w:id="713382047">
      <w:bodyDiv w:val="1"/>
      <w:marLeft w:val="0"/>
      <w:marRight w:val="0"/>
      <w:marTop w:val="0"/>
      <w:marBottom w:val="0"/>
      <w:divBdr>
        <w:top w:val="none" w:sz="0" w:space="0" w:color="auto"/>
        <w:left w:val="none" w:sz="0" w:space="0" w:color="auto"/>
        <w:bottom w:val="none" w:sz="0" w:space="0" w:color="auto"/>
        <w:right w:val="none" w:sz="0" w:space="0" w:color="auto"/>
      </w:divBdr>
    </w:div>
    <w:div w:id="713384139">
      <w:bodyDiv w:val="1"/>
      <w:marLeft w:val="0"/>
      <w:marRight w:val="0"/>
      <w:marTop w:val="0"/>
      <w:marBottom w:val="0"/>
      <w:divBdr>
        <w:top w:val="none" w:sz="0" w:space="0" w:color="auto"/>
        <w:left w:val="none" w:sz="0" w:space="0" w:color="auto"/>
        <w:bottom w:val="none" w:sz="0" w:space="0" w:color="auto"/>
        <w:right w:val="none" w:sz="0" w:space="0" w:color="auto"/>
      </w:divBdr>
    </w:div>
    <w:div w:id="713696059">
      <w:bodyDiv w:val="1"/>
      <w:marLeft w:val="0"/>
      <w:marRight w:val="0"/>
      <w:marTop w:val="0"/>
      <w:marBottom w:val="0"/>
      <w:divBdr>
        <w:top w:val="none" w:sz="0" w:space="0" w:color="auto"/>
        <w:left w:val="none" w:sz="0" w:space="0" w:color="auto"/>
        <w:bottom w:val="none" w:sz="0" w:space="0" w:color="auto"/>
        <w:right w:val="none" w:sz="0" w:space="0" w:color="auto"/>
      </w:divBdr>
    </w:div>
    <w:div w:id="713966436">
      <w:bodyDiv w:val="1"/>
      <w:marLeft w:val="0"/>
      <w:marRight w:val="0"/>
      <w:marTop w:val="0"/>
      <w:marBottom w:val="0"/>
      <w:divBdr>
        <w:top w:val="none" w:sz="0" w:space="0" w:color="auto"/>
        <w:left w:val="none" w:sz="0" w:space="0" w:color="auto"/>
        <w:bottom w:val="none" w:sz="0" w:space="0" w:color="auto"/>
        <w:right w:val="none" w:sz="0" w:space="0" w:color="auto"/>
      </w:divBdr>
    </w:div>
    <w:div w:id="713969143">
      <w:bodyDiv w:val="1"/>
      <w:marLeft w:val="0"/>
      <w:marRight w:val="0"/>
      <w:marTop w:val="0"/>
      <w:marBottom w:val="0"/>
      <w:divBdr>
        <w:top w:val="none" w:sz="0" w:space="0" w:color="auto"/>
        <w:left w:val="none" w:sz="0" w:space="0" w:color="auto"/>
        <w:bottom w:val="none" w:sz="0" w:space="0" w:color="auto"/>
        <w:right w:val="none" w:sz="0" w:space="0" w:color="auto"/>
      </w:divBdr>
    </w:div>
    <w:div w:id="714355410">
      <w:bodyDiv w:val="1"/>
      <w:marLeft w:val="0"/>
      <w:marRight w:val="0"/>
      <w:marTop w:val="0"/>
      <w:marBottom w:val="0"/>
      <w:divBdr>
        <w:top w:val="none" w:sz="0" w:space="0" w:color="auto"/>
        <w:left w:val="none" w:sz="0" w:space="0" w:color="auto"/>
        <w:bottom w:val="none" w:sz="0" w:space="0" w:color="auto"/>
        <w:right w:val="none" w:sz="0" w:space="0" w:color="auto"/>
      </w:divBdr>
    </w:div>
    <w:div w:id="714503535">
      <w:bodyDiv w:val="1"/>
      <w:marLeft w:val="0"/>
      <w:marRight w:val="0"/>
      <w:marTop w:val="0"/>
      <w:marBottom w:val="0"/>
      <w:divBdr>
        <w:top w:val="none" w:sz="0" w:space="0" w:color="auto"/>
        <w:left w:val="none" w:sz="0" w:space="0" w:color="auto"/>
        <w:bottom w:val="none" w:sz="0" w:space="0" w:color="auto"/>
        <w:right w:val="none" w:sz="0" w:space="0" w:color="auto"/>
      </w:divBdr>
    </w:div>
    <w:div w:id="714542342">
      <w:bodyDiv w:val="1"/>
      <w:marLeft w:val="0"/>
      <w:marRight w:val="0"/>
      <w:marTop w:val="0"/>
      <w:marBottom w:val="0"/>
      <w:divBdr>
        <w:top w:val="none" w:sz="0" w:space="0" w:color="auto"/>
        <w:left w:val="none" w:sz="0" w:space="0" w:color="auto"/>
        <w:bottom w:val="none" w:sz="0" w:space="0" w:color="auto"/>
        <w:right w:val="none" w:sz="0" w:space="0" w:color="auto"/>
      </w:divBdr>
    </w:div>
    <w:div w:id="714890747">
      <w:bodyDiv w:val="1"/>
      <w:marLeft w:val="0"/>
      <w:marRight w:val="0"/>
      <w:marTop w:val="0"/>
      <w:marBottom w:val="0"/>
      <w:divBdr>
        <w:top w:val="none" w:sz="0" w:space="0" w:color="auto"/>
        <w:left w:val="none" w:sz="0" w:space="0" w:color="auto"/>
        <w:bottom w:val="none" w:sz="0" w:space="0" w:color="auto"/>
        <w:right w:val="none" w:sz="0" w:space="0" w:color="auto"/>
      </w:divBdr>
    </w:div>
    <w:div w:id="715006420">
      <w:bodyDiv w:val="1"/>
      <w:marLeft w:val="0"/>
      <w:marRight w:val="0"/>
      <w:marTop w:val="0"/>
      <w:marBottom w:val="0"/>
      <w:divBdr>
        <w:top w:val="none" w:sz="0" w:space="0" w:color="auto"/>
        <w:left w:val="none" w:sz="0" w:space="0" w:color="auto"/>
        <w:bottom w:val="none" w:sz="0" w:space="0" w:color="auto"/>
        <w:right w:val="none" w:sz="0" w:space="0" w:color="auto"/>
      </w:divBdr>
    </w:div>
    <w:div w:id="715351581">
      <w:bodyDiv w:val="1"/>
      <w:marLeft w:val="0"/>
      <w:marRight w:val="0"/>
      <w:marTop w:val="0"/>
      <w:marBottom w:val="0"/>
      <w:divBdr>
        <w:top w:val="none" w:sz="0" w:space="0" w:color="auto"/>
        <w:left w:val="none" w:sz="0" w:space="0" w:color="auto"/>
        <w:bottom w:val="none" w:sz="0" w:space="0" w:color="auto"/>
        <w:right w:val="none" w:sz="0" w:space="0" w:color="auto"/>
      </w:divBdr>
    </w:div>
    <w:div w:id="715664580">
      <w:bodyDiv w:val="1"/>
      <w:marLeft w:val="0"/>
      <w:marRight w:val="0"/>
      <w:marTop w:val="0"/>
      <w:marBottom w:val="0"/>
      <w:divBdr>
        <w:top w:val="none" w:sz="0" w:space="0" w:color="auto"/>
        <w:left w:val="none" w:sz="0" w:space="0" w:color="auto"/>
        <w:bottom w:val="none" w:sz="0" w:space="0" w:color="auto"/>
        <w:right w:val="none" w:sz="0" w:space="0" w:color="auto"/>
      </w:divBdr>
    </w:div>
    <w:div w:id="715740260">
      <w:bodyDiv w:val="1"/>
      <w:marLeft w:val="0"/>
      <w:marRight w:val="0"/>
      <w:marTop w:val="0"/>
      <w:marBottom w:val="0"/>
      <w:divBdr>
        <w:top w:val="none" w:sz="0" w:space="0" w:color="auto"/>
        <w:left w:val="none" w:sz="0" w:space="0" w:color="auto"/>
        <w:bottom w:val="none" w:sz="0" w:space="0" w:color="auto"/>
        <w:right w:val="none" w:sz="0" w:space="0" w:color="auto"/>
      </w:divBdr>
    </w:div>
    <w:div w:id="715928922">
      <w:bodyDiv w:val="1"/>
      <w:marLeft w:val="0"/>
      <w:marRight w:val="0"/>
      <w:marTop w:val="0"/>
      <w:marBottom w:val="0"/>
      <w:divBdr>
        <w:top w:val="none" w:sz="0" w:space="0" w:color="auto"/>
        <w:left w:val="none" w:sz="0" w:space="0" w:color="auto"/>
        <w:bottom w:val="none" w:sz="0" w:space="0" w:color="auto"/>
        <w:right w:val="none" w:sz="0" w:space="0" w:color="auto"/>
      </w:divBdr>
    </w:div>
    <w:div w:id="716586949">
      <w:bodyDiv w:val="1"/>
      <w:marLeft w:val="0"/>
      <w:marRight w:val="0"/>
      <w:marTop w:val="0"/>
      <w:marBottom w:val="0"/>
      <w:divBdr>
        <w:top w:val="none" w:sz="0" w:space="0" w:color="auto"/>
        <w:left w:val="none" w:sz="0" w:space="0" w:color="auto"/>
        <w:bottom w:val="none" w:sz="0" w:space="0" w:color="auto"/>
        <w:right w:val="none" w:sz="0" w:space="0" w:color="auto"/>
      </w:divBdr>
    </w:div>
    <w:div w:id="716855995">
      <w:bodyDiv w:val="1"/>
      <w:marLeft w:val="0"/>
      <w:marRight w:val="0"/>
      <w:marTop w:val="0"/>
      <w:marBottom w:val="0"/>
      <w:divBdr>
        <w:top w:val="none" w:sz="0" w:space="0" w:color="auto"/>
        <w:left w:val="none" w:sz="0" w:space="0" w:color="auto"/>
        <w:bottom w:val="none" w:sz="0" w:space="0" w:color="auto"/>
        <w:right w:val="none" w:sz="0" w:space="0" w:color="auto"/>
      </w:divBdr>
    </w:div>
    <w:div w:id="716903086">
      <w:bodyDiv w:val="1"/>
      <w:marLeft w:val="0"/>
      <w:marRight w:val="0"/>
      <w:marTop w:val="0"/>
      <w:marBottom w:val="0"/>
      <w:divBdr>
        <w:top w:val="none" w:sz="0" w:space="0" w:color="auto"/>
        <w:left w:val="none" w:sz="0" w:space="0" w:color="auto"/>
        <w:bottom w:val="none" w:sz="0" w:space="0" w:color="auto"/>
        <w:right w:val="none" w:sz="0" w:space="0" w:color="auto"/>
      </w:divBdr>
    </w:div>
    <w:div w:id="717046108">
      <w:bodyDiv w:val="1"/>
      <w:marLeft w:val="0"/>
      <w:marRight w:val="0"/>
      <w:marTop w:val="0"/>
      <w:marBottom w:val="0"/>
      <w:divBdr>
        <w:top w:val="none" w:sz="0" w:space="0" w:color="auto"/>
        <w:left w:val="none" w:sz="0" w:space="0" w:color="auto"/>
        <w:bottom w:val="none" w:sz="0" w:space="0" w:color="auto"/>
        <w:right w:val="none" w:sz="0" w:space="0" w:color="auto"/>
      </w:divBdr>
    </w:div>
    <w:div w:id="717172206">
      <w:bodyDiv w:val="1"/>
      <w:marLeft w:val="0"/>
      <w:marRight w:val="0"/>
      <w:marTop w:val="0"/>
      <w:marBottom w:val="0"/>
      <w:divBdr>
        <w:top w:val="none" w:sz="0" w:space="0" w:color="auto"/>
        <w:left w:val="none" w:sz="0" w:space="0" w:color="auto"/>
        <w:bottom w:val="none" w:sz="0" w:space="0" w:color="auto"/>
        <w:right w:val="none" w:sz="0" w:space="0" w:color="auto"/>
      </w:divBdr>
    </w:div>
    <w:div w:id="717241629">
      <w:bodyDiv w:val="1"/>
      <w:marLeft w:val="0"/>
      <w:marRight w:val="0"/>
      <w:marTop w:val="0"/>
      <w:marBottom w:val="0"/>
      <w:divBdr>
        <w:top w:val="none" w:sz="0" w:space="0" w:color="auto"/>
        <w:left w:val="none" w:sz="0" w:space="0" w:color="auto"/>
        <w:bottom w:val="none" w:sz="0" w:space="0" w:color="auto"/>
        <w:right w:val="none" w:sz="0" w:space="0" w:color="auto"/>
      </w:divBdr>
    </w:div>
    <w:div w:id="717318487">
      <w:bodyDiv w:val="1"/>
      <w:marLeft w:val="0"/>
      <w:marRight w:val="0"/>
      <w:marTop w:val="0"/>
      <w:marBottom w:val="0"/>
      <w:divBdr>
        <w:top w:val="none" w:sz="0" w:space="0" w:color="auto"/>
        <w:left w:val="none" w:sz="0" w:space="0" w:color="auto"/>
        <w:bottom w:val="none" w:sz="0" w:space="0" w:color="auto"/>
        <w:right w:val="none" w:sz="0" w:space="0" w:color="auto"/>
      </w:divBdr>
    </w:div>
    <w:div w:id="717584387">
      <w:bodyDiv w:val="1"/>
      <w:marLeft w:val="0"/>
      <w:marRight w:val="0"/>
      <w:marTop w:val="0"/>
      <w:marBottom w:val="0"/>
      <w:divBdr>
        <w:top w:val="none" w:sz="0" w:space="0" w:color="auto"/>
        <w:left w:val="none" w:sz="0" w:space="0" w:color="auto"/>
        <w:bottom w:val="none" w:sz="0" w:space="0" w:color="auto"/>
        <w:right w:val="none" w:sz="0" w:space="0" w:color="auto"/>
      </w:divBdr>
    </w:div>
    <w:div w:id="717973595">
      <w:bodyDiv w:val="1"/>
      <w:marLeft w:val="0"/>
      <w:marRight w:val="0"/>
      <w:marTop w:val="0"/>
      <w:marBottom w:val="0"/>
      <w:divBdr>
        <w:top w:val="none" w:sz="0" w:space="0" w:color="auto"/>
        <w:left w:val="none" w:sz="0" w:space="0" w:color="auto"/>
        <w:bottom w:val="none" w:sz="0" w:space="0" w:color="auto"/>
        <w:right w:val="none" w:sz="0" w:space="0" w:color="auto"/>
      </w:divBdr>
    </w:div>
    <w:div w:id="718021184">
      <w:bodyDiv w:val="1"/>
      <w:marLeft w:val="0"/>
      <w:marRight w:val="0"/>
      <w:marTop w:val="0"/>
      <w:marBottom w:val="0"/>
      <w:divBdr>
        <w:top w:val="none" w:sz="0" w:space="0" w:color="auto"/>
        <w:left w:val="none" w:sz="0" w:space="0" w:color="auto"/>
        <w:bottom w:val="none" w:sz="0" w:space="0" w:color="auto"/>
        <w:right w:val="none" w:sz="0" w:space="0" w:color="auto"/>
      </w:divBdr>
    </w:div>
    <w:div w:id="718212203">
      <w:bodyDiv w:val="1"/>
      <w:marLeft w:val="0"/>
      <w:marRight w:val="0"/>
      <w:marTop w:val="0"/>
      <w:marBottom w:val="0"/>
      <w:divBdr>
        <w:top w:val="none" w:sz="0" w:space="0" w:color="auto"/>
        <w:left w:val="none" w:sz="0" w:space="0" w:color="auto"/>
        <w:bottom w:val="none" w:sz="0" w:space="0" w:color="auto"/>
        <w:right w:val="none" w:sz="0" w:space="0" w:color="auto"/>
      </w:divBdr>
    </w:div>
    <w:div w:id="718431667">
      <w:bodyDiv w:val="1"/>
      <w:marLeft w:val="0"/>
      <w:marRight w:val="0"/>
      <w:marTop w:val="0"/>
      <w:marBottom w:val="0"/>
      <w:divBdr>
        <w:top w:val="none" w:sz="0" w:space="0" w:color="auto"/>
        <w:left w:val="none" w:sz="0" w:space="0" w:color="auto"/>
        <w:bottom w:val="none" w:sz="0" w:space="0" w:color="auto"/>
        <w:right w:val="none" w:sz="0" w:space="0" w:color="auto"/>
      </w:divBdr>
    </w:div>
    <w:div w:id="718673542">
      <w:bodyDiv w:val="1"/>
      <w:marLeft w:val="0"/>
      <w:marRight w:val="0"/>
      <w:marTop w:val="0"/>
      <w:marBottom w:val="0"/>
      <w:divBdr>
        <w:top w:val="none" w:sz="0" w:space="0" w:color="auto"/>
        <w:left w:val="none" w:sz="0" w:space="0" w:color="auto"/>
        <w:bottom w:val="none" w:sz="0" w:space="0" w:color="auto"/>
        <w:right w:val="none" w:sz="0" w:space="0" w:color="auto"/>
      </w:divBdr>
    </w:div>
    <w:div w:id="718750890">
      <w:bodyDiv w:val="1"/>
      <w:marLeft w:val="0"/>
      <w:marRight w:val="0"/>
      <w:marTop w:val="0"/>
      <w:marBottom w:val="0"/>
      <w:divBdr>
        <w:top w:val="none" w:sz="0" w:space="0" w:color="auto"/>
        <w:left w:val="none" w:sz="0" w:space="0" w:color="auto"/>
        <w:bottom w:val="none" w:sz="0" w:space="0" w:color="auto"/>
        <w:right w:val="none" w:sz="0" w:space="0" w:color="auto"/>
      </w:divBdr>
    </w:div>
    <w:div w:id="718867898">
      <w:bodyDiv w:val="1"/>
      <w:marLeft w:val="0"/>
      <w:marRight w:val="0"/>
      <w:marTop w:val="0"/>
      <w:marBottom w:val="0"/>
      <w:divBdr>
        <w:top w:val="none" w:sz="0" w:space="0" w:color="auto"/>
        <w:left w:val="none" w:sz="0" w:space="0" w:color="auto"/>
        <w:bottom w:val="none" w:sz="0" w:space="0" w:color="auto"/>
        <w:right w:val="none" w:sz="0" w:space="0" w:color="auto"/>
      </w:divBdr>
    </w:div>
    <w:div w:id="718944351">
      <w:bodyDiv w:val="1"/>
      <w:marLeft w:val="0"/>
      <w:marRight w:val="0"/>
      <w:marTop w:val="0"/>
      <w:marBottom w:val="0"/>
      <w:divBdr>
        <w:top w:val="none" w:sz="0" w:space="0" w:color="auto"/>
        <w:left w:val="none" w:sz="0" w:space="0" w:color="auto"/>
        <w:bottom w:val="none" w:sz="0" w:space="0" w:color="auto"/>
        <w:right w:val="none" w:sz="0" w:space="0" w:color="auto"/>
      </w:divBdr>
    </w:div>
    <w:div w:id="719132779">
      <w:bodyDiv w:val="1"/>
      <w:marLeft w:val="0"/>
      <w:marRight w:val="0"/>
      <w:marTop w:val="0"/>
      <w:marBottom w:val="0"/>
      <w:divBdr>
        <w:top w:val="none" w:sz="0" w:space="0" w:color="auto"/>
        <w:left w:val="none" w:sz="0" w:space="0" w:color="auto"/>
        <w:bottom w:val="none" w:sz="0" w:space="0" w:color="auto"/>
        <w:right w:val="none" w:sz="0" w:space="0" w:color="auto"/>
      </w:divBdr>
    </w:div>
    <w:div w:id="719211732">
      <w:bodyDiv w:val="1"/>
      <w:marLeft w:val="0"/>
      <w:marRight w:val="0"/>
      <w:marTop w:val="0"/>
      <w:marBottom w:val="0"/>
      <w:divBdr>
        <w:top w:val="none" w:sz="0" w:space="0" w:color="auto"/>
        <w:left w:val="none" w:sz="0" w:space="0" w:color="auto"/>
        <w:bottom w:val="none" w:sz="0" w:space="0" w:color="auto"/>
        <w:right w:val="none" w:sz="0" w:space="0" w:color="auto"/>
      </w:divBdr>
    </w:div>
    <w:div w:id="719523356">
      <w:bodyDiv w:val="1"/>
      <w:marLeft w:val="0"/>
      <w:marRight w:val="0"/>
      <w:marTop w:val="0"/>
      <w:marBottom w:val="0"/>
      <w:divBdr>
        <w:top w:val="none" w:sz="0" w:space="0" w:color="auto"/>
        <w:left w:val="none" w:sz="0" w:space="0" w:color="auto"/>
        <w:bottom w:val="none" w:sz="0" w:space="0" w:color="auto"/>
        <w:right w:val="none" w:sz="0" w:space="0" w:color="auto"/>
      </w:divBdr>
    </w:div>
    <w:div w:id="719860725">
      <w:bodyDiv w:val="1"/>
      <w:marLeft w:val="0"/>
      <w:marRight w:val="0"/>
      <w:marTop w:val="0"/>
      <w:marBottom w:val="0"/>
      <w:divBdr>
        <w:top w:val="none" w:sz="0" w:space="0" w:color="auto"/>
        <w:left w:val="none" w:sz="0" w:space="0" w:color="auto"/>
        <w:bottom w:val="none" w:sz="0" w:space="0" w:color="auto"/>
        <w:right w:val="none" w:sz="0" w:space="0" w:color="auto"/>
      </w:divBdr>
    </w:div>
    <w:div w:id="719979684">
      <w:bodyDiv w:val="1"/>
      <w:marLeft w:val="0"/>
      <w:marRight w:val="0"/>
      <w:marTop w:val="0"/>
      <w:marBottom w:val="0"/>
      <w:divBdr>
        <w:top w:val="none" w:sz="0" w:space="0" w:color="auto"/>
        <w:left w:val="none" w:sz="0" w:space="0" w:color="auto"/>
        <w:bottom w:val="none" w:sz="0" w:space="0" w:color="auto"/>
        <w:right w:val="none" w:sz="0" w:space="0" w:color="auto"/>
      </w:divBdr>
    </w:div>
    <w:div w:id="720127972">
      <w:bodyDiv w:val="1"/>
      <w:marLeft w:val="0"/>
      <w:marRight w:val="0"/>
      <w:marTop w:val="0"/>
      <w:marBottom w:val="0"/>
      <w:divBdr>
        <w:top w:val="none" w:sz="0" w:space="0" w:color="auto"/>
        <w:left w:val="none" w:sz="0" w:space="0" w:color="auto"/>
        <w:bottom w:val="none" w:sz="0" w:space="0" w:color="auto"/>
        <w:right w:val="none" w:sz="0" w:space="0" w:color="auto"/>
      </w:divBdr>
    </w:div>
    <w:div w:id="720255602">
      <w:bodyDiv w:val="1"/>
      <w:marLeft w:val="0"/>
      <w:marRight w:val="0"/>
      <w:marTop w:val="0"/>
      <w:marBottom w:val="0"/>
      <w:divBdr>
        <w:top w:val="none" w:sz="0" w:space="0" w:color="auto"/>
        <w:left w:val="none" w:sz="0" w:space="0" w:color="auto"/>
        <w:bottom w:val="none" w:sz="0" w:space="0" w:color="auto"/>
        <w:right w:val="none" w:sz="0" w:space="0" w:color="auto"/>
      </w:divBdr>
    </w:div>
    <w:div w:id="720595022">
      <w:bodyDiv w:val="1"/>
      <w:marLeft w:val="0"/>
      <w:marRight w:val="0"/>
      <w:marTop w:val="0"/>
      <w:marBottom w:val="0"/>
      <w:divBdr>
        <w:top w:val="none" w:sz="0" w:space="0" w:color="auto"/>
        <w:left w:val="none" w:sz="0" w:space="0" w:color="auto"/>
        <w:bottom w:val="none" w:sz="0" w:space="0" w:color="auto"/>
        <w:right w:val="none" w:sz="0" w:space="0" w:color="auto"/>
      </w:divBdr>
    </w:div>
    <w:div w:id="720639752">
      <w:bodyDiv w:val="1"/>
      <w:marLeft w:val="0"/>
      <w:marRight w:val="0"/>
      <w:marTop w:val="0"/>
      <w:marBottom w:val="0"/>
      <w:divBdr>
        <w:top w:val="none" w:sz="0" w:space="0" w:color="auto"/>
        <w:left w:val="none" w:sz="0" w:space="0" w:color="auto"/>
        <w:bottom w:val="none" w:sz="0" w:space="0" w:color="auto"/>
        <w:right w:val="none" w:sz="0" w:space="0" w:color="auto"/>
      </w:divBdr>
    </w:div>
    <w:div w:id="720858784">
      <w:bodyDiv w:val="1"/>
      <w:marLeft w:val="0"/>
      <w:marRight w:val="0"/>
      <w:marTop w:val="0"/>
      <w:marBottom w:val="0"/>
      <w:divBdr>
        <w:top w:val="none" w:sz="0" w:space="0" w:color="auto"/>
        <w:left w:val="none" w:sz="0" w:space="0" w:color="auto"/>
        <w:bottom w:val="none" w:sz="0" w:space="0" w:color="auto"/>
        <w:right w:val="none" w:sz="0" w:space="0" w:color="auto"/>
      </w:divBdr>
    </w:div>
    <w:div w:id="720901565">
      <w:bodyDiv w:val="1"/>
      <w:marLeft w:val="0"/>
      <w:marRight w:val="0"/>
      <w:marTop w:val="0"/>
      <w:marBottom w:val="0"/>
      <w:divBdr>
        <w:top w:val="none" w:sz="0" w:space="0" w:color="auto"/>
        <w:left w:val="none" w:sz="0" w:space="0" w:color="auto"/>
        <w:bottom w:val="none" w:sz="0" w:space="0" w:color="auto"/>
        <w:right w:val="none" w:sz="0" w:space="0" w:color="auto"/>
      </w:divBdr>
    </w:div>
    <w:div w:id="721100128">
      <w:bodyDiv w:val="1"/>
      <w:marLeft w:val="0"/>
      <w:marRight w:val="0"/>
      <w:marTop w:val="0"/>
      <w:marBottom w:val="0"/>
      <w:divBdr>
        <w:top w:val="none" w:sz="0" w:space="0" w:color="auto"/>
        <w:left w:val="none" w:sz="0" w:space="0" w:color="auto"/>
        <w:bottom w:val="none" w:sz="0" w:space="0" w:color="auto"/>
        <w:right w:val="none" w:sz="0" w:space="0" w:color="auto"/>
      </w:divBdr>
    </w:div>
    <w:div w:id="721440006">
      <w:bodyDiv w:val="1"/>
      <w:marLeft w:val="0"/>
      <w:marRight w:val="0"/>
      <w:marTop w:val="0"/>
      <w:marBottom w:val="0"/>
      <w:divBdr>
        <w:top w:val="none" w:sz="0" w:space="0" w:color="auto"/>
        <w:left w:val="none" w:sz="0" w:space="0" w:color="auto"/>
        <w:bottom w:val="none" w:sz="0" w:space="0" w:color="auto"/>
        <w:right w:val="none" w:sz="0" w:space="0" w:color="auto"/>
      </w:divBdr>
    </w:div>
    <w:div w:id="721490414">
      <w:bodyDiv w:val="1"/>
      <w:marLeft w:val="0"/>
      <w:marRight w:val="0"/>
      <w:marTop w:val="0"/>
      <w:marBottom w:val="0"/>
      <w:divBdr>
        <w:top w:val="none" w:sz="0" w:space="0" w:color="auto"/>
        <w:left w:val="none" w:sz="0" w:space="0" w:color="auto"/>
        <w:bottom w:val="none" w:sz="0" w:space="0" w:color="auto"/>
        <w:right w:val="none" w:sz="0" w:space="0" w:color="auto"/>
      </w:divBdr>
    </w:div>
    <w:div w:id="722094502">
      <w:bodyDiv w:val="1"/>
      <w:marLeft w:val="0"/>
      <w:marRight w:val="0"/>
      <w:marTop w:val="0"/>
      <w:marBottom w:val="0"/>
      <w:divBdr>
        <w:top w:val="none" w:sz="0" w:space="0" w:color="auto"/>
        <w:left w:val="none" w:sz="0" w:space="0" w:color="auto"/>
        <w:bottom w:val="none" w:sz="0" w:space="0" w:color="auto"/>
        <w:right w:val="none" w:sz="0" w:space="0" w:color="auto"/>
      </w:divBdr>
    </w:div>
    <w:div w:id="722172017">
      <w:bodyDiv w:val="1"/>
      <w:marLeft w:val="0"/>
      <w:marRight w:val="0"/>
      <w:marTop w:val="0"/>
      <w:marBottom w:val="0"/>
      <w:divBdr>
        <w:top w:val="none" w:sz="0" w:space="0" w:color="auto"/>
        <w:left w:val="none" w:sz="0" w:space="0" w:color="auto"/>
        <w:bottom w:val="none" w:sz="0" w:space="0" w:color="auto"/>
        <w:right w:val="none" w:sz="0" w:space="0" w:color="auto"/>
      </w:divBdr>
    </w:div>
    <w:div w:id="722680053">
      <w:bodyDiv w:val="1"/>
      <w:marLeft w:val="0"/>
      <w:marRight w:val="0"/>
      <w:marTop w:val="0"/>
      <w:marBottom w:val="0"/>
      <w:divBdr>
        <w:top w:val="none" w:sz="0" w:space="0" w:color="auto"/>
        <w:left w:val="none" w:sz="0" w:space="0" w:color="auto"/>
        <w:bottom w:val="none" w:sz="0" w:space="0" w:color="auto"/>
        <w:right w:val="none" w:sz="0" w:space="0" w:color="auto"/>
      </w:divBdr>
    </w:div>
    <w:div w:id="723330714">
      <w:bodyDiv w:val="1"/>
      <w:marLeft w:val="0"/>
      <w:marRight w:val="0"/>
      <w:marTop w:val="0"/>
      <w:marBottom w:val="0"/>
      <w:divBdr>
        <w:top w:val="none" w:sz="0" w:space="0" w:color="auto"/>
        <w:left w:val="none" w:sz="0" w:space="0" w:color="auto"/>
        <w:bottom w:val="none" w:sz="0" w:space="0" w:color="auto"/>
        <w:right w:val="none" w:sz="0" w:space="0" w:color="auto"/>
      </w:divBdr>
    </w:div>
    <w:div w:id="723481886">
      <w:bodyDiv w:val="1"/>
      <w:marLeft w:val="0"/>
      <w:marRight w:val="0"/>
      <w:marTop w:val="0"/>
      <w:marBottom w:val="0"/>
      <w:divBdr>
        <w:top w:val="none" w:sz="0" w:space="0" w:color="auto"/>
        <w:left w:val="none" w:sz="0" w:space="0" w:color="auto"/>
        <w:bottom w:val="none" w:sz="0" w:space="0" w:color="auto"/>
        <w:right w:val="none" w:sz="0" w:space="0" w:color="auto"/>
      </w:divBdr>
    </w:div>
    <w:div w:id="723607034">
      <w:bodyDiv w:val="1"/>
      <w:marLeft w:val="0"/>
      <w:marRight w:val="0"/>
      <w:marTop w:val="0"/>
      <w:marBottom w:val="0"/>
      <w:divBdr>
        <w:top w:val="none" w:sz="0" w:space="0" w:color="auto"/>
        <w:left w:val="none" w:sz="0" w:space="0" w:color="auto"/>
        <w:bottom w:val="none" w:sz="0" w:space="0" w:color="auto"/>
        <w:right w:val="none" w:sz="0" w:space="0" w:color="auto"/>
      </w:divBdr>
    </w:div>
    <w:div w:id="723674596">
      <w:bodyDiv w:val="1"/>
      <w:marLeft w:val="0"/>
      <w:marRight w:val="0"/>
      <w:marTop w:val="0"/>
      <w:marBottom w:val="0"/>
      <w:divBdr>
        <w:top w:val="none" w:sz="0" w:space="0" w:color="auto"/>
        <w:left w:val="none" w:sz="0" w:space="0" w:color="auto"/>
        <w:bottom w:val="none" w:sz="0" w:space="0" w:color="auto"/>
        <w:right w:val="none" w:sz="0" w:space="0" w:color="auto"/>
      </w:divBdr>
    </w:div>
    <w:div w:id="723873400">
      <w:bodyDiv w:val="1"/>
      <w:marLeft w:val="0"/>
      <w:marRight w:val="0"/>
      <w:marTop w:val="0"/>
      <w:marBottom w:val="0"/>
      <w:divBdr>
        <w:top w:val="none" w:sz="0" w:space="0" w:color="auto"/>
        <w:left w:val="none" w:sz="0" w:space="0" w:color="auto"/>
        <w:bottom w:val="none" w:sz="0" w:space="0" w:color="auto"/>
        <w:right w:val="none" w:sz="0" w:space="0" w:color="auto"/>
      </w:divBdr>
    </w:div>
    <w:div w:id="724136331">
      <w:bodyDiv w:val="1"/>
      <w:marLeft w:val="0"/>
      <w:marRight w:val="0"/>
      <w:marTop w:val="0"/>
      <w:marBottom w:val="0"/>
      <w:divBdr>
        <w:top w:val="none" w:sz="0" w:space="0" w:color="auto"/>
        <w:left w:val="none" w:sz="0" w:space="0" w:color="auto"/>
        <w:bottom w:val="none" w:sz="0" w:space="0" w:color="auto"/>
        <w:right w:val="none" w:sz="0" w:space="0" w:color="auto"/>
      </w:divBdr>
    </w:div>
    <w:div w:id="724374961">
      <w:bodyDiv w:val="1"/>
      <w:marLeft w:val="0"/>
      <w:marRight w:val="0"/>
      <w:marTop w:val="0"/>
      <w:marBottom w:val="0"/>
      <w:divBdr>
        <w:top w:val="none" w:sz="0" w:space="0" w:color="auto"/>
        <w:left w:val="none" w:sz="0" w:space="0" w:color="auto"/>
        <w:bottom w:val="none" w:sz="0" w:space="0" w:color="auto"/>
        <w:right w:val="none" w:sz="0" w:space="0" w:color="auto"/>
      </w:divBdr>
    </w:div>
    <w:div w:id="724568611">
      <w:bodyDiv w:val="1"/>
      <w:marLeft w:val="0"/>
      <w:marRight w:val="0"/>
      <w:marTop w:val="0"/>
      <w:marBottom w:val="0"/>
      <w:divBdr>
        <w:top w:val="none" w:sz="0" w:space="0" w:color="auto"/>
        <w:left w:val="none" w:sz="0" w:space="0" w:color="auto"/>
        <w:bottom w:val="none" w:sz="0" w:space="0" w:color="auto"/>
        <w:right w:val="none" w:sz="0" w:space="0" w:color="auto"/>
      </w:divBdr>
    </w:div>
    <w:div w:id="724793528">
      <w:bodyDiv w:val="1"/>
      <w:marLeft w:val="0"/>
      <w:marRight w:val="0"/>
      <w:marTop w:val="0"/>
      <w:marBottom w:val="0"/>
      <w:divBdr>
        <w:top w:val="none" w:sz="0" w:space="0" w:color="auto"/>
        <w:left w:val="none" w:sz="0" w:space="0" w:color="auto"/>
        <w:bottom w:val="none" w:sz="0" w:space="0" w:color="auto"/>
        <w:right w:val="none" w:sz="0" w:space="0" w:color="auto"/>
      </w:divBdr>
    </w:div>
    <w:div w:id="725177129">
      <w:bodyDiv w:val="1"/>
      <w:marLeft w:val="0"/>
      <w:marRight w:val="0"/>
      <w:marTop w:val="0"/>
      <w:marBottom w:val="0"/>
      <w:divBdr>
        <w:top w:val="none" w:sz="0" w:space="0" w:color="auto"/>
        <w:left w:val="none" w:sz="0" w:space="0" w:color="auto"/>
        <w:bottom w:val="none" w:sz="0" w:space="0" w:color="auto"/>
        <w:right w:val="none" w:sz="0" w:space="0" w:color="auto"/>
      </w:divBdr>
    </w:div>
    <w:div w:id="725177608">
      <w:bodyDiv w:val="1"/>
      <w:marLeft w:val="0"/>
      <w:marRight w:val="0"/>
      <w:marTop w:val="0"/>
      <w:marBottom w:val="0"/>
      <w:divBdr>
        <w:top w:val="none" w:sz="0" w:space="0" w:color="auto"/>
        <w:left w:val="none" w:sz="0" w:space="0" w:color="auto"/>
        <w:bottom w:val="none" w:sz="0" w:space="0" w:color="auto"/>
        <w:right w:val="none" w:sz="0" w:space="0" w:color="auto"/>
      </w:divBdr>
    </w:div>
    <w:div w:id="725569532">
      <w:bodyDiv w:val="1"/>
      <w:marLeft w:val="0"/>
      <w:marRight w:val="0"/>
      <w:marTop w:val="0"/>
      <w:marBottom w:val="0"/>
      <w:divBdr>
        <w:top w:val="none" w:sz="0" w:space="0" w:color="auto"/>
        <w:left w:val="none" w:sz="0" w:space="0" w:color="auto"/>
        <w:bottom w:val="none" w:sz="0" w:space="0" w:color="auto"/>
        <w:right w:val="none" w:sz="0" w:space="0" w:color="auto"/>
      </w:divBdr>
    </w:div>
    <w:div w:id="725762573">
      <w:bodyDiv w:val="1"/>
      <w:marLeft w:val="0"/>
      <w:marRight w:val="0"/>
      <w:marTop w:val="0"/>
      <w:marBottom w:val="0"/>
      <w:divBdr>
        <w:top w:val="none" w:sz="0" w:space="0" w:color="auto"/>
        <w:left w:val="none" w:sz="0" w:space="0" w:color="auto"/>
        <w:bottom w:val="none" w:sz="0" w:space="0" w:color="auto"/>
        <w:right w:val="none" w:sz="0" w:space="0" w:color="auto"/>
      </w:divBdr>
    </w:div>
    <w:div w:id="725907611">
      <w:bodyDiv w:val="1"/>
      <w:marLeft w:val="0"/>
      <w:marRight w:val="0"/>
      <w:marTop w:val="0"/>
      <w:marBottom w:val="0"/>
      <w:divBdr>
        <w:top w:val="none" w:sz="0" w:space="0" w:color="auto"/>
        <w:left w:val="none" w:sz="0" w:space="0" w:color="auto"/>
        <w:bottom w:val="none" w:sz="0" w:space="0" w:color="auto"/>
        <w:right w:val="none" w:sz="0" w:space="0" w:color="auto"/>
      </w:divBdr>
    </w:div>
    <w:div w:id="726026166">
      <w:bodyDiv w:val="1"/>
      <w:marLeft w:val="0"/>
      <w:marRight w:val="0"/>
      <w:marTop w:val="0"/>
      <w:marBottom w:val="0"/>
      <w:divBdr>
        <w:top w:val="none" w:sz="0" w:space="0" w:color="auto"/>
        <w:left w:val="none" w:sz="0" w:space="0" w:color="auto"/>
        <w:bottom w:val="none" w:sz="0" w:space="0" w:color="auto"/>
        <w:right w:val="none" w:sz="0" w:space="0" w:color="auto"/>
      </w:divBdr>
    </w:div>
    <w:div w:id="726343978">
      <w:bodyDiv w:val="1"/>
      <w:marLeft w:val="0"/>
      <w:marRight w:val="0"/>
      <w:marTop w:val="0"/>
      <w:marBottom w:val="0"/>
      <w:divBdr>
        <w:top w:val="none" w:sz="0" w:space="0" w:color="auto"/>
        <w:left w:val="none" w:sz="0" w:space="0" w:color="auto"/>
        <w:bottom w:val="none" w:sz="0" w:space="0" w:color="auto"/>
        <w:right w:val="none" w:sz="0" w:space="0" w:color="auto"/>
      </w:divBdr>
    </w:div>
    <w:div w:id="726538423">
      <w:bodyDiv w:val="1"/>
      <w:marLeft w:val="0"/>
      <w:marRight w:val="0"/>
      <w:marTop w:val="0"/>
      <w:marBottom w:val="0"/>
      <w:divBdr>
        <w:top w:val="none" w:sz="0" w:space="0" w:color="auto"/>
        <w:left w:val="none" w:sz="0" w:space="0" w:color="auto"/>
        <w:bottom w:val="none" w:sz="0" w:space="0" w:color="auto"/>
        <w:right w:val="none" w:sz="0" w:space="0" w:color="auto"/>
      </w:divBdr>
    </w:div>
    <w:div w:id="726760847">
      <w:bodyDiv w:val="1"/>
      <w:marLeft w:val="0"/>
      <w:marRight w:val="0"/>
      <w:marTop w:val="0"/>
      <w:marBottom w:val="0"/>
      <w:divBdr>
        <w:top w:val="none" w:sz="0" w:space="0" w:color="auto"/>
        <w:left w:val="none" w:sz="0" w:space="0" w:color="auto"/>
        <w:bottom w:val="none" w:sz="0" w:space="0" w:color="auto"/>
        <w:right w:val="none" w:sz="0" w:space="0" w:color="auto"/>
      </w:divBdr>
    </w:div>
    <w:div w:id="726999640">
      <w:bodyDiv w:val="1"/>
      <w:marLeft w:val="0"/>
      <w:marRight w:val="0"/>
      <w:marTop w:val="0"/>
      <w:marBottom w:val="0"/>
      <w:divBdr>
        <w:top w:val="none" w:sz="0" w:space="0" w:color="auto"/>
        <w:left w:val="none" w:sz="0" w:space="0" w:color="auto"/>
        <w:bottom w:val="none" w:sz="0" w:space="0" w:color="auto"/>
        <w:right w:val="none" w:sz="0" w:space="0" w:color="auto"/>
      </w:divBdr>
    </w:div>
    <w:div w:id="727343933">
      <w:bodyDiv w:val="1"/>
      <w:marLeft w:val="0"/>
      <w:marRight w:val="0"/>
      <w:marTop w:val="0"/>
      <w:marBottom w:val="0"/>
      <w:divBdr>
        <w:top w:val="none" w:sz="0" w:space="0" w:color="auto"/>
        <w:left w:val="none" w:sz="0" w:space="0" w:color="auto"/>
        <w:bottom w:val="none" w:sz="0" w:space="0" w:color="auto"/>
        <w:right w:val="none" w:sz="0" w:space="0" w:color="auto"/>
      </w:divBdr>
    </w:div>
    <w:div w:id="727344174">
      <w:bodyDiv w:val="1"/>
      <w:marLeft w:val="0"/>
      <w:marRight w:val="0"/>
      <w:marTop w:val="0"/>
      <w:marBottom w:val="0"/>
      <w:divBdr>
        <w:top w:val="none" w:sz="0" w:space="0" w:color="auto"/>
        <w:left w:val="none" w:sz="0" w:space="0" w:color="auto"/>
        <w:bottom w:val="none" w:sz="0" w:space="0" w:color="auto"/>
        <w:right w:val="none" w:sz="0" w:space="0" w:color="auto"/>
      </w:divBdr>
    </w:div>
    <w:div w:id="727532981">
      <w:bodyDiv w:val="1"/>
      <w:marLeft w:val="0"/>
      <w:marRight w:val="0"/>
      <w:marTop w:val="0"/>
      <w:marBottom w:val="0"/>
      <w:divBdr>
        <w:top w:val="none" w:sz="0" w:space="0" w:color="auto"/>
        <w:left w:val="none" w:sz="0" w:space="0" w:color="auto"/>
        <w:bottom w:val="none" w:sz="0" w:space="0" w:color="auto"/>
        <w:right w:val="none" w:sz="0" w:space="0" w:color="auto"/>
      </w:divBdr>
    </w:div>
    <w:div w:id="727537722">
      <w:bodyDiv w:val="1"/>
      <w:marLeft w:val="0"/>
      <w:marRight w:val="0"/>
      <w:marTop w:val="0"/>
      <w:marBottom w:val="0"/>
      <w:divBdr>
        <w:top w:val="none" w:sz="0" w:space="0" w:color="auto"/>
        <w:left w:val="none" w:sz="0" w:space="0" w:color="auto"/>
        <w:bottom w:val="none" w:sz="0" w:space="0" w:color="auto"/>
        <w:right w:val="none" w:sz="0" w:space="0" w:color="auto"/>
      </w:divBdr>
    </w:div>
    <w:div w:id="728185875">
      <w:bodyDiv w:val="1"/>
      <w:marLeft w:val="0"/>
      <w:marRight w:val="0"/>
      <w:marTop w:val="0"/>
      <w:marBottom w:val="0"/>
      <w:divBdr>
        <w:top w:val="none" w:sz="0" w:space="0" w:color="auto"/>
        <w:left w:val="none" w:sz="0" w:space="0" w:color="auto"/>
        <w:bottom w:val="none" w:sz="0" w:space="0" w:color="auto"/>
        <w:right w:val="none" w:sz="0" w:space="0" w:color="auto"/>
      </w:divBdr>
    </w:div>
    <w:div w:id="728378285">
      <w:bodyDiv w:val="1"/>
      <w:marLeft w:val="0"/>
      <w:marRight w:val="0"/>
      <w:marTop w:val="0"/>
      <w:marBottom w:val="0"/>
      <w:divBdr>
        <w:top w:val="none" w:sz="0" w:space="0" w:color="auto"/>
        <w:left w:val="none" w:sz="0" w:space="0" w:color="auto"/>
        <w:bottom w:val="none" w:sz="0" w:space="0" w:color="auto"/>
        <w:right w:val="none" w:sz="0" w:space="0" w:color="auto"/>
      </w:divBdr>
    </w:div>
    <w:div w:id="728378973">
      <w:bodyDiv w:val="1"/>
      <w:marLeft w:val="0"/>
      <w:marRight w:val="0"/>
      <w:marTop w:val="0"/>
      <w:marBottom w:val="0"/>
      <w:divBdr>
        <w:top w:val="none" w:sz="0" w:space="0" w:color="auto"/>
        <w:left w:val="none" w:sz="0" w:space="0" w:color="auto"/>
        <w:bottom w:val="none" w:sz="0" w:space="0" w:color="auto"/>
        <w:right w:val="none" w:sz="0" w:space="0" w:color="auto"/>
      </w:divBdr>
    </w:div>
    <w:div w:id="728380429">
      <w:bodyDiv w:val="1"/>
      <w:marLeft w:val="0"/>
      <w:marRight w:val="0"/>
      <w:marTop w:val="0"/>
      <w:marBottom w:val="0"/>
      <w:divBdr>
        <w:top w:val="none" w:sz="0" w:space="0" w:color="auto"/>
        <w:left w:val="none" w:sz="0" w:space="0" w:color="auto"/>
        <w:bottom w:val="none" w:sz="0" w:space="0" w:color="auto"/>
        <w:right w:val="none" w:sz="0" w:space="0" w:color="auto"/>
      </w:divBdr>
    </w:div>
    <w:div w:id="728460683">
      <w:bodyDiv w:val="1"/>
      <w:marLeft w:val="0"/>
      <w:marRight w:val="0"/>
      <w:marTop w:val="0"/>
      <w:marBottom w:val="0"/>
      <w:divBdr>
        <w:top w:val="none" w:sz="0" w:space="0" w:color="auto"/>
        <w:left w:val="none" w:sz="0" w:space="0" w:color="auto"/>
        <w:bottom w:val="none" w:sz="0" w:space="0" w:color="auto"/>
        <w:right w:val="none" w:sz="0" w:space="0" w:color="auto"/>
      </w:divBdr>
    </w:div>
    <w:div w:id="728502630">
      <w:bodyDiv w:val="1"/>
      <w:marLeft w:val="0"/>
      <w:marRight w:val="0"/>
      <w:marTop w:val="0"/>
      <w:marBottom w:val="0"/>
      <w:divBdr>
        <w:top w:val="none" w:sz="0" w:space="0" w:color="auto"/>
        <w:left w:val="none" w:sz="0" w:space="0" w:color="auto"/>
        <w:bottom w:val="none" w:sz="0" w:space="0" w:color="auto"/>
        <w:right w:val="none" w:sz="0" w:space="0" w:color="auto"/>
      </w:divBdr>
    </w:div>
    <w:div w:id="728576091">
      <w:bodyDiv w:val="1"/>
      <w:marLeft w:val="0"/>
      <w:marRight w:val="0"/>
      <w:marTop w:val="0"/>
      <w:marBottom w:val="0"/>
      <w:divBdr>
        <w:top w:val="none" w:sz="0" w:space="0" w:color="auto"/>
        <w:left w:val="none" w:sz="0" w:space="0" w:color="auto"/>
        <w:bottom w:val="none" w:sz="0" w:space="0" w:color="auto"/>
        <w:right w:val="none" w:sz="0" w:space="0" w:color="auto"/>
      </w:divBdr>
    </w:div>
    <w:div w:id="728964799">
      <w:bodyDiv w:val="1"/>
      <w:marLeft w:val="0"/>
      <w:marRight w:val="0"/>
      <w:marTop w:val="0"/>
      <w:marBottom w:val="0"/>
      <w:divBdr>
        <w:top w:val="none" w:sz="0" w:space="0" w:color="auto"/>
        <w:left w:val="none" w:sz="0" w:space="0" w:color="auto"/>
        <w:bottom w:val="none" w:sz="0" w:space="0" w:color="auto"/>
        <w:right w:val="none" w:sz="0" w:space="0" w:color="auto"/>
      </w:divBdr>
    </w:div>
    <w:div w:id="729230103">
      <w:bodyDiv w:val="1"/>
      <w:marLeft w:val="0"/>
      <w:marRight w:val="0"/>
      <w:marTop w:val="0"/>
      <w:marBottom w:val="0"/>
      <w:divBdr>
        <w:top w:val="none" w:sz="0" w:space="0" w:color="auto"/>
        <w:left w:val="none" w:sz="0" w:space="0" w:color="auto"/>
        <w:bottom w:val="none" w:sz="0" w:space="0" w:color="auto"/>
        <w:right w:val="none" w:sz="0" w:space="0" w:color="auto"/>
      </w:divBdr>
    </w:div>
    <w:div w:id="729421343">
      <w:bodyDiv w:val="1"/>
      <w:marLeft w:val="0"/>
      <w:marRight w:val="0"/>
      <w:marTop w:val="0"/>
      <w:marBottom w:val="0"/>
      <w:divBdr>
        <w:top w:val="none" w:sz="0" w:space="0" w:color="auto"/>
        <w:left w:val="none" w:sz="0" w:space="0" w:color="auto"/>
        <w:bottom w:val="none" w:sz="0" w:space="0" w:color="auto"/>
        <w:right w:val="none" w:sz="0" w:space="0" w:color="auto"/>
      </w:divBdr>
    </w:div>
    <w:div w:id="729620060">
      <w:bodyDiv w:val="1"/>
      <w:marLeft w:val="0"/>
      <w:marRight w:val="0"/>
      <w:marTop w:val="0"/>
      <w:marBottom w:val="0"/>
      <w:divBdr>
        <w:top w:val="none" w:sz="0" w:space="0" w:color="auto"/>
        <w:left w:val="none" w:sz="0" w:space="0" w:color="auto"/>
        <w:bottom w:val="none" w:sz="0" w:space="0" w:color="auto"/>
        <w:right w:val="none" w:sz="0" w:space="0" w:color="auto"/>
      </w:divBdr>
    </w:div>
    <w:div w:id="729690008">
      <w:bodyDiv w:val="1"/>
      <w:marLeft w:val="0"/>
      <w:marRight w:val="0"/>
      <w:marTop w:val="0"/>
      <w:marBottom w:val="0"/>
      <w:divBdr>
        <w:top w:val="none" w:sz="0" w:space="0" w:color="auto"/>
        <w:left w:val="none" w:sz="0" w:space="0" w:color="auto"/>
        <w:bottom w:val="none" w:sz="0" w:space="0" w:color="auto"/>
        <w:right w:val="none" w:sz="0" w:space="0" w:color="auto"/>
      </w:divBdr>
    </w:div>
    <w:div w:id="730081042">
      <w:bodyDiv w:val="1"/>
      <w:marLeft w:val="0"/>
      <w:marRight w:val="0"/>
      <w:marTop w:val="0"/>
      <w:marBottom w:val="0"/>
      <w:divBdr>
        <w:top w:val="none" w:sz="0" w:space="0" w:color="auto"/>
        <w:left w:val="none" w:sz="0" w:space="0" w:color="auto"/>
        <w:bottom w:val="none" w:sz="0" w:space="0" w:color="auto"/>
        <w:right w:val="none" w:sz="0" w:space="0" w:color="auto"/>
      </w:divBdr>
    </w:div>
    <w:div w:id="730464470">
      <w:bodyDiv w:val="1"/>
      <w:marLeft w:val="0"/>
      <w:marRight w:val="0"/>
      <w:marTop w:val="0"/>
      <w:marBottom w:val="0"/>
      <w:divBdr>
        <w:top w:val="none" w:sz="0" w:space="0" w:color="auto"/>
        <w:left w:val="none" w:sz="0" w:space="0" w:color="auto"/>
        <w:bottom w:val="none" w:sz="0" w:space="0" w:color="auto"/>
        <w:right w:val="none" w:sz="0" w:space="0" w:color="auto"/>
      </w:divBdr>
    </w:div>
    <w:div w:id="730467293">
      <w:bodyDiv w:val="1"/>
      <w:marLeft w:val="0"/>
      <w:marRight w:val="0"/>
      <w:marTop w:val="0"/>
      <w:marBottom w:val="0"/>
      <w:divBdr>
        <w:top w:val="none" w:sz="0" w:space="0" w:color="auto"/>
        <w:left w:val="none" w:sz="0" w:space="0" w:color="auto"/>
        <w:bottom w:val="none" w:sz="0" w:space="0" w:color="auto"/>
        <w:right w:val="none" w:sz="0" w:space="0" w:color="auto"/>
      </w:divBdr>
    </w:div>
    <w:div w:id="730885110">
      <w:bodyDiv w:val="1"/>
      <w:marLeft w:val="0"/>
      <w:marRight w:val="0"/>
      <w:marTop w:val="0"/>
      <w:marBottom w:val="0"/>
      <w:divBdr>
        <w:top w:val="none" w:sz="0" w:space="0" w:color="auto"/>
        <w:left w:val="none" w:sz="0" w:space="0" w:color="auto"/>
        <w:bottom w:val="none" w:sz="0" w:space="0" w:color="auto"/>
        <w:right w:val="none" w:sz="0" w:space="0" w:color="auto"/>
      </w:divBdr>
    </w:div>
    <w:div w:id="731194844">
      <w:bodyDiv w:val="1"/>
      <w:marLeft w:val="0"/>
      <w:marRight w:val="0"/>
      <w:marTop w:val="0"/>
      <w:marBottom w:val="0"/>
      <w:divBdr>
        <w:top w:val="none" w:sz="0" w:space="0" w:color="auto"/>
        <w:left w:val="none" w:sz="0" w:space="0" w:color="auto"/>
        <w:bottom w:val="none" w:sz="0" w:space="0" w:color="auto"/>
        <w:right w:val="none" w:sz="0" w:space="0" w:color="auto"/>
      </w:divBdr>
    </w:div>
    <w:div w:id="731274820">
      <w:bodyDiv w:val="1"/>
      <w:marLeft w:val="0"/>
      <w:marRight w:val="0"/>
      <w:marTop w:val="0"/>
      <w:marBottom w:val="0"/>
      <w:divBdr>
        <w:top w:val="none" w:sz="0" w:space="0" w:color="auto"/>
        <w:left w:val="none" w:sz="0" w:space="0" w:color="auto"/>
        <w:bottom w:val="none" w:sz="0" w:space="0" w:color="auto"/>
        <w:right w:val="none" w:sz="0" w:space="0" w:color="auto"/>
      </w:divBdr>
    </w:div>
    <w:div w:id="731386674">
      <w:bodyDiv w:val="1"/>
      <w:marLeft w:val="0"/>
      <w:marRight w:val="0"/>
      <w:marTop w:val="0"/>
      <w:marBottom w:val="0"/>
      <w:divBdr>
        <w:top w:val="none" w:sz="0" w:space="0" w:color="auto"/>
        <w:left w:val="none" w:sz="0" w:space="0" w:color="auto"/>
        <w:bottom w:val="none" w:sz="0" w:space="0" w:color="auto"/>
        <w:right w:val="none" w:sz="0" w:space="0" w:color="auto"/>
      </w:divBdr>
    </w:div>
    <w:div w:id="731468031">
      <w:bodyDiv w:val="1"/>
      <w:marLeft w:val="0"/>
      <w:marRight w:val="0"/>
      <w:marTop w:val="0"/>
      <w:marBottom w:val="0"/>
      <w:divBdr>
        <w:top w:val="none" w:sz="0" w:space="0" w:color="auto"/>
        <w:left w:val="none" w:sz="0" w:space="0" w:color="auto"/>
        <w:bottom w:val="none" w:sz="0" w:space="0" w:color="auto"/>
        <w:right w:val="none" w:sz="0" w:space="0" w:color="auto"/>
      </w:divBdr>
    </w:div>
    <w:div w:id="732117966">
      <w:bodyDiv w:val="1"/>
      <w:marLeft w:val="0"/>
      <w:marRight w:val="0"/>
      <w:marTop w:val="0"/>
      <w:marBottom w:val="0"/>
      <w:divBdr>
        <w:top w:val="none" w:sz="0" w:space="0" w:color="auto"/>
        <w:left w:val="none" w:sz="0" w:space="0" w:color="auto"/>
        <w:bottom w:val="none" w:sz="0" w:space="0" w:color="auto"/>
        <w:right w:val="none" w:sz="0" w:space="0" w:color="auto"/>
      </w:divBdr>
    </w:div>
    <w:div w:id="732194708">
      <w:bodyDiv w:val="1"/>
      <w:marLeft w:val="0"/>
      <w:marRight w:val="0"/>
      <w:marTop w:val="0"/>
      <w:marBottom w:val="0"/>
      <w:divBdr>
        <w:top w:val="none" w:sz="0" w:space="0" w:color="auto"/>
        <w:left w:val="none" w:sz="0" w:space="0" w:color="auto"/>
        <w:bottom w:val="none" w:sz="0" w:space="0" w:color="auto"/>
        <w:right w:val="none" w:sz="0" w:space="0" w:color="auto"/>
      </w:divBdr>
    </w:div>
    <w:div w:id="732657542">
      <w:bodyDiv w:val="1"/>
      <w:marLeft w:val="0"/>
      <w:marRight w:val="0"/>
      <w:marTop w:val="0"/>
      <w:marBottom w:val="0"/>
      <w:divBdr>
        <w:top w:val="none" w:sz="0" w:space="0" w:color="auto"/>
        <w:left w:val="none" w:sz="0" w:space="0" w:color="auto"/>
        <w:bottom w:val="none" w:sz="0" w:space="0" w:color="auto"/>
        <w:right w:val="none" w:sz="0" w:space="0" w:color="auto"/>
      </w:divBdr>
    </w:div>
    <w:div w:id="732851046">
      <w:bodyDiv w:val="1"/>
      <w:marLeft w:val="0"/>
      <w:marRight w:val="0"/>
      <w:marTop w:val="0"/>
      <w:marBottom w:val="0"/>
      <w:divBdr>
        <w:top w:val="none" w:sz="0" w:space="0" w:color="auto"/>
        <w:left w:val="none" w:sz="0" w:space="0" w:color="auto"/>
        <w:bottom w:val="none" w:sz="0" w:space="0" w:color="auto"/>
        <w:right w:val="none" w:sz="0" w:space="0" w:color="auto"/>
      </w:divBdr>
    </w:div>
    <w:div w:id="732852937">
      <w:bodyDiv w:val="1"/>
      <w:marLeft w:val="0"/>
      <w:marRight w:val="0"/>
      <w:marTop w:val="0"/>
      <w:marBottom w:val="0"/>
      <w:divBdr>
        <w:top w:val="none" w:sz="0" w:space="0" w:color="auto"/>
        <w:left w:val="none" w:sz="0" w:space="0" w:color="auto"/>
        <w:bottom w:val="none" w:sz="0" w:space="0" w:color="auto"/>
        <w:right w:val="none" w:sz="0" w:space="0" w:color="auto"/>
      </w:divBdr>
    </w:div>
    <w:div w:id="733045518">
      <w:bodyDiv w:val="1"/>
      <w:marLeft w:val="0"/>
      <w:marRight w:val="0"/>
      <w:marTop w:val="0"/>
      <w:marBottom w:val="0"/>
      <w:divBdr>
        <w:top w:val="none" w:sz="0" w:space="0" w:color="auto"/>
        <w:left w:val="none" w:sz="0" w:space="0" w:color="auto"/>
        <w:bottom w:val="none" w:sz="0" w:space="0" w:color="auto"/>
        <w:right w:val="none" w:sz="0" w:space="0" w:color="auto"/>
      </w:divBdr>
    </w:div>
    <w:div w:id="733427076">
      <w:bodyDiv w:val="1"/>
      <w:marLeft w:val="0"/>
      <w:marRight w:val="0"/>
      <w:marTop w:val="0"/>
      <w:marBottom w:val="0"/>
      <w:divBdr>
        <w:top w:val="none" w:sz="0" w:space="0" w:color="auto"/>
        <w:left w:val="none" w:sz="0" w:space="0" w:color="auto"/>
        <w:bottom w:val="none" w:sz="0" w:space="0" w:color="auto"/>
        <w:right w:val="none" w:sz="0" w:space="0" w:color="auto"/>
      </w:divBdr>
    </w:div>
    <w:div w:id="733505740">
      <w:bodyDiv w:val="1"/>
      <w:marLeft w:val="0"/>
      <w:marRight w:val="0"/>
      <w:marTop w:val="0"/>
      <w:marBottom w:val="0"/>
      <w:divBdr>
        <w:top w:val="none" w:sz="0" w:space="0" w:color="auto"/>
        <w:left w:val="none" w:sz="0" w:space="0" w:color="auto"/>
        <w:bottom w:val="none" w:sz="0" w:space="0" w:color="auto"/>
        <w:right w:val="none" w:sz="0" w:space="0" w:color="auto"/>
      </w:divBdr>
    </w:div>
    <w:div w:id="733704850">
      <w:bodyDiv w:val="1"/>
      <w:marLeft w:val="0"/>
      <w:marRight w:val="0"/>
      <w:marTop w:val="0"/>
      <w:marBottom w:val="0"/>
      <w:divBdr>
        <w:top w:val="none" w:sz="0" w:space="0" w:color="auto"/>
        <w:left w:val="none" w:sz="0" w:space="0" w:color="auto"/>
        <w:bottom w:val="none" w:sz="0" w:space="0" w:color="auto"/>
        <w:right w:val="none" w:sz="0" w:space="0" w:color="auto"/>
      </w:divBdr>
    </w:div>
    <w:div w:id="733889005">
      <w:bodyDiv w:val="1"/>
      <w:marLeft w:val="0"/>
      <w:marRight w:val="0"/>
      <w:marTop w:val="0"/>
      <w:marBottom w:val="0"/>
      <w:divBdr>
        <w:top w:val="none" w:sz="0" w:space="0" w:color="auto"/>
        <w:left w:val="none" w:sz="0" w:space="0" w:color="auto"/>
        <w:bottom w:val="none" w:sz="0" w:space="0" w:color="auto"/>
        <w:right w:val="none" w:sz="0" w:space="0" w:color="auto"/>
      </w:divBdr>
    </w:div>
    <w:div w:id="734082818">
      <w:bodyDiv w:val="1"/>
      <w:marLeft w:val="0"/>
      <w:marRight w:val="0"/>
      <w:marTop w:val="0"/>
      <w:marBottom w:val="0"/>
      <w:divBdr>
        <w:top w:val="none" w:sz="0" w:space="0" w:color="auto"/>
        <w:left w:val="none" w:sz="0" w:space="0" w:color="auto"/>
        <w:bottom w:val="none" w:sz="0" w:space="0" w:color="auto"/>
        <w:right w:val="none" w:sz="0" w:space="0" w:color="auto"/>
      </w:divBdr>
    </w:div>
    <w:div w:id="734427581">
      <w:bodyDiv w:val="1"/>
      <w:marLeft w:val="0"/>
      <w:marRight w:val="0"/>
      <w:marTop w:val="0"/>
      <w:marBottom w:val="0"/>
      <w:divBdr>
        <w:top w:val="none" w:sz="0" w:space="0" w:color="auto"/>
        <w:left w:val="none" w:sz="0" w:space="0" w:color="auto"/>
        <w:bottom w:val="none" w:sz="0" w:space="0" w:color="auto"/>
        <w:right w:val="none" w:sz="0" w:space="0" w:color="auto"/>
      </w:divBdr>
    </w:div>
    <w:div w:id="734548334">
      <w:bodyDiv w:val="1"/>
      <w:marLeft w:val="0"/>
      <w:marRight w:val="0"/>
      <w:marTop w:val="0"/>
      <w:marBottom w:val="0"/>
      <w:divBdr>
        <w:top w:val="none" w:sz="0" w:space="0" w:color="auto"/>
        <w:left w:val="none" w:sz="0" w:space="0" w:color="auto"/>
        <w:bottom w:val="none" w:sz="0" w:space="0" w:color="auto"/>
        <w:right w:val="none" w:sz="0" w:space="0" w:color="auto"/>
      </w:divBdr>
    </w:div>
    <w:div w:id="734622407">
      <w:bodyDiv w:val="1"/>
      <w:marLeft w:val="0"/>
      <w:marRight w:val="0"/>
      <w:marTop w:val="0"/>
      <w:marBottom w:val="0"/>
      <w:divBdr>
        <w:top w:val="none" w:sz="0" w:space="0" w:color="auto"/>
        <w:left w:val="none" w:sz="0" w:space="0" w:color="auto"/>
        <w:bottom w:val="none" w:sz="0" w:space="0" w:color="auto"/>
        <w:right w:val="none" w:sz="0" w:space="0" w:color="auto"/>
      </w:divBdr>
    </w:div>
    <w:div w:id="734812501">
      <w:bodyDiv w:val="1"/>
      <w:marLeft w:val="0"/>
      <w:marRight w:val="0"/>
      <w:marTop w:val="0"/>
      <w:marBottom w:val="0"/>
      <w:divBdr>
        <w:top w:val="none" w:sz="0" w:space="0" w:color="auto"/>
        <w:left w:val="none" w:sz="0" w:space="0" w:color="auto"/>
        <w:bottom w:val="none" w:sz="0" w:space="0" w:color="auto"/>
        <w:right w:val="none" w:sz="0" w:space="0" w:color="auto"/>
      </w:divBdr>
    </w:div>
    <w:div w:id="734814661">
      <w:bodyDiv w:val="1"/>
      <w:marLeft w:val="0"/>
      <w:marRight w:val="0"/>
      <w:marTop w:val="0"/>
      <w:marBottom w:val="0"/>
      <w:divBdr>
        <w:top w:val="none" w:sz="0" w:space="0" w:color="auto"/>
        <w:left w:val="none" w:sz="0" w:space="0" w:color="auto"/>
        <w:bottom w:val="none" w:sz="0" w:space="0" w:color="auto"/>
        <w:right w:val="none" w:sz="0" w:space="0" w:color="auto"/>
      </w:divBdr>
    </w:div>
    <w:div w:id="734818103">
      <w:bodyDiv w:val="1"/>
      <w:marLeft w:val="0"/>
      <w:marRight w:val="0"/>
      <w:marTop w:val="0"/>
      <w:marBottom w:val="0"/>
      <w:divBdr>
        <w:top w:val="none" w:sz="0" w:space="0" w:color="auto"/>
        <w:left w:val="none" w:sz="0" w:space="0" w:color="auto"/>
        <w:bottom w:val="none" w:sz="0" w:space="0" w:color="auto"/>
        <w:right w:val="none" w:sz="0" w:space="0" w:color="auto"/>
      </w:divBdr>
    </w:div>
    <w:div w:id="735325529">
      <w:bodyDiv w:val="1"/>
      <w:marLeft w:val="0"/>
      <w:marRight w:val="0"/>
      <w:marTop w:val="0"/>
      <w:marBottom w:val="0"/>
      <w:divBdr>
        <w:top w:val="none" w:sz="0" w:space="0" w:color="auto"/>
        <w:left w:val="none" w:sz="0" w:space="0" w:color="auto"/>
        <w:bottom w:val="none" w:sz="0" w:space="0" w:color="auto"/>
        <w:right w:val="none" w:sz="0" w:space="0" w:color="auto"/>
      </w:divBdr>
    </w:div>
    <w:div w:id="735468663">
      <w:bodyDiv w:val="1"/>
      <w:marLeft w:val="0"/>
      <w:marRight w:val="0"/>
      <w:marTop w:val="0"/>
      <w:marBottom w:val="0"/>
      <w:divBdr>
        <w:top w:val="none" w:sz="0" w:space="0" w:color="auto"/>
        <w:left w:val="none" w:sz="0" w:space="0" w:color="auto"/>
        <w:bottom w:val="none" w:sz="0" w:space="0" w:color="auto"/>
        <w:right w:val="none" w:sz="0" w:space="0" w:color="auto"/>
      </w:divBdr>
    </w:div>
    <w:div w:id="735516251">
      <w:bodyDiv w:val="1"/>
      <w:marLeft w:val="0"/>
      <w:marRight w:val="0"/>
      <w:marTop w:val="0"/>
      <w:marBottom w:val="0"/>
      <w:divBdr>
        <w:top w:val="none" w:sz="0" w:space="0" w:color="auto"/>
        <w:left w:val="none" w:sz="0" w:space="0" w:color="auto"/>
        <w:bottom w:val="none" w:sz="0" w:space="0" w:color="auto"/>
        <w:right w:val="none" w:sz="0" w:space="0" w:color="auto"/>
      </w:divBdr>
    </w:div>
    <w:div w:id="735594190">
      <w:bodyDiv w:val="1"/>
      <w:marLeft w:val="0"/>
      <w:marRight w:val="0"/>
      <w:marTop w:val="0"/>
      <w:marBottom w:val="0"/>
      <w:divBdr>
        <w:top w:val="none" w:sz="0" w:space="0" w:color="auto"/>
        <w:left w:val="none" w:sz="0" w:space="0" w:color="auto"/>
        <w:bottom w:val="none" w:sz="0" w:space="0" w:color="auto"/>
        <w:right w:val="none" w:sz="0" w:space="0" w:color="auto"/>
      </w:divBdr>
    </w:div>
    <w:div w:id="735905850">
      <w:bodyDiv w:val="1"/>
      <w:marLeft w:val="0"/>
      <w:marRight w:val="0"/>
      <w:marTop w:val="0"/>
      <w:marBottom w:val="0"/>
      <w:divBdr>
        <w:top w:val="none" w:sz="0" w:space="0" w:color="auto"/>
        <w:left w:val="none" w:sz="0" w:space="0" w:color="auto"/>
        <w:bottom w:val="none" w:sz="0" w:space="0" w:color="auto"/>
        <w:right w:val="none" w:sz="0" w:space="0" w:color="auto"/>
      </w:divBdr>
    </w:div>
    <w:div w:id="735975062">
      <w:bodyDiv w:val="1"/>
      <w:marLeft w:val="0"/>
      <w:marRight w:val="0"/>
      <w:marTop w:val="0"/>
      <w:marBottom w:val="0"/>
      <w:divBdr>
        <w:top w:val="none" w:sz="0" w:space="0" w:color="auto"/>
        <w:left w:val="none" w:sz="0" w:space="0" w:color="auto"/>
        <w:bottom w:val="none" w:sz="0" w:space="0" w:color="auto"/>
        <w:right w:val="none" w:sz="0" w:space="0" w:color="auto"/>
      </w:divBdr>
    </w:div>
    <w:div w:id="735977881">
      <w:bodyDiv w:val="1"/>
      <w:marLeft w:val="0"/>
      <w:marRight w:val="0"/>
      <w:marTop w:val="0"/>
      <w:marBottom w:val="0"/>
      <w:divBdr>
        <w:top w:val="none" w:sz="0" w:space="0" w:color="auto"/>
        <w:left w:val="none" w:sz="0" w:space="0" w:color="auto"/>
        <w:bottom w:val="none" w:sz="0" w:space="0" w:color="auto"/>
        <w:right w:val="none" w:sz="0" w:space="0" w:color="auto"/>
      </w:divBdr>
    </w:div>
    <w:div w:id="735979829">
      <w:bodyDiv w:val="1"/>
      <w:marLeft w:val="0"/>
      <w:marRight w:val="0"/>
      <w:marTop w:val="0"/>
      <w:marBottom w:val="0"/>
      <w:divBdr>
        <w:top w:val="none" w:sz="0" w:space="0" w:color="auto"/>
        <w:left w:val="none" w:sz="0" w:space="0" w:color="auto"/>
        <w:bottom w:val="none" w:sz="0" w:space="0" w:color="auto"/>
        <w:right w:val="none" w:sz="0" w:space="0" w:color="auto"/>
      </w:divBdr>
    </w:div>
    <w:div w:id="736317243">
      <w:bodyDiv w:val="1"/>
      <w:marLeft w:val="0"/>
      <w:marRight w:val="0"/>
      <w:marTop w:val="0"/>
      <w:marBottom w:val="0"/>
      <w:divBdr>
        <w:top w:val="none" w:sz="0" w:space="0" w:color="auto"/>
        <w:left w:val="none" w:sz="0" w:space="0" w:color="auto"/>
        <w:bottom w:val="none" w:sz="0" w:space="0" w:color="auto"/>
        <w:right w:val="none" w:sz="0" w:space="0" w:color="auto"/>
      </w:divBdr>
    </w:div>
    <w:div w:id="736366656">
      <w:bodyDiv w:val="1"/>
      <w:marLeft w:val="0"/>
      <w:marRight w:val="0"/>
      <w:marTop w:val="0"/>
      <w:marBottom w:val="0"/>
      <w:divBdr>
        <w:top w:val="none" w:sz="0" w:space="0" w:color="auto"/>
        <w:left w:val="none" w:sz="0" w:space="0" w:color="auto"/>
        <w:bottom w:val="none" w:sz="0" w:space="0" w:color="auto"/>
        <w:right w:val="none" w:sz="0" w:space="0" w:color="auto"/>
      </w:divBdr>
    </w:div>
    <w:div w:id="736394262">
      <w:bodyDiv w:val="1"/>
      <w:marLeft w:val="0"/>
      <w:marRight w:val="0"/>
      <w:marTop w:val="0"/>
      <w:marBottom w:val="0"/>
      <w:divBdr>
        <w:top w:val="none" w:sz="0" w:space="0" w:color="auto"/>
        <w:left w:val="none" w:sz="0" w:space="0" w:color="auto"/>
        <w:bottom w:val="none" w:sz="0" w:space="0" w:color="auto"/>
        <w:right w:val="none" w:sz="0" w:space="0" w:color="auto"/>
      </w:divBdr>
    </w:div>
    <w:div w:id="736442552">
      <w:bodyDiv w:val="1"/>
      <w:marLeft w:val="0"/>
      <w:marRight w:val="0"/>
      <w:marTop w:val="0"/>
      <w:marBottom w:val="0"/>
      <w:divBdr>
        <w:top w:val="none" w:sz="0" w:space="0" w:color="auto"/>
        <w:left w:val="none" w:sz="0" w:space="0" w:color="auto"/>
        <w:bottom w:val="none" w:sz="0" w:space="0" w:color="auto"/>
        <w:right w:val="none" w:sz="0" w:space="0" w:color="auto"/>
      </w:divBdr>
    </w:div>
    <w:div w:id="736825412">
      <w:bodyDiv w:val="1"/>
      <w:marLeft w:val="0"/>
      <w:marRight w:val="0"/>
      <w:marTop w:val="0"/>
      <w:marBottom w:val="0"/>
      <w:divBdr>
        <w:top w:val="none" w:sz="0" w:space="0" w:color="auto"/>
        <w:left w:val="none" w:sz="0" w:space="0" w:color="auto"/>
        <w:bottom w:val="none" w:sz="0" w:space="0" w:color="auto"/>
        <w:right w:val="none" w:sz="0" w:space="0" w:color="auto"/>
      </w:divBdr>
    </w:div>
    <w:div w:id="737367730">
      <w:bodyDiv w:val="1"/>
      <w:marLeft w:val="0"/>
      <w:marRight w:val="0"/>
      <w:marTop w:val="0"/>
      <w:marBottom w:val="0"/>
      <w:divBdr>
        <w:top w:val="none" w:sz="0" w:space="0" w:color="auto"/>
        <w:left w:val="none" w:sz="0" w:space="0" w:color="auto"/>
        <w:bottom w:val="none" w:sz="0" w:space="0" w:color="auto"/>
        <w:right w:val="none" w:sz="0" w:space="0" w:color="auto"/>
      </w:divBdr>
    </w:div>
    <w:div w:id="737441130">
      <w:bodyDiv w:val="1"/>
      <w:marLeft w:val="0"/>
      <w:marRight w:val="0"/>
      <w:marTop w:val="0"/>
      <w:marBottom w:val="0"/>
      <w:divBdr>
        <w:top w:val="none" w:sz="0" w:space="0" w:color="auto"/>
        <w:left w:val="none" w:sz="0" w:space="0" w:color="auto"/>
        <w:bottom w:val="none" w:sz="0" w:space="0" w:color="auto"/>
        <w:right w:val="none" w:sz="0" w:space="0" w:color="auto"/>
      </w:divBdr>
    </w:div>
    <w:div w:id="737676780">
      <w:bodyDiv w:val="1"/>
      <w:marLeft w:val="0"/>
      <w:marRight w:val="0"/>
      <w:marTop w:val="0"/>
      <w:marBottom w:val="0"/>
      <w:divBdr>
        <w:top w:val="none" w:sz="0" w:space="0" w:color="auto"/>
        <w:left w:val="none" w:sz="0" w:space="0" w:color="auto"/>
        <w:bottom w:val="none" w:sz="0" w:space="0" w:color="auto"/>
        <w:right w:val="none" w:sz="0" w:space="0" w:color="auto"/>
      </w:divBdr>
    </w:div>
    <w:div w:id="737752127">
      <w:bodyDiv w:val="1"/>
      <w:marLeft w:val="0"/>
      <w:marRight w:val="0"/>
      <w:marTop w:val="0"/>
      <w:marBottom w:val="0"/>
      <w:divBdr>
        <w:top w:val="none" w:sz="0" w:space="0" w:color="auto"/>
        <w:left w:val="none" w:sz="0" w:space="0" w:color="auto"/>
        <w:bottom w:val="none" w:sz="0" w:space="0" w:color="auto"/>
        <w:right w:val="none" w:sz="0" w:space="0" w:color="auto"/>
      </w:divBdr>
    </w:div>
    <w:div w:id="738090380">
      <w:bodyDiv w:val="1"/>
      <w:marLeft w:val="0"/>
      <w:marRight w:val="0"/>
      <w:marTop w:val="0"/>
      <w:marBottom w:val="0"/>
      <w:divBdr>
        <w:top w:val="none" w:sz="0" w:space="0" w:color="auto"/>
        <w:left w:val="none" w:sz="0" w:space="0" w:color="auto"/>
        <w:bottom w:val="none" w:sz="0" w:space="0" w:color="auto"/>
        <w:right w:val="none" w:sz="0" w:space="0" w:color="auto"/>
      </w:divBdr>
    </w:div>
    <w:div w:id="738098646">
      <w:bodyDiv w:val="1"/>
      <w:marLeft w:val="0"/>
      <w:marRight w:val="0"/>
      <w:marTop w:val="0"/>
      <w:marBottom w:val="0"/>
      <w:divBdr>
        <w:top w:val="none" w:sz="0" w:space="0" w:color="auto"/>
        <w:left w:val="none" w:sz="0" w:space="0" w:color="auto"/>
        <w:bottom w:val="none" w:sz="0" w:space="0" w:color="auto"/>
        <w:right w:val="none" w:sz="0" w:space="0" w:color="auto"/>
      </w:divBdr>
    </w:div>
    <w:div w:id="738289877">
      <w:bodyDiv w:val="1"/>
      <w:marLeft w:val="0"/>
      <w:marRight w:val="0"/>
      <w:marTop w:val="0"/>
      <w:marBottom w:val="0"/>
      <w:divBdr>
        <w:top w:val="none" w:sz="0" w:space="0" w:color="auto"/>
        <w:left w:val="none" w:sz="0" w:space="0" w:color="auto"/>
        <w:bottom w:val="none" w:sz="0" w:space="0" w:color="auto"/>
        <w:right w:val="none" w:sz="0" w:space="0" w:color="auto"/>
      </w:divBdr>
    </w:div>
    <w:div w:id="738790691">
      <w:bodyDiv w:val="1"/>
      <w:marLeft w:val="0"/>
      <w:marRight w:val="0"/>
      <w:marTop w:val="0"/>
      <w:marBottom w:val="0"/>
      <w:divBdr>
        <w:top w:val="none" w:sz="0" w:space="0" w:color="auto"/>
        <w:left w:val="none" w:sz="0" w:space="0" w:color="auto"/>
        <w:bottom w:val="none" w:sz="0" w:space="0" w:color="auto"/>
        <w:right w:val="none" w:sz="0" w:space="0" w:color="auto"/>
      </w:divBdr>
    </w:div>
    <w:div w:id="738938170">
      <w:bodyDiv w:val="1"/>
      <w:marLeft w:val="0"/>
      <w:marRight w:val="0"/>
      <w:marTop w:val="0"/>
      <w:marBottom w:val="0"/>
      <w:divBdr>
        <w:top w:val="none" w:sz="0" w:space="0" w:color="auto"/>
        <w:left w:val="none" w:sz="0" w:space="0" w:color="auto"/>
        <w:bottom w:val="none" w:sz="0" w:space="0" w:color="auto"/>
        <w:right w:val="none" w:sz="0" w:space="0" w:color="auto"/>
      </w:divBdr>
    </w:div>
    <w:div w:id="739137670">
      <w:bodyDiv w:val="1"/>
      <w:marLeft w:val="0"/>
      <w:marRight w:val="0"/>
      <w:marTop w:val="0"/>
      <w:marBottom w:val="0"/>
      <w:divBdr>
        <w:top w:val="none" w:sz="0" w:space="0" w:color="auto"/>
        <w:left w:val="none" w:sz="0" w:space="0" w:color="auto"/>
        <w:bottom w:val="none" w:sz="0" w:space="0" w:color="auto"/>
        <w:right w:val="none" w:sz="0" w:space="0" w:color="auto"/>
      </w:divBdr>
    </w:div>
    <w:div w:id="739180754">
      <w:bodyDiv w:val="1"/>
      <w:marLeft w:val="0"/>
      <w:marRight w:val="0"/>
      <w:marTop w:val="0"/>
      <w:marBottom w:val="0"/>
      <w:divBdr>
        <w:top w:val="none" w:sz="0" w:space="0" w:color="auto"/>
        <w:left w:val="none" w:sz="0" w:space="0" w:color="auto"/>
        <w:bottom w:val="none" w:sz="0" w:space="0" w:color="auto"/>
        <w:right w:val="none" w:sz="0" w:space="0" w:color="auto"/>
      </w:divBdr>
    </w:div>
    <w:div w:id="739332467">
      <w:bodyDiv w:val="1"/>
      <w:marLeft w:val="0"/>
      <w:marRight w:val="0"/>
      <w:marTop w:val="0"/>
      <w:marBottom w:val="0"/>
      <w:divBdr>
        <w:top w:val="none" w:sz="0" w:space="0" w:color="auto"/>
        <w:left w:val="none" w:sz="0" w:space="0" w:color="auto"/>
        <w:bottom w:val="none" w:sz="0" w:space="0" w:color="auto"/>
        <w:right w:val="none" w:sz="0" w:space="0" w:color="auto"/>
      </w:divBdr>
    </w:div>
    <w:div w:id="739443286">
      <w:bodyDiv w:val="1"/>
      <w:marLeft w:val="0"/>
      <w:marRight w:val="0"/>
      <w:marTop w:val="0"/>
      <w:marBottom w:val="0"/>
      <w:divBdr>
        <w:top w:val="none" w:sz="0" w:space="0" w:color="auto"/>
        <w:left w:val="none" w:sz="0" w:space="0" w:color="auto"/>
        <w:bottom w:val="none" w:sz="0" w:space="0" w:color="auto"/>
        <w:right w:val="none" w:sz="0" w:space="0" w:color="auto"/>
      </w:divBdr>
    </w:div>
    <w:div w:id="739446749">
      <w:bodyDiv w:val="1"/>
      <w:marLeft w:val="0"/>
      <w:marRight w:val="0"/>
      <w:marTop w:val="0"/>
      <w:marBottom w:val="0"/>
      <w:divBdr>
        <w:top w:val="none" w:sz="0" w:space="0" w:color="auto"/>
        <w:left w:val="none" w:sz="0" w:space="0" w:color="auto"/>
        <w:bottom w:val="none" w:sz="0" w:space="0" w:color="auto"/>
        <w:right w:val="none" w:sz="0" w:space="0" w:color="auto"/>
      </w:divBdr>
    </w:div>
    <w:div w:id="739791197">
      <w:bodyDiv w:val="1"/>
      <w:marLeft w:val="0"/>
      <w:marRight w:val="0"/>
      <w:marTop w:val="0"/>
      <w:marBottom w:val="0"/>
      <w:divBdr>
        <w:top w:val="none" w:sz="0" w:space="0" w:color="auto"/>
        <w:left w:val="none" w:sz="0" w:space="0" w:color="auto"/>
        <w:bottom w:val="none" w:sz="0" w:space="0" w:color="auto"/>
        <w:right w:val="none" w:sz="0" w:space="0" w:color="auto"/>
      </w:divBdr>
    </w:div>
    <w:div w:id="740639774">
      <w:bodyDiv w:val="1"/>
      <w:marLeft w:val="0"/>
      <w:marRight w:val="0"/>
      <w:marTop w:val="0"/>
      <w:marBottom w:val="0"/>
      <w:divBdr>
        <w:top w:val="none" w:sz="0" w:space="0" w:color="auto"/>
        <w:left w:val="none" w:sz="0" w:space="0" w:color="auto"/>
        <w:bottom w:val="none" w:sz="0" w:space="0" w:color="auto"/>
        <w:right w:val="none" w:sz="0" w:space="0" w:color="auto"/>
      </w:divBdr>
    </w:div>
    <w:div w:id="740643321">
      <w:bodyDiv w:val="1"/>
      <w:marLeft w:val="0"/>
      <w:marRight w:val="0"/>
      <w:marTop w:val="0"/>
      <w:marBottom w:val="0"/>
      <w:divBdr>
        <w:top w:val="none" w:sz="0" w:space="0" w:color="auto"/>
        <w:left w:val="none" w:sz="0" w:space="0" w:color="auto"/>
        <w:bottom w:val="none" w:sz="0" w:space="0" w:color="auto"/>
        <w:right w:val="none" w:sz="0" w:space="0" w:color="auto"/>
      </w:divBdr>
    </w:div>
    <w:div w:id="740754635">
      <w:bodyDiv w:val="1"/>
      <w:marLeft w:val="0"/>
      <w:marRight w:val="0"/>
      <w:marTop w:val="0"/>
      <w:marBottom w:val="0"/>
      <w:divBdr>
        <w:top w:val="none" w:sz="0" w:space="0" w:color="auto"/>
        <w:left w:val="none" w:sz="0" w:space="0" w:color="auto"/>
        <w:bottom w:val="none" w:sz="0" w:space="0" w:color="auto"/>
        <w:right w:val="none" w:sz="0" w:space="0" w:color="auto"/>
      </w:divBdr>
    </w:div>
    <w:div w:id="740755608">
      <w:bodyDiv w:val="1"/>
      <w:marLeft w:val="0"/>
      <w:marRight w:val="0"/>
      <w:marTop w:val="0"/>
      <w:marBottom w:val="0"/>
      <w:divBdr>
        <w:top w:val="none" w:sz="0" w:space="0" w:color="auto"/>
        <w:left w:val="none" w:sz="0" w:space="0" w:color="auto"/>
        <w:bottom w:val="none" w:sz="0" w:space="0" w:color="auto"/>
        <w:right w:val="none" w:sz="0" w:space="0" w:color="auto"/>
      </w:divBdr>
    </w:div>
    <w:div w:id="740904165">
      <w:bodyDiv w:val="1"/>
      <w:marLeft w:val="0"/>
      <w:marRight w:val="0"/>
      <w:marTop w:val="0"/>
      <w:marBottom w:val="0"/>
      <w:divBdr>
        <w:top w:val="none" w:sz="0" w:space="0" w:color="auto"/>
        <w:left w:val="none" w:sz="0" w:space="0" w:color="auto"/>
        <w:bottom w:val="none" w:sz="0" w:space="0" w:color="auto"/>
        <w:right w:val="none" w:sz="0" w:space="0" w:color="auto"/>
      </w:divBdr>
    </w:div>
    <w:div w:id="740909654">
      <w:bodyDiv w:val="1"/>
      <w:marLeft w:val="0"/>
      <w:marRight w:val="0"/>
      <w:marTop w:val="0"/>
      <w:marBottom w:val="0"/>
      <w:divBdr>
        <w:top w:val="none" w:sz="0" w:space="0" w:color="auto"/>
        <w:left w:val="none" w:sz="0" w:space="0" w:color="auto"/>
        <w:bottom w:val="none" w:sz="0" w:space="0" w:color="auto"/>
        <w:right w:val="none" w:sz="0" w:space="0" w:color="auto"/>
      </w:divBdr>
    </w:div>
    <w:div w:id="740911910">
      <w:bodyDiv w:val="1"/>
      <w:marLeft w:val="0"/>
      <w:marRight w:val="0"/>
      <w:marTop w:val="0"/>
      <w:marBottom w:val="0"/>
      <w:divBdr>
        <w:top w:val="none" w:sz="0" w:space="0" w:color="auto"/>
        <w:left w:val="none" w:sz="0" w:space="0" w:color="auto"/>
        <w:bottom w:val="none" w:sz="0" w:space="0" w:color="auto"/>
        <w:right w:val="none" w:sz="0" w:space="0" w:color="auto"/>
      </w:divBdr>
    </w:div>
    <w:div w:id="741365702">
      <w:bodyDiv w:val="1"/>
      <w:marLeft w:val="0"/>
      <w:marRight w:val="0"/>
      <w:marTop w:val="0"/>
      <w:marBottom w:val="0"/>
      <w:divBdr>
        <w:top w:val="none" w:sz="0" w:space="0" w:color="auto"/>
        <w:left w:val="none" w:sz="0" w:space="0" w:color="auto"/>
        <w:bottom w:val="none" w:sz="0" w:space="0" w:color="auto"/>
        <w:right w:val="none" w:sz="0" w:space="0" w:color="auto"/>
      </w:divBdr>
    </w:div>
    <w:div w:id="741369152">
      <w:bodyDiv w:val="1"/>
      <w:marLeft w:val="0"/>
      <w:marRight w:val="0"/>
      <w:marTop w:val="0"/>
      <w:marBottom w:val="0"/>
      <w:divBdr>
        <w:top w:val="none" w:sz="0" w:space="0" w:color="auto"/>
        <w:left w:val="none" w:sz="0" w:space="0" w:color="auto"/>
        <w:bottom w:val="none" w:sz="0" w:space="0" w:color="auto"/>
        <w:right w:val="none" w:sz="0" w:space="0" w:color="auto"/>
      </w:divBdr>
    </w:div>
    <w:div w:id="741373157">
      <w:bodyDiv w:val="1"/>
      <w:marLeft w:val="0"/>
      <w:marRight w:val="0"/>
      <w:marTop w:val="0"/>
      <w:marBottom w:val="0"/>
      <w:divBdr>
        <w:top w:val="none" w:sz="0" w:space="0" w:color="auto"/>
        <w:left w:val="none" w:sz="0" w:space="0" w:color="auto"/>
        <w:bottom w:val="none" w:sz="0" w:space="0" w:color="auto"/>
        <w:right w:val="none" w:sz="0" w:space="0" w:color="auto"/>
      </w:divBdr>
    </w:div>
    <w:div w:id="741684928">
      <w:bodyDiv w:val="1"/>
      <w:marLeft w:val="0"/>
      <w:marRight w:val="0"/>
      <w:marTop w:val="0"/>
      <w:marBottom w:val="0"/>
      <w:divBdr>
        <w:top w:val="none" w:sz="0" w:space="0" w:color="auto"/>
        <w:left w:val="none" w:sz="0" w:space="0" w:color="auto"/>
        <w:bottom w:val="none" w:sz="0" w:space="0" w:color="auto"/>
        <w:right w:val="none" w:sz="0" w:space="0" w:color="auto"/>
      </w:divBdr>
    </w:div>
    <w:div w:id="741830509">
      <w:bodyDiv w:val="1"/>
      <w:marLeft w:val="0"/>
      <w:marRight w:val="0"/>
      <w:marTop w:val="0"/>
      <w:marBottom w:val="0"/>
      <w:divBdr>
        <w:top w:val="none" w:sz="0" w:space="0" w:color="auto"/>
        <w:left w:val="none" w:sz="0" w:space="0" w:color="auto"/>
        <w:bottom w:val="none" w:sz="0" w:space="0" w:color="auto"/>
        <w:right w:val="none" w:sz="0" w:space="0" w:color="auto"/>
      </w:divBdr>
    </w:div>
    <w:div w:id="741874996">
      <w:bodyDiv w:val="1"/>
      <w:marLeft w:val="0"/>
      <w:marRight w:val="0"/>
      <w:marTop w:val="0"/>
      <w:marBottom w:val="0"/>
      <w:divBdr>
        <w:top w:val="none" w:sz="0" w:space="0" w:color="auto"/>
        <w:left w:val="none" w:sz="0" w:space="0" w:color="auto"/>
        <w:bottom w:val="none" w:sz="0" w:space="0" w:color="auto"/>
        <w:right w:val="none" w:sz="0" w:space="0" w:color="auto"/>
      </w:divBdr>
    </w:div>
    <w:div w:id="741949752">
      <w:bodyDiv w:val="1"/>
      <w:marLeft w:val="0"/>
      <w:marRight w:val="0"/>
      <w:marTop w:val="0"/>
      <w:marBottom w:val="0"/>
      <w:divBdr>
        <w:top w:val="none" w:sz="0" w:space="0" w:color="auto"/>
        <w:left w:val="none" w:sz="0" w:space="0" w:color="auto"/>
        <w:bottom w:val="none" w:sz="0" w:space="0" w:color="auto"/>
        <w:right w:val="none" w:sz="0" w:space="0" w:color="auto"/>
      </w:divBdr>
    </w:div>
    <w:div w:id="742024733">
      <w:bodyDiv w:val="1"/>
      <w:marLeft w:val="0"/>
      <w:marRight w:val="0"/>
      <w:marTop w:val="0"/>
      <w:marBottom w:val="0"/>
      <w:divBdr>
        <w:top w:val="none" w:sz="0" w:space="0" w:color="auto"/>
        <w:left w:val="none" w:sz="0" w:space="0" w:color="auto"/>
        <w:bottom w:val="none" w:sz="0" w:space="0" w:color="auto"/>
        <w:right w:val="none" w:sz="0" w:space="0" w:color="auto"/>
      </w:divBdr>
    </w:div>
    <w:div w:id="742416350">
      <w:bodyDiv w:val="1"/>
      <w:marLeft w:val="0"/>
      <w:marRight w:val="0"/>
      <w:marTop w:val="0"/>
      <w:marBottom w:val="0"/>
      <w:divBdr>
        <w:top w:val="none" w:sz="0" w:space="0" w:color="auto"/>
        <w:left w:val="none" w:sz="0" w:space="0" w:color="auto"/>
        <w:bottom w:val="none" w:sz="0" w:space="0" w:color="auto"/>
        <w:right w:val="none" w:sz="0" w:space="0" w:color="auto"/>
      </w:divBdr>
    </w:div>
    <w:div w:id="742724023">
      <w:bodyDiv w:val="1"/>
      <w:marLeft w:val="0"/>
      <w:marRight w:val="0"/>
      <w:marTop w:val="0"/>
      <w:marBottom w:val="0"/>
      <w:divBdr>
        <w:top w:val="none" w:sz="0" w:space="0" w:color="auto"/>
        <w:left w:val="none" w:sz="0" w:space="0" w:color="auto"/>
        <w:bottom w:val="none" w:sz="0" w:space="0" w:color="auto"/>
        <w:right w:val="none" w:sz="0" w:space="0" w:color="auto"/>
      </w:divBdr>
    </w:div>
    <w:div w:id="742752133">
      <w:bodyDiv w:val="1"/>
      <w:marLeft w:val="0"/>
      <w:marRight w:val="0"/>
      <w:marTop w:val="0"/>
      <w:marBottom w:val="0"/>
      <w:divBdr>
        <w:top w:val="none" w:sz="0" w:space="0" w:color="auto"/>
        <w:left w:val="none" w:sz="0" w:space="0" w:color="auto"/>
        <w:bottom w:val="none" w:sz="0" w:space="0" w:color="auto"/>
        <w:right w:val="none" w:sz="0" w:space="0" w:color="auto"/>
      </w:divBdr>
    </w:div>
    <w:div w:id="743068649">
      <w:bodyDiv w:val="1"/>
      <w:marLeft w:val="0"/>
      <w:marRight w:val="0"/>
      <w:marTop w:val="0"/>
      <w:marBottom w:val="0"/>
      <w:divBdr>
        <w:top w:val="none" w:sz="0" w:space="0" w:color="auto"/>
        <w:left w:val="none" w:sz="0" w:space="0" w:color="auto"/>
        <w:bottom w:val="none" w:sz="0" w:space="0" w:color="auto"/>
        <w:right w:val="none" w:sz="0" w:space="0" w:color="auto"/>
      </w:divBdr>
    </w:div>
    <w:div w:id="743069238">
      <w:bodyDiv w:val="1"/>
      <w:marLeft w:val="0"/>
      <w:marRight w:val="0"/>
      <w:marTop w:val="0"/>
      <w:marBottom w:val="0"/>
      <w:divBdr>
        <w:top w:val="none" w:sz="0" w:space="0" w:color="auto"/>
        <w:left w:val="none" w:sz="0" w:space="0" w:color="auto"/>
        <w:bottom w:val="none" w:sz="0" w:space="0" w:color="auto"/>
        <w:right w:val="none" w:sz="0" w:space="0" w:color="auto"/>
      </w:divBdr>
    </w:div>
    <w:div w:id="743336938">
      <w:bodyDiv w:val="1"/>
      <w:marLeft w:val="0"/>
      <w:marRight w:val="0"/>
      <w:marTop w:val="0"/>
      <w:marBottom w:val="0"/>
      <w:divBdr>
        <w:top w:val="none" w:sz="0" w:space="0" w:color="auto"/>
        <w:left w:val="none" w:sz="0" w:space="0" w:color="auto"/>
        <w:bottom w:val="none" w:sz="0" w:space="0" w:color="auto"/>
        <w:right w:val="none" w:sz="0" w:space="0" w:color="auto"/>
      </w:divBdr>
    </w:div>
    <w:div w:id="743382786">
      <w:bodyDiv w:val="1"/>
      <w:marLeft w:val="0"/>
      <w:marRight w:val="0"/>
      <w:marTop w:val="0"/>
      <w:marBottom w:val="0"/>
      <w:divBdr>
        <w:top w:val="none" w:sz="0" w:space="0" w:color="auto"/>
        <w:left w:val="none" w:sz="0" w:space="0" w:color="auto"/>
        <w:bottom w:val="none" w:sz="0" w:space="0" w:color="auto"/>
        <w:right w:val="none" w:sz="0" w:space="0" w:color="auto"/>
      </w:divBdr>
    </w:div>
    <w:div w:id="743456787">
      <w:bodyDiv w:val="1"/>
      <w:marLeft w:val="0"/>
      <w:marRight w:val="0"/>
      <w:marTop w:val="0"/>
      <w:marBottom w:val="0"/>
      <w:divBdr>
        <w:top w:val="none" w:sz="0" w:space="0" w:color="auto"/>
        <w:left w:val="none" w:sz="0" w:space="0" w:color="auto"/>
        <w:bottom w:val="none" w:sz="0" w:space="0" w:color="auto"/>
        <w:right w:val="none" w:sz="0" w:space="0" w:color="auto"/>
      </w:divBdr>
    </w:div>
    <w:div w:id="743527434">
      <w:bodyDiv w:val="1"/>
      <w:marLeft w:val="0"/>
      <w:marRight w:val="0"/>
      <w:marTop w:val="0"/>
      <w:marBottom w:val="0"/>
      <w:divBdr>
        <w:top w:val="none" w:sz="0" w:space="0" w:color="auto"/>
        <w:left w:val="none" w:sz="0" w:space="0" w:color="auto"/>
        <w:bottom w:val="none" w:sz="0" w:space="0" w:color="auto"/>
        <w:right w:val="none" w:sz="0" w:space="0" w:color="auto"/>
      </w:divBdr>
    </w:div>
    <w:div w:id="743796198">
      <w:bodyDiv w:val="1"/>
      <w:marLeft w:val="0"/>
      <w:marRight w:val="0"/>
      <w:marTop w:val="0"/>
      <w:marBottom w:val="0"/>
      <w:divBdr>
        <w:top w:val="none" w:sz="0" w:space="0" w:color="auto"/>
        <w:left w:val="none" w:sz="0" w:space="0" w:color="auto"/>
        <w:bottom w:val="none" w:sz="0" w:space="0" w:color="auto"/>
        <w:right w:val="none" w:sz="0" w:space="0" w:color="auto"/>
      </w:divBdr>
    </w:div>
    <w:div w:id="743988195">
      <w:bodyDiv w:val="1"/>
      <w:marLeft w:val="0"/>
      <w:marRight w:val="0"/>
      <w:marTop w:val="0"/>
      <w:marBottom w:val="0"/>
      <w:divBdr>
        <w:top w:val="none" w:sz="0" w:space="0" w:color="auto"/>
        <w:left w:val="none" w:sz="0" w:space="0" w:color="auto"/>
        <w:bottom w:val="none" w:sz="0" w:space="0" w:color="auto"/>
        <w:right w:val="none" w:sz="0" w:space="0" w:color="auto"/>
      </w:divBdr>
    </w:div>
    <w:div w:id="744032538">
      <w:bodyDiv w:val="1"/>
      <w:marLeft w:val="0"/>
      <w:marRight w:val="0"/>
      <w:marTop w:val="0"/>
      <w:marBottom w:val="0"/>
      <w:divBdr>
        <w:top w:val="none" w:sz="0" w:space="0" w:color="auto"/>
        <w:left w:val="none" w:sz="0" w:space="0" w:color="auto"/>
        <w:bottom w:val="none" w:sz="0" w:space="0" w:color="auto"/>
        <w:right w:val="none" w:sz="0" w:space="0" w:color="auto"/>
      </w:divBdr>
    </w:div>
    <w:div w:id="744105923">
      <w:bodyDiv w:val="1"/>
      <w:marLeft w:val="0"/>
      <w:marRight w:val="0"/>
      <w:marTop w:val="0"/>
      <w:marBottom w:val="0"/>
      <w:divBdr>
        <w:top w:val="none" w:sz="0" w:space="0" w:color="auto"/>
        <w:left w:val="none" w:sz="0" w:space="0" w:color="auto"/>
        <w:bottom w:val="none" w:sz="0" w:space="0" w:color="auto"/>
        <w:right w:val="none" w:sz="0" w:space="0" w:color="auto"/>
      </w:divBdr>
    </w:div>
    <w:div w:id="744687033">
      <w:bodyDiv w:val="1"/>
      <w:marLeft w:val="0"/>
      <w:marRight w:val="0"/>
      <w:marTop w:val="0"/>
      <w:marBottom w:val="0"/>
      <w:divBdr>
        <w:top w:val="none" w:sz="0" w:space="0" w:color="auto"/>
        <w:left w:val="none" w:sz="0" w:space="0" w:color="auto"/>
        <w:bottom w:val="none" w:sz="0" w:space="0" w:color="auto"/>
        <w:right w:val="none" w:sz="0" w:space="0" w:color="auto"/>
      </w:divBdr>
    </w:div>
    <w:div w:id="744910998">
      <w:bodyDiv w:val="1"/>
      <w:marLeft w:val="0"/>
      <w:marRight w:val="0"/>
      <w:marTop w:val="0"/>
      <w:marBottom w:val="0"/>
      <w:divBdr>
        <w:top w:val="none" w:sz="0" w:space="0" w:color="auto"/>
        <w:left w:val="none" w:sz="0" w:space="0" w:color="auto"/>
        <w:bottom w:val="none" w:sz="0" w:space="0" w:color="auto"/>
        <w:right w:val="none" w:sz="0" w:space="0" w:color="auto"/>
      </w:divBdr>
    </w:div>
    <w:div w:id="744962496">
      <w:bodyDiv w:val="1"/>
      <w:marLeft w:val="0"/>
      <w:marRight w:val="0"/>
      <w:marTop w:val="0"/>
      <w:marBottom w:val="0"/>
      <w:divBdr>
        <w:top w:val="none" w:sz="0" w:space="0" w:color="auto"/>
        <w:left w:val="none" w:sz="0" w:space="0" w:color="auto"/>
        <w:bottom w:val="none" w:sz="0" w:space="0" w:color="auto"/>
        <w:right w:val="none" w:sz="0" w:space="0" w:color="auto"/>
      </w:divBdr>
    </w:div>
    <w:div w:id="745228465">
      <w:bodyDiv w:val="1"/>
      <w:marLeft w:val="0"/>
      <w:marRight w:val="0"/>
      <w:marTop w:val="0"/>
      <w:marBottom w:val="0"/>
      <w:divBdr>
        <w:top w:val="none" w:sz="0" w:space="0" w:color="auto"/>
        <w:left w:val="none" w:sz="0" w:space="0" w:color="auto"/>
        <w:bottom w:val="none" w:sz="0" w:space="0" w:color="auto"/>
        <w:right w:val="none" w:sz="0" w:space="0" w:color="auto"/>
      </w:divBdr>
    </w:div>
    <w:div w:id="745346016">
      <w:bodyDiv w:val="1"/>
      <w:marLeft w:val="0"/>
      <w:marRight w:val="0"/>
      <w:marTop w:val="0"/>
      <w:marBottom w:val="0"/>
      <w:divBdr>
        <w:top w:val="none" w:sz="0" w:space="0" w:color="auto"/>
        <w:left w:val="none" w:sz="0" w:space="0" w:color="auto"/>
        <w:bottom w:val="none" w:sz="0" w:space="0" w:color="auto"/>
        <w:right w:val="none" w:sz="0" w:space="0" w:color="auto"/>
      </w:divBdr>
    </w:div>
    <w:div w:id="745805250">
      <w:bodyDiv w:val="1"/>
      <w:marLeft w:val="0"/>
      <w:marRight w:val="0"/>
      <w:marTop w:val="0"/>
      <w:marBottom w:val="0"/>
      <w:divBdr>
        <w:top w:val="none" w:sz="0" w:space="0" w:color="auto"/>
        <w:left w:val="none" w:sz="0" w:space="0" w:color="auto"/>
        <w:bottom w:val="none" w:sz="0" w:space="0" w:color="auto"/>
        <w:right w:val="none" w:sz="0" w:space="0" w:color="auto"/>
      </w:divBdr>
    </w:div>
    <w:div w:id="745883578">
      <w:bodyDiv w:val="1"/>
      <w:marLeft w:val="0"/>
      <w:marRight w:val="0"/>
      <w:marTop w:val="0"/>
      <w:marBottom w:val="0"/>
      <w:divBdr>
        <w:top w:val="none" w:sz="0" w:space="0" w:color="auto"/>
        <w:left w:val="none" w:sz="0" w:space="0" w:color="auto"/>
        <w:bottom w:val="none" w:sz="0" w:space="0" w:color="auto"/>
        <w:right w:val="none" w:sz="0" w:space="0" w:color="auto"/>
      </w:divBdr>
    </w:div>
    <w:div w:id="745953054">
      <w:bodyDiv w:val="1"/>
      <w:marLeft w:val="0"/>
      <w:marRight w:val="0"/>
      <w:marTop w:val="0"/>
      <w:marBottom w:val="0"/>
      <w:divBdr>
        <w:top w:val="none" w:sz="0" w:space="0" w:color="auto"/>
        <w:left w:val="none" w:sz="0" w:space="0" w:color="auto"/>
        <w:bottom w:val="none" w:sz="0" w:space="0" w:color="auto"/>
        <w:right w:val="none" w:sz="0" w:space="0" w:color="auto"/>
      </w:divBdr>
    </w:div>
    <w:div w:id="746028769">
      <w:bodyDiv w:val="1"/>
      <w:marLeft w:val="0"/>
      <w:marRight w:val="0"/>
      <w:marTop w:val="0"/>
      <w:marBottom w:val="0"/>
      <w:divBdr>
        <w:top w:val="none" w:sz="0" w:space="0" w:color="auto"/>
        <w:left w:val="none" w:sz="0" w:space="0" w:color="auto"/>
        <w:bottom w:val="none" w:sz="0" w:space="0" w:color="auto"/>
        <w:right w:val="none" w:sz="0" w:space="0" w:color="auto"/>
      </w:divBdr>
    </w:div>
    <w:div w:id="746073644">
      <w:bodyDiv w:val="1"/>
      <w:marLeft w:val="0"/>
      <w:marRight w:val="0"/>
      <w:marTop w:val="0"/>
      <w:marBottom w:val="0"/>
      <w:divBdr>
        <w:top w:val="none" w:sz="0" w:space="0" w:color="auto"/>
        <w:left w:val="none" w:sz="0" w:space="0" w:color="auto"/>
        <w:bottom w:val="none" w:sz="0" w:space="0" w:color="auto"/>
        <w:right w:val="none" w:sz="0" w:space="0" w:color="auto"/>
      </w:divBdr>
    </w:div>
    <w:div w:id="746152872">
      <w:bodyDiv w:val="1"/>
      <w:marLeft w:val="0"/>
      <w:marRight w:val="0"/>
      <w:marTop w:val="0"/>
      <w:marBottom w:val="0"/>
      <w:divBdr>
        <w:top w:val="none" w:sz="0" w:space="0" w:color="auto"/>
        <w:left w:val="none" w:sz="0" w:space="0" w:color="auto"/>
        <w:bottom w:val="none" w:sz="0" w:space="0" w:color="auto"/>
        <w:right w:val="none" w:sz="0" w:space="0" w:color="auto"/>
      </w:divBdr>
    </w:div>
    <w:div w:id="746272481">
      <w:bodyDiv w:val="1"/>
      <w:marLeft w:val="0"/>
      <w:marRight w:val="0"/>
      <w:marTop w:val="0"/>
      <w:marBottom w:val="0"/>
      <w:divBdr>
        <w:top w:val="none" w:sz="0" w:space="0" w:color="auto"/>
        <w:left w:val="none" w:sz="0" w:space="0" w:color="auto"/>
        <w:bottom w:val="none" w:sz="0" w:space="0" w:color="auto"/>
        <w:right w:val="none" w:sz="0" w:space="0" w:color="auto"/>
      </w:divBdr>
    </w:div>
    <w:div w:id="746422117">
      <w:bodyDiv w:val="1"/>
      <w:marLeft w:val="0"/>
      <w:marRight w:val="0"/>
      <w:marTop w:val="0"/>
      <w:marBottom w:val="0"/>
      <w:divBdr>
        <w:top w:val="none" w:sz="0" w:space="0" w:color="auto"/>
        <w:left w:val="none" w:sz="0" w:space="0" w:color="auto"/>
        <w:bottom w:val="none" w:sz="0" w:space="0" w:color="auto"/>
        <w:right w:val="none" w:sz="0" w:space="0" w:color="auto"/>
      </w:divBdr>
    </w:div>
    <w:div w:id="746809820">
      <w:bodyDiv w:val="1"/>
      <w:marLeft w:val="0"/>
      <w:marRight w:val="0"/>
      <w:marTop w:val="0"/>
      <w:marBottom w:val="0"/>
      <w:divBdr>
        <w:top w:val="none" w:sz="0" w:space="0" w:color="auto"/>
        <w:left w:val="none" w:sz="0" w:space="0" w:color="auto"/>
        <w:bottom w:val="none" w:sz="0" w:space="0" w:color="auto"/>
        <w:right w:val="none" w:sz="0" w:space="0" w:color="auto"/>
      </w:divBdr>
    </w:div>
    <w:div w:id="747073873">
      <w:bodyDiv w:val="1"/>
      <w:marLeft w:val="0"/>
      <w:marRight w:val="0"/>
      <w:marTop w:val="0"/>
      <w:marBottom w:val="0"/>
      <w:divBdr>
        <w:top w:val="none" w:sz="0" w:space="0" w:color="auto"/>
        <w:left w:val="none" w:sz="0" w:space="0" w:color="auto"/>
        <w:bottom w:val="none" w:sz="0" w:space="0" w:color="auto"/>
        <w:right w:val="none" w:sz="0" w:space="0" w:color="auto"/>
      </w:divBdr>
    </w:div>
    <w:div w:id="747191409">
      <w:bodyDiv w:val="1"/>
      <w:marLeft w:val="0"/>
      <w:marRight w:val="0"/>
      <w:marTop w:val="0"/>
      <w:marBottom w:val="0"/>
      <w:divBdr>
        <w:top w:val="none" w:sz="0" w:space="0" w:color="auto"/>
        <w:left w:val="none" w:sz="0" w:space="0" w:color="auto"/>
        <w:bottom w:val="none" w:sz="0" w:space="0" w:color="auto"/>
        <w:right w:val="none" w:sz="0" w:space="0" w:color="auto"/>
      </w:divBdr>
    </w:div>
    <w:div w:id="747465007">
      <w:bodyDiv w:val="1"/>
      <w:marLeft w:val="0"/>
      <w:marRight w:val="0"/>
      <w:marTop w:val="0"/>
      <w:marBottom w:val="0"/>
      <w:divBdr>
        <w:top w:val="none" w:sz="0" w:space="0" w:color="auto"/>
        <w:left w:val="none" w:sz="0" w:space="0" w:color="auto"/>
        <w:bottom w:val="none" w:sz="0" w:space="0" w:color="auto"/>
        <w:right w:val="none" w:sz="0" w:space="0" w:color="auto"/>
      </w:divBdr>
    </w:div>
    <w:div w:id="747577434">
      <w:bodyDiv w:val="1"/>
      <w:marLeft w:val="0"/>
      <w:marRight w:val="0"/>
      <w:marTop w:val="0"/>
      <w:marBottom w:val="0"/>
      <w:divBdr>
        <w:top w:val="none" w:sz="0" w:space="0" w:color="auto"/>
        <w:left w:val="none" w:sz="0" w:space="0" w:color="auto"/>
        <w:bottom w:val="none" w:sz="0" w:space="0" w:color="auto"/>
        <w:right w:val="none" w:sz="0" w:space="0" w:color="auto"/>
      </w:divBdr>
    </w:div>
    <w:div w:id="747653323">
      <w:bodyDiv w:val="1"/>
      <w:marLeft w:val="0"/>
      <w:marRight w:val="0"/>
      <w:marTop w:val="0"/>
      <w:marBottom w:val="0"/>
      <w:divBdr>
        <w:top w:val="none" w:sz="0" w:space="0" w:color="auto"/>
        <w:left w:val="none" w:sz="0" w:space="0" w:color="auto"/>
        <w:bottom w:val="none" w:sz="0" w:space="0" w:color="auto"/>
        <w:right w:val="none" w:sz="0" w:space="0" w:color="auto"/>
      </w:divBdr>
    </w:div>
    <w:div w:id="747655876">
      <w:bodyDiv w:val="1"/>
      <w:marLeft w:val="0"/>
      <w:marRight w:val="0"/>
      <w:marTop w:val="0"/>
      <w:marBottom w:val="0"/>
      <w:divBdr>
        <w:top w:val="none" w:sz="0" w:space="0" w:color="auto"/>
        <w:left w:val="none" w:sz="0" w:space="0" w:color="auto"/>
        <w:bottom w:val="none" w:sz="0" w:space="0" w:color="auto"/>
        <w:right w:val="none" w:sz="0" w:space="0" w:color="auto"/>
      </w:divBdr>
    </w:div>
    <w:div w:id="747926316">
      <w:bodyDiv w:val="1"/>
      <w:marLeft w:val="0"/>
      <w:marRight w:val="0"/>
      <w:marTop w:val="0"/>
      <w:marBottom w:val="0"/>
      <w:divBdr>
        <w:top w:val="none" w:sz="0" w:space="0" w:color="auto"/>
        <w:left w:val="none" w:sz="0" w:space="0" w:color="auto"/>
        <w:bottom w:val="none" w:sz="0" w:space="0" w:color="auto"/>
        <w:right w:val="none" w:sz="0" w:space="0" w:color="auto"/>
      </w:divBdr>
    </w:div>
    <w:div w:id="747964386">
      <w:bodyDiv w:val="1"/>
      <w:marLeft w:val="0"/>
      <w:marRight w:val="0"/>
      <w:marTop w:val="0"/>
      <w:marBottom w:val="0"/>
      <w:divBdr>
        <w:top w:val="none" w:sz="0" w:space="0" w:color="auto"/>
        <w:left w:val="none" w:sz="0" w:space="0" w:color="auto"/>
        <w:bottom w:val="none" w:sz="0" w:space="0" w:color="auto"/>
        <w:right w:val="none" w:sz="0" w:space="0" w:color="auto"/>
      </w:divBdr>
    </w:div>
    <w:div w:id="748498916">
      <w:bodyDiv w:val="1"/>
      <w:marLeft w:val="0"/>
      <w:marRight w:val="0"/>
      <w:marTop w:val="0"/>
      <w:marBottom w:val="0"/>
      <w:divBdr>
        <w:top w:val="none" w:sz="0" w:space="0" w:color="auto"/>
        <w:left w:val="none" w:sz="0" w:space="0" w:color="auto"/>
        <w:bottom w:val="none" w:sz="0" w:space="0" w:color="auto"/>
        <w:right w:val="none" w:sz="0" w:space="0" w:color="auto"/>
      </w:divBdr>
    </w:div>
    <w:div w:id="748506481">
      <w:bodyDiv w:val="1"/>
      <w:marLeft w:val="0"/>
      <w:marRight w:val="0"/>
      <w:marTop w:val="0"/>
      <w:marBottom w:val="0"/>
      <w:divBdr>
        <w:top w:val="none" w:sz="0" w:space="0" w:color="auto"/>
        <w:left w:val="none" w:sz="0" w:space="0" w:color="auto"/>
        <w:bottom w:val="none" w:sz="0" w:space="0" w:color="auto"/>
        <w:right w:val="none" w:sz="0" w:space="0" w:color="auto"/>
      </w:divBdr>
    </w:div>
    <w:div w:id="748649128">
      <w:bodyDiv w:val="1"/>
      <w:marLeft w:val="0"/>
      <w:marRight w:val="0"/>
      <w:marTop w:val="0"/>
      <w:marBottom w:val="0"/>
      <w:divBdr>
        <w:top w:val="none" w:sz="0" w:space="0" w:color="auto"/>
        <w:left w:val="none" w:sz="0" w:space="0" w:color="auto"/>
        <w:bottom w:val="none" w:sz="0" w:space="0" w:color="auto"/>
        <w:right w:val="none" w:sz="0" w:space="0" w:color="auto"/>
      </w:divBdr>
    </w:div>
    <w:div w:id="748767640">
      <w:bodyDiv w:val="1"/>
      <w:marLeft w:val="0"/>
      <w:marRight w:val="0"/>
      <w:marTop w:val="0"/>
      <w:marBottom w:val="0"/>
      <w:divBdr>
        <w:top w:val="none" w:sz="0" w:space="0" w:color="auto"/>
        <w:left w:val="none" w:sz="0" w:space="0" w:color="auto"/>
        <w:bottom w:val="none" w:sz="0" w:space="0" w:color="auto"/>
        <w:right w:val="none" w:sz="0" w:space="0" w:color="auto"/>
      </w:divBdr>
    </w:div>
    <w:div w:id="749078801">
      <w:bodyDiv w:val="1"/>
      <w:marLeft w:val="0"/>
      <w:marRight w:val="0"/>
      <w:marTop w:val="0"/>
      <w:marBottom w:val="0"/>
      <w:divBdr>
        <w:top w:val="none" w:sz="0" w:space="0" w:color="auto"/>
        <w:left w:val="none" w:sz="0" w:space="0" w:color="auto"/>
        <w:bottom w:val="none" w:sz="0" w:space="0" w:color="auto"/>
        <w:right w:val="none" w:sz="0" w:space="0" w:color="auto"/>
      </w:divBdr>
    </w:div>
    <w:div w:id="749155736">
      <w:bodyDiv w:val="1"/>
      <w:marLeft w:val="0"/>
      <w:marRight w:val="0"/>
      <w:marTop w:val="0"/>
      <w:marBottom w:val="0"/>
      <w:divBdr>
        <w:top w:val="none" w:sz="0" w:space="0" w:color="auto"/>
        <w:left w:val="none" w:sz="0" w:space="0" w:color="auto"/>
        <w:bottom w:val="none" w:sz="0" w:space="0" w:color="auto"/>
        <w:right w:val="none" w:sz="0" w:space="0" w:color="auto"/>
      </w:divBdr>
    </w:div>
    <w:div w:id="749237332">
      <w:bodyDiv w:val="1"/>
      <w:marLeft w:val="0"/>
      <w:marRight w:val="0"/>
      <w:marTop w:val="0"/>
      <w:marBottom w:val="0"/>
      <w:divBdr>
        <w:top w:val="none" w:sz="0" w:space="0" w:color="auto"/>
        <w:left w:val="none" w:sz="0" w:space="0" w:color="auto"/>
        <w:bottom w:val="none" w:sz="0" w:space="0" w:color="auto"/>
        <w:right w:val="none" w:sz="0" w:space="0" w:color="auto"/>
      </w:divBdr>
    </w:div>
    <w:div w:id="749425699">
      <w:bodyDiv w:val="1"/>
      <w:marLeft w:val="0"/>
      <w:marRight w:val="0"/>
      <w:marTop w:val="0"/>
      <w:marBottom w:val="0"/>
      <w:divBdr>
        <w:top w:val="none" w:sz="0" w:space="0" w:color="auto"/>
        <w:left w:val="none" w:sz="0" w:space="0" w:color="auto"/>
        <w:bottom w:val="none" w:sz="0" w:space="0" w:color="auto"/>
        <w:right w:val="none" w:sz="0" w:space="0" w:color="auto"/>
      </w:divBdr>
    </w:div>
    <w:div w:id="749615982">
      <w:bodyDiv w:val="1"/>
      <w:marLeft w:val="0"/>
      <w:marRight w:val="0"/>
      <w:marTop w:val="0"/>
      <w:marBottom w:val="0"/>
      <w:divBdr>
        <w:top w:val="none" w:sz="0" w:space="0" w:color="auto"/>
        <w:left w:val="none" w:sz="0" w:space="0" w:color="auto"/>
        <w:bottom w:val="none" w:sz="0" w:space="0" w:color="auto"/>
        <w:right w:val="none" w:sz="0" w:space="0" w:color="auto"/>
      </w:divBdr>
    </w:div>
    <w:div w:id="749889282">
      <w:bodyDiv w:val="1"/>
      <w:marLeft w:val="0"/>
      <w:marRight w:val="0"/>
      <w:marTop w:val="0"/>
      <w:marBottom w:val="0"/>
      <w:divBdr>
        <w:top w:val="none" w:sz="0" w:space="0" w:color="auto"/>
        <w:left w:val="none" w:sz="0" w:space="0" w:color="auto"/>
        <w:bottom w:val="none" w:sz="0" w:space="0" w:color="auto"/>
        <w:right w:val="none" w:sz="0" w:space="0" w:color="auto"/>
      </w:divBdr>
    </w:div>
    <w:div w:id="750272806">
      <w:bodyDiv w:val="1"/>
      <w:marLeft w:val="0"/>
      <w:marRight w:val="0"/>
      <w:marTop w:val="0"/>
      <w:marBottom w:val="0"/>
      <w:divBdr>
        <w:top w:val="none" w:sz="0" w:space="0" w:color="auto"/>
        <w:left w:val="none" w:sz="0" w:space="0" w:color="auto"/>
        <w:bottom w:val="none" w:sz="0" w:space="0" w:color="auto"/>
        <w:right w:val="none" w:sz="0" w:space="0" w:color="auto"/>
      </w:divBdr>
    </w:div>
    <w:div w:id="750468077">
      <w:bodyDiv w:val="1"/>
      <w:marLeft w:val="0"/>
      <w:marRight w:val="0"/>
      <w:marTop w:val="0"/>
      <w:marBottom w:val="0"/>
      <w:divBdr>
        <w:top w:val="none" w:sz="0" w:space="0" w:color="auto"/>
        <w:left w:val="none" w:sz="0" w:space="0" w:color="auto"/>
        <w:bottom w:val="none" w:sz="0" w:space="0" w:color="auto"/>
        <w:right w:val="none" w:sz="0" w:space="0" w:color="auto"/>
      </w:divBdr>
    </w:div>
    <w:div w:id="750661600">
      <w:bodyDiv w:val="1"/>
      <w:marLeft w:val="0"/>
      <w:marRight w:val="0"/>
      <w:marTop w:val="0"/>
      <w:marBottom w:val="0"/>
      <w:divBdr>
        <w:top w:val="none" w:sz="0" w:space="0" w:color="auto"/>
        <w:left w:val="none" w:sz="0" w:space="0" w:color="auto"/>
        <w:bottom w:val="none" w:sz="0" w:space="0" w:color="auto"/>
        <w:right w:val="none" w:sz="0" w:space="0" w:color="auto"/>
      </w:divBdr>
    </w:div>
    <w:div w:id="750851745">
      <w:bodyDiv w:val="1"/>
      <w:marLeft w:val="0"/>
      <w:marRight w:val="0"/>
      <w:marTop w:val="0"/>
      <w:marBottom w:val="0"/>
      <w:divBdr>
        <w:top w:val="none" w:sz="0" w:space="0" w:color="auto"/>
        <w:left w:val="none" w:sz="0" w:space="0" w:color="auto"/>
        <w:bottom w:val="none" w:sz="0" w:space="0" w:color="auto"/>
        <w:right w:val="none" w:sz="0" w:space="0" w:color="auto"/>
      </w:divBdr>
    </w:div>
    <w:div w:id="751197772">
      <w:bodyDiv w:val="1"/>
      <w:marLeft w:val="0"/>
      <w:marRight w:val="0"/>
      <w:marTop w:val="0"/>
      <w:marBottom w:val="0"/>
      <w:divBdr>
        <w:top w:val="none" w:sz="0" w:space="0" w:color="auto"/>
        <w:left w:val="none" w:sz="0" w:space="0" w:color="auto"/>
        <w:bottom w:val="none" w:sz="0" w:space="0" w:color="auto"/>
        <w:right w:val="none" w:sz="0" w:space="0" w:color="auto"/>
      </w:divBdr>
    </w:div>
    <w:div w:id="751390344">
      <w:bodyDiv w:val="1"/>
      <w:marLeft w:val="0"/>
      <w:marRight w:val="0"/>
      <w:marTop w:val="0"/>
      <w:marBottom w:val="0"/>
      <w:divBdr>
        <w:top w:val="none" w:sz="0" w:space="0" w:color="auto"/>
        <w:left w:val="none" w:sz="0" w:space="0" w:color="auto"/>
        <w:bottom w:val="none" w:sz="0" w:space="0" w:color="auto"/>
        <w:right w:val="none" w:sz="0" w:space="0" w:color="auto"/>
      </w:divBdr>
    </w:div>
    <w:div w:id="751396167">
      <w:bodyDiv w:val="1"/>
      <w:marLeft w:val="0"/>
      <w:marRight w:val="0"/>
      <w:marTop w:val="0"/>
      <w:marBottom w:val="0"/>
      <w:divBdr>
        <w:top w:val="none" w:sz="0" w:space="0" w:color="auto"/>
        <w:left w:val="none" w:sz="0" w:space="0" w:color="auto"/>
        <w:bottom w:val="none" w:sz="0" w:space="0" w:color="auto"/>
        <w:right w:val="none" w:sz="0" w:space="0" w:color="auto"/>
      </w:divBdr>
    </w:div>
    <w:div w:id="751783508">
      <w:bodyDiv w:val="1"/>
      <w:marLeft w:val="0"/>
      <w:marRight w:val="0"/>
      <w:marTop w:val="0"/>
      <w:marBottom w:val="0"/>
      <w:divBdr>
        <w:top w:val="none" w:sz="0" w:space="0" w:color="auto"/>
        <w:left w:val="none" w:sz="0" w:space="0" w:color="auto"/>
        <w:bottom w:val="none" w:sz="0" w:space="0" w:color="auto"/>
        <w:right w:val="none" w:sz="0" w:space="0" w:color="auto"/>
      </w:divBdr>
    </w:div>
    <w:div w:id="752048664">
      <w:bodyDiv w:val="1"/>
      <w:marLeft w:val="0"/>
      <w:marRight w:val="0"/>
      <w:marTop w:val="0"/>
      <w:marBottom w:val="0"/>
      <w:divBdr>
        <w:top w:val="none" w:sz="0" w:space="0" w:color="auto"/>
        <w:left w:val="none" w:sz="0" w:space="0" w:color="auto"/>
        <w:bottom w:val="none" w:sz="0" w:space="0" w:color="auto"/>
        <w:right w:val="none" w:sz="0" w:space="0" w:color="auto"/>
      </w:divBdr>
    </w:div>
    <w:div w:id="752169269">
      <w:bodyDiv w:val="1"/>
      <w:marLeft w:val="0"/>
      <w:marRight w:val="0"/>
      <w:marTop w:val="0"/>
      <w:marBottom w:val="0"/>
      <w:divBdr>
        <w:top w:val="none" w:sz="0" w:space="0" w:color="auto"/>
        <w:left w:val="none" w:sz="0" w:space="0" w:color="auto"/>
        <w:bottom w:val="none" w:sz="0" w:space="0" w:color="auto"/>
        <w:right w:val="none" w:sz="0" w:space="0" w:color="auto"/>
      </w:divBdr>
    </w:div>
    <w:div w:id="752897097">
      <w:bodyDiv w:val="1"/>
      <w:marLeft w:val="0"/>
      <w:marRight w:val="0"/>
      <w:marTop w:val="0"/>
      <w:marBottom w:val="0"/>
      <w:divBdr>
        <w:top w:val="none" w:sz="0" w:space="0" w:color="auto"/>
        <w:left w:val="none" w:sz="0" w:space="0" w:color="auto"/>
        <w:bottom w:val="none" w:sz="0" w:space="0" w:color="auto"/>
        <w:right w:val="none" w:sz="0" w:space="0" w:color="auto"/>
      </w:divBdr>
    </w:div>
    <w:div w:id="753167601">
      <w:bodyDiv w:val="1"/>
      <w:marLeft w:val="0"/>
      <w:marRight w:val="0"/>
      <w:marTop w:val="0"/>
      <w:marBottom w:val="0"/>
      <w:divBdr>
        <w:top w:val="none" w:sz="0" w:space="0" w:color="auto"/>
        <w:left w:val="none" w:sz="0" w:space="0" w:color="auto"/>
        <w:bottom w:val="none" w:sz="0" w:space="0" w:color="auto"/>
        <w:right w:val="none" w:sz="0" w:space="0" w:color="auto"/>
      </w:divBdr>
    </w:div>
    <w:div w:id="753168293">
      <w:bodyDiv w:val="1"/>
      <w:marLeft w:val="0"/>
      <w:marRight w:val="0"/>
      <w:marTop w:val="0"/>
      <w:marBottom w:val="0"/>
      <w:divBdr>
        <w:top w:val="none" w:sz="0" w:space="0" w:color="auto"/>
        <w:left w:val="none" w:sz="0" w:space="0" w:color="auto"/>
        <w:bottom w:val="none" w:sz="0" w:space="0" w:color="auto"/>
        <w:right w:val="none" w:sz="0" w:space="0" w:color="auto"/>
      </w:divBdr>
    </w:div>
    <w:div w:id="753207676">
      <w:bodyDiv w:val="1"/>
      <w:marLeft w:val="0"/>
      <w:marRight w:val="0"/>
      <w:marTop w:val="0"/>
      <w:marBottom w:val="0"/>
      <w:divBdr>
        <w:top w:val="none" w:sz="0" w:space="0" w:color="auto"/>
        <w:left w:val="none" w:sz="0" w:space="0" w:color="auto"/>
        <w:bottom w:val="none" w:sz="0" w:space="0" w:color="auto"/>
        <w:right w:val="none" w:sz="0" w:space="0" w:color="auto"/>
      </w:divBdr>
    </w:div>
    <w:div w:id="753555234">
      <w:bodyDiv w:val="1"/>
      <w:marLeft w:val="0"/>
      <w:marRight w:val="0"/>
      <w:marTop w:val="0"/>
      <w:marBottom w:val="0"/>
      <w:divBdr>
        <w:top w:val="none" w:sz="0" w:space="0" w:color="auto"/>
        <w:left w:val="none" w:sz="0" w:space="0" w:color="auto"/>
        <w:bottom w:val="none" w:sz="0" w:space="0" w:color="auto"/>
        <w:right w:val="none" w:sz="0" w:space="0" w:color="auto"/>
      </w:divBdr>
    </w:div>
    <w:div w:id="754012424">
      <w:bodyDiv w:val="1"/>
      <w:marLeft w:val="0"/>
      <w:marRight w:val="0"/>
      <w:marTop w:val="0"/>
      <w:marBottom w:val="0"/>
      <w:divBdr>
        <w:top w:val="none" w:sz="0" w:space="0" w:color="auto"/>
        <w:left w:val="none" w:sz="0" w:space="0" w:color="auto"/>
        <w:bottom w:val="none" w:sz="0" w:space="0" w:color="auto"/>
        <w:right w:val="none" w:sz="0" w:space="0" w:color="auto"/>
      </w:divBdr>
    </w:div>
    <w:div w:id="754136348">
      <w:bodyDiv w:val="1"/>
      <w:marLeft w:val="0"/>
      <w:marRight w:val="0"/>
      <w:marTop w:val="0"/>
      <w:marBottom w:val="0"/>
      <w:divBdr>
        <w:top w:val="none" w:sz="0" w:space="0" w:color="auto"/>
        <w:left w:val="none" w:sz="0" w:space="0" w:color="auto"/>
        <w:bottom w:val="none" w:sz="0" w:space="0" w:color="auto"/>
        <w:right w:val="none" w:sz="0" w:space="0" w:color="auto"/>
      </w:divBdr>
    </w:div>
    <w:div w:id="754398305">
      <w:bodyDiv w:val="1"/>
      <w:marLeft w:val="0"/>
      <w:marRight w:val="0"/>
      <w:marTop w:val="0"/>
      <w:marBottom w:val="0"/>
      <w:divBdr>
        <w:top w:val="none" w:sz="0" w:space="0" w:color="auto"/>
        <w:left w:val="none" w:sz="0" w:space="0" w:color="auto"/>
        <w:bottom w:val="none" w:sz="0" w:space="0" w:color="auto"/>
        <w:right w:val="none" w:sz="0" w:space="0" w:color="auto"/>
      </w:divBdr>
    </w:div>
    <w:div w:id="754398936">
      <w:bodyDiv w:val="1"/>
      <w:marLeft w:val="0"/>
      <w:marRight w:val="0"/>
      <w:marTop w:val="0"/>
      <w:marBottom w:val="0"/>
      <w:divBdr>
        <w:top w:val="none" w:sz="0" w:space="0" w:color="auto"/>
        <w:left w:val="none" w:sz="0" w:space="0" w:color="auto"/>
        <w:bottom w:val="none" w:sz="0" w:space="0" w:color="auto"/>
        <w:right w:val="none" w:sz="0" w:space="0" w:color="auto"/>
      </w:divBdr>
    </w:div>
    <w:div w:id="754589522">
      <w:bodyDiv w:val="1"/>
      <w:marLeft w:val="0"/>
      <w:marRight w:val="0"/>
      <w:marTop w:val="0"/>
      <w:marBottom w:val="0"/>
      <w:divBdr>
        <w:top w:val="none" w:sz="0" w:space="0" w:color="auto"/>
        <w:left w:val="none" w:sz="0" w:space="0" w:color="auto"/>
        <w:bottom w:val="none" w:sz="0" w:space="0" w:color="auto"/>
        <w:right w:val="none" w:sz="0" w:space="0" w:color="auto"/>
      </w:divBdr>
    </w:div>
    <w:div w:id="754865860">
      <w:bodyDiv w:val="1"/>
      <w:marLeft w:val="0"/>
      <w:marRight w:val="0"/>
      <w:marTop w:val="0"/>
      <w:marBottom w:val="0"/>
      <w:divBdr>
        <w:top w:val="none" w:sz="0" w:space="0" w:color="auto"/>
        <w:left w:val="none" w:sz="0" w:space="0" w:color="auto"/>
        <w:bottom w:val="none" w:sz="0" w:space="0" w:color="auto"/>
        <w:right w:val="none" w:sz="0" w:space="0" w:color="auto"/>
      </w:divBdr>
    </w:div>
    <w:div w:id="754932798">
      <w:bodyDiv w:val="1"/>
      <w:marLeft w:val="0"/>
      <w:marRight w:val="0"/>
      <w:marTop w:val="0"/>
      <w:marBottom w:val="0"/>
      <w:divBdr>
        <w:top w:val="none" w:sz="0" w:space="0" w:color="auto"/>
        <w:left w:val="none" w:sz="0" w:space="0" w:color="auto"/>
        <w:bottom w:val="none" w:sz="0" w:space="0" w:color="auto"/>
        <w:right w:val="none" w:sz="0" w:space="0" w:color="auto"/>
      </w:divBdr>
    </w:div>
    <w:div w:id="754976524">
      <w:bodyDiv w:val="1"/>
      <w:marLeft w:val="0"/>
      <w:marRight w:val="0"/>
      <w:marTop w:val="0"/>
      <w:marBottom w:val="0"/>
      <w:divBdr>
        <w:top w:val="none" w:sz="0" w:space="0" w:color="auto"/>
        <w:left w:val="none" w:sz="0" w:space="0" w:color="auto"/>
        <w:bottom w:val="none" w:sz="0" w:space="0" w:color="auto"/>
        <w:right w:val="none" w:sz="0" w:space="0" w:color="auto"/>
      </w:divBdr>
    </w:div>
    <w:div w:id="755976209">
      <w:bodyDiv w:val="1"/>
      <w:marLeft w:val="0"/>
      <w:marRight w:val="0"/>
      <w:marTop w:val="0"/>
      <w:marBottom w:val="0"/>
      <w:divBdr>
        <w:top w:val="none" w:sz="0" w:space="0" w:color="auto"/>
        <w:left w:val="none" w:sz="0" w:space="0" w:color="auto"/>
        <w:bottom w:val="none" w:sz="0" w:space="0" w:color="auto"/>
        <w:right w:val="none" w:sz="0" w:space="0" w:color="auto"/>
      </w:divBdr>
    </w:div>
    <w:div w:id="755976571">
      <w:bodyDiv w:val="1"/>
      <w:marLeft w:val="0"/>
      <w:marRight w:val="0"/>
      <w:marTop w:val="0"/>
      <w:marBottom w:val="0"/>
      <w:divBdr>
        <w:top w:val="none" w:sz="0" w:space="0" w:color="auto"/>
        <w:left w:val="none" w:sz="0" w:space="0" w:color="auto"/>
        <w:bottom w:val="none" w:sz="0" w:space="0" w:color="auto"/>
        <w:right w:val="none" w:sz="0" w:space="0" w:color="auto"/>
      </w:divBdr>
    </w:div>
    <w:div w:id="755980945">
      <w:bodyDiv w:val="1"/>
      <w:marLeft w:val="0"/>
      <w:marRight w:val="0"/>
      <w:marTop w:val="0"/>
      <w:marBottom w:val="0"/>
      <w:divBdr>
        <w:top w:val="none" w:sz="0" w:space="0" w:color="auto"/>
        <w:left w:val="none" w:sz="0" w:space="0" w:color="auto"/>
        <w:bottom w:val="none" w:sz="0" w:space="0" w:color="auto"/>
        <w:right w:val="none" w:sz="0" w:space="0" w:color="auto"/>
      </w:divBdr>
    </w:div>
    <w:div w:id="756095494">
      <w:bodyDiv w:val="1"/>
      <w:marLeft w:val="0"/>
      <w:marRight w:val="0"/>
      <w:marTop w:val="0"/>
      <w:marBottom w:val="0"/>
      <w:divBdr>
        <w:top w:val="none" w:sz="0" w:space="0" w:color="auto"/>
        <w:left w:val="none" w:sz="0" w:space="0" w:color="auto"/>
        <w:bottom w:val="none" w:sz="0" w:space="0" w:color="auto"/>
        <w:right w:val="none" w:sz="0" w:space="0" w:color="auto"/>
      </w:divBdr>
    </w:div>
    <w:div w:id="756173947">
      <w:bodyDiv w:val="1"/>
      <w:marLeft w:val="0"/>
      <w:marRight w:val="0"/>
      <w:marTop w:val="0"/>
      <w:marBottom w:val="0"/>
      <w:divBdr>
        <w:top w:val="none" w:sz="0" w:space="0" w:color="auto"/>
        <w:left w:val="none" w:sz="0" w:space="0" w:color="auto"/>
        <w:bottom w:val="none" w:sz="0" w:space="0" w:color="auto"/>
        <w:right w:val="none" w:sz="0" w:space="0" w:color="auto"/>
      </w:divBdr>
    </w:div>
    <w:div w:id="756249246">
      <w:bodyDiv w:val="1"/>
      <w:marLeft w:val="0"/>
      <w:marRight w:val="0"/>
      <w:marTop w:val="0"/>
      <w:marBottom w:val="0"/>
      <w:divBdr>
        <w:top w:val="none" w:sz="0" w:space="0" w:color="auto"/>
        <w:left w:val="none" w:sz="0" w:space="0" w:color="auto"/>
        <w:bottom w:val="none" w:sz="0" w:space="0" w:color="auto"/>
        <w:right w:val="none" w:sz="0" w:space="0" w:color="auto"/>
      </w:divBdr>
    </w:div>
    <w:div w:id="756361940">
      <w:bodyDiv w:val="1"/>
      <w:marLeft w:val="0"/>
      <w:marRight w:val="0"/>
      <w:marTop w:val="0"/>
      <w:marBottom w:val="0"/>
      <w:divBdr>
        <w:top w:val="none" w:sz="0" w:space="0" w:color="auto"/>
        <w:left w:val="none" w:sz="0" w:space="0" w:color="auto"/>
        <w:bottom w:val="none" w:sz="0" w:space="0" w:color="auto"/>
        <w:right w:val="none" w:sz="0" w:space="0" w:color="auto"/>
      </w:divBdr>
    </w:div>
    <w:div w:id="757289823">
      <w:bodyDiv w:val="1"/>
      <w:marLeft w:val="0"/>
      <w:marRight w:val="0"/>
      <w:marTop w:val="0"/>
      <w:marBottom w:val="0"/>
      <w:divBdr>
        <w:top w:val="none" w:sz="0" w:space="0" w:color="auto"/>
        <w:left w:val="none" w:sz="0" w:space="0" w:color="auto"/>
        <w:bottom w:val="none" w:sz="0" w:space="0" w:color="auto"/>
        <w:right w:val="none" w:sz="0" w:space="0" w:color="auto"/>
      </w:divBdr>
    </w:div>
    <w:div w:id="757294369">
      <w:bodyDiv w:val="1"/>
      <w:marLeft w:val="0"/>
      <w:marRight w:val="0"/>
      <w:marTop w:val="0"/>
      <w:marBottom w:val="0"/>
      <w:divBdr>
        <w:top w:val="none" w:sz="0" w:space="0" w:color="auto"/>
        <w:left w:val="none" w:sz="0" w:space="0" w:color="auto"/>
        <w:bottom w:val="none" w:sz="0" w:space="0" w:color="auto"/>
        <w:right w:val="none" w:sz="0" w:space="0" w:color="auto"/>
      </w:divBdr>
    </w:div>
    <w:div w:id="757747979">
      <w:bodyDiv w:val="1"/>
      <w:marLeft w:val="0"/>
      <w:marRight w:val="0"/>
      <w:marTop w:val="0"/>
      <w:marBottom w:val="0"/>
      <w:divBdr>
        <w:top w:val="none" w:sz="0" w:space="0" w:color="auto"/>
        <w:left w:val="none" w:sz="0" w:space="0" w:color="auto"/>
        <w:bottom w:val="none" w:sz="0" w:space="0" w:color="auto"/>
        <w:right w:val="none" w:sz="0" w:space="0" w:color="auto"/>
      </w:divBdr>
    </w:div>
    <w:div w:id="757870788">
      <w:bodyDiv w:val="1"/>
      <w:marLeft w:val="0"/>
      <w:marRight w:val="0"/>
      <w:marTop w:val="0"/>
      <w:marBottom w:val="0"/>
      <w:divBdr>
        <w:top w:val="none" w:sz="0" w:space="0" w:color="auto"/>
        <w:left w:val="none" w:sz="0" w:space="0" w:color="auto"/>
        <w:bottom w:val="none" w:sz="0" w:space="0" w:color="auto"/>
        <w:right w:val="none" w:sz="0" w:space="0" w:color="auto"/>
      </w:divBdr>
    </w:div>
    <w:div w:id="757941999">
      <w:bodyDiv w:val="1"/>
      <w:marLeft w:val="0"/>
      <w:marRight w:val="0"/>
      <w:marTop w:val="0"/>
      <w:marBottom w:val="0"/>
      <w:divBdr>
        <w:top w:val="none" w:sz="0" w:space="0" w:color="auto"/>
        <w:left w:val="none" w:sz="0" w:space="0" w:color="auto"/>
        <w:bottom w:val="none" w:sz="0" w:space="0" w:color="auto"/>
        <w:right w:val="none" w:sz="0" w:space="0" w:color="auto"/>
      </w:divBdr>
    </w:div>
    <w:div w:id="757944690">
      <w:bodyDiv w:val="1"/>
      <w:marLeft w:val="0"/>
      <w:marRight w:val="0"/>
      <w:marTop w:val="0"/>
      <w:marBottom w:val="0"/>
      <w:divBdr>
        <w:top w:val="none" w:sz="0" w:space="0" w:color="auto"/>
        <w:left w:val="none" w:sz="0" w:space="0" w:color="auto"/>
        <w:bottom w:val="none" w:sz="0" w:space="0" w:color="auto"/>
        <w:right w:val="none" w:sz="0" w:space="0" w:color="auto"/>
      </w:divBdr>
    </w:div>
    <w:div w:id="758137431">
      <w:bodyDiv w:val="1"/>
      <w:marLeft w:val="0"/>
      <w:marRight w:val="0"/>
      <w:marTop w:val="0"/>
      <w:marBottom w:val="0"/>
      <w:divBdr>
        <w:top w:val="none" w:sz="0" w:space="0" w:color="auto"/>
        <w:left w:val="none" w:sz="0" w:space="0" w:color="auto"/>
        <w:bottom w:val="none" w:sz="0" w:space="0" w:color="auto"/>
        <w:right w:val="none" w:sz="0" w:space="0" w:color="auto"/>
      </w:divBdr>
    </w:div>
    <w:div w:id="759714380">
      <w:bodyDiv w:val="1"/>
      <w:marLeft w:val="0"/>
      <w:marRight w:val="0"/>
      <w:marTop w:val="0"/>
      <w:marBottom w:val="0"/>
      <w:divBdr>
        <w:top w:val="none" w:sz="0" w:space="0" w:color="auto"/>
        <w:left w:val="none" w:sz="0" w:space="0" w:color="auto"/>
        <w:bottom w:val="none" w:sz="0" w:space="0" w:color="auto"/>
        <w:right w:val="none" w:sz="0" w:space="0" w:color="auto"/>
      </w:divBdr>
    </w:div>
    <w:div w:id="760102355">
      <w:bodyDiv w:val="1"/>
      <w:marLeft w:val="0"/>
      <w:marRight w:val="0"/>
      <w:marTop w:val="0"/>
      <w:marBottom w:val="0"/>
      <w:divBdr>
        <w:top w:val="none" w:sz="0" w:space="0" w:color="auto"/>
        <w:left w:val="none" w:sz="0" w:space="0" w:color="auto"/>
        <w:bottom w:val="none" w:sz="0" w:space="0" w:color="auto"/>
        <w:right w:val="none" w:sz="0" w:space="0" w:color="auto"/>
      </w:divBdr>
    </w:div>
    <w:div w:id="760103194">
      <w:bodyDiv w:val="1"/>
      <w:marLeft w:val="0"/>
      <w:marRight w:val="0"/>
      <w:marTop w:val="0"/>
      <w:marBottom w:val="0"/>
      <w:divBdr>
        <w:top w:val="none" w:sz="0" w:space="0" w:color="auto"/>
        <w:left w:val="none" w:sz="0" w:space="0" w:color="auto"/>
        <w:bottom w:val="none" w:sz="0" w:space="0" w:color="auto"/>
        <w:right w:val="none" w:sz="0" w:space="0" w:color="auto"/>
      </w:divBdr>
    </w:div>
    <w:div w:id="760299530">
      <w:bodyDiv w:val="1"/>
      <w:marLeft w:val="0"/>
      <w:marRight w:val="0"/>
      <w:marTop w:val="0"/>
      <w:marBottom w:val="0"/>
      <w:divBdr>
        <w:top w:val="none" w:sz="0" w:space="0" w:color="auto"/>
        <w:left w:val="none" w:sz="0" w:space="0" w:color="auto"/>
        <w:bottom w:val="none" w:sz="0" w:space="0" w:color="auto"/>
        <w:right w:val="none" w:sz="0" w:space="0" w:color="auto"/>
      </w:divBdr>
    </w:div>
    <w:div w:id="760487357">
      <w:bodyDiv w:val="1"/>
      <w:marLeft w:val="0"/>
      <w:marRight w:val="0"/>
      <w:marTop w:val="0"/>
      <w:marBottom w:val="0"/>
      <w:divBdr>
        <w:top w:val="none" w:sz="0" w:space="0" w:color="auto"/>
        <w:left w:val="none" w:sz="0" w:space="0" w:color="auto"/>
        <w:bottom w:val="none" w:sz="0" w:space="0" w:color="auto"/>
        <w:right w:val="none" w:sz="0" w:space="0" w:color="auto"/>
      </w:divBdr>
    </w:div>
    <w:div w:id="760490558">
      <w:bodyDiv w:val="1"/>
      <w:marLeft w:val="0"/>
      <w:marRight w:val="0"/>
      <w:marTop w:val="0"/>
      <w:marBottom w:val="0"/>
      <w:divBdr>
        <w:top w:val="none" w:sz="0" w:space="0" w:color="auto"/>
        <w:left w:val="none" w:sz="0" w:space="0" w:color="auto"/>
        <w:bottom w:val="none" w:sz="0" w:space="0" w:color="auto"/>
        <w:right w:val="none" w:sz="0" w:space="0" w:color="auto"/>
      </w:divBdr>
    </w:div>
    <w:div w:id="760495368">
      <w:bodyDiv w:val="1"/>
      <w:marLeft w:val="0"/>
      <w:marRight w:val="0"/>
      <w:marTop w:val="0"/>
      <w:marBottom w:val="0"/>
      <w:divBdr>
        <w:top w:val="none" w:sz="0" w:space="0" w:color="auto"/>
        <w:left w:val="none" w:sz="0" w:space="0" w:color="auto"/>
        <w:bottom w:val="none" w:sz="0" w:space="0" w:color="auto"/>
        <w:right w:val="none" w:sz="0" w:space="0" w:color="auto"/>
      </w:divBdr>
    </w:div>
    <w:div w:id="760755739">
      <w:bodyDiv w:val="1"/>
      <w:marLeft w:val="0"/>
      <w:marRight w:val="0"/>
      <w:marTop w:val="0"/>
      <w:marBottom w:val="0"/>
      <w:divBdr>
        <w:top w:val="none" w:sz="0" w:space="0" w:color="auto"/>
        <w:left w:val="none" w:sz="0" w:space="0" w:color="auto"/>
        <w:bottom w:val="none" w:sz="0" w:space="0" w:color="auto"/>
        <w:right w:val="none" w:sz="0" w:space="0" w:color="auto"/>
      </w:divBdr>
    </w:div>
    <w:div w:id="761344232">
      <w:bodyDiv w:val="1"/>
      <w:marLeft w:val="0"/>
      <w:marRight w:val="0"/>
      <w:marTop w:val="0"/>
      <w:marBottom w:val="0"/>
      <w:divBdr>
        <w:top w:val="none" w:sz="0" w:space="0" w:color="auto"/>
        <w:left w:val="none" w:sz="0" w:space="0" w:color="auto"/>
        <w:bottom w:val="none" w:sz="0" w:space="0" w:color="auto"/>
        <w:right w:val="none" w:sz="0" w:space="0" w:color="auto"/>
      </w:divBdr>
    </w:div>
    <w:div w:id="761412145">
      <w:bodyDiv w:val="1"/>
      <w:marLeft w:val="0"/>
      <w:marRight w:val="0"/>
      <w:marTop w:val="0"/>
      <w:marBottom w:val="0"/>
      <w:divBdr>
        <w:top w:val="none" w:sz="0" w:space="0" w:color="auto"/>
        <w:left w:val="none" w:sz="0" w:space="0" w:color="auto"/>
        <w:bottom w:val="none" w:sz="0" w:space="0" w:color="auto"/>
        <w:right w:val="none" w:sz="0" w:space="0" w:color="auto"/>
      </w:divBdr>
    </w:div>
    <w:div w:id="761415901">
      <w:bodyDiv w:val="1"/>
      <w:marLeft w:val="0"/>
      <w:marRight w:val="0"/>
      <w:marTop w:val="0"/>
      <w:marBottom w:val="0"/>
      <w:divBdr>
        <w:top w:val="none" w:sz="0" w:space="0" w:color="auto"/>
        <w:left w:val="none" w:sz="0" w:space="0" w:color="auto"/>
        <w:bottom w:val="none" w:sz="0" w:space="0" w:color="auto"/>
        <w:right w:val="none" w:sz="0" w:space="0" w:color="auto"/>
      </w:divBdr>
    </w:div>
    <w:div w:id="761485675">
      <w:bodyDiv w:val="1"/>
      <w:marLeft w:val="0"/>
      <w:marRight w:val="0"/>
      <w:marTop w:val="0"/>
      <w:marBottom w:val="0"/>
      <w:divBdr>
        <w:top w:val="none" w:sz="0" w:space="0" w:color="auto"/>
        <w:left w:val="none" w:sz="0" w:space="0" w:color="auto"/>
        <w:bottom w:val="none" w:sz="0" w:space="0" w:color="auto"/>
        <w:right w:val="none" w:sz="0" w:space="0" w:color="auto"/>
      </w:divBdr>
    </w:div>
    <w:div w:id="761799551">
      <w:bodyDiv w:val="1"/>
      <w:marLeft w:val="0"/>
      <w:marRight w:val="0"/>
      <w:marTop w:val="0"/>
      <w:marBottom w:val="0"/>
      <w:divBdr>
        <w:top w:val="none" w:sz="0" w:space="0" w:color="auto"/>
        <w:left w:val="none" w:sz="0" w:space="0" w:color="auto"/>
        <w:bottom w:val="none" w:sz="0" w:space="0" w:color="auto"/>
        <w:right w:val="none" w:sz="0" w:space="0" w:color="auto"/>
      </w:divBdr>
    </w:div>
    <w:div w:id="762066341">
      <w:bodyDiv w:val="1"/>
      <w:marLeft w:val="0"/>
      <w:marRight w:val="0"/>
      <w:marTop w:val="0"/>
      <w:marBottom w:val="0"/>
      <w:divBdr>
        <w:top w:val="none" w:sz="0" w:space="0" w:color="auto"/>
        <w:left w:val="none" w:sz="0" w:space="0" w:color="auto"/>
        <w:bottom w:val="none" w:sz="0" w:space="0" w:color="auto"/>
        <w:right w:val="none" w:sz="0" w:space="0" w:color="auto"/>
      </w:divBdr>
    </w:div>
    <w:div w:id="762265108">
      <w:bodyDiv w:val="1"/>
      <w:marLeft w:val="0"/>
      <w:marRight w:val="0"/>
      <w:marTop w:val="0"/>
      <w:marBottom w:val="0"/>
      <w:divBdr>
        <w:top w:val="none" w:sz="0" w:space="0" w:color="auto"/>
        <w:left w:val="none" w:sz="0" w:space="0" w:color="auto"/>
        <w:bottom w:val="none" w:sz="0" w:space="0" w:color="auto"/>
        <w:right w:val="none" w:sz="0" w:space="0" w:color="auto"/>
      </w:divBdr>
    </w:div>
    <w:div w:id="762383531">
      <w:bodyDiv w:val="1"/>
      <w:marLeft w:val="0"/>
      <w:marRight w:val="0"/>
      <w:marTop w:val="0"/>
      <w:marBottom w:val="0"/>
      <w:divBdr>
        <w:top w:val="none" w:sz="0" w:space="0" w:color="auto"/>
        <w:left w:val="none" w:sz="0" w:space="0" w:color="auto"/>
        <w:bottom w:val="none" w:sz="0" w:space="0" w:color="auto"/>
        <w:right w:val="none" w:sz="0" w:space="0" w:color="auto"/>
      </w:divBdr>
    </w:div>
    <w:div w:id="762534887">
      <w:bodyDiv w:val="1"/>
      <w:marLeft w:val="0"/>
      <w:marRight w:val="0"/>
      <w:marTop w:val="0"/>
      <w:marBottom w:val="0"/>
      <w:divBdr>
        <w:top w:val="none" w:sz="0" w:space="0" w:color="auto"/>
        <w:left w:val="none" w:sz="0" w:space="0" w:color="auto"/>
        <w:bottom w:val="none" w:sz="0" w:space="0" w:color="auto"/>
        <w:right w:val="none" w:sz="0" w:space="0" w:color="auto"/>
      </w:divBdr>
    </w:div>
    <w:div w:id="763039492">
      <w:bodyDiv w:val="1"/>
      <w:marLeft w:val="0"/>
      <w:marRight w:val="0"/>
      <w:marTop w:val="0"/>
      <w:marBottom w:val="0"/>
      <w:divBdr>
        <w:top w:val="none" w:sz="0" w:space="0" w:color="auto"/>
        <w:left w:val="none" w:sz="0" w:space="0" w:color="auto"/>
        <w:bottom w:val="none" w:sz="0" w:space="0" w:color="auto"/>
        <w:right w:val="none" w:sz="0" w:space="0" w:color="auto"/>
      </w:divBdr>
    </w:div>
    <w:div w:id="763378413">
      <w:bodyDiv w:val="1"/>
      <w:marLeft w:val="0"/>
      <w:marRight w:val="0"/>
      <w:marTop w:val="0"/>
      <w:marBottom w:val="0"/>
      <w:divBdr>
        <w:top w:val="none" w:sz="0" w:space="0" w:color="auto"/>
        <w:left w:val="none" w:sz="0" w:space="0" w:color="auto"/>
        <w:bottom w:val="none" w:sz="0" w:space="0" w:color="auto"/>
        <w:right w:val="none" w:sz="0" w:space="0" w:color="auto"/>
      </w:divBdr>
    </w:div>
    <w:div w:id="763574331">
      <w:bodyDiv w:val="1"/>
      <w:marLeft w:val="0"/>
      <w:marRight w:val="0"/>
      <w:marTop w:val="0"/>
      <w:marBottom w:val="0"/>
      <w:divBdr>
        <w:top w:val="none" w:sz="0" w:space="0" w:color="auto"/>
        <w:left w:val="none" w:sz="0" w:space="0" w:color="auto"/>
        <w:bottom w:val="none" w:sz="0" w:space="0" w:color="auto"/>
        <w:right w:val="none" w:sz="0" w:space="0" w:color="auto"/>
      </w:divBdr>
    </w:div>
    <w:div w:id="764114877">
      <w:bodyDiv w:val="1"/>
      <w:marLeft w:val="0"/>
      <w:marRight w:val="0"/>
      <w:marTop w:val="0"/>
      <w:marBottom w:val="0"/>
      <w:divBdr>
        <w:top w:val="none" w:sz="0" w:space="0" w:color="auto"/>
        <w:left w:val="none" w:sz="0" w:space="0" w:color="auto"/>
        <w:bottom w:val="none" w:sz="0" w:space="0" w:color="auto"/>
        <w:right w:val="none" w:sz="0" w:space="0" w:color="auto"/>
      </w:divBdr>
    </w:div>
    <w:div w:id="764493455">
      <w:bodyDiv w:val="1"/>
      <w:marLeft w:val="0"/>
      <w:marRight w:val="0"/>
      <w:marTop w:val="0"/>
      <w:marBottom w:val="0"/>
      <w:divBdr>
        <w:top w:val="none" w:sz="0" w:space="0" w:color="auto"/>
        <w:left w:val="none" w:sz="0" w:space="0" w:color="auto"/>
        <w:bottom w:val="none" w:sz="0" w:space="0" w:color="auto"/>
        <w:right w:val="none" w:sz="0" w:space="0" w:color="auto"/>
      </w:divBdr>
    </w:div>
    <w:div w:id="764693582">
      <w:bodyDiv w:val="1"/>
      <w:marLeft w:val="0"/>
      <w:marRight w:val="0"/>
      <w:marTop w:val="0"/>
      <w:marBottom w:val="0"/>
      <w:divBdr>
        <w:top w:val="none" w:sz="0" w:space="0" w:color="auto"/>
        <w:left w:val="none" w:sz="0" w:space="0" w:color="auto"/>
        <w:bottom w:val="none" w:sz="0" w:space="0" w:color="auto"/>
        <w:right w:val="none" w:sz="0" w:space="0" w:color="auto"/>
      </w:divBdr>
    </w:div>
    <w:div w:id="764771366">
      <w:bodyDiv w:val="1"/>
      <w:marLeft w:val="0"/>
      <w:marRight w:val="0"/>
      <w:marTop w:val="0"/>
      <w:marBottom w:val="0"/>
      <w:divBdr>
        <w:top w:val="none" w:sz="0" w:space="0" w:color="auto"/>
        <w:left w:val="none" w:sz="0" w:space="0" w:color="auto"/>
        <w:bottom w:val="none" w:sz="0" w:space="0" w:color="auto"/>
        <w:right w:val="none" w:sz="0" w:space="0" w:color="auto"/>
      </w:divBdr>
    </w:div>
    <w:div w:id="764964459">
      <w:bodyDiv w:val="1"/>
      <w:marLeft w:val="0"/>
      <w:marRight w:val="0"/>
      <w:marTop w:val="0"/>
      <w:marBottom w:val="0"/>
      <w:divBdr>
        <w:top w:val="none" w:sz="0" w:space="0" w:color="auto"/>
        <w:left w:val="none" w:sz="0" w:space="0" w:color="auto"/>
        <w:bottom w:val="none" w:sz="0" w:space="0" w:color="auto"/>
        <w:right w:val="none" w:sz="0" w:space="0" w:color="auto"/>
      </w:divBdr>
    </w:div>
    <w:div w:id="765461329">
      <w:bodyDiv w:val="1"/>
      <w:marLeft w:val="0"/>
      <w:marRight w:val="0"/>
      <w:marTop w:val="0"/>
      <w:marBottom w:val="0"/>
      <w:divBdr>
        <w:top w:val="none" w:sz="0" w:space="0" w:color="auto"/>
        <w:left w:val="none" w:sz="0" w:space="0" w:color="auto"/>
        <w:bottom w:val="none" w:sz="0" w:space="0" w:color="auto"/>
        <w:right w:val="none" w:sz="0" w:space="0" w:color="auto"/>
      </w:divBdr>
    </w:div>
    <w:div w:id="765463963">
      <w:bodyDiv w:val="1"/>
      <w:marLeft w:val="0"/>
      <w:marRight w:val="0"/>
      <w:marTop w:val="0"/>
      <w:marBottom w:val="0"/>
      <w:divBdr>
        <w:top w:val="none" w:sz="0" w:space="0" w:color="auto"/>
        <w:left w:val="none" w:sz="0" w:space="0" w:color="auto"/>
        <w:bottom w:val="none" w:sz="0" w:space="0" w:color="auto"/>
        <w:right w:val="none" w:sz="0" w:space="0" w:color="auto"/>
      </w:divBdr>
    </w:div>
    <w:div w:id="765806887">
      <w:bodyDiv w:val="1"/>
      <w:marLeft w:val="0"/>
      <w:marRight w:val="0"/>
      <w:marTop w:val="0"/>
      <w:marBottom w:val="0"/>
      <w:divBdr>
        <w:top w:val="none" w:sz="0" w:space="0" w:color="auto"/>
        <w:left w:val="none" w:sz="0" w:space="0" w:color="auto"/>
        <w:bottom w:val="none" w:sz="0" w:space="0" w:color="auto"/>
        <w:right w:val="none" w:sz="0" w:space="0" w:color="auto"/>
      </w:divBdr>
    </w:div>
    <w:div w:id="765854644">
      <w:bodyDiv w:val="1"/>
      <w:marLeft w:val="0"/>
      <w:marRight w:val="0"/>
      <w:marTop w:val="0"/>
      <w:marBottom w:val="0"/>
      <w:divBdr>
        <w:top w:val="none" w:sz="0" w:space="0" w:color="auto"/>
        <w:left w:val="none" w:sz="0" w:space="0" w:color="auto"/>
        <w:bottom w:val="none" w:sz="0" w:space="0" w:color="auto"/>
        <w:right w:val="none" w:sz="0" w:space="0" w:color="auto"/>
      </w:divBdr>
    </w:div>
    <w:div w:id="766271698">
      <w:bodyDiv w:val="1"/>
      <w:marLeft w:val="0"/>
      <w:marRight w:val="0"/>
      <w:marTop w:val="0"/>
      <w:marBottom w:val="0"/>
      <w:divBdr>
        <w:top w:val="none" w:sz="0" w:space="0" w:color="auto"/>
        <w:left w:val="none" w:sz="0" w:space="0" w:color="auto"/>
        <w:bottom w:val="none" w:sz="0" w:space="0" w:color="auto"/>
        <w:right w:val="none" w:sz="0" w:space="0" w:color="auto"/>
      </w:divBdr>
    </w:div>
    <w:div w:id="766581929">
      <w:bodyDiv w:val="1"/>
      <w:marLeft w:val="0"/>
      <w:marRight w:val="0"/>
      <w:marTop w:val="0"/>
      <w:marBottom w:val="0"/>
      <w:divBdr>
        <w:top w:val="none" w:sz="0" w:space="0" w:color="auto"/>
        <w:left w:val="none" w:sz="0" w:space="0" w:color="auto"/>
        <w:bottom w:val="none" w:sz="0" w:space="0" w:color="auto"/>
        <w:right w:val="none" w:sz="0" w:space="0" w:color="auto"/>
      </w:divBdr>
    </w:div>
    <w:div w:id="766970896">
      <w:bodyDiv w:val="1"/>
      <w:marLeft w:val="0"/>
      <w:marRight w:val="0"/>
      <w:marTop w:val="0"/>
      <w:marBottom w:val="0"/>
      <w:divBdr>
        <w:top w:val="none" w:sz="0" w:space="0" w:color="auto"/>
        <w:left w:val="none" w:sz="0" w:space="0" w:color="auto"/>
        <w:bottom w:val="none" w:sz="0" w:space="0" w:color="auto"/>
        <w:right w:val="none" w:sz="0" w:space="0" w:color="auto"/>
      </w:divBdr>
    </w:div>
    <w:div w:id="767114623">
      <w:bodyDiv w:val="1"/>
      <w:marLeft w:val="0"/>
      <w:marRight w:val="0"/>
      <w:marTop w:val="0"/>
      <w:marBottom w:val="0"/>
      <w:divBdr>
        <w:top w:val="none" w:sz="0" w:space="0" w:color="auto"/>
        <w:left w:val="none" w:sz="0" w:space="0" w:color="auto"/>
        <w:bottom w:val="none" w:sz="0" w:space="0" w:color="auto"/>
        <w:right w:val="none" w:sz="0" w:space="0" w:color="auto"/>
      </w:divBdr>
    </w:div>
    <w:div w:id="767191673">
      <w:bodyDiv w:val="1"/>
      <w:marLeft w:val="0"/>
      <w:marRight w:val="0"/>
      <w:marTop w:val="0"/>
      <w:marBottom w:val="0"/>
      <w:divBdr>
        <w:top w:val="none" w:sz="0" w:space="0" w:color="auto"/>
        <w:left w:val="none" w:sz="0" w:space="0" w:color="auto"/>
        <w:bottom w:val="none" w:sz="0" w:space="0" w:color="auto"/>
        <w:right w:val="none" w:sz="0" w:space="0" w:color="auto"/>
      </w:divBdr>
    </w:div>
    <w:div w:id="767578807">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776949">
      <w:bodyDiv w:val="1"/>
      <w:marLeft w:val="0"/>
      <w:marRight w:val="0"/>
      <w:marTop w:val="0"/>
      <w:marBottom w:val="0"/>
      <w:divBdr>
        <w:top w:val="none" w:sz="0" w:space="0" w:color="auto"/>
        <w:left w:val="none" w:sz="0" w:space="0" w:color="auto"/>
        <w:bottom w:val="none" w:sz="0" w:space="0" w:color="auto"/>
        <w:right w:val="none" w:sz="0" w:space="0" w:color="auto"/>
      </w:divBdr>
    </w:div>
    <w:div w:id="768042076">
      <w:bodyDiv w:val="1"/>
      <w:marLeft w:val="0"/>
      <w:marRight w:val="0"/>
      <w:marTop w:val="0"/>
      <w:marBottom w:val="0"/>
      <w:divBdr>
        <w:top w:val="none" w:sz="0" w:space="0" w:color="auto"/>
        <w:left w:val="none" w:sz="0" w:space="0" w:color="auto"/>
        <w:bottom w:val="none" w:sz="0" w:space="0" w:color="auto"/>
        <w:right w:val="none" w:sz="0" w:space="0" w:color="auto"/>
      </w:divBdr>
    </w:div>
    <w:div w:id="768427431">
      <w:bodyDiv w:val="1"/>
      <w:marLeft w:val="0"/>
      <w:marRight w:val="0"/>
      <w:marTop w:val="0"/>
      <w:marBottom w:val="0"/>
      <w:divBdr>
        <w:top w:val="none" w:sz="0" w:space="0" w:color="auto"/>
        <w:left w:val="none" w:sz="0" w:space="0" w:color="auto"/>
        <w:bottom w:val="none" w:sz="0" w:space="0" w:color="auto"/>
        <w:right w:val="none" w:sz="0" w:space="0" w:color="auto"/>
      </w:divBdr>
    </w:div>
    <w:div w:id="768504228">
      <w:bodyDiv w:val="1"/>
      <w:marLeft w:val="0"/>
      <w:marRight w:val="0"/>
      <w:marTop w:val="0"/>
      <w:marBottom w:val="0"/>
      <w:divBdr>
        <w:top w:val="none" w:sz="0" w:space="0" w:color="auto"/>
        <w:left w:val="none" w:sz="0" w:space="0" w:color="auto"/>
        <w:bottom w:val="none" w:sz="0" w:space="0" w:color="auto"/>
        <w:right w:val="none" w:sz="0" w:space="0" w:color="auto"/>
      </w:divBdr>
    </w:div>
    <w:div w:id="768548646">
      <w:bodyDiv w:val="1"/>
      <w:marLeft w:val="0"/>
      <w:marRight w:val="0"/>
      <w:marTop w:val="0"/>
      <w:marBottom w:val="0"/>
      <w:divBdr>
        <w:top w:val="none" w:sz="0" w:space="0" w:color="auto"/>
        <w:left w:val="none" w:sz="0" w:space="0" w:color="auto"/>
        <w:bottom w:val="none" w:sz="0" w:space="0" w:color="auto"/>
        <w:right w:val="none" w:sz="0" w:space="0" w:color="auto"/>
      </w:divBdr>
    </w:div>
    <w:div w:id="768550746">
      <w:bodyDiv w:val="1"/>
      <w:marLeft w:val="0"/>
      <w:marRight w:val="0"/>
      <w:marTop w:val="0"/>
      <w:marBottom w:val="0"/>
      <w:divBdr>
        <w:top w:val="none" w:sz="0" w:space="0" w:color="auto"/>
        <w:left w:val="none" w:sz="0" w:space="0" w:color="auto"/>
        <w:bottom w:val="none" w:sz="0" w:space="0" w:color="auto"/>
        <w:right w:val="none" w:sz="0" w:space="0" w:color="auto"/>
      </w:divBdr>
    </w:div>
    <w:div w:id="768626041">
      <w:bodyDiv w:val="1"/>
      <w:marLeft w:val="0"/>
      <w:marRight w:val="0"/>
      <w:marTop w:val="0"/>
      <w:marBottom w:val="0"/>
      <w:divBdr>
        <w:top w:val="none" w:sz="0" w:space="0" w:color="auto"/>
        <w:left w:val="none" w:sz="0" w:space="0" w:color="auto"/>
        <w:bottom w:val="none" w:sz="0" w:space="0" w:color="auto"/>
        <w:right w:val="none" w:sz="0" w:space="0" w:color="auto"/>
      </w:divBdr>
    </w:div>
    <w:div w:id="769158271">
      <w:bodyDiv w:val="1"/>
      <w:marLeft w:val="0"/>
      <w:marRight w:val="0"/>
      <w:marTop w:val="0"/>
      <w:marBottom w:val="0"/>
      <w:divBdr>
        <w:top w:val="none" w:sz="0" w:space="0" w:color="auto"/>
        <w:left w:val="none" w:sz="0" w:space="0" w:color="auto"/>
        <w:bottom w:val="none" w:sz="0" w:space="0" w:color="auto"/>
        <w:right w:val="none" w:sz="0" w:space="0" w:color="auto"/>
      </w:divBdr>
    </w:div>
    <w:div w:id="769468302">
      <w:bodyDiv w:val="1"/>
      <w:marLeft w:val="0"/>
      <w:marRight w:val="0"/>
      <w:marTop w:val="0"/>
      <w:marBottom w:val="0"/>
      <w:divBdr>
        <w:top w:val="none" w:sz="0" w:space="0" w:color="auto"/>
        <w:left w:val="none" w:sz="0" w:space="0" w:color="auto"/>
        <w:bottom w:val="none" w:sz="0" w:space="0" w:color="auto"/>
        <w:right w:val="none" w:sz="0" w:space="0" w:color="auto"/>
      </w:divBdr>
    </w:div>
    <w:div w:id="769618100">
      <w:bodyDiv w:val="1"/>
      <w:marLeft w:val="0"/>
      <w:marRight w:val="0"/>
      <w:marTop w:val="0"/>
      <w:marBottom w:val="0"/>
      <w:divBdr>
        <w:top w:val="none" w:sz="0" w:space="0" w:color="auto"/>
        <w:left w:val="none" w:sz="0" w:space="0" w:color="auto"/>
        <w:bottom w:val="none" w:sz="0" w:space="0" w:color="auto"/>
        <w:right w:val="none" w:sz="0" w:space="0" w:color="auto"/>
      </w:divBdr>
    </w:div>
    <w:div w:id="770050594">
      <w:bodyDiv w:val="1"/>
      <w:marLeft w:val="0"/>
      <w:marRight w:val="0"/>
      <w:marTop w:val="0"/>
      <w:marBottom w:val="0"/>
      <w:divBdr>
        <w:top w:val="none" w:sz="0" w:space="0" w:color="auto"/>
        <w:left w:val="none" w:sz="0" w:space="0" w:color="auto"/>
        <w:bottom w:val="none" w:sz="0" w:space="0" w:color="auto"/>
        <w:right w:val="none" w:sz="0" w:space="0" w:color="auto"/>
      </w:divBdr>
    </w:div>
    <w:div w:id="770398259">
      <w:bodyDiv w:val="1"/>
      <w:marLeft w:val="0"/>
      <w:marRight w:val="0"/>
      <w:marTop w:val="0"/>
      <w:marBottom w:val="0"/>
      <w:divBdr>
        <w:top w:val="none" w:sz="0" w:space="0" w:color="auto"/>
        <w:left w:val="none" w:sz="0" w:space="0" w:color="auto"/>
        <w:bottom w:val="none" w:sz="0" w:space="0" w:color="auto"/>
        <w:right w:val="none" w:sz="0" w:space="0" w:color="auto"/>
      </w:divBdr>
    </w:div>
    <w:div w:id="770398745">
      <w:bodyDiv w:val="1"/>
      <w:marLeft w:val="0"/>
      <w:marRight w:val="0"/>
      <w:marTop w:val="0"/>
      <w:marBottom w:val="0"/>
      <w:divBdr>
        <w:top w:val="none" w:sz="0" w:space="0" w:color="auto"/>
        <w:left w:val="none" w:sz="0" w:space="0" w:color="auto"/>
        <w:bottom w:val="none" w:sz="0" w:space="0" w:color="auto"/>
        <w:right w:val="none" w:sz="0" w:space="0" w:color="auto"/>
      </w:divBdr>
    </w:div>
    <w:div w:id="770854345">
      <w:bodyDiv w:val="1"/>
      <w:marLeft w:val="0"/>
      <w:marRight w:val="0"/>
      <w:marTop w:val="0"/>
      <w:marBottom w:val="0"/>
      <w:divBdr>
        <w:top w:val="none" w:sz="0" w:space="0" w:color="auto"/>
        <w:left w:val="none" w:sz="0" w:space="0" w:color="auto"/>
        <w:bottom w:val="none" w:sz="0" w:space="0" w:color="auto"/>
        <w:right w:val="none" w:sz="0" w:space="0" w:color="auto"/>
      </w:divBdr>
    </w:div>
    <w:div w:id="770977644">
      <w:bodyDiv w:val="1"/>
      <w:marLeft w:val="0"/>
      <w:marRight w:val="0"/>
      <w:marTop w:val="0"/>
      <w:marBottom w:val="0"/>
      <w:divBdr>
        <w:top w:val="none" w:sz="0" w:space="0" w:color="auto"/>
        <w:left w:val="none" w:sz="0" w:space="0" w:color="auto"/>
        <w:bottom w:val="none" w:sz="0" w:space="0" w:color="auto"/>
        <w:right w:val="none" w:sz="0" w:space="0" w:color="auto"/>
      </w:divBdr>
    </w:div>
    <w:div w:id="771051458">
      <w:bodyDiv w:val="1"/>
      <w:marLeft w:val="0"/>
      <w:marRight w:val="0"/>
      <w:marTop w:val="0"/>
      <w:marBottom w:val="0"/>
      <w:divBdr>
        <w:top w:val="none" w:sz="0" w:space="0" w:color="auto"/>
        <w:left w:val="none" w:sz="0" w:space="0" w:color="auto"/>
        <w:bottom w:val="none" w:sz="0" w:space="0" w:color="auto"/>
        <w:right w:val="none" w:sz="0" w:space="0" w:color="auto"/>
      </w:divBdr>
    </w:div>
    <w:div w:id="771128166">
      <w:bodyDiv w:val="1"/>
      <w:marLeft w:val="0"/>
      <w:marRight w:val="0"/>
      <w:marTop w:val="0"/>
      <w:marBottom w:val="0"/>
      <w:divBdr>
        <w:top w:val="none" w:sz="0" w:space="0" w:color="auto"/>
        <w:left w:val="none" w:sz="0" w:space="0" w:color="auto"/>
        <w:bottom w:val="none" w:sz="0" w:space="0" w:color="auto"/>
        <w:right w:val="none" w:sz="0" w:space="0" w:color="auto"/>
      </w:divBdr>
    </w:div>
    <w:div w:id="771163618">
      <w:bodyDiv w:val="1"/>
      <w:marLeft w:val="0"/>
      <w:marRight w:val="0"/>
      <w:marTop w:val="0"/>
      <w:marBottom w:val="0"/>
      <w:divBdr>
        <w:top w:val="none" w:sz="0" w:space="0" w:color="auto"/>
        <w:left w:val="none" w:sz="0" w:space="0" w:color="auto"/>
        <w:bottom w:val="none" w:sz="0" w:space="0" w:color="auto"/>
        <w:right w:val="none" w:sz="0" w:space="0" w:color="auto"/>
      </w:divBdr>
    </w:div>
    <w:div w:id="771314661">
      <w:bodyDiv w:val="1"/>
      <w:marLeft w:val="0"/>
      <w:marRight w:val="0"/>
      <w:marTop w:val="0"/>
      <w:marBottom w:val="0"/>
      <w:divBdr>
        <w:top w:val="none" w:sz="0" w:space="0" w:color="auto"/>
        <w:left w:val="none" w:sz="0" w:space="0" w:color="auto"/>
        <w:bottom w:val="none" w:sz="0" w:space="0" w:color="auto"/>
        <w:right w:val="none" w:sz="0" w:space="0" w:color="auto"/>
      </w:divBdr>
    </w:div>
    <w:div w:id="771364866">
      <w:bodyDiv w:val="1"/>
      <w:marLeft w:val="0"/>
      <w:marRight w:val="0"/>
      <w:marTop w:val="0"/>
      <w:marBottom w:val="0"/>
      <w:divBdr>
        <w:top w:val="none" w:sz="0" w:space="0" w:color="auto"/>
        <w:left w:val="none" w:sz="0" w:space="0" w:color="auto"/>
        <w:bottom w:val="none" w:sz="0" w:space="0" w:color="auto"/>
        <w:right w:val="none" w:sz="0" w:space="0" w:color="auto"/>
      </w:divBdr>
    </w:div>
    <w:div w:id="771390672">
      <w:bodyDiv w:val="1"/>
      <w:marLeft w:val="0"/>
      <w:marRight w:val="0"/>
      <w:marTop w:val="0"/>
      <w:marBottom w:val="0"/>
      <w:divBdr>
        <w:top w:val="none" w:sz="0" w:space="0" w:color="auto"/>
        <w:left w:val="none" w:sz="0" w:space="0" w:color="auto"/>
        <w:bottom w:val="none" w:sz="0" w:space="0" w:color="auto"/>
        <w:right w:val="none" w:sz="0" w:space="0" w:color="auto"/>
      </w:divBdr>
    </w:div>
    <w:div w:id="771782753">
      <w:bodyDiv w:val="1"/>
      <w:marLeft w:val="0"/>
      <w:marRight w:val="0"/>
      <w:marTop w:val="0"/>
      <w:marBottom w:val="0"/>
      <w:divBdr>
        <w:top w:val="none" w:sz="0" w:space="0" w:color="auto"/>
        <w:left w:val="none" w:sz="0" w:space="0" w:color="auto"/>
        <w:bottom w:val="none" w:sz="0" w:space="0" w:color="auto"/>
        <w:right w:val="none" w:sz="0" w:space="0" w:color="auto"/>
      </w:divBdr>
    </w:div>
    <w:div w:id="772164004">
      <w:bodyDiv w:val="1"/>
      <w:marLeft w:val="0"/>
      <w:marRight w:val="0"/>
      <w:marTop w:val="0"/>
      <w:marBottom w:val="0"/>
      <w:divBdr>
        <w:top w:val="none" w:sz="0" w:space="0" w:color="auto"/>
        <w:left w:val="none" w:sz="0" w:space="0" w:color="auto"/>
        <w:bottom w:val="none" w:sz="0" w:space="0" w:color="auto"/>
        <w:right w:val="none" w:sz="0" w:space="0" w:color="auto"/>
      </w:divBdr>
    </w:div>
    <w:div w:id="772165770">
      <w:bodyDiv w:val="1"/>
      <w:marLeft w:val="0"/>
      <w:marRight w:val="0"/>
      <w:marTop w:val="0"/>
      <w:marBottom w:val="0"/>
      <w:divBdr>
        <w:top w:val="none" w:sz="0" w:space="0" w:color="auto"/>
        <w:left w:val="none" w:sz="0" w:space="0" w:color="auto"/>
        <w:bottom w:val="none" w:sz="0" w:space="0" w:color="auto"/>
        <w:right w:val="none" w:sz="0" w:space="0" w:color="auto"/>
      </w:divBdr>
    </w:div>
    <w:div w:id="772283321">
      <w:bodyDiv w:val="1"/>
      <w:marLeft w:val="0"/>
      <w:marRight w:val="0"/>
      <w:marTop w:val="0"/>
      <w:marBottom w:val="0"/>
      <w:divBdr>
        <w:top w:val="none" w:sz="0" w:space="0" w:color="auto"/>
        <w:left w:val="none" w:sz="0" w:space="0" w:color="auto"/>
        <w:bottom w:val="none" w:sz="0" w:space="0" w:color="auto"/>
        <w:right w:val="none" w:sz="0" w:space="0" w:color="auto"/>
      </w:divBdr>
    </w:div>
    <w:div w:id="772626856">
      <w:bodyDiv w:val="1"/>
      <w:marLeft w:val="0"/>
      <w:marRight w:val="0"/>
      <w:marTop w:val="0"/>
      <w:marBottom w:val="0"/>
      <w:divBdr>
        <w:top w:val="none" w:sz="0" w:space="0" w:color="auto"/>
        <w:left w:val="none" w:sz="0" w:space="0" w:color="auto"/>
        <w:bottom w:val="none" w:sz="0" w:space="0" w:color="auto"/>
        <w:right w:val="none" w:sz="0" w:space="0" w:color="auto"/>
      </w:divBdr>
    </w:div>
    <w:div w:id="772633197">
      <w:bodyDiv w:val="1"/>
      <w:marLeft w:val="0"/>
      <w:marRight w:val="0"/>
      <w:marTop w:val="0"/>
      <w:marBottom w:val="0"/>
      <w:divBdr>
        <w:top w:val="none" w:sz="0" w:space="0" w:color="auto"/>
        <w:left w:val="none" w:sz="0" w:space="0" w:color="auto"/>
        <w:bottom w:val="none" w:sz="0" w:space="0" w:color="auto"/>
        <w:right w:val="none" w:sz="0" w:space="0" w:color="auto"/>
      </w:divBdr>
    </w:div>
    <w:div w:id="772752479">
      <w:bodyDiv w:val="1"/>
      <w:marLeft w:val="0"/>
      <w:marRight w:val="0"/>
      <w:marTop w:val="0"/>
      <w:marBottom w:val="0"/>
      <w:divBdr>
        <w:top w:val="none" w:sz="0" w:space="0" w:color="auto"/>
        <w:left w:val="none" w:sz="0" w:space="0" w:color="auto"/>
        <w:bottom w:val="none" w:sz="0" w:space="0" w:color="auto"/>
        <w:right w:val="none" w:sz="0" w:space="0" w:color="auto"/>
      </w:divBdr>
    </w:div>
    <w:div w:id="772939263">
      <w:bodyDiv w:val="1"/>
      <w:marLeft w:val="0"/>
      <w:marRight w:val="0"/>
      <w:marTop w:val="0"/>
      <w:marBottom w:val="0"/>
      <w:divBdr>
        <w:top w:val="none" w:sz="0" w:space="0" w:color="auto"/>
        <w:left w:val="none" w:sz="0" w:space="0" w:color="auto"/>
        <w:bottom w:val="none" w:sz="0" w:space="0" w:color="auto"/>
        <w:right w:val="none" w:sz="0" w:space="0" w:color="auto"/>
      </w:divBdr>
    </w:div>
    <w:div w:id="773204871">
      <w:bodyDiv w:val="1"/>
      <w:marLeft w:val="0"/>
      <w:marRight w:val="0"/>
      <w:marTop w:val="0"/>
      <w:marBottom w:val="0"/>
      <w:divBdr>
        <w:top w:val="none" w:sz="0" w:space="0" w:color="auto"/>
        <w:left w:val="none" w:sz="0" w:space="0" w:color="auto"/>
        <w:bottom w:val="none" w:sz="0" w:space="0" w:color="auto"/>
        <w:right w:val="none" w:sz="0" w:space="0" w:color="auto"/>
      </w:divBdr>
    </w:div>
    <w:div w:id="774256151">
      <w:bodyDiv w:val="1"/>
      <w:marLeft w:val="0"/>
      <w:marRight w:val="0"/>
      <w:marTop w:val="0"/>
      <w:marBottom w:val="0"/>
      <w:divBdr>
        <w:top w:val="none" w:sz="0" w:space="0" w:color="auto"/>
        <w:left w:val="none" w:sz="0" w:space="0" w:color="auto"/>
        <w:bottom w:val="none" w:sz="0" w:space="0" w:color="auto"/>
        <w:right w:val="none" w:sz="0" w:space="0" w:color="auto"/>
      </w:divBdr>
    </w:div>
    <w:div w:id="774516740">
      <w:bodyDiv w:val="1"/>
      <w:marLeft w:val="0"/>
      <w:marRight w:val="0"/>
      <w:marTop w:val="0"/>
      <w:marBottom w:val="0"/>
      <w:divBdr>
        <w:top w:val="none" w:sz="0" w:space="0" w:color="auto"/>
        <w:left w:val="none" w:sz="0" w:space="0" w:color="auto"/>
        <w:bottom w:val="none" w:sz="0" w:space="0" w:color="auto"/>
        <w:right w:val="none" w:sz="0" w:space="0" w:color="auto"/>
      </w:divBdr>
    </w:div>
    <w:div w:id="774593339">
      <w:bodyDiv w:val="1"/>
      <w:marLeft w:val="0"/>
      <w:marRight w:val="0"/>
      <w:marTop w:val="0"/>
      <w:marBottom w:val="0"/>
      <w:divBdr>
        <w:top w:val="none" w:sz="0" w:space="0" w:color="auto"/>
        <w:left w:val="none" w:sz="0" w:space="0" w:color="auto"/>
        <w:bottom w:val="none" w:sz="0" w:space="0" w:color="auto"/>
        <w:right w:val="none" w:sz="0" w:space="0" w:color="auto"/>
      </w:divBdr>
    </w:div>
    <w:div w:id="774641803">
      <w:bodyDiv w:val="1"/>
      <w:marLeft w:val="0"/>
      <w:marRight w:val="0"/>
      <w:marTop w:val="0"/>
      <w:marBottom w:val="0"/>
      <w:divBdr>
        <w:top w:val="none" w:sz="0" w:space="0" w:color="auto"/>
        <w:left w:val="none" w:sz="0" w:space="0" w:color="auto"/>
        <w:bottom w:val="none" w:sz="0" w:space="0" w:color="auto"/>
        <w:right w:val="none" w:sz="0" w:space="0" w:color="auto"/>
      </w:divBdr>
    </w:div>
    <w:div w:id="774709301">
      <w:bodyDiv w:val="1"/>
      <w:marLeft w:val="0"/>
      <w:marRight w:val="0"/>
      <w:marTop w:val="0"/>
      <w:marBottom w:val="0"/>
      <w:divBdr>
        <w:top w:val="none" w:sz="0" w:space="0" w:color="auto"/>
        <w:left w:val="none" w:sz="0" w:space="0" w:color="auto"/>
        <w:bottom w:val="none" w:sz="0" w:space="0" w:color="auto"/>
        <w:right w:val="none" w:sz="0" w:space="0" w:color="auto"/>
      </w:divBdr>
    </w:div>
    <w:div w:id="774715083">
      <w:bodyDiv w:val="1"/>
      <w:marLeft w:val="0"/>
      <w:marRight w:val="0"/>
      <w:marTop w:val="0"/>
      <w:marBottom w:val="0"/>
      <w:divBdr>
        <w:top w:val="none" w:sz="0" w:space="0" w:color="auto"/>
        <w:left w:val="none" w:sz="0" w:space="0" w:color="auto"/>
        <w:bottom w:val="none" w:sz="0" w:space="0" w:color="auto"/>
        <w:right w:val="none" w:sz="0" w:space="0" w:color="auto"/>
      </w:divBdr>
    </w:div>
    <w:div w:id="774786566">
      <w:bodyDiv w:val="1"/>
      <w:marLeft w:val="0"/>
      <w:marRight w:val="0"/>
      <w:marTop w:val="0"/>
      <w:marBottom w:val="0"/>
      <w:divBdr>
        <w:top w:val="none" w:sz="0" w:space="0" w:color="auto"/>
        <w:left w:val="none" w:sz="0" w:space="0" w:color="auto"/>
        <w:bottom w:val="none" w:sz="0" w:space="0" w:color="auto"/>
        <w:right w:val="none" w:sz="0" w:space="0" w:color="auto"/>
      </w:divBdr>
    </w:div>
    <w:div w:id="775175261">
      <w:bodyDiv w:val="1"/>
      <w:marLeft w:val="0"/>
      <w:marRight w:val="0"/>
      <w:marTop w:val="0"/>
      <w:marBottom w:val="0"/>
      <w:divBdr>
        <w:top w:val="none" w:sz="0" w:space="0" w:color="auto"/>
        <w:left w:val="none" w:sz="0" w:space="0" w:color="auto"/>
        <w:bottom w:val="none" w:sz="0" w:space="0" w:color="auto"/>
        <w:right w:val="none" w:sz="0" w:space="0" w:color="auto"/>
      </w:divBdr>
    </w:div>
    <w:div w:id="775560070">
      <w:bodyDiv w:val="1"/>
      <w:marLeft w:val="0"/>
      <w:marRight w:val="0"/>
      <w:marTop w:val="0"/>
      <w:marBottom w:val="0"/>
      <w:divBdr>
        <w:top w:val="none" w:sz="0" w:space="0" w:color="auto"/>
        <w:left w:val="none" w:sz="0" w:space="0" w:color="auto"/>
        <w:bottom w:val="none" w:sz="0" w:space="0" w:color="auto"/>
        <w:right w:val="none" w:sz="0" w:space="0" w:color="auto"/>
      </w:divBdr>
    </w:div>
    <w:div w:id="775833693">
      <w:bodyDiv w:val="1"/>
      <w:marLeft w:val="0"/>
      <w:marRight w:val="0"/>
      <w:marTop w:val="0"/>
      <w:marBottom w:val="0"/>
      <w:divBdr>
        <w:top w:val="none" w:sz="0" w:space="0" w:color="auto"/>
        <w:left w:val="none" w:sz="0" w:space="0" w:color="auto"/>
        <w:bottom w:val="none" w:sz="0" w:space="0" w:color="auto"/>
        <w:right w:val="none" w:sz="0" w:space="0" w:color="auto"/>
      </w:divBdr>
    </w:div>
    <w:div w:id="775947900">
      <w:bodyDiv w:val="1"/>
      <w:marLeft w:val="0"/>
      <w:marRight w:val="0"/>
      <w:marTop w:val="0"/>
      <w:marBottom w:val="0"/>
      <w:divBdr>
        <w:top w:val="none" w:sz="0" w:space="0" w:color="auto"/>
        <w:left w:val="none" w:sz="0" w:space="0" w:color="auto"/>
        <w:bottom w:val="none" w:sz="0" w:space="0" w:color="auto"/>
        <w:right w:val="none" w:sz="0" w:space="0" w:color="auto"/>
      </w:divBdr>
    </w:div>
    <w:div w:id="776103552">
      <w:bodyDiv w:val="1"/>
      <w:marLeft w:val="0"/>
      <w:marRight w:val="0"/>
      <w:marTop w:val="0"/>
      <w:marBottom w:val="0"/>
      <w:divBdr>
        <w:top w:val="none" w:sz="0" w:space="0" w:color="auto"/>
        <w:left w:val="none" w:sz="0" w:space="0" w:color="auto"/>
        <w:bottom w:val="none" w:sz="0" w:space="0" w:color="auto"/>
        <w:right w:val="none" w:sz="0" w:space="0" w:color="auto"/>
      </w:divBdr>
    </w:div>
    <w:div w:id="776214404">
      <w:bodyDiv w:val="1"/>
      <w:marLeft w:val="0"/>
      <w:marRight w:val="0"/>
      <w:marTop w:val="0"/>
      <w:marBottom w:val="0"/>
      <w:divBdr>
        <w:top w:val="none" w:sz="0" w:space="0" w:color="auto"/>
        <w:left w:val="none" w:sz="0" w:space="0" w:color="auto"/>
        <w:bottom w:val="none" w:sz="0" w:space="0" w:color="auto"/>
        <w:right w:val="none" w:sz="0" w:space="0" w:color="auto"/>
      </w:divBdr>
    </w:div>
    <w:div w:id="776558426">
      <w:bodyDiv w:val="1"/>
      <w:marLeft w:val="0"/>
      <w:marRight w:val="0"/>
      <w:marTop w:val="0"/>
      <w:marBottom w:val="0"/>
      <w:divBdr>
        <w:top w:val="none" w:sz="0" w:space="0" w:color="auto"/>
        <w:left w:val="none" w:sz="0" w:space="0" w:color="auto"/>
        <w:bottom w:val="none" w:sz="0" w:space="0" w:color="auto"/>
        <w:right w:val="none" w:sz="0" w:space="0" w:color="auto"/>
      </w:divBdr>
    </w:div>
    <w:div w:id="776564185">
      <w:bodyDiv w:val="1"/>
      <w:marLeft w:val="0"/>
      <w:marRight w:val="0"/>
      <w:marTop w:val="0"/>
      <w:marBottom w:val="0"/>
      <w:divBdr>
        <w:top w:val="none" w:sz="0" w:space="0" w:color="auto"/>
        <w:left w:val="none" w:sz="0" w:space="0" w:color="auto"/>
        <w:bottom w:val="none" w:sz="0" w:space="0" w:color="auto"/>
        <w:right w:val="none" w:sz="0" w:space="0" w:color="auto"/>
      </w:divBdr>
    </w:div>
    <w:div w:id="777068744">
      <w:bodyDiv w:val="1"/>
      <w:marLeft w:val="0"/>
      <w:marRight w:val="0"/>
      <w:marTop w:val="0"/>
      <w:marBottom w:val="0"/>
      <w:divBdr>
        <w:top w:val="none" w:sz="0" w:space="0" w:color="auto"/>
        <w:left w:val="none" w:sz="0" w:space="0" w:color="auto"/>
        <w:bottom w:val="none" w:sz="0" w:space="0" w:color="auto"/>
        <w:right w:val="none" w:sz="0" w:space="0" w:color="auto"/>
      </w:divBdr>
    </w:div>
    <w:div w:id="777213734">
      <w:bodyDiv w:val="1"/>
      <w:marLeft w:val="0"/>
      <w:marRight w:val="0"/>
      <w:marTop w:val="0"/>
      <w:marBottom w:val="0"/>
      <w:divBdr>
        <w:top w:val="none" w:sz="0" w:space="0" w:color="auto"/>
        <w:left w:val="none" w:sz="0" w:space="0" w:color="auto"/>
        <w:bottom w:val="none" w:sz="0" w:space="0" w:color="auto"/>
        <w:right w:val="none" w:sz="0" w:space="0" w:color="auto"/>
      </w:divBdr>
    </w:div>
    <w:div w:id="777337571">
      <w:bodyDiv w:val="1"/>
      <w:marLeft w:val="0"/>
      <w:marRight w:val="0"/>
      <w:marTop w:val="0"/>
      <w:marBottom w:val="0"/>
      <w:divBdr>
        <w:top w:val="none" w:sz="0" w:space="0" w:color="auto"/>
        <w:left w:val="none" w:sz="0" w:space="0" w:color="auto"/>
        <w:bottom w:val="none" w:sz="0" w:space="0" w:color="auto"/>
        <w:right w:val="none" w:sz="0" w:space="0" w:color="auto"/>
      </w:divBdr>
    </w:div>
    <w:div w:id="777412557">
      <w:bodyDiv w:val="1"/>
      <w:marLeft w:val="0"/>
      <w:marRight w:val="0"/>
      <w:marTop w:val="0"/>
      <w:marBottom w:val="0"/>
      <w:divBdr>
        <w:top w:val="none" w:sz="0" w:space="0" w:color="auto"/>
        <w:left w:val="none" w:sz="0" w:space="0" w:color="auto"/>
        <w:bottom w:val="none" w:sz="0" w:space="0" w:color="auto"/>
        <w:right w:val="none" w:sz="0" w:space="0" w:color="auto"/>
      </w:divBdr>
    </w:div>
    <w:div w:id="777481957">
      <w:bodyDiv w:val="1"/>
      <w:marLeft w:val="0"/>
      <w:marRight w:val="0"/>
      <w:marTop w:val="0"/>
      <w:marBottom w:val="0"/>
      <w:divBdr>
        <w:top w:val="none" w:sz="0" w:space="0" w:color="auto"/>
        <w:left w:val="none" w:sz="0" w:space="0" w:color="auto"/>
        <w:bottom w:val="none" w:sz="0" w:space="0" w:color="auto"/>
        <w:right w:val="none" w:sz="0" w:space="0" w:color="auto"/>
      </w:divBdr>
    </w:div>
    <w:div w:id="777525202">
      <w:bodyDiv w:val="1"/>
      <w:marLeft w:val="0"/>
      <w:marRight w:val="0"/>
      <w:marTop w:val="0"/>
      <w:marBottom w:val="0"/>
      <w:divBdr>
        <w:top w:val="none" w:sz="0" w:space="0" w:color="auto"/>
        <w:left w:val="none" w:sz="0" w:space="0" w:color="auto"/>
        <w:bottom w:val="none" w:sz="0" w:space="0" w:color="auto"/>
        <w:right w:val="none" w:sz="0" w:space="0" w:color="auto"/>
      </w:divBdr>
    </w:div>
    <w:div w:id="777526341">
      <w:bodyDiv w:val="1"/>
      <w:marLeft w:val="0"/>
      <w:marRight w:val="0"/>
      <w:marTop w:val="0"/>
      <w:marBottom w:val="0"/>
      <w:divBdr>
        <w:top w:val="none" w:sz="0" w:space="0" w:color="auto"/>
        <w:left w:val="none" w:sz="0" w:space="0" w:color="auto"/>
        <w:bottom w:val="none" w:sz="0" w:space="0" w:color="auto"/>
        <w:right w:val="none" w:sz="0" w:space="0" w:color="auto"/>
      </w:divBdr>
    </w:div>
    <w:div w:id="777600421">
      <w:bodyDiv w:val="1"/>
      <w:marLeft w:val="0"/>
      <w:marRight w:val="0"/>
      <w:marTop w:val="0"/>
      <w:marBottom w:val="0"/>
      <w:divBdr>
        <w:top w:val="none" w:sz="0" w:space="0" w:color="auto"/>
        <w:left w:val="none" w:sz="0" w:space="0" w:color="auto"/>
        <w:bottom w:val="none" w:sz="0" w:space="0" w:color="auto"/>
        <w:right w:val="none" w:sz="0" w:space="0" w:color="auto"/>
      </w:divBdr>
    </w:div>
    <w:div w:id="777720393">
      <w:bodyDiv w:val="1"/>
      <w:marLeft w:val="0"/>
      <w:marRight w:val="0"/>
      <w:marTop w:val="0"/>
      <w:marBottom w:val="0"/>
      <w:divBdr>
        <w:top w:val="none" w:sz="0" w:space="0" w:color="auto"/>
        <w:left w:val="none" w:sz="0" w:space="0" w:color="auto"/>
        <w:bottom w:val="none" w:sz="0" w:space="0" w:color="auto"/>
        <w:right w:val="none" w:sz="0" w:space="0" w:color="auto"/>
      </w:divBdr>
    </w:div>
    <w:div w:id="777799632">
      <w:bodyDiv w:val="1"/>
      <w:marLeft w:val="0"/>
      <w:marRight w:val="0"/>
      <w:marTop w:val="0"/>
      <w:marBottom w:val="0"/>
      <w:divBdr>
        <w:top w:val="none" w:sz="0" w:space="0" w:color="auto"/>
        <w:left w:val="none" w:sz="0" w:space="0" w:color="auto"/>
        <w:bottom w:val="none" w:sz="0" w:space="0" w:color="auto"/>
        <w:right w:val="none" w:sz="0" w:space="0" w:color="auto"/>
      </w:divBdr>
    </w:div>
    <w:div w:id="777869495">
      <w:bodyDiv w:val="1"/>
      <w:marLeft w:val="0"/>
      <w:marRight w:val="0"/>
      <w:marTop w:val="0"/>
      <w:marBottom w:val="0"/>
      <w:divBdr>
        <w:top w:val="none" w:sz="0" w:space="0" w:color="auto"/>
        <w:left w:val="none" w:sz="0" w:space="0" w:color="auto"/>
        <w:bottom w:val="none" w:sz="0" w:space="0" w:color="auto"/>
        <w:right w:val="none" w:sz="0" w:space="0" w:color="auto"/>
      </w:divBdr>
    </w:div>
    <w:div w:id="777869501">
      <w:bodyDiv w:val="1"/>
      <w:marLeft w:val="0"/>
      <w:marRight w:val="0"/>
      <w:marTop w:val="0"/>
      <w:marBottom w:val="0"/>
      <w:divBdr>
        <w:top w:val="none" w:sz="0" w:space="0" w:color="auto"/>
        <w:left w:val="none" w:sz="0" w:space="0" w:color="auto"/>
        <w:bottom w:val="none" w:sz="0" w:space="0" w:color="auto"/>
        <w:right w:val="none" w:sz="0" w:space="0" w:color="auto"/>
      </w:divBdr>
    </w:div>
    <w:div w:id="777913106">
      <w:bodyDiv w:val="1"/>
      <w:marLeft w:val="0"/>
      <w:marRight w:val="0"/>
      <w:marTop w:val="0"/>
      <w:marBottom w:val="0"/>
      <w:divBdr>
        <w:top w:val="none" w:sz="0" w:space="0" w:color="auto"/>
        <w:left w:val="none" w:sz="0" w:space="0" w:color="auto"/>
        <w:bottom w:val="none" w:sz="0" w:space="0" w:color="auto"/>
        <w:right w:val="none" w:sz="0" w:space="0" w:color="auto"/>
      </w:divBdr>
    </w:div>
    <w:div w:id="778064472">
      <w:bodyDiv w:val="1"/>
      <w:marLeft w:val="0"/>
      <w:marRight w:val="0"/>
      <w:marTop w:val="0"/>
      <w:marBottom w:val="0"/>
      <w:divBdr>
        <w:top w:val="none" w:sz="0" w:space="0" w:color="auto"/>
        <w:left w:val="none" w:sz="0" w:space="0" w:color="auto"/>
        <w:bottom w:val="none" w:sz="0" w:space="0" w:color="auto"/>
        <w:right w:val="none" w:sz="0" w:space="0" w:color="auto"/>
      </w:divBdr>
    </w:div>
    <w:div w:id="778183220">
      <w:bodyDiv w:val="1"/>
      <w:marLeft w:val="0"/>
      <w:marRight w:val="0"/>
      <w:marTop w:val="0"/>
      <w:marBottom w:val="0"/>
      <w:divBdr>
        <w:top w:val="none" w:sz="0" w:space="0" w:color="auto"/>
        <w:left w:val="none" w:sz="0" w:space="0" w:color="auto"/>
        <w:bottom w:val="none" w:sz="0" w:space="0" w:color="auto"/>
        <w:right w:val="none" w:sz="0" w:space="0" w:color="auto"/>
      </w:divBdr>
    </w:div>
    <w:div w:id="778185483">
      <w:bodyDiv w:val="1"/>
      <w:marLeft w:val="0"/>
      <w:marRight w:val="0"/>
      <w:marTop w:val="0"/>
      <w:marBottom w:val="0"/>
      <w:divBdr>
        <w:top w:val="none" w:sz="0" w:space="0" w:color="auto"/>
        <w:left w:val="none" w:sz="0" w:space="0" w:color="auto"/>
        <w:bottom w:val="none" w:sz="0" w:space="0" w:color="auto"/>
        <w:right w:val="none" w:sz="0" w:space="0" w:color="auto"/>
      </w:divBdr>
    </w:div>
    <w:div w:id="778186057">
      <w:bodyDiv w:val="1"/>
      <w:marLeft w:val="0"/>
      <w:marRight w:val="0"/>
      <w:marTop w:val="0"/>
      <w:marBottom w:val="0"/>
      <w:divBdr>
        <w:top w:val="none" w:sz="0" w:space="0" w:color="auto"/>
        <w:left w:val="none" w:sz="0" w:space="0" w:color="auto"/>
        <w:bottom w:val="none" w:sz="0" w:space="0" w:color="auto"/>
        <w:right w:val="none" w:sz="0" w:space="0" w:color="auto"/>
      </w:divBdr>
    </w:div>
    <w:div w:id="778722897">
      <w:bodyDiv w:val="1"/>
      <w:marLeft w:val="0"/>
      <w:marRight w:val="0"/>
      <w:marTop w:val="0"/>
      <w:marBottom w:val="0"/>
      <w:divBdr>
        <w:top w:val="none" w:sz="0" w:space="0" w:color="auto"/>
        <w:left w:val="none" w:sz="0" w:space="0" w:color="auto"/>
        <w:bottom w:val="none" w:sz="0" w:space="0" w:color="auto"/>
        <w:right w:val="none" w:sz="0" w:space="0" w:color="auto"/>
      </w:divBdr>
    </w:div>
    <w:div w:id="778990307">
      <w:bodyDiv w:val="1"/>
      <w:marLeft w:val="0"/>
      <w:marRight w:val="0"/>
      <w:marTop w:val="0"/>
      <w:marBottom w:val="0"/>
      <w:divBdr>
        <w:top w:val="none" w:sz="0" w:space="0" w:color="auto"/>
        <w:left w:val="none" w:sz="0" w:space="0" w:color="auto"/>
        <w:bottom w:val="none" w:sz="0" w:space="0" w:color="auto"/>
        <w:right w:val="none" w:sz="0" w:space="0" w:color="auto"/>
      </w:divBdr>
    </w:div>
    <w:div w:id="779762898">
      <w:bodyDiv w:val="1"/>
      <w:marLeft w:val="0"/>
      <w:marRight w:val="0"/>
      <w:marTop w:val="0"/>
      <w:marBottom w:val="0"/>
      <w:divBdr>
        <w:top w:val="none" w:sz="0" w:space="0" w:color="auto"/>
        <w:left w:val="none" w:sz="0" w:space="0" w:color="auto"/>
        <w:bottom w:val="none" w:sz="0" w:space="0" w:color="auto"/>
        <w:right w:val="none" w:sz="0" w:space="0" w:color="auto"/>
      </w:divBdr>
    </w:div>
    <w:div w:id="779836957">
      <w:bodyDiv w:val="1"/>
      <w:marLeft w:val="0"/>
      <w:marRight w:val="0"/>
      <w:marTop w:val="0"/>
      <w:marBottom w:val="0"/>
      <w:divBdr>
        <w:top w:val="none" w:sz="0" w:space="0" w:color="auto"/>
        <w:left w:val="none" w:sz="0" w:space="0" w:color="auto"/>
        <w:bottom w:val="none" w:sz="0" w:space="0" w:color="auto"/>
        <w:right w:val="none" w:sz="0" w:space="0" w:color="auto"/>
      </w:divBdr>
    </w:div>
    <w:div w:id="779878661">
      <w:bodyDiv w:val="1"/>
      <w:marLeft w:val="0"/>
      <w:marRight w:val="0"/>
      <w:marTop w:val="0"/>
      <w:marBottom w:val="0"/>
      <w:divBdr>
        <w:top w:val="none" w:sz="0" w:space="0" w:color="auto"/>
        <w:left w:val="none" w:sz="0" w:space="0" w:color="auto"/>
        <w:bottom w:val="none" w:sz="0" w:space="0" w:color="auto"/>
        <w:right w:val="none" w:sz="0" w:space="0" w:color="auto"/>
      </w:divBdr>
    </w:div>
    <w:div w:id="780222985">
      <w:bodyDiv w:val="1"/>
      <w:marLeft w:val="0"/>
      <w:marRight w:val="0"/>
      <w:marTop w:val="0"/>
      <w:marBottom w:val="0"/>
      <w:divBdr>
        <w:top w:val="none" w:sz="0" w:space="0" w:color="auto"/>
        <w:left w:val="none" w:sz="0" w:space="0" w:color="auto"/>
        <w:bottom w:val="none" w:sz="0" w:space="0" w:color="auto"/>
        <w:right w:val="none" w:sz="0" w:space="0" w:color="auto"/>
      </w:divBdr>
    </w:div>
    <w:div w:id="780301067">
      <w:bodyDiv w:val="1"/>
      <w:marLeft w:val="0"/>
      <w:marRight w:val="0"/>
      <w:marTop w:val="0"/>
      <w:marBottom w:val="0"/>
      <w:divBdr>
        <w:top w:val="none" w:sz="0" w:space="0" w:color="auto"/>
        <w:left w:val="none" w:sz="0" w:space="0" w:color="auto"/>
        <w:bottom w:val="none" w:sz="0" w:space="0" w:color="auto"/>
        <w:right w:val="none" w:sz="0" w:space="0" w:color="auto"/>
      </w:divBdr>
    </w:div>
    <w:div w:id="780416638">
      <w:bodyDiv w:val="1"/>
      <w:marLeft w:val="0"/>
      <w:marRight w:val="0"/>
      <w:marTop w:val="0"/>
      <w:marBottom w:val="0"/>
      <w:divBdr>
        <w:top w:val="none" w:sz="0" w:space="0" w:color="auto"/>
        <w:left w:val="none" w:sz="0" w:space="0" w:color="auto"/>
        <w:bottom w:val="none" w:sz="0" w:space="0" w:color="auto"/>
        <w:right w:val="none" w:sz="0" w:space="0" w:color="auto"/>
      </w:divBdr>
    </w:div>
    <w:div w:id="780488982">
      <w:bodyDiv w:val="1"/>
      <w:marLeft w:val="0"/>
      <w:marRight w:val="0"/>
      <w:marTop w:val="0"/>
      <w:marBottom w:val="0"/>
      <w:divBdr>
        <w:top w:val="none" w:sz="0" w:space="0" w:color="auto"/>
        <w:left w:val="none" w:sz="0" w:space="0" w:color="auto"/>
        <w:bottom w:val="none" w:sz="0" w:space="0" w:color="auto"/>
        <w:right w:val="none" w:sz="0" w:space="0" w:color="auto"/>
      </w:divBdr>
    </w:div>
    <w:div w:id="780489361">
      <w:bodyDiv w:val="1"/>
      <w:marLeft w:val="0"/>
      <w:marRight w:val="0"/>
      <w:marTop w:val="0"/>
      <w:marBottom w:val="0"/>
      <w:divBdr>
        <w:top w:val="none" w:sz="0" w:space="0" w:color="auto"/>
        <w:left w:val="none" w:sz="0" w:space="0" w:color="auto"/>
        <w:bottom w:val="none" w:sz="0" w:space="0" w:color="auto"/>
        <w:right w:val="none" w:sz="0" w:space="0" w:color="auto"/>
      </w:divBdr>
    </w:div>
    <w:div w:id="780608084">
      <w:bodyDiv w:val="1"/>
      <w:marLeft w:val="0"/>
      <w:marRight w:val="0"/>
      <w:marTop w:val="0"/>
      <w:marBottom w:val="0"/>
      <w:divBdr>
        <w:top w:val="none" w:sz="0" w:space="0" w:color="auto"/>
        <w:left w:val="none" w:sz="0" w:space="0" w:color="auto"/>
        <w:bottom w:val="none" w:sz="0" w:space="0" w:color="auto"/>
        <w:right w:val="none" w:sz="0" w:space="0" w:color="auto"/>
      </w:divBdr>
    </w:div>
    <w:div w:id="780684028">
      <w:bodyDiv w:val="1"/>
      <w:marLeft w:val="0"/>
      <w:marRight w:val="0"/>
      <w:marTop w:val="0"/>
      <w:marBottom w:val="0"/>
      <w:divBdr>
        <w:top w:val="none" w:sz="0" w:space="0" w:color="auto"/>
        <w:left w:val="none" w:sz="0" w:space="0" w:color="auto"/>
        <w:bottom w:val="none" w:sz="0" w:space="0" w:color="auto"/>
        <w:right w:val="none" w:sz="0" w:space="0" w:color="auto"/>
      </w:divBdr>
    </w:div>
    <w:div w:id="781145744">
      <w:bodyDiv w:val="1"/>
      <w:marLeft w:val="0"/>
      <w:marRight w:val="0"/>
      <w:marTop w:val="0"/>
      <w:marBottom w:val="0"/>
      <w:divBdr>
        <w:top w:val="none" w:sz="0" w:space="0" w:color="auto"/>
        <w:left w:val="none" w:sz="0" w:space="0" w:color="auto"/>
        <w:bottom w:val="none" w:sz="0" w:space="0" w:color="auto"/>
        <w:right w:val="none" w:sz="0" w:space="0" w:color="auto"/>
      </w:divBdr>
    </w:div>
    <w:div w:id="781531253">
      <w:bodyDiv w:val="1"/>
      <w:marLeft w:val="0"/>
      <w:marRight w:val="0"/>
      <w:marTop w:val="0"/>
      <w:marBottom w:val="0"/>
      <w:divBdr>
        <w:top w:val="none" w:sz="0" w:space="0" w:color="auto"/>
        <w:left w:val="none" w:sz="0" w:space="0" w:color="auto"/>
        <w:bottom w:val="none" w:sz="0" w:space="0" w:color="auto"/>
        <w:right w:val="none" w:sz="0" w:space="0" w:color="auto"/>
      </w:divBdr>
    </w:div>
    <w:div w:id="781725573">
      <w:bodyDiv w:val="1"/>
      <w:marLeft w:val="0"/>
      <w:marRight w:val="0"/>
      <w:marTop w:val="0"/>
      <w:marBottom w:val="0"/>
      <w:divBdr>
        <w:top w:val="none" w:sz="0" w:space="0" w:color="auto"/>
        <w:left w:val="none" w:sz="0" w:space="0" w:color="auto"/>
        <w:bottom w:val="none" w:sz="0" w:space="0" w:color="auto"/>
        <w:right w:val="none" w:sz="0" w:space="0" w:color="auto"/>
      </w:divBdr>
    </w:div>
    <w:div w:id="781731262">
      <w:bodyDiv w:val="1"/>
      <w:marLeft w:val="0"/>
      <w:marRight w:val="0"/>
      <w:marTop w:val="0"/>
      <w:marBottom w:val="0"/>
      <w:divBdr>
        <w:top w:val="none" w:sz="0" w:space="0" w:color="auto"/>
        <w:left w:val="none" w:sz="0" w:space="0" w:color="auto"/>
        <w:bottom w:val="none" w:sz="0" w:space="0" w:color="auto"/>
        <w:right w:val="none" w:sz="0" w:space="0" w:color="auto"/>
      </w:divBdr>
    </w:div>
    <w:div w:id="781800316">
      <w:bodyDiv w:val="1"/>
      <w:marLeft w:val="0"/>
      <w:marRight w:val="0"/>
      <w:marTop w:val="0"/>
      <w:marBottom w:val="0"/>
      <w:divBdr>
        <w:top w:val="none" w:sz="0" w:space="0" w:color="auto"/>
        <w:left w:val="none" w:sz="0" w:space="0" w:color="auto"/>
        <w:bottom w:val="none" w:sz="0" w:space="0" w:color="auto"/>
        <w:right w:val="none" w:sz="0" w:space="0" w:color="auto"/>
      </w:divBdr>
    </w:div>
    <w:div w:id="782185286">
      <w:bodyDiv w:val="1"/>
      <w:marLeft w:val="0"/>
      <w:marRight w:val="0"/>
      <w:marTop w:val="0"/>
      <w:marBottom w:val="0"/>
      <w:divBdr>
        <w:top w:val="none" w:sz="0" w:space="0" w:color="auto"/>
        <w:left w:val="none" w:sz="0" w:space="0" w:color="auto"/>
        <w:bottom w:val="none" w:sz="0" w:space="0" w:color="auto"/>
        <w:right w:val="none" w:sz="0" w:space="0" w:color="auto"/>
      </w:divBdr>
    </w:div>
    <w:div w:id="782457557">
      <w:bodyDiv w:val="1"/>
      <w:marLeft w:val="0"/>
      <w:marRight w:val="0"/>
      <w:marTop w:val="0"/>
      <w:marBottom w:val="0"/>
      <w:divBdr>
        <w:top w:val="none" w:sz="0" w:space="0" w:color="auto"/>
        <w:left w:val="none" w:sz="0" w:space="0" w:color="auto"/>
        <w:bottom w:val="none" w:sz="0" w:space="0" w:color="auto"/>
        <w:right w:val="none" w:sz="0" w:space="0" w:color="auto"/>
      </w:divBdr>
    </w:div>
    <w:div w:id="782459957">
      <w:bodyDiv w:val="1"/>
      <w:marLeft w:val="0"/>
      <w:marRight w:val="0"/>
      <w:marTop w:val="0"/>
      <w:marBottom w:val="0"/>
      <w:divBdr>
        <w:top w:val="none" w:sz="0" w:space="0" w:color="auto"/>
        <w:left w:val="none" w:sz="0" w:space="0" w:color="auto"/>
        <w:bottom w:val="none" w:sz="0" w:space="0" w:color="auto"/>
        <w:right w:val="none" w:sz="0" w:space="0" w:color="auto"/>
      </w:divBdr>
    </w:div>
    <w:div w:id="782699278">
      <w:bodyDiv w:val="1"/>
      <w:marLeft w:val="0"/>
      <w:marRight w:val="0"/>
      <w:marTop w:val="0"/>
      <w:marBottom w:val="0"/>
      <w:divBdr>
        <w:top w:val="none" w:sz="0" w:space="0" w:color="auto"/>
        <w:left w:val="none" w:sz="0" w:space="0" w:color="auto"/>
        <w:bottom w:val="none" w:sz="0" w:space="0" w:color="auto"/>
        <w:right w:val="none" w:sz="0" w:space="0" w:color="auto"/>
      </w:divBdr>
    </w:div>
    <w:div w:id="782767077">
      <w:bodyDiv w:val="1"/>
      <w:marLeft w:val="0"/>
      <w:marRight w:val="0"/>
      <w:marTop w:val="0"/>
      <w:marBottom w:val="0"/>
      <w:divBdr>
        <w:top w:val="none" w:sz="0" w:space="0" w:color="auto"/>
        <w:left w:val="none" w:sz="0" w:space="0" w:color="auto"/>
        <w:bottom w:val="none" w:sz="0" w:space="0" w:color="auto"/>
        <w:right w:val="none" w:sz="0" w:space="0" w:color="auto"/>
      </w:divBdr>
    </w:div>
    <w:div w:id="782845233">
      <w:bodyDiv w:val="1"/>
      <w:marLeft w:val="0"/>
      <w:marRight w:val="0"/>
      <w:marTop w:val="0"/>
      <w:marBottom w:val="0"/>
      <w:divBdr>
        <w:top w:val="none" w:sz="0" w:space="0" w:color="auto"/>
        <w:left w:val="none" w:sz="0" w:space="0" w:color="auto"/>
        <w:bottom w:val="none" w:sz="0" w:space="0" w:color="auto"/>
        <w:right w:val="none" w:sz="0" w:space="0" w:color="auto"/>
      </w:divBdr>
    </w:div>
    <w:div w:id="783040449">
      <w:bodyDiv w:val="1"/>
      <w:marLeft w:val="0"/>
      <w:marRight w:val="0"/>
      <w:marTop w:val="0"/>
      <w:marBottom w:val="0"/>
      <w:divBdr>
        <w:top w:val="none" w:sz="0" w:space="0" w:color="auto"/>
        <w:left w:val="none" w:sz="0" w:space="0" w:color="auto"/>
        <w:bottom w:val="none" w:sz="0" w:space="0" w:color="auto"/>
        <w:right w:val="none" w:sz="0" w:space="0" w:color="auto"/>
      </w:divBdr>
    </w:div>
    <w:div w:id="783117665">
      <w:bodyDiv w:val="1"/>
      <w:marLeft w:val="0"/>
      <w:marRight w:val="0"/>
      <w:marTop w:val="0"/>
      <w:marBottom w:val="0"/>
      <w:divBdr>
        <w:top w:val="none" w:sz="0" w:space="0" w:color="auto"/>
        <w:left w:val="none" w:sz="0" w:space="0" w:color="auto"/>
        <w:bottom w:val="none" w:sz="0" w:space="0" w:color="auto"/>
        <w:right w:val="none" w:sz="0" w:space="0" w:color="auto"/>
      </w:divBdr>
    </w:div>
    <w:div w:id="783617724">
      <w:bodyDiv w:val="1"/>
      <w:marLeft w:val="0"/>
      <w:marRight w:val="0"/>
      <w:marTop w:val="0"/>
      <w:marBottom w:val="0"/>
      <w:divBdr>
        <w:top w:val="none" w:sz="0" w:space="0" w:color="auto"/>
        <w:left w:val="none" w:sz="0" w:space="0" w:color="auto"/>
        <w:bottom w:val="none" w:sz="0" w:space="0" w:color="auto"/>
        <w:right w:val="none" w:sz="0" w:space="0" w:color="auto"/>
      </w:divBdr>
    </w:div>
    <w:div w:id="783692544">
      <w:bodyDiv w:val="1"/>
      <w:marLeft w:val="0"/>
      <w:marRight w:val="0"/>
      <w:marTop w:val="0"/>
      <w:marBottom w:val="0"/>
      <w:divBdr>
        <w:top w:val="none" w:sz="0" w:space="0" w:color="auto"/>
        <w:left w:val="none" w:sz="0" w:space="0" w:color="auto"/>
        <w:bottom w:val="none" w:sz="0" w:space="0" w:color="auto"/>
        <w:right w:val="none" w:sz="0" w:space="0" w:color="auto"/>
      </w:divBdr>
    </w:div>
    <w:div w:id="783773362">
      <w:bodyDiv w:val="1"/>
      <w:marLeft w:val="0"/>
      <w:marRight w:val="0"/>
      <w:marTop w:val="0"/>
      <w:marBottom w:val="0"/>
      <w:divBdr>
        <w:top w:val="none" w:sz="0" w:space="0" w:color="auto"/>
        <w:left w:val="none" w:sz="0" w:space="0" w:color="auto"/>
        <w:bottom w:val="none" w:sz="0" w:space="0" w:color="auto"/>
        <w:right w:val="none" w:sz="0" w:space="0" w:color="auto"/>
      </w:divBdr>
    </w:div>
    <w:div w:id="783884953">
      <w:bodyDiv w:val="1"/>
      <w:marLeft w:val="0"/>
      <w:marRight w:val="0"/>
      <w:marTop w:val="0"/>
      <w:marBottom w:val="0"/>
      <w:divBdr>
        <w:top w:val="none" w:sz="0" w:space="0" w:color="auto"/>
        <w:left w:val="none" w:sz="0" w:space="0" w:color="auto"/>
        <w:bottom w:val="none" w:sz="0" w:space="0" w:color="auto"/>
        <w:right w:val="none" w:sz="0" w:space="0" w:color="auto"/>
      </w:divBdr>
    </w:div>
    <w:div w:id="783891966">
      <w:bodyDiv w:val="1"/>
      <w:marLeft w:val="0"/>
      <w:marRight w:val="0"/>
      <w:marTop w:val="0"/>
      <w:marBottom w:val="0"/>
      <w:divBdr>
        <w:top w:val="none" w:sz="0" w:space="0" w:color="auto"/>
        <w:left w:val="none" w:sz="0" w:space="0" w:color="auto"/>
        <w:bottom w:val="none" w:sz="0" w:space="0" w:color="auto"/>
        <w:right w:val="none" w:sz="0" w:space="0" w:color="auto"/>
      </w:divBdr>
    </w:div>
    <w:div w:id="784154993">
      <w:bodyDiv w:val="1"/>
      <w:marLeft w:val="0"/>
      <w:marRight w:val="0"/>
      <w:marTop w:val="0"/>
      <w:marBottom w:val="0"/>
      <w:divBdr>
        <w:top w:val="none" w:sz="0" w:space="0" w:color="auto"/>
        <w:left w:val="none" w:sz="0" w:space="0" w:color="auto"/>
        <w:bottom w:val="none" w:sz="0" w:space="0" w:color="auto"/>
        <w:right w:val="none" w:sz="0" w:space="0" w:color="auto"/>
      </w:divBdr>
    </w:div>
    <w:div w:id="784345812">
      <w:bodyDiv w:val="1"/>
      <w:marLeft w:val="0"/>
      <w:marRight w:val="0"/>
      <w:marTop w:val="0"/>
      <w:marBottom w:val="0"/>
      <w:divBdr>
        <w:top w:val="none" w:sz="0" w:space="0" w:color="auto"/>
        <w:left w:val="none" w:sz="0" w:space="0" w:color="auto"/>
        <w:bottom w:val="none" w:sz="0" w:space="0" w:color="auto"/>
        <w:right w:val="none" w:sz="0" w:space="0" w:color="auto"/>
      </w:divBdr>
    </w:div>
    <w:div w:id="785197094">
      <w:bodyDiv w:val="1"/>
      <w:marLeft w:val="0"/>
      <w:marRight w:val="0"/>
      <w:marTop w:val="0"/>
      <w:marBottom w:val="0"/>
      <w:divBdr>
        <w:top w:val="none" w:sz="0" w:space="0" w:color="auto"/>
        <w:left w:val="none" w:sz="0" w:space="0" w:color="auto"/>
        <w:bottom w:val="none" w:sz="0" w:space="0" w:color="auto"/>
        <w:right w:val="none" w:sz="0" w:space="0" w:color="auto"/>
      </w:divBdr>
    </w:div>
    <w:div w:id="785587929">
      <w:bodyDiv w:val="1"/>
      <w:marLeft w:val="0"/>
      <w:marRight w:val="0"/>
      <w:marTop w:val="0"/>
      <w:marBottom w:val="0"/>
      <w:divBdr>
        <w:top w:val="none" w:sz="0" w:space="0" w:color="auto"/>
        <w:left w:val="none" w:sz="0" w:space="0" w:color="auto"/>
        <w:bottom w:val="none" w:sz="0" w:space="0" w:color="auto"/>
        <w:right w:val="none" w:sz="0" w:space="0" w:color="auto"/>
      </w:divBdr>
    </w:div>
    <w:div w:id="785654858">
      <w:bodyDiv w:val="1"/>
      <w:marLeft w:val="0"/>
      <w:marRight w:val="0"/>
      <w:marTop w:val="0"/>
      <w:marBottom w:val="0"/>
      <w:divBdr>
        <w:top w:val="none" w:sz="0" w:space="0" w:color="auto"/>
        <w:left w:val="none" w:sz="0" w:space="0" w:color="auto"/>
        <w:bottom w:val="none" w:sz="0" w:space="0" w:color="auto"/>
        <w:right w:val="none" w:sz="0" w:space="0" w:color="auto"/>
      </w:divBdr>
    </w:div>
    <w:div w:id="785658908">
      <w:bodyDiv w:val="1"/>
      <w:marLeft w:val="0"/>
      <w:marRight w:val="0"/>
      <w:marTop w:val="0"/>
      <w:marBottom w:val="0"/>
      <w:divBdr>
        <w:top w:val="none" w:sz="0" w:space="0" w:color="auto"/>
        <w:left w:val="none" w:sz="0" w:space="0" w:color="auto"/>
        <w:bottom w:val="none" w:sz="0" w:space="0" w:color="auto"/>
        <w:right w:val="none" w:sz="0" w:space="0" w:color="auto"/>
      </w:divBdr>
    </w:div>
    <w:div w:id="786319847">
      <w:bodyDiv w:val="1"/>
      <w:marLeft w:val="0"/>
      <w:marRight w:val="0"/>
      <w:marTop w:val="0"/>
      <w:marBottom w:val="0"/>
      <w:divBdr>
        <w:top w:val="none" w:sz="0" w:space="0" w:color="auto"/>
        <w:left w:val="none" w:sz="0" w:space="0" w:color="auto"/>
        <w:bottom w:val="none" w:sz="0" w:space="0" w:color="auto"/>
        <w:right w:val="none" w:sz="0" w:space="0" w:color="auto"/>
      </w:divBdr>
    </w:div>
    <w:div w:id="786580712">
      <w:bodyDiv w:val="1"/>
      <w:marLeft w:val="0"/>
      <w:marRight w:val="0"/>
      <w:marTop w:val="0"/>
      <w:marBottom w:val="0"/>
      <w:divBdr>
        <w:top w:val="none" w:sz="0" w:space="0" w:color="auto"/>
        <w:left w:val="none" w:sz="0" w:space="0" w:color="auto"/>
        <w:bottom w:val="none" w:sz="0" w:space="0" w:color="auto"/>
        <w:right w:val="none" w:sz="0" w:space="0" w:color="auto"/>
      </w:divBdr>
    </w:div>
    <w:div w:id="786656246">
      <w:bodyDiv w:val="1"/>
      <w:marLeft w:val="0"/>
      <w:marRight w:val="0"/>
      <w:marTop w:val="0"/>
      <w:marBottom w:val="0"/>
      <w:divBdr>
        <w:top w:val="none" w:sz="0" w:space="0" w:color="auto"/>
        <w:left w:val="none" w:sz="0" w:space="0" w:color="auto"/>
        <w:bottom w:val="none" w:sz="0" w:space="0" w:color="auto"/>
        <w:right w:val="none" w:sz="0" w:space="0" w:color="auto"/>
      </w:divBdr>
    </w:div>
    <w:div w:id="787234386">
      <w:bodyDiv w:val="1"/>
      <w:marLeft w:val="0"/>
      <w:marRight w:val="0"/>
      <w:marTop w:val="0"/>
      <w:marBottom w:val="0"/>
      <w:divBdr>
        <w:top w:val="none" w:sz="0" w:space="0" w:color="auto"/>
        <w:left w:val="none" w:sz="0" w:space="0" w:color="auto"/>
        <w:bottom w:val="none" w:sz="0" w:space="0" w:color="auto"/>
        <w:right w:val="none" w:sz="0" w:space="0" w:color="auto"/>
      </w:divBdr>
    </w:div>
    <w:div w:id="787241802">
      <w:bodyDiv w:val="1"/>
      <w:marLeft w:val="0"/>
      <w:marRight w:val="0"/>
      <w:marTop w:val="0"/>
      <w:marBottom w:val="0"/>
      <w:divBdr>
        <w:top w:val="none" w:sz="0" w:space="0" w:color="auto"/>
        <w:left w:val="none" w:sz="0" w:space="0" w:color="auto"/>
        <w:bottom w:val="none" w:sz="0" w:space="0" w:color="auto"/>
        <w:right w:val="none" w:sz="0" w:space="0" w:color="auto"/>
      </w:divBdr>
    </w:div>
    <w:div w:id="787511036">
      <w:bodyDiv w:val="1"/>
      <w:marLeft w:val="0"/>
      <w:marRight w:val="0"/>
      <w:marTop w:val="0"/>
      <w:marBottom w:val="0"/>
      <w:divBdr>
        <w:top w:val="none" w:sz="0" w:space="0" w:color="auto"/>
        <w:left w:val="none" w:sz="0" w:space="0" w:color="auto"/>
        <w:bottom w:val="none" w:sz="0" w:space="0" w:color="auto"/>
        <w:right w:val="none" w:sz="0" w:space="0" w:color="auto"/>
      </w:divBdr>
    </w:div>
    <w:div w:id="787625110">
      <w:bodyDiv w:val="1"/>
      <w:marLeft w:val="0"/>
      <w:marRight w:val="0"/>
      <w:marTop w:val="0"/>
      <w:marBottom w:val="0"/>
      <w:divBdr>
        <w:top w:val="none" w:sz="0" w:space="0" w:color="auto"/>
        <w:left w:val="none" w:sz="0" w:space="0" w:color="auto"/>
        <w:bottom w:val="none" w:sz="0" w:space="0" w:color="auto"/>
        <w:right w:val="none" w:sz="0" w:space="0" w:color="auto"/>
      </w:divBdr>
    </w:div>
    <w:div w:id="787816801">
      <w:bodyDiv w:val="1"/>
      <w:marLeft w:val="0"/>
      <w:marRight w:val="0"/>
      <w:marTop w:val="0"/>
      <w:marBottom w:val="0"/>
      <w:divBdr>
        <w:top w:val="none" w:sz="0" w:space="0" w:color="auto"/>
        <w:left w:val="none" w:sz="0" w:space="0" w:color="auto"/>
        <w:bottom w:val="none" w:sz="0" w:space="0" w:color="auto"/>
        <w:right w:val="none" w:sz="0" w:space="0" w:color="auto"/>
      </w:divBdr>
    </w:div>
    <w:div w:id="787968464">
      <w:bodyDiv w:val="1"/>
      <w:marLeft w:val="0"/>
      <w:marRight w:val="0"/>
      <w:marTop w:val="0"/>
      <w:marBottom w:val="0"/>
      <w:divBdr>
        <w:top w:val="none" w:sz="0" w:space="0" w:color="auto"/>
        <w:left w:val="none" w:sz="0" w:space="0" w:color="auto"/>
        <w:bottom w:val="none" w:sz="0" w:space="0" w:color="auto"/>
        <w:right w:val="none" w:sz="0" w:space="0" w:color="auto"/>
      </w:divBdr>
    </w:div>
    <w:div w:id="788091538">
      <w:bodyDiv w:val="1"/>
      <w:marLeft w:val="0"/>
      <w:marRight w:val="0"/>
      <w:marTop w:val="0"/>
      <w:marBottom w:val="0"/>
      <w:divBdr>
        <w:top w:val="none" w:sz="0" w:space="0" w:color="auto"/>
        <w:left w:val="none" w:sz="0" w:space="0" w:color="auto"/>
        <w:bottom w:val="none" w:sz="0" w:space="0" w:color="auto"/>
        <w:right w:val="none" w:sz="0" w:space="0" w:color="auto"/>
      </w:divBdr>
    </w:div>
    <w:div w:id="788360516">
      <w:bodyDiv w:val="1"/>
      <w:marLeft w:val="0"/>
      <w:marRight w:val="0"/>
      <w:marTop w:val="0"/>
      <w:marBottom w:val="0"/>
      <w:divBdr>
        <w:top w:val="none" w:sz="0" w:space="0" w:color="auto"/>
        <w:left w:val="none" w:sz="0" w:space="0" w:color="auto"/>
        <w:bottom w:val="none" w:sz="0" w:space="0" w:color="auto"/>
        <w:right w:val="none" w:sz="0" w:space="0" w:color="auto"/>
      </w:divBdr>
    </w:div>
    <w:div w:id="788403395">
      <w:bodyDiv w:val="1"/>
      <w:marLeft w:val="0"/>
      <w:marRight w:val="0"/>
      <w:marTop w:val="0"/>
      <w:marBottom w:val="0"/>
      <w:divBdr>
        <w:top w:val="none" w:sz="0" w:space="0" w:color="auto"/>
        <w:left w:val="none" w:sz="0" w:space="0" w:color="auto"/>
        <w:bottom w:val="none" w:sz="0" w:space="0" w:color="auto"/>
        <w:right w:val="none" w:sz="0" w:space="0" w:color="auto"/>
      </w:divBdr>
    </w:div>
    <w:div w:id="788470168">
      <w:bodyDiv w:val="1"/>
      <w:marLeft w:val="0"/>
      <w:marRight w:val="0"/>
      <w:marTop w:val="0"/>
      <w:marBottom w:val="0"/>
      <w:divBdr>
        <w:top w:val="none" w:sz="0" w:space="0" w:color="auto"/>
        <w:left w:val="none" w:sz="0" w:space="0" w:color="auto"/>
        <w:bottom w:val="none" w:sz="0" w:space="0" w:color="auto"/>
        <w:right w:val="none" w:sz="0" w:space="0" w:color="auto"/>
      </w:divBdr>
    </w:div>
    <w:div w:id="788470913">
      <w:bodyDiv w:val="1"/>
      <w:marLeft w:val="0"/>
      <w:marRight w:val="0"/>
      <w:marTop w:val="0"/>
      <w:marBottom w:val="0"/>
      <w:divBdr>
        <w:top w:val="none" w:sz="0" w:space="0" w:color="auto"/>
        <w:left w:val="none" w:sz="0" w:space="0" w:color="auto"/>
        <w:bottom w:val="none" w:sz="0" w:space="0" w:color="auto"/>
        <w:right w:val="none" w:sz="0" w:space="0" w:color="auto"/>
      </w:divBdr>
    </w:div>
    <w:div w:id="788626661">
      <w:bodyDiv w:val="1"/>
      <w:marLeft w:val="0"/>
      <w:marRight w:val="0"/>
      <w:marTop w:val="0"/>
      <w:marBottom w:val="0"/>
      <w:divBdr>
        <w:top w:val="none" w:sz="0" w:space="0" w:color="auto"/>
        <w:left w:val="none" w:sz="0" w:space="0" w:color="auto"/>
        <w:bottom w:val="none" w:sz="0" w:space="0" w:color="auto"/>
        <w:right w:val="none" w:sz="0" w:space="0" w:color="auto"/>
      </w:divBdr>
    </w:div>
    <w:div w:id="788815620">
      <w:bodyDiv w:val="1"/>
      <w:marLeft w:val="0"/>
      <w:marRight w:val="0"/>
      <w:marTop w:val="0"/>
      <w:marBottom w:val="0"/>
      <w:divBdr>
        <w:top w:val="none" w:sz="0" w:space="0" w:color="auto"/>
        <w:left w:val="none" w:sz="0" w:space="0" w:color="auto"/>
        <w:bottom w:val="none" w:sz="0" w:space="0" w:color="auto"/>
        <w:right w:val="none" w:sz="0" w:space="0" w:color="auto"/>
      </w:divBdr>
    </w:div>
    <w:div w:id="788817462">
      <w:bodyDiv w:val="1"/>
      <w:marLeft w:val="0"/>
      <w:marRight w:val="0"/>
      <w:marTop w:val="0"/>
      <w:marBottom w:val="0"/>
      <w:divBdr>
        <w:top w:val="none" w:sz="0" w:space="0" w:color="auto"/>
        <w:left w:val="none" w:sz="0" w:space="0" w:color="auto"/>
        <w:bottom w:val="none" w:sz="0" w:space="0" w:color="auto"/>
        <w:right w:val="none" w:sz="0" w:space="0" w:color="auto"/>
      </w:divBdr>
    </w:div>
    <w:div w:id="788935082">
      <w:bodyDiv w:val="1"/>
      <w:marLeft w:val="0"/>
      <w:marRight w:val="0"/>
      <w:marTop w:val="0"/>
      <w:marBottom w:val="0"/>
      <w:divBdr>
        <w:top w:val="none" w:sz="0" w:space="0" w:color="auto"/>
        <w:left w:val="none" w:sz="0" w:space="0" w:color="auto"/>
        <w:bottom w:val="none" w:sz="0" w:space="0" w:color="auto"/>
        <w:right w:val="none" w:sz="0" w:space="0" w:color="auto"/>
      </w:divBdr>
    </w:div>
    <w:div w:id="789008113">
      <w:bodyDiv w:val="1"/>
      <w:marLeft w:val="0"/>
      <w:marRight w:val="0"/>
      <w:marTop w:val="0"/>
      <w:marBottom w:val="0"/>
      <w:divBdr>
        <w:top w:val="none" w:sz="0" w:space="0" w:color="auto"/>
        <w:left w:val="none" w:sz="0" w:space="0" w:color="auto"/>
        <w:bottom w:val="none" w:sz="0" w:space="0" w:color="auto"/>
        <w:right w:val="none" w:sz="0" w:space="0" w:color="auto"/>
      </w:divBdr>
    </w:div>
    <w:div w:id="789474071">
      <w:bodyDiv w:val="1"/>
      <w:marLeft w:val="0"/>
      <w:marRight w:val="0"/>
      <w:marTop w:val="0"/>
      <w:marBottom w:val="0"/>
      <w:divBdr>
        <w:top w:val="none" w:sz="0" w:space="0" w:color="auto"/>
        <w:left w:val="none" w:sz="0" w:space="0" w:color="auto"/>
        <w:bottom w:val="none" w:sz="0" w:space="0" w:color="auto"/>
        <w:right w:val="none" w:sz="0" w:space="0" w:color="auto"/>
      </w:divBdr>
    </w:div>
    <w:div w:id="789516004">
      <w:bodyDiv w:val="1"/>
      <w:marLeft w:val="0"/>
      <w:marRight w:val="0"/>
      <w:marTop w:val="0"/>
      <w:marBottom w:val="0"/>
      <w:divBdr>
        <w:top w:val="none" w:sz="0" w:space="0" w:color="auto"/>
        <w:left w:val="none" w:sz="0" w:space="0" w:color="auto"/>
        <w:bottom w:val="none" w:sz="0" w:space="0" w:color="auto"/>
        <w:right w:val="none" w:sz="0" w:space="0" w:color="auto"/>
      </w:divBdr>
    </w:div>
    <w:div w:id="789932438">
      <w:bodyDiv w:val="1"/>
      <w:marLeft w:val="0"/>
      <w:marRight w:val="0"/>
      <w:marTop w:val="0"/>
      <w:marBottom w:val="0"/>
      <w:divBdr>
        <w:top w:val="none" w:sz="0" w:space="0" w:color="auto"/>
        <w:left w:val="none" w:sz="0" w:space="0" w:color="auto"/>
        <w:bottom w:val="none" w:sz="0" w:space="0" w:color="auto"/>
        <w:right w:val="none" w:sz="0" w:space="0" w:color="auto"/>
      </w:divBdr>
    </w:div>
    <w:div w:id="789973104">
      <w:bodyDiv w:val="1"/>
      <w:marLeft w:val="0"/>
      <w:marRight w:val="0"/>
      <w:marTop w:val="0"/>
      <w:marBottom w:val="0"/>
      <w:divBdr>
        <w:top w:val="none" w:sz="0" w:space="0" w:color="auto"/>
        <w:left w:val="none" w:sz="0" w:space="0" w:color="auto"/>
        <w:bottom w:val="none" w:sz="0" w:space="0" w:color="auto"/>
        <w:right w:val="none" w:sz="0" w:space="0" w:color="auto"/>
      </w:divBdr>
    </w:div>
    <w:div w:id="790053548">
      <w:bodyDiv w:val="1"/>
      <w:marLeft w:val="0"/>
      <w:marRight w:val="0"/>
      <w:marTop w:val="0"/>
      <w:marBottom w:val="0"/>
      <w:divBdr>
        <w:top w:val="none" w:sz="0" w:space="0" w:color="auto"/>
        <w:left w:val="none" w:sz="0" w:space="0" w:color="auto"/>
        <w:bottom w:val="none" w:sz="0" w:space="0" w:color="auto"/>
        <w:right w:val="none" w:sz="0" w:space="0" w:color="auto"/>
      </w:divBdr>
    </w:div>
    <w:div w:id="790132440">
      <w:bodyDiv w:val="1"/>
      <w:marLeft w:val="0"/>
      <w:marRight w:val="0"/>
      <w:marTop w:val="0"/>
      <w:marBottom w:val="0"/>
      <w:divBdr>
        <w:top w:val="none" w:sz="0" w:space="0" w:color="auto"/>
        <w:left w:val="none" w:sz="0" w:space="0" w:color="auto"/>
        <w:bottom w:val="none" w:sz="0" w:space="0" w:color="auto"/>
        <w:right w:val="none" w:sz="0" w:space="0" w:color="auto"/>
      </w:divBdr>
    </w:div>
    <w:div w:id="790170205">
      <w:bodyDiv w:val="1"/>
      <w:marLeft w:val="0"/>
      <w:marRight w:val="0"/>
      <w:marTop w:val="0"/>
      <w:marBottom w:val="0"/>
      <w:divBdr>
        <w:top w:val="none" w:sz="0" w:space="0" w:color="auto"/>
        <w:left w:val="none" w:sz="0" w:space="0" w:color="auto"/>
        <w:bottom w:val="none" w:sz="0" w:space="0" w:color="auto"/>
        <w:right w:val="none" w:sz="0" w:space="0" w:color="auto"/>
      </w:divBdr>
    </w:div>
    <w:div w:id="790589996">
      <w:bodyDiv w:val="1"/>
      <w:marLeft w:val="0"/>
      <w:marRight w:val="0"/>
      <w:marTop w:val="0"/>
      <w:marBottom w:val="0"/>
      <w:divBdr>
        <w:top w:val="none" w:sz="0" w:space="0" w:color="auto"/>
        <w:left w:val="none" w:sz="0" w:space="0" w:color="auto"/>
        <w:bottom w:val="none" w:sz="0" w:space="0" w:color="auto"/>
        <w:right w:val="none" w:sz="0" w:space="0" w:color="auto"/>
      </w:divBdr>
    </w:div>
    <w:div w:id="790780002">
      <w:bodyDiv w:val="1"/>
      <w:marLeft w:val="0"/>
      <w:marRight w:val="0"/>
      <w:marTop w:val="0"/>
      <w:marBottom w:val="0"/>
      <w:divBdr>
        <w:top w:val="none" w:sz="0" w:space="0" w:color="auto"/>
        <w:left w:val="none" w:sz="0" w:space="0" w:color="auto"/>
        <w:bottom w:val="none" w:sz="0" w:space="0" w:color="auto"/>
        <w:right w:val="none" w:sz="0" w:space="0" w:color="auto"/>
      </w:divBdr>
    </w:div>
    <w:div w:id="790783469">
      <w:bodyDiv w:val="1"/>
      <w:marLeft w:val="0"/>
      <w:marRight w:val="0"/>
      <w:marTop w:val="0"/>
      <w:marBottom w:val="0"/>
      <w:divBdr>
        <w:top w:val="none" w:sz="0" w:space="0" w:color="auto"/>
        <w:left w:val="none" w:sz="0" w:space="0" w:color="auto"/>
        <w:bottom w:val="none" w:sz="0" w:space="0" w:color="auto"/>
        <w:right w:val="none" w:sz="0" w:space="0" w:color="auto"/>
      </w:divBdr>
    </w:div>
    <w:div w:id="790898241">
      <w:bodyDiv w:val="1"/>
      <w:marLeft w:val="0"/>
      <w:marRight w:val="0"/>
      <w:marTop w:val="0"/>
      <w:marBottom w:val="0"/>
      <w:divBdr>
        <w:top w:val="none" w:sz="0" w:space="0" w:color="auto"/>
        <w:left w:val="none" w:sz="0" w:space="0" w:color="auto"/>
        <w:bottom w:val="none" w:sz="0" w:space="0" w:color="auto"/>
        <w:right w:val="none" w:sz="0" w:space="0" w:color="auto"/>
      </w:divBdr>
    </w:div>
    <w:div w:id="791173947">
      <w:bodyDiv w:val="1"/>
      <w:marLeft w:val="0"/>
      <w:marRight w:val="0"/>
      <w:marTop w:val="0"/>
      <w:marBottom w:val="0"/>
      <w:divBdr>
        <w:top w:val="none" w:sz="0" w:space="0" w:color="auto"/>
        <w:left w:val="none" w:sz="0" w:space="0" w:color="auto"/>
        <w:bottom w:val="none" w:sz="0" w:space="0" w:color="auto"/>
        <w:right w:val="none" w:sz="0" w:space="0" w:color="auto"/>
      </w:divBdr>
    </w:div>
    <w:div w:id="791247491">
      <w:bodyDiv w:val="1"/>
      <w:marLeft w:val="0"/>
      <w:marRight w:val="0"/>
      <w:marTop w:val="0"/>
      <w:marBottom w:val="0"/>
      <w:divBdr>
        <w:top w:val="none" w:sz="0" w:space="0" w:color="auto"/>
        <w:left w:val="none" w:sz="0" w:space="0" w:color="auto"/>
        <w:bottom w:val="none" w:sz="0" w:space="0" w:color="auto"/>
        <w:right w:val="none" w:sz="0" w:space="0" w:color="auto"/>
      </w:divBdr>
    </w:div>
    <w:div w:id="791485508">
      <w:bodyDiv w:val="1"/>
      <w:marLeft w:val="0"/>
      <w:marRight w:val="0"/>
      <w:marTop w:val="0"/>
      <w:marBottom w:val="0"/>
      <w:divBdr>
        <w:top w:val="none" w:sz="0" w:space="0" w:color="auto"/>
        <w:left w:val="none" w:sz="0" w:space="0" w:color="auto"/>
        <w:bottom w:val="none" w:sz="0" w:space="0" w:color="auto"/>
        <w:right w:val="none" w:sz="0" w:space="0" w:color="auto"/>
      </w:divBdr>
    </w:div>
    <w:div w:id="791558309">
      <w:bodyDiv w:val="1"/>
      <w:marLeft w:val="0"/>
      <w:marRight w:val="0"/>
      <w:marTop w:val="0"/>
      <w:marBottom w:val="0"/>
      <w:divBdr>
        <w:top w:val="none" w:sz="0" w:space="0" w:color="auto"/>
        <w:left w:val="none" w:sz="0" w:space="0" w:color="auto"/>
        <w:bottom w:val="none" w:sz="0" w:space="0" w:color="auto"/>
        <w:right w:val="none" w:sz="0" w:space="0" w:color="auto"/>
      </w:divBdr>
    </w:div>
    <w:div w:id="791704020">
      <w:bodyDiv w:val="1"/>
      <w:marLeft w:val="0"/>
      <w:marRight w:val="0"/>
      <w:marTop w:val="0"/>
      <w:marBottom w:val="0"/>
      <w:divBdr>
        <w:top w:val="none" w:sz="0" w:space="0" w:color="auto"/>
        <w:left w:val="none" w:sz="0" w:space="0" w:color="auto"/>
        <w:bottom w:val="none" w:sz="0" w:space="0" w:color="auto"/>
        <w:right w:val="none" w:sz="0" w:space="0" w:color="auto"/>
      </w:divBdr>
    </w:div>
    <w:div w:id="791898033">
      <w:bodyDiv w:val="1"/>
      <w:marLeft w:val="0"/>
      <w:marRight w:val="0"/>
      <w:marTop w:val="0"/>
      <w:marBottom w:val="0"/>
      <w:divBdr>
        <w:top w:val="none" w:sz="0" w:space="0" w:color="auto"/>
        <w:left w:val="none" w:sz="0" w:space="0" w:color="auto"/>
        <w:bottom w:val="none" w:sz="0" w:space="0" w:color="auto"/>
        <w:right w:val="none" w:sz="0" w:space="0" w:color="auto"/>
      </w:divBdr>
    </w:div>
    <w:div w:id="791943723">
      <w:bodyDiv w:val="1"/>
      <w:marLeft w:val="0"/>
      <w:marRight w:val="0"/>
      <w:marTop w:val="0"/>
      <w:marBottom w:val="0"/>
      <w:divBdr>
        <w:top w:val="none" w:sz="0" w:space="0" w:color="auto"/>
        <w:left w:val="none" w:sz="0" w:space="0" w:color="auto"/>
        <w:bottom w:val="none" w:sz="0" w:space="0" w:color="auto"/>
        <w:right w:val="none" w:sz="0" w:space="0" w:color="auto"/>
      </w:divBdr>
    </w:div>
    <w:div w:id="792134147">
      <w:bodyDiv w:val="1"/>
      <w:marLeft w:val="0"/>
      <w:marRight w:val="0"/>
      <w:marTop w:val="0"/>
      <w:marBottom w:val="0"/>
      <w:divBdr>
        <w:top w:val="none" w:sz="0" w:space="0" w:color="auto"/>
        <w:left w:val="none" w:sz="0" w:space="0" w:color="auto"/>
        <w:bottom w:val="none" w:sz="0" w:space="0" w:color="auto"/>
        <w:right w:val="none" w:sz="0" w:space="0" w:color="auto"/>
      </w:divBdr>
    </w:div>
    <w:div w:id="792209804">
      <w:bodyDiv w:val="1"/>
      <w:marLeft w:val="0"/>
      <w:marRight w:val="0"/>
      <w:marTop w:val="0"/>
      <w:marBottom w:val="0"/>
      <w:divBdr>
        <w:top w:val="none" w:sz="0" w:space="0" w:color="auto"/>
        <w:left w:val="none" w:sz="0" w:space="0" w:color="auto"/>
        <w:bottom w:val="none" w:sz="0" w:space="0" w:color="auto"/>
        <w:right w:val="none" w:sz="0" w:space="0" w:color="auto"/>
      </w:divBdr>
    </w:div>
    <w:div w:id="792291995">
      <w:bodyDiv w:val="1"/>
      <w:marLeft w:val="0"/>
      <w:marRight w:val="0"/>
      <w:marTop w:val="0"/>
      <w:marBottom w:val="0"/>
      <w:divBdr>
        <w:top w:val="none" w:sz="0" w:space="0" w:color="auto"/>
        <w:left w:val="none" w:sz="0" w:space="0" w:color="auto"/>
        <w:bottom w:val="none" w:sz="0" w:space="0" w:color="auto"/>
        <w:right w:val="none" w:sz="0" w:space="0" w:color="auto"/>
      </w:divBdr>
    </w:div>
    <w:div w:id="792408522">
      <w:bodyDiv w:val="1"/>
      <w:marLeft w:val="0"/>
      <w:marRight w:val="0"/>
      <w:marTop w:val="0"/>
      <w:marBottom w:val="0"/>
      <w:divBdr>
        <w:top w:val="none" w:sz="0" w:space="0" w:color="auto"/>
        <w:left w:val="none" w:sz="0" w:space="0" w:color="auto"/>
        <w:bottom w:val="none" w:sz="0" w:space="0" w:color="auto"/>
        <w:right w:val="none" w:sz="0" w:space="0" w:color="auto"/>
      </w:divBdr>
    </w:div>
    <w:div w:id="792554645">
      <w:bodyDiv w:val="1"/>
      <w:marLeft w:val="0"/>
      <w:marRight w:val="0"/>
      <w:marTop w:val="0"/>
      <w:marBottom w:val="0"/>
      <w:divBdr>
        <w:top w:val="none" w:sz="0" w:space="0" w:color="auto"/>
        <w:left w:val="none" w:sz="0" w:space="0" w:color="auto"/>
        <w:bottom w:val="none" w:sz="0" w:space="0" w:color="auto"/>
        <w:right w:val="none" w:sz="0" w:space="0" w:color="auto"/>
      </w:divBdr>
    </w:div>
    <w:div w:id="792600623">
      <w:bodyDiv w:val="1"/>
      <w:marLeft w:val="0"/>
      <w:marRight w:val="0"/>
      <w:marTop w:val="0"/>
      <w:marBottom w:val="0"/>
      <w:divBdr>
        <w:top w:val="none" w:sz="0" w:space="0" w:color="auto"/>
        <w:left w:val="none" w:sz="0" w:space="0" w:color="auto"/>
        <w:bottom w:val="none" w:sz="0" w:space="0" w:color="auto"/>
        <w:right w:val="none" w:sz="0" w:space="0" w:color="auto"/>
      </w:divBdr>
    </w:div>
    <w:div w:id="792669781">
      <w:bodyDiv w:val="1"/>
      <w:marLeft w:val="0"/>
      <w:marRight w:val="0"/>
      <w:marTop w:val="0"/>
      <w:marBottom w:val="0"/>
      <w:divBdr>
        <w:top w:val="none" w:sz="0" w:space="0" w:color="auto"/>
        <w:left w:val="none" w:sz="0" w:space="0" w:color="auto"/>
        <w:bottom w:val="none" w:sz="0" w:space="0" w:color="auto"/>
        <w:right w:val="none" w:sz="0" w:space="0" w:color="auto"/>
      </w:divBdr>
    </w:div>
    <w:div w:id="792820478">
      <w:bodyDiv w:val="1"/>
      <w:marLeft w:val="0"/>
      <w:marRight w:val="0"/>
      <w:marTop w:val="0"/>
      <w:marBottom w:val="0"/>
      <w:divBdr>
        <w:top w:val="none" w:sz="0" w:space="0" w:color="auto"/>
        <w:left w:val="none" w:sz="0" w:space="0" w:color="auto"/>
        <w:bottom w:val="none" w:sz="0" w:space="0" w:color="auto"/>
        <w:right w:val="none" w:sz="0" w:space="0" w:color="auto"/>
      </w:divBdr>
    </w:div>
    <w:div w:id="793063478">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720038">
      <w:bodyDiv w:val="1"/>
      <w:marLeft w:val="0"/>
      <w:marRight w:val="0"/>
      <w:marTop w:val="0"/>
      <w:marBottom w:val="0"/>
      <w:divBdr>
        <w:top w:val="none" w:sz="0" w:space="0" w:color="auto"/>
        <w:left w:val="none" w:sz="0" w:space="0" w:color="auto"/>
        <w:bottom w:val="none" w:sz="0" w:space="0" w:color="auto"/>
        <w:right w:val="none" w:sz="0" w:space="0" w:color="auto"/>
      </w:divBdr>
    </w:div>
    <w:div w:id="794298474">
      <w:bodyDiv w:val="1"/>
      <w:marLeft w:val="0"/>
      <w:marRight w:val="0"/>
      <w:marTop w:val="0"/>
      <w:marBottom w:val="0"/>
      <w:divBdr>
        <w:top w:val="none" w:sz="0" w:space="0" w:color="auto"/>
        <w:left w:val="none" w:sz="0" w:space="0" w:color="auto"/>
        <w:bottom w:val="none" w:sz="0" w:space="0" w:color="auto"/>
        <w:right w:val="none" w:sz="0" w:space="0" w:color="auto"/>
      </w:divBdr>
    </w:div>
    <w:div w:id="794560318">
      <w:bodyDiv w:val="1"/>
      <w:marLeft w:val="0"/>
      <w:marRight w:val="0"/>
      <w:marTop w:val="0"/>
      <w:marBottom w:val="0"/>
      <w:divBdr>
        <w:top w:val="none" w:sz="0" w:space="0" w:color="auto"/>
        <w:left w:val="none" w:sz="0" w:space="0" w:color="auto"/>
        <w:bottom w:val="none" w:sz="0" w:space="0" w:color="auto"/>
        <w:right w:val="none" w:sz="0" w:space="0" w:color="auto"/>
      </w:divBdr>
    </w:div>
    <w:div w:id="794635845">
      <w:bodyDiv w:val="1"/>
      <w:marLeft w:val="0"/>
      <w:marRight w:val="0"/>
      <w:marTop w:val="0"/>
      <w:marBottom w:val="0"/>
      <w:divBdr>
        <w:top w:val="none" w:sz="0" w:space="0" w:color="auto"/>
        <w:left w:val="none" w:sz="0" w:space="0" w:color="auto"/>
        <w:bottom w:val="none" w:sz="0" w:space="0" w:color="auto"/>
        <w:right w:val="none" w:sz="0" w:space="0" w:color="auto"/>
      </w:divBdr>
    </w:div>
    <w:div w:id="794954457">
      <w:bodyDiv w:val="1"/>
      <w:marLeft w:val="0"/>
      <w:marRight w:val="0"/>
      <w:marTop w:val="0"/>
      <w:marBottom w:val="0"/>
      <w:divBdr>
        <w:top w:val="none" w:sz="0" w:space="0" w:color="auto"/>
        <w:left w:val="none" w:sz="0" w:space="0" w:color="auto"/>
        <w:bottom w:val="none" w:sz="0" w:space="0" w:color="auto"/>
        <w:right w:val="none" w:sz="0" w:space="0" w:color="auto"/>
      </w:divBdr>
    </w:div>
    <w:div w:id="795021913">
      <w:bodyDiv w:val="1"/>
      <w:marLeft w:val="0"/>
      <w:marRight w:val="0"/>
      <w:marTop w:val="0"/>
      <w:marBottom w:val="0"/>
      <w:divBdr>
        <w:top w:val="none" w:sz="0" w:space="0" w:color="auto"/>
        <w:left w:val="none" w:sz="0" w:space="0" w:color="auto"/>
        <w:bottom w:val="none" w:sz="0" w:space="0" w:color="auto"/>
        <w:right w:val="none" w:sz="0" w:space="0" w:color="auto"/>
      </w:divBdr>
    </w:div>
    <w:div w:id="795490071">
      <w:bodyDiv w:val="1"/>
      <w:marLeft w:val="0"/>
      <w:marRight w:val="0"/>
      <w:marTop w:val="0"/>
      <w:marBottom w:val="0"/>
      <w:divBdr>
        <w:top w:val="none" w:sz="0" w:space="0" w:color="auto"/>
        <w:left w:val="none" w:sz="0" w:space="0" w:color="auto"/>
        <w:bottom w:val="none" w:sz="0" w:space="0" w:color="auto"/>
        <w:right w:val="none" w:sz="0" w:space="0" w:color="auto"/>
      </w:divBdr>
    </w:div>
    <w:div w:id="795563706">
      <w:bodyDiv w:val="1"/>
      <w:marLeft w:val="0"/>
      <w:marRight w:val="0"/>
      <w:marTop w:val="0"/>
      <w:marBottom w:val="0"/>
      <w:divBdr>
        <w:top w:val="none" w:sz="0" w:space="0" w:color="auto"/>
        <w:left w:val="none" w:sz="0" w:space="0" w:color="auto"/>
        <w:bottom w:val="none" w:sz="0" w:space="0" w:color="auto"/>
        <w:right w:val="none" w:sz="0" w:space="0" w:color="auto"/>
      </w:divBdr>
    </w:div>
    <w:div w:id="795756963">
      <w:bodyDiv w:val="1"/>
      <w:marLeft w:val="0"/>
      <w:marRight w:val="0"/>
      <w:marTop w:val="0"/>
      <w:marBottom w:val="0"/>
      <w:divBdr>
        <w:top w:val="none" w:sz="0" w:space="0" w:color="auto"/>
        <w:left w:val="none" w:sz="0" w:space="0" w:color="auto"/>
        <w:bottom w:val="none" w:sz="0" w:space="0" w:color="auto"/>
        <w:right w:val="none" w:sz="0" w:space="0" w:color="auto"/>
      </w:divBdr>
    </w:div>
    <w:div w:id="796139394">
      <w:bodyDiv w:val="1"/>
      <w:marLeft w:val="0"/>
      <w:marRight w:val="0"/>
      <w:marTop w:val="0"/>
      <w:marBottom w:val="0"/>
      <w:divBdr>
        <w:top w:val="none" w:sz="0" w:space="0" w:color="auto"/>
        <w:left w:val="none" w:sz="0" w:space="0" w:color="auto"/>
        <w:bottom w:val="none" w:sz="0" w:space="0" w:color="auto"/>
        <w:right w:val="none" w:sz="0" w:space="0" w:color="auto"/>
      </w:divBdr>
    </w:div>
    <w:div w:id="796218608">
      <w:bodyDiv w:val="1"/>
      <w:marLeft w:val="0"/>
      <w:marRight w:val="0"/>
      <w:marTop w:val="0"/>
      <w:marBottom w:val="0"/>
      <w:divBdr>
        <w:top w:val="none" w:sz="0" w:space="0" w:color="auto"/>
        <w:left w:val="none" w:sz="0" w:space="0" w:color="auto"/>
        <w:bottom w:val="none" w:sz="0" w:space="0" w:color="auto"/>
        <w:right w:val="none" w:sz="0" w:space="0" w:color="auto"/>
      </w:divBdr>
    </w:div>
    <w:div w:id="796411581">
      <w:bodyDiv w:val="1"/>
      <w:marLeft w:val="0"/>
      <w:marRight w:val="0"/>
      <w:marTop w:val="0"/>
      <w:marBottom w:val="0"/>
      <w:divBdr>
        <w:top w:val="none" w:sz="0" w:space="0" w:color="auto"/>
        <w:left w:val="none" w:sz="0" w:space="0" w:color="auto"/>
        <w:bottom w:val="none" w:sz="0" w:space="0" w:color="auto"/>
        <w:right w:val="none" w:sz="0" w:space="0" w:color="auto"/>
      </w:divBdr>
    </w:div>
    <w:div w:id="796606489">
      <w:bodyDiv w:val="1"/>
      <w:marLeft w:val="0"/>
      <w:marRight w:val="0"/>
      <w:marTop w:val="0"/>
      <w:marBottom w:val="0"/>
      <w:divBdr>
        <w:top w:val="none" w:sz="0" w:space="0" w:color="auto"/>
        <w:left w:val="none" w:sz="0" w:space="0" w:color="auto"/>
        <w:bottom w:val="none" w:sz="0" w:space="0" w:color="auto"/>
        <w:right w:val="none" w:sz="0" w:space="0" w:color="auto"/>
      </w:divBdr>
    </w:div>
    <w:div w:id="796751927">
      <w:bodyDiv w:val="1"/>
      <w:marLeft w:val="0"/>
      <w:marRight w:val="0"/>
      <w:marTop w:val="0"/>
      <w:marBottom w:val="0"/>
      <w:divBdr>
        <w:top w:val="none" w:sz="0" w:space="0" w:color="auto"/>
        <w:left w:val="none" w:sz="0" w:space="0" w:color="auto"/>
        <w:bottom w:val="none" w:sz="0" w:space="0" w:color="auto"/>
        <w:right w:val="none" w:sz="0" w:space="0" w:color="auto"/>
      </w:divBdr>
    </w:div>
    <w:div w:id="796803183">
      <w:bodyDiv w:val="1"/>
      <w:marLeft w:val="0"/>
      <w:marRight w:val="0"/>
      <w:marTop w:val="0"/>
      <w:marBottom w:val="0"/>
      <w:divBdr>
        <w:top w:val="none" w:sz="0" w:space="0" w:color="auto"/>
        <w:left w:val="none" w:sz="0" w:space="0" w:color="auto"/>
        <w:bottom w:val="none" w:sz="0" w:space="0" w:color="auto"/>
        <w:right w:val="none" w:sz="0" w:space="0" w:color="auto"/>
      </w:divBdr>
    </w:div>
    <w:div w:id="796876746">
      <w:bodyDiv w:val="1"/>
      <w:marLeft w:val="0"/>
      <w:marRight w:val="0"/>
      <w:marTop w:val="0"/>
      <w:marBottom w:val="0"/>
      <w:divBdr>
        <w:top w:val="none" w:sz="0" w:space="0" w:color="auto"/>
        <w:left w:val="none" w:sz="0" w:space="0" w:color="auto"/>
        <w:bottom w:val="none" w:sz="0" w:space="0" w:color="auto"/>
        <w:right w:val="none" w:sz="0" w:space="0" w:color="auto"/>
      </w:divBdr>
    </w:div>
    <w:div w:id="797185445">
      <w:bodyDiv w:val="1"/>
      <w:marLeft w:val="0"/>
      <w:marRight w:val="0"/>
      <w:marTop w:val="0"/>
      <w:marBottom w:val="0"/>
      <w:divBdr>
        <w:top w:val="none" w:sz="0" w:space="0" w:color="auto"/>
        <w:left w:val="none" w:sz="0" w:space="0" w:color="auto"/>
        <w:bottom w:val="none" w:sz="0" w:space="0" w:color="auto"/>
        <w:right w:val="none" w:sz="0" w:space="0" w:color="auto"/>
      </w:divBdr>
    </w:div>
    <w:div w:id="797604112">
      <w:bodyDiv w:val="1"/>
      <w:marLeft w:val="0"/>
      <w:marRight w:val="0"/>
      <w:marTop w:val="0"/>
      <w:marBottom w:val="0"/>
      <w:divBdr>
        <w:top w:val="none" w:sz="0" w:space="0" w:color="auto"/>
        <w:left w:val="none" w:sz="0" w:space="0" w:color="auto"/>
        <w:bottom w:val="none" w:sz="0" w:space="0" w:color="auto"/>
        <w:right w:val="none" w:sz="0" w:space="0" w:color="auto"/>
      </w:divBdr>
    </w:div>
    <w:div w:id="797645650">
      <w:bodyDiv w:val="1"/>
      <w:marLeft w:val="0"/>
      <w:marRight w:val="0"/>
      <w:marTop w:val="0"/>
      <w:marBottom w:val="0"/>
      <w:divBdr>
        <w:top w:val="none" w:sz="0" w:space="0" w:color="auto"/>
        <w:left w:val="none" w:sz="0" w:space="0" w:color="auto"/>
        <w:bottom w:val="none" w:sz="0" w:space="0" w:color="auto"/>
        <w:right w:val="none" w:sz="0" w:space="0" w:color="auto"/>
      </w:divBdr>
    </w:div>
    <w:div w:id="798032658">
      <w:bodyDiv w:val="1"/>
      <w:marLeft w:val="0"/>
      <w:marRight w:val="0"/>
      <w:marTop w:val="0"/>
      <w:marBottom w:val="0"/>
      <w:divBdr>
        <w:top w:val="none" w:sz="0" w:space="0" w:color="auto"/>
        <w:left w:val="none" w:sz="0" w:space="0" w:color="auto"/>
        <w:bottom w:val="none" w:sz="0" w:space="0" w:color="auto"/>
        <w:right w:val="none" w:sz="0" w:space="0" w:color="auto"/>
      </w:divBdr>
    </w:div>
    <w:div w:id="798231359">
      <w:bodyDiv w:val="1"/>
      <w:marLeft w:val="0"/>
      <w:marRight w:val="0"/>
      <w:marTop w:val="0"/>
      <w:marBottom w:val="0"/>
      <w:divBdr>
        <w:top w:val="none" w:sz="0" w:space="0" w:color="auto"/>
        <w:left w:val="none" w:sz="0" w:space="0" w:color="auto"/>
        <w:bottom w:val="none" w:sz="0" w:space="0" w:color="auto"/>
        <w:right w:val="none" w:sz="0" w:space="0" w:color="auto"/>
      </w:divBdr>
    </w:div>
    <w:div w:id="798255776">
      <w:bodyDiv w:val="1"/>
      <w:marLeft w:val="0"/>
      <w:marRight w:val="0"/>
      <w:marTop w:val="0"/>
      <w:marBottom w:val="0"/>
      <w:divBdr>
        <w:top w:val="none" w:sz="0" w:space="0" w:color="auto"/>
        <w:left w:val="none" w:sz="0" w:space="0" w:color="auto"/>
        <w:bottom w:val="none" w:sz="0" w:space="0" w:color="auto"/>
        <w:right w:val="none" w:sz="0" w:space="0" w:color="auto"/>
      </w:divBdr>
    </w:div>
    <w:div w:id="798259827">
      <w:bodyDiv w:val="1"/>
      <w:marLeft w:val="0"/>
      <w:marRight w:val="0"/>
      <w:marTop w:val="0"/>
      <w:marBottom w:val="0"/>
      <w:divBdr>
        <w:top w:val="none" w:sz="0" w:space="0" w:color="auto"/>
        <w:left w:val="none" w:sz="0" w:space="0" w:color="auto"/>
        <w:bottom w:val="none" w:sz="0" w:space="0" w:color="auto"/>
        <w:right w:val="none" w:sz="0" w:space="0" w:color="auto"/>
      </w:divBdr>
    </w:div>
    <w:div w:id="798374370">
      <w:bodyDiv w:val="1"/>
      <w:marLeft w:val="0"/>
      <w:marRight w:val="0"/>
      <w:marTop w:val="0"/>
      <w:marBottom w:val="0"/>
      <w:divBdr>
        <w:top w:val="none" w:sz="0" w:space="0" w:color="auto"/>
        <w:left w:val="none" w:sz="0" w:space="0" w:color="auto"/>
        <w:bottom w:val="none" w:sz="0" w:space="0" w:color="auto"/>
        <w:right w:val="none" w:sz="0" w:space="0" w:color="auto"/>
      </w:divBdr>
    </w:div>
    <w:div w:id="798650835">
      <w:bodyDiv w:val="1"/>
      <w:marLeft w:val="0"/>
      <w:marRight w:val="0"/>
      <w:marTop w:val="0"/>
      <w:marBottom w:val="0"/>
      <w:divBdr>
        <w:top w:val="none" w:sz="0" w:space="0" w:color="auto"/>
        <w:left w:val="none" w:sz="0" w:space="0" w:color="auto"/>
        <w:bottom w:val="none" w:sz="0" w:space="0" w:color="auto"/>
        <w:right w:val="none" w:sz="0" w:space="0" w:color="auto"/>
      </w:divBdr>
    </w:div>
    <w:div w:id="798693145">
      <w:bodyDiv w:val="1"/>
      <w:marLeft w:val="0"/>
      <w:marRight w:val="0"/>
      <w:marTop w:val="0"/>
      <w:marBottom w:val="0"/>
      <w:divBdr>
        <w:top w:val="none" w:sz="0" w:space="0" w:color="auto"/>
        <w:left w:val="none" w:sz="0" w:space="0" w:color="auto"/>
        <w:bottom w:val="none" w:sz="0" w:space="0" w:color="auto"/>
        <w:right w:val="none" w:sz="0" w:space="0" w:color="auto"/>
      </w:divBdr>
    </w:div>
    <w:div w:id="798765414">
      <w:bodyDiv w:val="1"/>
      <w:marLeft w:val="0"/>
      <w:marRight w:val="0"/>
      <w:marTop w:val="0"/>
      <w:marBottom w:val="0"/>
      <w:divBdr>
        <w:top w:val="none" w:sz="0" w:space="0" w:color="auto"/>
        <w:left w:val="none" w:sz="0" w:space="0" w:color="auto"/>
        <w:bottom w:val="none" w:sz="0" w:space="0" w:color="auto"/>
        <w:right w:val="none" w:sz="0" w:space="0" w:color="auto"/>
      </w:divBdr>
    </w:div>
    <w:div w:id="798841500">
      <w:bodyDiv w:val="1"/>
      <w:marLeft w:val="0"/>
      <w:marRight w:val="0"/>
      <w:marTop w:val="0"/>
      <w:marBottom w:val="0"/>
      <w:divBdr>
        <w:top w:val="none" w:sz="0" w:space="0" w:color="auto"/>
        <w:left w:val="none" w:sz="0" w:space="0" w:color="auto"/>
        <w:bottom w:val="none" w:sz="0" w:space="0" w:color="auto"/>
        <w:right w:val="none" w:sz="0" w:space="0" w:color="auto"/>
      </w:divBdr>
    </w:div>
    <w:div w:id="799105262">
      <w:bodyDiv w:val="1"/>
      <w:marLeft w:val="0"/>
      <w:marRight w:val="0"/>
      <w:marTop w:val="0"/>
      <w:marBottom w:val="0"/>
      <w:divBdr>
        <w:top w:val="none" w:sz="0" w:space="0" w:color="auto"/>
        <w:left w:val="none" w:sz="0" w:space="0" w:color="auto"/>
        <w:bottom w:val="none" w:sz="0" w:space="0" w:color="auto"/>
        <w:right w:val="none" w:sz="0" w:space="0" w:color="auto"/>
      </w:divBdr>
    </w:div>
    <w:div w:id="799418174">
      <w:bodyDiv w:val="1"/>
      <w:marLeft w:val="0"/>
      <w:marRight w:val="0"/>
      <w:marTop w:val="0"/>
      <w:marBottom w:val="0"/>
      <w:divBdr>
        <w:top w:val="none" w:sz="0" w:space="0" w:color="auto"/>
        <w:left w:val="none" w:sz="0" w:space="0" w:color="auto"/>
        <w:bottom w:val="none" w:sz="0" w:space="0" w:color="auto"/>
        <w:right w:val="none" w:sz="0" w:space="0" w:color="auto"/>
      </w:divBdr>
    </w:div>
    <w:div w:id="799500629">
      <w:bodyDiv w:val="1"/>
      <w:marLeft w:val="0"/>
      <w:marRight w:val="0"/>
      <w:marTop w:val="0"/>
      <w:marBottom w:val="0"/>
      <w:divBdr>
        <w:top w:val="none" w:sz="0" w:space="0" w:color="auto"/>
        <w:left w:val="none" w:sz="0" w:space="0" w:color="auto"/>
        <w:bottom w:val="none" w:sz="0" w:space="0" w:color="auto"/>
        <w:right w:val="none" w:sz="0" w:space="0" w:color="auto"/>
      </w:divBdr>
    </w:div>
    <w:div w:id="799762595">
      <w:bodyDiv w:val="1"/>
      <w:marLeft w:val="0"/>
      <w:marRight w:val="0"/>
      <w:marTop w:val="0"/>
      <w:marBottom w:val="0"/>
      <w:divBdr>
        <w:top w:val="none" w:sz="0" w:space="0" w:color="auto"/>
        <w:left w:val="none" w:sz="0" w:space="0" w:color="auto"/>
        <w:bottom w:val="none" w:sz="0" w:space="0" w:color="auto"/>
        <w:right w:val="none" w:sz="0" w:space="0" w:color="auto"/>
      </w:divBdr>
    </w:div>
    <w:div w:id="799804067">
      <w:bodyDiv w:val="1"/>
      <w:marLeft w:val="0"/>
      <w:marRight w:val="0"/>
      <w:marTop w:val="0"/>
      <w:marBottom w:val="0"/>
      <w:divBdr>
        <w:top w:val="none" w:sz="0" w:space="0" w:color="auto"/>
        <w:left w:val="none" w:sz="0" w:space="0" w:color="auto"/>
        <w:bottom w:val="none" w:sz="0" w:space="0" w:color="auto"/>
        <w:right w:val="none" w:sz="0" w:space="0" w:color="auto"/>
      </w:divBdr>
    </w:div>
    <w:div w:id="800148232">
      <w:bodyDiv w:val="1"/>
      <w:marLeft w:val="0"/>
      <w:marRight w:val="0"/>
      <w:marTop w:val="0"/>
      <w:marBottom w:val="0"/>
      <w:divBdr>
        <w:top w:val="none" w:sz="0" w:space="0" w:color="auto"/>
        <w:left w:val="none" w:sz="0" w:space="0" w:color="auto"/>
        <w:bottom w:val="none" w:sz="0" w:space="0" w:color="auto"/>
        <w:right w:val="none" w:sz="0" w:space="0" w:color="auto"/>
      </w:divBdr>
    </w:div>
    <w:div w:id="800194942">
      <w:bodyDiv w:val="1"/>
      <w:marLeft w:val="0"/>
      <w:marRight w:val="0"/>
      <w:marTop w:val="0"/>
      <w:marBottom w:val="0"/>
      <w:divBdr>
        <w:top w:val="none" w:sz="0" w:space="0" w:color="auto"/>
        <w:left w:val="none" w:sz="0" w:space="0" w:color="auto"/>
        <w:bottom w:val="none" w:sz="0" w:space="0" w:color="auto"/>
        <w:right w:val="none" w:sz="0" w:space="0" w:color="auto"/>
      </w:divBdr>
    </w:div>
    <w:div w:id="800222606">
      <w:bodyDiv w:val="1"/>
      <w:marLeft w:val="0"/>
      <w:marRight w:val="0"/>
      <w:marTop w:val="0"/>
      <w:marBottom w:val="0"/>
      <w:divBdr>
        <w:top w:val="none" w:sz="0" w:space="0" w:color="auto"/>
        <w:left w:val="none" w:sz="0" w:space="0" w:color="auto"/>
        <w:bottom w:val="none" w:sz="0" w:space="0" w:color="auto"/>
        <w:right w:val="none" w:sz="0" w:space="0" w:color="auto"/>
      </w:divBdr>
    </w:div>
    <w:div w:id="800342996">
      <w:bodyDiv w:val="1"/>
      <w:marLeft w:val="0"/>
      <w:marRight w:val="0"/>
      <w:marTop w:val="0"/>
      <w:marBottom w:val="0"/>
      <w:divBdr>
        <w:top w:val="none" w:sz="0" w:space="0" w:color="auto"/>
        <w:left w:val="none" w:sz="0" w:space="0" w:color="auto"/>
        <w:bottom w:val="none" w:sz="0" w:space="0" w:color="auto"/>
        <w:right w:val="none" w:sz="0" w:space="0" w:color="auto"/>
      </w:divBdr>
    </w:div>
    <w:div w:id="800417230">
      <w:bodyDiv w:val="1"/>
      <w:marLeft w:val="0"/>
      <w:marRight w:val="0"/>
      <w:marTop w:val="0"/>
      <w:marBottom w:val="0"/>
      <w:divBdr>
        <w:top w:val="none" w:sz="0" w:space="0" w:color="auto"/>
        <w:left w:val="none" w:sz="0" w:space="0" w:color="auto"/>
        <w:bottom w:val="none" w:sz="0" w:space="0" w:color="auto"/>
        <w:right w:val="none" w:sz="0" w:space="0" w:color="auto"/>
      </w:divBdr>
    </w:div>
    <w:div w:id="800465079">
      <w:bodyDiv w:val="1"/>
      <w:marLeft w:val="0"/>
      <w:marRight w:val="0"/>
      <w:marTop w:val="0"/>
      <w:marBottom w:val="0"/>
      <w:divBdr>
        <w:top w:val="none" w:sz="0" w:space="0" w:color="auto"/>
        <w:left w:val="none" w:sz="0" w:space="0" w:color="auto"/>
        <w:bottom w:val="none" w:sz="0" w:space="0" w:color="auto"/>
        <w:right w:val="none" w:sz="0" w:space="0" w:color="auto"/>
      </w:divBdr>
    </w:div>
    <w:div w:id="800615628">
      <w:bodyDiv w:val="1"/>
      <w:marLeft w:val="0"/>
      <w:marRight w:val="0"/>
      <w:marTop w:val="0"/>
      <w:marBottom w:val="0"/>
      <w:divBdr>
        <w:top w:val="none" w:sz="0" w:space="0" w:color="auto"/>
        <w:left w:val="none" w:sz="0" w:space="0" w:color="auto"/>
        <w:bottom w:val="none" w:sz="0" w:space="0" w:color="auto"/>
        <w:right w:val="none" w:sz="0" w:space="0" w:color="auto"/>
      </w:divBdr>
    </w:div>
    <w:div w:id="800730197">
      <w:bodyDiv w:val="1"/>
      <w:marLeft w:val="0"/>
      <w:marRight w:val="0"/>
      <w:marTop w:val="0"/>
      <w:marBottom w:val="0"/>
      <w:divBdr>
        <w:top w:val="none" w:sz="0" w:space="0" w:color="auto"/>
        <w:left w:val="none" w:sz="0" w:space="0" w:color="auto"/>
        <w:bottom w:val="none" w:sz="0" w:space="0" w:color="auto"/>
        <w:right w:val="none" w:sz="0" w:space="0" w:color="auto"/>
      </w:divBdr>
    </w:div>
    <w:div w:id="800852898">
      <w:bodyDiv w:val="1"/>
      <w:marLeft w:val="0"/>
      <w:marRight w:val="0"/>
      <w:marTop w:val="0"/>
      <w:marBottom w:val="0"/>
      <w:divBdr>
        <w:top w:val="none" w:sz="0" w:space="0" w:color="auto"/>
        <w:left w:val="none" w:sz="0" w:space="0" w:color="auto"/>
        <w:bottom w:val="none" w:sz="0" w:space="0" w:color="auto"/>
        <w:right w:val="none" w:sz="0" w:space="0" w:color="auto"/>
      </w:divBdr>
    </w:div>
    <w:div w:id="800926228">
      <w:bodyDiv w:val="1"/>
      <w:marLeft w:val="0"/>
      <w:marRight w:val="0"/>
      <w:marTop w:val="0"/>
      <w:marBottom w:val="0"/>
      <w:divBdr>
        <w:top w:val="none" w:sz="0" w:space="0" w:color="auto"/>
        <w:left w:val="none" w:sz="0" w:space="0" w:color="auto"/>
        <w:bottom w:val="none" w:sz="0" w:space="0" w:color="auto"/>
        <w:right w:val="none" w:sz="0" w:space="0" w:color="auto"/>
      </w:divBdr>
    </w:div>
    <w:div w:id="801265598">
      <w:bodyDiv w:val="1"/>
      <w:marLeft w:val="0"/>
      <w:marRight w:val="0"/>
      <w:marTop w:val="0"/>
      <w:marBottom w:val="0"/>
      <w:divBdr>
        <w:top w:val="none" w:sz="0" w:space="0" w:color="auto"/>
        <w:left w:val="none" w:sz="0" w:space="0" w:color="auto"/>
        <w:bottom w:val="none" w:sz="0" w:space="0" w:color="auto"/>
        <w:right w:val="none" w:sz="0" w:space="0" w:color="auto"/>
      </w:divBdr>
    </w:div>
    <w:div w:id="801969872">
      <w:bodyDiv w:val="1"/>
      <w:marLeft w:val="0"/>
      <w:marRight w:val="0"/>
      <w:marTop w:val="0"/>
      <w:marBottom w:val="0"/>
      <w:divBdr>
        <w:top w:val="none" w:sz="0" w:space="0" w:color="auto"/>
        <w:left w:val="none" w:sz="0" w:space="0" w:color="auto"/>
        <w:bottom w:val="none" w:sz="0" w:space="0" w:color="auto"/>
        <w:right w:val="none" w:sz="0" w:space="0" w:color="auto"/>
      </w:divBdr>
    </w:div>
    <w:div w:id="802231808">
      <w:bodyDiv w:val="1"/>
      <w:marLeft w:val="0"/>
      <w:marRight w:val="0"/>
      <w:marTop w:val="0"/>
      <w:marBottom w:val="0"/>
      <w:divBdr>
        <w:top w:val="none" w:sz="0" w:space="0" w:color="auto"/>
        <w:left w:val="none" w:sz="0" w:space="0" w:color="auto"/>
        <w:bottom w:val="none" w:sz="0" w:space="0" w:color="auto"/>
        <w:right w:val="none" w:sz="0" w:space="0" w:color="auto"/>
      </w:divBdr>
    </w:div>
    <w:div w:id="802309162">
      <w:bodyDiv w:val="1"/>
      <w:marLeft w:val="0"/>
      <w:marRight w:val="0"/>
      <w:marTop w:val="0"/>
      <w:marBottom w:val="0"/>
      <w:divBdr>
        <w:top w:val="none" w:sz="0" w:space="0" w:color="auto"/>
        <w:left w:val="none" w:sz="0" w:space="0" w:color="auto"/>
        <w:bottom w:val="none" w:sz="0" w:space="0" w:color="auto"/>
        <w:right w:val="none" w:sz="0" w:space="0" w:color="auto"/>
      </w:divBdr>
    </w:div>
    <w:div w:id="802845080">
      <w:bodyDiv w:val="1"/>
      <w:marLeft w:val="0"/>
      <w:marRight w:val="0"/>
      <w:marTop w:val="0"/>
      <w:marBottom w:val="0"/>
      <w:divBdr>
        <w:top w:val="none" w:sz="0" w:space="0" w:color="auto"/>
        <w:left w:val="none" w:sz="0" w:space="0" w:color="auto"/>
        <w:bottom w:val="none" w:sz="0" w:space="0" w:color="auto"/>
        <w:right w:val="none" w:sz="0" w:space="0" w:color="auto"/>
      </w:divBdr>
    </w:div>
    <w:div w:id="803042752">
      <w:bodyDiv w:val="1"/>
      <w:marLeft w:val="0"/>
      <w:marRight w:val="0"/>
      <w:marTop w:val="0"/>
      <w:marBottom w:val="0"/>
      <w:divBdr>
        <w:top w:val="none" w:sz="0" w:space="0" w:color="auto"/>
        <w:left w:val="none" w:sz="0" w:space="0" w:color="auto"/>
        <w:bottom w:val="none" w:sz="0" w:space="0" w:color="auto"/>
        <w:right w:val="none" w:sz="0" w:space="0" w:color="auto"/>
      </w:divBdr>
    </w:div>
    <w:div w:id="803161842">
      <w:bodyDiv w:val="1"/>
      <w:marLeft w:val="0"/>
      <w:marRight w:val="0"/>
      <w:marTop w:val="0"/>
      <w:marBottom w:val="0"/>
      <w:divBdr>
        <w:top w:val="none" w:sz="0" w:space="0" w:color="auto"/>
        <w:left w:val="none" w:sz="0" w:space="0" w:color="auto"/>
        <w:bottom w:val="none" w:sz="0" w:space="0" w:color="auto"/>
        <w:right w:val="none" w:sz="0" w:space="0" w:color="auto"/>
      </w:divBdr>
    </w:div>
    <w:div w:id="803741343">
      <w:bodyDiv w:val="1"/>
      <w:marLeft w:val="0"/>
      <w:marRight w:val="0"/>
      <w:marTop w:val="0"/>
      <w:marBottom w:val="0"/>
      <w:divBdr>
        <w:top w:val="none" w:sz="0" w:space="0" w:color="auto"/>
        <w:left w:val="none" w:sz="0" w:space="0" w:color="auto"/>
        <w:bottom w:val="none" w:sz="0" w:space="0" w:color="auto"/>
        <w:right w:val="none" w:sz="0" w:space="0" w:color="auto"/>
      </w:divBdr>
    </w:div>
    <w:div w:id="803891338">
      <w:bodyDiv w:val="1"/>
      <w:marLeft w:val="0"/>
      <w:marRight w:val="0"/>
      <w:marTop w:val="0"/>
      <w:marBottom w:val="0"/>
      <w:divBdr>
        <w:top w:val="none" w:sz="0" w:space="0" w:color="auto"/>
        <w:left w:val="none" w:sz="0" w:space="0" w:color="auto"/>
        <w:bottom w:val="none" w:sz="0" w:space="0" w:color="auto"/>
        <w:right w:val="none" w:sz="0" w:space="0" w:color="auto"/>
      </w:divBdr>
    </w:div>
    <w:div w:id="804005592">
      <w:bodyDiv w:val="1"/>
      <w:marLeft w:val="0"/>
      <w:marRight w:val="0"/>
      <w:marTop w:val="0"/>
      <w:marBottom w:val="0"/>
      <w:divBdr>
        <w:top w:val="none" w:sz="0" w:space="0" w:color="auto"/>
        <w:left w:val="none" w:sz="0" w:space="0" w:color="auto"/>
        <w:bottom w:val="none" w:sz="0" w:space="0" w:color="auto"/>
        <w:right w:val="none" w:sz="0" w:space="0" w:color="auto"/>
      </w:divBdr>
    </w:div>
    <w:div w:id="804473060">
      <w:bodyDiv w:val="1"/>
      <w:marLeft w:val="0"/>
      <w:marRight w:val="0"/>
      <w:marTop w:val="0"/>
      <w:marBottom w:val="0"/>
      <w:divBdr>
        <w:top w:val="none" w:sz="0" w:space="0" w:color="auto"/>
        <w:left w:val="none" w:sz="0" w:space="0" w:color="auto"/>
        <w:bottom w:val="none" w:sz="0" w:space="0" w:color="auto"/>
        <w:right w:val="none" w:sz="0" w:space="0" w:color="auto"/>
      </w:divBdr>
    </w:div>
    <w:div w:id="804616719">
      <w:bodyDiv w:val="1"/>
      <w:marLeft w:val="0"/>
      <w:marRight w:val="0"/>
      <w:marTop w:val="0"/>
      <w:marBottom w:val="0"/>
      <w:divBdr>
        <w:top w:val="none" w:sz="0" w:space="0" w:color="auto"/>
        <w:left w:val="none" w:sz="0" w:space="0" w:color="auto"/>
        <w:bottom w:val="none" w:sz="0" w:space="0" w:color="auto"/>
        <w:right w:val="none" w:sz="0" w:space="0" w:color="auto"/>
      </w:divBdr>
    </w:div>
    <w:div w:id="804856816">
      <w:bodyDiv w:val="1"/>
      <w:marLeft w:val="0"/>
      <w:marRight w:val="0"/>
      <w:marTop w:val="0"/>
      <w:marBottom w:val="0"/>
      <w:divBdr>
        <w:top w:val="none" w:sz="0" w:space="0" w:color="auto"/>
        <w:left w:val="none" w:sz="0" w:space="0" w:color="auto"/>
        <w:bottom w:val="none" w:sz="0" w:space="0" w:color="auto"/>
        <w:right w:val="none" w:sz="0" w:space="0" w:color="auto"/>
      </w:divBdr>
    </w:div>
    <w:div w:id="805125771">
      <w:bodyDiv w:val="1"/>
      <w:marLeft w:val="0"/>
      <w:marRight w:val="0"/>
      <w:marTop w:val="0"/>
      <w:marBottom w:val="0"/>
      <w:divBdr>
        <w:top w:val="none" w:sz="0" w:space="0" w:color="auto"/>
        <w:left w:val="none" w:sz="0" w:space="0" w:color="auto"/>
        <w:bottom w:val="none" w:sz="0" w:space="0" w:color="auto"/>
        <w:right w:val="none" w:sz="0" w:space="0" w:color="auto"/>
      </w:divBdr>
    </w:div>
    <w:div w:id="805392151">
      <w:bodyDiv w:val="1"/>
      <w:marLeft w:val="0"/>
      <w:marRight w:val="0"/>
      <w:marTop w:val="0"/>
      <w:marBottom w:val="0"/>
      <w:divBdr>
        <w:top w:val="none" w:sz="0" w:space="0" w:color="auto"/>
        <w:left w:val="none" w:sz="0" w:space="0" w:color="auto"/>
        <w:bottom w:val="none" w:sz="0" w:space="0" w:color="auto"/>
        <w:right w:val="none" w:sz="0" w:space="0" w:color="auto"/>
      </w:divBdr>
    </w:div>
    <w:div w:id="805515442">
      <w:bodyDiv w:val="1"/>
      <w:marLeft w:val="0"/>
      <w:marRight w:val="0"/>
      <w:marTop w:val="0"/>
      <w:marBottom w:val="0"/>
      <w:divBdr>
        <w:top w:val="none" w:sz="0" w:space="0" w:color="auto"/>
        <w:left w:val="none" w:sz="0" w:space="0" w:color="auto"/>
        <w:bottom w:val="none" w:sz="0" w:space="0" w:color="auto"/>
        <w:right w:val="none" w:sz="0" w:space="0" w:color="auto"/>
      </w:divBdr>
    </w:div>
    <w:div w:id="805665293">
      <w:bodyDiv w:val="1"/>
      <w:marLeft w:val="0"/>
      <w:marRight w:val="0"/>
      <w:marTop w:val="0"/>
      <w:marBottom w:val="0"/>
      <w:divBdr>
        <w:top w:val="none" w:sz="0" w:space="0" w:color="auto"/>
        <w:left w:val="none" w:sz="0" w:space="0" w:color="auto"/>
        <w:bottom w:val="none" w:sz="0" w:space="0" w:color="auto"/>
        <w:right w:val="none" w:sz="0" w:space="0" w:color="auto"/>
      </w:divBdr>
    </w:div>
    <w:div w:id="805666273">
      <w:bodyDiv w:val="1"/>
      <w:marLeft w:val="0"/>
      <w:marRight w:val="0"/>
      <w:marTop w:val="0"/>
      <w:marBottom w:val="0"/>
      <w:divBdr>
        <w:top w:val="none" w:sz="0" w:space="0" w:color="auto"/>
        <w:left w:val="none" w:sz="0" w:space="0" w:color="auto"/>
        <w:bottom w:val="none" w:sz="0" w:space="0" w:color="auto"/>
        <w:right w:val="none" w:sz="0" w:space="0" w:color="auto"/>
      </w:divBdr>
    </w:div>
    <w:div w:id="805775132">
      <w:bodyDiv w:val="1"/>
      <w:marLeft w:val="0"/>
      <w:marRight w:val="0"/>
      <w:marTop w:val="0"/>
      <w:marBottom w:val="0"/>
      <w:divBdr>
        <w:top w:val="none" w:sz="0" w:space="0" w:color="auto"/>
        <w:left w:val="none" w:sz="0" w:space="0" w:color="auto"/>
        <w:bottom w:val="none" w:sz="0" w:space="0" w:color="auto"/>
        <w:right w:val="none" w:sz="0" w:space="0" w:color="auto"/>
      </w:divBdr>
    </w:div>
    <w:div w:id="805925661">
      <w:bodyDiv w:val="1"/>
      <w:marLeft w:val="0"/>
      <w:marRight w:val="0"/>
      <w:marTop w:val="0"/>
      <w:marBottom w:val="0"/>
      <w:divBdr>
        <w:top w:val="none" w:sz="0" w:space="0" w:color="auto"/>
        <w:left w:val="none" w:sz="0" w:space="0" w:color="auto"/>
        <w:bottom w:val="none" w:sz="0" w:space="0" w:color="auto"/>
        <w:right w:val="none" w:sz="0" w:space="0" w:color="auto"/>
      </w:divBdr>
    </w:div>
    <w:div w:id="806321564">
      <w:bodyDiv w:val="1"/>
      <w:marLeft w:val="0"/>
      <w:marRight w:val="0"/>
      <w:marTop w:val="0"/>
      <w:marBottom w:val="0"/>
      <w:divBdr>
        <w:top w:val="none" w:sz="0" w:space="0" w:color="auto"/>
        <w:left w:val="none" w:sz="0" w:space="0" w:color="auto"/>
        <w:bottom w:val="none" w:sz="0" w:space="0" w:color="auto"/>
        <w:right w:val="none" w:sz="0" w:space="0" w:color="auto"/>
      </w:divBdr>
    </w:div>
    <w:div w:id="806432158">
      <w:bodyDiv w:val="1"/>
      <w:marLeft w:val="0"/>
      <w:marRight w:val="0"/>
      <w:marTop w:val="0"/>
      <w:marBottom w:val="0"/>
      <w:divBdr>
        <w:top w:val="none" w:sz="0" w:space="0" w:color="auto"/>
        <w:left w:val="none" w:sz="0" w:space="0" w:color="auto"/>
        <w:bottom w:val="none" w:sz="0" w:space="0" w:color="auto"/>
        <w:right w:val="none" w:sz="0" w:space="0" w:color="auto"/>
      </w:divBdr>
    </w:div>
    <w:div w:id="806631428">
      <w:bodyDiv w:val="1"/>
      <w:marLeft w:val="0"/>
      <w:marRight w:val="0"/>
      <w:marTop w:val="0"/>
      <w:marBottom w:val="0"/>
      <w:divBdr>
        <w:top w:val="none" w:sz="0" w:space="0" w:color="auto"/>
        <w:left w:val="none" w:sz="0" w:space="0" w:color="auto"/>
        <w:bottom w:val="none" w:sz="0" w:space="0" w:color="auto"/>
        <w:right w:val="none" w:sz="0" w:space="0" w:color="auto"/>
      </w:divBdr>
    </w:div>
    <w:div w:id="806749312">
      <w:bodyDiv w:val="1"/>
      <w:marLeft w:val="0"/>
      <w:marRight w:val="0"/>
      <w:marTop w:val="0"/>
      <w:marBottom w:val="0"/>
      <w:divBdr>
        <w:top w:val="none" w:sz="0" w:space="0" w:color="auto"/>
        <w:left w:val="none" w:sz="0" w:space="0" w:color="auto"/>
        <w:bottom w:val="none" w:sz="0" w:space="0" w:color="auto"/>
        <w:right w:val="none" w:sz="0" w:space="0" w:color="auto"/>
      </w:divBdr>
    </w:div>
    <w:div w:id="806775813">
      <w:bodyDiv w:val="1"/>
      <w:marLeft w:val="0"/>
      <w:marRight w:val="0"/>
      <w:marTop w:val="0"/>
      <w:marBottom w:val="0"/>
      <w:divBdr>
        <w:top w:val="none" w:sz="0" w:space="0" w:color="auto"/>
        <w:left w:val="none" w:sz="0" w:space="0" w:color="auto"/>
        <w:bottom w:val="none" w:sz="0" w:space="0" w:color="auto"/>
        <w:right w:val="none" w:sz="0" w:space="0" w:color="auto"/>
      </w:divBdr>
    </w:div>
    <w:div w:id="807085673">
      <w:bodyDiv w:val="1"/>
      <w:marLeft w:val="0"/>
      <w:marRight w:val="0"/>
      <w:marTop w:val="0"/>
      <w:marBottom w:val="0"/>
      <w:divBdr>
        <w:top w:val="none" w:sz="0" w:space="0" w:color="auto"/>
        <w:left w:val="none" w:sz="0" w:space="0" w:color="auto"/>
        <w:bottom w:val="none" w:sz="0" w:space="0" w:color="auto"/>
        <w:right w:val="none" w:sz="0" w:space="0" w:color="auto"/>
      </w:divBdr>
    </w:div>
    <w:div w:id="807239287">
      <w:bodyDiv w:val="1"/>
      <w:marLeft w:val="0"/>
      <w:marRight w:val="0"/>
      <w:marTop w:val="0"/>
      <w:marBottom w:val="0"/>
      <w:divBdr>
        <w:top w:val="none" w:sz="0" w:space="0" w:color="auto"/>
        <w:left w:val="none" w:sz="0" w:space="0" w:color="auto"/>
        <w:bottom w:val="none" w:sz="0" w:space="0" w:color="auto"/>
        <w:right w:val="none" w:sz="0" w:space="0" w:color="auto"/>
      </w:divBdr>
    </w:div>
    <w:div w:id="807361263">
      <w:bodyDiv w:val="1"/>
      <w:marLeft w:val="0"/>
      <w:marRight w:val="0"/>
      <w:marTop w:val="0"/>
      <w:marBottom w:val="0"/>
      <w:divBdr>
        <w:top w:val="none" w:sz="0" w:space="0" w:color="auto"/>
        <w:left w:val="none" w:sz="0" w:space="0" w:color="auto"/>
        <w:bottom w:val="none" w:sz="0" w:space="0" w:color="auto"/>
        <w:right w:val="none" w:sz="0" w:space="0" w:color="auto"/>
      </w:divBdr>
    </w:div>
    <w:div w:id="807631949">
      <w:bodyDiv w:val="1"/>
      <w:marLeft w:val="0"/>
      <w:marRight w:val="0"/>
      <w:marTop w:val="0"/>
      <w:marBottom w:val="0"/>
      <w:divBdr>
        <w:top w:val="none" w:sz="0" w:space="0" w:color="auto"/>
        <w:left w:val="none" w:sz="0" w:space="0" w:color="auto"/>
        <w:bottom w:val="none" w:sz="0" w:space="0" w:color="auto"/>
        <w:right w:val="none" w:sz="0" w:space="0" w:color="auto"/>
      </w:divBdr>
    </w:div>
    <w:div w:id="807823902">
      <w:bodyDiv w:val="1"/>
      <w:marLeft w:val="0"/>
      <w:marRight w:val="0"/>
      <w:marTop w:val="0"/>
      <w:marBottom w:val="0"/>
      <w:divBdr>
        <w:top w:val="none" w:sz="0" w:space="0" w:color="auto"/>
        <w:left w:val="none" w:sz="0" w:space="0" w:color="auto"/>
        <w:bottom w:val="none" w:sz="0" w:space="0" w:color="auto"/>
        <w:right w:val="none" w:sz="0" w:space="0" w:color="auto"/>
      </w:divBdr>
    </w:div>
    <w:div w:id="807894324">
      <w:bodyDiv w:val="1"/>
      <w:marLeft w:val="0"/>
      <w:marRight w:val="0"/>
      <w:marTop w:val="0"/>
      <w:marBottom w:val="0"/>
      <w:divBdr>
        <w:top w:val="none" w:sz="0" w:space="0" w:color="auto"/>
        <w:left w:val="none" w:sz="0" w:space="0" w:color="auto"/>
        <w:bottom w:val="none" w:sz="0" w:space="0" w:color="auto"/>
        <w:right w:val="none" w:sz="0" w:space="0" w:color="auto"/>
      </w:divBdr>
    </w:div>
    <w:div w:id="807937671">
      <w:bodyDiv w:val="1"/>
      <w:marLeft w:val="0"/>
      <w:marRight w:val="0"/>
      <w:marTop w:val="0"/>
      <w:marBottom w:val="0"/>
      <w:divBdr>
        <w:top w:val="none" w:sz="0" w:space="0" w:color="auto"/>
        <w:left w:val="none" w:sz="0" w:space="0" w:color="auto"/>
        <w:bottom w:val="none" w:sz="0" w:space="0" w:color="auto"/>
        <w:right w:val="none" w:sz="0" w:space="0" w:color="auto"/>
      </w:divBdr>
    </w:div>
    <w:div w:id="808014341">
      <w:bodyDiv w:val="1"/>
      <w:marLeft w:val="0"/>
      <w:marRight w:val="0"/>
      <w:marTop w:val="0"/>
      <w:marBottom w:val="0"/>
      <w:divBdr>
        <w:top w:val="none" w:sz="0" w:space="0" w:color="auto"/>
        <w:left w:val="none" w:sz="0" w:space="0" w:color="auto"/>
        <w:bottom w:val="none" w:sz="0" w:space="0" w:color="auto"/>
        <w:right w:val="none" w:sz="0" w:space="0" w:color="auto"/>
      </w:divBdr>
    </w:div>
    <w:div w:id="808090856">
      <w:bodyDiv w:val="1"/>
      <w:marLeft w:val="0"/>
      <w:marRight w:val="0"/>
      <w:marTop w:val="0"/>
      <w:marBottom w:val="0"/>
      <w:divBdr>
        <w:top w:val="none" w:sz="0" w:space="0" w:color="auto"/>
        <w:left w:val="none" w:sz="0" w:space="0" w:color="auto"/>
        <w:bottom w:val="none" w:sz="0" w:space="0" w:color="auto"/>
        <w:right w:val="none" w:sz="0" w:space="0" w:color="auto"/>
      </w:divBdr>
    </w:div>
    <w:div w:id="808280445">
      <w:bodyDiv w:val="1"/>
      <w:marLeft w:val="0"/>
      <w:marRight w:val="0"/>
      <w:marTop w:val="0"/>
      <w:marBottom w:val="0"/>
      <w:divBdr>
        <w:top w:val="none" w:sz="0" w:space="0" w:color="auto"/>
        <w:left w:val="none" w:sz="0" w:space="0" w:color="auto"/>
        <w:bottom w:val="none" w:sz="0" w:space="0" w:color="auto"/>
        <w:right w:val="none" w:sz="0" w:space="0" w:color="auto"/>
      </w:divBdr>
    </w:div>
    <w:div w:id="808472849">
      <w:bodyDiv w:val="1"/>
      <w:marLeft w:val="0"/>
      <w:marRight w:val="0"/>
      <w:marTop w:val="0"/>
      <w:marBottom w:val="0"/>
      <w:divBdr>
        <w:top w:val="none" w:sz="0" w:space="0" w:color="auto"/>
        <w:left w:val="none" w:sz="0" w:space="0" w:color="auto"/>
        <w:bottom w:val="none" w:sz="0" w:space="0" w:color="auto"/>
        <w:right w:val="none" w:sz="0" w:space="0" w:color="auto"/>
      </w:divBdr>
    </w:div>
    <w:div w:id="809321453">
      <w:bodyDiv w:val="1"/>
      <w:marLeft w:val="0"/>
      <w:marRight w:val="0"/>
      <w:marTop w:val="0"/>
      <w:marBottom w:val="0"/>
      <w:divBdr>
        <w:top w:val="none" w:sz="0" w:space="0" w:color="auto"/>
        <w:left w:val="none" w:sz="0" w:space="0" w:color="auto"/>
        <w:bottom w:val="none" w:sz="0" w:space="0" w:color="auto"/>
        <w:right w:val="none" w:sz="0" w:space="0" w:color="auto"/>
      </w:divBdr>
    </w:div>
    <w:div w:id="809443998">
      <w:bodyDiv w:val="1"/>
      <w:marLeft w:val="0"/>
      <w:marRight w:val="0"/>
      <w:marTop w:val="0"/>
      <w:marBottom w:val="0"/>
      <w:divBdr>
        <w:top w:val="none" w:sz="0" w:space="0" w:color="auto"/>
        <w:left w:val="none" w:sz="0" w:space="0" w:color="auto"/>
        <w:bottom w:val="none" w:sz="0" w:space="0" w:color="auto"/>
        <w:right w:val="none" w:sz="0" w:space="0" w:color="auto"/>
      </w:divBdr>
    </w:div>
    <w:div w:id="809447218">
      <w:bodyDiv w:val="1"/>
      <w:marLeft w:val="0"/>
      <w:marRight w:val="0"/>
      <w:marTop w:val="0"/>
      <w:marBottom w:val="0"/>
      <w:divBdr>
        <w:top w:val="none" w:sz="0" w:space="0" w:color="auto"/>
        <w:left w:val="none" w:sz="0" w:space="0" w:color="auto"/>
        <w:bottom w:val="none" w:sz="0" w:space="0" w:color="auto"/>
        <w:right w:val="none" w:sz="0" w:space="0" w:color="auto"/>
      </w:divBdr>
    </w:div>
    <w:div w:id="809829084">
      <w:bodyDiv w:val="1"/>
      <w:marLeft w:val="0"/>
      <w:marRight w:val="0"/>
      <w:marTop w:val="0"/>
      <w:marBottom w:val="0"/>
      <w:divBdr>
        <w:top w:val="none" w:sz="0" w:space="0" w:color="auto"/>
        <w:left w:val="none" w:sz="0" w:space="0" w:color="auto"/>
        <w:bottom w:val="none" w:sz="0" w:space="0" w:color="auto"/>
        <w:right w:val="none" w:sz="0" w:space="0" w:color="auto"/>
      </w:divBdr>
    </w:div>
    <w:div w:id="810169057">
      <w:bodyDiv w:val="1"/>
      <w:marLeft w:val="0"/>
      <w:marRight w:val="0"/>
      <w:marTop w:val="0"/>
      <w:marBottom w:val="0"/>
      <w:divBdr>
        <w:top w:val="none" w:sz="0" w:space="0" w:color="auto"/>
        <w:left w:val="none" w:sz="0" w:space="0" w:color="auto"/>
        <w:bottom w:val="none" w:sz="0" w:space="0" w:color="auto"/>
        <w:right w:val="none" w:sz="0" w:space="0" w:color="auto"/>
      </w:divBdr>
    </w:div>
    <w:div w:id="811289954">
      <w:bodyDiv w:val="1"/>
      <w:marLeft w:val="0"/>
      <w:marRight w:val="0"/>
      <w:marTop w:val="0"/>
      <w:marBottom w:val="0"/>
      <w:divBdr>
        <w:top w:val="none" w:sz="0" w:space="0" w:color="auto"/>
        <w:left w:val="none" w:sz="0" w:space="0" w:color="auto"/>
        <w:bottom w:val="none" w:sz="0" w:space="0" w:color="auto"/>
        <w:right w:val="none" w:sz="0" w:space="0" w:color="auto"/>
      </w:divBdr>
    </w:div>
    <w:div w:id="811406387">
      <w:bodyDiv w:val="1"/>
      <w:marLeft w:val="0"/>
      <w:marRight w:val="0"/>
      <w:marTop w:val="0"/>
      <w:marBottom w:val="0"/>
      <w:divBdr>
        <w:top w:val="none" w:sz="0" w:space="0" w:color="auto"/>
        <w:left w:val="none" w:sz="0" w:space="0" w:color="auto"/>
        <w:bottom w:val="none" w:sz="0" w:space="0" w:color="auto"/>
        <w:right w:val="none" w:sz="0" w:space="0" w:color="auto"/>
      </w:divBdr>
    </w:div>
    <w:div w:id="811755037">
      <w:bodyDiv w:val="1"/>
      <w:marLeft w:val="0"/>
      <w:marRight w:val="0"/>
      <w:marTop w:val="0"/>
      <w:marBottom w:val="0"/>
      <w:divBdr>
        <w:top w:val="none" w:sz="0" w:space="0" w:color="auto"/>
        <w:left w:val="none" w:sz="0" w:space="0" w:color="auto"/>
        <w:bottom w:val="none" w:sz="0" w:space="0" w:color="auto"/>
        <w:right w:val="none" w:sz="0" w:space="0" w:color="auto"/>
      </w:divBdr>
    </w:div>
    <w:div w:id="811796146">
      <w:bodyDiv w:val="1"/>
      <w:marLeft w:val="0"/>
      <w:marRight w:val="0"/>
      <w:marTop w:val="0"/>
      <w:marBottom w:val="0"/>
      <w:divBdr>
        <w:top w:val="none" w:sz="0" w:space="0" w:color="auto"/>
        <w:left w:val="none" w:sz="0" w:space="0" w:color="auto"/>
        <w:bottom w:val="none" w:sz="0" w:space="0" w:color="auto"/>
        <w:right w:val="none" w:sz="0" w:space="0" w:color="auto"/>
      </w:divBdr>
    </w:div>
    <w:div w:id="812334890">
      <w:bodyDiv w:val="1"/>
      <w:marLeft w:val="0"/>
      <w:marRight w:val="0"/>
      <w:marTop w:val="0"/>
      <w:marBottom w:val="0"/>
      <w:divBdr>
        <w:top w:val="none" w:sz="0" w:space="0" w:color="auto"/>
        <w:left w:val="none" w:sz="0" w:space="0" w:color="auto"/>
        <w:bottom w:val="none" w:sz="0" w:space="0" w:color="auto"/>
        <w:right w:val="none" w:sz="0" w:space="0" w:color="auto"/>
      </w:divBdr>
    </w:div>
    <w:div w:id="812526397">
      <w:bodyDiv w:val="1"/>
      <w:marLeft w:val="0"/>
      <w:marRight w:val="0"/>
      <w:marTop w:val="0"/>
      <w:marBottom w:val="0"/>
      <w:divBdr>
        <w:top w:val="none" w:sz="0" w:space="0" w:color="auto"/>
        <w:left w:val="none" w:sz="0" w:space="0" w:color="auto"/>
        <w:bottom w:val="none" w:sz="0" w:space="0" w:color="auto"/>
        <w:right w:val="none" w:sz="0" w:space="0" w:color="auto"/>
      </w:divBdr>
    </w:div>
    <w:div w:id="812721282">
      <w:bodyDiv w:val="1"/>
      <w:marLeft w:val="0"/>
      <w:marRight w:val="0"/>
      <w:marTop w:val="0"/>
      <w:marBottom w:val="0"/>
      <w:divBdr>
        <w:top w:val="none" w:sz="0" w:space="0" w:color="auto"/>
        <w:left w:val="none" w:sz="0" w:space="0" w:color="auto"/>
        <w:bottom w:val="none" w:sz="0" w:space="0" w:color="auto"/>
        <w:right w:val="none" w:sz="0" w:space="0" w:color="auto"/>
      </w:divBdr>
    </w:div>
    <w:div w:id="812790302">
      <w:bodyDiv w:val="1"/>
      <w:marLeft w:val="0"/>
      <w:marRight w:val="0"/>
      <w:marTop w:val="0"/>
      <w:marBottom w:val="0"/>
      <w:divBdr>
        <w:top w:val="none" w:sz="0" w:space="0" w:color="auto"/>
        <w:left w:val="none" w:sz="0" w:space="0" w:color="auto"/>
        <w:bottom w:val="none" w:sz="0" w:space="0" w:color="auto"/>
        <w:right w:val="none" w:sz="0" w:space="0" w:color="auto"/>
      </w:divBdr>
    </w:div>
    <w:div w:id="812866711">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3064692">
      <w:bodyDiv w:val="1"/>
      <w:marLeft w:val="0"/>
      <w:marRight w:val="0"/>
      <w:marTop w:val="0"/>
      <w:marBottom w:val="0"/>
      <w:divBdr>
        <w:top w:val="none" w:sz="0" w:space="0" w:color="auto"/>
        <w:left w:val="none" w:sz="0" w:space="0" w:color="auto"/>
        <w:bottom w:val="none" w:sz="0" w:space="0" w:color="auto"/>
        <w:right w:val="none" w:sz="0" w:space="0" w:color="auto"/>
      </w:divBdr>
    </w:div>
    <w:div w:id="813334182">
      <w:bodyDiv w:val="1"/>
      <w:marLeft w:val="0"/>
      <w:marRight w:val="0"/>
      <w:marTop w:val="0"/>
      <w:marBottom w:val="0"/>
      <w:divBdr>
        <w:top w:val="none" w:sz="0" w:space="0" w:color="auto"/>
        <w:left w:val="none" w:sz="0" w:space="0" w:color="auto"/>
        <w:bottom w:val="none" w:sz="0" w:space="0" w:color="auto"/>
        <w:right w:val="none" w:sz="0" w:space="0" w:color="auto"/>
      </w:divBdr>
    </w:div>
    <w:div w:id="813445716">
      <w:bodyDiv w:val="1"/>
      <w:marLeft w:val="0"/>
      <w:marRight w:val="0"/>
      <w:marTop w:val="0"/>
      <w:marBottom w:val="0"/>
      <w:divBdr>
        <w:top w:val="none" w:sz="0" w:space="0" w:color="auto"/>
        <w:left w:val="none" w:sz="0" w:space="0" w:color="auto"/>
        <w:bottom w:val="none" w:sz="0" w:space="0" w:color="auto"/>
        <w:right w:val="none" w:sz="0" w:space="0" w:color="auto"/>
      </w:divBdr>
    </w:div>
    <w:div w:id="813529256">
      <w:bodyDiv w:val="1"/>
      <w:marLeft w:val="0"/>
      <w:marRight w:val="0"/>
      <w:marTop w:val="0"/>
      <w:marBottom w:val="0"/>
      <w:divBdr>
        <w:top w:val="none" w:sz="0" w:space="0" w:color="auto"/>
        <w:left w:val="none" w:sz="0" w:space="0" w:color="auto"/>
        <w:bottom w:val="none" w:sz="0" w:space="0" w:color="auto"/>
        <w:right w:val="none" w:sz="0" w:space="0" w:color="auto"/>
      </w:divBdr>
    </w:div>
    <w:div w:id="813564308">
      <w:bodyDiv w:val="1"/>
      <w:marLeft w:val="0"/>
      <w:marRight w:val="0"/>
      <w:marTop w:val="0"/>
      <w:marBottom w:val="0"/>
      <w:divBdr>
        <w:top w:val="none" w:sz="0" w:space="0" w:color="auto"/>
        <w:left w:val="none" w:sz="0" w:space="0" w:color="auto"/>
        <w:bottom w:val="none" w:sz="0" w:space="0" w:color="auto"/>
        <w:right w:val="none" w:sz="0" w:space="0" w:color="auto"/>
      </w:divBdr>
    </w:div>
    <w:div w:id="813647489">
      <w:bodyDiv w:val="1"/>
      <w:marLeft w:val="0"/>
      <w:marRight w:val="0"/>
      <w:marTop w:val="0"/>
      <w:marBottom w:val="0"/>
      <w:divBdr>
        <w:top w:val="none" w:sz="0" w:space="0" w:color="auto"/>
        <w:left w:val="none" w:sz="0" w:space="0" w:color="auto"/>
        <w:bottom w:val="none" w:sz="0" w:space="0" w:color="auto"/>
        <w:right w:val="none" w:sz="0" w:space="0" w:color="auto"/>
      </w:divBdr>
    </w:div>
    <w:div w:id="813718279">
      <w:bodyDiv w:val="1"/>
      <w:marLeft w:val="0"/>
      <w:marRight w:val="0"/>
      <w:marTop w:val="0"/>
      <w:marBottom w:val="0"/>
      <w:divBdr>
        <w:top w:val="none" w:sz="0" w:space="0" w:color="auto"/>
        <w:left w:val="none" w:sz="0" w:space="0" w:color="auto"/>
        <w:bottom w:val="none" w:sz="0" w:space="0" w:color="auto"/>
        <w:right w:val="none" w:sz="0" w:space="0" w:color="auto"/>
      </w:divBdr>
    </w:div>
    <w:div w:id="814300123">
      <w:bodyDiv w:val="1"/>
      <w:marLeft w:val="0"/>
      <w:marRight w:val="0"/>
      <w:marTop w:val="0"/>
      <w:marBottom w:val="0"/>
      <w:divBdr>
        <w:top w:val="none" w:sz="0" w:space="0" w:color="auto"/>
        <w:left w:val="none" w:sz="0" w:space="0" w:color="auto"/>
        <w:bottom w:val="none" w:sz="0" w:space="0" w:color="auto"/>
        <w:right w:val="none" w:sz="0" w:space="0" w:color="auto"/>
      </w:divBdr>
    </w:div>
    <w:div w:id="814370937">
      <w:bodyDiv w:val="1"/>
      <w:marLeft w:val="0"/>
      <w:marRight w:val="0"/>
      <w:marTop w:val="0"/>
      <w:marBottom w:val="0"/>
      <w:divBdr>
        <w:top w:val="none" w:sz="0" w:space="0" w:color="auto"/>
        <w:left w:val="none" w:sz="0" w:space="0" w:color="auto"/>
        <w:bottom w:val="none" w:sz="0" w:space="0" w:color="auto"/>
        <w:right w:val="none" w:sz="0" w:space="0" w:color="auto"/>
      </w:divBdr>
    </w:div>
    <w:div w:id="814378079">
      <w:bodyDiv w:val="1"/>
      <w:marLeft w:val="0"/>
      <w:marRight w:val="0"/>
      <w:marTop w:val="0"/>
      <w:marBottom w:val="0"/>
      <w:divBdr>
        <w:top w:val="none" w:sz="0" w:space="0" w:color="auto"/>
        <w:left w:val="none" w:sz="0" w:space="0" w:color="auto"/>
        <w:bottom w:val="none" w:sz="0" w:space="0" w:color="auto"/>
        <w:right w:val="none" w:sz="0" w:space="0" w:color="auto"/>
      </w:divBdr>
    </w:div>
    <w:div w:id="814417949">
      <w:bodyDiv w:val="1"/>
      <w:marLeft w:val="0"/>
      <w:marRight w:val="0"/>
      <w:marTop w:val="0"/>
      <w:marBottom w:val="0"/>
      <w:divBdr>
        <w:top w:val="none" w:sz="0" w:space="0" w:color="auto"/>
        <w:left w:val="none" w:sz="0" w:space="0" w:color="auto"/>
        <w:bottom w:val="none" w:sz="0" w:space="0" w:color="auto"/>
        <w:right w:val="none" w:sz="0" w:space="0" w:color="auto"/>
      </w:divBdr>
    </w:div>
    <w:div w:id="814447225">
      <w:bodyDiv w:val="1"/>
      <w:marLeft w:val="0"/>
      <w:marRight w:val="0"/>
      <w:marTop w:val="0"/>
      <w:marBottom w:val="0"/>
      <w:divBdr>
        <w:top w:val="none" w:sz="0" w:space="0" w:color="auto"/>
        <w:left w:val="none" w:sz="0" w:space="0" w:color="auto"/>
        <w:bottom w:val="none" w:sz="0" w:space="0" w:color="auto"/>
        <w:right w:val="none" w:sz="0" w:space="0" w:color="auto"/>
      </w:divBdr>
    </w:div>
    <w:div w:id="814493487">
      <w:bodyDiv w:val="1"/>
      <w:marLeft w:val="0"/>
      <w:marRight w:val="0"/>
      <w:marTop w:val="0"/>
      <w:marBottom w:val="0"/>
      <w:divBdr>
        <w:top w:val="none" w:sz="0" w:space="0" w:color="auto"/>
        <w:left w:val="none" w:sz="0" w:space="0" w:color="auto"/>
        <w:bottom w:val="none" w:sz="0" w:space="0" w:color="auto"/>
        <w:right w:val="none" w:sz="0" w:space="0" w:color="auto"/>
      </w:divBdr>
    </w:div>
    <w:div w:id="814562674">
      <w:bodyDiv w:val="1"/>
      <w:marLeft w:val="0"/>
      <w:marRight w:val="0"/>
      <w:marTop w:val="0"/>
      <w:marBottom w:val="0"/>
      <w:divBdr>
        <w:top w:val="none" w:sz="0" w:space="0" w:color="auto"/>
        <w:left w:val="none" w:sz="0" w:space="0" w:color="auto"/>
        <w:bottom w:val="none" w:sz="0" w:space="0" w:color="auto"/>
        <w:right w:val="none" w:sz="0" w:space="0" w:color="auto"/>
      </w:divBdr>
    </w:div>
    <w:div w:id="814679952">
      <w:bodyDiv w:val="1"/>
      <w:marLeft w:val="0"/>
      <w:marRight w:val="0"/>
      <w:marTop w:val="0"/>
      <w:marBottom w:val="0"/>
      <w:divBdr>
        <w:top w:val="none" w:sz="0" w:space="0" w:color="auto"/>
        <w:left w:val="none" w:sz="0" w:space="0" w:color="auto"/>
        <w:bottom w:val="none" w:sz="0" w:space="0" w:color="auto"/>
        <w:right w:val="none" w:sz="0" w:space="0" w:color="auto"/>
      </w:divBdr>
    </w:div>
    <w:div w:id="814682190">
      <w:bodyDiv w:val="1"/>
      <w:marLeft w:val="0"/>
      <w:marRight w:val="0"/>
      <w:marTop w:val="0"/>
      <w:marBottom w:val="0"/>
      <w:divBdr>
        <w:top w:val="none" w:sz="0" w:space="0" w:color="auto"/>
        <w:left w:val="none" w:sz="0" w:space="0" w:color="auto"/>
        <w:bottom w:val="none" w:sz="0" w:space="0" w:color="auto"/>
        <w:right w:val="none" w:sz="0" w:space="0" w:color="auto"/>
      </w:divBdr>
    </w:div>
    <w:div w:id="814839839">
      <w:bodyDiv w:val="1"/>
      <w:marLeft w:val="0"/>
      <w:marRight w:val="0"/>
      <w:marTop w:val="0"/>
      <w:marBottom w:val="0"/>
      <w:divBdr>
        <w:top w:val="none" w:sz="0" w:space="0" w:color="auto"/>
        <w:left w:val="none" w:sz="0" w:space="0" w:color="auto"/>
        <w:bottom w:val="none" w:sz="0" w:space="0" w:color="auto"/>
        <w:right w:val="none" w:sz="0" w:space="0" w:color="auto"/>
      </w:divBdr>
    </w:div>
    <w:div w:id="815411859">
      <w:bodyDiv w:val="1"/>
      <w:marLeft w:val="0"/>
      <w:marRight w:val="0"/>
      <w:marTop w:val="0"/>
      <w:marBottom w:val="0"/>
      <w:divBdr>
        <w:top w:val="none" w:sz="0" w:space="0" w:color="auto"/>
        <w:left w:val="none" w:sz="0" w:space="0" w:color="auto"/>
        <w:bottom w:val="none" w:sz="0" w:space="0" w:color="auto"/>
        <w:right w:val="none" w:sz="0" w:space="0" w:color="auto"/>
      </w:divBdr>
    </w:div>
    <w:div w:id="815686861">
      <w:bodyDiv w:val="1"/>
      <w:marLeft w:val="0"/>
      <w:marRight w:val="0"/>
      <w:marTop w:val="0"/>
      <w:marBottom w:val="0"/>
      <w:divBdr>
        <w:top w:val="none" w:sz="0" w:space="0" w:color="auto"/>
        <w:left w:val="none" w:sz="0" w:space="0" w:color="auto"/>
        <w:bottom w:val="none" w:sz="0" w:space="0" w:color="auto"/>
        <w:right w:val="none" w:sz="0" w:space="0" w:color="auto"/>
      </w:divBdr>
    </w:div>
    <w:div w:id="815924317">
      <w:bodyDiv w:val="1"/>
      <w:marLeft w:val="0"/>
      <w:marRight w:val="0"/>
      <w:marTop w:val="0"/>
      <w:marBottom w:val="0"/>
      <w:divBdr>
        <w:top w:val="none" w:sz="0" w:space="0" w:color="auto"/>
        <w:left w:val="none" w:sz="0" w:space="0" w:color="auto"/>
        <w:bottom w:val="none" w:sz="0" w:space="0" w:color="auto"/>
        <w:right w:val="none" w:sz="0" w:space="0" w:color="auto"/>
      </w:divBdr>
    </w:div>
    <w:div w:id="815998945">
      <w:bodyDiv w:val="1"/>
      <w:marLeft w:val="0"/>
      <w:marRight w:val="0"/>
      <w:marTop w:val="0"/>
      <w:marBottom w:val="0"/>
      <w:divBdr>
        <w:top w:val="none" w:sz="0" w:space="0" w:color="auto"/>
        <w:left w:val="none" w:sz="0" w:space="0" w:color="auto"/>
        <w:bottom w:val="none" w:sz="0" w:space="0" w:color="auto"/>
        <w:right w:val="none" w:sz="0" w:space="0" w:color="auto"/>
      </w:divBdr>
    </w:div>
    <w:div w:id="816186624">
      <w:bodyDiv w:val="1"/>
      <w:marLeft w:val="0"/>
      <w:marRight w:val="0"/>
      <w:marTop w:val="0"/>
      <w:marBottom w:val="0"/>
      <w:divBdr>
        <w:top w:val="none" w:sz="0" w:space="0" w:color="auto"/>
        <w:left w:val="none" w:sz="0" w:space="0" w:color="auto"/>
        <w:bottom w:val="none" w:sz="0" w:space="0" w:color="auto"/>
        <w:right w:val="none" w:sz="0" w:space="0" w:color="auto"/>
      </w:divBdr>
    </w:div>
    <w:div w:id="816268671">
      <w:bodyDiv w:val="1"/>
      <w:marLeft w:val="0"/>
      <w:marRight w:val="0"/>
      <w:marTop w:val="0"/>
      <w:marBottom w:val="0"/>
      <w:divBdr>
        <w:top w:val="none" w:sz="0" w:space="0" w:color="auto"/>
        <w:left w:val="none" w:sz="0" w:space="0" w:color="auto"/>
        <w:bottom w:val="none" w:sz="0" w:space="0" w:color="auto"/>
        <w:right w:val="none" w:sz="0" w:space="0" w:color="auto"/>
      </w:divBdr>
    </w:div>
    <w:div w:id="816529681">
      <w:bodyDiv w:val="1"/>
      <w:marLeft w:val="0"/>
      <w:marRight w:val="0"/>
      <w:marTop w:val="0"/>
      <w:marBottom w:val="0"/>
      <w:divBdr>
        <w:top w:val="none" w:sz="0" w:space="0" w:color="auto"/>
        <w:left w:val="none" w:sz="0" w:space="0" w:color="auto"/>
        <w:bottom w:val="none" w:sz="0" w:space="0" w:color="auto"/>
        <w:right w:val="none" w:sz="0" w:space="0" w:color="auto"/>
      </w:divBdr>
    </w:div>
    <w:div w:id="817187951">
      <w:bodyDiv w:val="1"/>
      <w:marLeft w:val="0"/>
      <w:marRight w:val="0"/>
      <w:marTop w:val="0"/>
      <w:marBottom w:val="0"/>
      <w:divBdr>
        <w:top w:val="none" w:sz="0" w:space="0" w:color="auto"/>
        <w:left w:val="none" w:sz="0" w:space="0" w:color="auto"/>
        <w:bottom w:val="none" w:sz="0" w:space="0" w:color="auto"/>
        <w:right w:val="none" w:sz="0" w:space="0" w:color="auto"/>
      </w:divBdr>
    </w:div>
    <w:div w:id="817188010">
      <w:bodyDiv w:val="1"/>
      <w:marLeft w:val="0"/>
      <w:marRight w:val="0"/>
      <w:marTop w:val="0"/>
      <w:marBottom w:val="0"/>
      <w:divBdr>
        <w:top w:val="none" w:sz="0" w:space="0" w:color="auto"/>
        <w:left w:val="none" w:sz="0" w:space="0" w:color="auto"/>
        <w:bottom w:val="none" w:sz="0" w:space="0" w:color="auto"/>
        <w:right w:val="none" w:sz="0" w:space="0" w:color="auto"/>
      </w:divBdr>
    </w:div>
    <w:div w:id="817259345">
      <w:bodyDiv w:val="1"/>
      <w:marLeft w:val="0"/>
      <w:marRight w:val="0"/>
      <w:marTop w:val="0"/>
      <w:marBottom w:val="0"/>
      <w:divBdr>
        <w:top w:val="none" w:sz="0" w:space="0" w:color="auto"/>
        <w:left w:val="none" w:sz="0" w:space="0" w:color="auto"/>
        <w:bottom w:val="none" w:sz="0" w:space="0" w:color="auto"/>
        <w:right w:val="none" w:sz="0" w:space="0" w:color="auto"/>
      </w:divBdr>
    </w:div>
    <w:div w:id="817695321">
      <w:bodyDiv w:val="1"/>
      <w:marLeft w:val="0"/>
      <w:marRight w:val="0"/>
      <w:marTop w:val="0"/>
      <w:marBottom w:val="0"/>
      <w:divBdr>
        <w:top w:val="none" w:sz="0" w:space="0" w:color="auto"/>
        <w:left w:val="none" w:sz="0" w:space="0" w:color="auto"/>
        <w:bottom w:val="none" w:sz="0" w:space="0" w:color="auto"/>
        <w:right w:val="none" w:sz="0" w:space="0" w:color="auto"/>
      </w:divBdr>
    </w:div>
    <w:div w:id="817771957">
      <w:bodyDiv w:val="1"/>
      <w:marLeft w:val="0"/>
      <w:marRight w:val="0"/>
      <w:marTop w:val="0"/>
      <w:marBottom w:val="0"/>
      <w:divBdr>
        <w:top w:val="none" w:sz="0" w:space="0" w:color="auto"/>
        <w:left w:val="none" w:sz="0" w:space="0" w:color="auto"/>
        <w:bottom w:val="none" w:sz="0" w:space="0" w:color="auto"/>
        <w:right w:val="none" w:sz="0" w:space="0" w:color="auto"/>
      </w:divBdr>
    </w:div>
    <w:div w:id="817920775">
      <w:bodyDiv w:val="1"/>
      <w:marLeft w:val="0"/>
      <w:marRight w:val="0"/>
      <w:marTop w:val="0"/>
      <w:marBottom w:val="0"/>
      <w:divBdr>
        <w:top w:val="none" w:sz="0" w:space="0" w:color="auto"/>
        <w:left w:val="none" w:sz="0" w:space="0" w:color="auto"/>
        <w:bottom w:val="none" w:sz="0" w:space="0" w:color="auto"/>
        <w:right w:val="none" w:sz="0" w:space="0" w:color="auto"/>
      </w:divBdr>
    </w:div>
    <w:div w:id="818227740">
      <w:bodyDiv w:val="1"/>
      <w:marLeft w:val="0"/>
      <w:marRight w:val="0"/>
      <w:marTop w:val="0"/>
      <w:marBottom w:val="0"/>
      <w:divBdr>
        <w:top w:val="none" w:sz="0" w:space="0" w:color="auto"/>
        <w:left w:val="none" w:sz="0" w:space="0" w:color="auto"/>
        <w:bottom w:val="none" w:sz="0" w:space="0" w:color="auto"/>
        <w:right w:val="none" w:sz="0" w:space="0" w:color="auto"/>
      </w:divBdr>
    </w:div>
    <w:div w:id="818808243">
      <w:bodyDiv w:val="1"/>
      <w:marLeft w:val="0"/>
      <w:marRight w:val="0"/>
      <w:marTop w:val="0"/>
      <w:marBottom w:val="0"/>
      <w:divBdr>
        <w:top w:val="none" w:sz="0" w:space="0" w:color="auto"/>
        <w:left w:val="none" w:sz="0" w:space="0" w:color="auto"/>
        <w:bottom w:val="none" w:sz="0" w:space="0" w:color="auto"/>
        <w:right w:val="none" w:sz="0" w:space="0" w:color="auto"/>
      </w:divBdr>
    </w:div>
    <w:div w:id="818809731">
      <w:bodyDiv w:val="1"/>
      <w:marLeft w:val="0"/>
      <w:marRight w:val="0"/>
      <w:marTop w:val="0"/>
      <w:marBottom w:val="0"/>
      <w:divBdr>
        <w:top w:val="none" w:sz="0" w:space="0" w:color="auto"/>
        <w:left w:val="none" w:sz="0" w:space="0" w:color="auto"/>
        <w:bottom w:val="none" w:sz="0" w:space="0" w:color="auto"/>
        <w:right w:val="none" w:sz="0" w:space="0" w:color="auto"/>
      </w:divBdr>
    </w:div>
    <w:div w:id="819155379">
      <w:bodyDiv w:val="1"/>
      <w:marLeft w:val="0"/>
      <w:marRight w:val="0"/>
      <w:marTop w:val="0"/>
      <w:marBottom w:val="0"/>
      <w:divBdr>
        <w:top w:val="none" w:sz="0" w:space="0" w:color="auto"/>
        <w:left w:val="none" w:sz="0" w:space="0" w:color="auto"/>
        <w:bottom w:val="none" w:sz="0" w:space="0" w:color="auto"/>
        <w:right w:val="none" w:sz="0" w:space="0" w:color="auto"/>
      </w:divBdr>
    </w:div>
    <w:div w:id="819232204">
      <w:bodyDiv w:val="1"/>
      <w:marLeft w:val="0"/>
      <w:marRight w:val="0"/>
      <w:marTop w:val="0"/>
      <w:marBottom w:val="0"/>
      <w:divBdr>
        <w:top w:val="none" w:sz="0" w:space="0" w:color="auto"/>
        <w:left w:val="none" w:sz="0" w:space="0" w:color="auto"/>
        <w:bottom w:val="none" w:sz="0" w:space="0" w:color="auto"/>
        <w:right w:val="none" w:sz="0" w:space="0" w:color="auto"/>
      </w:divBdr>
    </w:div>
    <w:div w:id="819267901">
      <w:bodyDiv w:val="1"/>
      <w:marLeft w:val="0"/>
      <w:marRight w:val="0"/>
      <w:marTop w:val="0"/>
      <w:marBottom w:val="0"/>
      <w:divBdr>
        <w:top w:val="none" w:sz="0" w:space="0" w:color="auto"/>
        <w:left w:val="none" w:sz="0" w:space="0" w:color="auto"/>
        <w:bottom w:val="none" w:sz="0" w:space="0" w:color="auto"/>
        <w:right w:val="none" w:sz="0" w:space="0" w:color="auto"/>
      </w:divBdr>
    </w:div>
    <w:div w:id="819538088">
      <w:bodyDiv w:val="1"/>
      <w:marLeft w:val="0"/>
      <w:marRight w:val="0"/>
      <w:marTop w:val="0"/>
      <w:marBottom w:val="0"/>
      <w:divBdr>
        <w:top w:val="none" w:sz="0" w:space="0" w:color="auto"/>
        <w:left w:val="none" w:sz="0" w:space="0" w:color="auto"/>
        <w:bottom w:val="none" w:sz="0" w:space="0" w:color="auto"/>
        <w:right w:val="none" w:sz="0" w:space="0" w:color="auto"/>
      </w:divBdr>
    </w:div>
    <w:div w:id="819882788">
      <w:bodyDiv w:val="1"/>
      <w:marLeft w:val="0"/>
      <w:marRight w:val="0"/>
      <w:marTop w:val="0"/>
      <w:marBottom w:val="0"/>
      <w:divBdr>
        <w:top w:val="none" w:sz="0" w:space="0" w:color="auto"/>
        <w:left w:val="none" w:sz="0" w:space="0" w:color="auto"/>
        <w:bottom w:val="none" w:sz="0" w:space="0" w:color="auto"/>
        <w:right w:val="none" w:sz="0" w:space="0" w:color="auto"/>
      </w:divBdr>
    </w:div>
    <w:div w:id="820000203">
      <w:bodyDiv w:val="1"/>
      <w:marLeft w:val="0"/>
      <w:marRight w:val="0"/>
      <w:marTop w:val="0"/>
      <w:marBottom w:val="0"/>
      <w:divBdr>
        <w:top w:val="none" w:sz="0" w:space="0" w:color="auto"/>
        <w:left w:val="none" w:sz="0" w:space="0" w:color="auto"/>
        <w:bottom w:val="none" w:sz="0" w:space="0" w:color="auto"/>
        <w:right w:val="none" w:sz="0" w:space="0" w:color="auto"/>
      </w:divBdr>
    </w:div>
    <w:div w:id="820081208">
      <w:bodyDiv w:val="1"/>
      <w:marLeft w:val="0"/>
      <w:marRight w:val="0"/>
      <w:marTop w:val="0"/>
      <w:marBottom w:val="0"/>
      <w:divBdr>
        <w:top w:val="none" w:sz="0" w:space="0" w:color="auto"/>
        <w:left w:val="none" w:sz="0" w:space="0" w:color="auto"/>
        <w:bottom w:val="none" w:sz="0" w:space="0" w:color="auto"/>
        <w:right w:val="none" w:sz="0" w:space="0" w:color="auto"/>
      </w:divBdr>
    </w:div>
    <w:div w:id="820194897">
      <w:bodyDiv w:val="1"/>
      <w:marLeft w:val="0"/>
      <w:marRight w:val="0"/>
      <w:marTop w:val="0"/>
      <w:marBottom w:val="0"/>
      <w:divBdr>
        <w:top w:val="none" w:sz="0" w:space="0" w:color="auto"/>
        <w:left w:val="none" w:sz="0" w:space="0" w:color="auto"/>
        <w:bottom w:val="none" w:sz="0" w:space="0" w:color="auto"/>
        <w:right w:val="none" w:sz="0" w:space="0" w:color="auto"/>
      </w:divBdr>
    </w:div>
    <w:div w:id="820318362">
      <w:bodyDiv w:val="1"/>
      <w:marLeft w:val="0"/>
      <w:marRight w:val="0"/>
      <w:marTop w:val="0"/>
      <w:marBottom w:val="0"/>
      <w:divBdr>
        <w:top w:val="none" w:sz="0" w:space="0" w:color="auto"/>
        <w:left w:val="none" w:sz="0" w:space="0" w:color="auto"/>
        <w:bottom w:val="none" w:sz="0" w:space="0" w:color="auto"/>
        <w:right w:val="none" w:sz="0" w:space="0" w:color="auto"/>
      </w:divBdr>
    </w:div>
    <w:div w:id="820804110">
      <w:bodyDiv w:val="1"/>
      <w:marLeft w:val="0"/>
      <w:marRight w:val="0"/>
      <w:marTop w:val="0"/>
      <w:marBottom w:val="0"/>
      <w:divBdr>
        <w:top w:val="none" w:sz="0" w:space="0" w:color="auto"/>
        <w:left w:val="none" w:sz="0" w:space="0" w:color="auto"/>
        <w:bottom w:val="none" w:sz="0" w:space="0" w:color="auto"/>
        <w:right w:val="none" w:sz="0" w:space="0" w:color="auto"/>
      </w:divBdr>
    </w:div>
    <w:div w:id="820847495">
      <w:bodyDiv w:val="1"/>
      <w:marLeft w:val="0"/>
      <w:marRight w:val="0"/>
      <w:marTop w:val="0"/>
      <w:marBottom w:val="0"/>
      <w:divBdr>
        <w:top w:val="none" w:sz="0" w:space="0" w:color="auto"/>
        <w:left w:val="none" w:sz="0" w:space="0" w:color="auto"/>
        <w:bottom w:val="none" w:sz="0" w:space="0" w:color="auto"/>
        <w:right w:val="none" w:sz="0" w:space="0" w:color="auto"/>
      </w:divBdr>
    </w:div>
    <w:div w:id="820971431">
      <w:bodyDiv w:val="1"/>
      <w:marLeft w:val="0"/>
      <w:marRight w:val="0"/>
      <w:marTop w:val="0"/>
      <w:marBottom w:val="0"/>
      <w:divBdr>
        <w:top w:val="none" w:sz="0" w:space="0" w:color="auto"/>
        <w:left w:val="none" w:sz="0" w:space="0" w:color="auto"/>
        <w:bottom w:val="none" w:sz="0" w:space="0" w:color="auto"/>
        <w:right w:val="none" w:sz="0" w:space="0" w:color="auto"/>
      </w:divBdr>
    </w:div>
    <w:div w:id="821117289">
      <w:bodyDiv w:val="1"/>
      <w:marLeft w:val="0"/>
      <w:marRight w:val="0"/>
      <w:marTop w:val="0"/>
      <w:marBottom w:val="0"/>
      <w:divBdr>
        <w:top w:val="none" w:sz="0" w:space="0" w:color="auto"/>
        <w:left w:val="none" w:sz="0" w:space="0" w:color="auto"/>
        <w:bottom w:val="none" w:sz="0" w:space="0" w:color="auto"/>
        <w:right w:val="none" w:sz="0" w:space="0" w:color="auto"/>
      </w:divBdr>
    </w:div>
    <w:div w:id="821192140">
      <w:bodyDiv w:val="1"/>
      <w:marLeft w:val="0"/>
      <w:marRight w:val="0"/>
      <w:marTop w:val="0"/>
      <w:marBottom w:val="0"/>
      <w:divBdr>
        <w:top w:val="none" w:sz="0" w:space="0" w:color="auto"/>
        <w:left w:val="none" w:sz="0" w:space="0" w:color="auto"/>
        <w:bottom w:val="none" w:sz="0" w:space="0" w:color="auto"/>
        <w:right w:val="none" w:sz="0" w:space="0" w:color="auto"/>
      </w:divBdr>
    </w:div>
    <w:div w:id="821385191">
      <w:bodyDiv w:val="1"/>
      <w:marLeft w:val="0"/>
      <w:marRight w:val="0"/>
      <w:marTop w:val="0"/>
      <w:marBottom w:val="0"/>
      <w:divBdr>
        <w:top w:val="none" w:sz="0" w:space="0" w:color="auto"/>
        <w:left w:val="none" w:sz="0" w:space="0" w:color="auto"/>
        <w:bottom w:val="none" w:sz="0" w:space="0" w:color="auto"/>
        <w:right w:val="none" w:sz="0" w:space="0" w:color="auto"/>
      </w:divBdr>
    </w:div>
    <w:div w:id="821510823">
      <w:bodyDiv w:val="1"/>
      <w:marLeft w:val="0"/>
      <w:marRight w:val="0"/>
      <w:marTop w:val="0"/>
      <w:marBottom w:val="0"/>
      <w:divBdr>
        <w:top w:val="none" w:sz="0" w:space="0" w:color="auto"/>
        <w:left w:val="none" w:sz="0" w:space="0" w:color="auto"/>
        <w:bottom w:val="none" w:sz="0" w:space="0" w:color="auto"/>
        <w:right w:val="none" w:sz="0" w:space="0" w:color="auto"/>
      </w:divBdr>
    </w:div>
    <w:div w:id="821655893">
      <w:bodyDiv w:val="1"/>
      <w:marLeft w:val="0"/>
      <w:marRight w:val="0"/>
      <w:marTop w:val="0"/>
      <w:marBottom w:val="0"/>
      <w:divBdr>
        <w:top w:val="none" w:sz="0" w:space="0" w:color="auto"/>
        <w:left w:val="none" w:sz="0" w:space="0" w:color="auto"/>
        <w:bottom w:val="none" w:sz="0" w:space="0" w:color="auto"/>
        <w:right w:val="none" w:sz="0" w:space="0" w:color="auto"/>
      </w:divBdr>
    </w:div>
    <w:div w:id="821847628">
      <w:bodyDiv w:val="1"/>
      <w:marLeft w:val="0"/>
      <w:marRight w:val="0"/>
      <w:marTop w:val="0"/>
      <w:marBottom w:val="0"/>
      <w:divBdr>
        <w:top w:val="none" w:sz="0" w:space="0" w:color="auto"/>
        <w:left w:val="none" w:sz="0" w:space="0" w:color="auto"/>
        <w:bottom w:val="none" w:sz="0" w:space="0" w:color="auto"/>
        <w:right w:val="none" w:sz="0" w:space="0" w:color="auto"/>
      </w:divBdr>
    </w:div>
    <w:div w:id="821969140">
      <w:bodyDiv w:val="1"/>
      <w:marLeft w:val="0"/>
      <w:marRight w:val="0"/>
      <w:marTop w:val="0"/>
      <w:marBottom w:val="0"/>
      <w:divBdr>
        <w:top w:val="none" w:sz="0" w:space="0" w:color="auto"/>
        <w:left w:val="none" w:sz="0" w:space="0" w:color="auto"/>
        <w:bottom w:val="none" w:sz="0" w:space="0" w:color="auto"/>
        <w:right w:val="none" w:sz="0" w:space="0" w:color="auto"/>
      </w:divBdr>
    </w:div>
    <w:div w:id="821971374">
      <w:bodyDiv w:val="1"/>
      <w:marLeft w:val="0"/>
      <w:marRight w:val="0"/>
      <w:marTop w:val="0"/>
      <w:marBottom w:val="0"/>
      <w:divBdr>
        <w:top w:val="none" w:sz="0" w:space="0" w:color="auto"/>
        <w:left w:val="none" w:sz="0" w:space="0" w:color="auto"/>
        <w:bottom w:val="none" w:sz="0" w:space="0" w:color="auto"/>
        <w:right w:val="none" w:sz="0" w:space="0" w:color="auto"/>
      </w:divBdr>
    </w:div>
    <w:div w:id="822046103">
      <w:bodyDiv w:val="1"/>
      <w:marLeft w:val="0"/>
      <w:marRight w:val="0"/>
      <w:marTop w:val="0"/>
      <w:marBottom w:val="0"/>
      <w:divBdr>
        <w:top w:val="none" w:sz="0" w:space="0" w:color="auto"/>
        <w:left w:val="none" w:sz="0" w:space="0" w:color="auto"/>
        <w:bottom w:val="none" w:sz="0" w:space="0" w:color="auto"/>
        <w:right w:val="none" w:sz="0" w:space="0" w:color="auto"/>
      </w:divBdr>
    </w:div>
    <w:div w:id="822431474">
      <w:bodyDiv w:val="1"/>
      <w:marLeft w:val="0"/>
      <w:marRight w:val="0"/>
      <w:marTop w:val="0"/>
      <w:marBottom w:val="0"/>
      <w:divBdr>
        <w:top w:val="none" w:sz="0" w:space="0" w:color="auto"/>
        <w:left w:val="none" w:sz="0" w:space="0" w:color="auto"/>
        <w:bottom w:val="none" w:sz="0" w:space="0" w:color="auto"/>
        <w:right w:val="none" w:sz="0" w:space="0" w:color="auto"/>
      </w:divBdr>
    </w:div>
    <w:div w:id="822434818">
      <w:bodyDiv w:val="1"/>
      <w:marLeft w:val="0"/>
      <w:marRight w:val="0"/>
      <w:marTop w:val="0"/>
      <w:marBottom w:val="0"/>
      <w:divBdr>
        <w:top w:val="none" w:sz="0" w:space="0" w:color="auto"/>
        <w:left w:val="none" w:sz="0" w:space="0" w:color="auto"/>
        <w:bottom w:val="none" w:sz="0" w:space="0" w:color="auto"/>
        <w:right w:val="none" w:sz="0" w:space="0" w:color="auto"/>
      </w:divBdr>
    </w:div>
    <w:div w:id="822815763">
      <w:bodyDiv w:val="1"/>
      <w:marLeft w:val="0"/>
      <w:marRight w:val="0"/>
      <w:marTop w:val="0"/>
      <w:marBottom w:val="0"/>
      <w:divBdr>
        <w:top w:val="none" w:sz="0" w:space="0" w:color="auto"/>
        <w:left w:val="none" w:sz="0" w:space="0" w:color="auto"/>
        <w:bottom w:val="none" w:sz="0" w:space="0" w:color="auto"/>
        <w:right w:val="none" w:sz="0" w:space="0" w:color="auto"/>
      </w:divBdr>
    </w:div>
    <w:div w:id="823013970">
      <w:bodyDiv w:val="1"/>
      <w:marLeft w:val="0"/>
      <w:marRight w:val="0"/>
      <w:marTop w:val="0"/>
      <w:marBottom w:val="0"/>
      <w:divBdr>
        <w:top w:val="none" w:sz="0" w:space="0" w:color="auto"/>
        <w:left w:val="none" w:sz="0" w:space="0" w:color="auto"/>
        <w:bottom w:val="none" w:sz="0" w:space="0" w:color="auto"/>
        <w:right w:val="none" w:sz="0" w:space="0" w:color="auto"/>
      </w:divBdr>
    </w:div>
    <w:div w:id="823201111">
      <w:bodyDiv w:val="1"/>
      <w:marLeft w:val="0"/>
      <w:marRight w:val="0"/>
      <w:marTop w:val="0"/>
      <w:marBottom w:val="0"/>
      <w:divBdr>
        <w:top w:val="none" w:sz="0" w:space="0" w:color="auto"/>
        <w:left w:val="none" w:sz="0" w:space="0" w:color="auto"/>
        <w:bottom w:val="none" w:sz="0" w:space="0" w:color="auto"/>
        <w:right w:val="none" w:sz="0" w:space="0" w:color="auto"/>
      </w:divBdr>
    </w:div>
    <w:div w:id="823207988">
      <w:bodyDiv w:val="1"/>
      <w:marLeft w:val="0"/>
      <w:marRight w:val="0"/>
      <w:marTop w:val="0"/>
      <w:marBottom w:val="0"/>
      <w:divBdr>
        <w:top w:val="none" w:sz="0" w:space="0" w:color="auto"/>
        <w:left w:val="none" w:sz="0" w:space="0" w:color="auto"/>
        <w:bottom w:val="none" w:sz="0" w:space="0" w:color="auto"/>
        <w:right w:val="none" w:sz="0" w:space="0" w:color="auto"/>
      </w:divBdr>
    </w:div>
    <w:div w:id="823275952">
      <w:bodyDiv w:val="1"/>
      <w:marLeft w:val="0"/>
      <w:marRight w:val="0"/>
      <w:marTop w:val="0"/>
      <w:marBottom w:val="0"/>
      <w:divBdr>
        <w:top w:val="none" w:sz="0" w:space="0" w:color="auto"/>
        <w:left w:val="none" w:sz="0" w:space="0" w:color="auto"/>
        <w:bottom w:val="none" w:sz="0" w:space="0" w:color="auto"/>
        <w:right w:val="none" w:sz="0" w:space="0" w:color="auto"/>
      </w:divBdr>
    </w:div>
    <w:div w:id="823395251">
      <w:bodyDiv w:val="1"/>
      <w:marLeft w:val="0"/>
      <w:marRight w:val="0"/>
      <w:marTop w:val="0"/>
      <w:marBottom w:val="0"/>
      <w:divBdr>
        <w:top w:val="none" w:sz="0" w:space="0" w:color="auto"/>
        <w:left w:val="none" w:sz="0" w:space="0" w:color="auto"/>
        <w:bottom w:val="none" w:sz="0" w:space="0" w:color="auto"/>
        <w:right w:val="none" w:sz="0" w:space="0" w:color="auto"/>
      </w:divBdr>
    </w:div>
    <w:div w:id="823622320">
      <w:bodyDiv w:val="1"/>
      <w:marLeft w:val="0"/>
      <w:marRight w:val="0"/>
      <w:marTop w:val="0"/>
      <w:marBottom w:val="0"/>
      <w:divBdr>
        <w:top w:val="none" w:sz="0" w:space="0" w:color="auto"/>
        <w:left w:val="none" w:sz="0" w:space="0" w:color="auto"/>
        <w:bottom w:val="none" w:sz="0" w:space="0" w:color="auto"/>
        <w:right w:val="none" w:sz="0" w:space="0" w:color="auto"/>
      </w:divBdr>
    </w:div>
    <w:div w:id="823667170">
      <w:bodyDiv w:val="1"/>
      <w:marLeft w:val="0"/>
      <w:marRight w:val="0"/>
      <w:marTop w:val="0"/>
      <w:marBottom w:val="0"/>
      <w:divBdr>
        <w:top w:val="none" w:sz="0" w:space="0" w:color="auto"/>
        <w:left w:val="none" w:sz="0" w:space="0" w:color="auto"/>
        <w:bottom w:val="none" w:sz="0" w:space="0" w:color="auto"/>
        <w:right w:val="none" w:sz="0" w:space="0" w:color="auto"/>
      </w:divBdr>
    </w:div>
    <w:div w:id="823745451">
      <w:bodyDiv w:val="1"/>
      <w:marLeft w:val="0"/>
      <w:marRight w:val="0"/>
      <w:marTop w:val="0"/>
      <w:marBottom w:val="0"/>
      <w:divBdr>
        <w:top w:val="none" w:sz="0" w:space="0" w:color="auto"/>
        <w:left w:val="none" w:sz="0" w:space="0" w:color="auto"/>
        <w:bottom w:val="none" w:sz="0" w:space="0" w:color="auto"/>
        <w:right w:val="none" w:sz="0" w:space="0" w:color="auto"/>
      </w:divBdr>
    </w:div>
    <w:div w:id="823860993">
      <w:bodyDiv w:val="1"/>
      <w:marLeft w:val="0"/>
      <w:marRight w:val="0"/>
      <w:marTop w:val="0"/>
      <w:marBottom w:val="0"/>
      <w:divBdr>
        <w:top w:val="none" w:sz="0" w:space="0" w:color="auto"/>
        <w:left w:val="none" w:sz="0" w:space="0" w:color="auto"/>
        <w:bottom w:val="none" w:sz="0" w:space="0" w:color="auto"/>
        <w:right w:val="none" w:sz="0" w:space="0" w:color="auto"/>
      </w:divBdr>
    </w:div>
    <w:div w:id="824130601">
      <w:bodyDiv w:val="1"/>
      <w:marLeft w:val="0"/>
      <w:marRight w:val="0"/>
      <w:marTop w:val="0"/>
      <w:marBottom w:val="0"/>
      <w:divBdr>
        <w:top w:val="none" w:sz="0" w:space="0" w:color="auto"/>
        <w:left w:val="none" w:sz="0" w:space="0" w:color="auto"/>
        <w:bottom w:val="none" w:sz="0" w:space="0" w:color="auto"/>
        <w:right w:val="none" w:sz="0" w:space="0" w:color="auto"/>
      </w:divBdr>
    </w:div>
    <w:div w:id="824320709">
      <w:bodyDiv w:val="1"/>
      <w:marLeft w:val="0"/>
      <w:marRight w:val="0"/>
      <w:marTop w:val="0"/>
      <w:marBottom w:val="0"/>
      <w:divBdr>
        <w:top w:val="none" w:sz="0" w:space="0" w:color="auto"/>
        <w:left w:val="none" w:sz="0" w:space="0" w:color="auto"/>
        <w:bottom w:val="none" w:sz="0" w:space="0" w:color="auto"/>
        <w:right w:val="none" w:sz="0" w:space="0" w:color="auto"/>
      </w:divBdr>
    </w:div>
    <w:div w:id="824586737">
      <w:bodyDiv w:val="1"/>
      <w:marLeft w:val="0"/>
      <w:marRight w:val="0"/>
      <w:marTop w:val="0"/>
      <w:marBottom w:val="0"/>
      <w:divBdr>
        <w:top w:val="none" w:sz="0" w:space="0" w:color="auto"/>
        <w:left w:val="none" w:sz="0" w:space="0" w:color="auto"/>
        <w:bottom w:val="none" w:sz="0" w:space="0" w:color="auto"/>
        <w:right w:val="none" w:sz="0" w:space="0" w:color="auto"/>
      </w:divBdr>
    </w:div>
    <w:div w:id="824973044">
      <w:bodyDiv w:val="1"/>
      <w:marLeft w:val="0"/>
      <w:marRight w:val="0"/>
      <w:marTop w:val="0"/>
      <w:marBottom w:val="0"/>
      <w:divBdr>
        <w:top w:val="none" w:sz="0" w:space="0" w:color="auto"/>
        <w:left w:val="none" w:sz="0" w:space="0" w:color="auto"/>
        <w:bottom w:val="none" w:sz="0" w:space="0" w:color="auto"/>
        <w:right w:val="none" w:sz="0" w:space="0" w:color="auto"/>
      </w:divBdr>
    </w:div>
    <w:div w:id="824979810">
      <w:bodyDiv w:val="1"/>
      <w:marLeft w:val="0"/>
      <w:marRight w:val="0"/>
      <w:marTop w:val="0"/>
      <w:marBottom w:val="0"/>
      <w:divBdr>
        <w:top w:val="none" w:sz="0" w:space="0" w:color="auto"/>
        <w:left w:val="none" w:sz="0" w:space="0" w:color="auto"/>
        <w:bottom w:val="none" w:sz="0" w:space="0" w:color="auto"/>
        <w:right w:val="none" w:sz="0" w:space="0" w:color="auto"/>
      </w:divBdr>
    </w:div>
    <w:div w:id="825826952">
      <w:bodyDiv w:val="1"/>
      <w:marLeft w:val="0"/>
      <w:marRight w:val="0"/>
      <w:marTop w:val="0"/>
      <w:marBottom w:val="0"/>
      <w:divBdr>
        <w:top w:val="none" w:sz="0" w:space="0" w:color="auto"/>
        <w:left w:val="none" w:sz="0" w:space="0" w:color="auto"/>
        <w:bottom w:val="none" w:sz="0" w:space="0" w:color="auto"/>
        <w:right w:val="none" w:sz="0" w:space="0" w:color="auto"/>
      </w:divBdr>
    </w:div>
    <w:div w:id="825979366">
      <w:bodyDiv w:val="1"/>
      <w:marLeft w:val="0"/>
      <w:marRight w:val="0"/>
      <w:marTop w:val="0"/>
      <w:marBottom w:val="0"/>
      <w:divBdr>
        <w:top w:val="none" w:sz="0" w:space="0" w:color="auto"/>
        <w:left w:val="none" w:sz="0" w:space="0" w:color="auto"/>
        <w:bottom w:val="none" w:sz="0" w:space="0" w:color="auto"/>
        <w:right w:val="none" w:sz="0" w:space="0" w:color="auto"/>
      </w:divBdr>
    </w:div>
    <w:div w:id="826164394">
      <w:bodyDiv w:val="1"/>
      <w:marLeft w:val="0"/>
      <w:marRight w:val="0"/>
      <w:marTop w:val="0"/>
      <w:marBottom w:val="0"/>
      <w:divBdr>
        <w:top w:val="none" w:sz="0" w:space="0" w:color="auto"/>
        <w:left w:val="none" w:sz="0" w:space="0" w:color="auto"/>
        <w:bottom w:val="none" w:sz="0" w:space="0" w:color="auto"/>
        <w:right w:val="none" w:sz="0" w:space="0" w:color="auto"/>
      </w:divBdr>
    </w:div>
    <w:div w:id="826556661">
      <w:bodyDiv w:val="1"/>
      <w:marLeft w:val="0"/>
      <w:marRight w:val="0"/>
      <w:marTop w:val="0"/>
      <w:marBottom w:val="0"/>
      <w:divBdr>
        <w:top w:val="none" w:sz="0" w:space="0" w:color="auto"/>
        <w:left w:val="none" w:sz="0" w:space="0" w:color="auto"/>
        <w:bottom w:val="none" w:sz="0" w:space="0" w:color="auto"/>
        <w:right w:val="none" w:sz="0" w:space="0" w:color="auto"/>
      </w:divBdr>
    </w:div>
    <w:div w:id="826675290">
      <w:bodyDiv w:val="1"/>
      <w:marLeft w:val="0"/>
      <w:marRight w:val="0"/>
      <w:marTop w:val="0"/>
      <w:marBottom w:val="0"/>
      <w:divBdr>
        <w:top w:val="none" w:sz="0" w:space="0" w:color="auto"/>
        <w:left w:val="none" w:sz="0" w:space="0" w:color="auto"/>
        <w:bottom w:val="none" w:sz="0" w:space="0" w:color="auto"/>
        <w:right w:val="none" w:sz="0" w:space="0" w:color="auto"/>
      </w:divBdr>
    </w:div>
    <w:div w:id="826820223">
      <w:bodyDiv w:val="1"/>
      <w:marLeft w:val="0"/>
      <w:marRight w:val="0"/>
      <w:marTop w:val="0"/>
      <w:marBottom w:val="0"/>
      <w:divBdr>
        <w:top w:val="none" w:sz="0" w:space="0" w:color="auto"/>
        <w:left w:val="none" w:sz="0" w:space="0" w:color="auto"/>
        <w:bottom w:val="none" w:sz="0" w:space="0" w:color="auto"/>
        <w:right w:val="none" w:sz="0" w:space="0" w:color="auto"/>
      </w:divBdr>
    </w:div>
    <w:div w:id="826937597">
      <w:bodyDiv w:val="1"/>
      <w:marLeft w:val="0"/>
      <w:marRight w:val="0"/>
      <w:marTop w:val="0"/>
      <w:marBottom w:val="0"/>
      <w:divBdr>
        <w:top w:val="none" w:sz="0" w:space="0" w:color="auto"/>
        <w:left w:val="none" w:sz="0" w:space="0" w:color="auto"/>
        <w:bottom w:val="none" w:sz="0" w:space="0" w:color="auto"/>
        <w:right w:val="none" w:sz="0" w:space="0" w:color="auto"/>
      </w:divBdr>
    </w:div>
    <w:div w:id="827130398">
      <w:bodyDiv w:val="1"/>
      <w:marLeft w:val="0"/>
      <w:marRight w:val="0"/>
      <w:marTop w:val="0"/>
      <w:marBottom w:val="0"/>
      <w:divBdr>
        <w:top w:val="none" w:sz="0" w:space="0" w:color="auto"/>
        <w:left w:val="none" w:sz="0" w:space="0" w:color="auto"/>
        <w:bottom w:val="none" w:sz="0" w:space="0" w:color="auto"/>
        <w:right w:val="none" w:sz="0" w:space="0" w:color="auto"/>
      </w:divBdr>
    </w:div>
    <w:div w:id="827328990">
      <w:bodyDiv w:val="1"/>
      <w:marLeft w:val="0"/>
      <w:marRight w:val="0"/>
      <w:marTop w:val="0"/>
      <w:marBottom w:val="0"/>
      <w:divBdr>
        <w:top w:val="none" w:sz="0" w:space="0" w:color="auto"/>
        <w:left w:val="none" w:sz="0" w:space="0" w:color="auto"/>
        <w:bottom w:val="none" w:sz="0" w:space="0" w:color="auto"/>
        <w:right w:val="none" w:sz="0" w:space="0" w:color="auto"/>
      </w:divBdr>
    </w:div>
    <w:div w:id="827787919">
      <w:bodyDiv w:val="1"/>
      <w:marLeft w:val="0"/>
      <w:marRight w:val="0"/>
      <w:marTop w:val="0"/>
      <w:marBottom w:val="0"/>
      <w:divBdr>
        <w:top w:val="none" w:sz="0" w:space="0" w:color="auto"/>
        <w:left w:val="none" w:sz="0" w:space="0" w:color="auto"/>
        <w:bottom w:val="none" w:sz="0" w:space="0" w:color="auto"/>
        <w:right w:val="none" w:sz="0" w:space="0" w:color="auto"/>
      </w:divBdr>
    </w:div>
    <w:div w:id="828137887">
      <w:bodyDiv w:val="1"/>
      <w:marLeft w:val="0"/>
      <w:marRight w:val="0"/>
      <w:marTop w:val="0"/>
      <w:marBottom w:val="0"/>
      <w:divBdr>
        <w:top w:val="none" w:sz="0" w:space="0" w:color="auto"/>
        <w:left w:val="none" w:sz="0" w:space="0" w:color="auto"/>
        <w:bottom w:val="none" w:sz="0" w:space="0" w:color="auto"/>
        <w:right w:val="none" w:sz="0" w:space="0" w:color="auto"/>
      </w:divBdr>
    </w:div>
    <w:div w:id="828178941">
      <w:bodyDiv w:val="1"/>
      <w:marLeft w:val="0"/>
      <w:marRight w:val="0"/>
      <w:marTop w:val="0"/>
      <w:marBottom w:val="0"/>
      <w:divBdr>
        <w:top w:val="none" w:sz="0" w:space="0" w:color="auto"/>
        <w:left w:val="none" w:sz="0" w:space="0" w:color="auto"/>
        <w:bottom w:val="none" w:sz="0" w:space="0" w:color="auto"/>
        <w:right w:val="none" w:sz="0" w:space="0" w:color="auto"/>
      </w:divBdr>
    </w:div>
    <w:div w:id="828448948">
      <w:bodyDiv w:val="1"/>
      <w:marLeft w:val="0"/>
      <w:marRight w:val="0"/>
      <w:marTop w:val="0"/>
      <w:marBottom w:val="0"/>
      <w:divBdr>
        <w:top w:val="none" w:sz="0" w:space="0" w:color="auto"/>
        <w:left w:val="none" w:sz="0" w:space="0" w:color="auto"/>
        <w:bottom w:val="none" w:sz="0" w:space="0" w:color="auto"/>
        <w:right w:val="none" w:sz="0" w:space="0" w:color="auto"/>
      </w:divBdr>
    </w:div>
    <w:div w:id="828596164">
      <w:bodyDiv w:val="1"/>
      <w:marLeft w:val="0"/>
      <w:marRight w:val="0"/>
      <w:marTop w:val="0"/>
      <w:marBottom w:val="0"/>
      <w:divBdr>
        <w:top w:val="none" w:sz="0" w:space="0" w:color="auto"/>
        <w:left w:val="none" w:sz="0" w:space="0" w:color="auto"/>
        <w:bottom w:val="none" w:sz="0" w:space="0" w:color="auto"/>
        <w:right w:val="none" w:sz="0" w:space="0" w:color="auto"/>
      </w:divBdr>
    </w:div>
    <w:div w:id="828836752">
      <w:bodyDiv w:val="1"/>
      <w:marLeft w:val="0"/>
      <w:marRight w:val="0"/>
      <w:marTop w:val="0"/>
      <w:marBottom w:val="0"/>
      <w:divBdr>
        <w:top w:val="none" w:sz="0" w:space="0" w:color="auto"/>
        <w:left w:val="none" w:sz="0" w:space="0" w:color="auto"/>
        <w:bottom w:val="none" w:sz="0" w:space="0" w:color="auto"/>
        <w:right w:val="none" w:sz="0" w:space="0" w:color="auto"/>
      </w:divBdr>
    </w:div>
    <w:div w:id="828982915">
      <w:bodyDiv w:val="1"/>
      <w:marLeft w:val="0"/>
      <w:marRight w:val="0"/>
      <w:marTop w:val="0"/>
      <w:marBottom w:val="0"/>
      <w:divBdr>
        <w:top w:val="none" w:sz="0" w:space="0" w:color="auto"/>
        <w:left w:val="none" w:sz="0" w:space="0" w:color="auto"/>
        <w:bottom w:val="none" w:sz="0" w:space="0" w:color="auto"/>
        <w:right w:val="none" w:sz="0" w:space="0" w:color="auto"/>
      </w:divBdr>
    </w:div>
    <w:div w:id="829056376">
      <w:bodyDiv w:val="1"/>
      <w:marLeft w:val="0"/>
      <w:marRight w:val="0"/>
      <w:marTop w:val="0"/>
      <w:marBottom w:val="0"/>
      <w:divBdr>
        <w:top w:val="none" w:sz="0" w:space="0" w:color="auto"/>
        <w:left w:val="none" w:sz="0" w:space="0" w:color="auto"/>
        <w:bottom w:val="none" w:sz="0" w:space="0" w:color="auto"/>
        <w:right w:val="none" w:sz="0" w:space="0" w:color="auto"/>
      </w:divBdr>
    </w:div>
    <w:div w:id="829178966">
      <w:bodyDiv w:val="1"/>
      <w:marLeft w:val="0"/>
      <w:marRight w:val="0"/>
      <w:marTop w:val="0"/>
      <w:marBottom w:val="0"/>
      <w:divBdr>
        <w:top w:val="none" w:sz="0" w:space="0" w:color="auto"/>
        <w:left w:val="none" w:sz="0" w:space="0" w:color="auto"/>
        <w:bottom w:val="none" w:sz="0" w:space="0" w:color="auto"/>
        <w:right w:val="none" w:sz="0" w:space="0" w:color="auto"/>
      </w:divBdr>
    </w:div>
    <w:div w:id="829254097">
      <w:bodyDiv w:val="1"/>
      <w:marLeft w:val="0"/>
      <w:marRight w:val="0"/>
      <w:marTop w:val="0"/>
      <w:marBottom w:val="0"/>
      <w:divBdr>
        <w:top w:val="none" w:sz="0" w:space="0" w:color="auto"/>
        <w:left w:val="none" w:sz="0" w:space="0" w:color="auto"/>
        <w:bottom w:val="none" w:sz="0" w:space="0" w:color="auto"/>
        <w:right w:val="none" w:sz="0" w:space="0" w:color="auto"/>
      </w:divBdr>
    </w:div>
    <w:div w:id="829371859">
      <w:bodyDiv w:val="1"/>
      <w:marLeft w:val="0"/>
      <w:marRight w:val="0"/>
      <w:marTop w:val="0"/>
      <w:marBottom w:val="0"/>
      <w:divBdr>
        <w:top w:val="none" w:sz="0" w:space="0" w:color="auto"/>
        <w:left w:val="none" w:sz="0" w:space="0" w:color="auto"/>
        <w:bottom w:val="none" w:sz="0" w:space="0" w:color="auto"/>
        <w:right w:val="none" w:sz="0" w:space="0" w:color="auto"/>
      </w:divBdr>
    </w:div>
    <w:div w:id="829711720">
      <w:bodyDiv w:val="1"/>
      <w:marLeft w:val="0"/>
      <w:marRight w:val="0"/>
      <w:marTop w:val="0"/>
      <w:marBottom w:val="0"/>
      <w:divBdr>
        <w:top w:val="none" w:sz="0" w:space="0" w:color="auto"/>
        <w:left w:val="none" w:sz="0" w:space="0" w:color="auto"/>
        <w:bottom w:val="none" w:sz="0" w:space="0" w:color="auto"/>
        <w:right w:val="none" w:sz="0" w:space="0" w:color="auto"/>
      </w:divBdr>
    </w:div>
    <w:div w:id="829834147">
      <w:bodyDiv w:val="1"/>
      <w:marLeft w:val="0"/>
      <w:marRight w:val="0"/>
      <w:marTop w:val="0"/>
      <w:marBottom w:val="0"/>
      <w:divBdr>
        <w:top w:val="none" w:sz="0" w:space="0" w:color="auto"/>
        <w:left w:val="none" w:sz="0" w:space="0" w:color="auto"/>
        <w:bottom w:val="none" w:sz="0" w:space="0" w:color="auto"/>
        <w:right w:val="none" w:sz="0" w:space="0" w:color="auto"/>
      </w:divBdr>
    </w:div>
    <w:div w:id="829905357">
      <w:bodyDiv w:val="1"/>
      <w:marLeft w:val="0"/>
      <w:marRight w:val="0"/>
      <w:marTop w:val="0"/>
      <w:marBottom w:val="0"/>
      <w:divBdr>
        <w:top w:val="none" w:sz="0" w:space="0" w:color="auto"/>
        <w:left w:val="none" w:sz="0" w:space="0" w:color="auto"/>
        <w:bottom w:val="none" w:sz="0" w:space="0" w:color="auto"/>
        <w:right w:val="none" w:sz="0" w:space="0" w:color="auto"/>
      </w:divBdr>
    </w:div>
    <w:div w:id="829950174">
      <w:bodyDiv w:val="1"/>
      <w:marLeft w:val="0"/>
      <w:marRight w:val="0"/>
      <w:marTop w:val="0"/>
      <w:marBottom w:val="0"/>
      <w:divBdr>
        <w:top w:val="none" w:sz="0" w:space="0" w:color="auto"/>
        <w:left w:val="none" w:sz="0" w:space="0" w:color="auto"/>
        <w:bottom w:val="none" w:sz="0" w:space="0" w:color="auto"/>
        <w:right w:val="none" w:sz="0" w:space="0" w:color="auto"/>
      </w:divBdr>
    </w:div>
    <w:div w:id="830560639">
      <w:bodyDiv w:val="1"/>
      <w:marLeft w:val="0"/>
      <w:marRight w:val="0"/>
      <w:marTop w:val="0"/>
      <w:marBottom w:val="0"/>
      <w:divBdr>
        <w:top w:val="none" w:sz="0" w:space="0" w:color="auto"/>
        <w:left w:val="none" w:sz="0" w:space="0" w:color="auto"/>
        <w:bottom w:val="none" w:sz="0" w:space="0" w:color="auto"/>
        <w:right w:val="none" w:sz="0" w:space="0" w:color="auto"/>
      </w:divBdr>
    </w:div>
    <w:div w:id="830826575">
      <w:bodyDiv w:val="1"/>
      <w:marLeft w:val="0"/>
      <w:marRight w:val="0"/>
      <w:marTop w:val="0"/>
      <w:marBottom w:val="0"/>
      <w:divBdr>
        <w:top w:val="none" w:sz="0" w:space="0" w:color="auto"/>
        <w:left w:val="none" w:sz="0" w:space="0" w:color="auto"/>
        <w:bottom w:val="none" w:sz="0" w:space="0" w:color="auto"/>
        <w:right w:val="none" w:sz="0" w:space="0" w:color="auto"/>
      </w:divBdr>
    </w:div>
    <w:div w:id="831024002">
      <w:bodyDiv w:val="1"/>
      <w:marLeft w:val="0"/>
      <w:marRight w:val="0"/>
      <w:marTop w:val="0"/>
      <w:marBottom w:val="0"/>
      <w:divBdr>
        <w:top w:val="none" w:sz="0" w:space="0" w:color="auto"/>
        <w:left w:val="none" w:sz="0" w:space="0" w:color="auto"/>
        <w:bottom w:val="none" w:sz="0" w:space="0" w:color="auto"/>
        <w:right w:val="none" w:sz="0" w:space="0" w:color="auto"/>
      </w:divBdr>
    </w:div>
    <w:div w:id="831025838">
      <w:bodyDiv w:val="1"/>
      <w:marLeft w:val="0"/>
      <w:marRight w:val="0"/>
      <w:marTop w:val="0"/>
      <w:marBottom w:val="0"/>
      <w:divBdr>
        <w:top w:val="none" w:sz="0" w:space="0" w:color="auto"/>
        <w:left w:val="none" w:sz="0" w:space="0" w:color="auto"/>
        <w:bottom w:val="none" w:sz="0" w:space="0" w:color="auto"/>
        <w:right w:val="none" w:sz="0" w:space="0" w:color="auto"/>
      </w:divBdr>
    </w:div>
    <w:div w:id="831289432">
      <w:bodyDiv w:val="1"/>
      <w:marLeft w:val="0"/>
      <w:marRight w:val="0"/>
      <w:marTop w:val="0"/>
      <w:marBottom w:val="0"/>
      <w:divBdr>
        <w:top w:val="none" w:sz="0" w:space="0" w:color="auto"/>
        <w:left w:val="none" w:sz="0" w:space="0" w:color="auto"/>
        <w:bottom w:val="none" w:sz="0" w:space="0" w:color="auto"/>
        <w:right w:val="none" w:sz="0" w:space="0" w:color="auto"/>
      </w:divBdr>
    </w:div>
    <w:div w:id="831679281">
      <w:bodyDiv w:val="1"/>
      <w:marLeft w:val="0"/>
      <w:marRight w:val="0"/>
      <w:marTop w:val="0"/>
      <w:marBottom w:val="0"/>
      <w:divBdr>
        <w:top w:val="none" w:sz="0" w:space="0" w:color="auto"/>
        <w:left w:val="none" w:sz="0" w:space="0" w:color="auto"/>
        <w:bottom w:val="none" w:sz="0" w:space="0" w:color="auto"/>
        <w:right w:val="none" w:sz="0" w:space="0" w:color="auto"/>
      </w:divBdr>
    </w:div>
    <w:div w:id="831795172">
      <w:bodyDiv w:val="1"/>
      <w:marLeft w:val="0"/>
      <w:marRight w:val="0"/>
      <w:marTop w:val="0"/>
      <w:marBottom w:val="0"/>
      <w:divBdr>
        <w:top w:val="none" w:sz="0" w:space="0" w:color="auto"/>
        <w:left w:val="none" w:sz="0" w:space="0" w:color="auto"/>
        <w:bottom w:val="none" w:sz="0" w:space="0" w:color="auto"/>
        <w:right w:val="none" w:sz="0" w:space="0" w:color="auto"/>
      </w:divBdr>
    </w:div>
    <w:div w:id="831796382">
      <w:bodyDiv w:val="1"/>
      <w:marLeft w:val="0"/>
      <w:marRight w:val="0"/>
      <w:marTop w:val="0"/>
      <w:marBottom w:val="0"/>
      <w:divBdr>
        <w:top w:val="none" w:sz="0" w:space="0" w:color="auto"/>
        <w:left w:val="none" w:sz="0" w:space="0" w:color="auto"/>
        <w:bottom w:val="none" w:sz="0" w:space="0" w:color="auto"/>
        <w:right w:val="none" w:sz="0" w:space="0" w:color="auto"/>
      </w:divBdr>
    </w:div>
    <w:div w:id="831801810">
      <w:bodyDiv w:val="1"/>
      <w:marLeft w:val="0"/>
      <w:marRight w:val="0"/>
      <w:marTop w:val="0"/>
      <w:marBottom w:val="0"/>
      <w:divBdr>
        <w:top w:val="none" w:sz="0" w:space="0" w:color="auto"/>
        <w:left w:val="none" w:sz="0" w:space="0" w:color="auto"/>
        <w:bottom w:val="none" w:sz="0" w:space="0" w:color="auto"/>
        <w:right w:val="none" w:sz="0" w:space="0" w:color="auto"/>
      </w:divBdr>
    </w:div>
    <w:div w:id="831915182">
      <w:bodyDiv w:val="1"/>
      <w:marLeft w:val="0"/>
      <w:marRight w:val="0"/>
      <w:marTop w:val="0"/>
      <w:marBottom w:val="0"/>
      <w:divBdr>
        <w:top w:val="none" w:sz="0" w:space="0" w:color="auto"/>
        <w:left w:val="none" w:sz="0" w:space="0" w:color="auto"/>
        <w:bottom w:val="none" w:sz="0" w:space="0" w:color="auto"/>
        <w:right w:val="none" w:sz="0" w:space="0" w:color="auto"/>
      </w:divBdr>
    </w:div>
    <w:div w:id="832178932">
      <w:bodyDiv w:val="1"/>
      <w:marLeft w:val="0"/>
      <w:marRight w:val="0"/>
      <w:marTop w:val="0"/>
      <w:marBottom w:val="0"/>
      <w:divBdr>
        <w:top w:val="none" w:sz="0" w:space="0" w:color="auto"/>
        <w:left w:val="none" w:sz="0" w:space="0" w:color="auto"/>
        <w:bottom w:val="none" w:sz="0" w:space="0" w:color="auto"/>
        <w:right w:val="none" w:sz="0" w:space="0" w:color="auto"/>
      </w:divBdr>
    </w:div>
    <w:div w:id="832181135">
      <w:bodyDiv w:val="1"/>
      <w:marLeft w:val="0"/>
      <w:marRight w:val="0"/>
      <w:marTop w:val="0"/>
      <w:marBottom w:val="0"/>
      <w:divBdr>
        <w:top w:val="none" w:sz="0" w:space="0" w:color="auto"/>
        <w:left w:val="none" w:sz="0" w:space="0" w:color="auto"/>
        <w:bottom w:val="none" w:sz="0" w:space="0" w:color="auto"/>
        <w:right w:val="none" w:sz="0" w:space="0" w:color="auto"/>
      </w:divBdr>
    </w:div>
    <w:div w:id="832373621">
      <w:bodyDiv w:val="1"/>
      <w:marLeft w:val="0"/>
      <w:marRight w:val="0"/>
      <w:marTop w:val="0"/>
      <w:marBottom w:val="0"/>
      <w:divBdr>
        <w:top w:val="none" w:sz="0" w:space="0" w:color="auto"/>
        <w:left w:val="none" w:sz="0" w:space="0" w:color="auto"/>
        <w:bottom w:val="none" w:sz="0" w:space="0" w:color="auto"/>
        <w:right w:val="none" w:sz="0" w:space="0" w:color="auto"/>
      </w:divBdr>
    </w:div>
    <w:div w:id="832841088">
      <w:bodyDiv w:val="1"/>
      <w:marLeft w:val="0"/>
      <w:marRight w:val="0"/>
      <w:marTop w:val="0"/>
      <w:marBottom w:val="0"/>
      <w:divBdr>
        <w:top w:val="none" w:sz="0" w:space="0" w:color="auto"/>
        <w:left w:val="none" w:sz="0" w:space="0" w:color="auto"/>
        <w:bottom w:val="none" w:sz="0" w:space="0" w:color="auto"/>
        <w:right w:val="none" w:sz="0" w:space="0" w:color="auto"/>
      </w:divBdr>
    </w:div>
    <w:div w:id="832989012">
      <w:bodyDiv w:val="1"/>
      <w:marLeft w:val="0"/>
      <w:marRight w:val="0"/>
      <w:marTop w:val="0"/>
      <w:marBottom w:val="0"/>
      <w:divBdr>
        <w:top w:val="none" w:sz="0" w:space="0" w:color="auto"/>
        <w:left w:val="none" w:sz="0" w:space="0" w:color="auto"/>
        <w:bottom w:val="none" w:sz="0" w:space="0" w:color="auto"/>
        <w:right w:val="none" w:sz="0" w:space="0" w:color="auto"/>
      </w:divBdr>
    </w:div>
    <w:div w:id="833107853">
      <w:bodyDiv w:val="1"/>
      <w:marLeft w:val="0"/>
      <w:marRight w:val="0"/>
      <w:marTop w:val="0"/>
      <w:marBottom w:val="0"/>
      <w:divBdr>
        <w:top w:val="none" w:sz="0" w:space="0" w:color="auto"/>
        <w:left w:val="none" w:sz="0" w:space="0" w:color="auto"/>
        <w:bottom w:val="none" w:sz="0" w:space="0" w:color="auto"/>
        <w:right w:val="none" w:sz="0" w:space="0" w:color="auto"/>
      </w:divBdr>
    </w:div>
    <w:div w:id="833224902">
      <w:bodyDiv w:val="1"/>
      <w:marLeft w:val="0"/>
      <w:marRight w:val="0"/>
      <w:marTop w:val="0"/>
      <w:marBottom w:val="0"/>
      <w:divBdr>
        <w:top w:val="none" w:sz="0" w:space="0" w:color="auto"/>
        <w:left w:val="none" w:sz="0" w:space="0" w:color="auto"/>
        <w:bottom w:val="none" w:sz="0" w:space="0" w:color="auto"/>
        <w:right w:val="none" w:sz="0" w:space="0" w:color="auto"/>
      </w:divBdr>
    </w:div>
    <w:div w:id="833255466">
      <w:bodyDiv w:val="1"/>
      <w:marLeft w:val="0"/>
      <w:marRight w:val="0"/>
      <w:marTop w:val="0"/>
      <w:marBottom w:val="0"/>
      <w:divBdr>
        <w:top w:val="none" w:sz="0" w:space="0" w:color="auto"/>
        <w:left w:val="none" w:sz="0" w:space="0" w:color="auto"/>
        <w:bottom w:val="none" w:sz="0" w:space="0" w:color="auto"/>
        <w:right w:val="none" w:sz="0" w:space="0" w:color="auto"/>
      </w:divBdr>
    </w:div>
    <w:div w:id="833490269">
      <w:bodyDiv w:val="1"/>
      <w:marLeft w:val="0"/>
      <w:marRight w:val="0"/>
      <w:marTop w:val="0"/>
      <w:marBottom w:val="0"/>
      <w:divBdr>
        <w:top w:val="none" w:sz="0" w:space="0" w:color="auto"/>
        <w:left w:val="none" w:sz="0" w:space="0" w:color="auto"/>
        <w:bottom w:val="none" w:sz="0" w:space="0" w:color="auto"/>
        <w:right w:val="none" w:sz="0" w:space="0" w:color="auto"/>
      </w:divBdr>
    </w:div>
    <w:div w:id="833642745">
      <w:bodyDiv w:val="1"/>
      <w:marLeft w:val="0"/>
      <w:marRight w:val="0"/>
      <w:marTop w:val="0"/>
      <w:marBottom w:val="0"/>
      <w:divBdr>
        <w:top w:val="none" w:sz="0" w:space="0" w:color="auto"/>
        <w:left w:val="none" w:sz="0" w:space="0" w:color="auto"/>
        <w:bottom w:val="none" w:sz="0" w:space="0" w:color="auto"/>
        <w:right w:val="none" w:sz="0" w:space="0" w:color="auto"/>
      </w:divBdr>
    </w:div>
    <w:div w:id="833953660">
      <w:bodyDiv w:val="1"/>
      <w:marLeft w:val="0"/>
      <w:marRight w:val="0"/>
      <w:marTop w:val="0"/>
      <w:marBottom w:val="0"/>
      <w:divBdr>
        <w:top w:val="none" w:sz="0" w:space="0" w:color="auto"/>
        <w:left w:val="none" w:sz="0" w:space="0" w:color="auto"/>
        <w:bottom w:val="none" w:sz="0" w:space="0" w:color="auto"/>
        <w:right w:val="none" w:sz="0" w:space="0" w:color="auto"/>
      </w:divBdr>
    </w:div>
    <w:div w:id="834228757">
      <w:bodyDiv w:val="1"/>
      <w:marLeft w:val="0"/>
      <w:marRight w:val="0"/>
      <w:marTop w:val="0"/>
      <w:marBottom w:val="0"/>
      <w:divBdr>
        <w:top w:val="none" w:sz="0" w:space="0" w:color="auto"/>
        <w:left w:val="none" w:sz="0" w:space="0" w:color="auto"/>
        <w:bottom w:val="none" w:sz="0" w:space="0" w:color="auto"/>
        <w:right w:val="none" w:sz="0" w:space="0" w:color="auto"/>
      </w:divBdr>
    </w:div>
    <w:div w:id="834338832">
      <w:bodyDiv w:val="1"/>
      <w:marLeft w:val="0"/>
      <w:marRight w:val="0"/>
      <w:marTop w:val="0"/>
      <w:marBottom w:val="0"/>
      <w:divBdr>
        <w:top w:val="none" w:sz="0" w:space="0" w:color="auto"/>
        <w:left w:val="none" w:sz="0" w:space="0" w:color="auto"/>
        <w:bottom w:val="none" w:sz="0" w:space="0" w:color="auto"/>
        <w:right w:val="none" w:sz="0" w:space="0" w:color="auto"/>
      </w:divBdr>
    </w:div>
    <w:div w:id="834342260">
      <w:bodyDiv w:val="1"/>
      <w:marLeft w:val="0"/>
      <w:marRight w:val="0"/>
      <w:marTop w:val="0"/>
      <w:marBottom w:val="0"/>
      <w:divBdr>
        <w:top w:val="none" w:sz="0" w:space="0" w:color="auto"/>
        <w:left w:val="none" w:sz="0" w:space="0" w:color="auto"/>
        <w:bottom w:val="none" w:sz="0" w:space="0" w:color="auto"/>
        <w:right w:val="none" w:sz="0" w:space="0" w:color="auto"/>
      </w:divBdr>
    </w:div>
    <w:div w:id="834415790">
      <w:bodyDiv w:val="1"/>
      <w:marLeft w:val="0"/>
      <w:marRight w:val="0"/>
      <w:marTop w:val="0"/>
      <w:marBottom w:val="0"/>
      <w:divBdr>
        <w:top w:val="none" w:sz="0" w:space="0" w:color="auto"/>
        <w:left w:val="none" w:sz="0" w:space="0" w:color="auto"/>
        <w:bottom w:val="none" w:sz="0" w:space="0" w:color="auto"/>
        <w:right w:val="none" w:sz="0" w:space="0" w:color="auto"/>
      </w:divBdr>
    </w:div>
    <w:div w:id="834422087">
      <w:bodyDiv w:val="1"/>
      <w:marLeft w:val="0"/>
      <w:marRight w:val="0"/>
      <w:marTop w:val="0"/>
      <w:marBottom w:val="0"/>
      <w:divBdr>
        <w:top w:val="none" w:sz="0" w:space="0" w:color="auto"/>
        <w:left w:val="none" w:sz="0" w:space="0" w:color="auto"/>
        <w:bottom w:val="none" w:sz="0" w:space="0" w:color="auto"/>
        <w:right w:val="none" w:sz="0" w:space="0" w:color="auto"/>
      </w:divBdr>
    </w:div>
    <w:div w:id="834422264">
      <w:bodyDiv w:val="1"/>
      <w:marLeft w:val="0"/>
      <w:marRight w:val="0"/>
      <w:marTop w:val="0"/>
      <w:marBottom w:val="0"/>
      <w:divBdr>
        <w:top w:val="none" w:sz="0" w:space="0" w:color="auto"/>
        <w:left w:val="none" w:sz="0" w:space="0" w:color="auto"/>
        <w:bottom w:val="none" w:sz="0" w:space="0" w:color="auto"/>
        <w:right w:val="none" w:sz="0" w:space="0" w:color="auto"/>
      </w:divBdr>
    </w:div>
    <w:div w:id="834539201">
      <w:bodyDiv w:val="1"/>
      <w:marLeft w:val="0"/>
      <w:marRight w:val="0"/>
      <w:marTop w:val="0"/>
      <w:marBottom w:val="0"/>
      <w:divBdr>
        <w:top w:val="none" w:sz="0" w:space="0" w:color="auto"/>
        <w:left w:val="none" w:sz="0" w:space="0" w:color="auto"/>
        <w:bottom w:val="none" w:sz="0" w:space="0" w:color="auto"/>
        <w:right w:val="none" w:sz="0" w:space="0" w:color="auto"/>
      </w:divBdr>
    </w:div>
    <w:div w:id="834607436">
      <w:bodyDiv w:val="1"/>
      <w:marLeft w:val="0"/>
      <w:marRight w:val="0"/>
      <w:marTop w:val="0"/>
      <w:marBottom w:val="0"/>
      <w:divBdr>
        <w:top w:val="none" w:sz="0" w:space="0" w:color="auto"/>
        <w:left w:val="none" w:sz="0" w:space="0" w:color="auto"/>
        <w:bottom w:val="none" w:sz="0" w:space="0" w:color="auto"/>
        <w:right w:val="none" w:sz="0" w:space="0" w:color="auto"/>
      </w:divBdr>
    </w:div>
    <w:div w:id="834612581">
      <w:bodyDiv w:val="1"/>
      <w:marLeft w:val="0"/>
      <w:marRight w:val="0"/>
      <w:marTop w:val="0"/>
      <w:marBottom w:val="0"/>
      <w:divBdr>
        <w:top w:val="none" w:sz="0" w:space="0" w:color="auto"/>
        <w:left w:val="none" w:sz="0" w:space="0" w:color="auto"/>
        <w:bottom w:val="none" w:sz="0" w:space="0" w:color="auto"/>
        <w:right w:val="none" w:sz="0" w:space="0" w:color="auto"/>
      </w:divBdr>
    </w:div>
    <w:div w:id="834687625">
      <w:bodyDiv w:val="1"/>
      <w:marLeft w:val="0"/>
      <w:marRight w:val="0"/>
      <w:marTop w:val="0"/>
      <w:marBottom w:val="0"/>
      <w:divBdr>
        <w:top w:val="none" w:sz="0" w:space="0" w:color="auto"/>
        <w:left w:val="none" w:sz="0" w:space="0" w:color="auto"/>
        <w:bottom w:val="none" w:sz="0" w:space="0" w:color="auto"/>
        <w:right w:val="none" w:sz="0" w:space="0" w:color="auto"/>
      </w:divBdr>
    </w:div>
    <w:div w:id="834880156">
      <w:bodyDiv w:val="1"/>
      <w:marLeft w:val="0"/>
      <w:marRight w:val="0"/>
      <w:marTop w:val="0"/>
      <w:marBottom w:val="0"/>
      <w:divBdr>
        <w:top w:val="none" w:sz="0" w:space="0" w:color="auto"/>
        <w:left w:val="none" w:sz="0" w:space="0" w:color="auto"/>
        <w:bottom w:val="none" w:sz="0" w:space="0" w:color="auto"/>
        <w:right w:val="none" w:sz="0" w:space="0" w:color="auto"/>
      </w:divBdr>
    </w:div>
    <w:div w:id="834880872">
      <w:bodyDiv w:val="1"/>
      <w:marLeft w:val="0"/>
      <w:marRight w:val="0"/>
      <w:marTop w:val="0"/>
      <w:marBottom w:val="0"/>
      <w:divBdr>
        <w:top w:val="none" w:sz="0" w:space="0" w:color="auto"/>
        <w:left w:val="none" w:sz="0" w:space="0" w:color="auto"/>
        <w:bottom w:val="none" w:sz="0" w:space="0" w:color="auto"/>
        <w:right w:val="none" w:sz="0" w:space="0" w:color="auto"/>
      </w:divBdr>
    </w:div>
    <w:div w:id="834998716">
      <w:bodyDiv w:val="1"/>
      <w:marLeft w:val="0"/>
      <w:marRight w:val="0"/>
      <w:marTop w:val="0"/>
      <w:marBottom w:val="0"/>
      <w:divBdr>
        <w:top w:val="none" w:sz="0" w:space="0" w:color="auto"/>
        <w:left w:val="none" w:sz="0" w:space="0" w:color="auto"/>
        <w:bottom w:val="none" w:sz="0" w:space="0" w:color="auto"/>
        <w:right w:val="none" w:sz="0" w:space="0" w:color="auto"/>
      </w:divBdr>
    </w:div>
    <w:div w:id="835223199">
      <w:bodyDiv w:val="1"/>
      <w:marLeft w:val="0"/>
      <w:marRight w:val="0"/>
      <w:marTop w:val="0"/>
      <w:marBottom w:val="0"/>
      <w:divBdr>
        <w:top w:val="none" w:sz="0" w:space="0" w:color="auto"/>
        <w:left w:val="none" w:sz="0" w:space="0" w:color="auto"/>
        <w:bottom w:val="none" w:sz="0" w:space="0" w:color="auto"/>
        <w:right w:val="none" w:sz="0" w:space="0" w:color="auto"/>
      </w:divBdr>
    </w:div>
    <w:div w:id="835268056">
      <w:bodyDiv w:val="1"/>
      <w:marLeft w:val="0"/>
      <w:marRight w:val="0"/>
      <w:marTop w:val="0"/>
      <w:marBottom w:val="0"/>
      <w:divBdr>
        <w:top w:val="none" w:sz="0" w:space="0" w:color="auto"/>
        <w:left w:val="none" w:sz="0" w:space="0" w:color="auto"/>
        <w:bottom w:val="none" w:sz="0" w:space="0" w:color="auto"/>
        <w:right w:val="none" w:sz="0" w:space="0" w:color="auto"/>
      </w:divBdr>
    </w:div>
    <w:div w:id="835457187">
      <w:bodyDiv w:val="1"/>
      <w:marLeft w:val="0"/>
      <w:marRight w:val="0"/>
      <w:marTop w:val="0"/>
      <w:marBottom w:val="0"/>
      <w:divBdr>
        <w:top w:val="none" w:sz="0" w:space="0" w:color="auto"/>
        <w:left w:val="none" w:sz="0" w:space="0" w:color="auto"/>
        <w:bottom w:val="none" w:sz="0" w:space="0" w:color="auto"/>
        <w:right w:val="none" w:sz="0" w:space="0" w:color="auto"/>
      </w:divBdr>
    </w:div>
    <w:div w:id="835535366">
      <w:bodyDiv w:val="1"/>
      <w:marLeft w:val="0"/>
      <w:marRight w:val="0"/>
      <w:marTop w:val="0"/>
      <w:marBottom w:val="0"/>
      <w:divBdr>
        <w:top w:val="none" w:sz="0" w:space="0" w:color="auto"/>
        <w:left w:val="none" w:sz="0" w:space="0" w:color="auto"/>
        <w:bottom w:val="none" w:sz="0" w:space="0" w:color="auto"/>
        <w:right w:val="none" w:sz="0" w:space="0" w:color="auto"/>
      </w:divBdr>
    </w:div>
    <w:div w:id="835652890">
      <w:bodyDiv w:val="1"/>
      <w:marLeft w:val="0"/>
      <w:marRight w:val="0"/>
      <w:marTop w:val="0"/>
      <w:marBottom w:val="0"/>
      <w:divBdr>
        <w:top w:val="none" w:sz="0" w:space="0" w:color="auto"/>
        <w:left w:val="none" w:sz="0" w:space="0" w:color="auto"/>
        <w:bottom w:val="none" w:sz="0" w:space="0" w:color="auto"/>
        <w:right w:val="none" w:sz="0" w:space="0" w:color="auto"/>
      </w:divBdr>
    </w:div>
    <w:div w:id="835726724">
      <w:bodyDiv w:val="1"/>
      <w:marLeft w:val="0"/>
      <w:marRight w:val="0"/>
      <w:marTop w:val="0"/>
      <w:marBottom w:val="0"/>
      <w:divBdr>
        <w:top w:val="none" w:sz="0" w:space="0" w:color="auto"/>
        <w:left w:val="none" w:sz="0" w:space="0" w:color="auto"/>
        <w:bottom w:val="none" w:sz="0" w:space="0" w:color="auto"/>
        <w:right w:val="none" w:sz="0" w:space="0" w:color="auto"/>
      </w:divBdr>
    </w:div>
    <w:div w:id="835846362">
      <w:bodyDiv w:val="1"/>
      <w:marLeft w:val="0"/>
      <w:marRight w:val="0"/>
      <w:marTop w:val="0"/>
      <w:marBottom w:val="0"/>
      <w:divBdr>
        <w:top w:val="none" w:sz="0" w:space="0" w:color="auto"/>
        <w:left w:val="none" w:sz="0" w:space="0" w:color="auto"/>
        <w:bottom w:val="none" w:sz="0" w:space="0" w:color="auto"/>
        <w:right w:val="none" w:sz="0" w:space="0" w:color="auto"/>
      </w:divBdr>
    </w:div>
    <w:div w:id="836073262">
      <w:bodyDiv w:val="1"/>
      <w:marLeft w:val="0"/>
      <w:marRight w:val="0"/>
      <w:marTop w:val="0"/>
      <w:marBottom w:val="0"/>
      <w:divBdr>
        <w:top w:val="none" w:sz="0" w:space="0" w:color="auto"/>
        <w:left w:val="none" w:sz="0" w:space="0" w:color="auto"/>
        <w:bottom w:val="none" w:sz="0" w:space="0" w:color="auto"/>
        <w:right w:val="none" w:sz="0" w:space="0" w:color="auto"/>
      </w:divBdr>
    </w:div>
    <w:div w:id="836114877">
      <w:bodyDiv w:val="1"/>
      <w:marLeft w:val="0"/>
      <w:marRight w:val="0"/>
      <w:marTop w:val="0"/>
      <w:marBottom w:val="0"/>
      <w:divBdr>
        <w:top w:val="none" w:sz="0" w:space="0" w:color="auto"/>
        <w:left w:val="none" w:sz="0" w:space="0" w:color="auto"/>
        <w:bottom w:val="none" w:sz="0" w:space="0" w:color="auto"/>
        <w:right w:val="none" w:sz="0" w:space="0" w:color="auto"/>
      </w:divBdr>
    </w:div>
    <w:div w:id="836920871">
      <w:bodyDiv w:val="1"/>
      <w:marLeft w:val="0"/>
      <w:marRight w:val="0"/>
      <w:marTop w:val="0"/>
      <w:marBottom w:val="0"/>
      <w:divBdr>
        <w:top w:val="none" w:sz="0" w:space="0" w:color="auto"/>
        <w:left w:val="none" w:sz="0" w:space="0" w:color="auto"/>
        <w:bottom w:val="none" w:sz="0" w:space="0" w:color="auto"/>
        <w:right w:val="none" w:sz="0" w:space="0" w:color="auto"/>
      </w:divBdr>
    </w:div>
    <w:div w:id="837229460">
      <w:bodyDiv w:val="1"/>
      <w:marLeft w:val="0"/>
      <w:marRight w:val="0"/>
      <w:marTop w:val="0"/>
      <w:marBottom w:val="0"/>
      <w:divBdr>
        <w:top w:val="none" w:sz="0" w:space="0" w:color="auto"/>
        <w:left w:val="none" w:sz="0" w:space="0" w:color="auto"/>
        <w:bottom w:val="none" w:sz="0" w:space="0" w:color="auto"/>
        <w:right w:val="none" w:sz="0" w:space="0" w:color="auto"/>
      </w:divBdr>
    </w:div>
    <w:div w:id="837230222">
      <w:bodyDiv w:val="1"/>
      <w:marLeft w:val="0"/>
      <w:marRight w:val="0"/>
      <w:marTop w:val="0"/>
      <w:marBottom w:val="0"/>
      <w:divBdr>
        <w:top w:val="none" w:sz="0" w:space="0" w:color="auto"/>
        <w:left w:val="none" w:sz="0" w:space="0" w:color="auto"/>
        <w:bottom w:val="none" w:sz="0" w:space="0" w:color="auto"/>
        <w:right w:val="none" w:sz="0" w:space="0" w:color="auto"/>
      </w:divBdr>
    </w:div>
    <w:div w:id="837424377">
      <w:bodyDiv w:val="1"/>
      <w:marLeft w:val="0"/>
      <w:marRight w:val="0"/>
      <w:marTop w:val="0"/>
      <w:marBottom w:val="0"/>
      <w:divBdr>
        <w:top w:val="none" w:sz="0" w:space="0" w:color="auto"/>
        <w:left w:val="none" w:sz="0" w:space="0" w:color="auto"/>
        <w:bottom w:val="none" w:sz="0" w:space="0" w:color="auto"/>
        <w:right w:val="none" w:sz="0" w:space="0" w:color="auto"/>
      </w:divBdr>
    </w:div>
    <w:div w:id="837426638">
      <w:bodyDiv w:val="1"/>
      <w:marLeft w:val="0"/>
      <w:marRight w:val="0"/>
      <w:marTop w:val="0"/>
      <w:marBottom w:val="0"/>
      <w:divBdr>
        <w:top w:val="none" w:sz="0" w:space="0" w:color="auto"/>
        <w:left w:val="none" w:sz="0" w:space="0" w:color="auto"/>
        <w:bottom w:val="none" w:sz="0" w:space="0" w:color="auto"/>
        <w:right w:val="none" w:sz="0" w:space="0" w:color="auto"/>
      </w:divBdr>
    </w:div>
    <w:div w:id="837503347">
      <w:bodyDiv w:val="1"/>
      <w:marLeft w:val="0"/>
      <w:marRight w:val="0"/>
      <w:marTop w:val="0"/>
      <w:marBottom w:val="0"/>
      <w:divBdr>
        <w:top w:val="none" w:sz="0" w:space="0" w:color="auto"/>
        <w:left w:val="none" w:sz="0" w:space="0" w:color="auto"/>
        <w:bottom w:val="none" w:sz="0" w:space="0" w:color="auto"/>
        <w:right w:val="none" w:sz="0" w:space="0" w:color="auto"/>
      </w:divBdr>
    </w:div>
    <w:div w:id="837691786">
      <w:bodyDiv w:val="1"/>
      <w:marLeft w:val="0"/>
      <w:marRight w:val="0"/>
      <w:marTop w:val="0"/>
      <w:marBottom w:val="0"/>
      <w:divBdr>
        <w:top w:val="none" w:sz="0" w:space="0" w:color="auto"/>
        <w:left w:val="none" w:sz="0" w:space="0" w:color="auto"/>
        <w:bottom w:val="none" w:sz="0" w:space="0" w:color="auto"/>
        <w:right w:val="none" w:sz="0" w:space="0" w:color="auto"/>
      </w:divBdr>
    </w:div>
    <w:div w:id="838037441">
      <w:bodyDiv w:val="1"/>
      <w:marLeft w:val="0"/>
      <w:marRight w:val="0"/>
      <w:marTop w:val="0"/>
      <w:marBottom w:val="0"/>
      <w:divBdr>
        <w:top w:val="none" w:sz="0" w:space="0" w:color="auto"/>
        <w:left w:val="none" w:sz="0" w:space="0" w:color="auto"/>
        <w:bottom w:val="none" w:sz="0" w:space="0" w:color="auto"/>
        <w:right w:val="none" w:sz="0" w:space="0" w:color="auto"/>
      </w:divBdr>
    </w:div>
    <w:div w:id="838160910">
      <w:bodyDiv w:val="1"/>
      <w:marLeft w:val="0"/>
      <w:marRight w:val="0"/>
      <w:marTop w:val="0"/>
      <w:marBottom w:val="0"/>
      <w:divBdr>
        <w:top w:val="none" w:sz="0" w:space="0" w:color="auto"/>
        <w:left w:val="none" w:sz="0" w:space="0" w:color="auto"/>
        <w:bottom w:val="none" w:sz="0" w:space="0" w:color="auto"/>
        <w:right w:val="none" w:sz="0" w:space="0" w:color="auto"/>
      </w:divBdr>
    </w:div>
    <w:div w:id="838302798">
      <w:bodyDiv w:val="1"/>
      <w:marLeft w:val="0"/>
      <w:marRight w:val="0"/>
      <w:marTop w:val="0"/>
      <w:marBottom w:val="0"/>
      <w:divBdr>
        <w:top w:val="none" w:sz="0" w:space="0" w:color="auto"/>
        <w:left w:val="none" w:sz="0" w:space="0" w:color="auto"/>
        <w:bottom w:val="none" w:sz="0" w:space="0" w:color="auto"/>
        <w:right w:val="none" w:sz="0" w:space="0" w:color="auto"/>
      </w:divBdr>
    </w:div>
    <w:div w:id="838346114">
      <w:bodyDiv w:val="1"/>
      <w:marLeft w:val="0"/>
      <w:marRight w:val="0"/>
      <w:marTop w:val="0"/>
      <w:marBottom w:val="0"/>
      <w:divBdr>
        <w:top w:val="none" w:sz="0" w:space="0" w:color="auto"/>
        <w:left w:val="none" w:sz="0" w:space="0" w:color="auto"/>
        <w:bottom w:val="none" w:sz="0" w:space="0" w:color="auto"/>
        <w:right w:val="none" w:sz="0" w:space="0" w:color="auto"/>
      </w:divBdr>
    </w:div>
    <w:div w:id="838424882">
      <w:bodyDiv w:val="1"/>
      <w:marLeft w:val="0"/>
      <w:marRight w:val="0"/>
      <w:marTop w:val="0"/>
      <w:marBottom w:val="0"/>
      <w:divBdr>
        <w:top w:val="none" w:sz="0" w:space="0" w:color="auto"/>
        <w:left w:val="none" w:sz="0" w:space="0" w:color="auto"/>
        <w:bottom w:val="none" w:sz="0" w:space="0" w:color="auto"/>
        <w:right w:val="none" w:sz="0" w:space="0" w:color="auto"/>
      </w:divBdr>
    </w:div>
    <w:div w:id="838617533">
      <w:bodyDiv w:val="1"/>
      <w:marLeft w:val="0"/>
      <w:marRight w:val="0"/>
      <w:marTop w:val="0"/>
      <w:marBottom w:val="0"/>
      <w:divBdr>
        <w:top w:val="none" w:sz="0" w:space="0" w:color="auto"/>
        <w:left w:val="none" w:sz="0" w:space="0" w:color="auto"/>
        <w:bottom w:val="none" w:sz="0" w:space="0" w:color="auto"/>
        <w:right w:val="none" w:sz="0" w:space="0" w:color="auto"/>
      </w:divBdr>
    </w:div>
    <w:div w:id="838617667">
      <w:bodyDiv w:val="1"/>
      <w:marLeft w:val="0"/>
      <w:marRight w:val="0"/>
      <w:marTop w:val="0"/>
      <w:marBottom w:val="0"/>
      <w:divBdr>
        <w:top w:val="none" w:sz="0" w:space="0" w:color="auto"/>
        <w:left w:val="none" w:sz="0" w:space="0" w:color="auto"/>
        <w:bottom w:val="none" w:sz="0" w:space="0" w:color="auto"/>
        <w:right w:val="none" w:sz="0" w:space="0" w:color="auto"/>
      </w:divBdr>
    </w:div>
    <w:div w:id="838884560">
      <w:bodyDiv w:val="1"/>
      <w:marLeft w:val="0"/>
      <w:marRight w:val="0"/>
      <w:marTop w:val="0"/>
      <w:marBottom w:val="0"/>
      <w:divBdr>
        <w:top w:val="none" w:sz="0" w:space="0" w:color="auto"/>
        <w:left w:val="none" w:sz="0" w:space="0" w:color="auto"/>
        <w:bottom w:val="none" w:sz="0" w:space="0" w:color="auto"/>
        <w:right w:val="none" w:sz="0" w:space="0" w:color="auto"/>
      </w:divBdr>
    </w:div>
    <w:div w:id="838891054">
      <w:bodyDiv w:val="1"/>
      <w:marLeft w:val="0"/>
      <w:marRight w:val="0"/>
      <w:marTop w:val="0"/>
      <w:marBottom w:val="0"/>
      <w:divBdr>
        <w:top w:val="none" w:sz="0" w:space="0" w:color="auto"/>
        <w:left w:val="none" w:sz="0" w:space="0" w:color="auto"/>
        <w:bottom w:val="none" w:sz="0" w:space="0" w:color="auto"/>
        <w:right w:val="none" w:sz="0" w:space="0" w:color="auto"/>
      </w:divBdr>
    </w:div>
    <w:div w:id="838927745">
      <w:bodyDiv w:val="1"/>
      <w:marLeft w:val="0"/>
      <w:marRight w:val="0"/>
      <w:marTop w:val="0"/>
      <w:marBottom w:val="0"/>
      <w:divBdr>
        <w:top w:val="none" w:sz="0" w:space="0" w:color="auto"/>
        <w:left w:val="none" w:sz="0" w:space="0" w:color="auto"/>
        <w:bottom w:val="none" w:sz="0" w:space="0" w:color="auto"/>
        <w:right w:val="none" w:sz="0" w:space="0" w:color="auto"/>
      </w:divBdr>
    </w:div>
    <w:div w:id="839201929">
      <w:bodyDiv w:val="1"/>
      <w:marLeft w:val="0"/>
      <w:marRight w:val="0"/>
      <w:marTop w:val="0"/>
      <w:marBottom w:val="0"/>
      <w:divBdr>
        <w:top w:val="none" w:sz="0" w:space="0" w:color="auto"/>
        <w:left w:val="none" w:sz="0" w:space="0" w:color="auto"/>
        <w:bottom w:val="none" w:sz="0" w:space="0" w:color="auto"/>
        <w:right w:val="none" w:sz="0" w:space="0" w:color="auto"/>
      </w:divBdr>
    </w:div>
    <w:div w:id="839321198">
      <w:bodyDiv w:val="1"/>
      <w:marLeft w:val="0"/>
      <w:marRight w:val="0"/>
      <w:marTop w:val="0"/>
      <w:marBottom w:val="0"/>
      <w:divBdr>
        <w:top w:val="none" w:sz="0" w:space="0" w:color="auto"/>
        <w:left w:val="none" w:sz="0" w:space="0" w:color="auto"/>
        <w:bottom w:val="none" w:sz="0" w:space="0" w:color="auto"/>
        <w:right w:val="none" w:sz="0" w:space="0" w:color="auto"/>
      </w:divBdr>
    </w:div>
    <w:div w:id="839469246">
      <w:bodyDiv w:val="1"/>
      <w:marLeft w:val="0"/>
      <w:marRight w:val="0"/>
      <w:marTop w:val="0"/>
      <w:marBottom w:val="0"/>
      <w:divBdr>
        <w:top w:val="none" w:sz="0" w:space="0" w:color="auto"/>
        <w:left w:val="none" w:sz="0" w:space="0" w:color="auto"/>
        <w:bottom w:val="none" w:sz="0" w:space="0" w:color="auto"/>
        <w:right w:val="none" w:sz="0" w:space="0" w:color="auto"/>
      </w:divBdr>
    </w:div>
    <w:div w:id="839807204">
      <w:bodyDiv w:val="1"/>
      <w:marLeft w:val="0"/>
      <w:marRight w:val="0"/>
      <w:marTop w:val="0"/>
      <w:marBottom w:val="0"/>
      <w:divBdr>
        <w:top w:val="none" w:sz="0" w:space="0" w:color="auto"/>
        <w:left w:val="none" w:sz="0" w:space="0" w:color="auto"/>
        <w:bottom w:val="none" w:sz="0" w:space="0" w:color="auto"/>
        <w:right w:val="none" w:sz="0" w:space="0" w:color="auto"/>
      </w:divBdr>
    </w:div>
    <w:div w:id="840202155">
      <w:bodyDiv w:val="1"/>
      <w:marLeft w:val="0"/>
      <w:marRight w:val="0"/>
      <w:marTop w:val="0"/>
      <w:marBottom w:val="0"/>
      <w:divBdr>
        <w:top w:val="none" w:sz="0" w:space="0" w:color="auto"/>
        <w:left w:val="none" w:sz="0" w:space="0" w:color="auto"/>
        <w:bottom w:val="none" w:sz="0" w:space="0" w:color="auto"/>
        <w:right w:val="none" w:sz="0" w:space="0" w:color="auto"/>
      </w:divBdr>
    </w:div>
    <w:div w:id="840438341">
      <w:bodyDiv w:val="1"/>
      <w:marLeft w:val="0"/>
      <w:marRight w:val="0"/>
      <w:marTop w:val="0"/>
      <w:marBottom w:val="0"/>
      <w:divBdr>
        <w:top w:val="none" w:sz="0" w:space="0" w:color="auto"/>
        <w:left w:val="none" w:sz="0" w:space="0" w:color="auto"/>
        <w:bottom w:val="none" w:sz="0" w:space="0" w:color="auto"/>
        <w:right w:val="none" w:sz="0" w:space="0" w:color="auto"/>
      </w:divBdr>
    </w:div>
    <w:div w:id="840893384">
      <w:bodyDiv w:val="1"/>
      <w:marLeft w:val="0"/>
      <w:marRight w:val="0"/>
      <w:marTop w:val="0"/>
      <w:marBottom w:val="0"/>
      <w:divBdr>
        <w:top w:val="none" w:sz="0" w:space="0" w:color="auto"/>
        <w:left w:val="none" w:sz="0" w:space="0" w:color="auto"/>
        <w:bottom w:val="none" w:sz="0" w:space="0" w:color="auto"/>
        <w:right w:val="none" w:sz="0" w:space="0" w:color="auto"/>
      </w:divBdr>
    </w:div>
    <w:div w:id="841050707">
      <w:bodyDiv w:val="1"/>
      <w:marLeft w:val="0"/>
      <w:marRight w:val="0"/>
      <w:marTop w:val="0"/>
      <w:marBottom w:val="0"/>
      <w:divBdr>
        <w:top w:val="none" w:sz="0" w:space="0" w:color="auto"/>
        <w:left w:val="none" w:sz="0" w:space="0" w:color="auto"/>
        <w:bottom w:val="none" w:sz="0" w:space="0" w:color="auto"/>
        <w:right w:val="none" w:sz="0" w:space="0" w:color="auto"/>
      </w:divBdr>
    </w:div>
    <w:div w:id="841701349">
      <w:bodyDiv w:val="1"/>
      <w:marLeft w:val="0"/>
      <w:marRight w:val="0"/>
      <w:marTop w:val="0"/>
      <w:marBottom w:val="0"/>
      <w:divBdr>
        <w:top w:val="none" w:sz="0" w:space="0" w:color="auto"/>
        <w:left w:val="none" w:sz="0" w:space="0" w:color="auto"/>
        <w:bottom w:val="none" w:sz="0" w:space="0" w:color="auto"/>
        <w:right w:val="none" w:sz="0" w:space="0" w:color="auto"/>
      </w:divBdr>
    </w:div>
    <w:div w:id="841746994">
      <w:bodyDiv w:val="1"/>
      <w:marLeft w:val="0"/>
      <w:marRight w:val="0"/>
      <w:marTop w:val="0"/>
      <w:marBottom w:val="0"/>
      <w:divBdr>
        <w:top w:val="none" w:sz="0" w:space="0" w:color="auto"/>
        <w:left w:val="none" w:sz="0" w:space="0" w:color="auto"/>
        <w:bottom w:val="none" w:sz="0" w:space="0" w:color="auto"/>
        <w:right w:val="none" w:sz="0" w:space="0" w:color="auto"/>
      </w:divBdr>
    </w:div>
    <w:div w:id="841773697">
      <w:bodyDiv w:val="1"/>
      <w:marLeft w:val="0"/>
      <w:marRight w:val="0"/>
      <w:marTop w:val="0"/>
      <w:marBottom w:val="0"/>
      <w:divBdr>
        <w:top w:val="none" w:sz="0" w:space="0" w:color="auto"/>
        <w:left w:val="none" w:sz="0" w:space="0" w:color="auto"/>
        <w:bottom w:val="none" w:sz="0" w:space="0" w:color="auto"/>
        <w:right w:val="none" w:sz="0" w:space="0" w:color="auto"/>
      </w:divBdr>
    </w:div>
    <w:div w:id="842016251">
      <w:bodyDiv w:val="1"/>
      <w:marLeft w:val="0"/>
      <w:marRight w:val="0"/>
      <w:marTop w:val="0"/>
      <w:marBottom w:val="0"/>
      <w:divBdr>
        <w:top w:val="none" w:sz="0" w:space="0" w:color="auto"/>
        <w:left w:val="none" w:sz="0" w:space="0" w:color="auto"/>
        <w:bottom w:val="none" w:sz="0" w:space="0" w:color="auto"/>
        <w:right w:val="none" w:sz="0" w:space="0" w:color="auto"/>
      </w:divBdr>
    </w:div>
    <w:div w:id="842086406">
      <w:bodyDiv w:val="1"/>
      <w:marLeft w:val="0"/>
      <w:marRight w:val="0"/>
      <w:marTop w:val="0"/>
      <w:marBottom w:val="0"/>
      <w:divBdr>
        <w:top w:val="none" w:sz="0" w:space="0" w:color="auto"/>
        <w:left w:val="none" w:sz="0" w:space="0" w:color="auto"/>
        <w:bottom w:val="none" w:sz="0" w:space="0" w:color="auto"/>
        <w:right w:val="none" w:sz="0" w:space="0" w:color="auto"/>
      </w:divBdr>
    </w:div>
    <w:div w:id="842087359">
      <w:bodyDiv w:val="1"/>
      <w:marLeft w:val="0"/>
      <w:marRight w:val="0"/>
      <w:marTop w:val="0"/>
      <w:marBottom w:val="0"/>
      <w:divBdr>
        <w:top w:val="none" w:sz="0" w:space="0" w:color="auto"/>
        <w:left w:val="none" w:sz="0" w:space="0" w:color="auto"/>
        <w:bottom w:val="none" w:sz="0" w:space="0" w:color="auto"/>
        <w:right w:val="none" w:sz="0" w:space="0" w:color="auto"/>
      </w:divBdr>
    </w:div>
    <w:div w:id="842207093">
      <w:bodyDiv w:val="1"/>
      <w:marLeft w:val="0"/>
      <w:marRight w:val="0"/>
      <w:marTop w:val="0"/>
      <w:marBottom w:val="0"/>
      <w:divBdr>
        <w:top w:val="none" w:sz="0" w:space="0" w:color="auto"/>
        <w:left w:val="none" w:sz="0" w:space="0" w:color="auto"/>
        <w:bottom w:val="none" w:sz="0" w:space="0" w:color="auto"/>
        <w:right w:val="none" w:sz="0" w:space="0" w:color="auto"/>
      </w:divBdr>
    </w:div>
    <w:div w:id="842548949">
      <w:bodyDiv w:val="1"/>
      <w:marLeft w:val="0"/>
      <w:marRight w:val="0"/>
      <w:marTop w:val="0"/>
      <w:marBottom w:val="0"/>
      <w:divBdr>
        <w:top w:val="none" w:sz="0" w:space="0" w:color="auto"/>
        <w:left w:val="none" w:sz="0" w:space="0" w:color="auto"/>
        <w:bottom w:val="none" w:sz="0" w:space="0" w:color="auto"/>
        <w:right w:val="none" w:sz="0" w:space="0" w:color="auto"/>
      </w:divBdr>
    </w:div>
    <w:div w:id="843011231">
      <w:bodyDiv w:val="1"/>
      <w:marLeft w:val="0"/>
      <w:marRight w:val="0"/>
      <w:marTop w:val="0"/>
      <w:marBottom w:val="0"/>
      <w:divBdr>
        <w:top w:val="none" w:sz="0" w:space="0" w:color="auto"/>
        <w:left w:val="none" w:sz="0" w:space="0" w:color="auto"/>
        <w:bottom w:val="none" w:sz="0" w:space="0" w:color="auto"/>
        <w:right w:val="none" w:sz="0" w:space="0" w:color="auto"/>
      </w:divBdr>
    </w:div>
    <w:div w:id="843083476">
      <w:bodyDiv w:val="1"/>
      <w:marLeft w:val="0"/>
      <w:marRight w:val="0"/>
      <w:marTop w:val="0"/>
      <w:marBottom w:val="0"/>
      <w:divBdr>
        <w:top w:val="none" w:sz="0" w:space="0" w:color="auto"/>
        <w:left w:val="none" w:sz="0" w:space="0" w:color="auto"/>
        <w:bottom w:val="none" w:sz="0" w:space="0" w:color="auto"/>
        <w:right w:val="none" w:sz="0" w:space="0" w:color="auto"/>
      </w:divBdr>
    </w:div>
    <w:div w:id="843513963">
      <w:bodyDiv w:val="1"/>
      <w:marLeft w:val="0"/>
      <w:marRight w:val="0"/>
      <w:marTop w:val="0"/>
      <w:marBottom w:val="0"/>
      <w:divBdr>
        <w:top w:val="none" w:sz="0" w:space="0" w:color="auto"/>
        <w:left w:val="none" w:sz="0" w:space="0" w:color="auto"/>
        <w:bottom w:val="none" w:sz="0" w:space="0" w:color="auto"/>
        <w:right w:val="none" w:sz="0" w:space="0" w:color="auto"/>
      </w:divBdr>
    </w:div>
    <w:div w:id="843591016">
      <w:bodyDiv w:val="1"/>
      <w:marLeft w:val="0"/>
      <w:marRight w:val="0"/>
      <w:marTop w:val="0"/>
      <w:marBottom w:val="0"/>
      <w:divBdr>
        <w:top w:val="none" w:sz="0" w:space="0" w:color="auto"/>
        <w:left w:val="none" w:sz="0" w:space="0" w:color="auto"/>
        <w:bottom w:val="none" w:sz="0" w:space="0" w:color="auto"/>
        <w:right w:val="none" w:sz="0" w:space="0" w:color="auto"/>
      </w:divBdr>
    </w:div>
    <w:div w:id="843860723">
      <w:bodyDiv w:val="1"/>
      <w:marLeft w:val="0"/>
      <w:marRight w:val="0"/>
      <w:marTop w:val="0"/>
      <w:marBottom w:val="0"/>
      <w:divBdr>
        <w:top w:val="none" w:sz="0" w:space="0" w:color="auto"/>
        <w:left w:val="none" w:sz="0" w:space="0" w:color="auto"/>
        <w:bottom w:val="none" w:sz="0" w:space="0" w:color="auto"/>
        <w:right w:val="none" w:sz="0" w:space="0" w:color="auto"/>
      </w:divBdr>
    </w:div>
    <w:div w:id="844125449">
      <w:bodyDiv w:val="1"/>
      <w:marLeft w:val="0"/>
      <w:marRight w:val="0"/>
      <w:marTop w:val="0"/>
      <w:marBottom w:val="0"/>
      <w:divBdr>
        <w:top w:val="none" w:sz="0" w:space="0" w:color="auto"/>
        <w:left w:val="none" w:sz="0" w:space="0" w:color="auto"/>
        <w:bottom w:val="none" w:sz="0" w:space="0" w:color="auto"/>
        <w:right w:val="none" w:sz="0" w:space="0" w:color="auto"/>
      </w:divBdr>
    </w:div>
    <w:div w:id="844438814">
      <w:bodyDiv w:val="1"/>
      <w:marLeft w:val="0"/>
      <w:marRight w:val="0"/>
      <w:marTop w:val="0"/>
      <w:marBottom w:val="0"/>
      <w:divBdr>
        <w:top w:val="none" w:sz="0" w:space="0" w:color="auto"/>
        <w:left w:val="none" w:sz="0" w:space="0" w:color="auto"/>
        <w:bottom w:val="none" w:sz="0" w:space="0" w:color="auto"/>
        <w:right w:val="none" w:sz="0" w:space="0" w:color="auto"/>
      </w:divBdr>
    </w:div>
    <w:div w:id="844511993">
      <w:bodyDiv w:val="1"/>
      <w:marLeft w:val="0"/>
      <w:marRight w:val="0"/>
      <w:marTop w:val="0"/>
      <w:marBottom w:val="0"/>
      <w:divBdr>
        <w:top w:val="none" w:sz="0" w:space="0" w:color="auto"/>
        <w:left w:val="none" w:sz="0" w:space="0" w:color="auto"/>
        <w:bottom w:val="none" w:sz="0" w:space="0" w:color="auto"/>
        <w:right w:val="none" w:sz="0" w:space="0" w:color="auto"/>
      </w:divBdr>
    </w:div>
    <w:div w:id="844633626">
      <w:bodyDiv w:val="1"/>
      <w:marLeft w:val="0"/>
      <w:marRight w:val="0"/>
      <w:marTop w:val="0"/>
      <w:marBottom w:val="0"/>
      <w:divBdr>
        <w:top w:val="none" w:sz="0" w:space="0" w:color="auto"/>
        <w:left w:val="none" w:sz="0" w:space="0" w:color="auto"/>
        <w:bottom w:val="none" w:sz="0" w:space="0" w:color="auto"/>
        <w:right w:val="none" w:sz="0" w:space="0" w:color="auto"/>
      </w:divBdr>
    </w:div>
    <w:div w:id="844982517">
      <w:bodyDiv w:val="1"/>
      <w:marLeft w:val="0"/>
      <w:marRight w:val="0"/>
      <w:marTop w:val="0"/>
      <w:marBottom w:val="0"/>
      <w:divBdr>
        <w:top w:val="none" w:sz="0" w:space="0" w:color="auto"/>
        <w:left w:val="none" w:sz="0" w:space="0" w:color="auto"/>
        <w:bottom w:val="none" w:sz="0" w:space="0" w:color="auto"/>
        <w:right w:val="none" w:sz="0" w:space="0" w:color="auto"/>
      </w:divBdr>
    </w:div>
    <w:div w:id="845053688">
      <w:bodyDiv w:val="1"/>
      <w:marLeft w:val="0"/>
      <w:marRight w:val="0"/>
      <w:marTop w:val="0"/>
      <w:marBottom w:val="0"/>
      <w:divBdr>
        <w:top w:val="none" w:sz="0" w:space="0" w:color="auto"/>
        <w:left w:val="none" w:sz="0" w:space="0" w:color="auto"/>
        <w:bottom w:val="none" w:sz="0" w:space="0" w:color="auto"/>
        <w:right w:val="none" w:sz="0" w:space="0" w:color="auto"/>
      </w:divBdr>
    </w:div>
    <w:div w:id="845091793">
      <w:bodyDiv w:val="1"/>
      <w:marLeft w:val="0"/>
      <w:marRight w:val="0"/>
      <w:marTop w:val="0"/>
      <w:marBottom w:val="0"/>
      <w:divBdr>
        <w:top w:val="none" w:sz="0" w:space="0" w:color="auto"/>
        <w:left w:val="none" w:sz="0" w:space="0" w:color="auto"/>
        <w:bottom w:val="none" w:sz="0" w:space="0" w:color="auto"/>
        <w:right w:val="none" w:sz="0" w:space="0" w:color="auto"/>
      </w:divBdr>
    </w:div>
    <w:div w:id="845629697">
      <w:bodyDiv w:val="1"/>
      <w:marLeft w:val="0"/>
      <w:marRight w:val="0"/>
      <w:marTop w:val="0"/>
      <w:marBottom w:val="0"/>
      <w:divBdr>
        <w:top w:val="none" w:sz="0" w:space="0" w:color="auto"/>
        <w:left w:val="none" w:sz="0" w:space="0" w:color="auto"/>
        <w:bottom w:val="none" w:sz="0" w:space="0" w:color="auto"/>
        <w:right w:val="none" w:sz="0" w:space="0" w:color="auto"/>
      </w:divBdr>
    </w:div>
    <w:div w:id="845754524">
      <w:bodyDiv w:val="1"/>
      <w:marLeft w:val="0"/>
      <w:marRight w:val="0"/>
      <w:marTop w:val="0"/>
      <w:marBottom w:val="0"/>
      <w:divBdr>
        <w:top w:val="none" w:sz="0" w:space="0" w:color="auto"/>
        <w:left w:val="none" w:sz="0" w:space="0" w:color="auto"/>
        <w:bottom w:val="none" w:sz="0" w:space="0" w:color="auto"/>
        <w:right w:val="none" w:sz="0" w:space="0" w:color="auto"/>
      </w:divBdr>
    </w:div>
    <w:div w:id="845944111">
      <w:bodyDiv w:val="1"/>
      <w:marLeft w:val="0"/>
      <w:marRight w:val="0"/>
      <w:marTop w:val="0"/>
      <w:marBottom w:val="0"/>
      <w:divBdr>
        <w:top w:val="none" w:sz="0" w:space="0" w:color="auto"/>
        <w:left w:val="none" w:sz="0" w:space="0" w:color="auto"/>
        <w:bottom w:val="none" w:sz="0" w:space="0" w:color="auto"/>
        <w:right w:val="none" w:sz="0" w:space="0" w:color="auto"/>
      </w:divBdr>
    </w:div>
    <w:div w:id="846014982">
      <w:bodyDiv w:val="1"/>
      <w:marLeft w:val="0"/>
      <w:marRight w:val="0"/>
      <w:marTop w:val="0"/>
      <w:marBottom w:val="0"/>
      <w:divBdr>
        <w:top w:val="none" w:sz="0" w:space="0" w:color="auto"/>
        <w:left w:val="none" w:sz="0" w:space="0" w:color="auto"/>
        <w:bottom w:val="none" w:sz="0" w:space="0" w:color="auto"/>
        <w:right w:val="none" w:sz="0" w:space="0" w:color="auto"/>
      </w:divBdr>
    </w:div>
    <w:div w:id="846209439">
      <w:bodyDiv w:val="1"/>
      <w:marLeft w:val="0"/>
      <w:marRight w:val="0"/>
      <w:marTop w:val="0"/>
      <w:marBottom w:val="0"/>
      <w:divBdr>
        <w:top w:val="none" w:sz="0" w:space="0" w:color="auto"/>
        <w:left w:val="none" w:sz="0" w:space="0" w:color="auto"/>
        <w:bottom w:val="none" w:sz="0" w:space="0" w:color="auto"/>
        <w:right w:val="none" w:sz="0" w:space="0" w:color="auto"/>
      </w:divBdr>
    </w:div>
    <w:div w:id="846215308">
      <w:bodyDiv w:val="1"/>
      <w:marLeft w:val="0"/>
      <w:marRight w:val="0"/>
      <w:marTop w:val="0"/>
      <w:marBottom w:val="0"/>
      <w:divBdr>
        <w:top w:val="none" w:sz="0" w:space="0" w:color="auto"/>
        <w:left w:val="none" w:sz="0" w:space="0" w:color="auto"/>
        <w:bottom w:val="none" w:sz="0" w:space="0" w:color="auto"/>
        <w:right w:val="none" w:sz="0" w:space="0" w:color="auto"/>
      </w:divBdr>
    </w:div>
    <w:div w:id="846481763">
      <w:bodyDiv w:val="1"/>
      <w:marLeft w:val="0"/>
      <w:marRight w:val="0"/>
      <w:marTop w:val="0"/>
      <w:marBottom w:val="0"/>
      <w:divBdr>
        <w:top w:val="none" w:sz="0" w:space="0" w:color="auto"/>
        <w:left w:val="none" w:sz="0" w:space="0" w:color="auto"/>
        <w:bottom w:val="none" w:sz="0" w:space="0" w:color="auto"/>
        <w:right w:val="none" w:sz="0" w:space="0" w:color="auto"/>
      </w:divBdr>
    </w:div>
    <w:div w:id="846560075">
      <w:bodyDiv w:val="1"/>
      <w:marLeft w:val="0"/>
      <w:marRight w:val="0"/>
      <w:marTop w:val="0"/>
      <w:marBottom w:val="0"/>
      <w:divBdr>
        <w:top w:val="none" w:sz="0" w:space="0" w:color="auto"/>
        <w:left w:val="none" w:sz="0" w:space="0" w:color="auto"/>
        <w:bottom w:val="none" w:sz="0" w:space="0" w:color="auto"/>
        <w:right w:val="none" w:sz="0" w:space="0" w:color="auto"/>
      </w:divBdr>
    </w:div>
    <w:div w:id="846746641">
      <w:bodyDiv w:val="1"/>
      <w:marLeft w:val="0"/>
      <w:marRight w:val="0"/>
      <w:marTop w:val="0"/>
      <w:marBottom w:val="0"/>
      <w:divBdr>
        <w:top w:val="none" w:sz="0" w:space="0" w:color="auto"/>
        <w:left w:val="none" w:sz="0" w:space="0" w:color="auto"/>
        <w:bottom w:val="none" w:sz="0" w:space="0" w:color="auto"/>
        <w:right w:val="none" w:sz="0" w:space="0" w:color="auto"/>
      </w:divBdr>
    </w:div>
    <w:div w:id="847133115">
      <w:bodyDiv w:val="1"/>
      <w:marLeft w:val="0"/>
      <w:marRight w:val="0"/>
      <w:marTop w:val="0"/>
      <w:marBottom w:val="0"/>
      <w:divBdr>
        <w:top w:val="none" w:sz="0" w:space="0" w:color="auto"/>
        <w:left w:val="none" w:sz="0" w:space="0" w:color="auto"/>
        <w:bottom w:val="none" w:sz="0" w:space="0" w:color="auto"/>
        <w:right w:val="none" w:sz="0" w:space="0" w:color="auto"/>
      </w:divBdr>
    </w:div>
    <w:div w:id="847138258">
      <w:bodyDiv w:val="1"/>
      <w:marLeft w:val="0"/>
      <w:marRight w:val="0"/>
      <w:marTop w:val="0"/>
      <w:marBottom w:val="0"/>
      <w:divBdr>
        <w:top w:val="none" w:sz="0" w:space="0" w:color="auto"/>
        <w:left w:val="none" w:sz="0" w:space="0" w:color="auto"/>
        <w:bottom w:val="none" w:sz="0" w:space="0" w:color="auto"/>
        <w:right w:val="none" w:sz="0" w:space="0" w:color="auto"/>
      </w:divBdr>
    </w:div>
    <w:div w:id="847214675">
      <w:bodyDiv w:val="1"/>
      <w:marLeft w:val="0"/>
      <w:marRight w:val="0"/>
      <w:marTop w:val="0"/>
      <w:marBottom w:val="0"/>
      <w:divBdr>
        <w:top w:val="none" w:sz="0" w:space="0" w:color="auto"/>
        <w:left w:val="none" w:sz="0" w:space="0" w:color="auto"/>
        <w:bottom w:val="none" w:sz="0" w:space="0" w:color="auto"/>
        <w:right w:val="none" w:sz="0" w:space="0" w:color="auto"/>
      </w:divBdr>
    </w:div>
    <w:div w:id="847718043">
      <w:bodyDiv w:val="1"/>
      <w:marLeft w:val="0"/>
      <w:marRight w:val="0"/>
      <w:marTop w:val="0"/>
      <w:marBottom w:val="0"/>
      <w:divBdr>
        <w:top w:val="none" w:sz="0" w:space="0" w:color="auto"/>
        <w:left w:val="none" w:sz="0" w:space="0" w:color="auto"/>
        <w:bottom w:val="none" w:sz="0" w:space="0" w:color="auto"/>
        <w:right w:val="none" w:sz="0" w:space="0" w:color="auto"/>
      </w:divBdr>
    </w:div>
    <w:div w:id="847865253">
      <w:bodyDiv w:val="1"/>
      <w:marLeft w:val="0"/>
      <w:marRight w:val="0"/>
      <w:marTop w:val="0"/>
      <w:marBottom w:val="0"/>
      <w:divBdr>
        <w:top w:val="none" w:sz="0" w:space="0" w:color="auto"/>
        <w:left w:val="none" w:sz="0" w:space="0" w:color="auto"/>
        <w:bottom w:val="none" w:sz="0" w:space="0" w:color="auto"/>
        <w:right w:val="none" w:sz="0" w:space="0" w:color="auto"/>
      </w:divBdr>
    </w:div>
    <w:div w:id="847865370">
      <w:bodyDiv w:val="1"/>
      <w:marLeft w:val="0"/>
      <w:marRight w:val="0"/>
      <w:marTop w:val="0"/>
      <w:marBottom w:val="0"/>
      <w:divBdr>
        <w:top w:val="none" w:sz="0" w:space="0" w:color="auto"/>
        <w:left w:val="none" w:sz="0" w:space="0" w:color="auto"/>
        <w:bottom w:val="none" w:sz="0" w:space="0" w:color="auto"/>
        <w:right w:val="none" w:sz="0" w:space="0" w:color="auto"/>
      </w:divBdr>
    </w:div>
    <w:div w:id="847911664">
      <w:bodyDiv w:val="1"/>
      <w:marLeft w:val="0"/>
      <w:marRight w:val="0"/>
      <w:marTop w:val="0"/>
      <w:marBottom w:val="0"/>
      <w:divBdr>
        <w:top w:val="none" w:sz="0" w:space="0" w:color="auto"/>
        <w:left w:val="none" w:sz="0" w:space="0" w:color="auto"/>
        <w:bottom w:val="none" w:sz="0" w:space="0" w:color="auto"/>
        <w:right w:val="none" w:sz="0" w:space="0" w:color="auto"/>
      </w:divBdr>
    </w:div>
    <w:div w:id="848105119">
      <w:bodyDiv w:val="1"/>
      <w:marLeft w:val="0"/>
      <w:marRight w:val="0"/>
      <w:marTop w:val="0"/>
      <w:marBottom w:val="0"/>
      <w:divBdr>
        <w:top w:val="none" w:sz="0" w:space="0" w:color="auto"/>
        <w:left w:val="none" w:sz="0" w:space="0" w:color="auto"/>
        <w:bottom w:val="none" w:sz="0" w:space="0" w:color="auto"/>
        <w:right w:val="none" w:sz="0" w:space="0" w:color="auto"/>
      </w:divBdr>
    </w:div>
    <w:div w:id="848131581">
      <w:bodyDiv w:val="1"/>
      <w:marLeft w:val="0"/>
      <w:marRight w:val="0"/>
      <w:marTop w:val="0"/>
      <w:marBottom w:val="0"/>
      <w:divBdr>
        <w:top w:val="none" w:sz="0" w:space="0" w:color="auto"/>
        <w:left w:val="none" w:sz="0" w:space="0" w:color="auto"/>
        <w:bottom w:val="none" w:sz="0" w:space="0" w:color="auto"/>
        <w:right w:val="none" w:sz="0" w:space="0" w:color="auto"/>
      </w:divBdr>
    </w:div>
    <w:div w:id="848180351">
      <w:bodyDiv w:val="1"/>
      <w:marLeft w:val="0"/>
      <w:marRight w:val="0"/>
      <w:marTop w:val="0"/>
      <w:marBottom w:val="0"/>
      <w:divBdr>
        <w:top w:val="none" w:sz="0" w:space="0" w:color="auto"/>
        <w:left w:val="none" w:sz="0" w:space="0" w:color="auto"/>
        <w:bottom w:val="none" w:sz="0" w:space="0" w:color="auto"/>
        <w:right w:val="none" w:sz="0" w:space="0" w:color="auto"/>
      </w:divBdr>
    </w:div>
    <w:div w:id="848299986">
      <w:bodyDiv w:val="1"/>
      <w:marLeft w:val="0"/>
      <w:marRight w:val="0"/>
      <w:marTop w:val="0"/>
      <w:marBottom w:val="0"/>
      <w:divBdr>
        <w:top w:val="none" w:sz="0" w:space="0" w:color="auto"/>
        <w:left w:val="none" w:sz="0" w:space="0" w:color="auto"/>
        <w:bottom w:val="none" w:sz="0" w:space="0" w:color="auto"/>
        <w:right w:val="none" w:sz="0" w:space="0" w:color="auto"/>
      </w:divBdr>
    </w:div>
    <w:div w:id="848448116">
      <w:bodyDiv w:val="1"/>
      <w:marLeft w:val="0"/>
      <w:marRight w:val="0"/>
      <w:marTop w:val="0"/>
      <w:marBottom w:val="0"/>
      <w:divBdr>
        <w:top w:val="none" w:sz="0" w:space="0" w:color="auto"/>
        <w:left w:val="none" w:sz="0" w:space="0" w:color="auto"/>
        <w:bottom w:val="none" w:sz="0" w:space="0" w:color="auto"/>
        <w:right w:val="none" w:sz="0" w:space="0" w:color="auto"/>
      </w:divBdr>
    </w:div>
    <w:div w:id="848522219">
      <w:bodyDiv w:val="1"/>
      <w:marLeft w:val="0"/>
      <w:marRight w:val="0"/>
      <w:marTop w:val="0"/>
      <w:marBottom w:val="0"/>
      <w:divBdr>
        <w:top w:val="none" w:sz="0" w:space="0" w:color="auto"/>
        <w:left w:val="none" w:sz="0" w:space="0" w:color="auto"/>
        <w:bottom w:val="none" w:sz="0" w:space="0" w:color="auto"/>
        <w:right w:val="none" w:sz="0" w:space="0" w:color="auto"/>
      </w:divBdr>
    </w:div>
    <w:div w:id="848641772">
      <w:bodyDiv w:val="1"/>
      <w:marLeft w:val="0"/>
      <w:marRight w:val="0"/>
      <w:marTop w:val="0"/>
      <w:marBottom w:val="0"/>
      <w:divBdr>
        <w:top w:val="none" w:sz="0" w:space="0" w:color="auto"/>
        <w:left w:val="none" w:sz="0" w:space="0" w:color="auto"/>
        <w:bottom w:val="none" w:sz="0" w:space="0" w:color="auto"/>
        <w:right w:val="none" w:sz="0" w:space="0" w:color="auto"/>
      </w:divBdr>
    </w:div>
    <w:div w:id="848717088">
      <w:bodyDiv w:val="1"/>
      <w:marLeft w:val="0"/>
      <w:marRight w:val="0"/>
      <w:marTop w:val="0"/>
      <w:marBottom w:val="0"/>
      <w:divBdr>
        <w:top w:val="none" w:sz="0" w:space="0" w:color="auto"/>
        <w:left w:val="none" w:sz="0" w:space="0" w:color="auto"/>
        <w:bottom w:val="none" w:sz="0" w:space="0" w:color="auto"/>
        <w:right w:val="none" w:sz="0" w:space="0" w:color="auto"/>
      </w:divBdr>
    </w:div>
    <w:div w:id="848761160">
      <w:bodyDiv w:val="1"/>
      <w:marLeft w:val="0"/>
      <w:marRight w:val="0"/>
      <w:marTop w:val="0"/>
      <w:marBottom w:val="0"/>
      <w:divBdr>
        <w:top w:val="none" w:sz="0" w:space="0" w:color="auto"/>
        <w:left w:val="none" w:sz="0" w:space="0" w:color="auto"/>
        <w:bottom w:val="none" w:sz="0" w:space="0" w:color="auto"/>
        <w:right w:val="none" w:sz="0" w:space="0" w:color="auto"/>
      </w:divBdr>
    </w:div>
    <w:div w:id="848912257">
      <w:bodyDiv w:val="1"/>
      <w:marLeft w:val="0"/>
      <w:marRight w:val="0"/>
      <w:marTop w:val="0"/>
      <w:marBottom w:val="0"/>
      <w:divBdr>
        <w:top w:val="none" w:sz="0" w:space="0" w:color="auto"/>
        <w:left w:val="none" w:sz="0" w:space="0" w:color="auto"/>
        <w:bottom w:val="none" w:sz="0" w:space="0" w:color="auto"/>
        <w:right w:val="none" w:sz="0" w:space="0" w:color="auto"/>
      </w:divBdr>
    </w:div>
    <w:div w:id="848913605">
      <w:bodyDiv w:val="1"/>
      <w:marLeft w:val="0"/>
      <w:marRight w:val="0"/>
      <w:marTop w:val="0"/>
      <w:marBottom w:val="0"/>
      <w:divBdr>
        <w:top w:val="none" w:sz="0" w:space="0" w:color="auto"/>
        <w:left w:val="none" w:sz="0" w:space="0" w:color="auto"/>
        <w:bottom w:val="none" w:sz="0" w:space="0" w:color="auto"/>
        <w:right w:val="none" w:sz="0" w:space="0" w:color="auto"/>
      </w:divBdr>
    </w:div>
    <w:div w:id="849103895">
      <w:bodyDiv w:val="1"/>
      <w:marLeft w:val="0"/>
      <w:marRight w:val="0"/>
      <w:marTop w:val="0"/>
      <w:marBottom w:val="0"/>
      <w:divBdr>
        <w:top w:val="none" w:sz="0" w:space="0" w:color="auto"/>
        <w:left w:val="none" w:sz="0" w:space="0" w:color="auto"/>
        <w:bottom w:val="none" w:sz="0" w:space="0" w:color="auto"/>
        <w:right w:val="none" w:sz="0" w:space="0" w:color="auto"/>
      </w:divBdr>
    </w:div>
    <w:div w:id="849107729">
      <w:bodyDiv w:val="1"/>
      <w:marLeft w:val="0"/>
      <w:marRight w:val="0"/>
      <w:marTop w:val="0"/>
      <w:marBottom w:val="0"/>
      <w:divBdr>
        <w:top w:val="none" w:sz="0" w:space="0" w:color="auto"/>
        <w:left w:val="none" w:sz="0" w:space="0" w:color="auto"/>
        <w:bottom w:val="none" w:sz="0" w:space="0" w:color="auto"/>
        <w:right w:val="none" w:sz="0" w:space="0" w:color="auto"/>
      </w:divBdr>
    </w:div>
    <w:div w:id="849182609">
      <w:bodyDiv w:val="1"/>
      <w:marLeft w:val="0"/>
      <w:marRight w:val="0"/>
      <w:marTop w:val="0"/>
      <w:marBottom w:val="0"/>
      <w:divBdr>
        <w:top w:val="none" w:sz="0" w:space="0" w:color="auto"/>
        <w:left w:val="none" w:sz="0" w:space="0" w:color="auto"/>
        <w:bottom w:val="none" w:sz="0" w:space="0" w:color="auto"/>
        <w:right w:val="none" w:sz="0" w:space="0" w:color="auto"/>
      </w:divBdr>
    </w:div>
    <w:div w:id="849293611">
      <w:bodyDiv w:val="1"/>
      <w:marLeft w:val="0"/>
      <w:marRight w:val="0"/>
      <w:marTop w:val="0"/>
      <w:marBottom w:val="0"/>
      <w:divBdr>
        <w:top w:val="none" w:sz="0" w:space="0" w:color="auto"/>
        <w:left w:val="none" w:sz="0" w:space="0" w:color="auto"/>
        <w:bottom w:val="none" w:sz="0" w:space="0" w:color="auto"/>
        <w:right w:val="none" w:sz="0" w:space="0" w:color="auto"/>
      </w:divBdr>
    </w:div>
    <w:div w:id="849294849">
      <w:bodyDiv w:val="1"/>
      <w:marLeft w:val="0"/>
      <w:marRight w:val="0"/>
      <w:marTop w:val="0"/>
      <w:marBottom w:val="0"/>
      <w:divBdr>
        <w:top w:val="none" w:sz="0" w:space="0" w:color="auto"/>
        <w:left w:val="none" w:sz="0" w:space="0" w:color="auto"/>
        <w:bottom w:val="none" w:sz="0" w:space="0" w:color="auto"/>
        <w:right w:val="none" w:sz="0" w:space="0" w:color="auto"/>
      </w:divBdr>
    </w:div>
    <w:div w:id="849296936">
      <w:bodyDiv w:val="1"/>
      <w:marLeft w:val="0"/>
      <w:marRight w:val="0"/>
      <w:marTop w:val="0"/>
      <w:marBottom w:val="0"/>
      <w:divBdr>
        <w:top w:val="none" w:sz="0" w:space="0" w:color="auto"/>
        <w:left w:val="none" w:sz="0" w:space="0" w:color="auto"/>
        <w:bottom w:val="none" w:sz="0" w:space="0" w:color="auto"/>
        <w:right w:val="none" w:sz="0" w:space="0" w:color="auto"/>
      </w:divBdr>
    </w:div>
    <w:div w:id="849484614">
      <w:bodyDiv w:val="1"/>
      <w:marLeft w:val="0"/>
      <w:marRight w:val="0"/>
      <w:marTop w:val="0"/>
      <w:marBottom w:val="0"/>
      <w:divBdr>
        <w:top w:val="none" w:sz="0" w:space="0" w:color="auto"/>
        <w:left w:val="none" w:sz="0" w:space="0" w:color="auto"/>
        <w:bottom w:val="none" w:sz="0" w:space="0" w:color="auto"/>
        <w:right w:val="none" w:sz="0" w:space="0" w:color="auto"/>
      </w:divBdr>
    </w:div>
    <w:div w:id="849489166">
      <w:bodyDiv w:val="1"/>
      <w:marLeft w:val="0"/>
      <w:marRight w:val="0"/>
      <w:marTop w:val="0"/>
      <w:marBottom w:val="0"/>
      <w:divBdr>
        <w:top w:val="none" w:sz="0" w:space="0" w:color="auto"/>
        <w:left w:val="none" w:sz="0" w:space="0" w:color="auto"/>
        <w:bottom w:val="none" w:sz="0" w:space="0" w:color="auto"/>
        <w:right w:val="none" w:sz="0" w:space="0" w:color="auto"/>
      </w:divBdr>
    </w:div>
    <w:div w:id="849761751">
      <w:bodyDiv w:val="1"/>
      <w:marLeft w:val="0"/>
      <w:marRight w:val="0"/>
      <w:marTop w:val="0"/>
      <w:marBottom w:val="0"/>
      <w:divBdr>
        <w:top w:val="none" w:sz="0" w:space="0" w:color="auto"/>
        <w:left w:val="none" w:sz="0" w:space="0" w:color="auto"/>
        <w:bottom w:val="none" w:sz="0" w:space="0" w:color="auto"/>
        <w:right w:val="none" w:sz="0" w:space="0" w:color="auto"/>
      </w:divBdr>
    </w:div>
    <w:div w:id="849875190">
      <w:bodyDiv w:val="1"/>
      <w:marLeft w:val="0"/>
      <w:marRight w:val="0"/>
      <w:marTop w:val="0"/>
      <w:marBottom w:val="0"/>
      <w:divBdr>
        <w:top w:val="none" w:sz="0" w:space="0" w:color="auto"/>
        <w:left w:val="none" w:sz="0" w:space="0" w:color="auto"/>
        <w:bottom w:val="none" w:sz="0" w:space="0" w:color="auto"/>
        <w:right w:val="none" w:sz="0" w:space="0" w:color="auto"/>
      </w:divBdr>
    </w:div>
    <w:div w:id="849952349">
      <w:bodyDiv w:val="1"/>
      <w:marLeft w:val="0"/>
      <w:marRight w:val="0"/>
      <w:marTop w:val="0"/>
      <w:marBottom w:val="0"/>
      <w:divBdr>
        <w:top w:val="none" w:sz="0" w:space="0" w:color="auto"/>
        <w:left w:val="none" w:sz="0" w:space="0" w:color="auto"/>
        <w:bottom w:val="none" w:sz="0" w:space="0" w:color="auto"/>
        <w:right w:val="none" w:sz="0" w:space="0" w:color="auto"/>
      </w:divBdr>
    </w:div>
    <w:div w:id="849954359">
      <w:bodyDiv w:val="1"/>
      <w:marLeft w:val="0"/>
      <w:marRight w:val="0"/>
      <w:marTop w:val="0"/>
      <w:marBottom w:val="0"/>
      <w:divBdr>
        <w:top w:val="none" w:sz="0" w:space="0" w:color="auto"/>
        <w:left w:val="none" w:sz="0" w:space="0" w:color="auto"/>
        <w:bottom w:val="none" w:sz="0" w:space="0" w:color="auto"/>
        <w:right w:val="none" w:sz="0" w:space="0" w:color="auto"/>
      </w:divBdr>
    </w:div>
    <w:div w:id="850142930">
      <w:bodyDiv w:val="1"/>
      <w:marLeft w:val="0"/>
      <w:marRight w:val="0"/>
      <w:marTop w:val="0"/>
      <w:marBottom w:val="0"/>
      <w:divBdr>
        <w:top w:val="none" w:sz="0" w:space="0" w:color="auto"/>
        <w:left w:val="none" w:sz="0" w:space="0" w:color="auto"/>
        <w:bottom w:val="none" w:sz="0" w:space="0" w:color="auto"/>
        <w:right w:val="none" w:sz="0" w:space="0" w:color="auto"/>
      </w:divBdr>
    </w:div>
    <w:div w:id="850726454">
      <w:bodyDiv w:val="1"/>
      <w:marLeft w:val="0"/>
      <w:marRight w:val="0"/>
      <w:marTop w:val="0"/>
      <w:marBottom w:val="0"/>
      <w:divBdr>
        <w:top w:val="none" w:sz="0" w:space="0" w:color="auto"/>
        <w:left w:val="none" w:sz="0" w:space="0" w:color="auto"/>
        <w:bottom w:val="none" w:sz="0" w:space="0" w:color="auto"/>
        <w:right w:val="none" w:sz="0" w:space="0" w:color="auto"/>
      </w:divBdr>
    </w:div>
    <w:div w:id="850948531">
      <w:bodyDiv w:val="1"/>
      <w:marLeft w:val="0"/>
      <w:marRight w:val="0"/>
      <w:marTop w:val="0"/>
      <w:marBottom w:val="0"/>
      <w:divBdr>
        <w:top w:val="none" w:sz="0" w:space="0" w:color="auto"/>
        <w:left w:val="none" w:sz="0" w:space="0" w:color="auto"/>
        <w:bottom w:val="none" w:sz="0" w:space="0" w:color="auto"/>
        <w:right w:val="none" w:sz="0" w:space="0" w:color="auto"/>
      </w:divBdr>
    </w:div>
    <w:div w:id="851260232">
      <w:bodyDiv w:val="1"/>
      <w:marLeft w:val="0"/>
      <w:marRight w:val="0"/>
      <w:marTop w:val="0"/>
      <w:marBottom w:val="0"/>
      <w:divBdr>
        <w:top w:val="none" w:sz="0" w:space="0" w:color="auto"/>
        <w:left w:val="none" w:sz="0" w:space="0" w:color="auto"/>
        <w:bottom w:val="none" w:sz="0" w:space="0" w:color="auto"/>
        <w:right w:val="none" w:sz="0" w:space="0" w:color="auto"/>
      </w:divBdr>
    </w:div>
    <w:div w:id="851334736">
      <w:bodyDiv w:val="1"/>
      <w:marLeft w:val="0"/>
      <w:marRight w:val="0"/>
      <w:marTop w:val="0"/>
      <w:marBottom w:val="0"/>
      <w:divBdr>
        <w:top w:val="none" w:sz="0" w:space="0" w:color="auto"/>
        <w:left w:val="none" w:sz="0" w:space="0" w:color="auto"/>
        <w:bottom w:val="none" w:sz="0" w:space="0" w:color="auto"/>
        <w:right w:val="none" w:sz="0" w:space="0" w:color="auto"/>
      </w:divBdr>
    </w:div>
    <w:div w:id="851456179">
      <w:bodyDiv w:val="1"/>
      <w:marLeft w:val="0"/>
      <w:marRight w:val="0"/>
      <w:marTop w:val="0"/>
      <w:marBottom w:val="0"/>
      <w:divBdr>
        <w:top w:val="none" w:sz="0" w:space="0" w:color="auto"/>
        <w:left w:val="none" w:sz="0" w:space="0" w:color="auto"/>
        <w:bottom w:val="none" w:sz="0" w:space="0" w:color="auto"/>
        <w:right w:val="none" w:sz="0" w:space="0" w:color="auto"/>
      </w:divBdr>
    </w:div>
    <w:div w:id="851652824">
      <w:bodyDiv w:val="1"/>
      <w:marLeft w:val="0"/>
      <w:marRight w:val="0"/>
      <w:marTop w:val="0"/>
      <w:marBottom w:val="0"/>
      <w:divBdr>
        <w:top w:val="none" w:sz="0" w:space="0" w:color="auto"/>
        <w:left w:val="none" w:sz="0" w:space="0" w:color="auto"/>
        <w:bottom w:val="none" w:sz="0" w:space="0" w:color="auto"/>
        <w:right w:val="none" w:sz="0" w:space="0" w:color="auto"/>
      </w:divBdr>
    </w:div>
    <w:div w:id="851794840">
      <w:bodyDiv w:val="1"/>
      <w:marLeft w:val="0"/>
      <w:marRight w:val="0"/>
      <w:marTop w:val="0"/>
      <w:marBottom w:val="0"/>
      <w:divBdr>
        <w:top w:val="none" w:sz="0" w:space="0" w:color="auto"/>
        <w:left w:val="none" w:sz="0" w:space="0" w:color="auto"/>
        <w:bottom w:val="none" w:sz="0" w:space="0" w:color="auto"/>
        <w:right w:val="none" w:sz="0" w:space="0" w:color="auto"/>
      </w:divBdr>
    </w:div>
    <w:div w:id="851845053">
      <w:bodyDiv w:val="1"/>
      <w:marLeft w:val="0"/>
      <w:marRight w:val="0"/>
      <w:marTop w:val="0"/>
      <w:marBottom w:val="0"/>
      <w:divBdr>
        <w:top w:val="none" w:sz="0" w:space="0" w:color="auto"/>
        <w:left w:val="none" w:sz="0" w:space="0" w:color="auto"/>
        <w:bottom w:val="none" w:sz="0" w:space="0" w:color="auto"/>
        <w:right w:val="none" w:sz="0" w:space="0" w:color="auto"/>
      </w:divBdr>
    </w:div>
    <w:div w:id="851845621">
      <w:bodyDiv w:val="1"/>
      <w:marLeft w:val="0"/>
      <w:marRight w:val="0"/>
      <w:marTop w:val="0"/>
      <w:marBottom w:val="0"/>
      <w:divBdr>
        <w:top w:val="none" w:sz="0" w:space="0" w:color="auto"/>
        <w:left w:val="none" w:sz="0" w:space="0" w:color="auto"/>
        <w:bottom w:val="none" w:sz="0" w:space="0" w:color="auto"/>
        <w:right w:val="none" w:sz="0" w:space="0" w:color="auto"/>
      </w:divBdr>
    </w:div>
    <w:div w:id="851922131">
      <w:bodyDiv w:val="1"/>
      <w:marLeft w:val="0"/>
      <w:marRight w:val="0"/>
      <w:marTop w:val="0"/>
      <w:marBottom w:val="0"/>
      <w:divBdr>
        <w:top w:val="none" w:sz="0" w:space="0" w:color="auto"/>
        <w:left w:val="none" w:sz="0" w:space="0" w:color="auto"/>
        <w:bottom w:val="none" w:sz="0" w:space="0" w:color="auto"/>
        <w:right w:val="none" w:sz="0" w:space="0" w:color="auto"/>
      </w:divBdr>
    </w:div>
    <w:div w:id="852501513">
      <w:bodyDiv w:val="1"/>
      <w:marLeft w:val="0"/>
      <w:marRight w:val="0"/>
      <w:marTop w:val="0"/>
      <w:marBottom w:val="0"/>
      <w:divBdr>
        <w:top w:val="none" w:sz="0" w:space="0" w:color="auto"/>
        <w:left w:val="none" w:sz="0" w:space="0" w:color="auto"/>
        <w:bottom w:val="none" w:sz="0" w:space="0" w:color="auto"/>
        <w:right w:val="none" w:sz="0" w:space="0" w:color="auto"/>
      </w:divBdr>
    </w:div>
    <w:div w:id="852761699">
      <w:bodyDiv w:val="1"/>
      <w:marLeft w:val="0"/>
      <w:marRight w:val="0"/>
      <w:marTop w:val="0"/>
      <w:marBottom w:val="0"/>
      <w:divBdr>
        <w:top w:val="none" w:sz="0" w:space="0" w:color="auto"/>
        <w:left w:val="none" w:sz="0" w:space="0" w:color="auto"/>
        <w:bottom w:val="none" w:sz="0" w:space="0" w:color="auto"/>
        <w:right w:val="none" w:sz="0" w:space="0" w:color="auto"/>
      </w:divBdr>
    </w:div>
    <w:div w:id="852768394">
      <w:bodyDiv w:val="1"/>
      <w:marLeft w:val="0"/>
      <w:marRight w:val="0"/>
      <w:marTop w:val="0"/>
      <w:marBottom w:val="0"/>
      <w:divBdr>
        <w:top w:val="none" w:sz="0" w:space="0" w:color="auto"/>
        <w:left w:val="none" w:sz="0" w:space="0" w:color="auto"/>
        <w:bottom w:val="none" w:sz="0" w:space="0" w:color="auto"/>
        <w:right w:val="none" w:sz="0" w:space="0" w:color="auto"/>
      </w:divBdr>
    </w:div>
    <w:div w:id="852838901">
      <w:bodyDiv w:val="1"/>
      <w:marLeft w:val="0"/>
      <w:marRight w:val="0"/>
      <w:marTop w:val="0"/>
      <w:marBottom w:val="0"/>
      <w:divBdr>
        <w:top w:val="none" w:sz="0" w:space="0" w:color="auto"/>
        <w:left w:val="none" w:sz="0" w:space="0" w:color="auto"/>
        <w:bottom w:val="none" w:sz="0" w:space="0" w:color="auto"/>
        <w:right w:val="none" w:sz="0" w:space="0" w:color="auto"/>
      </w:divBdr>
    </w:div>
    <w:div w:id="852915432">
      <w:bodyDiv w:val="1"/>
      <w:marLeft w:val="0"/>
      <w:marRight w:val="0"/>
      <w:marTop w:val="0"/>
      <w:marBottom w:val="0"/>
      <w:divBdr>
        <w:top w:val="none" w:sz="0" w:space="0" w:color="auto"/>
        <w:left w:val="none" w:sz="0" w:space="0" w:color="auto"/>
        <w:bottom w:val="none" w:sz="0" w:space="0" w:color="auto"/>
        <w:right w:val="none" w:sz="0" w:space="0" w:color="auto"/>
      </w:divBdr>
    </w:div>
    <w:div w:id="852916372">
      <w:bodyDiv w:val="1"/>
      <w:marLeft w:val="0"/>
      <w:marRight w:val="0"/>
      <w:marTop w:val="0"/>
      <w:marBottom w:val="0"/>
      <w:divBdr>
        <w:top w:val="none" w:sz="0" w:space="0" w:color="auto"/>
        <w:left w:val="none" w:sz="0" w:space="0" w:color="auto"/>
        <w:bottom w:val="none" w:sz="0" w:space="0" w:color="auto"/>
        <w:right w:val="none" w:sz="0" w:space="0" w:color="auto"/>
      </w:divBdr>
    </w:div>
    <w:div w:id="853036823">
      <w:bodyDiv w:val="1"/>
      <w:marLeft w:val="0"/>
      <w:marRight w:val="0"/>
      <w:marTop w:val="0"/>
      <w:marBottom w:val="0"/>
      <w:divBdr>
        <w:top w:val="none" w:sz="0" w:space="0" w:color="auto"/>
        <w:left w:val="none" w:sz="0" w:space="0" w:color="auto"/>
        <w:bottom w:val="none" w:sz="0" w:space="0" w:color="auto"/>
        <w:right w:val="none" w:sz="0" w:space="0" w:color="auto"/>
      </w:divBdr>
    </w:div>
    <w:div w:id="853496132">
      <w:bodyDiv w:val="1"/>
      <w:marLeft w:val="0"/>
      <w:marRight w:val="0"/>
      <w:marTop w:val="0"/>
      <w:marBottom w:val="0"/>
      <w:divBdr>
        <w:top w:val="none" w:sz="0" w:space="0" w:color="auto"/>
        <w:left w:val="none" w:sz="0" w:space="0" w:color="auto"/>
        <w:bottom w:val="none" w:sz="0" w:space="0" w:color="auto"/>
        <w:right w:val="none" w:sz="0" w:space="0" w:color="auto"/>
      </w:divBdr>
    </w:div>
    <w:div w:id="853803858">
      <w:bodyDiv w:val="1"/>
      <w:marLeft w:val="0"/>
      <w:marRight w:val="0"/>
      <w:marTop w:val="0"/>
      <w:marBottom w:val="0"/>
      <w:divBdr>
        <w:top w:val="none" w:sz="0" w:space="0" w:color="auto"/>
        <w:left w:val="none" w:sz="0" w:space="0" w:color="auto"/>
        <w:bottom w:val="none" w:sz="0" w:space="0" w:color="auto"/>
        <w:right w:val="none" w:sz="0" w:space="0" w:color="auto"/>
      </w:divBdr>
    </w:div>
    <w:div w:id="853804267">
      <w:bodyDiv w:val="1"/>
      <w:marLeft w:val="0"/>
      <w:marRight w:val="0"/>
      <w:marTop w:val="0"/>
      <w:marBottom w:val="0"/>
      <w:divBdr>
        <w:top w:val="none" w:sz="0" w:space="0" w:color="auto"/>
        <w:left w:val="none" w:sz="0" w:space="0" w:color="auto"/>
        <w:bottom w:val="none" w:sz="0" w:space="0" w:color="auto"/>
        <w:right w:val="none" w:sz="0" w:space="0" w:color="auto"/>
      </w:divBdr>
    </w:div>
    <w:div w:id="853835703">
      <w:bodyDiv w:val="1"/>
      <w:marLeft w:val="0"/>
      <w:marRight w:val="0"/>
      <w:marTop w:val="0"/>
      <w:marBottom w:val="0"/>
      <w:divBdr>
        <w:top w:val="none" w:sz="0" w:space="0" w:color="auto"/>
        <w:left w:val="none" w:sz="0" w:space="0" w:color="auto"/>
        <w:bottom w:val="none" w:sz="0" w:space="0" w:color="auto"/>
        <w:right w:val="none" w:sz="0" w:space="0" w:color="auto"/>
      </w:divBdr>
    </w:div>
    <w:div w:id="853961008">
      <w:bodyDiv w:val="1"/>
      <w:marLeft w:val="0"/>
      <w:marRight w:val="0"/>
      <w:marTop w:val="0"/>
      <w:marBottom w:val="0"/>
      <w:divBdr>
        <w:top w:val="none" w:sz="0" w:space="0" w:color="auto"/>
        <w:left w:val="none" w:sz="0" w:space="0" w:color="auto"/>
        <w:bottom w:val="none" w:sz="0" w:space="0" w:color="auto"/>
        <w:right w:val="none" w:sz="0" w:space="0" w:color="auto"/>
      </w:divBdr>
    </w:div>
    <w:div w:id="854148993">
      <w:bodyDiv w:val="1"/>
      <w:marLeft w:val="0"/>
      <w:marRight w:val="0"/>
      <w:marTop w:val="0"/>
      <w:marBottom w:val="0"/>
      <w:divBdr>
        <w:top w:val="none" w:sz="0" w:space="0" w:color="auto"/>
        <w:left w:val="none" w:sz="0" w:space="0" w:color="auto"/>
        <w:bottom w:val="none" w:sz="0" w:space="0" w:color="auto"/>
        <w:right w:val="none" w:sz="0" w:space="0" w:color="auto"/>
      </w:divBdr>
    </w:div>
    <w:div w:id="854223563">
      <w:bodyDiv w:val="1"/>
      <w:marLeft w:val="0"/>
      <w:marRight w:val="0"/>
      <w:marTop w:val="0"/>
      <w:marBottom w:val="0"/>
      <w:divBdr>
        <w:top w:val="none" w:sz="0" w:space="0" w:color="auto"/>
        <w:left w:val="none" w:sz="0" w:space="0" w:color="auto"/>
        <w:bottom w:val="none" w:sz="0" w:space="0" w:color="auto"/>
        <w:right w:val="none" w:sz="0" w:space="0" w:color="auto"/>
      </w:divBdr>
    </w:div>
    <w:div w:id="854267971">
      <w:bodyDiv w:val="1"/>
      <w:marLeft w:val="0"/>
      <w:marRight w:val="0"/>
      <w:marTop w:val="0"/>
      <w:marBottom w:val="0"/>
      <w:divBdr>
        <w:top w:val="none" w:sz="0" w:space="0" w:color="auto"/>
        <w:left w:val="none" w:sz="0" w:space="0" w:color="auto"/>
        <w:bottom w:val="none" w:sz="0" w:space="0" w:color="auto"/>
        <w:right w:val="none" w:sz="0" w:space="0" w:color="auto"/>
      </w:divBdr>
    </w:div>
    <w:div w:id="854490843">
      <w:bodyDiv w:val="1"/>
      <w:marLeft w:val="0"/>
      <w:marRight w:val="0"/>
      <w:marTop w:val="0"/>
      <w:marBottom w:val="0"/>
      <w:divBdr>
        <w:top w:val="none" w:sz="0" w:space="0" w:color="auto"/>
        <w:left w:val="none" w:sz="0" w:space="0" w:color="auto"/>
        <w:bottom w:val="none" w:sz="0" w:space="0" w:color="auto"/>
        <w:right w:val="none" w:sz="0" w:space="0" w:color="auto"/>
      </w:divBdr>
    </w:div>
    <w:div w:id="854610876">
      <w:bodyDiv w:val="1"/>
      <w:marLeft w:val="0"/>
      <w:marRight w:val="0"/>
      <w:marTop w:val="0"/>
      <w:marBottom w:val="0"/>
      <w:divBdr>
        <w:top w:val="none" w:sz="0" w:space="0" w:color="auto"/>
        <w:left w:val="none" w:sz="0" w:space="0" w:color="auto"/>
        <w:bottom w:val="none" w:sz="0" w:space="0" w:color="auto"/>
        <w:right w:val="none" w:sz="0" w:space="0" w:color="auto"/>
      </w:divBdr>
    </w:div>
    <w:div w:id="854614737">
      <w:bodyDiv w:val="1"/>
      <w:marLeft w:val="0"/>
      <w:marRight w:val="0"/>
      <w:marTop w:val="0"/>
      <w:marBottom w:val="0"/>
      <w:divBdr>
        <w:top w:val="none" w:sz="0" w:space="0" w:color="auto"/>
        <w:left w:val="none" w:sz="0" w:space="0" w:color="auto"/>
        <w:bottom w:val="none" w:sz="0" w:space="0" w:color="auto"/>
        <w:right w:val="none" w:sz="0" w:space="0" w:color="auto"/>
      </w:divBdr>
    </w:div>
    <w:div w:id="854807446">
      <w:bodyDiv w:val="1"/>
      <w:marLeft w:val="0"/>
      <w:marRight w:val="0"/>
      <w:marTop w:val="0"/>
      <w:marBottom w:val="0"/>
      <w:divBdr>
        <w:top w:val="none" w:sz="0" w:space="0" w:color="auto"/>
        <w:left w:val="none" w:sz="0" w:space="0" w:color="auto"/>
        <w:bottom w:val="none" w:sz="0" w:space="0" w:color="auto"/>
        <w:right w:val="none" w:sz="0" w:space="0" w:color="auto"/>
      </w:divBdr>
    </w:div>
    <w:div w:id="855340737">
      <w:bodyDiv w:val="1"/>
      <w:marLeft w:val="0"/>
      <w:marRight w:val="0"/>
      <w:marTop w:val="0"/>
      <w:marBottom w:val="0"/>
      <w:divBdr>
        <w:top w:val="none" w:sz="0" w:space="0" w:color="auto"/>
        <w:left w:val="none" w:sz="0" w:space="0" w:color="auto"/>
        <w:bottom w:val="none" w:sz="0" w:space="0" w:color="auto"/>
        <w:right w:val="none" w:sz="0" w:space="0" w:color="auto"/>
      </w:divBdr>
    </w:div>
    <w:div w:id="855652454">
      <w:bodyDiv w:val="1"/>
      <w:marLeft w:val="0"/>
      <w:marRight w:val="0"/>
      <w:marTop w:val="0"/>
      <w:marBottom w:val="0"/>
      <w:divBdr>
        <w:top w:val="none" w:sz="0" w:space="0" w:color="auto"/>
        <w:left w:val="none" w:sz="0" w:space="0" w:color="auto"/>
        <w:bottom w:val="none" w:sz="0" w:space="0" w:color="auto"/>
        <w:right w:val="none" w:sz="0" w:space="0" w:color="auto"/>
      </w:divBdr>
    </w:div>
    <w:div w:id="855727458">
      <w:bodyDiv w:val="1"/>
      <w:marLeft w:val="0"/>
      <w:marRight w:val="0"/>
      <w:marTop w:val="0"/>
      <w:marBottom w:val="0"/>
      <w:divBdr>
        <w:top w:val="none" w:sz="0" w:space="0" w:color="auto"/>
        <w:left w:val="none" w:sz="0" w:space="0" w:color="auto"/>
        <w:bottom w:val="none" w:sz="0" w:space="0" w:color="auto"/>
        <w:right w:val="none" w:sz="0" w:space="0" w:color="auto"/>
      </w:divBdr>
    </w:div>
    <w:div w:id="855774885">
      <w:bodyDiv w:val="1"/>
      <w:marLeft w:val="0"/>
      <w:marRight w:val="0"/>
      <w:marTop w:val="0"/>
      <w:marBottom w:val="0"/>
      <w:divBdr>
        <w:top w:val="none" w:sz="0" w:space="0" w:color="auto"/>
        <w:left w:val="none" w:sz="0" w:space="0" w:color="auto"/>
        <w:bottom w:val="none" w:sz="0" w:space="0" w:color="auto"/>
        <w:right w:val="none" w:sz="0" w:space="0" w:color="auto"/>
      </w:divBdr>
    </w:div>
    <w:div w:id="856500443">
      <w:bodyDiv w:val="1"/>
      <w:marLeft w:val="0"/>
      <w:marRight w:val="0"/>
      <w:marTop w:val="0"/>
      <w:marBottom w:val="0"/>
      <w:divBdr>
        <w:top w:val="none" w:sz="0" w:space="0" w:color="auto"/>
        <w:left w:val="none" w:sz="0" w:space="0" w:color="auto"/>
        <w:bottom w:val="none" w:sz="0" w:space="0" w:color="auto"/>
        <w:right w:val="none" w:sz="0" w:space="0" w:color="auto"/>
      </w:divBdr>
    </w:div>
    <w:div w:id="856651417">
      <w:bodyDiv w:val="1"/>
      <w:marLeft w:val="0"/>
      <w:marRight w:val="0"/>
      <w:marTop w:val="0"/>
      <w:marBottom w:val="0"/>
      <w:divBdr>
        <w:top w:val="none" w:sz="0" w:space="0" w:color="auto"/>
        <w:left w:val="none" w:sz="0" w:space="0" w:color="auto"/>
        <w:bottom w:val="none" w:sz="0" w:space="0" w:color="auto"/>
        <w:right w:val="none" w:sz="0" w:space="0" w:color="auto"/>
      </w:divBdr>
    </w:div>
    <w:div w:id="856776043">
      <w:bodyDiv w:val="1"/>
      <w:marLeft w:val="0"/>
      <w:marRight w:val="0"/>
      <w:marTop w:val="0"/>
      <w:marBottom w:val="0"/>
      <w:divBdr>
        <w:top w:val="none" w:sz="0" w:space="0" w:color="auto"/>
        <w:left w:val="none" w:sz="0" w:space="0" w:color="auto"/>
        <w:bottom w:val="none" w:sz="0" w:space="0" w:color="auto"/>
        <w:right w:val="none" w:sz="0" w:space="0" w:color="auto"/>
      </w:divBdr>
    </w:div>
    <w:div w:id="856849141">
      <w:bodyDiv w:val="1"/>
      <w:marLeft w:val="0"/>
      <w:marRight w:val="0"/>
      <w:marTop w:val="0"/>
      <w:marBottom w:val="0"/>
      <w:divBdr>
        <w:top w:val="none" w:sz="0" w:space="0" w:color="auto"/>
        <w:left w:val="none" w:sz="0" w:space="0" w:color="auto"/>
        <w:bottom w:val="none" w:sz="0" w:space="0" w:color="auto"/>
        <w:right w:val="none" w:sz="0" w:space="0" w:color="auto"/>
      </w:divBdr>
    </w:div>
    <w:div w:id="857044528">
      <w:bodyDiv w:val="1"/>
      <w:marLeft w:val="0"/>
      <w:marRight w:val="0"/>
      <w:marTop w:val="0"/>
      <w:marBottom w:val="0"/>
      <w:divBdr>
        <w:top w:val="none" w:sz="0" w:space="0" w:color="auto"/>
        <w:left w:val="none" w:sz="0" w:space="0" w:color="auto"/>
        <w:bottom w:val="none" w:sz="0" w:space="0" w:color="auto"/>
        <w:right w:val="none" w:sz="0" w:space="0" w:color="auto"/>
      </w:divBdr>
    </w:div>
    <w:div w:id="857084435">
      <w:bodyDiv w:val="1"/>
      <w:marLeft w:val="0"/>
      <w:marRight w:val="0"/>
      <w:marTop w:val="0"/>
      <w:marBottom w:val="0"/>
      <w:divBdr>
        <w:top w:val="none" w:sz="0" w:space="0" w:color="auto"/>
        <w:left w:val="none" w:sz="0" w:space="0" w:color="auto"/>
        <w:bottom w:val="none" w:sz="0" w:space="0" w:color="auto"/>
        <w:right w:val="none" w:sz="0" w:space="0" w:color="auto"/>
      </w:divBdr>
    </w:div>
    <w:div w:id="857086437">
      <w:bodyDiv w:val="1"/>
      <w:marLeft w:val="0"/>
      <w:marRight w:val="0"/>
      <w:marTop w:val="0"/>
      <w:marBottom w:val="0"/>
      <w:divBdr>
        <w:top w:val="none" w:sz="0" w:space="0" w:color="auto"/>
        <w:left w:val="none" w:sz="0" w:space="0" w:color="auto"/>
        <w:bottom w:val="none" w:sz="0" w:space="0" w:color="auto"/>
        <w:right w:val="none" w:sz="0" w:space="0" w:color="auto"/>
      </w:divBdr>
    </w:div>
    <w:div w:id="857547352">
      <w:bodyDiv w:val="1"/>
      <w:marLeft w:val="0"/>
      <w:marRight w:val="0"/>
      <w:marTop w:val="0"/>
      <w:marBottom w:val="0"/>
      <w:divBdr>
        <w:top w:val="none" w:sz="0" w:space="0" w:color="auto"/>
        <w:left w:val="none" w:sz="0" w:space="0" w:color="auto"/>
        <w:bottom w:val="none" w:sz="0" w:space="0" w:color="auto"/>
        <w:right w:val="none" w:sz="0" w:space="0" w:color="auto"/>
      </w:divBdr>
    </w:div>
    <w:div w:id="857620313">
      <w:bodyDiv w:val="1"/>
      <w:marLeft w:val="0"/>
      <w:marRight w:val="0"/>
      <w:marTop w:val="0"/>
      <w:marBottom w:val="0"/>
      <w:divBdr>
        <w:top w:val="none" w:sz="0" w:space="0" w:color="auto"/>
        <w:left w:val="none" w:sz="0" w:space="0" w:color="auto"/>
        <w:bottom w:val="none" w:sz="0" w:space="0" w:color="auto"/>
        <w:right w:val="none" w:sz="0" w:space="0" w:color="auto"/>
      </w:divBdr>
    </w:div>
    <w:div w:id="857623111">
      <w:bodyDiv w:val="1"/>
      <w:marLeft w:val="0"/>
      <w:marRight w:val="0"/>
      <w:marTop w:val="0"/>
      <w:marBottom w:val="0"/>
      <w:divBdr>
        <w:top w:val="none" w:sz="0" w:space="0" w:color="auto"/>
        <w:left w:val="none" w:sz="0" w:space="0" w:color="auto"/>
        <w:bottom w:val="none" w:sz="0" w:space="0" w:color="auto"/>
        <w:right w:val="none" w:sz="0" w:space="0" w:color="auto"/>
      </w:divBdr>
    </w:div>
    <w:div w:id="857696051">
      <w:bodyDiv w:val="1"/>
      <w:marLeft w:val="0"/>
      <w:marRight w:val="0"/>
      <w:marTop w:val="0"/>
      <w:marBottom w:val="0"/>
      <w:divBdr>
        <w:top w:val="none" w:sz="0" w:space="0" w:color="auto"/>
        <w:left w:val="none" w:sz="0" w:space="0" w:color="auto"/>
        <w:bottom w:val="none" w:sz="0" w:space="0" w:color="auto"/>
        <w:right w:val="none" w:sz="0" w:space="0" w:color="auto"/>
      </w:divBdr>
    </w:div>
    <w:div w:id="857893395">
      <w:bodyDiv w:val="1"/>
      <w:marLeft w:val="0"/>
      <w:marRight w:val="0"/>
      <w:marTop w:val="0"/>
      <w:marBottom w:val="0"/>
      <w:divBdr>
        <w:top w:val="none" w:sz="0" w:space="0" w:color="auto"/>
        <w:left w:val="none" w:sz="0" w:space="0" w:color="auto"/>
        <w:bottom w:val="none" w:sz="0" w:space="0" w:color="auto"/>
        <w:right w:val="none" w:sz="0" w:space="0" w:color="auto"/>
      </w:divBdr>
    </w:div>
    <w:div w:id="858004640">
      <w:bodyDiv w:val="1"/>
      <w:marLeft w:val="0"/>
      <w:marRight w:val="0"/>
      <w:marTop w:val="0"/>
      <w:marBottom w:val="0"/>
      <w:divBdr>
        <w:top w:val="none" w:sz="0" w:space="0" w:color="auto"/>
        <w:left w:val="none" w:sz="0" w:space="0" w:color="auto"/>
        <w:bottom w:val="none" w:sz="0" w:space="0" w:color="auto"/>
        <w:right w:val="none" w:sz="0" w:space="0" w:color="auto"/>
      </w:divBdr>
    </w:div>
    <w:div w:id="858541576">
      <w:bodyDiv w:val="1"/>
      <w:marLeft w:val="0"/>
      <w:marRight w:val="0"/>
      <w:marTop w:val="0"/>
      <w:marBottom w:val="0"/>
      <w:divBdr>
        <w:top w:val="none" w:sz="0" w:space="0" w:color="auto"/>
        <w:left w:val="none" w:sz="0" w:space="0" w:color="auto"/>
        <w:bottom w:val="none" w:sz="0" w:space="0" w:color="auto"/>
        <w:right w:val="none" w:sz="0" w:space="0" w:color="auto"/>
      </w:divBdr>
    </w:div>
    <w:div w:id="858544761">
      <w:bodyDiv w:val="1"/>
      <w:marLeft w:val="0"/>
      <w:marRight w:val="0"/>
      <w:marTop w:val="0"/>
      <w:marBottom w:val="0"/>
      <w:divBdr>
        <w:top w:val="none" w:sz="0" w:space="0" w:color="auto"/>
        <w:left w:val="none" w:sz="0" w:space="0" w:color="auto"/>
        <w:bottom w:val="none" w:sz="0" w:space="0" w:color="auto"/>
        <w:right w:val="none" w:sz="0" w:space="0" w:color="auto"/>
      </w:divBdr>
    </w:div>
    <w:div w:id="858587709">
      <w:bodyDiv w:val="1"/>
      <w:marLeft w:val="0"/>
      <w:marRight w:val="0"/>
      <w:marTop w:val="0"/>
      <w:marBottom w:val="0"/>
      <w:divBdr>
        <w:top w:val="none" w:sz="0" w:space="0" w:color="auto"/>
        <w:left w:val="none" w:sz="0" w:space="0" w:color="auto"/>
        <w:bottom w:val="none" w:sz="0" w:space="0" w:color="auto"/>
        <w:right w:val="none" w:sz="0" w:space="0" w:color="auto"/>
      </w:divBdr>
    </w:div>
    <w:div w:id="858737894">
      <w:bodyDiv w:val="1"/>
      <w:marLeft w:val="0"/>
      <w:marRight w:val="0"/>
      <w:marTop w:val="0"/>
      <w:marBottom w:val="0"/>
      <w:divBdr>
        <w:top w:val="none" w:sz="0" w:space="0" w:color="auto"/>
        <w:left w:val="none" w:sz="0" w:space="0" w:color="auto"/>
        <w:bottom w:val="none" w:sz="0" w:space="0" w:color="auto"/>
        <w:right w:val="none" w:sz="0" w:space="0" w:color="auto"/>
      </w:divBdr>
    </w:div>
    <w:div w:id="858740708">
      <w:bodyDiv w:val="1"/>
      <w:marLeft w:val="0"/>
      <w:marRight w:val="0"/>
      <w:marTop w:val="0"/>
      <w:marBottom w:val="0"/>
      <w:divBdr>
        <w:top w:val="none" w:sz="0" w:space="0" w:color="auto"/>
        <w:left w:val="none" w:sz="0" w:space="0" w:color="auto"/>
        <w:bottom w:val="none" w:sz="0" w:space="0" w:color="auto"/>
        <w:right w:val="none" w:sz="0" w:space="0" w:color="auto"/>
      </w:divBdr>
    </w:div>
    <w:div w:id="858932712">
      <w:bodyDiv w:val="1"/>
      <w:marLeft w:val="0"/>
      <w:marRight w:val="0"/>
      <w:marTop w:val="0"/>
      <w:marBottom w:val="0"/>
      <w:divBdr>
        <w:top w:val="none" w:sz="0" w:space="0" w:color="auto"/>
        <w:left w:val="none" w:sz="0" w:space="0" w:color="auto"/>
        <w:bottom w:val="none" w:sz="0" w:space="0" w:color="auto"/>
        <w:right w:val="none" w:sz="0" w:space="0" w:color="auto"/>
      </w:divBdr>
    </w:div>
    <w:div w:id="859198178">
      <w:bodyDiv w:val="1"/>
      <w:marLeft w:val="0"/>
      <w:marRight w:val="0"/>
      <w:marTop w:val="0"/>
      <w:marBottom w:val="0"/>
      <w:divBdr>
        <w:top w:val="none" w:sz="0" w:space="0" w:color="auto"/>
        <w:left w:val="none" w:sz="0" w:space="0" w:color="auto"/>
        <w:bottom w:val="none" w:sz="0" w:space="0" w:color="auto"/>
        <w:right w:val="none" w:sz="0" w:space="0" w:color="auto"/>
      </w:divBdr>
    </w:div>
    <w:div w:id="859319764">
      <w:bodyDiv w:val="1"/>
      <w:marLeft w:val="0"/>
      <w:marRight w:val="0"/>
      <w:marTop w:val="0"/>
      <w:marBottom w:val="0"/>
      <w:divBdr>
        <w:top w:val="none" w:sz="0" w:space="0" w:color="auto"/>
        <w:left w:val="none" w:sz="0" w:space="0" w:color="auto"/>
        <w:bottom w:val="none" w:sz="0" w:space="0" w:color="auto"/>
        <w:right w:val="none" w:sz="0" w:space="0" w:color="auto"/>
      </w:divBdr>
    </w:div>
    <w:div w:id="859512718">
      <w:bodyDiv w:val="1"/>
      <w:marLeft w:val="0"/>
      <w:marRight w:val="0"/>
      <w:marTop w:val="0"/>
      <w:marBottom w:val="0"/>
      <w:divBdr>
        <w:top w:val="none" w:sz="0" w:space="0" w:color="auto"/>
        <w:left w:val="none" w:sz="0" w:space="0" w:color="auto"/>
        <w:bottom w:val="none" w:sz="0" w:space="0" w:color="auto"/>
        <w:right w:val="none" w:sz="0" w:space="0" w:color="auto"/>
      </w:divBdr>
    </w:div>
    <w:div w:id="859703992">
      <w:bodyDiv w:val="1"/>
      <w:marLeft w:val="0"/>
      <w:marRight w:val="0"/>
      <w:marTop w:val="0"/>
      <w:marBottom w:val="0"/>
      <w:divBdr>
        <w:top w:val="none" w:sz="0" w:space="0" w:color="auto"/>
        <w:left w:val="none" w:sz="0" w:space="0" w:color="auto"/>
        <w:bottom w:val="none" w:sz="0" w:space="0" w:color="auto"/>
        <w:right w:val="none" w:sz="0" w:space="0" w:color="auto"/>
      </w:divBdr>
    </w:div>
    <w:div w:id="859929066">
      <w:bodyDiv w:val="1"/>
      <w:marLeft w:val="0"/>
      <w:marRight w:val="0"/>
      <w:marTop w:val="0"/>
      <w:marBottom w:val="0"/>
      <w:divBdr>
        <w:top w:val="none" w:sz="0" w:space="0" w:color="auto"/>
        <w:left w:val="none" w:sz="0" w:space="0" w:color="auto"/>
        <w:bottom w:val="none" w:sz="0" w:space="0" w:color="auto"/>
        <w:right w:val="none" w:sz="0" w:space="0" w:color="auto"/>
      </w:divBdr>
    </w:div>
    <w:div w:id="860094593">
      <w:bodyDiv w:val="1"/>
      <w:marLeft w:val="0"/>
      <w:marRight w:val="0"/>
      <w:marTop w:val="0"/>
      <w:marBottom w:val="0"/>
      <w:divBdr>
        <w:top w:val="none" w:sz="0" w:space="0" w:color="auto"/>
        <w:left w:val="none" w:sz="0" w:space="0" w:color="auto"/>
        <w:bottom w:val="none" w:sz="0" w:space="0" w:color="auto"/>
        <w:right w:val="none" w:sz="0" w:space="0" w:color="auto"/>
      </w:divBdr>
    </w:div>
    <w:div w:id="860240898">
      <w:bodyDiv w:val="1"/>
      <w:marLeft w:val="0"/>
      <w:marRight w:val="0"/>
      <w:marTop w:val="0"/>
      <w:marBottom w:val="0"/>
      <w:divBdr>
        <w:top w:val="none" w:sz="0" w:space="0" w:color="auto"/>
        <w:left w:val="none" w:sz="0" w:space="0" w:color="auto"/>
        <w:bottom w:val="none" w:sz="0" w:space="0" w:color="auto"/>
        <w:right w:val="none" w:sz="0" w:space="0" w:color="auto"/>
      </w:divBdr>
    </w:div>
    <w:div w:id="860359097">
      <w:bodyDiv w:val="1"/>
      <w:marLeft w:val="0"/>
      <w:marRight w:val="0"/>
      <w:marTop w:val="0"/>
      <w:marBottom w:val="0"/>
      <w:divBdr>
        <w:top w:val="none" w:sz="0" w:space="0" w:color="auto"/>
        <w:left w:val="none" w:sz="0" w:space="0" w:color="auto"/>
        <w:bottom w:val="none" w:sz="0" w:space="0" w:color="auto"/>
        <w:right w:val="none" w:sz="0" w:space="0" w:color="auto"/>
      </w:divBdr>
    </w:div>
    <w:div w:id="860508565">
      <w:bodyDiv w:val="1"/>
      <w:marLeft w:val="0"/>
      <w:marRight w:val="0"/>
      <w:marTop w:val="0"/>
      <w:marBottom w:val="0"/>
      <w:divBdr>
        <w:top w:val="none" w:sz="0" w:space="0" w:color="auto"/>
        <w:left w:val="none" w:sz="0" w:space="0" w:color="auto"/>
        <w:bottom w:val="none" w:sz="0" w:space="0" w:color="auto"/>
        <w:right w:val="none" w:sz="0" w:space="0" w:color="auto"/>
      </w:divBdr>
    </w:div>
    <w:div w:id="860706602">
      <w:bodyDiv w:val="1"/>
      <w:marLeft w:val="0"/>
      <w:marRight w:val="0"/>
      <w:marTop w:val="0"/>
      <w:marBottom w:val="0"/>
      <w:divBdr>
        <w:top w:val="none" w:sz="0" w:space="0" w:color="auto"/>
        <w:left w:val="none" w:sz="0" w:space="0" w:color="auto"/>
        <w:bottom w:val="none" w:sz="0" w:space="0" w:color="auto"/>
        <w:right w:val="none" w:sz="0" w:space="0" w:color="auto"/>
      </w:divBdr>
    </w:div>
    <w:div w:id="860708338">
      <w:bodyDiv w:val="1"/>
      <w:marLeft w:val="0"/>
      <w:marRight w:val="0"/>
      <w:marTop w:val="0"/>
      <w:marBottom w:val="0"/>
      <w:divBdr>
        <w:top w:val="none" w:sz="0" w:space="0" w:color="auto"/>
        <w:left w:val="none" w:sz="0" w:space="0" w:color="auto"/>
        <w:bottom w:val="none" w:sz="0" w:space="0" w:color="auto"/>
        <w:right w:val="none" w:sz="0" w:space="0" w:color="auto"/>
      </w:divBdr>
    </w:div>
    <w:div w:id="860968990">
      <w:bodyDiv w:val="1"/>
      <w:marLeft w:val="0"/>
      <w:marRight w:val="0"/>
      <w:marTop w:val="0"/>
      <w:marBottom w:val="0"/>
      <w:divBdr>
        <w:top w:val="none" w:sz="0" w:space="0" w:color="auto"/>
        <w:left w:val="none" w:sz="0" w:space="0" w:color="auto"/>
        <w:bottom w:val="none" w:sz="0" w:space="0" w:color="auto"/>
        <w:right w:val="none" w:sz="0" w:space="0" w:color="auto"/>
      </w:divBdr>
    </w:div>
    <w:div w:id="860976322">
      <w:bodyDiv w:val="1"/>
      <w:marLeft w:val="0"/>
      <w:marRight w:val="0"/>
      <w:marTop w:val="0"/>
      <w:marBottom w:val="0"/>
      <w:divBdr>
        <w:top w:val="none" w:sz="0" w:space="0" w:color="auto"/>
        <w:left w:val="none" w:sz="0" w:space="0" w:color="auto"/>
        <w:bottom w:val="none" w:sz="0" w:space="0" w:color="auto"/>
        <w:right w:val="none" w:sz="0" w:space="0" w:color="auto"/>
      </w:divBdr>
    </w:div>
    <w:div w:id="861087503">
      <w:bodyDiv w:val="1"/>
      <w:marLeft w:val="0"/>
      <w:marRight w:val="0"/>
      <w:marTop w:val="0"/>
      <w:marBottom w:val="0"/>
      <w:divBdr>
        <w:top w:val="none" w:sz="0" w:space="0" w:color="auto"/>
        <w:left w:val="none" w:sz="0" w:space="0" w:color="auto"/>
        <w:bottom w:val="none" w:sz="0" w:space="0" w:color="auto"/>
        <w:right w:val="none" w:sz="0" w:space="0" w:color="auto"/>
      </w:divBdr>
    </w:div>
    <w:div w:id="861867444">
      <w:bodyDiv w:val="1"/>
      <w:marLeft w:val="0"/>
      <w:marRight w:val="0"/>
      <w:marTop w:val="0"/>
      <w:marBottom w:val="0"/>
      <w:divBdr>
        <w:top w:val="none" w:sz="0" w:space="0" w:color="auto"/>
        <w:left w:val="none" w:sz="0" w:space="0" w:color="auto"/>
        <w:bottom w:val="none" w:sz="0" w:space="0" w:color="auto"/>
        <w:right w:val="none" w:sz="0" w:space="0" w:color="auto"/>
      </w:divBdr>
    </w:div>
    <w:div w:id="861935154">
      <w:bodyDiv w:val="1"/>
      <w:marLeft w:val="0"/>
      <w:marRight w:val="0"/>
      <w:marTop w:val="0"/>
      <w:marBottom w:val="0"/>
      <w:divBdr>
        <w:top w:val="none" w:sz="0" w:space="0" w:color="auto"/>
        <w:left w:val="none" w:sz="0" w:space="0" w:color="auto"/>
        <w:bottom w:val="none" w:sz="0" w:space="0" w:color="auto"/>
        <w:right w:val="none" w:sz="0" w:space="0" w:color="auto"/>
      </w:divBdr>
    </w:div>
    <w:div w:id="862128576">
      <w:bodyDiv w:val="1"/>
      <w:marLeft w:val="0"/>
      <w:marRight w:val="0"/>
      <w:marTop w:val="0"/>
      <w:marBottom w:val="0"/>
      <w:divBdr>
        <w:top w:val="none" w:sz="0" w:space="0" w:color="auto"/>
        <w:left w:val="none" w:sz="0" w:space="0" w:color="auto"/>
        <w:bottom w:val="none" w:sz="0" w:space="0" w:color="auto"/>
        <w:right w:val="none" w:sz="0" w:space="0" w:color="auto"/>
      </w:divBdr>
    </w:div>
    <w:div w:id="862132111">
      <w:bodyDiv w:val="1"/>
      <w:marLeft w:val="0"/>
      <w:marRight w:val="0"/>
      <w:marTop w:val="0"/>
      <w:marBottom w:val="0"/>
      <w:divBdr>
        <w:top w:val="none" w:sz="0" w:space="0" w:color="auto"/>
        <w:left w:val="none" w:sz="0" w:space="0" w:color="auto"/>
        <w:bottom w:val="none" w:sz="0" w:space="0" w:color="auto"/>
        <w:right w:val="none" w:sz="0" w:space="0" w:color="auto"/>
      </w:divBdr>
    </w:div>
    <w:div w:id="862133059">
      <w:bodyDiv w:val="1"/>
      <w:marLeft w:val="0"/>
      <w:marRight w:val="0"/>
      <w:marTop w:val="0"/>
      <w:marBottom w:val="0"/>
      <w:divBdr>
        <w:top w:val="none" w:sz="0" w:space="0" w:color="auto"/>
        <w:left w:val="none" w:sz="0" w:space="0" w:color="auto"/>
        <w:bottom w:val="none" w:sz="0" w:space="0" w:color="auto"/>
        <w:right w:val="none" w:sz="0" w:space="0" w:color="auto"/>
      </w:divBdr>
    </w:div>
    <w:div w:id="862134564">
      <w:bodyDiv w:val="1"/>
      <w:marLeft w:val="0"/>
      <w:marRight w:val="0"/>
      <w:marTop w:val="0"/>
      <w:marBottom w:val="0"/>
      <w:divBdr>
        <w:top w:val="none" w:sz="0" w:space="0" w:color="auto"/>
        <w:left w:val="none" w:sz="0" w:space="0" w:color="auto"/>
        <w:bottom w:val="none" w:sz="0" w:space="0" w:color="auto"/>
        <w:right w:val="none" w:sz="0" w:space="0" w:color="auto"/>
      </w:divBdr>
    </w:div>
    <w:div w:id="862137674">
      <w:bodyDiv w:val="1"/>
      <w:marLeft w:val="0"/>
      <w:marRight w:val="0"/>
      <w:marTop w:val="0"/>
      <w:marBottom w:val="0"/>
      <w:divBdr>
        <w:top w:val="none" w:sz="0" w:space="0" w:color="auto"/>
        <w:left w:val="none" w:sz="0" w:space="0" w:color="auto"/>
        <w:bottom w:val="none" w:sz="0" w:space="0" w:color="auto"/>
        <w:right w:val="none" w:sz="0" w:space="0" w:color="auto"/>
      </w:divBdr>
    </w:div>
    <w:div w:id="862402884">
      <w:bodyDiv w:val="1"/>
      <w:marLeft w:val="0"/>
      <w:marRight w:val="0"/>
      <w:marTop w:val="0"/>
      <w:marBottom w:val="0"/>
      <w:divBdr>
        <w:top w:val="none" w:sz="0" w:space="0" w:color="auto"/>
        <w:left w:val="none" w:sz="0" w:space="0" w:color="auto"/>
        <w:bottom w:val="none" w:sz="0" w:space="0" w:color="auto"/>
        <w:right w:val="none" w:sz="0" w:space="0" w:color="auto"/>
      </w:divBdr>
    </w:div>
    <w:div w:id="862477346">
      <w:bodyDiv w:val="1"/>
      <w:marLeft w:val="0"/>
      <w:marRight w:val="0"/>
      <w:marTop w:val="0"/>
      <w:marBottom w:val="0"/>
      <w:divBdr>
        <w:top w:val="none" w:sz="0" w:space="0" w:color="auto"/>
        <w:left w:val="none" w:sz="0" w:space="0" w:color="auto"/>
        <w:bottom w:val="none" w:sz="0" w:space="0" w:color="auto"/>
        <w:right w:val="none" w:sz="0" w:space="0" w:color="auto"/>
      </w:divBdr>
    </w:div>
    <w:div w:id="862594803">
      <w:bodyDiv w:val="1"/>
      <w:marLeft w:val="0"/>
      <w:marRight w:val="0"/>
      <w:marTop w:val="0"/>
      <w:marBottom w:val="0"/>
      <w:divBdr>
        <w:top w:val="none" w:sz="0" w:space="0" w:color="auto"/>
        <w:left w:val="none" w:sz="0" w:space="0" w:color="auto"/>
        <w:bottom w:val="none" w:sz="0" w:space="0" w:color="auto"/>
        <w:right w:val="none" w:sz="0" w:space="0" w:color="auto"/>
      </w:divBdr>
    </w:div>
    <w:div w:id="862934364">
      <w:bodyDiv w:val="1"/>
      <w:marLeft w:val="0"/>
      <w:marRight w:val="0"/>
      <w:marTop w:val="0"/>
      <w:marBottom w:val="0"/>
      <w:divBdr>
        <w:top w:val="none" w:sz="0" w:space="0" w:color="auto"/>
        <w:left w:val="none" w:sz="0" w:space="0" w:color="auto"/>
        <w:bottom w:val="none" w:sz="0" w:space="0" w:color="auto"/>
        <w:right w:val="none" w:sz="0" w:space="0" w:color="auto"/>
      </w:divBdr>
    </w:div>
    <w:div w:id="863135703">
      <w:bodyDiv w:val="1"/>
      <w:marLeft w:val="0"/>
      <w:marRight w:val="0"/>
      <w:marTop w:val="0"/>
      <w:marBottom w:val="0"/>
      <w:divBdr>
        <w:top w:val="none" w:sz="0" w:space="0" w:color="auto"/>
        <w:left w:val="none" w:sz="0" w:space="0" w:color="auto"/>
        <w:bottom w:val="none" w:sz="0" w:space="0" w:color="auto"/>
        <w:right w:val="none" w:sz="0" w:space="0" w:color="auto"/>
      </w:divBdr>
    </w:div>
    <w:div w:id="863326499">
      <w:bodyDiv w:val="1"/>
      <w:marLeft w:val="0"/>
      <w:marRight w:val="0"/>
      <w:marTop w:val="0"/>
      <w:marBottom w:val="0"/>
      <w:divBdr>
        <w:top w:val="none" w:sz="0" w:space="0" w:color="auto"/>
        <w:left w:val="none" w:sz="0" w:space="0" w:color="auto"/>
        <w:bottom w:val="none" w:sz="0" w:space="0" w:color="auto"/>
        <w:right w:val="none" w:sz="0" w:space="0" w:color="auto"/>
      </w:divBdr>
    </w:div>
    <w:div w:id="863402143">
      <w:bodyDiv w:val="1"/>
      <w:marLeft w:val="0"/>
      <w:marRight w:val="0"/>
      <w:marTop w:val="0"/>
      <w:marBottom w:val="0"/>
      <w:divBdr>
        <w:top w:val="none" w:sz="0" w:space="0" w:color="auto"/>
        <w:left w:val="none" w:sz="0" w:space="0" w:color="auto"/>
        <w:bottom w:val="none" w:sz="0" w:space="0" w:color="auto"/>
        <w:right w:val="none" w:sz="0" w:space="0" w:color="auto"/>
      </w:divBdr>
    </w:div>
    <w:div w:id="863861232">
      <w:bodyDiv w:val="1"/>
      <w:marLeft w:val="0"/>
      <w:marRight w:val="0"/>
      <w:marTop w:val="0"/>
      <w:marBottom w:val="0"/>
      <w:divBdr>
        <w:top w:val="none" w:sz="0" w:space="0" w:color="auto"/>
        <w:left w:val="none" w:sz="0" w:space="0" w:color="auto"/>
        <w:bottom w:val="none" w:sz="0" w:space="0" w:color="auto"/>
        <w:right w:val="none" w:sz="0" w:space="0" w:color="auto"/>
      </w:divBdr>
    </w:div>
    <w:div w:id="864026842">
      <w:bodyDiv w:val="1"/>
      <w:marLeft w:val="0"/>
      <w:marRight w:val="0"/>
      <w:marTop w:val="0"/>
      <w:marBottom w:val="0"/>
      <w:divBdr>
        <w:top w:val="none" w:sz="0" w:space="0" w:color="auto"/>
        <w:left w:val="none" w:sz="0" w:space="0" w:color="auto"/>
        <w:bottom w:val="none" w:sz="0" w:space="0" w:color="auto"/>
        <w:right w:val="none" w:sz="0" w:space="0" w:color="auto"/>
      </w:divBdr>
    </w:div>
    <w:div w:id="864052899">
      <w:bodyDiv w:val="1"/>
      <w:marLeft w:val="0"/>
      <w:marRight w:val="0"/>
      <w:marTop w:val="0"/>
      <w:marBottom w:val="0"/>
      <w:divBdr>
        <w:top w:val="none" w:sz="0" w:space="0" w:color="auto"/>
        <w:left w:val="none" w:sz="0" w:space="0" w:color="auto"/>
        <w:bottom w:val="none" w:sz="0" w:space="0" w:color="auto"/>
        <w:right w:val="none" w:sz="0" w:space="0" w:color="auto"/>
      </w:divBdr>
    </w:div>
    <w:div w:id="864366554">
      <w:bodyDiv w:val="1"/>
      <w:marLeft w:val="0"/>
      <w:marRight w:val="0"/>
      <w:marTop w:val="0"/>
      <w:marBottom w:val="0"/>
      <w:divBdr>
        <w:top w:val="none" w:sz="0" w:space="0" w:color="auto"/>
        <w:left w:val="none" w:sz="0" w:space="0" w:color="auto"/>
        <w:bottom w:val="none" w:sz="0" w:space="0" w:color="auto"/>
        <w:right w:val="none" w:sz="0" w:space="0" w:color="auto"/>
      </w:divBdr>
    </w:div>
    <w:div w:id="864371957">
      <w:bodyDiv w:val="1"/>
      <w:marLeft w:val="0"/>
      <w:marRight w:val="0"/>
      <w:marTop w:val="0"/>
      <w:marBottom w:val="0"/>
      <w:divBdr>
        <w:top w:val="none" w:sz="0" w:space="0" w:color="auto"/>
        <w:left w:val="none" w:sz="0" w:space="0" w:color="auto"/>
        <w:bottom w:val="none" w:sz="0" w:space="0" w:color="auto"/>
        <w:right w:val="none" w:sz="0" w:space="0" w:color="auto"/>
      </w:divBdr>
    </w:div>
    <w:div w:id="864975195">
      <w:bodyDiv w:val="1"/>
      <w:marLeft w:val="0"/>
      <w:marRight w:val="0"/>
      <w:marTop w:val="0"/>
      <w:marBottom w:val="0"/>
      <w:divBdr>
        <w:top w:val="none" w:sz="0" w:space="0" w:color="auto"/>
        <w:left w:val="none" w:sz="0" w:space="0" w:color="auto"/>
        <w:bottom w:val="none" w:sz="0" w:space="0" w:color="auto"/>
        <w:right w:val="none" w:sz="0" w:space="0" w:color="auto"/>
      </w:divBdr>
    </w:div>
    <w:div w:id="865143191">
      <w:bodyDiv w:val="1"/>
      <w:marLeft w:val="0"/>
      <w:marRight w:val="0"/>
      <w:marTop w:val="0"/>
      <w:marBottom w:val="0"/>
      <w:divBdr>
        <w:top w:val="none" w:sz="0" w:space="0" w:color="auto"/>
        <w:left w:val="none" w:sz="0" w:space="0" w:color="auto"/>
        <w:bottom w:val="none" w:sz="0" w:space="0" w:color="auto"/>
        <w:right w:val="none" w:sz="0" w:space="0" w:color="auto"/>
      </w:divBdr>
    </w:div>
    <w:div w:id="865215383">
      <w:bodyDiv w:val="1"/>
      <w:marLeft w:val="0"/>
      <w:marRight w:val="0"/>
      <w:marTop w:val="0"/>
      <w:marBottom w:val="0"/>
      <w:divBdr>
        <w:top w:val="none" w:sz="0" w:space="0" w:color="auto"/>
        <w:left w:val="none" w:sz="0" w:space="0" w:color="auto"/>
        <w:bottom w:val="none" w:sz="0" w:space="0" w:color="auto"/>
        <w:right w:val="none" w:sz="0" w:space="0" w:color="auto"/>
      </w:divBdr>
    </w:div>
    <w:div w:id="865412357">
      <w:bodyDiv w:val="1"/>
      <w:marLeft w:val="0"/>
      <w:marRight w:val="0"/>
      <w:marTop w:val="0"/>
      <w:marBottom w:val="0"/>
      <w:divBdr>
        <w:top w:val="none" w:sz="0" w:space="0" w:color="auto"/>
        <w:left w:val="none" w:sz="0" w:space="0" w:color="auto"/>
        <w:bottom w:val="none" w:sz="0" w:space="0" w:color="auto"/>
        <w:right w:val="none" w:sz="0" w:space="0" w:color="auto"/>
      </w:divBdr>
    </w:div>
    <w:div w:id="865413358">
      <w:bodyDiv w:val="1"/>
      <w:marLeft w:val="0"/>
      <w:marRight w:val="0"/>
      <w:marTop w:val="0"/>
      <w:marBottom w:val="0"/>
      <w:divBdr>
        <w:top w:val="none" w:sz="0" w:space="0" w:color="auto"/>
        <w:left w:val="none" w:sz="0" w:space="0" w:color="auto"/>
        <w:bottom w:val="none" w:sz="0" w:space="0" w:color="auto"/>
        <w:right w:val="none" w:sz="0" w:space="0" w:color="auto"/>
      </w:divBdr>
    </w:div>
    <w:div w:id="865599828">
      <w:bodyDiv w:val="1"/>
      <w:marLeft w:val="0"/>
      <w:marRight w:val="0"/>
      <w:marTop w:val="0"/>
      <w:marBottom w:val="0"/>
      <w:divBdr>
        <w:top w:val="none" w:sz="0" w:space="0" w:color="auto"/>
        <w:left w:val="none" w:sz="0" w:space="0" w:color="auto"/>
        <w:bottom w:val="none" w:sz="0" w:space="0" w:color="auto"/>
        <w:right w:val="none" w:sz="0" w:space="0" w:color="auto"/>
      </w:divBdr>
    </w:div>
    <w:div w:id="865749346">
      <w:bodyDiv w:val="1"/>
      <w:marLeft w:val="0"/>
      <w:marRight w:val="0"/>
      <w:marTop w:val="0"/>
      <w:marBottom w:val="0"/>
      <w:divBdr>
        <w:top w:val="none" w:sz="0" w:space="0" w:color="auto"/>
        <w:left w:val="none" w:sz="0" w:space="0" w:color="auto"/>
        <w:bottom w:val="none" w:sz="0" w:space="0" w:color="auto"/>
        <w:right w:val="none" w:sz="0" w:space="0" w:color="auto"/>
      </w:divBdr>
    </w:div>
    <w:div w:id="866451724">
      <w:bodyDiv w:val="1"/>
      <w:marLeft w:val="0"/>
      <w:marRight w:val="0"/>
      <w:marTop w:val="0"/>
      <w:marBottom w:val="0"/>
      <w:divBdr>
        <w:top w:val="none" w:sz="0" w:space="0" w:color="auto"/>
        <w:left w:val="none" w:sz="0" w:space="0" w:color="auto"/>
        <w:bottom w:val="none" w:sz="0" w:space="0" w:color="auto"/>
        <w:right w:val="none" w:sz="0" w:space="0" w:color="auto"/>
      </w:divBdr>
    </w:div>
    <w:div w:id="866479036">
      <w:bodyDiv w:val="1"/>
      <w:marLeft w:val="0"/>
      <w:marRight w:val="0"/>
      <w:marTop w:val="0"/>
      <w:marBottom w:val="0"/>
      <w:divBdr>
        <w:top w:val="none" w:sz="0" w:space="0" w:color="auto"/>
        <w:left w:val="none" w:sz="0" w:space="0" w:color="auto"/>
        <w:bottom w:val="none" w:sz="0" w:space="0" w:color="auto"/>
        <w:right w:val="none" w:sz="0" w:space="0" w:color="auto"/>
      </w:divBdr>
    </w:div>
    <w:div w:id="866605768">
      <w:bodyDiv w:val="1"/>
      <w:marLeft w:val="0"/>
      <w:marRight w:val="0"/>
      <w:marTop w:val="0"/>
      <w:marBottom w:val="0"/>
      <w:divBdr>
        <w:top w:val="none" w:sz="0" w:space="0" w:color="auto"/>
        <w:left w:val="none" w:sz="0" w:space="0" w:color="auto"/>
        <w:bottom w:val="none" w:sz="0" w:space="0" w:color="auto"/>
        <w:right w:val="none" w:sz="0" w:space="0" w:color="auto"/>
      </w:divBdr>
    </w:div>
    <w:div w:id="866941899">
      <w:bodyDiv w:val="1"/>
      <w:marLeft w:val="0"/>
      <w:marRight w:val="0"/>
      <w:marTop w:val="0"/>
      <w:marBottom w:val="0"/>
      <w:divBdr>
        <w:top w:val="none" w:sz="0" w:space="0" w:color="auto"/>
        <w:left w:val="none" w:sz="0" w:space="0" w:color="auto"/>
        <w:bottom w:val="none" w:sz="0" w:space="0" w:color="auto"/>
        <w:right w:val="none" w:sz="0" w:space="0" w:color="auto"/>
      </w:divBdr>
    </w:div>
    <w:div w:id="867108762">
      <w:bodyDiv w:val="1"/>
      <w:marLeft w:val="0"/>
      <w:marRight w:val="0"/>
      <w:marTop w:val="0"/>
      <w:marBottom w:val="0"/>
      <w:divBdr>
        <w:top w:val="none" w:sz="0" w:space="0" w:color="auto"/>
        <w:left w:val="none" w:sz="0" w:space="0" w:color="auto"/>
        <w:bottom w:val="none" w:sz="0" w:space="0" w:color="auto"/>
        <w:right w:val="none" w:sz="0" w:space="0" w:color="auto"/>
      </w:divBdr>
    </w:div>
    <w:div w:id="867572593">
      <w:bodyDiv w:val="1"/>
      <w:marLeft w:val="0"/>
      <w:marRight w:val="0"/>
      <w:marTop w:val="0"/>
      <w:marBottom w:val="0"/>
      <w:divBdr>
        <w:top w:val="none" w:sz="0" w:space="0" w:color="auto"/>
        <w:left w:val="none" w:sz="0" w:space="0" w:color="auto"/>
        <w:bottom w:val="none" w:sz="0" w:space="0" w:color="auto"/>
        <w:right w:val="none" w:sz="0" w:space="0" w:color="auto"/>
      </w:divBdr>
    </w:div>
    <w:div w:id="867643289">
      <w:bodyDiv w:val="1"/>
      <w:marLeft w:val="0"/>
      <w:marRight w:val="0"/>
      <w:marTop w:val="0"/>
      <w:marBottom w:val="0"/>
      <w:divBdr>
        <w:top w:val="none" w:sz="0" w:space="0" w:color="auto"/>
        <w:left w:val="none" w:sz="0" w:space="0" w:color="auto"/>
        <w:bottom w:val="none" w:sz="0" w:space="0" w:color="auto"/>
        <w:right w:val="none" w:sz="0" w:space="0" w:color="auto"/>
      </w:divBdr>
    </w:div>
    <w:div w:id="867765904">
      <w:bodyDiv w:val="1"/>
      <w:marLeft w:val="0"/>
      <w:marRight w:val="0"/>
      <w:marTop w:val="0"/>
      <w:marBottom w:val="0"/>
      <w:divBdr>
        <w:top w:val="none" w:sz="0" w:space="0" w:color="auto"/>
        <w:left w:val="none" w:sz="0" w:space="0" w:color="auto"/>
        <w:bottom w:val="none" w:sz="0" w:space="0" w:color="auto"/>
        <w:right w:val="none" w:sz="0" w:space="0" w:color="auto"/>
      </w:divBdr>
    </w:div>
    <w:div w:id="867833655">
      <w:bodyDiv w:val="1"/>
      <w:marLeft w:val="0"/>
      <w:marRight w:val="0"/>
      <w:marTop w:val="0"/>
      <w:marBottom w:val="0"/>
      <w:divBdr>
        <w:top w:val="none" w:sz="0" w:space="0" w:color="auto"/>
        <w:left w:val="none" w:sz="0" w:space="0" w:color="auto"/>
        <w:bottom w:val="none" w:sz="0" w:space="0" w:color="auto"/>
        <w:right w:val="none" w:sz="0" w:space="0" w:color="auto"/>
      </w:divBdr>
    </w:div>
    <w:div w:id="868104571">
      <w:bodyDiv w:val="1"/>
      <w:marLeft w:val="0"/>
      <w:marRight w:val="0"/>
      <w:marTop w:val="0"/>
      <w:marBottom w:val="0"/>
      <w:divBdr>
        <w:top w:val="none" w:sz="0" w:space="0" w:color="auto"/>
        <w:left w:val="none" w:sz="0" w:space="0" w:color="auto"/>
        <w:bottom w:val="none" w:sz="0" w:space="0" w:color="auto"/>
        <w:right w:val="none" w:sz="0" w:space="0" w:color="auto"/>
      </w:divBdr>
    </w:div>
    <w:div w:id="868370640">
      <w:bodyDiv w:val="1"/>
      <w:marLeft w:val="0"/>
      <w:marRight w:val="0"/>
      <w:marTop w:val="0"/>
      <w:marBottom w:val="0"/>
      <w:divBdr>
        <w:top w:val="none" w:sz="0" w:space="0" w:color="auto"/>
        <w:left w:val="none" w:sz="0" w:space="0" w:color="auto"/>
        <w:bottom w:val="none" w:sz="0" w:space="0" w:color="auto"/>
        <w:right w:val="none" w:sz="0" w:space="0" w:color="auto"/>
      </w:divBdr>
    </w:div>
    <w:div w:id="868378214">
      <w:bodyDiv w:val="1"/>
      <w:marLeft w:val="0"/>
      <w:marRight w:val="0"/>
      <w:marTop w:val="0"/>
      <w:marBottom w:val="0"/>
      <w:divBdr>
        <w:top w:val="none" w:sz="0" w:space="0" w:color="auto"/>
        <w:left w:val="none" w:sz="0" w:space="0" w:color="auto"/>
        <w:bottom w:val="none" w:sz="0" w:space="0" w:color="auto"/>
        <w:right w:val="none" w:sz="0" w:space="0" w:color="auto"/>
      </w:divBdr>
    </w:div>
    <w:div w:id="869027565">
      <w:bodyDiv w:val="1"/>
      <w:marLeft w:val="0"/>
      <w:marRight w:val="0"/>
      <w:marTop w:val="0"/>
      <w:marBottom w:val="0"/>
      <w:divBdr>
        <w:top w:val="none" w:sz="0" w:space="0" w:color="auto"/>
        <w:left w:val="none" w:sz="0" w:space="0" w:color="auto"/>
        <w:bottom w:val="none" w:sz="0" w:space="0" w:color="auto"/>
        <w:right w:val="none" w:sz="0" w:space="0" w:color="auto"/>
      </w:divBdr>
    </w:div>
    <w:div w:id="869030689">
      <w:bodyDiv w:val="1"/>
      <w:marLeft w:val="0"/>
      <w:marRight w:val="0"/>
      <w:marTop w:val="0"/>
      <w:marBottom w:val="0"/>
      <w:divBdr>
        <w:top w:val="none" w:sz="0" w:space="0" w:color="auto"/>
        <w:left w:val="none" w:sz="0" w:space="0" w:color="auto"/>
        <w:bottom w:val="none" w:sz="0" w:space="0" w:color="auto"/>
        <w:right w:val="none" w:sz="0" w:space="0" w:color="auto"/>
      </w:divBdr>
    </w:div>
    <w:div w:id="869220595">
      <w:bodyDiv w:val="1"/>
      <w:marLeft w:val="0"/>
      <w:marRight w:val="0"/>
      <w:marTop w:val="0"/>
      <w:marBottom w:val="0"/>
      <w:divBdr>
        <w:top w:val="none" w:sz="0" w:space="0" w:color="auto"/>
        <w:left w:val="none" w:sz="0" w:space="0" w:color="auto"/>
        <w:bottom w:val="none" w:sz="0" w:space="0" w:color="auto"/>
        <w:right w:val="none" w:sz="0" w:space="0" w:color="auto"/>
      </w:divBdr>
    </w:div>
    <w:div w:id="869225228">
      <w:bodyDiv w:val="1"/>
      <w:marLeft w:val="0"/>
      <w:marRight w:val="0"/>
      <w:marTop w:val="0"/>
      <w:marBottom w:val="0"/>
      <w:divBdr>
        <w:top w:val="none" w:sz="0" w:space="0" w:color="auto"/>
        <w:left w:val="none" w:sz="0" w:space="0" w:color="auto"/>
        <w:bottom w:val="none" w:sz="0" w:space="0" w:color="auto"/>
        <w:right w:val="none" w:sz="0" w:space="0" w:color="auto"/>
      </w:divBdr>
    </w:div>
    <w:div w:id="869495239">
      <w:bodyDiv w:val="1"/>
      <w:marLeft w:val="0"/>
      <w:marRight w:val="0"/>
      <w:marTop w:val="0"/>
      <w:marBottom w:val="0"/>
      <w:divBdr>
        <w:top w:val="none" w:sz="0" w:space="0" w:color="auto"/>
        <w:left w:val="none" w:sz="0" w:space="0" w:color="auto"/>
        <w:bottom w:val="none" w:sz="0" w:space="0" w:color="auto"/>
        <w:right w:val="none" w:sz="0" w:space="0" w:color="auto"/>
      </w:divBdr>
    </w:div>
    <w:div w:id="869949442">
      <w:bodyDiv w:val="1"/>
      <w:marLeft w:val="0"/>
      <w:marRight w:val="0"/>
      <w:marTop w:val="0"/>
      <w:marBottom w:val="0"/>
      <w:divBdr>
        <w:top w:val="none" w:sz="0" w:space="0" w:color="auto"/>
        <w:left w:val="none" w:sz="0" w:space="0" w:color="auto"/>
        <w:bottom w:val="none" w:sz="0" w:space="0" w:color="auto"/>
        <w:right w:val="none" w:sz="0" w:space="0" w:color="auto"/>
      </w:divBdr>
    </w:div>
    <w:div w:id="869955569">
      <w:bodyDiv w:val="1"/>
      <w:marLeft w:val="0"/>
      <w:marRight w:val="0"/>
      <w:marTop w:val="0"/>
      <w:marBottom w:val="0"/>
      <w:divBdr>
        <w:top w:val="none" w:sz="0" w:space="0" w:color="auto"/>
        <w:left w:val="none" w:sz="0" w:space="0" w:color="auto"/>
        <w:bottom w:val="none" w:sz="0" w:space="0" w:color="auto"/>
        <w:right w:val="none" w:sz="0" w:space="0" w:color="auto"/>
      </w:divBdr>
    </w:div>
    <w:div w:id="870804103">
      <w:bodyDiv w:val="1"/>
      <w:marLeft w:val="0"/>
      <w:marRight w:val="0"/>
      <w:marTop w:val="0"/>
      <w:marBottom w:val="0"/>
      <w:divBdr>
        <w:top w:val="none" w:sz="0" w:space="0" w:color="auto"/>
        <w:left w:val="none" w:sz="0" w:space="0" w:color="auto"/>
        <w:bottom w:val="none" w:sz="0" w:space="0" w:color="auto"/>
        <w:right w:val="none" w:sz="0" w:space="0" w:color="auto"/>
      </w:divBdr>
    </w:div>
    <w:div w:id="871069489">
      <w:bodyDiv w:val="1"/>
      <w:marLeft w:val="0"/>
      <w:marRight w:val="0"/>
      <w:marTop w:val="0"/>
      <w:marBottom w:val="0"/>
      <w:divBdr>
        <w:top w:val="none" w:sz="0" w:space="0" w:color="auto"/>
        <w:left w:val="none" w:sz="0" w:space="0" w:color="auto"/>
        <w:bottom w:val="none" w:sz="0" w:space="0" w:color="auto"/>
        <w:right w:val="none" w:sz="0" w:space="0" w:color="auto"/>
      </w:divBdr>
    </w:div>
    <w:div w:id="871110886">
      <w:bodyDiv w:val="1"/>
      <w:marLeft w:val="0"/>
      <w:marRight w:val="0"/>
      <w:marTop w:val="0"/>
      <w:marBottom w:val="0"/>
      <w:divBdr>
        <w:top w:val="none" w:sz="0" w:space="0" w:color="auto"/>
        <w:left w:val="none" w:sz="0" w:space="0" w:color="auto"/>
        <w:bottom w:val="none" w:sz="0" w:space="0" w:color="auto"/>
        <w:right w:val="none" w:sz="0" w:space="0" w:color="auto"/>
      </w:divBdr>
    </w:div>
    <w:div w:id="871186077">
      <w:bodyDiv w:val="1"/>
      <w:marLeft w:val="0"/>
      <w:marRight w:val="0"/>
      <w:marTop w:val="0"/>
      <w:marBottom w:val="0"/>
      <w:divBdr>
        <w:top w:val="none" w:sz="0" w:space="0" w:color="auto"/>
        <w:left w:val="none" w:sz="0" w:space="0" w:color="auto"/>
        <w:bottom w:val="none" w:sz="0" w:space="0" w:color="auto"/>
        <w:right w:val="none" w:sz="0" w:space="0" w:color="auto"/>
      </w:divBdr>
    </w:div>
    <w:div w:id="871384500">
      <w:bodyDiv w:val="1"/>
      <w:marLeft w:val="0"/>
      <w:marRight w:val="0"/>
      <w:marTop w:val="0"/>
      <w:marBottom w:val="0"/>
      <w:divBdr>
        <w:top w:val="none" w:sz="0" w:space="0" w:color="auto"/>
        <w:left w:val="none" w:sz="0" w:space="0" w:color="auto"/>
        <w:bottom w:val="none" w:sz="0" w:space="0" w:color="auto"/>
        <w:right w:val="none" w:sz="0" w:space="0" w:color="auto"/>
      </w:divBdr>
    </w:div>
    <w:div w:id="871456907">
      <w:bodyDiv w:val="1"/>
      <w:marLeft w:val="0"/>
      <w:marRight w:val="0"/>
      <w:marTop w:val="0"/>
      <w:marBottom w:val="0"/>
      <w:divBdr>
        <w:top w:val="none" w:sz="0" w:space="0" w:color="auto"/>
        <w:left w:val="none" w:sz="0" w:space="0" w:color="auto"/>
        <w:bottom w:val="none" w:sz="0" w:space="0" w:color="auto"/>
        <w:right w:val="none" w:sz="0" w:space="0" w:color="auto"/>
      </w:divBdr>
    </w:div>
    <w:div w:id="871529238">
      <w:bodyDiv w:val="1"/>
      <w:marLeft w:val="0"/>
      <w:marRight w:val="0"/>
      <w:marTop w:val="0"/>
      <w:marBottom w:val="0"/>
      <w:divBdr>
        <w:top w:val="none" w:sz="0" w:space="0" w:color="auto"/>
        <w:left w:val="none" w:sz="0" w:space="0" w:color="auto"/>
        <w:bottom w:val="none" w:sz="0" w:space="0" w:color="auto"/>
        <w:right w:val="none" w:sz="0" w:space="0" w:color="auto"/>
      </w:divBdr>
    </w:div>
    <w:div w:id="871764437">
      <w:bodyDiv w:val="1"/>
      <w:marLeft w:val="0"/>
      <w:marRight w:val="0"/>
      <w:marTop w:val="0"/>
      <w:marBottom w:val="0"/>
      <w:divBdr>
        <w:top w:val="none" w:sz="0" w:space="0" w:color="auto"/>
        <w:left w:val="none" w:sz="0" w:space="0" w:color="auto"/>
        <w:bottom w:val="none" w:sz="0" w:space="0" w:color="auto"/>
        <w:right w:val="none" w:sz="0" w:space="0" w:color="auto"/>
      </w:divBdr>
    </w:div>
    <w:div w:id="871839784">
      <w:bodyDiv w:val="1"/>
      <w:marLeft w:val="0"/>
      <w:marRight w:val="0"/>
      <w:marTop w:val="0"/>
      <w:marBottom w:val="0"/>
      <w:divBdr>
        <w:top w:val="none" w:sz="0" w:space="0" w:color="auto"/>
        <w:left w:val="none" w:sz="0" w:space="0" w:color="auto"/>
        <w:bottom w:val="none" w:sz="0" w:space="0" w:color="auto"/>
        <w:right w:val="none" w:sz="0" w:space="0" w:color="auto"/>
      </w:divBdr>
    </w:div>
    <w:div w:id="871920025">
      <w:bodyDiv w:val="1"/>
      <w:marLeft w:val="0"/>
      <w:marRight w:val="0"/>
      <w:marTop w:val="0"/>
      <w:marBottom w:val="0"/>
      <w:divBdr>
        <w:top w:val="none" w:sz="0" w:space="0" w:color="auto"/>
        <w:left w:val="none" w:sz="0" w:space="0" w:color="auto"/>
        <w:bottom w:val="none" w:sz="0" w:space="0" w:color="auto"/>
        <w:right w:val="none" w:sz="0" w:space="0" w:color="auto"/>
      </w:divBdr>
    </w:div>
    <w:div w:id="871962833">
      <w:bodyDiv w:val="1"/>
      <w:marLeft w:val="0"/>
      <w:marRight w:val="0"/>
      <w:marTop w:val="0"/>
      <w:marBottom w:val="0"/>
      <w:divBdr>
        <w:top w:val="none" w:sz="0" w:space="0" w:color="auto"/>
        <w:left w:val="none" w:sz="0" w:space="0" w:color="auto"/>
        <w:bottom w:val="none" w:sz="0" w:space="0" w:color="auto"/>
        <w:right w:val="none" w:sz="0" w:space="0" w:color="auto"/>
      </w:divBdr>
    </w:div>
    <w:div w:id="872185297">
      <w:bodyDiv w:val="1"/>
      <w:marLeft w:val="0"/>
      <w:marRight w:val="0"/>
      <w:marTop w:val="0"/>
      <w:marBottom w:val="0"/>
      <w:divBdr>
        <w:top w:val="none" w:sz="0" w:space="0" w:color="auto"/>
        <w:left w:val="none" w:sz="0" w:space="0" w:color="auto"/>
        <w:bottom w:val="none" w:sz="0" w:space="0" w:color="auto"/>
        <w:right w:val="none" w:sz="0" w:space="0" w:color="auto"/>
      </w:divBdr>
    </w:div>
    <w:div w:id="872230650">
      <w:bodyDiv w:val="1"/>
      <w:marLeft w:val="0"/>
      <w:marRight w:val="0"/>
      <w:marTop w:val="0"/>
      <w:marBottom w:val="0"/>
      <w:divBdr>
        <w:top w:val="none" w:sz="0" w:space="0" w:color="auto"/>
        <w:left w:val="none" w:sz="0" w:space="0" w:color="auto"/>
        <w:bottom w:val="none" w:sz="0" w:space="0" w:color="auto"/>
        <w:right w:val="none" w:sz="0" w:space="0" w:color="auto"/>
      </w:divBdr>
    </w:div>
    <w:div w:id="872571946">
      <w:bodyDiv w:val="1"/>
      <w:marLeft w:val="0"/>
      <w:marRight w:val="0"/>
      <w:marTop w:val="0"/>
      <w:marBottom w:val="0"/>
      <w:divBdr>
        <w:top w:val="none" w:sz="0" w:space="0" w:color="auto"/>
        <w:left w:val="none" w:sz="0" w:space="0" w:color="auto"/>
        <w:bottom w:val="none" w:sz="0" w:space="0" w:color="auto"/>
        <w:right w:val="none" w:sz="0" w:space="0" w:color="auto"/>
      </w:divBdr>
    </w:div>
    <w:div w:id="872763699">
      <w:bodyDiv w:val="1"/>
      <w:marLeft w:val="0"/>
      <w:marRight w:val="0"/>
      <w:marTop w:val="0"/>
      <w:marBottom w:val="0"/>
      <w:divBdr>
        <w:top w:val="none" w:sz="0" w:space="0" w:color="auto"/>
        <w:left w:val="none" w:sz="0" w:space="0" w:color="auto"/>
        <w:bottom w:val="none" w:sz="0" w:space="0" w:color="auto"/>
        <w:right w:val="none" w:sz="0" w:space="0" w:color="auto"/>
      </w:divBdr>
    </w:div>
    <w:div w:id="872764925">
      <w:bodyDiv w:val="1"/>
      <w:marLeft w:val="0"/>
      <w:marRight w:val="0"/>
      <w:marTop w:val="0"/>
      <w:marBottom w:val="0"/>
      <w:divBdr>
        <w:top w:val="none" w:sz="0" w:space="0" w:color="auto"/>
        <w:left w:val="none" w:sz="0" w:space="0" w:color="auto"/>
        <w:bottom w:val="none" w:sz="0" w:space="0" w:color="auto"/>
        <w:right w:val="none" w:sz="0" w:space="0" w:color="auto"/>
      </w:divBdr>
    </w:div>
    <w:div w:id="873082977">
      <w:bodyDiv w:val="1"/>
      <w:marLeft w:val="0"/>
      <w:marRight w:val="0"/>
      <w:marTop w:val="0"/>
      <w:marBottom w:val="0"/>
      <w:divBdr>
        <w:top w:val="none" w:sz="0" w:space="0" w:color="auto"/>
        <w:left w:val="none" w:sz="0" w:space="0" w:color="auto"/>
        <w:bottom w:val="none" w:sz="0" w:space="0" w:color="auto"/>
        <w:right w:val="none" w:sz="0" w:space="0" w:color="auto"/>
      </w:divBdr>
    </w:div>
    <w:div w:id="873732715">
      <w:bodyDiv w:val="1"/>
      <w:marLeft w:val="0"/>
      <w:marRight w:val="0"/>
      <w:marTop w:val="0"/>
      <w:marBottom w:val="0"/>
      <w:divBdr>
        <w:top w:val="none" w:sz="0" w:space="0" w:color="auto"/>
        <w:left w:val="none" w:sz="0" w:space="0" w:color="auto"/>
        <w:bottom w:val="none" w:sz="0" w:space="0" w:color="auto"/>
        <w:right w:val="none" w:sz="0" w:space="0" w:color="auto"/>
      </w:divBdr>
    </w:div>
    <w:div w:id="873807839">
      <w:bodyDiv w:val="1"/>
      <w:marLeft w:val="0"/>
      <w:marRight w:val="0"/>
      <w:marTop w:val="0"/>
      <w:marBottom w:val="0"/>
      <w:divBdr>
        <w:top w:val="none" w:sz="0" w:space="0" w:color="auto"/>
        <w:left w:val="none" w:sz="0" w:space="0" w:color="auto"/>
        <w:bottom w:val="none" w:sz="0" w:space="0" w:color="auto"/>
        <w:right w:val="none" w:sz="0" w:space="0" w:color="auto"/>
      </w:divBdr>
    </w:div>
    <w:div w:id="873888956">
      <w:bodyDiv w:val="1"/>
      <w:marLeft w:val="0"/>
      <w:marRight w:val="0"/>
      <w:marTop w:val="0"/>
      <w:marBottom w:val="0"/>
      <w:divBdr>
        <w:top w:val="none" w:sz="0" w:space="0" w:color="auto"/>
        <w:left w:val="none" w:sz="0" w:space="0" w:color="auto"/>
        <w:bottom w:val="none" w:sz="0" w:space="0" w:color="auto"/>
        <w:right w:val="none" w:sz="0" w:space="0" w:color="auto"/>
      </w:divBdr>
    </w:div>
    <w:div w:id="874000457">
      <w:bodyDiv w:val="1"/>
      <w:marLeft w:val="0"/>
      <w:marRight w:val="0"/>
      <w:marTop w:val="0"/>
      <w:marBottom w:val="0"/>
      <w:divBdr>
        <w:top w:val="none" w:sz="0" w:space="0" w:color="auto"/>
        <w:left w:val="none" w:sz="0" w:space="0" w:color="auto"/>
        <w:bottom w:val="none" w:sz="0" w:space="0" w:color="auto"/>
        <w:right w:val="none" w:sz="0" w:space="0" w:color="auto"/>
      </w:divBdr>
    </w:div>
    <w:div w:id="874198913">
      <w:bodyDiv w:val="1"/>
      <w:marLeft w:val="0"/>
      <w:marRight w:val="0"/>
      <w:marTop w:val="0"/>
      <w:marBottom w:val="0"/>
      <w:divBdr>
        <w:top w:val="none" w:sz="0" w:space="0" w:color="auto"/>
        <w:left w:val="none" w:sz="0" w:space="0" w:color="auto"/>
        <w:bottom w:val="none" w:sz="0" w:space="0" w:color="auto"/>
        <w:right w:val="none" w:sz="0" w:space="0" w:color="auto"/>
      </w:divBdr>
    </w:div>
    <w:div w:id="874541984">
      <w:bodyDiv w:val="1"/>
      <w:marLeft w:val="0"/>
      <w:marRight w:val="0"/>
      <w:marTop w:val="0"/>
      <w:marBottom w:val="0"/>
      <w:divBdr>
        <w:top w:val="none" w:sz="0" w:space="0" w:color="auto"/>
        <w:left w:val="none" w:sz="0" w:space="0" w:color="auto"/>
        <w:bottom w:val="none" w:sz="0" w:space="0" w:color="auto"/>
        <w:right w:val="none" w:sz="0" w:space="0" w:color="auto"/>
      </w:divBdr>
    </w:div>
    <w:div w:id="874856429">
      <w:bodyDiv w:val="1"/>
      <w:marLeft w:val="0"/>
      <w:marRight w:val="0"/>
      <w:marTop w:val="0"/>
      <w:marBottom w:val="0"/>
      <w:divBdr>
        <w:top w:val="none" w:sz="0" w:space="0" w:color="auto"/>
        <w:left w:val="none" w:sz="0" w:space="0" w:color="auto"/>
        <w:bottom w:val="none" w:sz="0" w:space="0" w:color="auto"/>
        <w:right w:val="none" w:sz="0" w:space="0" w:color="auto"/>
      </w:divBdr>
    </w:div>
    <w:div w:id="875241913">
      <w:bodyDiv w:val="1"/>
      <w:marLeft w:val="0"/>
      <w:marRight w:val="0"/>
      <w:marTop w:val="0"/>
      <w:marBottom w:val="0"/>
      <w:divBdr>
        <w:top w:val="none" w:sz="0" w:space="0" w:color="auto"/>
        <w:left w:val="none" w:sz="0" w:space="0" w:color="auto"/>
        <w:bottom w:val="none" w:sz="0" w:space="0" w:color="auto"/>
        <w:right w:val="none" w:sz="0" w:space="0" w:color="auto"/>
      </w:divBdr>
    </w:div>
    <w:div w:id="875385571">
      <w:bodyDiv w:val="1"/>
      <w:marLeft w:val="0"/>
      <w:marRight w:val="0"/>
      <w:marTop w:val="0"/>
      <w:marBottom w:val="0"/>
      <w:divBdr>
        <w:top w:val="none" w:sz="0" w:space="0" w:color="auto"/>
        <w:left w:val="none" w:sz="0" w:space="0" w:color="auto"/>
        <w:bottom w:val="none" w:sz="0" w:space="0" w:color="auto"/>
        <w:right w:val="none" w:sz="0" w:space="0" w:color="auto"/>
      </w:divBdr>
    </w:div>
    <w:div w:id="875700264">
      <w:bodyDiv w:val="1"/>
      <w:marLeft w:val="0"/>
      <w:marRight w:val="0"/>
      <w:marTop w:val="0"/>
      <w:marBottom w:val="0"/>
      <w:divBdr>
        <w:top w:val="none" w:sz="0" w:space="0" w:color="auto"/>
        <w:left w:val="none" w:sz="0" w:space="0" w:color="auto"/>
        <w:bottom w:val="none" w:sz="0" w:space="0" w:color="auto"/>
        <w:right w:val="none" w:sz="0" w:space="0" w:color="auto"/>
      </w:divBdr>
    </w:div>
    <w:div w:id="875848437">
      <w:bodyDiv w:val="1"/>
      <w:marLeft w:val="0"/>
      <w:marRight w:val="0"/>
      <w:marTop w:val="0"/>
      <w:marBottom w:val="0"/>
      <w:divBdr>
        <w:top w:val="none" w:sz="0" w:space="0" w:color="auto"/>
        <w:left w:val="none" w:sz="0" w:space="0" w:color="auto"/>
        <w:bottom w:val="none" w:sz="0" w:space="0" w:color="auto"/>
        <w:right w:val="none" w:sz="0" w:space="0" w:color="auto"/>
      </w:divBdr>
    </w:div>
    <w:div w:id="876041886">
      <w:bodyDiv w:val="1"/>
      <w:marLeft w:val="0"/>
      <w:marRight w:val="0"/>
      <w:marTop w:val="0"/>
      <w:marBottom w:val="0"/>
      <w:divBdr>
        <w:top w:val="none" w:sz="0" w:space="0" w:color="auto"/>
        <w:left w:val="none" w:sz="0" w:space="0" w:color="auto"/>
        <w:bottom w:val="none" w:sz="0" w:space="0" w:color="auto"/>
        <w:right w:val="none" w:sz="0" w:space="0" w:color="auto"/>
      </w:divBdr>
    </w:div>
    <w:div w:id="876311754">
      <w:bodyDiv w:val="1"/>
      <w:marLeft w:val="0"/>
      <w:marRight w:val="0"/>
      <w:marTop w:val="0"/>
      <w:marBottom w:val="0"/>
      <w:divBdr>
        <w:top w:val="none" w:sz="0" w:space="0" w:color="auto"/>
        <w:left w:val="none" w:sz="0" w:space="0" w:color="auto"/>
        <w:bottom w:val="none" w:sz="0" w:space="0" w:color="auto"/>
        <w:right w:val="none" w:sz="0" w:space="0" w:color="auto"/>
      </w:divBdr>
    </w:div>
    <w:div w:id="876356013">
      <w:bodyDiv w:val="1"/>
      <w:marLeft w:val="0"/>
      <w:marRight w:val="0"/>
      <w:marTop w:val="0"/>
      <w:marBottom w:val="0"/>
      <w:divBdr>
        <w:top w:val="none" w:sz="0" w:space="0" w:color="auto"/>
        <w:left w:val="none" w:sz="0" w:space="0" w:color="auto"/>
        <w:bottom w:val="none" w:sz="0" w:space="0" w:color="auto"/>
        <w:right w:val="none" w:sz="0" w:space="0" w:color="auto"/>
      </w:divBdr>
    </w:div>
    <w:div w:id="876502664">
      <w:bodyDiv w:val="1"/>
      <w:marLeft w:val="0"/>
      <w:marRight w:val="0"/>
      <w:marTop w:val="0"/>
      <w:marBottom w:val="0"/>
      <w:divBdr>
        <w:top w:val="none" w:sz="0" w:space="0" w:color="auto"/>
        <w:left w:val="none" w:sz="0" w:space="0" w:color="auto"/>
        <w:bottom w:val="none" w:sz="0" w:space="0" w:color="auto"/>
        <w:right w:val="none" w:sz="0" w:space="0" w:color="auto"/>
      </w:divBdr>
    </w:div>
    <w:div w:id="876505048">
      <w:bodyDiv w:val="1"/>
      <w:marLeft w:val="0"/>
      <w:marRight w:val="0"/>
      <w:marTop w:val="0"/>
      <w:marBottom w:val="0"/>
      <w:divBdr>
        <w:top w:val="none" w:sz="0" w:space="0" w:color="auto"/>
        <w:left w:val="none" w:sz="0" w:space="0" w:color="auto"/>
        <w:bottom w:val="none" w:sz="0" w:space="0" w:color="auto"/>
        <w:right w:val="none" w:sz="0" w:space="0" w:color="auto"/>
      </w:divBdr>
    </w:div>
    <w:div w:id="876744960">
      <w:bodyDiv w:val="1"/>
      <w:marLeft w:val="0"/>
      <w:marRight w:val="0"/>
      <w:marTop w:val="0"/>
      <w:marBottom w:val="0"/>
      <w:divBdr>
        <w:top w:val="none" w:sz="0" w:space="0" w:color="auto"/>
        <w:left w:val="none" w:sz="0" w:space="0" w:color="auto"/>
        <w:bottom w:val="none" w:sz="0" w:space="0" w:color="auto"/>
        <w:right w:val="none" w:sz="0" w:space="0" w:color="auto"/>
      </w:divBdr>
    </w:div>
    <w:div w:id="877010068">
      <w:bodyDiv w:val="1"/>
      <w:marLeft w:val="0"/>
      <w:marRight w:val="0"/>
      <w:marTop w:val="0"/>
      <w:marBottom w:val="0"/>
      <w:divBdr>
        <w:top w:val="none" w:sz="0" w:space="0" w:color="auto"/>
        <w:left w:val="none" w:sz="0" w:space="0" w:color="auto"/>
        <w:bottom w:val="none" w:sz="0" w:space="0" w:color="auto"/>
        <w:right w:val="none" w:sz="0" w:space="0" w:color="auto"/>
      </w:divBdr>
    </w:div>
    <w:div w:id="877156947">
      <w:bodyDiv w:val="1"/>
      <w:marLeft w:val="0"/>
      <w:marRight w:val="0"/>
      <w:marTop w:val="0"/>
      <w:marBottom w:val="0"/>
      <w:divBdr>
        <w:top w:val="none" w:sz="0" w:space="0" w:color="auto"/>
        <w:left w:val="none" w:sz="0" w:space="0" w:color="auto"/>
        <w:bottom w:val="none" w:sz="0" w:space="0" w:color="auto"/>
        <w:right w:val="none" w:sz="0" w:space="0" w:color="auto"/>
      </w:divBdr>
    </w:div>
    <w:div w:id="877165581">
      <w:bodyDiv w:val="1"/>
      <w:marLeft w:val="0"/>
      <w:marRight w:val="0"/>
      <w:marTop w:val="0"/>
      <w:marBottom w:val="0"/>
      <w:divBdr>
        <w:top w:val="none" w:sz="0" w:space="0" w:color="auto"/>
        <w:left w:val="none" w:sz="0" w:space="0" w:color="auto"/>
        <w:bottom w:val="none" w:sz="0" w:space="0" w:color="auto"/>
        <w:right w:val="none" w:sz="0" w:space="0" w:color="auto"/>
      </w:divBdr>
    </w:div>
    <w:div w:id="877166012">
      <w:bodyDiv w:val="1"/>
      <w:marLeft w:val="0"/>
      <w:marRight w:val="0"/>
      <w:marTop w:val="0"/>
      <w:marBottom w:val="0"/>
      <w:divBdr>
        <w:top w:val="none" w:sz="0" w:space="0" w:color="auto"/>
        <w:left w:val="none" w:sz="0" w:space="0" w:color="auto"/>
        <w:bottom w:val="none" w:sz="0" w:space="0" w:color="auto"/>
        <w:right w:val="none" w:sz="0" w:space="0" w:color="auto"/>
      </w:divBdr>
    </w:div>
    <w:div w:id="877201324">
      <w:bodyDiv w:val="1"/>
      <w:marLeft w:val="0"/>
      <w:marRight w:val="0"/>
      <w:marTop w:val="0"/>
      <w:marBottom w:val="0"/>
      <w:divBdr>
        <w:top w:val="none" w:sz="0" w:space="0" w:color="auto"/>
        <w:left w:val="none" w:sz="0" w:space="0" w:color="auto"/>
        <w:bottom w:val="none" w:sz="0" w:space="0" w:color="auto"/>
        <w:right w:val="none" w:sz="0" w:space="0" w:color="auto"/>
      </w:divBdr>
    </w:div>
    <w:div w:id="877545151">
      <w:bodyDiv w:val="1"/>
      <w:marLeft w:val="0"/>
      <w:marRight w:val="0"/>
      <w:marTop w:val="0"/>
      <w:marBottom w:val="0"/>
      <w:divBdr>
        <w:top w:val="none" w:sz="0" w:space="0" w:color="auto"/>
        <w:left w:val="none" w:sz="0" w:space="0" w:color="auto"/>
        <w:bottom w:val="none" w:sz="0" w:space="0" w:color="auto"/>
        <w:right w:val="none" w:sz="0" w:space="0" w:color="auto"/>
      </w:divBdr>
    </w:div>
    <w:div w:id="877548795">
      <w:bodyDiv w:val="1"/>
      <w:marLeft w:val="0"/>
      <w:marRight w:val="0"/>
      <w:marTop w:val="0"/>
      <w:marBottom w:val="0"/>
      <w:divBdr>
        <w:top w:val="none" w:sz="0" w:space="0" w:color="auto"/>
        <w:left w:val="none" w:sz="0" w:space="0" w:color="auto"/>
        <w:bottom w:val="none" w:sz="0" w:space="0" w:color="auto"/>
        <w:right w:val="none" w:sz="0" w:space="0" w:color="auto"/>
      </w:divBdr>
    </w:div>
    <w:div w:id="877621388">
      <w:bodyDiv w:val="1"/>
      <w:marLeft w:val="0"/>
      <w:marRight w:val="0"/>
      <w:marTop w:val="0"/>
      <w:marBottom w:val="0"/>
      <w:divBdr>
        <w:top w:val="none" w:sz="0" w:space="0" w:color="auto"/>
        <w:left w:val="none" w:sz="0" w:space="0" w:color="auto"/>
        <w:bottom w:val="none" w:sz="0" w:space="0" w:color="auto"/>
        <w:right w:val="none" w:sz="0" w:space="0" w:color="auto"/>
      </w:divBdr>
    </w:div>
    <w:div w:id="877859031">
      <w:bodyDiv w:val="1"/>
      <w:marLeft w:val="0"/>
      <w:marRight w:val="0"/>
      <w:marTop w:val="0"/>
      <w:marBottom w:val="0"/>
      <w:divBdr>
        <w:top w:val="none" w:sz="0" w:space="0" w:color="auto"/>
        <w:left w:val="none" w:sz="0" w:space="0" w:color="auto"/>
        <w:bottom w:val="none" w:sz="0" w:space="0" w:color="auto"/>
        <w:right w:val="none" w:sz="0" w:space="0" w:color="auto"/>
      </w:divBdr>
    </w:div>
    <w:div w:id="878080744">
      <w:bodyDiv w:val="1"/>
      <w:marLeft w:val="0"/>
      <w:marRight w:val="0"/>
      <w:marTop w:val="0"/>
      <w:marBottom w:val="0"/>
      <w:divBdr>
        <w:top w:val="none" w:sz="0" w:space="0" w:color="auto"/>
        <w:left w:val="none" w:sz="0" w:space="0" w:color="auto"/>
        <w:bottom w:val="none" w:sz="0" w:space="0" w:color="auto"/>
        <w:right w:val="none" w:sz="0" w:space="0" w:color="auto"/>
      </w:divBdr>
    </w:div>
    <w:div w:id="878130932">
      <w:bodyDiv w:val="1"/>
      <w:marLeft w:val="0"/>
      <w:marRight w:val="0"/>
      <w:marTop w:val="0"/>
      <w:marBottom w:val="0"/>
      <w:divBdr>
        <w:top w:val="none" w:sz="0" w:space="0" w:color="auto"/>
        <w:left w:val="none" w:sz="0" w:space="0" w:color="auto"/>
        <w:bottom w:val="none" w:sz="0" w:space="0" w:color="auto"/>
        <w:right w:val="none" w:sz="0" w:space="0" w:color="auto"/>
      </w:divBdr>
    </w:div>
    <w:div w:id="878200875">
      <w:bodyDiv w:val="1"/>
      <w:marLeft w:val="0"/>
      <w:marRight w:val="0"/>
      <w:marTop w:val="0"/>
      <w:marBottom w:val="0"/>
      <w:divBdr>
        <w:top w:val="none" w:sz="0" w:space="0" w:color="auto"/>
        <w:left w:val="none" w:sz="0" w:space="0" w:color="auto"/>
        <w:bottom w:val="none" w:sz="0" w:space="0" w:color="auto"/>
        <w:right w:val="none" w:sz="0" w:space="0" w:color="auto"/>
      </w:divBdr>
    </w:div>
    <w:div w:id="878279431">
      <w:bodyDiv w:val="1"/>
      <w:marLeft w:val="0"/>
      <w:marRight w:val="0"/>
      <w:marTop w:val="0"/>
      <w:marBottom w:val="0"/>
      <w:divBdr>
        <w:top w:val="none" w:sz="0" w:space="0" w:color="auto"/>
        <w:left w:val="none" w:sz="0" w:space="0" w:color="auto"/>
        <w:bottom w:val="none" w:sz="0" w:space="0" w:color="auto"/>
        <w:right w:val="none" w:sz="0" w:space="0" w:color="auto"/>
      </w:divBdr>
    </w:div>
    <w:div w:id="878475853">
      <w:bodyDiv w:val="1"/>
      <w:marLeft w:val="0"/>
      <w:marRight w:val="0"/>
      <w:marTop w:val="0"/>
      <w:marBottom w:val="0"/>
      <w:divBdr>
        <w:top w:val="none" w:sz="0" w:space="0" w:color="auto"/>
        <w:left w:val="none" w:sz="0" w:space="0" w:color="auto"/>
        <w:bottom w:val="none" w:sz="0" w:space="0" w:color="auto"/>
        <w:right w:val="none" w:sz="0" w:space="0" w:color="auto"/>
      </w:divBdr>
    </w:div>
    <w:div w:id="878736705">
      <w:bodyDiv w:val="1"/>
      <w:marLeft w:val="0"/>
      <w:marRight w:val="0"/>
      <w:marTop w:val="0"/>
      <w:marBottom w:val="0"/>
      <w:divBdr>
        <w:top w:val="none" w:sz="0" w:space="0" w:color="auto"/>
        <w:left w:val="none" w:sz="0" w:space="0" w:color="auto"/>
        <w:bottom w:val="none" w:sz="0" w:space="0" w:color="auto"/>
        <w:right w:val="none" w:sz="0" w:space="0" w:color="auto"/>
      </w:divBdr>
    </w:div>
    <w:div w:id="879321112">
      <w:bodyDiv w:val="1"/>
      <w:marLeft w:val="0"/>
      <w:marRight w:val="0"/>
      <w:marTop w:val="0"/>
      <w:marBottom w:val="0"/>
      <w:divBdr>
        <w:top w:val="none" w:sz="0" w:space="0" w:color="auto"/>
        <w:left w:val="none" w:sz="0" w:space="0" w:color="auto"/>
        <w:bottom w:val="none" w:sz="0" w:space="0" w:color="auto"/>
        <w:right w:val="none" w:sz="0" w:space="0" w:color="auto"/>
      </w:divBdr>
    </w:div>
    <w:div w:id="879436727">
      <w:bodyDiv w:val="1"/>
      <w:marLeft w:val="0"/>
      <w:marRight w:val="0"/>
      <w:marTop w:val="0"/>
      <w:marBottom w:val="0"/>
      <w:divBdr>
        <w:top w:val="none" w:sz="0" w:space="0" w:color="auto"/>
        <w:left w:val="none" w:sz="0" w:space="0" w:color="auto"/>
        <w:bottom w:val="none" w:sz="0" w:space="0" w:color="auto"/>
        <w:right w:val="none" w:sz="0" w:space="0" w:color="auto"/>
      </w:divBdr>
    </w:div>
    <w:div w:id="879511060">
      <w:bodyDiv w:val="1"/>
      <w:marLeft w:val="0"/>
      <w:marRight w:val="0"/>
      <w:marTop w:val="0"/>
      <w:marBottom w:val="0"/>
      <w:divBdr>
        <w:top w:val="none" w:sz="0" w:space="0" w:color="auto"/>
        <w:left w:val="none" w:sz="0" w:space="0" w:color="auto"/>
        <w:bottom w:val="none" w:sz="0" w:space="0" w:color="auto"/>
        <w:right w:val="none" w:sz="0" w:space="0" w:color="auto"/>
      </w:divBdr>
    </w:div>
    <w:div w:id="879511974">
      <w:bodyDiv w:val="1"/>
      <w:marLeft w:val="0"/>
      <w:marRight w:val="0"/>
      <w:marTop w:val="0"/>
      <w:marBottom w:val="0"/>
      <w:divBdr>
        <w:top w:val="none" w:sz="0" w:space="0" w:color="auto"/>
        <w:left w:val="none" w:sz="0" w:space="0" w:color="auto"/>
        <w:bottom w:val="none" w:sz="0" w:space="0" w:color="auto"/>
        <w:right w:val="none" w:sz="0" w:space="0" w:color="auto"/>
      </w:divBdr>
    </w:div>
    <w:div w:id="879705965">
      <w:bodyDiv w:val="1"/>
      <w:marLeft w:val="0"/>
      <w:marRight w:val="0"/>
      <w:marTop w:val="0"/>
      <w:marBottom w:val="0"/>
      <w:divBdr>
        <w:top w:val="none" w:sz="0" w:space="0" w:color="auto"/>
        <w:left w:val="none" w:sz="0" w:space="0" w:color="auto"/>
        <w:bottom w:val="none" w:sz="0" w:space="0" w:color="auto"/>
        <w:right w:val="none" w:sz="0" w:space="0" w:color="auto"/>
      </w:divBdr>
    </w:div>
    <w:div w:id="879779908">
      <w:bodyDiv w:val="1"/>
      <w:marLeft w:val="0"/>
      <w:marRight w:val="0"/>
      <w:marTop w:val="0"/>
      <w:marBottom w:val="0"/>
      <w:divBdr>
        <w:top w:val="none" w:sz="0" w:space="0" w:color="auto"/>
        <w:left w:val="none" w:sz="0" w:space="0" w:color="auto"/>
        <w:bottom w:val="none" w:sz="0" w:space="0" w:color="auto"/>
        <w:right w:val="none" w:sz="0" w:space="0" w:color="auto"/>
      </w:divBdr>
    </w:div>
    <w:div w:id="879781513">
      <w:bodyDiv w:val="1"/>
      <w:marLeft w:val="0"/>
      <w:marRight w:val="0"/>
      <w:marTop w:val="0"/>
      <w:marBottom w:val="0"/>
      <w:divBdr>
        <w:top w:val="none" w:sz="0" w:space="0" w:color="auto"/>
        <w:left w:val="none" w:sz="0" w:space="0" w:color="auto"/>
        <w:bottom w:val="none" w:sz="0" w:space="0" w:color="auto"/>
        <w:right w:val="none" w:sz="0" w:space="0" w:color="auto"/>
      </w:divBdr>
    </w:div>
    <w:div w:id="879896238">
      <w:bodyDiv w:val="1"/>
      <w:marLeft w:val="0"/>
      <w:marRight w:val="0"/>
      <w:marTop w:val="0"/>
      <w:marBottom w:val="0"/>
      <w:divBdr>
        <w:top w:val="none" w:sz="0" w:space="0" w:color="auto"/>
        <w:left w:val="none" w:sz="0" w:space="0" w:color="auto"/>
        <w:bottom w:val="none" w:sz="0" w:space="0" w:color="auto"/>
        <w:right w:val="none" w:sz="0" w:space="0" w:color="auto"/>
      </w:divBdr>
    </w:div>
    <w:div w:id="879898614">
      <w:bodyDiv w:val="1"/>
      <w:marLeft w:val="0"/>
      <w:marRight w:val="0"/>
      <w:marTop w:val="0"/>
      <w:marBottom w:val="0"/>
      <w:divBdr>
        <w:top w:val="none" w:sz="0" w:space="0" w:color="auto"/>
        <w:left w:val="none" w:sz="0" w:space="0" w:color="auto"/>
        <w:bottom w:val="none" w:sz="0" w:space="0" w:color="auto"/>
        <w:right w:val="none" w:sz="0" w:space="0" w:color="auto"/>
      </w:divBdr>
    </w:div>
    <w:div w:id="880437723">
      <w:bodyDiv w:val="1"/>
      <w:marLeft w:val="0"/>
      <w:marRight w:val="0"/>
      <w:marTop w:val="0"/>
      <w:marBottom w:val="0"/>
      <w:divBdr>
        <w:top w:val="none" w:sz="0" w:space="0" w:color="auto"/>
        <w:left w:val="none" w:sz="0" w:space="0" w:color="auto"/>
        <w:bottom w:val="none" w:sz="0" w:space="0" w:color="auto"/>
        <w:right w:val="none" w:sz="0" w:space="0" w:color="auto"/>
      </w:divBdr>
    </w:div>
    <w:div w:id="880821236">
      <w:bodyDiv w:val="1"/>
      <w:marLeft w:val="0"/>
      <w:marRight w:val="0"/>
      <w:marTop w:val="0"/>
      <w:marBottom w:val="0"/>
      <w:divBdr>
        <w:top w:val="none" w:sz="0" w:space="0" w:color="auto"/>
        <w:left w:val="none" w:sz="0" w:space="0" w:color="auto"/>
        <w:bottom w:val="none" w:sz="0" w:space="0" w:color="auto"/>
        <w:right w:val="none" w:sz="0" w:space="0" w:color="auto"/>
      </w:divBdr>
    </w:div>
    <w:div w:id="881210825">
      <w:bodyDiv w:val="1"/>
      <w:marLeft w:val="0"/>
      <w:marRight w:val="0"/>
      <w:marTop w:val="0"/>
      <w:marBottom w:val="0"/>
      <w:divBdr>
        <w:top w:val="none" w:sz="0" w:space="0" w:color="auto"/>
        <w:left w:val="none" w:sz="0" w:space="0" w:color="auto"/>
        <w:bottom w:val="none" w:sz="0" w:space="0" w:color="auto"/>
        <w:right w:val="none" w:sz="0" w:space="0" w:color="auto"/>
      </w:divBdr>
    </w:div>
    <w:div w:id="881481831">
      <w:bodyDiv w:val="1"/>
      <w:marLeft w:val="0"/>
      <w:marRight w:val="0"/>
      <w:marTop w:val="0"/>
      <w:marBottom w:val="0"/>
      <w:divBdr>
        <w:top w:val="none" w:sz="0" w:space="0" w:color="auto"/>
        <w:left w:val="none" w:sz="0" w:space="0" w:color="auto"/>
        <w:bottom w:val="none" w:sz="0" w:space="0" w:color="auto"/>
        <w:right w:val="none" w:sz="0" w:space="0" w:color="auto"/>
      </w:divBdr>
    </w:div>
    <w:div w:id="881555983">
      <w:bodyDiv w:val="1"/>
      <w:marLeft w:val="0"/>
      <w:marRight w:val="0"/>
      <w:marTop w:val="0"/>
      <w:marBottom w:val="0"/>
      <w:divBdr>
        <w:top w:val="none" w:sz="0" w:space="0" w:color="auto"/>
        <w:left w:val="none" w:sz="0" w:space="0" w:color="auto"/>
        <w:bottom w:val="none" w:sz="0" w:space="0" w:color="auto"/>
        <w:right w:val="none" w:sz="0" w:space="0" w:color="auto"/>
      </w:divBdr>
    </w:div>
    <w:div w:id="881940674">
      <w:bodyDiv w:val="1"/>
      <w:marLeft w:val="0"/>
      <w:marRight w:val="0"/>
      <w:marTop w:val="0"/>
      <w:marBottom w:val="0"/>
      <w:divBdr>
        <w:top w:val="none" w:sz="0" w:space="0" w:color="auto"/>
        <w:left w:val="none" w:sz="0" w:space="0" w:color="auto"/>
        <w:bottom w:val="none" w:sz="0" w:space="0" w:color="auto"/>
        <w:right w:val="none" w:sz="0" w:space="0" w:color="auto"/>
      </w:divBdr>
    </w:div>
    <w:div w:id="881987068">
      <w:bodyDiv w:val="1"/>
      <w:marLeft w:val="0"/>
      <w:marRight w:val="0"/>
      <w:marTop w:val="0"/>
      <w:marBottom w:val="0"/>
      <w:divBdr>
        <w:top w:val="none" w:sz="0" w:space="0" w:color="auto"/>
        <w:left w:val="none" w:sz="0" w:space="0" w:color="auto"/>
        <w:bottom w:val="none" w:sz="0" w:space="0" w:color="auto"/>
        <w:right w:val="none" w:sz="0" w:space="0" w:color="auto"/>
      </w:divBdr>
    </w:div>
    <w:div w:id="882059427">
      <w:bodyDiv w:val="1"/>
      <w:marLeft w:val="0"/>
      <w:marRight w:val="0"/>
      <w:marTop w:val="0"/>
      <w:marBottom w:val="0"/>
      <w:divBdr>
        <w:top w:val="none" w:sz="0" w:space="0" w:color="auto"/>
        <w:left w:val="none" w:sz="0" w:space="0" w:color="auto"/>
        <w:bottom w:val="none" w:sz="0" w:space="0" w:color="auto"/>
        <w:right w:val="none" w:sz="0" w:space="0" w:color="auto"/>
      </w:divBdr>
    </w:div>
    <w:div w:id="882060156">
      <w:bodyDiv w:val="1"/>
      <w:marLeft w:val="0"/>
      <w:marRight w:val="0"/>
      <w:marTop w:val="0"/>
      <w:marBottom w:val="0"/>
      <w:divBdr>
        <w:top w:val="none" w:sz="0" w:space="0" w:color="auto"/>
        <w:left w:val="none" w:sz="0" w:space="0" w:color="auto"/>
        <w:bottom w:val="none" w:sz="0" w:space="0" w:color="auto"/>
        <w:right w:val="none" w:sz="0" w:space="0" w:color="auto"/>
      </w:divBdr>
    </w:div>
    <w:div w:id="882062430">
      <w:bodyDiv w:val="1"/>
      <w:marLeft w:val="0"/>
      <w:marRight w:val="0"/>
      <w:marTop w:val="0"/>
      <w:marBottom w:val="0"/>
      <w:divBdr>
        <w:top w:val="none" w:sz="0" w:space="0" w:color="auto"/>
        <w:left w:val="none" w:sz="0" w:space="0" w:color="auto"/>
        <w:bottom w:val="none" w:sz="0" w:space="0" w:color="auto"/>
        <w:right w:val="none" w:sz="0" w:space="0" w:color="auto"/>
      </w:divBdr>
    </w:div>
    <w:div w:id="882249562">
      <w:bodyDiv w:val="1"/>
      <w:marLeft w:val="0"/>
      <w:marRight w:val="0"/>
      <w:marTop w:val="0"/>
      <w:marBottom w:val="0"/>
      <w:divBdr>
        <w:top w:val="none" w:sz="0" w:space="0" w:color="auto"/>
        <w:left w:val="none" w:sz="0" w:space="0" w:color="auto"/>
        <w:bottom w:val="none" w:sz="0" w:space="0" w:color="auto"/>
        <w:right w:val="none" w:sz="0" w:space="0" w:color="auto"/>
      </w:divBdr>
    </w:div>
    <w:div w:id="882793299">
      <w:bodyDiv w:val="1"/>
      <w:marLeft w:val="0"/>
      <w:marRight w:val="0"/>
      <w:marTop w:val="0"/>
      <w:marBottom w:val="0"/>
      <w:divBdr>
        <w:top w:val="none" w:sz="0" w:space="0" w:color="auto"/>
        <w:left w:val="none" w:sz="0" w:space="0" w:color="auto"/>
        <w:bottom w:val="none" w:sz="0" w:space="0" w:color="auto"/>
        <w:right w:val="none" w:sz="0" w:space="0" w:color="auto"/>
      </w:divBdr>
    </w:div>
    <w:div w:id="882837176">
      <w:bodyDiv w:val="1"/>
      <w:marLeft w:val="0"/>
      <w:marRight w:val="0"/>
      <w:marTop w:val="0"/>
      <w:marBottom w:val="0"/>
      <w:divBdr>
        <w:top w:val="none" w:sz="0" w:space="0" w:color="auto"/>
        <w:left w:val="none" w:sz="0" w:space="0" w:color="auto"/>
        <w:bottom w:val="none" w:sz="0" w:space="0" w:color="auto"/>
        <w:right w:val="none" w:sz="0" w:space="0" w:color="auto"/>
      </w:divBdr>
    </w:div>
    <w:div w:id="882865556">
      <w:bodyDiv w:val="1"/>
      <w:marLeft w:val="0"/>
      <w:marRight w:val="0"/>
      <w:marTop w:val="0"/>
      <w:marBottom w:val="0"/>
      <w:divBdr>
        <w:top w:val="none" w:sz="0" w:space="0" w:color="auto"/>
        <w:left w:val="none" w:sz="0" w:space="0" w:color="auto"/>
        <w:bottom w:val="none" w:sz="0" w:space="0" w:color="auto"/>
        <w:right w:val="none" w:sz="0" w:space="0" w:color="auto"/>
      </w:divBdr>
    </w:div>
    <w:div w:id="883371161">
      <w:bodyDiv w:val="1"/>
      <w:marLeft w:val="0"/>
      <w:marRight w:val="0"/>
      <w:marTop w:val="0"/>
      <w:marBottom w:val="0"/>
      <w:divBdr>
        <w:top w:val="none" w:sz="0" w:space="0" w:color="auto"/>
        <w:left w:val="none" w:sz="0" w:space="0" w:color="auto"/>
        <w:bottom w:val="none" w:sz="0" w:space="0" w:color="auto"/>
        <w:right w:val="none" w:sz="0" w:space="0" w:color="auto"/>
      </w:divBdr>
    </w:div>
    <w:div w:id="883757237">
      <w:bodyDiv w:val="1"/>
      <w:marLeft w:val="0"/>
      <w:marRight w:val="0"/>
      <w:marTop w:val="0"/>
      <w:marBottom w:val="0"/>
      <w:divBdr>
        <w:top w:val="none" w:sz="0" w:space="0" w:color="auto"/>
        <w:left w:val="none" w:sz="0" w:space="0" w:color="auto"/>
        <w:bottom w:val="none" w:sz="0" w:space="0" w:color="auto"/>
        <w:right w:val="none" w:sz="0" w:space="0" w:color="auto"/>
      </w:divBdr>
    </w:div>
    <w:div w:id="883832299">
      <w:bodyDiv w:val="1"/>
      <w:marLeft w:val="0"/>
      <w:marRight w:val="0"/>
      <w:marTop w:val="0"/>
      <w:marBottom w:val="0"/>
      <w:divBdr>
        <w:top w:val="none" w:sz="0" w:space="0" w:color="auto"/>
        <w:left w:val="none" w:sz="0" w:space="0" w:color="auto"/>
        <w:bottom w:val="none" w:sz="0" w:space="0" w:color="auto"/>
        <w:right w:val="none" w:sz="0" w:space="0" w:color="auto"/>
      </w:divBdr>
    </w:div>
    <w:div w:id="883902987">
      <w:bodyDiv w:val="1"/>
      <w:marLeft w:val="0"/>
      <w:marRight w:val="0"/>
      <w:marTop w:val="0"/>
      <w:marBottom w:val="0"/>
      <w:divBdr>
        <w:top w:val="none" w:sz="0" w:space="0" w:color="auto"/>
        <w:left w:val="none" w:sz="0" w:space="0" w:color="auto"/>
        <w:bottom w:val="none" w:sz="0" w:space="0" w:color="auto"/>
        <w:right w:val="none" w:sz="0" w:space="0" w:color="auto"/>
      </w:divBdr>
    </w:div>
    <w:div w:id="883980264">
      <w:bodyDiv w:val="1"/>
      <w:marLeft w:val="0"/>
      <w:marRight w:val="0"/>
      <w:marTop w:val="0"/>
      <w:marBottom w:val="0"/>
      <w:divBdr>
        <w:top w:val="none" w:sz="0" w:space="0" w:color="auto"/>
        <w:left w:val="none" w:sz="0" w:space="0" w:color="auto"/>
        <w:bottom w:val="none" w:sz="0" w:space="0" w:color="auto"/>
        <w:right w:val="none" w:sz="0" w:space="0" w:color="auto"/>
      </w:divBdr>
    </w:div>
    <w:div w:id="884024947">
      <w:bodyDiv w:val="1"/>
      <w:marLeft w:val="0"/>
      <w:marRight w:val="0"/>
      <w:marTop w:val="0"/>
      <w:marBottom w:val="0"/>
      <w:divBdr>
        <w:top w:val="none" w:sz="0" w:space="0" w:color="auto"/>
        <w:left w:val="none" w:sz="0" w:space="0" w:color="auto"/>
        <w:bottom w:val="none" w:sz="0" w:space="0" w:color="auto"/>
        <w:right w:val="none" w:sz="0" w:space="0" w:color="auto"/>
      </w:divBdr>
    </w:div>
    <w:div w:id="884105685">
      <w:bodyDiv w:val="1"/>
      <w:marLeft w:val="0"/>
      <w:marRight w:val="0"/>
      <w:marTop w:val="0"/>
      <w:marBottom w:val="0"/>
      <w:divBdr>
        <w:top w:val="none" w:sz="0" w:space="0" w:color="auto"/>
        <w:left w:val="none" w:sz="0" w:space="0" w:color="auto"/>
        <w:bottom w:val="none" w:sz="0" w:space="0" w:color="auto"/>
        <w:right w:val="none" w:sz="0" w:space="0" w:color="auto"/>
      </w:divBdr>
    </w:div>
    <w:div w:id="884146497">
      <w:bodyDiv w:val="1"/>
      <w:marLeft w:val="0"/>
      <w:marRight w:val="0"/>
      <w:marTop w:val="0"/>
      <w:marBottom w:val="0"/>
      <w:divBdr>
        <w:top w:val="none" w:sz="0" w:space="0" w:color="auto"/>
        <w:left w:val="none" w:sz="0" w:space="0" w:color="auto"/>
        <w:bottom w:val="none" w:sz="0" w:space="0" w:color="auto"/>
        <w:right w:val="none" w:sz="0" w:space="0" w:color="auto"/>
      </w:divBdr>
    </w:div>
    <w:div w:id="884223118">
      <w:bodyDiv w:val="1"/>
      <w:marLeft w:val="0"/>
      <w:marRight w:val="0"/>
      <w:marTop w:val="0"/>
      <w:marBottom w:val="0"/>
      <w:divBdr>
        <w:top w:val="none" w:sz="0" w:space="0" w:color="auto"/>
        <w:left w:val="none" w:sz="0" w:space="0" w:color="auto"/>
        <w:bottom w:val="none" w:sz="0" w:space="0" w:color="auto"/>
        <w:right w:val="none" w:sz="0" w:space="0" w:color="auto"/>
      </w:divBdr>
    </w:div>
    <w:div w:id="884298833">
      <w:bodyDiv w:val="1"/>
      <w:marLeft w:val="0"/>
      <w:marRight w:val="0"/>
      <w:marTop w:val="0"/>
      <w:marBottom w:val="0"/>
      <w:divBdr>
        <w:top w:val="none" w:sz="0" w:space="0" w:color="auto"/>
        <w:left w:val="none" w:sz="0" w:space="0" w:color="auto"/>
        <w:bottom w:val="none" w:sz="0" w:space="0" w:color="auto"/>
        <w:right w:val="none" w:sz="0" w:space="0" w:color="auto"/>
      </w:divBdr>
    </w:div>
    <w:div w:id="884945075">
      <w:bodyDiv w:val="1"/>
      <w:marLeft w:val="0"/>
      <w:marRight w:val="0"/>
      <w:marTop w:val="0"/>
      <w:marBottom w:val="0"/>
      <w:divBdr>
        <w:top w:val="none" w:sz="0" w:space="0" w:color="auto"/>
        <w:left w:val="none" w:sz="0" w:space="0" w:color="auto"/>
        <w:bottom w:val="none" w:sz="0" w:space="0" w:color="auto"/>
        <w:right w:val="none" w:sz="0" w:space="0" w:color="auto"/>
      </w:divBdr>
    </w:div>
    <w:div w:id="885918975">
      <w:bodyDiv w:val="1"/>
      <w:marLeft w:val="0"/>
      <w:marRight w:val="0"/>
      <w:marTop w:val="0"/>
      <w:marBottom w:val="0"/>
      <w:divBdr>
        <w:top w:val="none" w:sz="0" w:space="0" w:color="auto"/>
        <w:left w:val="none" w:sz="0" w:space="0" w:color="auto"/>
        <w:bottom w:val="none" w:sz="0" w:space="0" w:color="auto"/>
        <w:right w:val="none" w:sz="0" w:space="0" w:color="auto"/>
      </w:divBdr>
    </w:div>
    <w:div w:id="886331457">
      <w:bodyDiv w:val="1"/>
      <w:marLeft w:val="0"/>
      <w:marRight w:val="0"/>
      <w:marTop w:val="0"/>
      <w:marBottom w:val="0"/>
      <w:divBdr>
        <w:top w:val="none" w:sz="0" w:space="0" w:color="auto"/>
        <w:left w:val="none" w:sz="0" w:space="0" w:color="auto"/>
        <w:bottom w:val="none" w:sz="0" w:space="0" w:color="auto"/>
        <w:right w:val="none" w:sz="0" w:space="0" w:color="auto"/>
      </w:divBdr>
    </w:div>
    <w:div w:id="886332750">
      <w:bodyDiv w:val="1"/>
      <w:marLeft w:val="0"/>
      <w:marRight w:val="0"/>
      <w:marTop w:val="0"/>
      <w:marBottom w:val="0"/>
      <w:divBdr>
        <w:top w:val="none" w:sz="0" w:space="0" w:color="auto"/>
        <w:left w:val="none" w:sz="0" w:space="0" w:color="auto"/>
        <w:bottom w:val="none" w:sz="0" w:space="0" w:color="auto"/>
        <w:right w:val="none" w:sz="0" w:space="0" w:color="auto"/>
      </w:divBdr>
    </w:div>
    <w:div w:id="886526772">
      <w:bodyDiv w:val="1"/>
      <w:marLeft w:val="0"/>
      <w:marRight w:val="0"/>
      <w:marTop w:val="0"/>
      <w:marBottom w:val="0"/>
      <w:divBdr>
        <w:top w:val="none" w:sz="0" w:space="0" w:color="auto"/>
        <w:left w:val="none" w:sz="0" w:space="0" w:color="auto"/>
        <w:bottom w:val="none" w:sz="0" w:space="0" w:color="auto"/>
        <w:right w:val="none" w:sz="0" w:space="0" w:color="auto"/>
      </w:divBdr>
    </w:div>
    <w:div w:id="886530269">
      <w:bodyDiv w:val="1"/>
      <w:marLeft w:val="0"/>
      <w:marRight w:val="0"/>
      <w:marTop w:val="0"/>
      <w:marBottom w:val="0"/>
      <w:divBdr>
        <w:top w:val="none" w:sz="0" w:space="0" w:color="auto"/>
        <w:left w:val="none" w:sz="0" w:space="0" w:color="auto"/>
        <w:bottom w:val="none" w:sz="0" w:space="0" w:color="auto"/>
        <w:right w:val="none" w:sz="0" w:space="0" w:color="auto"/>
      </w:divBdr>
    </w:div>
    <w:div w:id="886572152">
      <w:bodyDiv w:val="1"/>
      <w:marLeft w:val="0"/>
      <w:marRight w:val="0"/>
      <w:marTop w:val="0"/>
      <w:marBottom w:val="0"/>
      <w:divBdr>
        <w:top w:val="none" w:sz="0" w:space="0" w:color="auto"/>
        <w:left w:val="none" w:sz="0" w:space="0" w:color="auto"/>
        <w:bottom w:val="none" w:sz="0" w:space="0" w:color="auto"/>
        <w:right w:val="none" w:sz="0" w:space="0" w:color="auto"/>
      </w:divBdr>
    </w:div>
    <w:div w:id="886573512">
      <w:bodyDiv w:val="1"/>
      <w:marLeft w:val="0"/>
      <w:marRight w:val="0"/>
      <w:marTop w:val="0"/>
      <w:marBottom w:val="0"/>
      <w:divBdr>
        <w:top w:val="none" w:sz="0" w:space="0" w:color="auto"/>
        <w:left w:val="none" w:sz="0" w:space="0" w:color="auto"/>
        <w:bottom w:val="none" w:sz="0" w:space="0" w:color="auto"/>
        <w:right w:val="none" w:sz="0" w:space="0" w:color="auto"/>
      </w:divBdr>
    </w:div>
    <w:div w:id="886602933">
      <w:bodyDiv w:val="1"/>
      <w:marLeft w:val="0"/>
      <w:marRight w:val="0"/>
      <w:marTop w:val="0"/>
      <w:marBottom w:val="0"/>
      <w:divBdr>
        <w:top w:val="none" w:sz="0" w:space="0" w:color="auto"/>
        <w:left w:val="none" w:sz="0" w:space="0" w:color="auto"/>
        <w:bottom w:val="none" w:sz="0" w:space="0" w:color="auto"/>
        <w:right w:val="none" w:sz="0" w:space="0" w:color="auto"/>
      </w:divBdr>
    </w:div>
    <w:div w:id="886993379">
      <w:bodyDiv w:val="1"/>
      <w:marLeft w:val="0"/>
      <w:marRight w:val="0"/>
      <w:marTop w:val="0"/>
      <w:marBottom w:val="0"/>
      <w:divBdr>
        <w:top w:val="none" w:sz="0" w:space="0" w:color="auto"/>
        <w:left w:val="none" w:sz="0" w:space="0" w:color="auto"/>
        <w:bottom w:val="none" w:sz="0" w:space="0" w:color="auto"/>
        <w:right w:val="none" w:sz="0" w:space="0" w:color="auto"/>
      </w:divBdr>
    </w:div>
    <w:div w:id="887104055">
      <w:bodyDiv w:val="1"/>
      <w:marLeft w:val="0"/>
      <w:marRight w:val="0"/>
      <w:marTop w:val="0"/>
      <w:marBottom w:val="0"/>
      <w:divBdr>
        <w:top w:val="none" w:sz="0" w:space="0" w:color="auto"/>
        <w:left w:val="none" w:sz="0" w:space="0" w:color="auto"/>
        <w:bottom w:val="none" w:sz="0" w:space="0" w:color="auto"/>
        <w:right w:val="none" w:sz="0" w:space="0" w:color="auto"/>
      </w:divBdr>
    </w:div>
    <w:div w:id="887257113">
      <w:bodyDiv w:val="1"/>
      <w:marLeft w:val="0"/>
      <w:marRight w:val="0"/>
      <w:marTop w:val="0"/>
      <w:marBottom w:val="0"/>
      <w:divBdr>
        <w:top w:val="none" w:sz="0" w:space="0" w:color="auto"/>
        <w:left w:val="none" w:sz="0" w:space="0" w:color="auto"/>
        <w:bottom w:val="none" w:sz="0" w:space="0" w:color="auto"/>
        <w:right w:val="none" w:sz="0" w:space="0" w:color="auto"/>
      </w:divBdr>
    </w:div>
    <w:div w:id="887491567">
      <w:bodyDiv w:val="1"/>
      <w:marLeft w:val="0"/>
      <w:marRight w:val="0"/>
      <w:marTop w:val="0"/>
      <w:marBottom w:val="0"/>
      <w:divBdr>
        <w:top w:val="none" w:sz="0" w:space="0" w:color="auto"/>
        <w:left w:val="none" w:sz="0" w:space="0" w:color="auto"/>
        <w:bottom w:val="none" w:sz="0" w:space="0" w:color="auto"/>
        <w:right w:val="none" w:sz="0" w:space="0" w:color="auto"/>
      </w:divBdr>
    </w:div>
    <w:div w:id="888491834">
      <w:bodyDiv w:val="1"/>
      <w:marLeft w:val="0"/>
      <w:marRight w:val="0"/>
      <w:marTop w:val="0"/>
      <w:marBottom w:val="0"/>
      <w:divBdr>
        <w:top w:val="none" w:sz="0" w:space="0" w:color="auto"/>
        <w:left w:val="none" w:sz="0" w:space="0" w:color="auto"/>
        <w:bottom w:val="none" w:sz="0" w:space="0" w:color="auto"/>
        <w:right w:val="none" w:sz="0" w:space="0" w:color="auto"/>
      </w:divBdr>
    </w:div>
    <w:div w:id="888566788">
      <w:bodyDiv w:val="1"/>
      <w:marLeft w:val="0"/>
      <w:marRight w:val="0"/>
      <w:marTop w:val="0"/>
      <w:marBottom w:val="0"/>
      <w:divBdr>
        <w:top w:val="none" w:sz="0" w:space="0" w:color="auto"/>
        <w:left w:val="none" w:sz="0" w:space="0" w:color="auto"/>
        <w:bottom w:val="none" w:sz="0" w:space="0" w:color="auto"/>
        <w:right w:val="none" w:sz="0" w:space="0" w:color="auto"/>
      </w:divBdr>
    </w:div>
    <w:div w:id="888610462">
      <w:bodyDiv w:val="1"/>
      <w:marLeft w:val="0"/>
      <w:marRight w:val="0"/>
      <w:marTop w:val="0"/>
      <w:marBottom w:val="0"/>
      <w:divBdr>
        <w:top w:val="none" w:sz="0" w:space="0" w:color="auto"/>
        <w:left w:val="none" w:sz="0" w:space="0" w:color="auto"/>
        <w:bottom w:val="none" w:sz="0" w:space="0" w:color="auto"/>
        <w:right w:val="none" w:sz="0" w:space="0" w:color="auto"/>
      </w:divBdr>
    </w:div>
    <w:div w:id="889193817">
      <w:bodyDiv w:val="1"/>
      <w:marLeft w:val="0"/>
      <w:marRight w:val="0"/>
      <w:marTop w:val="0"/>
      <w:marBottom w:val="0"/>
      <w:divBdr>
        <w:top w:val="none" w:sz="0" w:space="0" w:color="auto"/>
        <w:left w:val="none" w:sz="0" w:space="0" w:color="auto"/>
        <w:bottom w:val="none" w:sz="0" w:space="0" w:color="auto"/>
        <w:right w:val="none" w:sz="0" w:space="0" w:color="auto"/>
      </w:divBdr>
    </w:div>
    <w:div w:id="889340827">
      <w:bodyDiv w:val="1"/>
      <w:marLeft w:val="0"/>
      <w:marRight w:val="0"/>
      <w:marTop w:val="0"/>
      <w:marBottom w:val="0"/>
      <w:divBdr>
        <w:top w:val="none" w:sz="0" w:space="0" w:color="auto"/>
        <w:left w:val="none" w:sz="0" w:space="0" w:color="auto"/>
        <w:bottom w:val="none" w:sz="0" w:space="0" w:color="auto"/>
        <w:right w:val="none" w:sz="0" w:space="0" w:color="auto"/>
      </w:divBdr>
    </w:div>
    <w:div w:id="889416325">
      <w:bodyDiv w:val="1"/>
      <w:marLeft w:val="0"/>
      <w:marRight w:val="0"/>
      <w:marTop w:val="0"/>
      <w:marBottom w:val="0"/>
      <w:divBdr>
        <w:top w:val="none" w:sz="0" w:space="0" w:color="auto"/>
        <w:left w:val="none" w:sz="0" w:space="0" w:color="auto"/>
        <w:bottom w:val="none" w:sz="0" w:space="0" w:color="auto"/>
        <w:right w:val="none" w:sz="0" w:space="0" w:color="auto"/>
      </w:divBdr>
    </w:div>
    <w:div w:id="889456350">
      <w:bodyDiv w:val="1"/>
      <w:marLeft w:val="0"/>
      <w:marRight w:val="0"/>
      <w:marTop w:val="0"/>
      <w:marBottom w:val="0"/>
      <w:divBdr>
        <w:top w:val="none" w:sz="0" w:space="0" w:color="auto"/>
        <w:left w:val="none" w:sz="0" w:space="0" w:color="auto"/>
        <w:bottom w:val="none" w:sz="0" w:space="0" w:color="auto"/>
        <w:right w:val="none" w:sz="0" w:space="0" w:color="auto"/>
      </w:divBdr>
    </w:div>
    <w:div w:id="889726743">
      <w:bodyDiv w:val="1"/>
      <w:marLeft w:val="0"/>
      <w:marRight w:val="0"/>
      <w:marTop w:val="0"/>
      <w:marBottom w:val="0"/>
      <w:divBdr>
        <w:top w:val="none" w:sz="0" w:space="0" w:color="auto"/>
        <w:left w:val="none" w:sz="0" w:space="0" w:color="auto"/>
        <w:bottom w:val="none" w:sz="0" w:space="0" w:color="auto"/>
        <w:right w:val="none" w:sz="0" w:space="0" w:color="auto"/>
      </w:divBdr>
    </w:div>
    <w:div w:id="890071867">
      <w:bodyDiv w:val="1"/>
      <w:marLeft w:val="0"/>
      <w:marRight w:val="0"/>
      <w:marTop w:val="0"/>
      <w:marBottom w:val="0"/>
      <w:divBdr>
        <w:top w:val="none" w:sz="0" w:space="0" w:color="auto"/>
        <w:left w:val="none" w:sz="0" w:space="0" w:color="auto"/>
        <w:bottom w:val="none" w:sz="0" w:space="0" w:color="auto"/>
        <w:right w:val="none" w:sz="0" w:space="0" w:color="auto"/>
      </w:divBdr>
    </w:div>
    <w:div w:id="890464109">
      <w:bodyDiv w:val="1"/>
      <w:marLeft w:val="0"/>
      <w:marRight w:val="0"/>
      <w:marTop w:val="0"/>
      <w:marBottom w:val="0"/>
      <w:divBdr>
        <w:top w:val="none" w:sz="0" w:space="0" w:color="auto"/>
        <w:left w:val="none" w:sz="0" w:space="0" w:color="auto"/>
        <w:bottom w:val="none" w:sz="0" w:space="0" w:color="auto"/>
        <w:right w:val="none" w:sz="0" w:space="0" w:color="auto"/>
      </w:divBdr>
    </w:div>
    <w:div w:id="890575020">
      <w:bodyDiv w:val="1"/>
      <w:marLeft w:val="0"/>
      <w:marRight w:val="0"/>
      <w:marTop w:val="0"/>
      <w:marBottom w:val="0"/>
      <w:divBdr>
        <w:top w:val="none" w:sz="0" w:space="0" w:color="auto"/>
        <w:left w:val="none" w:sz="0" w:space="0" w:color="auto"/>
        <w:bottom w:val="none" w:sz="0" w:space="0" w:color="auto"/>
        <w:right w:val="none" w:sz="0" w:space="0" w:color="auto"/>
      </w:divBdr>
    </w:div>
    <w:div w:id="890770098">
      <w:bodyDiv w:val="1"/>
      <w:marLeft w:val="0"/>
      <w:marRight w:val="0"/>
      <w:marTop w:val="0"/>
      <w:marBottom w:val="0"/>
      <w:divBdr>
        <w:top w:val="none" w:sz="0" w:space="0" w:color="auto"/>
        <w:left w:val="none" w:sz="0" w:space="0" w:color="auto"/>
        <w:bottom w:val="none" w:sz="0" w:space="0" w:color="auto"/>
        <w:right w:val="none" w:sz="0" w:space="0" w:color="auto"/>
      </w:divBdr>
    </w:div>
    <w:div w:id="890774274">
      <w:bodyDiv w:val="1"/>
      <w:marLeft w:val="0"/>
      <w:marRight w:val="0"/>
      <w:marTop w:val="0"/>
      <w:marBottom w:val="0"/>
      <w:divBdr>
        <w:top w:val="none" w:sz="0" w:space="0" w:color="auto"/>
        <w:left w:val="none" w:sz="0" w:space="0" w:color="auto"/>
        <w:bottom w:val="none" w:sz="0" w:space="0" w:color="auto"/>
        <w:right w:val="none" w:sz="0" w:space="0" w:color="auto"/>
      </w:divBdr>
    </w:div>
    <w:div w:id="891110879">
      <w:bodyDiv w:val="1"/>
      <w:marLeft w:val="0"/>
      <w:marRight w:val="0"/>
      <w:marTop w:val="0"/>
      <w:marBottom w:val="0"/>
      <w:divBdr>
        <w:top w:val="none" w:sz="0" w:space="0" w:color="auto"/>
        <w:left w:val="none" w:sz="0" w:space="0" w:color="auto"/>
        <w:bottom w:val="none" w:sz="0" w:space="0" w:color="auto"/>
        <w:right w:val="none" w:sz="0" w:space="0" w:color="auto"/>
      </w:divBdr>
    </w:div>
    <w:div w:id="891115590">
      <w:bodyDiv w:val="1"/>
      <w:marLeft w:val="0"/>
      <w:marRight w:val="0"/>
      <w:marTop w:val="0"/>
      <w:marBottom w:val="0"/>
      <w:divBdr>
        <w:top w:val="none" w:sz="0" w:space="0" w:color="auto"/>
        <w:left w:val="none" w:sz="0" w:space="0" w:color="auto"/>
        <w:bottom w:val="none" w:sz="0" w:space="0" w:color="auto"/>
        <w:right w:val="none" w:sz="0" w:space="0" w:color="auto"/>
      </w:divBdr>
    </w:div>
    <w:div w:id="891160119">
      <w:bodyDiv w:val="1"/>
      <w:marLeft w:val="0"/>
      <w:marRight w:val="0"/>
      <w:marTop w:val="0"/>
      <w:marBottom w:val="0"/>
      <w:divBdr>
        <w:top w:val="none" w:sz="0" w:space="0" w:color="auto"/>
        <w:left w:val="none" w:sz="0" w:space="0" w:color="auto"/>
        <w:bottom w:val="none" w:sz="0" w:space="0" w:color="auto"/>
        <w:right w:val="none" w:sz="0" w:space="0" w:color="auto"/>
      </w:divBdr>
    </w:div>
    <w:div w:id="891304355">
      <w:bodyDiv w:val="1"/>
      <w:marLeft w:val="0"/>
      <w:marRight w:val="0"/>
      <w:marTop w:val="0"/>
      <w:marBottom w:val="0"/>
      <w:divBdr>
        <w:top w:val="none" w:sz="0" w:space="0" w:color="auto"/>
        <w:left w:val="none" w:sz="0" w:space="0" w:color="auto"/>
        <w:bottom w:val="none" w:sz="0" w:space="0" w:color="auto"/>
        <w:right w:val="none" w:sz="0" w:space="0" w:color="auto"/>
      </w:divBdr>
    </w:div>
    <w:div w:id="891648121">
      <w:bodyDiv w:val="1"/>
      <w:marLeft w:val="0"/>
      <w:marRight w:val="0"/>
      <w:marTop w:val="0"/>
      <w:marBottom w:val="0"/>
      <w:divBdr>
        <w:top w:val="none" w:sz="0" w:space="0" w:color="auto"/>
        <w:left w:val="none" w:sz="0" w:space="0" w:color="auto"/>
        <w:bottom w:val="none" w:sz="0" w:space="0" w:color="auto"/>
        <w:right w:val="none" w:sz="0" w:space="0" w:color="auto"/>
      </w:divBdr>
    </w:div>
    <w:div w:id="891769015">
      <w:bodyDiv w:val="1"/>
      <w:marLeft w:val="0"/>
      <w:marRight w:val="0"/>
      <w:marTop w:val="0"/>
      <w:marBottom w:val="0"/>
      <w:divBdr>
        <w:top w:val="none" w:sz="0" w:space="0" w:color="auto"/>
        <w:left w:val="none" w:sz="0" w:space="0" w:color="auto"/>
        <w:bottom w:val="none" w:sz="0" w:space="0" w:color="auto"/>
        <w:right w:val="none" w:sz="0" w:space="0" w:color="auto"/>
      </w:divBdr>
    </w:div>
    <w:div w:id="891845429">
      <w:bodyDiv w:val="1"/>
      <w:marLeft w:val="0"/>
      <w:marRight w:val="0"/>
      <w:marTop w:val="0"/>
      <w:marBottom w:val="0"/>
      <w:divBdr>
        <w:top w:val="none" w:sz="0" w:space="0" w:color="auto"/>
        <w:left w:val="none" w:sz="0" w:space="0" w:color="auto"/>
        <w:bottom w:val="none" w:sz="0" w:space="0" w:color="auto"/>
        <w:right w:val="none" w:sz="0" w:space="0" w:color="auto"/>
      </w:divBdr>
    </w:div>
    <w:div w:id="892348936">
      <w:bodyDiv w:val="1"/>
      <w:marLeft w:val="0"/>
      <w:marRight w:val="0"/>
      <w:marTop w:val="0"/>
      <w:marBottom w:val="0"/>
      <w:divBdr>
        <w:top w:val="none" w:sz="0" w:space="0" w:color="auto"/>
        <w:left w:val="none" w:sz="0" w:space="0" w:color="auto"/>
        <w:bottom w:val="none" w:sz="0" w:space="0" w:color="auto"/>
        <w:right w:val="none" w:sz="0" w:space="0" w:color="auto"/>
      </w:divBdr>
    </w:div>
    <w:div w:id="892693300">
      <w:bodyDiv w:val="1"/>
      <w:marLeft w:val="0"/>
      <w:marRight w:val="0"/>
      <w:marTop w:val="0"/>
      <w:marBottom w:val="0"/>
      <w:divBdr>
        <w:top w:val="none" w:sz="0" w:space="0" w:color="auto"/>
        <w:left w:val="none" w:sz="0" w:space="0" w:color="auto"/>
        <w:bottom w:val="none" w:sz="0" w:space="0" w:color="auto"/>
        <w:right w:val="none" w:sz="0" w:space="0" w:color="auto"/>
      </w:divBdr>
    </w:div>
    <w:div w:id="893152906">
      <w:bodyDiv w:val="1"/>
      <w:marLeft w:val="0"/>
      <w:marRight w:val="0"/>
      <w:marTop w:val="0"/>
      <w:marBottom w:val="0"/>
      <w:divBdr>
        <w:top w:val="none" w:sz="0" w:space="0" w:color="auto"/>
        <w:left w:val="none" w:sz="0" w:space="0" w:color="auto"/>
        <w:bottom w:val="none" w:sz="0" w:space="0" w:color="auto"/>
        <w:right w:val="none" w:sz="0" w:space="0" w:color="auto"/>
      </w:divBdr>
    </w:div>
    <w:div w:id="893157295">
      <w:bodyDiv w:val="1"/>
      <w:marLeft w:val="0"/>
      <w:marRight w:val="0"/>
      <w:marTop w:val="0"/>
      <w:marBottom w:val="0"/>
      <w:divBdr>
        <w:top w:val="none" w:sz="0" w:space="0" w:color="auto"/>
        <w:left w:val="none" w:sz="0" w:space="0" w:color="auto"/>
        <w:bottom w:val="none" w:sz="0" w:space="0" w:color="auto"/>
        <w:right w:val="none" w:sz="0" w:space="0" w:color="auto"/>
      </w:divBdr>
    </w:div>
    <w:div w:id="893199907">
      <w:bodyDiv w:val="1"/>
      <w:marLeft w:val="0"/>
      <w:marRight w:val="0"/>
      <w:marTop w:val="0"/>
      <w:marBottom w:val="0"/>
      <w:divBdr>
        <w:top w:val="none" w:sz="0" w:space="0" w:color="auto"/>
        <w:left w:val="none" w:sz="0" w:space="0" w:color="auto"/>
        <w:bottom w:val="none" w:sz="0" w:space="0" w:color="auto"/>
        <w:right w:val="none" w:sz="0" w:space="0" w:color="auto"/>
      </w:divBdr>
    </w:div>
    <w:div w:id="893352674">
      <w:bodyDiv w:val="1"/>
      <w:marLeft w:val="0"/>
      <w:marRight w:val="0"/>
      <w:marTop w:val="0"/>
      <w:marBottom w:val="0"/>
      <w:divBdr>
        <w:top w:val="none" w:sz="0" w:space="0" w:color="auto"/>
        <w:left w:val="none" w:sz="0" w:space="0" w:color="auto"/>
        <w:bottom w:val="none" w:sz="0" w:space="0" w:color="auto"/>
        <w:right w:val="none" w:sz="0" w:space="0" w:color="auto"/>
      </w:divBdr>
    </w:div>
    <w:div w:id="893660369">
      <w:bodyDiv w:val="1"/>
      <w:marLeft w:val="0"/>
      <w:marRight w:val="0"/>
      <w:marTop w:val="0"/>
      <w:marBottom w:val="0"/>
      <w:divBdr>
        <w:top w:val="none" w:sz="0" w:space="0" w:color="auto"/>
        <w:left w:val="none" w:sz="0" w:space="0" w:color="auto"/>
        <w:bottom w:val="none" w:sz="0" w:space="0" w:color="auto"/>
        <w:right w:val="none" w:sz="0" w:space="0" w:color="auto"/>
      </w:divBdr>
    </w:div>
    <w:div w:id="893932036">
      <w:bodyDiv w:val="1"/>
      <w:marLeft w:val="0"/>
      <w:marRight w:val="0"/>
      <w:marTop w:val="0"/>
      <w:marBottom w:val="0"/>
      <w:divBdr>
        <w:top w:val="none" w:sz="0" w:space="0" w:color="auto"/>
        <w:left w:val="none" w:sz="0" w:space="0" w:color="auto"/>
        <w:bottom w:val="none" w:sz="0" w:space="0" w:color="auto"/>
        <w:right w:val="none" w:sz="0" w:space="0" w:color="auto"/>
      </w:divBdr>
    </w:div>
    <w:div w:id="893932533">
      <w:bodyDiv w:val="1"/>
      <w:marLeft w:val="0"/>
      <w:marRight w:val="0"/>
      <w:marTop w:val="0"/>
      <w:marBottom w:val="0"/>
      <w:divBdr>
        <w:top w:val="none" w:sz="0" w:space="0" w:color="auto"/>
        <w:left w:val="none" w:sz="0" w:space="0" w:color="auto"/>
        <w:bottom w:val="none" w:sz="0" w:space="0" w:color="auto"/>
        <w:right w:val="none" w:sz="0" w:space="0" w:color="auto"/>
      </w:divBdr>
    </w:div>
    <w:div w:id="894001920">
      <w:bodyDiv w:val="1"/>
      <w:marLeft w:val="0"/>
      <w:marRight w:val="0"/>
      <w:marTop w:val="0"/>
      <w:marBottom w:val="0"/>
      <w:divBdr>
        <w:top w:val="none" w:sz="0" w:space="0" w:color="auto"/>
        <w:left w:val="none" w:sz="0" w:space="0" w:color="auto"/>
        <w:bottom w:val="none" w:sz="0" w:space="0" w:color="auto"/>
        <w:right w:val="none" w:sz="0" w:space="0" w:color="auto"/>
      </w:divBdr>
    </w:div>
    <w:div w:id="894467322">
      <w:bodyDiv w:val="1"/>
      <w:marLeft w:val="0"/>
      <w:marRight w:val="0"/>
      <w:marTop w:val="0"/>
      <w:marBottom w:val="0"/>
      <w:divBdr>
        <w:top w:val="none" w:sz="0" w:space="0" w:color="auto"/>
        <w:left w:val="none" w:sz="0" w:space="0" w:color="auto"/>
        <w:bottom w:val="none" w:sz="0" w:space="0" w:color="auto"/>
        <w:right w:val="none" w:sz="0" w:space="0" w:color="auto"/>
      </w:divBdr>
    </w:div>
    <w:div w:id="894508647">
      <w:bodyDiv w:val="1"/>
      <w:marLeft w:val="0"/>
      <w:marRight w:val="0"/>
      <w:marTop w:val="0"/>
      <w:marBottom w:val="0"/>
      <w:divBdr>
        <w:top w:val="none" w:sz="0" w:space="0" w:color="auto"/>
        <w:left w:val="none" w:sz="0" w:space="0" w:color="auto"/>
        <w:bottom w:val="none" w:sz="0" w:space="0" w:color="auto"/>
        <w:right w:val="none" w:sz="0" w:space="0" w:color="auto"/>
      </w:divBdr>
    </w:div>
    <w:div w:id="894509702">
      <w:bodyDiv w:val="1"/>
      <w:marLeft w:val="0"/>
      <w:marRight w:val="0"/>
      <w:marTop w:val="0"/>
      <w:marBottom w:val="0"/>
      <w:divBdr>
        <w:top w:val="none" w:sz="0" w:space="0" w:color="auto"/>
        <w:left w:val="none" w:sz="0" w:space="0" w:color="auto"/>
        <w:bottom w:val="none" w:sz="0" w:space="0" w:color="auto"/>
        <w:right w:val="none" w:sz="0" w:space="0" w:color="auto"/>
      </w:divBdr>
    </w:div>
    <w:div w:id="895360600">
      <w:bodyDiv w:val="1"/>
      <w:marLeft w:val="0"/>
      <w:marRight w:val="0"/>
      <w:marTop w:val="0"/>
      <w:marBottom w:val="0"/>
      <w:divBdr>
        <w:top w:val="none" w:sz="0" w:space="0" w:color="auto"/>
        <w:left w:val="none" w:sz="0" w:space="0" w:color="auto"/>
        <w:bottom w:val="none" w:sz="0" w:space="0" w:color="auto"/>
        <w:right w:val="none" w:sz="0" w:space="0" w:color="auto"/>
      </w:divBdr>
    </w:div>
    <w:div w:id="895513269">
      <w:bodyDiv w:val="1"/>
      <w:marLeft w:val="0"/>
      <w:marRight w:val="0"/>
      <w:marTop w:val="0"/>
      <w:marBottom w:val="0"/>
      <w:divBdr>
        <w:top w:val="none" w:sz="0" w:space="0" w:color="auto"/>
        <w:left w:val="none" w:sz="0" w:space="0" w:color="auto"/>
        <w:bottom w:val="none" w:sz="0" w:space="0" w:color="auto"/>
        <w:right w:val="none" w:sz="0" w:space="0" w:color="auto"/>
      </w:divBdr>
    </w:div>
    <w:div w:id="895553101">
      <w:bodyDiv w:val="1"/>
      <w:marLeft w:val="0"/>
      <w:marRight w:val="0"/>
      <w:marTop w:val="0"/>
      <w:marBottom w:val="0"/>
      <w:divBdr>
        <w:top w:val="none" w:sz="0" w:space="0" w:color="auto"/>
        <w:left w:val="none" w:sz="0" w:space="0" w:color="auto"/>
        <w:bottom w:val="none" w:sz="0" w:space="0" w:color="auto"/>
        <w:right w:val="none" w:sz="0" w:space="0" w:color="auto"/>
      </w:divBdr>
    </w:div>
    <w:div w:id="895968398">
      <w:bodyDiv w:val="1"/>
      <w:marLeft w:val="0"/>
      <w:marRight w:val="0"/>
      <w:marTop w:val="0"/>
      <w:marBottom w:val="0"/>
      <w:divBdr>
        <w:top w:val="none" w:sz="0" w:space="0" w:color="auto"/>
        <w:left w:val="none" w:sz="0" w:space="0" w:color="auto"/>
        <w:bottom w:val="none" w:sz="0" w:space="0" w:color="auto"/>
        <w:right w:val="none" w:sz="0" w:space="0" w:color="auto"/>
      </w:divBdr>
    </w:div>
    <w:div w:id="896598371">
      <w:bodyDiv w:val="1"/>
      <w:marLeft w:val="0"/>
      <w:marRight w:val="0"/>
      <w:marTop w:val="0"/>
      <w:marBottom w:val="0"/>
      <w:divBdr>
        <w:top w:val="none" w:sz="0" w:space="0" w:color="auto"/>
        <w:left w:val="none" w:sz="0" w:space="0" w:color="auto"/>
        <w:bottom w:val="none" w:sz="0" w:space="0" w:color="auto"/>
        <w:right w:val="none" w:sz="0" w:space="0" w:color="auto"/>
      </w:divBdr>
    </w:div>
    <w:div w:id="896626176">
      <w:bodyDiv w:val="1"/>
      <w:marLeft w:val="0"/>
      <w:marRight w:val="0"/>
      <w:marTop w:val="0"/>
      <w:marBottom w:val="0"/>
      <w:divBdr>
        <w:top w:val="none" w:sz="0" w:space="0" w:color="auto"/>
        <w:left w:val="none" w:sz="0" w:space="0" w:color="auto"/>
        <w:bottom w:val="none" w:sz="0" w:space="0" w:color="auto"/>
        <w:right w:val="none" w:sz="0" w:space="0" w:color="auto"/>
      </w:divBdr>
    </w:div>
    <w:div w:id="896741788">
      <w:bodyDiv w:val="1"/>
      <w:marLeft w:val="0"/>
      <w:marRight w:val="0"/>
      <w:marTop w:val="0"/>
      <w:marBottom w:val="0"/>
      <w:divBdr>
        <w:top w:val="none" w:sz="0" w:space="0" w:color="auto"/>
        <w:left w:val="none" w:sz="0" w:space="0" w:color="auto"/>
        <w:bottom w:val="none" w:sz="0" w:space="0" w:color="auto"/>
        <w:right w:val="none" w:sz="0" w:space="0" w:color="auto"/>
      </w:divBdr>
    </w:div>
    <w:div w:id="896815089">
      <w:bodyDiv w:val="1"/>
      <w:marLeft w:val="0"/>
      <w:marRight w:val="0"/>
      <w:marTop w:val="0"/>
      <w:marBottom w:val="0"/>
      <w:divBdr>
        <w:top w:val="none" w:sz="0" w:space="0" w:color="auto"/>
        <w:left w:val="none" w:sz="0" w:space="0" w:color="auto"/>
        <w:bottom w:val="none" w:sz="0" w:space="0" w:color="auto"/>
        <w:right w:val="none" w:sz="0" w:space="0" w:color="auto"/>
      </w:divBdr>
    </w:div>
    <w:div w:id="896821079">
      <w:bodyDiv w:val="1"/>
      <w:marLeft w:val="0"/>
      <w:marRight w:val="0"/>
      <w:marTop w:val="0"/>
      <w:marBottom w:val="0"/>
      <w:divBdr>
        <w:top w:val="none" w:sz="0" w:space="0" w:color="auto"/>
        <w:left w:val="none" w:sz="0" w:space="0" w:color="auto"/>
        <w:bottom w:val="none" w:sz="0" w:space="0" w:color="auto"/>
        <w:right w:val="none" w:sz="0" w:space="0" w:color="auto"/>
      </w:divBdr>
    </w:div>
    <w:div w:id="898437648">
      <w:bodyDiv w:val="1"/>
      <w:marLeft w:val="0"/>
      <w:marRight w:val="0"/>
      <w:marTop w:val="0"/>
      <w:marBottom w:val="0"/>
      <w:divBdr>
        <w:top w:val="none" w:sz="0" w:space="0" w:color="auto"/>
        <w:left w:val="none" w:sz="0" w:space="0" w:color="auto"/>
        <w:bottom w:val="none" w:sz="0" w:space="0" w:color="auto"/>
        <w:right w:val="none" w:sz="0" w:space="0" w:color="auto"/>
      </w:divBdr>
    </w:div>
    <w:div w:id="898438678">
      <w:bodyDiv w:val="1"/>
      <w:marLeft w:val="0"/>
      <w:marRight w:val="0"/>
      <w:marTop w:val="0"/>
      <w:marBottom w:val="0"/>
      <w:divBdr>
        <w:top w:val="none" w:sz="0" w:space="0" w:color="auto"/>
        <w:left w:val="none" w:sz="0" w:space="0" w:color="auto"/>
        <w:bottom w:val="none" w:sz="0" w:space="0" w:color="auto"/>
        <w:right w:val="none" w:sz="0" w:space="0" w:color="auto"/>
      </w:divBdr>
    </w:div>
    <w:div w:id="898519184">
      <w:bodyDiv w:val="1"/>
      <w:marLeft w:val="0"/>
      <w:marRight w:val="0"/>
      <w:marTop w:val="0"/>
      <w:marBottom w:val="0"/>
      <w:divBdr>
        <w:top w:val="none" w:sz="0" w:space="0" w:color="auto"/>
        <w:left w:val="none" w:sz="0" w:space="0" w:color="auto"/>
        <w:bottom w:val="none" w:sz="0" w:space="0" w:color="auto"/>
        <w:right w:val="none" w:sz="0" w:space="0" w:color="auto"/>
      </w:divBdr>
    </w:div>
    <w:div w:id="898587258">
      <w:bodyDiv w:val="1"/>
      <w:marLeft w:val="0"/>
      <w:marRight w:val="0"/>
      <w:marTop w:val="0"/>
      <w:marBottom w:val="0"/>
      <w:divBdr>
        <w:top w:val="none" w:sz="0" w:space="0" w:color="auto"/>
        <w:left w:val="none" w:sz="0" w:space="0" w:color="auto"/>
        <w:bottom w:val="none" w:sz="0" w:space="0" w:color="auto"/>
        <w:right w:val="none" w:sz="0" w:space="0" w:color="auto"/>
      </w:divBdr>
    </w:div>
    <w:div w:id="899363957">
      <w:bodyDiv w:val="1"/>
      <w:marLeft w:val="0"/>
      <w:marRight w:val="0"/>
      <w:marTop w:val="0"/>
      <w:marBottom w:val="0"/>
      <w:divBdr>
        <w:top w:val="none" w:sz="0" w:space="0" w:color="auto"/>
        <w:left w:val="none" w:sz="0" w:space="0" w:color="auto"/>
        <w:bottom w:val="none" w:sz="0" w:space="0" w:color="auto"/>
        <w:right w:val="none" w:sz="0" w:space="0" w:color="auto"/>
      </w:divBdr>
    </w:div>
    <w:div w:id="899752921">
      <w:bodyDiv w:val="1"/>
      <w:marLeft w:val="0"/>
      <w:marRight w:val="0"/>
      <w:marTop w:val="0"/>
      <w:marBottom w:val="0"/>
      <w:divBdr>
        <w:top w:val="none" w:sz="0" w:space="0" w:color="auto"/>
        <w:left w:val="none" w:sz="0" w:space="0" w:color="auto"/>
        <w:bottom w:val="none" w:sz="0" w:space="0" w:color="auto"/>
        <w:right w:val="none" w:sz="0" w:space="0" w:color="auto"/>
      </w:divBdr>
    </w:div>
    <w:div w:id="899825438">
      <w:bodyDiv w:val="1"/>
      <w:marLeft w:val="0"/>
      <w:marRight w:val="0"/>
      <w:marTop w:val="0"/>
      <w:marBottom w:val="0"/>
      <w:divBdr>
        <w:top w:val="none" w:sz="0" w:space="0" w:color="auto"/>
        <w:left w:val="none" w:sz="0" w:space="0" w:color="auto"/>
        <w:bottom w:val="none" w:sz="0" w:space="0" w:color="auto"/>
        <w:right w:val="none" w:sz="0" w:space="0" w:color="auto"/>
      </w:divBdr>
    </w:div>
    <w:div w:id="899902371">
      <w:bodyDiv w:val="1"/>
      <w:marLeft w:val="0"/>
      <w:marRight w:val="0"/>
      <w:marTop w:val="0"/>
      <w:marBottom w:val="0"/>
      <w:divBdr>
        <w:top w:val="none" w:sz="0" w:space="0" w:color="auto"/>
        <w:left w:val="none" w:sz="0" w:space="0" w:color="auto"/>
        <w:bottom w:val="none" w:sz="0" w:space="0" w:color="auto"/>
        <w:right w:val="none" w:sz="0" w:space="0" w:color="auto"/>
      </w:divBdr>
    </w:div>
    <w:div w:id="900139485">
      <w:bodyDiv w:val="1"/>
      <w:marLeft w:val="0"/>
      <w:marRight w:val="0"/>
      <w:marTop w:val="0"/>
      <w:marBottom w:val="0"/>
      <w:divBdr>
        <w:top w:val="none" w:sz="0" w:space="0" w:color="auto"/>
        <w:left w:val="none" w:sz="0" w:space="0" w:color="auto"/>
        <w:bottom w:val="none" w:sz="0" w:space="0" w:color="auto"/>
        <w:right w:val="none" w:sz="0" w:space="0" w:color="auto"/>
      </w:divBdr>
    </w:div>
    <w:div w:id="900480157">
      <w:bodyDiv w:val="1"/>
      <w:marLeft w:val="0"/>
      <w:marRight w:val="0"/>
      <w:marTop w:val="0"/>
      <w:marBottom w:val="0"/>
      <w:divBdr>
        <w:top w:val="none" w:sz="0" w:space="0" w:color="auto"/>
        <w:left w:val="none" w:sz="0" w:space="0" w:color="auto"/>
        <w:bottom w:val="none" w:sz="0" w:space="0" w:color="auto"/>
        <w:right w:val="none" w:sz="0" w:space="0" w:color="auto"/>
      </w:divBdr>
    </w:div>
    <w:div w:id="900480420">
      <w:bodyDiv w:val="1"/>
      <w:marLeft w:val="0"/>
      <w:marRight w:val="0"/>
      <w:marTop w:val="0"/>
      <w:marBottom w:val="0"/>
      <w:divBdr>
        <w:top w:val="none" w:sz="0" w:space="0" w:color="auto"/>
        <w:left w:val="none" w:sz="0" w:space="0" w:color="auto"/>
        <w:bottom w:val="none" w:sz="0" w:space="0" w:color="auto"/>
        <w:right w:val="none" w:sz="0" w:space="0" w:color="auto"/>
      </w:divBdr>
    </w:div>
    <w:div w:id="900869262">
      <w:bodyDiv w:val="1"/>
      <w:marLeft w:val="0"/>
      <w:marRight w:val="0"/>
      <w:marTop w:val="0"/>
      <w:marBottom w:val="0"/>
      <w:divBdr>
        <w:top w:val="none" w:sz="0" w:space="0" w:color="auto"/>
        <w:left w:val="none" w:sz="0" w:space="0" w:color="auto"/>
        <w:bottom w:val="none" w:sz="0" w:space="0" w:color="auto"/>
        <w:right w:val="none" w:sz="0" w:space="0" w:color="auto"/>
      </w:divBdr>
    </w:div>
    <w:div w:id="900989140">
      <w:bodyDiv w:val="1"/>
      <w:marLeft w:val="0"/>
      <w:marRight w:val="0"/>
      <w:marTop w:val="0"/>
      <w:marBottom w:val="0"/>
      <w:divBdr>
        <w:top w:val="none" w:sz="0" w:space="0" w:color="auto"/>
        <w:left w:val="none" w:sz="0" w:space="0" w:color="auto"/>
        <w:bottom w:val="none" w:sz="0" w:space="0" w:color="auto"/>
        <w:right w:val="none" w:sz="0" w:space="0" w:color="auto"/>
      </w:divBdr>
    </w:div>
    <w:div w:id="901063213">
      <w:bodyDiv w:val="1"/>
      <w:marLeft w:val="0"/>
      <w:marRight w:val="0"/>
      <w:marTop w:val="0"/>
      <w:marBottom w:val="0"/>
      <w:divBdr>
        <w:top w:val="none" w:sz="0" w:space="0" w:color="auto"/>
        <w:left w:val="none" w:sz="0" w:space="0" w:color="auto"/>
        <w:bottom w:val="none" w:sz="0" w:space="0" w:color="auto"/>
        <w:right w:val="none" w:sz="0" w:space="0" w:color="auto"/>
      </w:divBdr>
    </w:div>
    <w:div w:id="901216216">
      <w:bodyDiv w:val="1"/>
      <w:marLeft w:val="0"/>
      <w:marRight w:val="0"/>
      <w:marTop w:val="0"/>
      <w:marBottom w:val="0"/>
      <w:divBdr>
        <w:top w:val="none" w:sz="0" w:space="0" w:color="auto"/>
        <w:left w:val="none" w:sz="0" w:space="0" w:color="auto"/>
        <w:bottom w:val="none" w:sz="0" w:space="0" w:color="auto"/>
        <w:right w:val="none" w:sz="0" w:space="0" w:color="auto"/>
      </w:divBdr>
    </w:div>
    <w:div w:id="901217242">
      <w:bodyDiv w:val="1"/>
      <w:marLeft w:val="0"/>
      <w:marRight w:val="0"/>
      <w:marTop w:val="0"/>
      <w:marBottom w:val="0"/>
      <w:divBdr>
        <w:top w:val="none" w:sz="0" w:space="0" w:color="auto"/>
        <w:left w:val="none" w:sz="0" w:space="0" w:color="auto"/>
        <w:bottom w:val="none" w:sz="0" w:space="0" w:color="auto"/>
        <w:right w:val="none" w:sz="0" w:space="0" w:color="auto"/>
      </w:divBdr>
    </w:div>
    <w:div w:id="901326843">
      <w:bodyDiv w:val="1"/>
      <w:marLeft w:val="0"/>
      <w:marRight w:val="0"/>
      <w:marTop w:val="0"/>
      <w:marBottom w:val="0"/>
      <w:divBdr>
        <w:top w:val="none" w:sz="0" w:space="0" w:color="auto"/>
        <w:left w:val="none" w:sz="0" w:space="0" w:color="auto"/>
        <w:bottom w:val="none" w:sz="0" w:space="0" w:color="auto"/>
        <w:right w:val="none" w:sz="0" w:space="0" w:color="auto"/>
      </w:divBdr>
    </w:div>
    <w:div w:id="901450163">
      <w:bodyDiv w:val="1"/>
      <w:marLeft w:val="0"/>
      <w:marRight w:val="0"/>
      <w:marTop w:val="0"/>
      <w:marBottom w:val="0"/>
      <w:divBdr>
        <w:top w:val="none" w:sz="0" w:space="0" w:color="auto"/>
        <w:left w:val="none" w:sz="0" w:space="0" w:color="auto"/>
        <w:bottom w:val="none" w:sz="0" w:space="0" w:color="auto"/>
        <w:right w:val="none" w:sz="0" w:space="0" w:color="auto"/>
      </w:divBdr>
    </w:div>
    <w:div w:id="901670381">
      <w:bodyDiv w:val="1"/>
      <w:marLeft w:val="0"/>
      <w:marRight w:val="0"/>
      <w:marTop w:val="0"/>
      <w:marBottom w:val="0"/>
      <w:divBdr>
        <w:top w:val="none" w:sz="0" w:space="0" w:color="auto"/>
        <w:left w:val="none" w:sz="0" w:space="0" w:color="auto"/>
        <w:bottom w:val="none" w:sz="0" w:space="0" w:color="auto"/>
        <w:right w:val="none" w:sz="0" w:space="0" w:color="auto"/>
      </w:divBdr>
    </w:div>
    <w:div w:id="902447569">
      <w:bodyDiv w:val="1"/>
      <w:marLeft w:val="0"/>
      <w:marRight w:val="0"/>
      <w:marTop w:val="0"/>
      <w:marBottom w:val="0"/>
      <w:divBdr>
        <w:top w:val="none" w:sz="0" w:space="0" w:color="auto"/>
        <w:left w:val="none" w:sz="0" w:space="0" w:color="auto"/>
        <w:bottom w:val="none" w:sz="0" w:space="0" w:color="auto"/>
        <w:right w:val="none" w:sz="0" w:space="0" w:color="auto"/>
      </w:divBdr>
    </w:div>
    <w:div w:id="902713321">
      <w:bodyDiv w:val="1"/>
      <w:marLeft w:val="0"/>
      <w:marRight w:val="0"/>
      <w:marTop w:val="0"/>
      <w:marBottom w:val="0"/>
      <w:divBdr>
        <w:top w:val="none" w:sz="0" w:space="0" w:color="auto"/>
        <w:left w:val="none" w:sz="0" w:space="0" w:color="auto"/>
        <w:bottom w:val="none" w:sz="0" w:space="0" w:color="auto"/>
        <w:right w:val="none" w:sz="0" w:space="0" w:color="auto"/>
      </w:divBdr>
    </w:div>
    <w:div w:id="902759033">
      <w:bodyDiv w:val="1"/>
      <w:marLeft w:val="0"/>
      <w:marRight w:val="0"/>
      <w:marTop w:val="0"/>
      <w:marBottom w:val="0"/>
      <w:divBdr>
        <w:top w:val="none" w:sz="0" w:space="0" w:color="auto"/>
        <w:left w:val="none" w:sz="0" w:space="0" w:color="auto"/>
        <w:bottom w:val="none" w:sz="0" w:space="0" w:color="auto"/>
        <w:right w:val="none" w:sz="0" w:space="0" w:color="auto"/>
      </w:divBdr>
    </w:div>
    <w:div w:id="902790766">
      <w:bodyDiv w:val="1"/>
      <w:marLeft w:val="0"/>
      <w:marRight w:val="0"/>
      <w:marTop w:val="0"/>
      <w:marBottom w:val="0"/>
      <w:divBdr>
        <w:top w:val="none" w:sz="0" w:space="0" w:color="auto"/>
        <w:left w:val="none" w:sz="0" w:space="0" w:color="auto"/>
        <w:bottom w:val="none" w:sz="0" w:space="0" w:color="auto"/>
        <w:right w:val="none" w:sz="0" w:space="0" w:color="auto"/>
      </w:divBdr>
    </w:div>
    <w:div w:id="903296415">
      <w:bodyDiv w:val="1"/>
      <w:marLeft w:val="0"/>
      <w:marRight w:val="0"/>
      <w:marTop w:val="0"/>
      <w:marBottom w:val="0"/>
      <w:divBdr>
        <w:top w:val="none" w:sz="0" w:space="0" w:color="auto"/>
        <w:left w:val="none" w:sz="0" w:space="0" w:color="auto"/>
        <w:bottom w:val="none" w:sz="0" w:space="0" w:color="auto"/>
        <w:right w:val="none" w:sz="0" w:space="0" w:color="auto"/>
      </w:divBdr>
    </w:div>
    <w:div w:id="903762935">
      <w:bodyDiv w:val="1"/>
      <w:marLeft w:val="0"/>
      <w:marRight w:val="0"/>
      <w:marTop w:val="0"/>
      <w:marBottom w:val="0"/>
      <w:divBdr>
        <w:top w:val="none" w:sz="0" w:space="0" w:color="auto"/>
        <w:left w:val="none" w:sz="0" w:space="0" w:color="auto"/>
        <w:bottom w:val="none" w:sz="0" w:space="0" w:color="auto"/>
        <w:right w:val="none" w:sz="0" w:space="0" w:color="auto"/>
      </w:divBdr>
    </w:div>
    <w:div w:id="903836841">
      <w:bodyDiv w:val="1"/>
      <w:marLeft w:val="0"/>
      <w:marRight w:val="0"/>
      <w:marTop w:val="0"/>
      <w:marBottom w:val="0"/>
      <w:divBdr>
        <w:top w:val="none" w:sz="0" w:space="0" w:color="auto"/>
        <w:left w:val="none" w:sz="0" w:space="0" w:color="auto"/>
        <w:bottom w:val="none" w:sz="0" w:space="0" w:color="auto"/>
        <w:right w:val="none" w:sz="0" w:space="0" w:color="auto"/>
      </w:divBdr>
    </w:div>
    <w:div w:id="904145161">
      <w:bodyDiv w:val="1"/>
      <w:marLeft w:val="0"/>
      <w:marRight w:val="0"/>
      <w:marTop w:val="0"/>
      <w:marBottom w:val="0"/>
      <w:divBdr>
        <w:top w:val="none" w:sz="0" w:space="0" w:color="auto"/>
        <w:left w:val="none" w:sz="0" w:space="0" w:color="auto"/>
        <w:bottom w:val="none" w:sz="0" w:space="0" w:color="auto"/>
        <w:right w:val="none" w:sz="0" w:space="0" w:color="auto"/>
      </w:divBdr>
    </w:div>
    <w:div w:id="904216864">
      <w:bodyDiv w:val="1"/>
      <w:marLeft w:val="0"/>
      <w:marRight w:val="0"/>
      <w:marTop w:val="0"/>
      <w:marBottom w:val="0"/>
      <w:divBdr>
        <w:top w:val="none" w:sz="0" w:space="0" w:color="auto"/>
        <w:left w:val="none" w:sz="0" w:space="0" w:color="auto"/>
        <w:bottom w:val="none" w:sz="0" w:space="0" w:color="auto"/>
        <w:right w:val="none" w:sz="0" w:space="0" w:color="auto"/>
      </w:divBdr>
    </w:div>
    <w:div w:id="904415020">
      <w:bodyDiv w:val="1"/>
      <w:marLeft w:val="0"/>
      <w:marRight w:val="0"/>
      <w:marTop w:val="0"/>
      <w:marBottom w:val="0"/>
      <w:divBdr>
        <w:top w:val="none" w:sz="0" w:space="0" w:color="auto"/>
        <w:left w:val="none" w:sz="0" w:space="0" w:color="auto"/>
        <w:bottom w:val="none" w:sz="0" w:space="0" w:color="auto"/>
        <w:right w:val="none" w:sz="0" w:space="0" w:color="auto"/>
      </w:divBdr>
    </w:div>
    <w:div w:id="904490403">
      <w:bodyDiv w:val="1"/>
      <w:marLeft w:val="0"/>
      <w:marRight w:val="0"/>
      <w:marTop w:val="0"/>
      <w:marBottom w:val="0"/>
      <w:divBdr>
        <w:top w:val="none" w:sz="0" w:space="0" w:color="auto"/>
        <w:left w:val="none" w:sz="0" w:space="0" w:color="auto"/>
        <w:bottom w:val="none" w:sz="0" w:space="0" w:color="auto"/>
        <w:right w:val="none" w:sz="0" w:space="0" w:color="auto"/>
      </w:divBdr>
    </w:div>
    <w:div w:id="904493081">
      <w:bodyDiv w:val="1"/>
      <w:marLeft w:val="0"/>
      <w:marRight w:val="0"/>
      <w:marTop w:val="0"/>
      <w:marBottom w:val="0"/>
      <w:divBdr>
        <w:top w:val="none" w:sz="0" w:space="0" w:color="auto"/>
        <w:left w:val="none" w:sz="0" w:space="0" w:color="auto"/>
        <w:bottom w:val="none" w:sz="0" w:space="0" w:color="auto"/>
        <w:right w:val="none" w:sz="0" w:space="0" w:color="auto"/>
      </w:divBdr>
    </w:div>
    <w:div w:id="904530173">
      <w:bodyDiv w:val="1"/>
      <w:marLeft w:val="0"/>
      <w:marRight w:val="0"/>
      <w:marTop w:val="0"/>
      <w:marBottom w:val="0"/>
      <w:divBdr>
        <w:top w:val="none" w:sz="0" w:space="0" w:color="auto"/>
        <w:left w:val="none" w:sz="0" w:space="0" w:color="auto"/>
        <w:bottom w:val="none" w:sz="0" w:space="0" w:color="auto"/>
        <w:right w:val="none" w:sz="0" w:space="0" w:color="auto"/>
      </w:divBdr>
    </w:div>
    <w:div w:id="904797939">
      <w:bodyDiv w:val="1"/>
      <w:marLeft w:val="0"/>
      <w:marRight w:val="0"/>
      <w:marTop w:val="0"/>
      <w:marBottom w:val="0"/>
      <w:divBdr>
        <w:top w:val="none" w:sz="0" w:space="0" w:color="auto"/>
        <w:left w:val="none" w:sz="0" w:space="0" w:color="auto"/>
        <w:bottom w:val="none" w:sz="0" w:space="0" w:color="auto"/>
        <w:right w:val="none" w:sz="0" w:space="0" w:color="auto"/>
      </w:divBdr>
    </w:div>
    <w:div w:id="904877779">
      <w:bodyDiv w:val="1"/>
      <w:marLeft w:val="0"/>
      <w:marRight w:val="0"/>
      <w:marTop w:val="0"/>
      <w:marBottom w:val="0"/>
      <w:divBdr>
        <w:top w:val="none" w:sz="0" w:space="0" w:color="auto"/>
        <w:left w:val="none" w:sz="0" w:space="0" w:color="auto"/>
        <w:bottom w:val="none" w:sz="0" w:space="0" w:color="auto"/>
        <w:right w:val="none" w:sz="0" w:space="0" w:color="auto"/>
      </w:divBdr>
    </w:div>
    <w:div w:id="905185953">
      <w:bodyDiv w:val="1"/>
      <w:marLeft w:val="0"/>
      <w:marRight w:val="0"/>
      <w:marTop w:val="0"/>
      <w:marBottom w:val="0"/>
      <w:divBdr>
        <w:top w:val="none" w:sz="0" w:space="0" w:color="auto"/>
        <w:left w:val="none" w:sz="0" w:space="0" w:color="auto"/>
        <w:bottom w:val="none" w:sz="0" w:space="0" w:color="auto"/>
        <w:right w:val="none" w:sz="0" w:space="0" w:color="auto"/>
      </w:divBdr>
    </w:div>
    <w:div w:id="905189200">
      <w:bodyDiv w:val="1"/>
      <w:marLeft w:val="0"/>
      <w:marRight w:val="0"/>
      <w:marTop w:val="0"/>
      <w:marBottom w:val="0"/>
      <w:divBdr>
        <w:top w:val="none" w:sz="0" w:space="0" w:color="auto"/>
        <w:left w:val="none" w:sz="0" w:space="0" w:color="auto"/>
        <w:bottom w:val="none" w:sz="0" w:space="0" w:color="auto"/>
        <w:right w:val="none" w:sz="0" w:space="0" w:color="auto"/>
      </w:divBdr>
    </w:div>
    <w:div w:id="905260172">
      <w:bodyDiv w:val="1"/>
      <w:marLeft w:val="0"/>
      <w:marRight w:val="0"/>
      <w:marTop w:val="0"/>
      <w:marBottom w:val="0"/>
      <w:divBdr>
        <w:top w:val="none" w:sz="0" w:space="0" w:color="auto"/>
        <w:left w:val="none" w:sz="0" w:space="0" w:color="auto"/>
        <w:bottom w:val="none" w:sz="0" w:space="0" w:color="auto"/>
        <w:right w:val="none" w:sz="0" w:space="0" w:color="auto"/>
      </w:divBdr>
    </w:div>
    <w:div w:id="905260244">
      <w:bodyDiv w:val="1"/>
      <w:marLeft w:val="0"/>
      <w:marRight w:val="0"/>
      <w:marTop w:val="0"/>
      <w:marBottom w:val="0"/>
      <w:divBdr>
        <w:top w:val="none" w:sz="0" w:space="0" w:color="auto"/>
        <w:left w:val="none" w:sz="0" w:space="0" w:color="auto"/>
        <w:bottom w:val="none" w:sz="0" w:space="0" w:color="auto"/>
        <w:right w:val="none" w:sz="0" w:space="0" w:color="auto"/>
      </w:divBdr>
    </w:div>
    <w:div w:id="905337684">
      <w:bodyDiv w:val="1"/>
      <w:marLeft w:val="0"/>
      <w:marRight w:val="0"/>
      <w:marTop w:val="0"/>
      <w:marBottom w:val="0"/>
      <w:divBdr>
        <w:top w:val="none" w:sz="0" w:space="0" w:color="auto"/>
        <w:left w:val="none" w:sz="0" w:space="0" w:color="auto"/>
        <w:bottom w:val="none" w:sz="0" w:space="0" w:color="auto"/>
        <w:right w:val="none" w:sz="0" w:space="0" w:color="auto"/>
      </w:divBdr>
    </w:div>
    <w:div w:id="905384537">
      <w:bodyDiv w:val="1"/>
      <w:marLeft w:val="0"/>
      <w:marRight w:val="0"/>
      <w:marTop w:val="0"/>
      <w:marBottom w:val="0"/>
      <w:divBdr>
        <w:top w:val="none" w:sz="0" w:space="0" w:color="auto"/>
        <w:left w:val="none" w:sz="0" w:space="0" w:color="auto"/>
        <w:bottom w:val="none" w:sz="0" w:space="0" w:color="auto"/>
        <w:right w:val="none" w:sz="0" w:space="0" w:color="auto"/>
      </w:divBdr>
    </w:div>
    <w:div w:id="906375720">
      <w:bodyDiv w:val="1"/>
      <w:marLeft w:val="0"/>
      <w:marRight w:val="0"/>
      <w:marTop w:val="0"/>
      <w:marBottom w:val="0"/>
      <w:divBdr>
        <w:top w:val="none" w:sz="0" w:space="0" w:color="auto"/>
        <w:left w:val="none" w:sz="0" w:space="0" w:color="auto"/>
        <w:bottom w:val="none" w:sz="0" w:space="0" w:color="auto"/>
        <w:right w:val="none" w:sz="0" w:space="0" w:color="auto"/>
      </w:divBdr>
    </w:div>
    <w:div w:id="906576563">
      <w:bodyDiv w:val="1"/>
      <w:marLeft w:val="0"/>
      <w:marRight w:val="0"/>
      <w:marTop w:val="0"/>
      <w:marBottom w:val="0"/>
      <w:divBdr>
        <w:top w:val="none" w:sz="0" w:space="0" w:color="auto"/>
        <w:left w:val="none" w:sz="0" w:space="0" w:color="auto"/>
        <w:bottom w:val="none" w:sz="0" w:space="0" w:color="auto"/>
        <w:right w:val="none" w:sz="0" w:space="0" w:color="auto"/>
      </w:divBdr>
    </w:div>
    <w:div w:id="906722100">
      <w:bodyDiv w:val="1"/>
      <w:marLeft w:val="0"/>
      <w:marRight w:val="0"/>
      <w:marTop w:val="0"/>
      <w:marBottom w:val="0"/>
      <w:divBdr>
        <w:top w:val="none" w:sz="0" w:space="0" w:color="auto"/>
        <w:left w:val="none" w:sz="0" w:space="0" w:color="auto"/>
        <w:bottom w:val="none" w:sz="0" w:space="0" w:color="auto"/>
        <w:right w:val="none" w:sz="0" w:space="0" w:color="auto"/>
      </w:divBdr>
    </w:div>
    <w:div w:id="906888587">
      <w:bodyDiv w:val="1"/>
      <w:marLeft w:val="0"/>
      <w:marRight w:val="0"/>
      <w:marTop w:val="0"/>
      <w:marBottom w:val="0"/>
      <w:divBdr>
        <w:top w:val="none" w:sz="0" w:space="0" w:color="auto"/>
        <w:left w:val="none" w:sz="0" w:space="0" w:color="auto"/>
        <w:bottom w:val="none" w:sz="0" w:space="0" w:color="auto"/>
        <w:right w:val="none" w:sz="0" w:space="0" w:color="auto"/>
      </w:divBdr>
    </w:div>
    <w:div w:id="907347480">
      <w:bodyDiv w:val="1"/>
      <w:marLeft w:val="0"/>
      <w:marRight w:val="0"/>
      <w:marTop w:val="0"/>
      <w:marBottom w:val="0"/>
      <w:divBdr>
        <w:top w:val="none" w:sz="0" w:space="0" w:color="auto"/>
        <w:left w:val="none" w:sz="0" w:space="0" w:color="auto"/>
        <w:bottom w:val="none" w:sz="0" w:space="0" w:color="auto"/>
        <w:right w:val="none" w:sz="0" w:space="0" w:color="auto"/>
      </w:divBdr>
    </w:div>
    <w:div w:id="907496543">
      <w:bodyDiv w:val="1"/>
      <w:marLeft w:val="0"/>
      <w:marRight w:val="0"/>
      <w:marTop w:val="0"/>
      <w:marBottom w:val="0"/>
      <w:divBdr>
        <w:top w:val="none" w:sz="0" w:space="0" w:color="auto"/>
        <w:left w:val="none" w:sz="0" w:space="0" w:color="auto"/>
        <w:bottom w:val="none" w:sz="0" w:space="0" w:color="auto"/>
        <w:right w:val="none" w:sz="0" w:space="0" w:color="auto"/>
      </w:divBdr>
    </w:div>
    <w:div w:id="907570637">
      <w:bodyDiv w:val="1"/>
      <w:marLeft w:val="0"/>
      <w:marRight w:val="0"/>
      <w:marTop w:val="0"/>
      <w:marBottom w:val="0"/>
      <w:divBdr>
        <w:top w:val="none" w:sz="0" w:space="0" w:color="auto"/>
        <w:left w:val="none" w:sz="0" w:space="0" w:color="auto"/>
        <w:bottom w:val="none" w:sz="0" w:space="0" w:color="auto"/>
        <w:right w:val="none" w:sz="0" w:space="0" w:color="auto"/>
      </w:divBdr>
    </w:div>
    <w:div w:id="907614648">
      <w:bodyDiv w:val="1"/>
      <w:marLeft w:val="0"/>
      <w:marRight w:val="0"/>
      <w:marTop w:val="0"/>
      <w:marBottom w:val="0"/>
      <w:divBdr>
        <w:top w:val="none" w:sz="0" w:space="0" w:color="auto"/>
        <w:left w:val="none" w:sz="0" w:space="0" w:color="auto"/>
        <w:bottom w:val="none" w:sz="0" w:space="0" w:color="auto"/>
        <w:right w:val="none" w:sz="0" w:space="0" w:color="auto"/>
      </w:divBdr>
    </w:div>
    <w:div w:id="907812899">
      <w:bodyDiv w:val="1"/>
      <w:marLeft w:val="0"/>
      <w:marRight w:val="0"/>
      <w:marTop w:val="0"/>
      <w:marBottom w:val="0"/>
      <w:divBdr>
        <w:top w:val="none" w:sz="0" w:space="0" w:color="auto"/>
        <w:left w:val="none" w:sz="0" w:space="0" w:color="auto"/>
        <w:bottom w:val="none" w:sz="0" w:space="0" w:color="auto"/>
        <w:right w:val="none" w:sz="0" w:space="0" w:color="auto"/>
      </w:divBdr>
    </w:div>
    <w:div w:id="907882841">
      <w:bodyDiv w:val="1"/>
      <w:marLeft w:val="0"/>
      <w:marRight w:val="0"/>
      <w:marTop w:val="0"/>
      <w:marBottom w:val="0"/>
      <w:divBdr>
        <w:top w:val="none" w:sz="0" w:space="0" w:color="auto"/>
        <w:left w:val="none" w:sz="0" w:space="0" w:color="auto"/>
        <w:bottom w:val="none" w:sz="0" w:space="0" w:color="auto"/>
        <w:right w:val="none" w:sz="0" w:space="0" w:color="auto"/>
      </w:divBdr>
    </w:div>
    <w:div w:id="907884347">
      <w:bodyDiv w:val="1"/>
      <w:marLeft w:val="0"/>
      <w:marRight w:val="0"/>
      <w:marTop w:val="0"/>
      <w:marBottom w:val="0"/>
      <w:divBdr>
        <w:top w:val="none" w:sz="0" w:space="0" w:color="auto"/>
        <w:left w:val="none" w:sz="0" w:space="0" w:color="auto"/>
        <w:bottom w:val="none" w:sz="0" w:space="0" w:color="auto"/>
        <w:right w:val="none" w:sz="0" w:space="0" w:color="auto"/>
      </w:divBdr>
    </w:div>
    <w:div w:id="908347612">
      <w:bodyDiv w:val="1"/>
      <w:marLeft w:val="0"/>
      <w:marRight w:val="0"/>
      <w:marTop w:val="0"/>
      <w:marBottom w:val="0"/>
      <w:divBdr>
        <w:top w:val="none" w:sz="0" w:space="0" w:color="auto"/>
        <w:left w:val="none" w:sz="0" w:space="0" w:color="auto"/>
        <w:bottom w:val="none" w:sz="0" w:space="0" w:color="auto"/>
        <w:right w:val="none" w:sz="0" w:space="0" w:color="auto"/>
      </w:divBdr>
    </w:div>
    <w:div w:id="908535825">
      <w:bodyDiv w:val="1"/>
      <w:marLeft w:val="0"/>
      <w:marRight w:val="0"/>
      <w:marTop w:val="0"/>
      <w:marBottom w:val="0"/>
      <w:divBdr>
        <w:top w:val="none" w:sz="0" w:space="0" w:color="auto"/>
        <w:left w:val="none" w:sz="0" w:space="0" w:color="auto"/>
        <w:bottom w:val="none" w:sz="0" w:space="0" w:color="auto"/>
        <w:right w:val="none" w:sz="0" w:space="0" w:color="auto"/>
      </w:divBdr>
    </w:div>
    <w:div w:id="908537261">
      <w:bodyDiv w:val="1"/>
      <w:marLeft w:val="0"/>
      <w:marRight w:val="0"/>
      <w:marTop w:val="0"/>
      <w:marBottom w:val="0"/>
      <w:divBdr>
        <w:top w:val="none" w:sz="0" w:space="0" w:color="auto"/>
        <w:left w:val="none" w:sz="0" w:space="0" w:color="auto"/>
        <w:bottom w:val="none" w:sz="0" w:space="0" w:color="auto"/>
        <w:right w:val="none" w:sz="0" w:space="0" w:color="auto"/>
      </w:divBdr>
    </w:div>
    <w:div w:id="908539688">
      <w:bodyDiv w:val="1"/>
      <w:marLeft w:val="0"/>
      <w:marRight w:val="0"/>
      <w:marTop w:val="0"/>
      <w:marBottom w:val="0"/>
      <w:divBdr>
        <w:top w:val="none" w:sz="0" w:space="0" w:color="auto"/>
        <w:left w:val="none" w:sz="0" w:space="0" w:color="auto"/>
        <w:bottom w:val="none" w:sz="0" w:space="0" w:color="auto"/>
        <w:right w:val="none" w:sz="0" w:space="0" w:color="auto"/>
      </w:divBdr>
    </w:div>
    <w:div w:id="908661229">
      <w:bodyDiv w:val="1"/>
      <w:marLeft w:val="0"/>
      <w:marRight w:val="0"/>
      <w:marTop w:val="0"/>
      <w:marBottom w:val="0"/>
      <w:divBdr>
        <w:top w:val="none" w:sz="0" w:space="0" w:color="auto"/>
        <w:left w:val="none" w:sz="0" w:space="0" w:color="auto"/>
        <w:bottom w:val="none" w:sz="0" w:space="0" w:color="auto"/>
        <w:right w:val="none" w:sz="0" w:space="0" w:color="auto"/>
      </w:divBdr>
    </w:div>
    <w:div w:id="908923899">
      <w:bodyDiv w:val="1"/>
      <w:marLeft w:val="0"/>
      <w:marRight w:val="0"/>
      <w:marTop w:val="0"/>
      <w:marBottom w:val="0"/>
      <w:divBdr>
        <w:top w:val="none" w:sz="0" w:space="0" w:color="auto"/>
        <w:left w:val="none" w:sz="0" w:space="0" w:color="auto"/>
        <w:bottom w:val="none" w:sz="0" w:space="0" w:color="auto"/>
        <w:right w:val="none" w:sz="0" w:space="0" w:color="auto"/>
      </w:divBdr>
    </w:div>
    <w:div w:id="909075592">
      <w:bodyDiv w:val="1"/>
      <w:marLeft w:val="0"/>
      <w:marRight w:val="0"/>
      <w:marTop w:val="0"/>
      <w:marBottom w:val="0"/>
      <w:divBdr>
        <w:top w:val="none" w:sz="0" w:space="0" w:color="auto"/>
        <w:left w:val="none" w:sz="0" w:space="0" w:color="auto"/>
        <w:bottom w:val="none" w:sz="0" w:space="0" w:color="auto"/>
        <w:right w:val="none" w:sz="0" w:space="0" w:color="auto"/>
      </w:divBdr>
    </w:div>
    <w:div w:id="909120388">
      <w:bodyDiv w:val="1"/>
      <w:marLeft w:val="0"/>
      <w:marRight w:val="0"/>
      <w:marTop w:val="0"/>
      <w:marBottom w:val="0"/>
      <w:divBdr>
        <w:top w:val="none" w:sz="0" w:space="0" w:color="auto"/>
        <w:left w:val="none" w:sz="0" w:space="0" w:color="auto"/>
        <w:bottom w:val="none" w:sz="0" w:space="0" w:color="auto"/>
        <w:right w:val="none" w:sz="0" w:space="0" w:color="auto"/>
      </w:divBdr>
    </w:div>
    <w:div w:id="909267934">
      <w:bodyDiv w:val="1"/>
      <w:marLeft w:val="0"/>
      <w:marRight w:val="0"/>
      <w:marTop w:val="0"/>
      <w:marBottom w:val="0"/>
      <w:divBdr>
        <w:top w:val="none" w:sz="0" w:space="0" w:color="auto"/>
        <w:left w:val="none" w:sz="0" w:space="0" w:color="auto"/>
        <w:bottom w:val="none" w:sz="0" w:space="0" w:color="auto"/>
        <w:right w:val="none" w:sz="0" w:space="0" w:color="auto"/>
      </w:divBdr>
    </w:div>
    <w:div w:id="909383240">
      <w:bodyDiv w:val="1"/>
      <w:marLeft w:val="0"/>
      <w:marRight w:val="0"/>
      <w:marTop w:val="0"/>
      <w:marBottom w:val="0"/>
      <w:divBdr>
        <w:top w:val="none" w:sz="0" w:space="0" w:color="auto"/>
        <w:left w:val="none" w:sz="0" w:space="0" w:color="auto"/>
        <w:bottom w:val="none" w:sz="0" w:space="0" w:color="auto"/>
        <w:right w:val="none" w:sz="0" w:space="0" w:color="auto"/>
      </w:divBdr>
    </w:div>
    <w:div w:id="909462718">
      <w:bodyDiv w:val="1"/>
      <w:marLeft w:val="0"/>
      <w:marRight w:val="0"/>
      <w:marTop w:val="0"/>
      <w:marBottom w:val="0"/>
      <w:divBdr>
        <w:top w:val="none" w:sz="0" w:space="0" w:color="auto"/>
        <w:left w:val="none" w:sz="0" w:space="0" w:color="auto"/>
        <w:bottom w:val="none" w:sz="0" w:space="0" w:color="auto"/>
        <w:right w:val="none" w:sz="0" w:space="0" w:color="auto"/>
      </w:divBdr>
    </w:div>
    <w:div w:id="909658580">
      <w:bodyDiv w:val="1"/>
      <w:marLeft w:val="0"/>
      <w:marRight w:val="0"/>
      <w:marTop w:val="0"/>
      <w:marBottom w:val="0"/>
      <w:divBdr>
        <w:top w:val="none" w:sz="0" w:space="0" w:color="auto"/>
        <w:left w:val="none" w:sz="0" w:space="0" w:color="auto"/>
        <w:bottom w:val="none" w:sz="0" w:space="0" w:color="auto"/>
        <w:right w:val="none" w:sz="0" w:space="0" w:color="auto"/>
      </w:divBdr>
    </w:div>
    <w:div w:id="909777273">
      <w:bodyDiv w:val="1"/>
      <w:marLeft w:val="0"/>
      <w:marRight w:val="0"/>
      <w:marTop w:val="0"/>
      <w:marBottom w:val="0"/>
      <w:divBdr>
        <w:top w:val="none" w:sz="0" w:space="0" w:color="auto"/>
        <w:left w:val="none" w:sz="0" w:space="0" w:color="auto"/>
        <w:bottom w:val="none" w:sz="0" w:space="0" w:color="auto"/>
        <w:right w:val="none" w:sz="0" w:space="0" w:color="auto"/>
      </w:divBdr>
    </w:div>
    <w:div w:id="909927224">
      <w:bodyDiv w:val="1"/>
      <w:marLeft w:val="0"/>
      <w:marRight w:val="0"/>
      <w:marTop w:val="0"/>
      <w:marBottom w:val="0"/>
      <w:divBdr>
        <w:top w:val="none" w:sz="0" w:space="0" w:color="auto"/>
        <w:left w:val="none" w:sz="0" w:space="0" w:color="auto"/>
        <w:bottom w:val="none" w:sz="0" w:space="0" w:color="auto"/>
        <w:right w:val="none" w:sz="0" w:space="0" w:color="auto"/>
      </w:divBdr>
    </w:div>
    <w:div w:id="909997749">
      <w:bodyDiv w:val="1"/>
      <w:marLeft w:val="0"/>
      <w:marRight w:val="0"/>
      <w:marTop w:val="0"/>
      <w:marBottom w:val="0"/>
      <w:divBdr>
        <w:top w:val="none" w:sz="0" w:space="0" w:color="auto"/>
        <w:left w:val="none" w:sz="0" w:space="0" w:color="auto"/>
        <w:bottom w:val="none" w:sz="0" w:space="0" w:color="auto"/>
        <w:right w:val="none" w:sz="0" w:space="0" w:color="auto"/>
      </w:divBdr>
    </w:div>
    <w:div w:id="910306791">
      <w:bodyDiv w:val="1"/>
      <w:marLeft w:val="0"/>
      <w:marRight w:val="0"/>
      <w:marTop w:val="0"/>
      <w:marBottom w:val="0"/>
      <w:divBdr>
        <w:top w:val="none" w:sz="0" w:space="0" w:color="auto"/>
        <w:left w:val="none" w:sz="0" w:space="0" w:color="auto"/>
        <w:bottom w:val="none" w:sz="0" w:space="0" w:color="auto"/>
        <w:right w:val="none" w:sz="0" w:space="0" w:color="auto"/>
      </w:divBdr>
    </w:div>
    <w:div w:id="910623937">
      <w:bodyDiv w:val="1"/>
      <w:marLeft w:val="0"/>
      <w:marRight w:val="0"/>
      <w:marTop w:val="0"/>
      <w:marBottom w:val="0"/>
      <w:divBdr>
        <w:top w:val="none" w:sz="0" w:space="0" w:color="auto"/>
        <w:left w:val="none" w:sz="0" w:space="0" w:color="auto"/>
        <w:bottom w:val="none" w:sz="0" w:space="0" w:color="auto"/>
        <w:right w:val="none" w:sz="0" w:space="0" w:color="auto"/>
      </w:divBdr>
    </w:div>
    <w:div w:id="910964173">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428371">
      <w:bodyDiv w:val="1"/>
      <w:marLeft w:val="0"/>
      <w:marRight w:val="0"/>
      <w:marTop w:val="0"/>
      <w:marBottom w:val="0"/>
      <w:divBdr>
        <w:top w:val="none" w:sz="0" w:space="0" w:color="auto"/>
        <w:left w:val="none" w:sz="0" w:space="0" w:color="auto"/>
        <w:bottom w:val="none" w:sz="0" w:space="0" w:color="auto"/>
        <w:right w:val="none" w:sz="0" w:space="0" w:color="auto"/>
      </w:divBdr>
    </w:div>
    <w:div w:id="911475275">
      <w:bodyDiv w:val="1"/>
      <w:marLeft w:val="0"/>
      <w:marRight w:val="0"/>
      <w:marTop w:val="0"/>
      <w:marBottom w:val="0"/>
      <w:divBdr>
        <w:top w:val="none" w:sz="0" w:space="0" w:color="auto"/>
        <w:left w:val="none" w:sz="0" w:space="0" w:color="auto"/>
        <w:bottom w:val="none" w:sz="0" w:space="0" w:color="auto"/>
        <w:right w:val="none" w:sz="0" w:space="0" w:color="auto"/>
      </w:divBdr>
    </w:div>
    <w:div w:id="911963047">
      <w:bodyDiv w:val="1"/>
      <w:marLeft w:val="0"/>
      <w:marRight w:val="0"/>
      <w:marTop w:val="0"/>
      <w:marBottom w:val="0"/>
      <w:divBdr>
        <w:top w:val="none" w:sz="0" w:space="0" w:color="auto"/>
        <w:left w:val="none" w:sz="0" w:space="0" w:color="auto"/>
        <w:bottom w:val="none" w:sz="0" w:space="0" w:color="auto"/>
        <w:right w:val="none" w:sz="0" w:space="0" w:color="auto"/>
      </w:divBdr>
    </w:div>
    <w:div w:id="912009737">
      <w:bodyDiv w:val="1"/>
      <w:marLeft w:val="0"/>
      <w:marRight w:val="0"/>
      <w:marTop w:val="0"/>
      <w:marBottom w:val="0"/>
      <w:divBdr>
        <w:top w:val="none" w:sz="0" w:space="0" w:color="auto"/>
        <w:left w:val="none" w:sz="0" w:space="0" w:color="auto"/>
        <w:bottom w:val="none" w:sz="0" w:space="0" w:color="auto"/>
        <w:right w:val="none" w:sz="0" w:space="0" w:color="auto"/>
      </w:divBdr>
    </w:div>
    <w:div w:id="912086142">
      <w:bodyDiv w:val="1"/>
      <w:marLeft w:val="0"/>
      <w:marRight w:val="0"/>
      <w:marTop w:val="0"/>
      <w:marBottom w:val="0"/>
      <w:divBdr>
        <w:top w:val="none" w:sz="0" w:space="0" w:color="auto"/>
        <w:left w:val="none" w:sz="0" w:space="0" w:color="auto"/>
        <w:bottom w:val="none" w:sz="0" w:space="0" w:color="auto"/>
        <w:right w:val="none" w:sz="0" w:space="0" w:color="auto"/>
      </w:divBdr>
    </w:div>
    <w:div w:id="912199937">
      <w:bodyDiv w:val="1"/>
      <w:marLeft w:val="0"/>
      <w:marRight w:val="0"/>
      <w:marTop w:val="0"/>
      <w:marBottom w:val="0"/>
      <w:divBdr>
        <w:top w:val="none" w:sz="0" w:space="0" w:color="auto"/>
        <w:left w:val="none" w:sz="0" w:space="0" w:color="auto"/>
        <w:bottom w:val="none" w:sz="0" w:space="0" w:color="auto"/>
        <w:right w:val="none" w:sz="0" w:space="0" w:color="auto"/>
      </w:divBdr>
    </w:div>
    <w:div w:id="912424845">
      <w:bodyDiv w:val="1"/>
      <w:marLeft w:val="0"/>
      <w:marRight w:val="0"/>
      <w:marTop w:val="0"/>
      <w:marBottom w:val="0"/>
      <w:divBdr>
        <w:top w:val="none" w:sz="0" w:space="0" w:color="auto"/>
        <w:left w:val="none" w:sz="0" w:space="0" w:color="auto"/>
        <w:bottom w:val="none" w:sz="0" w:space="0" w:color="auto"/>
        <w:right w:val="none" w:sz="0" w:space="0" w:color="auto"/>
      </w:divBdr>
    </w:div>
    <w:div w:id="912472720">
      <w:bodyDiv w:val="1"/>
      <w:marLeft w:val="0"/>
      <w:marRight w:val="0"/>
      <w:marTop w:val="0"/>
      <w:marBottom w:val="0"/>
      <w:divBdr>
        <w:top w:val="none" w:sz="0" w:space="0" w:color="auto"/>
        <w:left w:val="none" w:sz="0" w:space="0" w:color="auto"/>
        <w:bottom w:val="none" w:sz="0" w:space="0" w:color="auto"/>
        <w:right w:val="none" w:sz="0" w:space="0" w:color="auto"/>
      </w:divBdr>
    </w:div>
    <w:div w:id="912547764">
      <w:bodyDiv w:val="1"/>
      <w:marLeft w:val="0"/>
      <w:marRight w:val="0"/>
      <w:marTop w:val="0"/>
      <w:marBottom w:val="0"/>
      <w:divBdr>
        <w:top w:val="none" w:sz="0" w:space="0" w:color="auto"/>
        <w:left w:val="none" w:sz="0" w:space="0" w:color="auto"/>
        <w:bottom w:val="none" w:sz="0" w:space="0" w:color="auto"/>
        <w:right w:val="none" w:sz="0" w:space="0" w:color="auto"/>
      </w:divBdr>
    </w:div>
    <w:div w:id="912616999">
      <w:bodyDiv w:val="1"/>
      <w:marLeft w:val="0"/>
      <w:marRight w:val="0"/>
      <w:marTop w:val="0"/>
      <w:marBottom w:val="0"/>
      <w:divBdr>
        <w:top w:val="none" w:sz="0" w:space="0" w:color="auto"/>
        <w:left w:val="none" w:sz="0" w:space="0" w:color="auto"/>
        <w:bottom w:val="none" w:sz="0" w:space="0" w:color="auto"/>
        <w:right w:val="none" w:sz="0" w:space="0" w:color="auto"/>
      </w:divBdr>
    </w:div>
    <w:div w:id="912810382">
      <w:bodyDiv w:val="1"/>
      <w:marLeft w:val="0"/>
      <w:marRight w:val="0"/>
      <w:marTop w:val="0"/>
      <w:marBottom w:val="0"/>
      <w:divBdr>
        <w:top w:val="none" w:sz="0" w:space="0" w:color="auto"/>
        <w:left w:val="none" w:sz="0" w:space="0" w:color="auto"/>
        <w:bottom w:val="none" w:sz="0" w:space="0" w:color="auto"/>
        <w:right w:val="none" w:sz="0" w:space="0" w:color="auto"/>
      </w:divBdr>
    </w:div>
    <w:div w:id="912814700">
      <w:bodyDiv w:val="1"/>
      <w:marLeft w:val="0"/>
      <w:marRight w:val="0"/>
      <w:marTop w:val="0"/>
      <w:marBottom w:val="0"/>
      <w:divBdr>
        <w:top w:val="none" w:sz="0" w:space="0" w:color="auto"/>
        <w:left w:val="none" w:sz="0" w:space="0" w:color="auto"/>
        <w:bottom w:val="none" w:sz="0" w:space="0" w:color="auto"/>
        <w:right w:val="none" w:sz="0" w:space="0" w:color="auto"/>
      </w:divBdr>
    </w:div>
    <w:div w:id="912928805">
      <w:bodyDiv w:val="1"/>
      <w:marLeft w:val="0"/>
      <w:marRight w:val="0"/>
      <w:marTop w:val="0"/>
      <w:marBottom w:val="0"/>
      <w:divBdr>
        <w:top w:val="none" w:sz="0" w:space="0" w:color="auto"/>
        <w:left w:val="none" w:sz="0" w:space="0" w:color="auto"/>
        <w:bottom w:val="none" w:sz="0" w:space="0" w:color="auto"/>
        <w:right w:val="none" w:sz="0" w:space="0" w:color="auto"/>
      </w:divBdr>
    </w:div>
    <w:div w:id="912935841">
      <w:bodyDiv w:val="1"/>
      <w:marLeft w:val="0"/>
      <w:marRight w:val="0"/>
      <w:marTop w:val="0"/>
      <w:marBottom w:val="0"/>
      <w:divBdr>
        <w:top w:val="none" w:sz="0" w:space="0" w:color="auto"/>
        <w:left w:val="none" w:sz="0" w:space="0" w:color="auto"/>
        <w:bottom w:val="none" w:sz="0" w:space="0" w:color="auto"/>
        <w:right w:val="none" w:sz="0" w:space="0" w:color="auto"/>
      </w:divBdr>
    </w:div>
    <w:div w:id="912937053">
      <w:bodyDiv w:val="1"/>
      <w:marLeft w:val="0"/>
      <w:marRight w:val="0"/>
      <w:marTop w:val="0"/>
      <w:marBottom w:val="0"/>
      <w:divBdr>
        <w:top w:val="none" w:sz="0" w:space="0" w:color="auto"/>
        <w:left w:val="none" w:sz="0" w:space="0" w:color="auto"/>
        <w:bottom w:val="none" w:sz="0" w:space="0" w:color="auto"/>
        <w:right w:val="none" w:sz="0" w:space="0" w:color="auto"/>
      </w:divBdr>
    </w:div>
    <w:div w:id="913051802">
      <w:bodyDiv w:val="1"/>
      <w:marLeft w:val="0"/>
      <w:marRight w:val="0"/>
      <w:marTop w:val="0"/>
      <w:marBottom w:val="0"/>
      <w:divBdr>
        <w:top w:val="none" w:sz="0" w:space="0" w:color="auto"/>
        <w:left w:val="none" w:sz="0" w:space="0" w:color="auto"/>
        <w:bottom w:val="none" w:sz="0" w:space="0" w:color="auto"/>
        <w:right w:val="none" w:sz="0" w:space="0" w:color="auto"/>
      </w:divBdr>
    </w:div>
    <w:div w:id="913129741">
      <w:bodyDiv w:val="1"/>
      <w:marLeft w:val="0"/>
      <w:marRight w:val="0"/>
      <w:marTop w:val="0"/>
      <w:marBottom w:val="0"/>
      <w:divBdr>
        <w:top w:val="none" w:sz="0" w:space="0" w:color="auto"/>
        <w:left w:val="none" w:sz="0" w:space="0" w:color="auto"/>
        <w:bottom w:val="none" w:sz="0" w:space="0" w:color="auto"/>
        <w:right w:val="none" w:sz="0" w:space="0" w:color="auto"/>
      </w:divBdr>
    </w:div>
    <w:div w:id="913317527">
      <w:bodyDiv w:val="1"/>
      <w:marLeft w:val="0"/>
      <w:marRight w:val="0"/>
      <w:marTop w:val="0"/>
      <w:marBottom w:val="0"/>
      <w:divBdr>
        <w:top w:val="none" w:sz="0" w:space="0" w:color="auto"/>
        <w:left w:val="none" w:sz="0" w:space="0" w:color="auto"/>
        <w:bottom w:val="none" w:sz="0" w:space="0" w:color="auto"/>
        <w:right w:val="none" w:sz="0" w:space="0" w:color="auto"/>
      </w:divBdr>
    </w:div>
    <w:div w:id="913318053">
      <w:bodyDiv w:val="1"/>
      <w:marLeft w:val="0"/>
      <w:marRight w:val="0"/>
      <w:marTop w:val="0"/>
      <w:marBottom w:val="0"/>
      <w:divBdr>
        <w:top w:val="none" w:sz="0" w:space="0" w:color="auto"/>
        <w:left w:val="none" w:sz="0" w:space="0" w:color="auto"/>
        <w:bottom w:val="none" w:sz="0" w:space="0" w:color="auto"/>
        <w:right w:val="none" w:sz="0" w:space="0" w:color="auto"/>
      </w:divBdr>
    </w:div>
    <w:div w:id="913441709">
      <w:bodyDiv w:val="1"/>
      <w:marLeft w:val="0"/>
      <w:marRight w:val="0"/>
      <w:marTop w:val="0"/>
      <w:marBottom w:val="0"/>
      <w:divBdr>
        <w:top w:val="none" w:sz="0" w:space="0" w:color="auto"/>
        <w:left w:val="none" w:sz="0" w:space="0" w:color="auto"/>
        <w:bottom w:val="none" w:sz="0" w:space="0" w:color="auto"/>
        <w:right w:val="none" w:sz="0" w:space="0" w:color="auto"/>
      </w:divBdr>
    </w:div>
    <w:div w:id="913586455">
      <w:bodyDiv w:val="1"/>
      <w:marLeft w:val="0"/>
      <w:marRight w:val="0"/>
      <w:marTop w:val="0"/>
      <w:marBottom w:val="0"/>
      <w:divBdr>
        <w:top w:val="none" w:sz="0" w:space="0" w:color="auto"/>
        <w:left w:val="none" w:sz="0" w:space="0" w:color="auto"/>
        <w:bottom w:val="none" w:sz="0" w:space="0" w:color="auto"/>
        <w:right w:val="none" w:sz="0" w:space="0" w:color="auto"/>
      </w:divBdr>
    </w:div>
    <w:div w:id="913592649">
      <w:bodyDiv w:val="1"/>
      <w:marLeft w:val="0"/>
      <w:marRight w:val="0"/>
      <w:marTop w:val="0"/>
      <w:marBottom w:val="0"/>
      <w:divBdr>
        <w:top w:val="none" w:sz="0" w:space="0" w:color="auto"/>
        <w:left w:val="none" w:sz="0" w:space="0" w:color="auto"/>
        <w:bottom w:val="none" w:sz="0" w:space="0" w:color="auto"/>
        <w:right w:val="none" w:sz="0" w:space="0" w:color="auto"/>
      </w:divBdr>
    </w:div>
    <w:div w:id="913709764">
      <w:bodyDiv w:val="1"/>
      <w:marLeft w:val="0"/>
      <w:marRight w:val="0"/>
      <w:marTop w:val="0"/>
      <w:marBottom w:val="0"/>
      <w:divBdr>
        <w:top w:val="none" w:sz="0" w:space="0" w:color="auto"/>
        <w:left w:val="none" w:sz="0" w:space="0" w:color="auto"/>
        <w:bottom w:val="none" w:sz="0" w:space="0" w:color="auto"/>
        <w:right w:val="none" w:sz="0" w:space="0" w:color="auto"/>
      </w:divBdr>
    </w:div>
    <w:div w:id="913776318">
      <w:bodyDiv w:val="1"/>
      <w:marLeft w:val="0"/>
      <w:marRight w:val="0"/>
      <w:marTop w:val="0"/>
      <w:marBottom w:val="0"/>
      <w:divBdr>
        <w:top w:val="none" w:sz="0" w:space="0" w:color="auto"/>
        <w:left w:val="none" w:sz="0" w:space="0" w:color="auto"/>
        <w:bottom w:val="none" w:sz="0" w:space="0" w:color="auto"/>
        <w:right w:val="none" w:sz="0" w:space="0" w:color="auto"/>
      </w:divBdr>
    </w:div>
    <w:div w:id="913781395">
      <w:bodyDiv w:val="1"/>
      <w:marLeft w:val="0"/>
      <w:marRight w:val="0"/>
      <w:marTop w:val="0"/>
      <w:marBottom w:val="0"/>
      <w:divBdr>
        <w:top w:val="none" w:sz="0" w:space="0" w:color="auto"/>
        <w:left w:val="none" w:sz="0" w:space="0" w:color="auto"/>
        <w:bottom w:val="none" w:sz="0" w:space="0" w:color="auto"/>
        <w:right w:val="none" w:sz="0" w:space="0" w:color="auto"/>
      </w:divBdr>
    </w:div>
    <w:div w:id="913902200">
      <w:bodyDiv w:val="1"/>
      <w:marLeft w:val="0"/>
      <w:marRight w:val="0"/>
      <w:marTop w:val="0"/>
      <w:marBottom w:val="0"/>
      <w:divBdr>
        <w:top w:val="none" w:sz="0" w:space="0" w:color="auto"/>
        <w:left w:val="none" w:sz="0" w:space="0" w:color="auto"/>
        <w:bottom w:val="none" w:sz="0" w:space="0" w:color="auto"/>
        <w:right w:val="none" w:sz="0" w:space="0" w:color="auto"/>
      </w:divBdr>
    </w:div>
    <w:div w:id="913971005">
      <w:bodyDiv w:val="1"/>
      <w:marLeft w:val="0"/>
      <w:marRight w:val="0"/>
      <w:marTop w:val="0"/>
      <w:marBottom w:val="0"/>
      <w:divBdr>
        <w:top w:val="none" w:sz="0" w:space="0" w:color="auto"/>
        <w:left w:val="none" w:sz="0" w:space="0" w:color="auto"/>
        <w:bottom w:val="none" w:sz="0" w:space="0" w:color="auto"/>
        <w:right w:val="none" w:sz="0" w:space="0" w:color="auto"/>
      </w:divBdr>
    </w:div>
    <w:div w:id="913972573">
      <w:bodyDiv w:val="1"/>
      <w:marLeft w:val="0"/>
      <w:marRight w:val="0"/>
      <w:marTop w:val="0"/>
      <w:marBottom w:val="0"/>
      <w:divBdr>
        <w:top w:val="none" w:sz="0" w:space="0" w:color="auto"/>
        <w:left w:val="none" w:sz="0" w:space="0" w:color="auto"/>
        <w:bottom w:val="none" w:sz="0" w:space="0" w:color="auto"/>
        <w:right w:val="none" w:sz="0" w:space="0" w:color="auto"/>
      </w:divBdr>
    </w:div>
    <w:div w:id="914169179">
      <w:bodyDiv w:val="1"/>
      <w:marLeft w:val="0"/>
      <w:marRight w:val="0"/>
      <w:marTop w:val="0"/>
      <w:marBottom w:val="0"/>
      <w:divBdr>
        <w:top w:val="none" w:sz="0" w:space="0" w:color="auto"/>
        <w:left w:val="none" w:sz="0" w:space="0" w:color="auto"/>
        <w:bottom w:val="none" w:sz="0" w:space="0" w:color="auto"/>
        <w:right w:val="none" w:sz="0" w:space="0" w:color="auto"/>
      </w:divBdr>
    </w:div>
    <w:div w:id="914169874">
      <w:bodyDiv w:val="1"/>
      <w:marLeft w:val="0"/>
      <w:marRight w:val="0"/>
      <w:marTop w:val="0"/>
      <w:marBottom w:val="0"/>
      <w:divBdr>
        <w:top w:val="none" w:sz="0" w:space="0" w:color="auto"/>
        <w:left w:val="none" w:sz="0" w:space="0" w:color="auto"/>
        <w:bottom w:val="none" w:sz="0" w:space="0" w:color="auto"/>
        <w:right w:val="none" w:sz="0" w:space="0" w:color="auto"/>
      </w:divBdr>
    </w:div>
    <w:div w:id="914432812">
      <w:bodyDiv w:val="1"/>
      <w:marLeft w:val="0"/>
      <w:marRight w:val="0"/>
      <w:marTop w:val="0"/>
      <w:marBottom w:val="0"/>
      <w:divBdr>
        <w:top w:val="none" w:sz="0" w:space="0" w:color="auto"/>
        <w:left w:val="none" w:sz="0" w:space="0" w:color="auto"/>
        <w:bottom w:val="none" w:sz="0" w:space="0" w:color="auto"/>
        <w:right w:val="none" w:sz="0" w:space="0" w:color="auto"/>
      </w:divBdr>
    </w:div>
    <w:div w:id="914513337">
      <w:bodyDiv w:val="1"/>
      <w:marLeft w:val="0"/>
      <w:marRight w:val="0"/>
      <w:marTop w:val="0"/>
      <w:marBottom w:val="0"/>
      <w:divBdr>
        <w:top w:val="none" w:sz="0" w:space="0" w:color="auto"/>
        <w:left w:val="none" w:sz="0" w:space="0" w:color="auto"/>
        <w:bottom w:val="none" w:sz="0" w:space="0" w:color="auto"/>
        <w:right w:val="none" w:sz="0" w:space="0" w:color="auto"/>
      </w:divBdr>
    </w:div>
    <w:div w:id="915166256">
      <w:bodyDiv w:val="1"/>
      <w:marLeft w:val="0"/>
      <w:marRight w:val="0"/>
      <w:marTop w:val="0"/>
      <w:marBottom w:val="0"/>
      <w:divBdr>
        <w:top w:val="none" w:sz="0" w:space="0" w:color="auto"/>
        <w:left w:val="none" w:sz="0" w:space="0" w:color="auto"/>
        <w:bottom w:val="none" w:sz="0" w:space="0" w:color="auto"/>
        <w:right w:val="none" w:sz="0" w:space="0" w:color="auto"/>
      </w:divBdr>
    </w:div>
    <w:div w:id="915439076">
      <w:bodyDiv w:val="1"/>
      <w:marLeft w:val="0"/>
      <w:marRight w:val="0"/>
      <w:marTop w:val="0"/>
      <w:marBottom w:val="0"/>
      <w:divBdr>
        <w:top w:val="none" w:sz="0" w:space="0" w:color="auto"/>
        <w:left w:val="none" w:sz="0" w:space="0" w:color="auto"/>
        <w:bottom w:val="none" w:sz="0" w:space="0" w:color="auto"/>
        <w:right w:val="none" w:sz="0" w:space="0" w:color="auto"/>
      </w:divBdr>
    </w:div>
    <w:div w:id="915552675">
      <w:bodyDiv w:val="1"/>
      <w:marLeft w:val="0"/>
      <w:marRight w:val="0"/>
      <w:marTop w:val="0"/>
      <w:marBottom w:val="0"/>
      <w:divBdr>
        <w:top w:val="none" w:sz="0" w:space="0" w:color="auto"/>
        <w:left w:val="none" w:sz="0" w:space="0" w:color="auto"/>
        <w:bottom w:val="none" w:sz="0" w:space="0" w:color="auto"/>
        <w:right w:val="none" w:sz="0" w:space="0" w:color="auto"/>
      </w:divBdr>
    </w:div>
    <w:div w:id="915553087">
      <w:bodyDiv w:val="1"/>
      <w:marLeft w:val="0"/>
      <w:marRight w:val="0"/>
      <w:marTop w:val="0"/>
      <w:marBottom w:val="0"/>
      <w:divBdr>
        <w:top w:val="none" w:sz="0" w:space="0" w:color="auto"/>
        <w:left w:val="none" w:sz="0" w:space="0" w:color="auto"/>
        <w:bottom w:val="none" w:sz="0" w:space="0" w:color="auto"/>
        <w:right w:val="none" w:sz="0" w:space="0" w:color="auto"/>
      </w:divBdr>
    </w:div>
    <w:div w:id="915554398">
      <w:bodyDiv w:val="1"/>
      <w:marLeft w:val="0"/>
      <w:marRight w:val="0"/>
      <w:marTop w:val="0"/>
      <w:marBottom w:val="0"/>
      <w:divBdr>
        <w:top w:val="none" w:sz="0" w:space="0" w:color="auto"/>
        <w:left w:val="none" w:sz="0" w:space="0" w:color="auto"/>
        <w:bottom w:val="none" w:sz="0" w:space="0" w:color="auto"/>
        <w:right w:val="none" w:sz="0" w:space="0" w:color="auto"/>
      </w:divBdr>
    </w:div>
    <w:div w:id="915670545">
      <w:bodyDiv w:val="1"/>
      <w:marLeft w:val="0"/>
      <w:marRight w:val="0"/>
      <w:marTop w:val="0"/>
      <w:marBottom w:val="0"/>
      <w:divBdr>
        <w:top w:val="none" w:sz="0" w:space="0" w:color="auto"/>
        <w:left w:val="none" w:sz="0" w:space="0" w:color="auto"/>
        <w:bottom w:val="none" w:sz="0" w:space="0" w:color="auto"/>
        <w:right w:val="none" w:sz="0" w:space="0" w:color="auto"/>
      </w:divBdr>
    </w:div>
    <w:div w:id="915674814">
      <w:bodyDiv w:val="1"/>
      <w:marLeft w:val="0"/>
      <w:marRight w:val="0"/>
      <w:marTop w:val="0"/>
      <w:marBottom w:val="0"/>
      <w:divBdr>
        <w:top w:val="none" w:sz="0" w:space="0" w:color="auto"/>
        <w:left w:val="none" w:sz="0" w:space="0" w:color="auto"/>
        <w:bottom w:val="none" w:sz="0" w:space="0" w:color="auto"/>
        <w:right w:val="none" w:sz="0" w:space="0" w:color="auto"/>
      </w:divBdr>
    </w:div>
    <w:div w:id="915748300">
      <w:bodyDiv w:val="1"/>
      <w:marLeft w:val="0"/>
      <w:marRight w:val="0"/>
      <w:marTop w:val="0"/>
      <w:marBottom w:val="0"/>
      <w:divBdr>
        <w:top w:val="none" w:sz="0" w:space="0" w:color="auto"/>
        <w:left w:val="none" w:sz="0" w:space="0" w:color="auto"/>
        <w:bottom w:val="none" w:sz="0" w:space="0" w:color="auto"/>
        <w:right w:val="none" w:sz="0" w:space="0" w:color="auto"/>
      </w:divBdr>
    </w:div>
    <w:div w:id="915822253">
      <w:bodyDiv w:val="1"/>
      <w:marLeft w:val="0"/>
      <w:marRight w:val="0"/>
      <w:marTop w:val="0"/>
      <w:marBottom w:val="0"/>
      <w:divBdr>
        <w:top w:val="none" w:sz="0" w:space="0" w:color="auto"/>
        <w:left w:val="none" w:sz="0" w:space="0" w:color="auto"/>
        <w:bottom w:val="none" w:sz="0" w:space="0" w:color="auto"/>
        <w:right w:val="none" w:sz="0" w:space="0" w:color="auto"/>
      </w:divBdr>
    </w:div>
    <w:div w:id="916329034">
      <w:bodyDiv w:val="1"/>
      <w:marLeft w:val="0"/>
      <w:marRight w:val="0"/>
      <w:marTop w:val="0"/>
      <w:marBottom w:val="0"/>
      <w:divBdr>
        <w:top w:val="none" w:sz="0" w:space="0" w:color="auto"/>
        <w:left w:val="none" w:sz="0" w:space="0" w:color="auto"/>
        <w:bottom w:val="none" w:sz="0" w:space="0" w:color="auto"/>
        <w:right w:val="none" w:sz="0" w:space="0" w:color="auto"/>
      </w:divBdr>
    </w:div>
    <w:div w:id="916474635">
      <w:bodyDiv w:val="1"/>
      <w:marLeft w:val="0"/>
      <w:marRight w:val="0"/>
      <w:marTop w:val="0"/>
      <w:marBottom w:val="0"/>
      <w:divBdr>
        <w:top w:val="none" w:sz="0" w:space="0" w:color="auto"/>
        <w:left w:val="none" w:sz="0" w:space="0" w:color="auto"/>
        <w:bottom w:val="none" w:sz="0" w:space="0" w:color="auto"/>
        <w:right w:val="none" w:sz="0" w:space="0" w:color="auto"/>
      </w:divBdr>
    </w:div>
    <w:div w:id="916520999">
      <w:bodyDiv w:val="1"/>
      <w:marLeft w:val="0"/>
      <w:marRight w:val="0"/>
      <w:marTop w:val="0"/>
      <w:marBottom w:val="0"/>
      <w:divBdr>
        <w:top w:val="none" w:sz="0" w:space="0" w:color="auto"/>
        <w:left w:val="none" w:sz="0" w:space="0" w:color="auto"/>
        <w:bottom w:val="none" w:sz="0" w:space="0" w:color="auto"/>
        <w:right w:val="none" w:sz="0" w:space="0" w:color="auto"/>
      </w:divBdr>
    </w:div>
    <w:div w:id="916598741">
      <w:bodyDiv w:val="1"/>
      <w:marLeft w:val="0"/>
      <w:marRight w:val="0"/>
      <w:marTop w:val="0"/>
      <w:marBottom w:val="0"/>
      <w:divBdr>
        <w:top w:val="none" w:sz="0" w:space="0" w:color="auto"/>
        <w:left w:val="none" w:sz="0" w:space="0" w:color="auto"/>
        <w:bottom w:val="none" w:sz="0" w:space="0" w:color="auto"/>
        <w:right w:val="none" w:sz="0" w:space="0" w:color="auto"/>
      </w:divBdr>
    </w:div>
    <w:div w:id="916982606">
      <w:bodyDiv w:val="1"/>
      <w:marLeft w:val="0"/>
      <w:marRight w:val="0"/>
      <w:marTop w:val="0"/>
      <w:marBottom w:val="0"/>
      <w:divBdr>
        <w:top w:val="none" w:sz="0" w:space="0" w:color="auto"/>
        <w:left w:val="none" w:sz="0" w:space="0" w:color="auto"/>
        <w:bottom w:val="none" w:sz="0" w:space="0" w:color="auto"/>
        <w:right w:val="none" w:sz="0" w:space="0" w:color="auto"/>
      </w:divBdr>
    </w:div>
    <w:div w:id="917010867">
      <w:bodyDiv w:val="1"/>
      <w:marLeft w:val="0"/>
      <w:marRight w:val="0"/>
      <w:marTop w:val="0"/>
      <w:marBottom w:val="0"/>
      <w:divBdr>
        <w:top w:val="none" w:sz="0" w:space="0" w:color="auto"/>
        <w:left w:val="none" w:sz="0" w:space="0" w:color="auto"/>
        <w:bottom w:val="none" w:sz="0" w:space="0" w:color="auto"/>
        <w:right w:val="none" w:sz="0" w:space="0" w:color="auto"/>
      </w:divBdr>
    </w:div>
    <w:div w:id="917056220">
      <w:bodyDiv w:val="1"/>
      <w:marLeft w:val="0"/>
      <w:marRight w:val="0"/>
      <w:marTop w:val="0"/>
      <w:marBottom w:val="0"/>
      <w:divBdr>
        <w:top w:val="none" w:sz="0" w:space="0" w:color="auto"/>
        <w:left w:val="none" w:sz="0" w:space="0" w:color="auto"/>
        <w:bottom w:val="none" w:sz="0" w:space="0" w:color="auto"/>
        <w:right w:val="none" w:sz="0" w:space="0" w:color="auto"/>
      </w:divBdr>
    </w:div>
    <w:div w:id="917056836">
      <w:bodyDiv w:val="1"/>
      <w:marLeft w:val="0"/>
      <w:marRight w:val="0"/>
      <w:marTop w:val="0"/>
      <w:marBottom w:val="0"/>
      <w:divBdr>
        <w:top w:val="none" w:sz="0" w:space="0" w:color="auto"/>
        <w:left w:val="none" w:sz="0" w:space="0" w:color="auto"/>
        <w:bottom w:val="none" w:sz="0" w:space="0" w:color="auto"/>
        <w:right w:val="none" w:sz="0" w:space="0" w:color="auto"/>
      </w:divBdr>
    </w:div>
    <w:div w:id="917133165">
      <w:bodyDiv w:val="1"/>
      <w:marLeft w:val="0"/>
      <w:marRight w:val="0"/>
      <w:marTop w:val="0"/>
      <w:marBottom w:val="0"/>
      <w:divBdr>
        <w:top w:val="none" w:sz="0" w:space="0" w:color="auto"/>
        <w:left w:val="none" w:sz="0" w:space="0" w:color="auto"/>
        <w:bottom w:val="none" w:sz="0" w:space="0" w:color="auto"/>
        <w:right w:val="none" w:sz="0" w:space="0" w:color="auto"/>
      </w:divBdr>
    </w:div>
    <w:div w:id="917203466">
      <w:bodyDiv w:val="1"/>
      <w:marLeft w:val="0"/>
      <w:marRight w:val="0"/>
      <w:marTop w:val="0"/>
      <w:marBottom w:val="0"/>
      <w:divBdr>
        <w:top w:val="none" w:sz="0" w:space="0" w:color="auto"/>
        <w:left w:val="none" w:sz="0" w:space="0" w:color="auto"/>
        <w:bottom w:val="none" w:sz="0" w:space="0" w:color="auto"/>
        <w:right w:val="none" w:sz="0" w:space="0" w:color="auto"/>
      </w:divBdr>
    </w:div>
    <w:div w:id="917253161">
      <w:bodyDiv w:val="1"/>
      <w:marLeft w:val="0"/>
      <w:marRight w:val="0"/>
      <w:marTop w:val="0"/>
      <w:marBottom w:val="0"/>
      <w:divBdr>
        <w:top w:val="none" w:sz="0" w:space="0" w:color="auto"/>
        <w:left w:val="none" w:sz="0" w:space="0" w:color="auto"/>
        <w:bottom w:val="none" w:sz="0" w:space="0" w:color="auto"/>
        <w:right w:val="none" w:sz="0" w:space="0" w:color="auto"/>
      </w:divBdr>
    </w:div>
    <w:div w:id="917405130">
      <w:bodyDiv w:val="1"/>
      <w:marLeft w:val="0"/>
      <w:marRight w:val="0"/>
      <w:marTop w:val="0"/>
      <w:marBottom w:val="0"/>
      <w:divBdr>
        <w:top w:val="none" w:sz="0" w:space="0" w:color="auto"/>
        <w:left w:val="none" w:sz="0" w:space="0" w:color="auto"/>
        <w:bottom w:val="none" w:sz="0" w:space="0" w:color="auto"/>
        <w:right w:val="none" w:sz="0" w:space="0" w:color="auto"/>
      </w:divBdr>
    </w:div>
    <w:div w:id="917518365">
      <w:bodyDiv w:val="1"/>
      <w:marLeft w:val="0"/>
      <w:marRight w:val="0"/>
      <w:marTop w:val="0"/>
      <w:marBottom w:val="0"/>
      <w:divBdr>
        <w:top w:val="none" w:sz="0" w:space="0" w:color="auto"/>
        <w:left w:val="none" w:sz="0" w:space="0" w:color="auto"/>
        <w:bottom w:val="none" w:sz="0" w:space="0" w:color="auto"/>
        <w:right w:val="none" w:sz="0" w:space="0" w:color="auto"/>
      </w:divBdr>
    </w:div>
    <w:div w:id="917904599">
      <w:bodyDiv w:val="1"/>
      <w:marLeft w:val="0"/>
      <w:marRight w:val="0"/>
      <w:marTop w:val="0"/>
      <w:marBottom w:val="0"/>
      <w:divBdr>
        <w:top w:val="none" w:sz="0" w:space="0" w:color="auto"/>
        <w:left w:val="none" w:sz="0" w:space="0" w:color="auto"/>
        <w:bottom w:val="none" w:sz="0" w:space="0" w:color="auto"/>
        <w:right w:val="none" w:sz="0" w:space="0" w:color="auto"/>
      </w:divBdr>
    </w:div>
    <w:div w:id="917908631">
      <w:bodyDiv w:val="1"/>
      <w:marLeft w:val="0"/>
      <w:marRight w:val="0"/>
      <w:marTop w:val="0"/>
      <w:marBottom w:val="0"/>
      <w:divBdr>
        <w:top w:val="none" w:sz="0" w:space="0" w:color="auto"/>
        <w:left w:val="none" w:sz="0" w:space="0" w:color="auto"/>
        <w:bottom w:val="none" w:sz="0" w:space="0" w:color="auto"/>
        <w:right w:val="none" w:sz="0" w:space="0" w:color="auto"/>
      </w:divBdr>
    </w:div>
    <w:div w:id="917980015">
      <w:bodyDiv w:val="1"/>
      <w:marLeft w:val="0"/>
      <w:marRight w:val="0"/>
      <w:marTop w:val="0"/>
      <w:marBottom w:val="0"/>
      <w:divBdr>
        <w:top w:val="none" w:sz="0" w:space="0" w:color="auto"/>
        <w:left w:val="none" w:sz="0" w:space="0" w:color="auto"/>
        <w:bottom w:val="none" w:sz="0" w:space="0" w:color="auto"/>
        <w:right w:val="none" w:sz="0" w:space="0" w:color="auto"/>
      </w:divBdr>
    </w:div>
    <w:div w:id="918369009">
      <w:bodyDiv w:val="1"/>
      <w:marLeft w:val="0"/>
      <w:marRight w:val="0"/>
      <w:marTop w:val="0"/>
      <w:marBottom w:val="0"/>
      <w:divBdr>
        <w:top w:val="none" w:sz="0" w:space="0" w:color="auto"/>
        <w:left w:val="none" w:sz="0" w:space="0" w:color="auto"/>
        <w:bottom w:val="none" w:sz="0" w:space="0" w:color="auto"/>
        <w:right w:val="none" w:sz="0" w:space="0" w:color="auto"/>
      </w:divBdr>
    </w:div>
    <w:div w:id="918556720">
      <w:bodyDiv w:val="1"/>
      <w:marLeft w:val="0"/>
      <w:marRight w:val="0"/>
      <w:marTop w:val="0"/>
      <w:marBottom w:val="0"/>
      <w:divBdr>
        <w:top w:val="none" w:sz="0" w:space="0" w:color="auto"/>
        <w:left w:val="none" w:sz="0" w:space="0" w:color="auto"/>
        <w:bottom w:val="none" w:sz="0" w:space="0" w:color="auto"/>
        <w:right w:val="none" w:sz="0" w:space="0" w:color="auto"/>
      </w:divBdr>
    </w:div>
    <w:div w:id="918711209">
      <w:bodyDiv w:val="1"/>
      <w:marLeft w:val="0"/>
      <w:marRight w:val="0"/>
      <w:marTop w:val="0"/>
      <w:marBottom w:val="0"/>
      <w:divBdr>
        <w:top w:val="none" w:sz="0" w:space="0" w:color="auto"/>
        <w:left w:val="none" w:sz="0" w:space="0" w:color="auto"/>
        <w:bottom w:val="none" w:sz="0" w:space="0" w:color="auto"/>
        <w:right w:val="none" w:sz="0" w:space="0" w:color="auto"/>
      </w:divBdr>
    </w:div>
    <w:div w:id="918903901">
      <w:bodyDiv w:val="1"/>
      <w:marLeft w:val="0"/>
      <w:marRight w:val="0"/>
      <w:marTop w:val="0"/>
      <w:marBottom w:val="0"/>
      <w:divBdr>
        <w:top w:val="none" w:sz="0" w:space="0" w:color="auto"/>
        <w:left w:val="none" w:sz="0" w:space="0" w:color="auto"/>
        <w:bottom w:val="none" w:sz="0" w:space="0" w:color="auto"/>
        <w:right w:val="none" w:sz="0" w:space="0" w:color="auto"/>
      </w:divBdr>
    </w:div>
    <w:div w:id="918950089">
      <w:bodyDiv w:val="1"/>
      <w:marLeft w:val="0"/>
      <w:marRight w:val="0"/>
      <w:marTop w:val="0"/>
      <w:marBottom w:val="0"/>
      <w:divBdr>
        <w:top w:val="none" w:sz="0" w:space="0" w:color="auto"/>
        <w:left w:val="none" w:sz="0" w:space="0" w:color="auto"/>
        <w:bottom w:val="none" w:sz="0" w:space="0" w:color="auto"/>
        <w:right w:val="none" w:sz="0" w:space="0" w:color="auto"/>
      </w:divBdr>
    </w:div>
    <w:div w:id="919026694">
      <w:bodyDiv w:val="1"/>
      <w:marLeft w:val="0"/>
      <w:marRight w:val="0"/>
      <w:marTop w:val="0"/>
      <w:marBottom w:val="0"/>
      <w:divBdr>
        <w:top w:val="none" w:sz="0" w:space="0" w:color="auto"/>
        <w:left w:val="none" w:sz="0" w:space="0" w:color="auto"/>
        <w:bottom w:val="none" w:sz="0" w:space="0" w:color="auto"/>
        <w:right w:val="none" w:sz="0" w:space="0" w:color="auto"/>
      </w:divBdr>
    </w:div>
    <w:div w:id="919288134">
      <w:bodyDiv w:val="1"/>
      <w:marLeft w:val="0"/>
      <w:marRight w:val="0"/>
      <w:marTop w:val="0"/>
      <w:marBottom w:val="0"/>
      <w:divBdr>
        <w:top w:val="none" w:sz="0" w:space="0" w:color="auto"/>
        <w:left w:val="none" w:sz="0" w:space="0" w:color="auto"/>
        <w:bottom w:val="none" w:sz="0" w:space="0" w:color="auto"/>
        <w:right w:val="none" w:sz="0" w:space="0" w:color="auto"/>
      </w:divBdr>
    </w:div>
    <w:div w:id="919607164">
      <w:bodyDiv w:val="1"/>
      <w:marLeft w:val="0"/>
      <w:marRight w:val="0"/>
      <w:marTop w:val="0"/>
      <w:marBottom w:val="0"/>
      <w:divBdr>
        <w:top w:val="none" w:sz="0" w:space="0" w:color="auto"/>
        <w:left w:val="none" w:sz="0" w:space="0" w:color="auto"/>
        <w:bottom w:val="none" w:sz="0" w:space="0" w:color="auto"/>
        <w:right w:val="none" w:sz="0" w:space="0" w:color="auto"/>
      </w:divBdr>
    </w:div>
    <w:div w:id="919675924">
      <w:bodyDiv w:val="1"/>
      <w:marLeft w:val="0"/>
      <w:marRight w:val="0"/>
      <w:marTop w:val="0"/>
      <w:marBottom w:val="0"/>
      <w:divBdr>
        <w:top w:val="none" w:sz="0" w:space="0" w:color="auto"/>
        <w:left w:val="none" w:sz="0" w:space="0" w:color="auto"/>
        <w:bottom w:val="none" w:sz="0" w:space="0" w:color="auto"/>
        <w:right w:val="none" w:sz="0" w:space="0" w:color="auto"/>
      </w:divBdr>
    </w:div>
    <w:div w:id="920218444">
      <w:bodyDiv w:val="1"/>
      <w:marLeft w:val="0"/>
      <w:marRight w:val="0"/>
      <w:marTop w:val="0"/>
      <w:marBottom w:val="0"/>
      <w:divBdr>
        <w:top w:val="none" w:sz="0" w:space="0" w:color="auto"/>
        <w:left w:val="none" w:sz="0" w:space="0" w:color="auto"/>
        <w:bottom w:val="none" w:sz="0" w:space="0" w:color="auto"/>
        <w:right w:val="none" w:sz="0" w:space="0" w:color="auto"/>
      </w:divBdr>
    </w:div>
    <w:div w:id="920330651">
      <w:bodyDiv w:val="1"/>
      <w:marLeft w:val="0"/>
      <w:marRight w:val="0"/>
      <w:marTop w:val="0"/>
      <w:marBottom w:val="0"/>
      <w:divBdr>
        <w:top w:val="none" w:sz="0" w:space="0" w:color="auto"/>
        <w:left w:val="none" w:sz="0" w:space="0" w:color="auto"/>
        <w:bottom w:val="none" w:sz="0" w:space="0" w:color="auto"/>
        <w:right w:val="none" w:sz="0" w:space="0" w:color="auto"/>
      </w:divBdr>
    </w:div>
    <w:div w:id="920336063">
      <w:bodyDiv w:val="1"/>
      <w:marLeft w:val="0"/>
      <w:marRight w:val="0"/>
      <w:marTop w:val="0"/>
      <w:marBottom w:val="0"/>
      <w:divBdr>
        <w:top w:val="none" w:sz="0" w:space="0" w:color="auto"/>
        <w:left w:val="none" w:sz="0" w:space="0" w:color="auto"/>
        <w:bottom w:val="none" w:sz="0" w:space="0" w:color="auto"/>
        <w:right w:val="none" w:sz="0" w:space="0" w:color="auto"/>
      </w:divBdr>
    </w:div>
    <w:div w:id="920598726">
      <w:bodyDiv w:val="1"/>
      <w:marLeft w:val="0"/>
      <w:marRight w:val="0"/>
      <w:marTop w:val="0"/>
      <w:marBottom w:val="0"/>
      <w:divBdr>
        <w:top w:val="none" w:sz="0" w:space="0" w:color="auto"/>
        <w:left w:val="none" w:sz="0" w:space="0" w:color="auto"/>
        <w:bottom w:val="none" w:sz="0" w:space="0" w:color="auto"/>
        <w:right w:val="none" w:sz="0" w:space="0" w:color="auto"/>
      </w:divBdr>
    </w:div>
    <w:div w:id="920677344">
      <w:bodyDiv w:val="1"/>
      <w:marLeft w:val="0"/>
      <w:marRight w:val="0"/>
      <w:marTop w:val="0"/>
      <w:marBottom w:val="0"/>
      <w:divBdr>
        <w:top w:val="none" w:sz="0" w:space="0" w:color="auto"/>
        <w:left w:val="none" w:sz="0" w:space="0" w:color="auto"/>
        <w:bottom w:val="none" w:sz="0" w:space="0" w:color="auto"/>
        <w:right w:val="none" w:sz="0" w:space="0" w:color="auto"/>
      </w:divBdr>
    </w:div>
    <w:div w:id="920792402">
      <w:bodyDiv w:val="1"/>
      <w:marLeft w:val="0"/>
      <w:marRight w:val="0"/>
      <w:marTop w:val="0"/>
      <w:marBottom w:val="0"/>
      <w:divBdr>
        <w:top w:val="none" w:sz="0" w:space="0" w:color="auto"/>
        <w:left w:val="none" w:sz="0" w:space="0" w:color="auto"/>
        <w:bottom w:val="none" w:sz="0" w:space="0" w:color="auto"/>
        <w:right w:val="none" w:sz="0" w:space="0" w:color="auto"/>
      </w:divBdr>
    </w:div>
    <w:div w:id="920799574">
      <w:bodyDiv w:val="1"/>
      <w:marLeft w:val="0"/>
      <w:marRight w:val="0"/>
      <w:marTop w:val="0"/>
      <w:marBottom w:val="0"/>
      <w:divBdr>
        <w:top w:val="none" w:sz="0" w:space="0" w:color="auto"/>
        <w:left w:val="none" w:sz="0" w:space="0" w:color="auto"/>
        <w:bottom w:val="none" w:sz="0" w:space="0" w:color="auto"/>
        <w:right w:val="none" w:sz="0" w:space="0" w:color="auto"/>
      </w:divBdr>
    </w:div>
    <w:div w:id="921766667">
      <w:bodyDiv w:val="1"/>
      <w:marLeft w:val="0"/>
      <w:marRight w:val="0"/>
      <w:marTop w:val="0"/>
      <w:marBottom w:val="0"/>
      <w:divBdr>
        <w:top w:val="none" w:sz="0" w:space="0" w:color="auto"/>
        <w:left w:val="none" w:sz="0" w:space="0" w:color="auto"/>
        <w:bottom w:val="none" w:sz="0" w:space="0" w:color="auto"/>
        <w:right w:val="none" w:sz="0" w:space="0" w:color="auto"/>
      </w:divBdr>
    </w:div>
    <w:div w:id="921790874">
      <w:bodyDiv w:val="1"/>
      <w:marLeft w:val="0"/>
      <w:marRight w:val="0"/>
      <w:marTop w:val="0"/>
      <w:marBottom w:val="0"/>
      <w:divBdr>
        <w:top w:val="none" w:sz="0" w:space="0" w:color="auto"/>
        <w:left w:val="none" w:sz="0" w:space="0" w:color="auto"/>
        <w:bottom w:val="none" w:sz="0" w:space="0" w:color="auto"/>
        <w:right w:val="none" w:sz="0" w:space="0" w:color="auto"/>
      </w:divBdr>
    </w:div>
    <w:div w:id="921839990">
      <w:bodyDiv w:val="1"/>
      <w:marLeft w:val="0"/>
      <w:marRight w:val="0"/>
      <w:marTop w:val="0"/>
      <w:marBottom w:val="0"/>
      <w:divBdr>
        <w:top w:val="none" w:sz="0" w:space="0" w:color="auto"/>
        <w:left w:val="none" w:sz="0" w:space="0" w:color="auto"/>
        <w:bottom w:val="none" w:sz="0" w:space="0" w:color="auto"/>
        <w:right w:val="none" w:sz="0" w:space="0" w:color="auto"/>
      </w:divBdr>
    </w:div>
    <w:div w:id="922028644">
      <w:bodyDiv w:val="1"/>
      <w:marLeft w:val="0"/>
      <w:marRight w:val="0"/>
      <w:marTop w:val="0"/>
      <w:marBottom w:val="0"/>
      <w:divBdr>
        <w:top w:val="none" w:sz="0" w:space="0" w:color="auto"/>
        <w:left w:val="none" w:sz="0" w:space="0" w:color="auto"/>
        <w:bottom w:val="none" w:sz="0" w:space="0" w:color="auto"/>
        <w:right w:val="none" w:sz="0" w:space="0" w:color="auto"/>
      </w:divBdr>
    </w:div>
    <w:div w:id="922294864">
      <w:bodyDiv w:val="1"/>
      <w:marLeft w:val="0"/>
      <w:marRight w:val="0"/>
      <w:marTop w:val="0"/>
      <w:marBottom w:val="0"/>
      <w:divBdr>
        <w:top w:val="none" w:sz="0" w:space="0" w:color="auto"/>
        <w:left w:val="none" w:sz="0" w:space="0" w:color="auto"/>
        <w:bottom w:val="none" w:sz="0" w:space="0" w:color="auto"/>
        <w:right w:val="none" w:sz="0" w:space="0" w:color="auto"/>
      </w:divBdr>
    </w:div>
    <w:div w:id="922374536">
      <w:bodyDiv w:val="1"/>
      <w:marLeft w:val="0"/>
      <w:marRight w:val="0"/>
      <w:marTop w:val="0"/>
      <w:marBottom w:val="0"/>
      <w:divBdr>
        <w:top w:val="none" w:sz="0" w:space="0" w:color="auto"/>
        <w:left w:val="none" w:sz="0" w:space="0" w:color="auto"/>
        <w:bottom w:val="none" w:sz="0" w:space="0" w:color="auto"/>
        <w:right w:val="none" w:sz="0" w:space="0" w:color="auto"/>
      </w:divBdr>
    </w:div>
    <w:div w:id="922572895">
      <w:bodyDiv w:val="1"/>
      <w:marLeft w:val="0"/>
      <w:marRight w:val="0"/>
      <w:marTop w:val="0"/>
      <w:marBottom w:val="0"/>
      <w:divBdr>
        <w:top w:val="none" w:sz="0" w:space="0" w:color="auto"/>
        <w:left w:val="none" w:sz="0" w:space="0" w:color="auto"/>
        <w:bottom w:val="none" w:sz="0" w:space="0" w:color="auto"/>
        <w:right w:val="none" w:sz="0" w:space="0" w:color="auto"/>
      </w:divBdr>
    </w:div>
    <w:div w:id="922684206">
      <w:bodyDiv w:val="1"/>
      <w:marLeft w:val="0"/>
      <w:marRight w:val="0"/>
      <w:marTop w:val="0"/>
      <w:marBottom w:val="0"/>
      <w:divBdr>
        <w:top w:val="none" w:sz="0" w:space="0" w:color="auto"/>
        <w:left w:val="none" w:sz="0" w:space="0" w:color="auto"/>
        <w:bottom w:val="none" w:sz="0" w:space="0" w:color="auto"/>
        <w:right w:val="none" w:sz="0" w:space="0" w:color="auto"/>
      </w:divBdr>
    </w:div>
    <w:div w:id="922762315">
      <w:bodyDiv w:val="1"/>
      <w:marLeft w:val="0"/>
      <w:marRight w:val="0"/>
      <w:marTop w:val="0"/>
      <w:marBottom w:val="0"/>
      <w:divBdr>
        <w:top w:val="none" w:sz="0" w:space="0" w:color="auto"/>
        <w:left w:val="none" w:sz="0" w:space="0" w:color="auto"/>
        <w:bottom w:val="none" w:sz="0" w:space="0" w:color="auto"/>
        <w:right w:val="none" w:sz="0" w:space="0" w:color="auto"/>
      </w:divBdr>
    </w:div>
    <w:div w:id="923100910">
      <w:bodyDiv w:val="1"/>
      <w:marLeft w:val="0"/>
      <w:marRight w:val="0"/>
      <w:marTop w:val="0"/>
      <w:marBottom w:val="0"/>
      <w:divBdr>
        <w:top w:val="none" w:sz="0" w:space="0" w:color="auto"/>
        <w:left w:val="none" w:sz="0" w:space="0" w:color="auto"/>
        <w:bottom w:val="none" w:sz="0" w:space="0" w:color="auto"/>
        <w:right w:val="none" w:sz="0" w:space="0" w:color="auto"/>
      </w:divBdr>
    </w:div>
    <w:div w:id="923415866">
      <w:bodyDiv w:val="1"/>
      <w:marLeft w:val="0"/>
      <w:marRight w:val="0"/>
      <w:marTop w:val="0"/>
      <w:marBottom w:val="0"/>
      <w:divBdr>
        <w:top w:val="none" w:sz="0" w:space="0" w:color="auto"/>
        <w:left w:val="none" w:sz="0" w:space="0" w:color="auto"/>
        <w:bottom w:val="none" w:sz="0" w:space="0" w:color="auto"/>
        <w:right w:val="none" w:sz="0" w:space="0" w:color="auto"/>
      </w:divBdr>
    </w:div>
    <w:div w:id="923415991">
      <w:bodyDiv w:val="1"/>
      <w:marLeft w:val="0"/>
      <w:marRight w:val="0"/>
      <w:marTop w:val="0"/>
      <w:marBottom w:val="0"/>
      <w:divBdr>
        <w:top w:val="none" w:sz="0" w:space="0" w:color="auto"/>
        <w:left w:val="none" w:sz="0" w:space="0" w:color="auto"/>
        <w:bottom w:val="none" w:sz="0" w:space="0" w:color="auto"/>
        <w:right w:val="none" w:sz="0" w:space="0" w:color="auto"/>
      </w:divBdr>
    </w:div>
    <w:div w:id="923758618">
      <w:bodyDiv w:val="1"/>
      <w:marLeft w:val="0"/>
      <w:marRight w:val="0"/>
      <w:marTop w:val="0"/>
      <w:marBottom w:val="0"/>
      <w:divBdr>
        <w:top w:val="none" w:sz="0" w:space="0" w:color="auto"/>
        <w:left w:val="none" w:sz="0" w:space="0" w:color="auto"/>
        <w:bottom w:val="none" w:sz="0" w:space="0" w:color="auto"/>
        <w:right w:val="none" w:sz="0" w:space="0" w:color="auto"/>
      </w:divBdr>
    </w:div>
    <w:div w:id="923801985">
      <w:bodyDiv w:val="1"/>
      <w:marLeft w:val="0"/>
      <w:marRight w:val="0"/>
      <w:marTop w:val="0"/>
      <w:marBottom w:val="0"/>
      <w:divBdr>
        <w:top w:val="none" w:sz="0" w:space="0" w:color="auto"/>
        <w:left w:val="none" w:sz="0" w:space="0" w:color="auto"/>
        <w:bottom w:val="none" w:sz="0" w:space="0" w:color="auto"/>
        <w:right w:val="none" w:sz="0" w:space="0" w:color="auto"/>
      </w:divBdr>
    </w:div>
    <w:div w:id="923997139">
      <w:bodyDiv w:val="1"/>
      <w:marLeft w:val="0"/>
      <w:marRight w:val="0"/>
      <w:marTop w:val="0"/>
      <w:marBottom w:val="0"/>
      <w:divBdr>
        <w:top w:val="none" w:sz="0" w:space="0" w:color="auto"/>
        <w:left w:val="none" w:sz="0" w:space="0" w:color="auto"/>
        <w:bottom w:val="none" w:sz="0" w:space="0" w:color="auto"/>
        <w:right w:val="none" w:sz="0" w:space="0" w:color="auto"/>
      </w:divBdr>
    </w:div>
    <w:div w:id="924072368">
      <w:bodyDiv w:val="1"/>
      <w:marLeft w:val="0"/>
      <w:marRight w:val="0"/>
      <w:marTop w:val="0"/>
      <w:marBottom w:val="0"/>
      <w:divBdr>
        <w:top w:val="none" w:sz="0" w:space="0" w:color="auto"/>
        <w:left w:val="none" w:sz="0" w:space="0" w:color="auto"/>
        <w:bottom w:val="none" w:sz="0" w:space="0" w:color="auto"/>
        <w:right w:val="none" w:sz="0" w:space="0" w:color="auto"/>
      </w:divBdr>
    </w:div>
    <w:div w:id="924649572">
      <w:bodyDiv w:val="1"/>
      <w:marLeft w:val="0"/>
      <w:marRight w:val="0"/>
      <w:marTop w:val="0"/>
      <w:marBottom w:val="0"/>
      <w:divBdr>
        <w:top w:val="none" w:sz="0" w:space="0" w:color="auto"/>
        <w:left w:val="none" w:sz="0" w:space="0" w:color="auto"/>
        <w:bottom w:val="none" w:sz="0" w:space="0" w:color="auto"/>
        <w:right w:val="none" w:sz="0" w:space="0" w:color="auto"/>
      </w:divBdr>
    </w:div>
    <w:div w:id="924651485">
      <w:bodyDiv w:val="1"/>
      <w:marLeft w:val="0"/>
      <w:marRight w:val="0"/>
      <w:marTop w:val="0"/>
      <w:marBottom w:val="0"/>
      <w:divBdr>
        <w:top w:val="none" w:sz="0" w:space="0" w:color="auto"/>
        <w:left w:val="none" w:sz="0" w:space="0" w:color="auto"/>
        <w:bottom w:val="none" w:sz="0" w:space="0" w:color="auto"/>
        <w:right w:val="none" w:sz="0" w:space="0" w:color="auto"/>
      </w:divBdr>
    </w:div>
    <w:div w:id="924874147">
      <w:bodyDiv w:val="1"/>
      <w:marLeft w:val="0"/>
      <w:marRight w:val="0"/>
      <w:marTop w:val="0"/>
      <w:marBottom w:val="0"/>
      <w:divBdr>
        <w:top w:val="none" w:sz="0" w:space="0" w:color="auto"/>
        <w:left w:val="none" w:sz="0" w:space="0" w:color="auto"/>
        <w:bottom w:val="none" w:sz="0" w:space="0" w:color="auto"/>
        <w:right w:val="none" w:sz="0" w:space="0" w:color="auto"/>
      </w:divBdr>
    </w:div>
    <w:div w:id="924998114">
      <w:bodyDiv w:val="1"/>
      <w:marLeft w:val="0"/>
      <w:marRight w:val="0"/>
      <w:marTop w:val="0"/>
      <w:marBottom w:val="0"/>
      <w:divBdr>
        <w:top w:val="none" w:sz="0" w:space="0" w:color="auto"/>
        <w:left w:val="none" w:sz="0" w:space="0" w:color="auto"/>
        <w:bottom w:val="none" w:sz="0" w:space="0" w:color="auto"/>
        <w:right w:val="none" w:sz="0" w:space="0" w:color="auto"/>
      </w:divBdr>
    </w:div>
    <w:div w:id="925111591">
      <w:bodyDiv w:val="1"/>
      <w:marLeft w:val="0"/>
      <w:marRight w:val="0"/>
      <w:marTop w:val="0"/>
      <w:marBottom w:val="0"/>
      <w:divBdr>
        <w:top w:val="none" w:sz="0" w:space="0" w:color="auto"/>
        <w:left w:val="none" w:sz="0" w:space="0" w:color="auto"/>
        <w:bottom w:val="none" w:sz="0" w:space="0" w:color="auto"/>
        <w:right w:val="none" w:sz="0" w:space="0" w:color="auto"/>
      </w:divBdr>
    </w:div>
    <w:div w:id="925118180">
      <w:bodyDiv w:val="1"/>
      <w:marLeft w:val="0"/>
      <w:marRight w:val="0"/>
      <w:marTop w:val="0"/>
      <w:marBottom w:val="0"/>
      <w:divBdr>
        <w:top w:val="none" w:sz="0" w:space="0" w:color="auto"/>
        <w:left w:val="none" w:sz="0" w:space="0" w:color="auto"/>
        <w:bottom w:val="none" w:sz="0" w:space="0" w:color="auto"/>
        <w:right w:val="none" w:sz="0" w:space="0" w:color="auto"/>
      </w:divBdr>
    </w:div>
    <w:div w:id="925306399">
      <w:bodyDiv w:val="1"/>
      <w:marLeft w:val="0"/>
      <w:marRight w:val="0"/>
      <w:marTop w:val="0"/>
      <w:marBottom w:val="0"/>
      <w:divBdr>
        <w:top w:val="none" w:sz="0" w:space="0" w:color="auto"/>
        <w:left w:val="none" w:sz="0" w:space="0" w:color="auto"/>
        <w:bottom w:val="none" w:sz="0" w:space="0" w:color="auto"/>
        <w:right w:val="none" w:sz="0" w:space="0" w:color="auto"/>
      </w:divBdr>
    </w:div>
    <w:div w:id="925454196">
      <w:bodyDiv w:val="1"/>
      <w:marLeft w:val="0"/>
      <w:marRight w:val="0"/>
      <w:marTop w:val="0"/>
      <w:marBottom w:val="0"/>
      <w:divBdr>
        <w:top w:val="none" w:sz="0" w:space="0" w:color="auto"/>
        <w:left w:val="none" w:sz="0" w:space="0" w:color="auto"/>
        <w:bottom w:val="none" w:sz="0" w:space="0" w:color="auto"/>
        <w:right w:val="none" w:sz="0" w:space="0" w:color="auto"/>
      </w:divBdr>
    </w:div>
    <w:div w:id="925461083">
      <w:bodyDiv w:val="1"/>
      <w:marLeft w:val="0"/>
      <w:marRight w:val="0"/>
      <w:marTop w:val="0"/>
      <w:marBottom w:val="0"/>
      <w:divBdr>
        <w:top w:val="none" w:sz="0" w:space="0" w:color="auto"/>
        <w:left w:val="none" w:sz="0" w:space="0" w:color="auto"/>
        <w:bottom w:val="none" w:sz="0" w:space="0" w:color="auto"/>
        <w:right w:val="none" w:sz="0" w:space="0" w:color="auto"/>
      </w:divBdr>
    </w:div>
    <w:div w:id="925461986">
      <w:bodyDiv w:val="1"/>
      <w:marLeft w:val="0"/>
      <w:marRight w:val="0"/>
      <w:marTop w:val="0"/>
      <w:marBottom w:val="0"/>
      <w:divBdr>
        <w:top w:val="none" w:sz="0" w:space="0" w:color="auto"/>
        <w:left w:val="none" w:sz="0" w:space="0" w:color="auto"/>
        <w:bottom w:val="none" w:sz="0" w:space="0" w:color="auto"/>
        <w:right w:val="none" w:sz="0" w:space="0" w:color="auto"/>
      </w:divBdr>
    </w:div>
    <w:div w:id="925576875">
      <w:bodyDiv w:val="1"/>
      <w:marLeft w:val="0"/>
      <w:marRight w:val="0"/>
      <w:marTop w:val="0"/>
      <w:marBottom w:val="0"/>
      <w:divBdr>
        <w:top w:val="none" w:sz="0" w:space="0" w:color="auto"/>
        <w:left w:val="none" w:sz="0" w:space="0" w:color="auto"/>
        <w:bottom w:val="none" w:sz="0" w:space="0" w:color="auto"/>
        <w:right w:val="none" w:sz="0" w:space="0" w:color="auto"/>
      </w:divBdr>
    </w:div>
    <w:div w:id="925580750">
      <w:bodyDiv w:val="1"/>
      <w:marLeft w:val="0"/>
      <w:marRight w:val="0"/>
      <w:marTop w:val="0"/>
      <w:marBottom w:val="0"/>
      <w:divBdr>
        <w:top w:val="none" w:sz="0" w:space="0" w:color="auto"/>
        <w:left w:val="none" w:sz="0" w:space="0" w:color="auto"/>
        <w:bottom w:val="none" w:sz="0" w:space="0" w:color="auto"/>
        <w:right w:val="none" w:sz="0" w:space="0" w:color="auto"/>
      </w:divBdr>
    </w:div>
    <w:div w:id="925769019">
      <w:bodyDiv w:val="1"/>
      <w:marLeft w:val="0"/>
      <w:marRight w:val="0"/>
      <w:marTop w:val="0"/>
      <w:marBottom w:val="0"/>
      <w:divBdr>
        <w:top w:val="none" w:sz="0" w:space="0" w:color="auto"/>
        <w:left w:val="none" w:sz="0" w:space="0" w:color="auto"/>
        <w:bottom w:val="none" w:sz="0" w:space="0" w:color="auto"/>
        <w:right w:val="none" w:sz="0" w:space="0" w:color="auto"/>
      </w:divBdr>
    </w:div>
    <w:div w:id="926302865">
      <w:bodyDiv w:val="1"/>
      <w:marLeft w:val="0"/>
      <w:marRight w:val="0"/>
      <w:marTop w:val="0"/>
      <w:marBottom w:val="0"/>
      <w:divBdr>
        <w:top w:val="none" w:sz="0" w:space="0" w:color="auto"/>
        <w:left w:val="none" w:sz="0" w:space="0" w:color="auto"/>
        <w:bottom w:val="none" w:sz="0" w:space="0" w:color="auto"/>
        <w:right w:val="none" w:sz="0" w:space="0" w:color="auto"/>
      </w:divBdr>
    </w:div>
    <w:div w:id="926429379">
      <w:bodyDiv w:val="1"/>
      <w:marLeft w:val="0"/>
      <w:marRight w:val="0"/>
      <w:marTop w:val="0"/>
      <w:marBottom w:val="0"/>
      <w:divBdr>
        <w:top w:val="none" w:sz="0" w:space="0" w:color="auto"/>
        <w:left w:val="none" w:sz="0" w:space="0" w:color="auto"/>
        <w:bottom w:val="none" w:sz="0" w:space="0" w:color="auto"/>
        <w:right w:val="none" w:sz="0" w:space="0" w:color="auto"/>
      </w:divBdr>
    </w:div>
    <w:div w:id="926496912">
      <w:bodyDiv w:val="1"/>
      <w:marLeft w:val="0"/>
      <w:marRight w:val="0"/>
      <w:marTop w:val="0"/>
      <w:marBottom w:val="0"/>
      <w:divBdr>
        <w:top w:val="none" w:sz="0" w:space="0" w:color="auto"/>
        <w:left w:val="none" w:sz="0" w:space="0" w:color="auto"/>
        <w:bottom w:val="none" w:sz="0" w:space="0" w:color="auto"/>
        <w:right w:val="none" w:sz="0" w:space="0" w:color="auto"/>
      </w:divBdr>
    </w:div>
    <w:div w:id="926575657">
      <w:bodyDiv w:val="1"/>
      <w:marLeft w:val="0"/>
      <w:marRight w:val="0"/>
      <w:marTop w:val="0"/>
      <w:marBottom w:val="0"/>
      <w:divBdr>
        <w:top w:val="none" w:sz="0" w:space="0" w:color="auto"/>
        <w:left w:val="none" w:sz="0" w:space="0" w:color="auto"/>
        <w:bottom w:val="none" w:sz="0" w:space="0" w:color="auto"/>
        <w:right w:val="none" w:sz="0" w:space="0" w:color="auto"/>
      </w:divBdr>
    </w:div>
    <w:div w:id="926576466">
      <w:bodyDiv w:val="1"/>
      <w:marLeft w:val="0"/>
      <w:marRight w:val="0"/>
      <w:marTop w:val="0"/>
      <w:marBottom w:val="0"/>
      <w:divBdr>
        <w:top w:val="none" w:sz="0" w:space="0" w:color="auto"/>
        <w:left w:val="none" w:sz="0" w:space="0" w:color="auto"/>
        <w:bottom w:val="none" w:sz="0" w:space="0" w:color="auto"/>
        <w:right w:val="none" w:sz="0" w:space="0" w:color="auto"/>
      </w:divBdr>
    </w:div>
    <w:div w:id="926614769">
      <w:bodyDiv w:val="1"/>
      <w:marLeft w:val="0"/>
      <w:marRight w:val="0"/>
      <w:marTop w:val="0"/>
      <w:marBottom w:val="0"/>
      <w:divBdr>
        <w:top w:val="none" w:sz="0" w:space="0" w:color="auto"/>
        <w:left w:val="none" w:sz="0" w:space="0" w:color="auto"/>
        <w:bottom w:val="none" w:sz="0" w:space="0" w:color="auto"/>
        <w:right w:val="none" w:sz="0" w:space="0" w:color="auto"/>
      </w:divBdr>
    </w:div>
    <w:div w:id="927235099">
      <w:bodyDiv w:val="1"/>
      <w:marLeft w:val="0"/>
      <w:marRight w:val="0"/>
      <w:marTop w:val="0"/>
      <w:marBottom w:val="0"/>
      <w:divBdr>
        <w:top w:val="none" w:sz="0" w:space="0" w:color="auto"/>
        <w:left w:val="none" w:sz="0" w:space="0" w:color="auto"/>
        <w:bottom w:val="none" w:sz="0" w:space="0" w:color="auto"/>
        <w:right w:val="none" w:sz="0" w:space="0" w:color="auto"/>
      </w:divBdr>
    </w:div>
    <w:div w:id="927352982">
      <w:bodyDiv w:val="1"/>
      <w:marLeft w:val="0"/>
      <w:marRight w:val="0"/>
      <w:marTop w:val="0"/>
      <w:marBottom w:val="0"/>
      <w:divBdr>
        <w:top w:val="none" w:sz="0" w:space="0" w:color="auto"/>
        <w:left w:val="none" w:sz="0" w:space="0" w:color="auto"/>
        <w:bottom w:val="none" w:sz="0" w:space="0" w:color="auto"/>
        <w:right w:val="none" w:sz="0" w:space="0" w:color="auto"/>
      </w:divBdr>
    </w:div>
    <w:div w:id="927811492">
      <w:bodyDiv w:val="1"/>
      <w:marLeft w:val="0"/>
      <w:marRight w:val="0"/>
      <w:marTop w:val="0"/>
      <w:marBottom w:val="0"/>
      <w:divBdr>
        <w:top w:val="none" w:sz="0" w:space="0" w:color="auto"/>
        <w:left w:val="none" w:sz="0" w:space="0" w:color="auto"/>
        <w:bottom w:val="none" w:sz="0" w:space="0" w:color="auto"/>
        <w:right w:val="none" w:sz="0" w:space="0" w:color="auto"/>
      </w:divBdr>
    </w:div>
    <w:div w:id="927884260">
      <w:bodyDiv w:val="1"/>
      <w:marLeft w:val="0"/>
      <w:marRight w:val="0"/>
      <w:marTop w:val="0"/>
      <w:marBottom w:val="0"/>
      <w:divBdr>
        <w:top w:val="none" w:sz="0" w:space="0" w:color="auto"/>
        <w:left w:val="none" w:sz="0" w:space="0" w:color="auto"/>
        <w:bottom w:val="none" w:sz="0" w:space="0" w:color="auto"/>
        <w:right w:val="none" w:sz="0" w:space="0" w:color="auto"/>
      </w:divBdr>
    </w:div>
    <w:div w:id="927884804">
      <w:bodyDiv w:val="1"/>
      <w:marLeft w:val="0"/>
      <w:marRight w:val="0"/>
      <w:marTop w:val="0"/>
      <w:marBottom w:val="0"/>
      <w:divBdr>
        <w:top w:val="none" w:sz="0" w:space="0" w:color="auto"/>
        <w:left w:val="none" w:sz="0" w:space="0" w:color="auto"/>
        <w:bottom w:val="none" w:sz="0" w:space="0" w:color="auto"/>
        <w:right w:val="none" w:sz="0" w:space="0" w:color="auto"/>
      </w:divBdr>
    </w:div>
    <w:div w:id="927886369">
      <w:bodyDiv w:val="1"/>
      <w:marLeft w:val="0"/>
      <w:marRight w:val="0"/>
      <w:marTop w:val="0"/>
      <w:marBottom w:val="0"/>
      <w:divBdr>
        <w:top w:val="none" w:sz="0" w:space="0" w:color="auto"/>
        <w:left w:val="none" w:sz="0" w:space="0" w:color="auto"/>
        <w:bottom w:val="none" w:sz="0" w:space="0" w:color="auto"/>
        <w:right w:val="none" w:sz="0" w:space="0" w:color="auto"/>
      </w:divBdr>
    </w:div>
    <w:div w:id="928003971">
      <w:bodyDiv w:val="1"/>
      <w:marLeft w:val="0"/>
      <w:marRight w:val="0"/>
      <w:marTop w:val="0"/>
      <w:marBottom w:val="0"/>
      <w:divBdr>
        <w:top w:val="none" w:sz="0" w:space="0" w:color="auto"/>
        <w:left w:val="none" w:sz="0" w:space="0" w:color="auto"/>
        <w:bottom w:val="none" w:sz="0" w:space="0" w:color="auto"/>
        <w:right w:val="none" w:sz="0" w:space="0" w:color="auto"/>
      </w:divBdr>
    </w:div>
    <w:div w:id="928122683">
      <w:bodyDiv w:val="1"/>
      <w:marLeft w:val="0"/>
      <w:marRight w:val="0"/>
      <w:marTop w:val="0"/>
      <w:marBottom w:val="0"/>
      <w:divBdr>
        <w:top w:val="none" w:sz="0" w:space="0" w:color="auto"/>
        <w:left w:val="none" w:sz="0" w:space="0" w:color="auto"/>
        <w:bottom w:val="none" w:sz="0" w:space="0" w:color="auto"/>
        <w:right w:val="none" w:sz="0" w:space="0" w:color="auto"/>
      </w:divBdr>
    </w:div>
    <w:div w:id="928193973">
      <w:bodyDiv w:val="1"/>
      <w:marLeft w:val="0"/>
      <w:marRight w:val="0"/>
      <w:marTop w:val="0"/>
      <w:marBottom w:val="0"/>
      <w:divBdr>
        <w:top w:val="none" w:sz="0" w:space="0" w:color="auto"/>
        <w:left w:val="none" w:sz="0" w:space="0" w:color="auto"/>
        <w:bottom w:val="none" w:sz="0" w:space="0" w:color="auto"/>
        <w:right w:val="none" w:sz="0" w:space="0" w:color="auto"/>
      </w:divBdr>
    </w:div>
    <w:div w:id="928395309">
      <w:bodyDiv w:val="1"/>
      <w:marLeft w:val="0"/>
      <w:marRight w:val="0"/>
      <w:marTop w:val="0"/>
      <w:marBottom w:val="0"/>
      <w:divBdr>
        <w:top w:val="none" w:sz="0" w:space="0" w:color="auto"/>
        <w:left w:val="none" w:sz="0" w:space="0" w:color="auto"/>
        <w:bottom w:val="none" w:sz="0" w:space="0" w:color="auto"/>
        <w:right w:val="none" w:sz="0" w:space="0" w:color="auto"/>
      </w:divBdr>
    </w:div>
    <w:div w:id="928463957">
      <w:bodyDiv w:val="1"/>
      <w:marLeft w:val="0"/>
      <w:marRight w:val="0"/>
      <w:marTop w:val="0"/>
      <w:marBottom w:val="0"/>
      <w:divBdr>
        <w:top w:val="none" w:sz="0" w:space="0" w:color="auto"/>
        <w:left w:val="none" w:sz="0" w:space="0" w:color="auto"/>
        <w:bottom w:val="none" w:sz="0" w:space="0" w:color="auto"/>
        <w:right w:val="none" w:sz="0" w:space="0" w:color="auto"/>
      </w:divBdr>
    </w:div>
    <w:div w:id="928974130">
      <w:bodyDiv w:val="1"/>
      <w:marLeft w:val="0"/>
      <w:marRight w:val="0"/>
      <w:marTop w:val="0"/>
      <w:marBottom w:val="0"/>
      <w:divBdr>
        <w:top w:val="none" w:sz="0" w:space="0" w:color="auto"/>
        <w:left w:val="none" w:sz="0" w:space="0" w:color="auto"/>
        <w:bottom w:val="none" w:sz="0" w:space="0" w:color="auto"/>
        <w:right w:val="none" w:sz="0" w:space="0" w:color="auto"/>
      </w:divBdr>
    </w:div>
    <w:div w:id="928974767">
      <w:bodyDiv w:val="1"/>
      <w:marLeft w:val="0"/>
      <w:marRight w:val="0"/>
      <w:marTop w:val="0"/>
      <w:marBottom w:val="0"/>
      <w:divBdr>
        <w:top w:val="none" w:sz="0" w:space="0" w:color="auto"/>
        <w:left w:val="none" w:sz="0" w:space="0" w:color="auto"/>
        <w:bottom w:val="none" w:sz="0" w:space="0" w:color="auto"/>
        <w:right w:val="none" w:sz="0" w:space="0" w:color="auto"/>
      </w:divBdr>
    </w:div>
    <w:div w:id="929044318">
      <w:bodyDiv w:val="1"/>
      <w:marLeft w:val="0"/>
      <w:marRight w:val="0"/>
      <w:marTop w:val="0"/>
      <w:marBottom w:val="0"/>
      <w:divBdr>
        <w:top w:val="none" w:sz="0" w:space="0" w:color="auto"/>
        <w:left w:val="none" w:sz="0" w:space="0" w:color="auto"/>
        <w:bottom w:val="none" w:sz="0" w:space="0" w:color="auto"/>
        <w:right w:val="none" w:sz="0" w:space="0" w:color="auto"/>
      </w:divBdr>
    </w:div>
    <w:div w:id="929310491">
      <w:bodyDiv w:val="1"/>
      <w:marLeft w:val="0"/>
      <w:marRight w:val="0"/>
      <w:marTop w:val="0"/>
      <w:marBottom w:val="0"/>
      <w:divBdr>
        <w:top w:val="none" w:sz="0" w:space="0" w:color="auto"/>
        <w:left w:val="none" w:sz="0" w:space="0" w:color="auto"/>
        <w:bottom w:val="none" w:sz="0" w:space="0" w:color="auto"/>
        <w:right w:val="none" w:sz="0" w:space="0" w:color="auto"/>
      </w:divBdr>
    </w:div>
    <w:div w:id="929392955">
      <w:bodyDiv w:val="1"/>
      <w:marLeft w:val="0"/>
      <w:marRight w:val="0"/>
      <w:marTop w:val="0"/>
      <w:marBottom w:val="0"/>
      <w:divBdr>
        <w:top w:val="none" w:sz="0" w:space="0" w:color="auto"/>
        <w:left w:val="none" w:sz="0" w:space="0" w:color="auto"/>
        <w:bottom w:val="none" w:sz="0" w:space="0" w:color="auto"/>
        <w:right w:val="none" w:sz="0" w:space="0" w:color="auto"/>
      </w:divBdr>
    </w:div>
    <w:div w:id="929432700">
      <w:bodyDiv w:val="1"/>
      <w:marLeft w:val="0"/>
      <w:marRight w:val="0"/>
      <w:marTop w:val="0"/>
      <w:marBottom w:val="0"/>
      <w:divBdr>
        <w:top w:val="none" w:sz="0" w:space="0" w:color="auto"/>
        <w:left w:val="none" w:sz="0" w:space="0" w:color="auto"/>
        <w:bottom w:val="none" w:sz="0" w:space="0" w:color="auto"/>
        <w:right w:val="none" w:sz="0" w:space="0" w:color="auto"/>
      </w:divBdr>
    </w:div>
    <w:div w:id="930429876">
      <w:bodyDiv w:val="1"/>
      <w:marLeft w:val="0"/>
      <w:marRight w:val="0"/>
      <w:marTop w:val="0"/>
      <w:marBottom w:val="0"/>
      <w:divBdr>
        <w:top w:val="none" w:sz="0" w:space="0" w:color="auto"/>
        <w:left w:val="none" w:sz="0" w:space="0" w:color="auto"/>
        <w:bottom w:val="none" w:sz="0" w:space="0" w:color="auto"/>
        <w:right w:val="none" w:sz="0" w:space="0" w:color="auto"/>
      </w:divBdr>
    </w:div>
    <w:div w:id="930621981">
      <w:bodyDiv w:val="1"/>
      <w:marLeft w:val="0"/>
      <w:marRight w:val="0"/>
      <w:marTop w:val="0"/>
      <w:marBottom w:val="0"/>
      <w:divBdr>
        <w:top w:val="none" w:sz="0" w:space="0" w:color="auto"/>
        <w:left w:val="none" w:sz="0" w:space="0" w:color="auto"/>
        <w:bottom w:val="none" w:sz="0" w:space="0" w:color="auto"/>
        <w:right w:val="none" w:sz="0" w:space="0" w:color="auto"/>
      </w:divBdr>
    </w:div>
    <w:div w:id="930624780">
      <w:bodyDiv w:val="1"/>
      <w:marLeft w:val="0"/>
      <w:marRight w:val="0"/>
      <w:marTop w:val="0"/>
      <w:marBottom w:val="0"/>
      <w:divBdr>
        <w:top w:val="none" w:sz="0" w:space="0" w:color="auto"/>
        <w:left w:val="none" w:sz="0" w:space="0" w:color="auto"/>
        <w:bottom w:val="none" w:sz="0" w:space="0" w:color="auto"/>
        <w:right w:val="none" w:sz="0" w:space="0" w:color="auto"/>
      </w:divBdr>
    </w:div>
    <w:div w:id="930818144">
      <w:bodyDiv w:val="1"/>
      <w:marLeft w:val="0"/>
      <w:marRight w:val="0"/>
      <w:marTop w:val="0"/>
      <w:marBottom w:val="0"/>
      <w:divBdr>
        <w:top w:val="none" w:sz="0" w:space="0" w:color="auto"/>
        <w:left w:val="none" w:sz="0" w:space="0" w:color="auto"/>
        <w:bottom w:val="none" w:sz="0" w:space="0" w:color="auto"/>
        <w:right w:val="none" w:sz="0" w:space="0" w:color="auto"/>
      </w:divBdr>
    </w:div>
    <w:div w:id="930940473">
      <w:bodyDiv w:val="1"/>
      <w:marLeft w:val="0"/>
      <w:marRight w:val="0"/>
      <w:marTop w:val="0"/>
      <w:marBottom w:val="0"/>
      <w:divBdr>
        <w:top w:val="none" w:sz="0" w:space="0" w:color="auto"/>
        <w:left w:val="none" w:sz="0" w:space="0" w:color="auto"/>
        <w:bottom w:val="none" w:sz="0" w:space="0" w:color="auto"/>
        <w:right w:val="none" w:sz="0" w:space="0" w:color="auto"/>
      </w:divBdr>
    </w:div>
    <w:div w:id="931233389">
      <w:bodyDiv w:val="1"/>
      <w:marLeft w:val="0"/>
      <w:marRight w:val="0"/>
      <w:marTop w:val="0"/>
      <w:marBottom w:val="0"/>
      <w:divBdr>
        <w:top w:val="none" w:sz="0" w:space="0" w:color="auto"/>
        <w:left w:val="none" w:sz="0" w:space="0" w:color="auto"/>
        <w:bottom w:val="none" w:sz="0" w:space="0" w:color="auto"/>
        <w:right w:val="none" w:sz="0" w:space="0" w:color="auto"/>
      </w:divBdr>
    </w:div>
    <w:div w:id="931428654">
      <w:bodyDiv w:val="1"/>
      <w:marLeft w:val="0"/>
      <w:marRight w:val="0"/>
      <w:marTop w:val="0"/>
      <w:marBottom w:val="0"/>
      <w:divBdr>
        <w:top w:val="none" w:sz="0" w:space="0" w:color="auto"/>
        <w:left w:val="none" w:sz="0" w:space="0" w:color="auto"/>
        <w:bottom w:val="none" w:sz="0" w:space="0" w:color="auto"/>
        <w:right w:val="none" w:sz="0" w:space="0" w:color="auto"/>
      </w:divBdr>
    </w:div>
    <w:div w:id="931816795">
      <w:bodyDiv w:val="1"/>
      <w:marLeft w:val="0"/>
      <w:marRight w:val="0"/>
      <w:marTop w:val="0"/>
      <w:marBottom w:val="0"/>
      <w:divBdr>
        <w:top w:val="none" w:sz="0" w:space="0" w:color="auto"/>
        <w:left w:val="none" w:sz="0" w:space="0" w:color="auto"/>
        <w:bottom w:val="none" w:sz="0" w:space="0" w:color="auto"/>
        <w:right w:val="none" w:sz="0" w:space="0" w:color="auto"/>
      </w:divBdr>
    </w:div>
    <w:div w:id="932317379">
      <w:bodyDiv w:val="1"/>
      <w:marLeft w:val="0"/>
      <w:marRight w:val="0"/>
      <w:marTop w:val="0"/>
      <w:marBottom w:val="0"/>
      <w:divBdr>
        <w:top w:val="none" w:sz="0" w:space="0" w:color="auto"/>
        <w:left w:val="none" w:sz="0" w:space="0" w:color="auto"/>
        <w:bottom w:val="none" w:sz="0" w:space="0" w:color="auto"/>
        <w:right w:val="none" w:sz="0" w:space="0" w:color="auto"/>
      </w:divBdr>
    </w:div>
    <w:div w:id="932398218">
      <w:bodyDiv w:val="1"/>
      <w:marLeft w:val="0"/>
      <w:marRight w:val="0"/>
      <w:marTop w:val="0"/>
      <w:marBottom w:val="0"/>
      <w:divBdr>
        <w:top w:val="none" w:sz="0" w:space="0" w:color="auto"/>
        <w:left w:val="none" w:sz="0" w:space="0" w:color="auto"/>
        <w:bottom w:val="none" w:sz="0" w:space="0" w:color="auto"/>
        <w:right w:val="none" w:sz="0" w:space="0" w:color="auto"/>
      </w:divBdr>
    </w:div>
    <w:div w:id="932400123">
      <w:bodyDiv w:val="1"/>
      <w:marLeft w:val="0"/>
      <w:marRight w:val="0"/>
      <w:marTop w:val="0"/>
      <w:marBottom w:val="0"/>
      <w:divBdr>
        <w:top w:val="none" w:sz="0" w:space="0" w:color="auto"/>
        <w:left w:val="none" w:sz="0" w:space="0" w:color="auto"/>
        <w:bottom w:val="none" w:sz="0" w:space="0" w:color="auto"/>
        <w:right w:val="none" w:sz="0" w:space="0" w:color="auto"/>
      </w:divBdr>
    </w:div>
    <w:div w:id="932475717">
      <w:bodyDiv w:val="1"/>
      <w:marLeft w:val="0"/>
      <w:marRight w:val="0"/>
      <w:marTop w:val="0"/>
      <w:marBottom w:val="0"/>
      <w:divBdr>
        <w:top w:val="none" w:sz="0" w:space="0" w:color="auto"/>
        <w:left w:val="none" w:sz="0" w:space="0" w:color="auto"/>
        <w:bottom w:val="none" w:sz="0" w:space="0" w:color="auto"/>
        <w:right w:val="none" w:sz="0" w:space="0" w:color="auto"/>
      </w:divBdr>
    </w:div>
    <w:div w:id="932593074">
      <w:bodyDiv w:val="1"/>
      <w:marLeft w:val="0"/>
      <w:marRight w:val="0"/>
      <w:marTop w:val="0"/>
      <w:marBottom w:val="0"/>
      <w:divBdr>
        <w:top w:val="none" w:sz="0" w:space="0" w:color="auto"/>
        <w:left w:val="none" w:sz="0" w:space="0" w:color="auto"/>
        <w:bottom w:val="none" w:sz="0" w:space="0" w:color="auto"/>
        <w:right w:val="none" w:sz="0" w:space="0" w:color="auto"/>
      </w:divBdr>
    </w:div>
    <w:div w:id="932860839">
      <w:bodyDiv w:val="1"/>
      <w:marLeft w:val="0"/>
      <w:marRight w:val="0"/>
      <w:marTop w:val="0"/>
      <w:marBottom w:val="0"/>
      <w:divBdr>
        <w:top w:val="none" w:sz="0" w:space="0" w:color="auto"/>
        <w:left w:val="none" w:sz="0" w:space="0" w:color="auto"/>
        <w:bottom w:val="none" w:sz="0" w:space="0" w:color="auto"/>
        <w:right w:val="none" w:sz="0" w:space="0" w:color="auto"/>
      </w:divBdr>
    </w:div>
    <w:div w:id="933124733">
      <w:bodyDiv w:val="1"/>
      <w:marLeft w:val="0"/>
      <w:marRight w:val="0"/>
      <w:marTop w:val="0"/>
      <w:marBottom w:val="0"/>
      <w:divBdr>
        <w:top w:val="none" w:sz="0" w:space="0" w:color="auto"/>
        <w:left w:val="none" w:sz="0" w:space="0" w:color="auto"/>
        <w:bottom w:val="none" w:sz="0" w:space="0" w:color="auto"/>
        <w:right w:val="none" w:sz="0" w:space="0" w:color="auto"/>
      </w:divBdr>
    </w:div>
    <w:div w:id="933199211">
      <w:bodyDiv w:val="1"/>
      <w:marLeft w:val="0"/>
      <w:marRight w:val="0"/>
      <w:marTop w:val="0"/>
      <w:marBottom w:val="0"/>
      <w:divBdr>
        <w:top w:val="none" w:sz="0" w:space="0" w:color="auto"/>
        <w:left w:val="none" w:sz="0" w:space="0" w:color="auto"/>
        <w:bottom w:val="none" w:sz="0" w:space="0" w:color="auto"/>
        <w:right w:val="none" w:sz="0" w:space="0" w:color="auto"/>
      </w:divBdr>
    </w:div>
    <w:div w:id="933320737">
      <w:bodyDiv w:val="1"/>
      <w:marLeft w:val="0"/>
      <w:marRight w:val="0"/>
      <w:marTop w:val="0"/>
      <w:marBottom w:val="0"/>
      <w:divBdr>
        <w:top w:val="none" w:sz="0" w:space="0" w:color="auto"/>
        <w:left w:val="none" w:sz="0" w:space="0" w:color="auto"/>
        <w:bottom w:val="none" w:sz="0" w:space="0" w:color="auto"/>
        <w:right w:val="none" w:sz="0" w:space="0" w:color="auto"/>
      </w:divBdr>
    </w:div>
    <w:div w:id="933519240">
      <w:bodyDiv w:val="1"/>
      <w:marLeft w:val="0"/>
      <w:marRight w:val="0"/>
      <w:marTop w:val="0"/>
      <w:marBottom w:val="0"/>
      <w:divBdr>
        <w:top w:val="none" w:sz="0" w:space="0" w:color="auto"/>
        <w:left w:val="none" w:sz="0" w:space="0" w:color="auto"/>
        <w:bottom w:val="none" w:sz="0" w:space="0" w:color="auto"/>
        <w:right w:val="none" w:sz="0" w:space="0" w:color="auto"/>
      </w:divBdr>
    </w:div>
    <w:div w:id="933707714">
      <w:bodyDiv w:val="1"/>
      <w:marLeft w:val="0"/>
      <w:marRight w:val="0"/>
      <w:marTop w:val="0"/>
      <w:marBottom w:val="0"/>
      <w:divBdr>
        <w:top w:val="none" w:sz="0" w:space="0" w:color="auto"/>
        <w:left w:val="none" w:sz="0" w:space="0" w:color="auto"/>
        <w:bottom w:val="none" w:sz="0" w:space="0" w:color="auto"/>
        <w:right w:val="none" w:sz="0" w:space="0" w:color="auto"/>
      </w:divBdr>
    </w:div>
    <w:div w:id="933707747">
      <w:bodyDiv w:val="1"/>
      <w:marLeft w:val="0"/>
      <w:marRight w:val="0"/>
      <w:marTop w:val="0"/>
      <w:marBottom w:val="0"/>
      <w:divBdr>
        <w:top w:val="none" w:sz="0" w:space="0" w:color="auto"/>
        <w:left w:val="none" w:sz="0" w:space="0" w:color="auto"/>
        <w:bottom w:val="none" w:sz="0" w:space="0" w:color="auto"/>
        <w:right w:val="none" w:sz="0" w:space="0" w:color="auto"/>
      </w:divBdr>
    </w:div>
    <w:div w:id="933897291">
      <w:bodyDiv w:val="1"/>
      <w:marLeft w:val="0"/>
      <w:marRight w:val="0"/>
      <w:marTop w:val="0"/>
      <w:marBottom w:val="0"/>
      <w:divBdr>
        <w:top w:val="none" w:sz="0" w:space="0" w:color="auto"/>
        <w:left w:val="none" w:sz="0" w:space="0" w:color="auto"/>
        <w:bottom w:val="none" w:sz="0" w:space="0" w:color="auto"/>
        <w:right w:val="none" w:sz="0" w:space="0" w:color="auto"/>
      </w:divBdr>
    </w:div>
    <w:div w:id="933980115">
      <w:bodyDiv w:val="1"/>
      <w:marLeft w:val="0"/>
      <w:marRight w:val="0"/>
      <w:marTop w:val="0"/>
      <w:marBottom w:val="0"/>
      <w:divBdr>
        <w:top w:val="none" w:sz="0" w:space="0" w:color="auto"/>
        <w:left w:val="none" w:sz="0" w:space="0" w:color="auto"/>
        <w:bottom w:val="none" w:sz="0" w:space="0" w:color="auto"/>
        <w:right w:val="none" w:sz="0" w:space="0" w:color="auto"/>
      </w:divBdr>
    </w:div>
    <w:div w:id="934245667">
      <w:bodyDiv w:val="1"/>
      <w:marLeft w:val="0"/>
      <w:marRight w:val="0"/>
      <w:marTop w:val="0"/>
      <w:marBottom w:val="0"/>
      <w:divBdr>
        <w:top w:val="none" w:sz="0" w:space="0" w:color="auto"/>
        <w:left w:val="none" w:sz="0" w:space="0" w:color="auto"/>
        <w:bottom w:val="none" w:sz="0" w:space="0" w:color="auto"/>
        <w:right w:val="none" w:sz="0" w:space="0" w:color="auto"/>
      </w:divBdr>
    </w:div>
    <w:div w:id="934288980">
      <w:bodyDiv w:val="1"/>
      <w:marLeft w:val="0"/>
      <w:marRight w:val="0"/>
      <w:marTop w:val="0"/>
      <w:marBottom w:val="0"/>
      <w:divBdr>
        <w:top w:val="none" w:sz="0" w:space="0" w:color="auto"/>
        <w:left w:val="none" w:sz="0" w:space="0" w:color="auto"/>
        <w:bottom w:val="none" w:sz="0" w:space="0" w:color="auto"/>
        <w:right w:val="none" w:sz="0" w:space="0" w:color="auto"/>
      </w:divBdr>
    </w:div>
    <w:div w:id="934552070">
      <w:bodyDiv w:val="1"/>
      <w:marLeft w:val="0"/>
      <w:marRight w:val="0"/>
      <w:marTop w:val="0"/>
      <w:marBottom w:val="0"/>
      <w:divBdr>
        <w:top w:val="none" w:sz="0" w:space="0" w:color="auto"/>
        <w:left w:val="none" w:sz="0" w:space="0" w:color="auto"/>
        <w:bottom w:val="none" w:sz="0" w:space="0" w:color="auto"/>
        <w:right w:val="none" w:sz="0" w:space="0" w:color="auto"/>
      </w:divBdr>
    </w:div>
    <w:div w:id="934822571">
      <w:bodyDiv w:val="1"/>
      <w:marLeft w:val="0"/>
      <w:marRight w:val="0"/>
      <w:marTop w:val="0"/>
      <w:marBottom w:val="0"/>
      <w:divBdr>
        <w:top w:val="none" w:sz="0" w:space="0" w:color="auto"/>
        <w:left w:val="none" w:sz="0" w:space="0" w:color="auto"/>
        <w:bottom w:val="none" w:sz="0" w:space="0" w:color="auto"/>
        <w:right w:val="none" w:sz="0" w:space="0" w:color="auto"/>
      </w:divBdr>
    </w:div>
    <w:div w:id="935017912">
      <w:bodyDiv w:val="1"/>
      <w:marLeft w:val="0"/>
      <w:marRight w:val="0"/>
      <w:marTop w:val="0"/>
      <w:marBottom w:val="0"/>
      <w:divBdr>
        <w:top w:val="none" w:sz="0" w:space="0" w:color="auto"/>
        <w:left w:val="none" w:sz="0" w:space="0" w:color="auto"/>
        <w:bottom w:val="none" w:sz="0" w:space="0" w:color="auto"/>
        <w:right w:val="none" w:sz="0" w:space="0" w:color="auto"/>
      </w:divBdr>
    </w:div>
    <w:div w:id="935551711">
      <w:bodyDiv w:val="1"/>
      <w:marLeft w:val="0"/>
      <w:marRight w:val="0"/>
      <w:marTop w:val="0"/>
      <w:marBottom w:val="0"/>
      <w:divBdr>
        <w:top w:val="none" w:sz="0" w:space="0" w:color="auto"/>
        <w:left w:val="none" w:sz="0" w:space="0" w:color="auto"/>
        <w:bottom w:val="none" w:sz="0" w:space="0" w:color="auto"/>
        <w:right w:val="none" w:sz="0" w:space="0" w:color="auto"/>
      </w:divBdr>
    </w:div>
    <w:div w:id="935753838">
      <w:bodyDiv w:val="1"/>
      <w:marLeft w:val="0"/>
      <w:marRight w:val="0"/>
      <w:marTop w:val="0"/>
      <w:marBottom w:val="0"/>
      <w:divBdr>
        <w:top w:val="none" w:sz="0" w:space="0" w:color="auto"/>
        <w:left w:val="none" w:sz="0" w:space="0" w:color="auto"/>
        <w:bottom w:val="none" w:sz="0" w:space="0" w:color="auto"/>
        <w:right w:val="none" w:sz="0" w:space="0" w:color="auto"/>
      </w:divBdr>
    </w:div>
    <w:div w:id="935871517">
      <w:bodyDiv w:val="1"/>
      <w:marLeft w:val="0"/>
      <w:marRight w:val="0"/>
      <w:marTop w:val="0"/>
      <w:marBottom w:val="0"/>
      <w:divBdr>
        <w:top w:val="none" w:sz="0" w:space="0" w:color="auto"/>
        <w:left w:val="none" w:sz="0" w:space="0" w:color="auto"/>
        <w:bottom w:val="none" w:sz="0" w:space="0" w:color="auto"/>
        <w:right w:val="none" w:sz="0" w:space="0" w:color="auto"/>
      </w:divBdr>
    </w:div>
    <w:div w:id="936136274">
      <w:bodyDiv w:val="1"/>
      <w:marLeft w:val="0"/>
      <w:marRight w:val="0"/>
      <w:marTop w:val="0"/>
      <w:marBottom w:val="0"/>
      <w:divBdr>
        <w:top w:val="none" w:sz="0" w:space="0" w:color="auto"/>
        <w:left w:val="none" w:sz="0" w:space="0" w:color="auto"/>
        <w:bottom w:val="none" w:sz="0" w:space="0" w:color="auto"/>
        <w:right w:val="none" w:sz="0" w:space="0" w:color="auto"/>
      </w:divBdr>
    </w:div>
    <w:div w:id="936139049">
      <w:bodyDiv w:val="1"/>
      <w:marLeft w:val="0"/>
      <w:marRight w:val="0"/>
      <w:marTop w:val="0"/>
      <w:marBottom w:val="0"/>
      <w:divBdr>
        <w:top w:val="none" w:sz="0" w:space="0" w:color="auto"/>
        <w:left w:val="none" w:sz="0" w:space="0" w:color="auto"/>
        <w:bottom w:val="none" w:sz="0" w:space="0" w:color="auto"/>
        <w:right w:val="none" w:sz="0" w:space="0" w:color="auto"/>
      </w:divBdr>
    </w:div>
    <w:div w:id="936208422">
      <w:bodyDiv w:val="1"/>
      <w:marLeft w:val="0"/>
      <w:marRight w:val="0"/>
      <w:marTop w:val="0"/>
      <w:marBottom w:val="0"/>
      <w:divBdr>
        <w:top w:val="none" w:sz="0" w:space="0" w:color="auto"/>
        <w:left w:val="none" w:sz="0" w:space="0" w:color="auto"/>
        <w:bottom w:val="none" w:sz="0" w:space="0" w:color="auto"/>
        <w:right w:val="none" w:sz="0" w:space="0" w:color="auto"/>
      </w:divBdr>
    </w:div>
    <w:div w:id="936210628">
      <w:bodyDiv w:val="1"/>
      <w:marLeft w:val="0"/>
      <w:marRight w:val="0"/>
      <w:marTop w:val="0"/>
      <w:marBottom w:val="0"/>
      <w:divBdr>
        <w:top w:val="none" w:sz="0" w:space="0" w:color="auto"/>
        <w:left w:val="none" w:sz="0" w:space="0" w:color="auto"/>
        <w:bottom w:val="none" w:sz="0" w:space="0" w:color="auto"/>
        <w:right w:val="none" w:sz="0" w:space="0" w:color="auto"/>
      </w:divBdr>
    </w:div>
    <w:div w:id="936333321">
      <w:bodyDiv w:val="1"/>
      <w:marLeft w:val="0"/>
      <w:marRight w:val="0"/>
      <w:marTop w:val="0"/>
      <w:marBottom w:val="0"/>
      <w:divBdr>
        <w:top w:val="none" w:sz="0" w:space="0" w:color="auto"/>
        <w:left w:val="none" w:sz="0" w:space="0" w:color="auto"/>
        <w:bottom w:val="none" w:sz="0" w:space="0" w:color="auto"/>
        <w:right w:val="none" w:sz="0" w:space="0" w:color="auto"/>
      </w:divBdr>
    </w:div>
    <w:div w:id="936642942">
      <w:bodyDiv w:val="1"/>
      <w:marLeft w:val="0"/>
      <w:marRight w:val="0"/>
      <w:marTop w:val="0"/>
      <w:marBottom w:val="0"/>
      <w:divBdr>
        <w:top w:val="none" w:sz="0" w:space="0" w:color="auto"/>
        <w:left w:val="none" w:sz="0" w:space="0" w:color="auto"/>
        <w:bottom w:val="none" w:sz="0" w:space="0" w:color="auto"/>
        <w:right w:val="none" w:sz="0" w:space="0" w:color="auto"/>
      </w:divBdr>
    </w:div>
    <w:div w:id="936714343">
      <w:bodyDiv w:val="1"/>
      <w:marLeft w:val="0"/>
      <w:marRight w:val="0"/>
      <w:marTop w:val="0"/>
      <w:marBottom w:val="0"/>
      <w:divBdr>
        <w:top w:val="none" w:sz="0" w:space="0" w:color="auto"/>
        <w:left w:val="none" w:sz="0" w:space="0" w:color="auto"/>
        <w:bottom w:val="none" w:sz="0" w:space="0" w:color="auto"/>
        <w:right w:val="none" w:sz="0" w:space="0" w:color="auto"/>
      </w:divBdr>
    </w:div>
    <w:div w:id="936790433">
      <w:bodyDiv w:val="1"/>
      <w:marLeft w:val="0"/>
      <w:marRight w:val="0"/>
      <w:marTop w:val="0"/>
      <w:marBottom w:val="0"/>
      <w:divBdr>
        <w:top w:val="none" w:sz="0" w:space="0" w:color="auto"/>
        <w:left w:val="none" w:sz="0" w:space="0" w:color="auto"/>
        <w:bottom w:val="none" w:sz="0" w:space="0" w:color="auto"/>
        <w:right w:val="none" w:sz="0" w:space="0" w:color="auto"/>
      </w:divBdr>
    </w:div>
    <w:div w:id="936867537">
      <w:bodyDiv w:val="1"/>
      <w:marLeft w:val="0"/>
      <w:marRight w:val="0"/>
      <w:marTop w:val="0"/>
      <w:marBottom w:val="0"/>
      <w:divBdr>
        <w:top w:val="none" w:sz="0" w:space="0" w:color="auto"/>
        <w:left w:val="none" w:sz="0" w:space="0" w:color="auto"/>
        <w:bottom w:val="none" w:sz="0" w:space="0" w:color="auto"/>
        <w:right w:val="none" w:sz="0" w:space="0" w:color="auto"/>
      </w:divBdr>
    </w:div>
    <w:div w:id="936910136">
      <w:bodyDiv w:val="1"/>
      <w:marLeft w:val="0"/>
      <w:marRight w:val="0"/>
      <w:marTop w:val="0"/>
      <w:marBottom w:val="0"/>
      <w:divBdr>
        <w:top w:val="none" w:sz="0" w:space="0" w:color="auto"/>
        <w:left w:val="none" w:sz="0" w:space="0" w:color="auto"/>
        <w:bottom w:val="none" w:sz="0" w:space="0" w:color="auto"/>
        <w:right w:val="none" w:sz="0" w:space="0" w:color="auto"/>
      </w:divBdr>
    </w:div>
    <w:div w:id="937369140">
      <w:bodyDiv w:val="1"/>
      <w:marLeft w:val="0"/>
      <w:marRight w:val="0"/>
      <w:marTop w:val="0"/>
      <w:marBottom w:val="0"/>
      <w:divBdr>
        <w:top w:val="none" w:sz="0" w:space="0" w:color="auto"/>
        <w:left w:val="none" w:sz="0" w:space="0" w:color="auto"/>
        <w:bottom w:val="none" w:sz="0" w:space="0" w:color="auto"/>
        <w:right w:val="none" w:sz="0" w:space="0" w:color="auto"/>
      </w:divBdr>
    </w:div>
    <w:div w:id="937903852">
      <w:bodyDiv w:val="1"/>
      <w:marLeft w:val="0"/>
      <w:marRight w:val="0"/>
      <w:marTop w:val="0"/>
      <w:marBottom w:val="0"/>
      <w:divBdr>
        <w:top w:val="none" w:sz="0" w:space="0" w:color="auto"/>
        <w:left w:val="none" w:sz="0" w:space="0" w:color="auto"/>
        <w:bottom w:val="none" w:sz="0" w:space="0" w:color="auto"/>
        <w:right w:val="none" w:sz="0" w:space="0" w:color="auto"/>
      </w:divBdr>
    </w:div>
    <w:div w:id="937905348">
      <w:bodyDiv w:val="1"/>
      <w:marLeft w:val="0"/>
      <w:marRight w:val="0"/>
      <w:marTop w:val="0"/>
      <w:marBottom w:val="0"/>
      <w:divBdr>
        <w:top w:val="none" w:sz="0" w:space="0" w:color="auto"/>
        <w:left w:val="none" w:sz="0" w:space="0" w:color="auto"/>
        <w:bottom w:val="none" w:sz="0" w:space="0" w:color="auto"/>
        <w:right w:val="none" w:sz="0" w:space="0" w:color="auto"/>
      </w:divBdr>
    </w:div>
    <w:div w:id="937908273">
      <w:bodyDiv w:val="1"/>
      <w:marLeft w:val="0"/>
      <w:marRight w:val="0"/>
      <w:marTop w:val="0"/>
      <w:marBottom w:val="0"/>
      <w:divBdr>
        <w:top w:val="none" w:sz="0" w:space="0" w:color="auto"/>
        <w:left w:val="none" w:sz="0" w:space="0" w:color="auto"/>
        <w:bottom w:val="none" w:sz="0" w:space="0" w:color="auto"/>
        <w:right w:val="none" w:sz="0" w:space="0" w:color="auto"/>
      </w:divBdr>
    </w:div>
    <w:div w:id="937910403">
      <w:bodyDiv w:val="1"/>
      <w:marLeft w:val="0"/>
      <w:marRight w:val="0"/>
      <w:marTop w:val="0"/>
      <w:marBottom w:val="0"/>
      <w:divBdr>
        <w:top w:val="none" w:sz="0" w:space="0" w:color="auto"/>
        <w:left w:val="none" w:sz="0" w:space="0" w:color="auto"/>
        <w:bottom w:val="none" w:sz="0" w:space="0" w:color="auto"/>
        <w:right w:val="none" w:sz="0" w:space="0" w:color="auto"/>
      </w:divBdr>
    </w:div>
    <w:div w:id="937979562">
      <w:bodyDiv w:val="1"/>
      <w:marLeft w:val="0"/>
      <w:marRight w:val="0"/>
      <w:marTop w:val="0"/>
      <w:marBottom w:val="0"/>
      <w:divBdr>
        <w:top w:val="none" w:sz="0" w:space="0" w:color="auto"/>
        <w:left w:val="none" w:sz="0" w:space="0" w:color="auto"/>
        <w:bottom w:val="none" w:sz="0" w:space="0" w:color="auto"/>
        <w:right w:val="none" w:sz="0" w:space="0" w:color="auto"/>
      </w:divBdr>
    </w:div>
    <w:div w:id="938215709">
      <w:bodyDiv w:val="1"/>
      <w:marLeft w:val="0"/>
      <w:marRight w:val="0"/>
      <w:marTop w:val="0"/>
      <w:marBottom w:val="0"/>
      <w:divBdr>
        <w:top w:val="none" w:sz="0" w:space="0" w:color="auto"/>
        <w:left w:val="none" w:sz="0" w:space="0" w:color="auto"/>
        <w:bottom w:val="none" w:sz="0" w:space="0" w:color="auto"/>
        <w:right w:val="none" w:sz="0" w:space="0" w:color="auto"/>
      </w:divBdr>
    </w:div>
    <w:div w:id="938416340">
      <w:bodyDiv w:val="1"/>
      <w:marLeft w:val="0"/>
      <w:marRight w:val="0"/>
      <w:marTop w:val="0"/>
      <w:marBottom w:val="0"/>
      <w:divBdr>
        <w:top w:val="none" w:sz="0" w:space="0" w:color="auto"/>
        <w:left w:val="none" w:sz="0" w:space="0" w:color="auto"/>
        <w:bottom w:val="none" w:sz="0" w:space="0" w:color="auto"/>
        <w:right w:val="none" w:sz="0" w:space="0" w:color="auto"/>
      </w:divBdr>
    </w:div>
    <w:div w:id="938566761">
      <w:bodyDiv w:val="1"/>
      <w:marLeft w:val="0"/>
      <w:marRight w:val="0"/>
      <w:marTop w:val="0"/>
      <w:marBottom w:val="0"/>
      <w:divBdr>
        <w:top w:val="none" w:sz="0" w:space="0" w:color="auto"/>
        <w:left w:val="none" w:sz="0" w:space="0" w:color="auto"/>
        <w:bottom w:val="none" w:sz="0" w:space="0" w:color="auto"/>
        <w:right w:val="none" w:sz="0" w:space="0" w:color="auto"/>
      </w:divBdr>
    </w:div>
    <w:div w:id="938752667">
      <w:bodyDiv w:val="1"/>
      <w:marLeft w:val="0"/>
      <w:marRight w:val="0"/>
      <w:marTop w:val="0"/>
      <w:marBottom w:val="0"/>
      <w:divBdr>
        <w:top w:val="none" w:sz="0" w:space="0" w:color="auto"/>
        <w:left w:val="none" w:sz="0" w:space="0" w:color="auto"/>
        <w:bottom w:val="none" w:sz="0" w:space="0" w:color="auto"/>
        <w:right w:val="none" w:sz="0" w:space="0" w:color="auto"/>
      </w:divBdr>
    </w:div>
    <w:div w:id="938946205">
      <w:bodyDiv w:val="1"/>
      <w:marLeft w:val="0"/>
      <w:marRight w:val="0"/>
      <w:marTop w:val="0"/>
      <w:marBottom w:val="0"/>
      <w:divBdr>
        <w:top w:val="none" w:sz="0" w:space="0" w:color="auto"/>
        <w:left w:val="none" w:sz="0" w:space="0" w:color="auto"/>
        <w:bottom w:val="none" w:sz="0" w:space="0" w:color="auto"/>
        <w:right w:val="none" w:sz="0" w:space="0" w:color="auto"/>
      </w:divBdr>
    </w:div>
    <w:div w:id="939215390">
      <w:bodyDiv w:val="1"/>
      <w:marLeft w:val="0"/>
      <w:marRight w:val="0"/>
      <w:marTop w:val="0"/>
      <w:marBottom w:val="0"/>
      <w:divBdr>
        <w:top w:val="none" w:sz="0" w:space="0" w:color="auto"/>
        <w:left w:val="none" w:sz="0" w:space="0" w:color="auto"/>
        <w:bottom w:val="none" w:sz="0" w:space="0" w:color="auto"/>
        <w:right w:val="none" w:sz="0" w:space="0" w:color="auto"/>
      </w:divBdr>
    </w:div>
    <w:div w:id="939332765">
      <w:bodyDiv w:val="1"/>
      <w:marLeft w:val="0"/>
      <w:marRight w:val="0"/>
      <w:marTop w:val="0"/>
      <w:marBottom w:val="0"/>
      <w:divBdr>
        <w:top w:val="none" w:sz="0" w:space="0" w:color="auto"/>
        <w:left w:val="none" w:sz="0" w:space="0" w:color="auto"/>
        <w:bottom w:val="none" w:sz="0" w:space="0" w:color="auto"/>
        <w:right w:val="none" w:sz="0" w:space="0" w:color="auto"/>
      </w:divBdr>
    </w:div>
    <w:div w:id="940259391">
      <w:bodyDiv w:val="1"/>
      <w:marLeft w:val="0"/>
      <w:marRight w:val="0"/>
      <w:marTop w:val="0"/>
      <w:marBottom w:val="0"/>
      <w:divBdr>
        <w:top w:val="none" w:sz="0" w:space="0" w:color="auto"/>
        <w:left w:val="none" w:sz="0" w:space="0" w:color="auto"/>
        <w:bottom w:val="none" w:sz="0" w:space="0" w:color="auto"/>
        <w:right w:val="none" w:sz="0" w:space="0" w:color="auto"/>
      </w:divBdr>
    </w:div>
    <w:div w:id="940725486">
      <w:bodyDiv w:val="1"/>
      <w:marLeft w:val="0"/>
      <w:marRight w:val="0"/>
      <w:marTop w:val="0"/>
      <w:marBottom w:val="0"/>
      <w:divBdr>
        <w:top w:val="none" w:sz="0" w:space="0" w:color="auto"/>
        <w:left w:val="none" w:sz="0" w:space="0" w:color="auto"/>
        <w:bottom w:val="none" w:sz="0" w:space="0" w:color="auto"/>
        <w:right w:val="none" w:sz="0" w:space="0" w:color="auto"/>
      </w:divBdr>
    </w:div>
    <w:div w:id="941061920">
      <w:bodyDiv w:val="1"/>
      <w:marLeft w:val="0"/>
      <w:marRight w:val="0"/>
      <w:marTop w:val="0"/>
      <w:marBottom w:val="0"/>
      <w:divBdr>
        <w:top w:val="none" w:sz="0" w:space="0" w:color="auto"/>
        <w:left w:val="none" w:sz="0" w:space="0" w:color="auto"/>
        <w:bottom w:val="none" w:sz="0" w:space="0" w:color="auto"/>
        <w:right w:val="none" w:sz="0" w:space="0" w:color="auto"/>
      </w:divBdr>
    </w:div>
    <w:div w:id="941182938">
      <w:bodyDiv w:val="1"/>
      <w:marLeft w:val="0"/>
      <w:marRight w:val="0"/>
      <w:marTop w:val="0"/>
      <w:marBottom w:val="0"/>
      <w:divBdr>
        <w:top w:val="none" w:sz="0" w:space="0" w:color="auto"/>
        <w:left w:val="none" w:sz="0" w:space="0" w:color="auto"/>
        <w:bottom w:val="none" w:sz="0" w:space="0" w:color="auto"/>
        <w:right w:val="none" w:sz="0" w:space="0" w:color="auto"/>
      </w:divBdr>
    </w:div>
    <w:div w:id="941185243">
      <w:bodyDiv w:val="1"/>
      <w:marLeft w:val="0"/>
      <w:marRight w:val="0"/>
      <w:marTop w:val="0"/>
      <w:marBottom w:val="0"/>
      <w:divBdr>
        <w:top w:val="none" w:sz="0" w:space="0" w:color="auto"/>
        <w:left w:val="none" w:sz="0" w:space="0" w:color="auto"/>
        <w:bottom w:val="none" w:sz="0" w:space="0" w:color="auto"/>
        <w:right w:val="none" w:sz="0" w:space="0" w:color="auto"/>
      </w:divBdr>
    </w:div>
    <w:div w:id="941188606">
      <w:bodyDiv w:val="1"/>
      <w:marLeft w:val="0"/>
      <w:marRight w:val="0"/>
      <w:marTop w:val="0"/>
      <w:marBottom w:val="0"/>
      <w:divBdr>
        <w:top w:val="none" w:sz="0" w:space="0" w:color="auto"/>
        <w:left w:val="none" w:sz="0" w:space="0" w:color="auto"/>
        <w:bottom w:val="none" w:sz="0" w:space="0" w:color="auto"/>
        <w:right w:val="none" w:sz="0" w:space="0" w:color="auto"/>
      </w:divBdr>
    </w:div>
    <w:div w:id="941689009">
      <w:bodyDiv w:val="1"/>
      <w:marLeft w:val="0"/>
      <w:marRight w:val="0"/>
      <w:marTop w:val="0"/>
      <w:marBottom w:val="0"/>
      <w:divBdr>
        <w:top w:val="none" w:sz="0" w:space="0" w:color="auto"/>
        <w:left w:val="none" w:sz="0" w:space="0" w:color="auto"/>
        <w:bottom w:val="none" w:sz="0" w:space="0" w:color="auto"/>
        <w:right w:val="none" w:sz="0" w:space="0" w:color="auto"/>
      </w:divBdr>
    </w:div>
    <w:div w:id="941769000">
      <w:bodyDiv w:val="1"/>
      <w:marLeft w:val="0"/>
      <w:marRight w:val="0"/>
      <w:marTop w:val="0"/>
      <w:marBottom w:val="0"/>
      <w:divBdr>
        <w:top w:val="none" w:sz="0" w:space="0" w:color="auto"/>
        <w:left w:val="none" w:sz="0" w:space="0" w:color="auto"/>
        <w:bottom w:val="none" w:sz="0" w:space="0" w:color="auto"/>
        <w:right w:val="none" w:sz="0" w:space="0" w:color="auto"/>
      </w:divBdr>
    </w:div>
    <w:div w:id="942224162">
      <w:bodyDiv w:val="1"/>
      <w:marLeft w:val="0"/>
      <w:marRight w:val="0"/>
      <w:marTop w:val="0"/>
      <w:marBottom w:val="0"/>
      <w:divBdr>
        <w:top w:val="none" w:sz="0" w:space="0" w:color="auto"/>
        <w:left w:val="none" w:sz="0" w:space="0" w:color="auto"/>
        <w:bottom w:val="none" w:sz="0" w:space="0" w:color="auto"/>
        <w:right w:val="none" w:sz="0" w:space="0" w:color="auto"/>
      </w:divBdr>
    </w:div>
    <w:div w:id="942420890">
      <w:bodyDiv w:val="1"/>
      <w:marLeft w:val="0"/>
      <w:marRight w:val="0"/>
      <w:marTop w:val="0"/>
      <w:marBottom w:val="0"/>
      <w:divBdr>
        <w:top w:val="none" w:sz="0" w:space="0" w:color="auto"/>
        <w:left w:val="none" w:sz="0" w:space="0" w:color="auto"/>
        <w:bottom w:val="none" w:sz="0" w:space="0" w:color="auto"/>
        <w:right w:val="none" w:sz="0" w:space="0" w:color="auto"/>
      </w:divBdr>
    </w:div>
    <w:div w:id="942690047">
      <w:bodyDiv w:val="1"/>
      <w:marLeft w:val="0"/>
      <w:marRight w:val="0"/>
      <w:marTop w:val="0"/>
      <w:marBottom w:val="0"/>
      <w:divBdr>
        <w:top w:val="none" w:sz="0" w:space="0" w:color="auto"/>
        <w:left w:val="none" w:sz="0" w:space="0" w:color="auto"/>
        <w:bottom w:val="none" w:sz="0" w:space="0" w:color="auto"/>
        <w:right w:val="none" w:sz="0" w:space="0" w:color="auto"/>
      </w:divBdr>
    </w:div>
    <w:div w:id="942801445">
      <w:bodyDiv w:val="1"/>
      <w:marLeft w:val="0"/>
      <w:marRight w:val="0"/>
      <w:marTop w:val="0"/>
      <w:marBottom w:val="0"/>
      <w:divBdr>
        <w:top w:val="none" w:sz="0" w:space="0" w:color="auto"/>
        <w:left w:val="none" w:sz="0" w:space="0" w:color="auto"/>
        <w:bottom w:val="none" w:sz="0" w:space="0" w:color="auto"/>
        <w:right w:val="none" w:sz="0" w:space="0" w:color="auto"/>
      </w:divBdr>
    </w:div>
    <w:div w:id="942808147">
      <w:bodyDiv w:val="1"/>
      <w:marLeft w:val="0"/>
      <w:marRight w:val="0"/>
      <w:marTop w:val="0"/>
      <w:marBottom w:val="0"/>
      <w:divBdr>
        <w:top w:val="none" w:sz="0" w:space="0" w:color="auto"/>
        <w:left w:val="none" w:sz="0" w:space="0" w:color="auto"/>
        <w:bottom w:val="none" w:sz="0" w:space="0" w:color="auto"/>
        <w:right w:val="none" w:sz="0" w:space="0" w:color="auto"/>
      </w:divBdr>
    </w:div>
    <w:div w:id="943148706">
      <w:bodyDiv w:val="1"/>
      <w:marLeft w:val="0"/>
      <w:marRight w:val="0"/>
      <w:marTop w:val="0"/>
      <w:marBottom w:val="0"/>
      <w:divBdr>
        <w:top w:val="none" w:sz="0" w:space="0" w:color="auto"/>
        <w:left w:val="none" w:sz="0" w:space="0" w:color="auto"/>
        <w:bottom w:val="none" w:sz="0" w:space="0" w:color="auto"/>
        <w:right w:val="none" w:sz="0" w:space="0" w:color="auto"/>
      </w:divBdr>
    </w:div>
    <w:div w:id="943539590">
      <w:bodyDiv w:val="1"/>
      <w:marLeft w:val="0"/>
      <w:marRight w:val="0"/>
      <w:marTop w:val="0"/>
      <w:marBottom w:val="0"/>
      <w:divBdr>
        <w:top w:val="none" w:sz="0" w:space="0" w:color="auto"/>
        <w:left w:val="none" w:sz="0" w:space="0" w:color="auto"/>
        <w:bottom w:val="none" w:sz="0" w:space="0" w:color="auto"/>
        <w:right w:val="none" w:sz="0" w:space="0" w:color="auto"/>
      </w:divBdr>
    </w:div>
    <w:div w:id="943611608">
      <w:bodyDiv w:val="1"/>
      <w:marLeft w:val="0"/>
      <w:marRight w:val="0"/>
      <w:marTop w:val="0"/>
      <w:marBottom w:val="0"/>
      <w:divBdr>
        <w:top w:val="none" w:sz="0" w:space="0" w:color="auto"/>
        <w:left w:val="none" w:sz="0" w:space="0" w:color="auto"/>
        <w:bottom w:val="none" w:sz="0" w:space="0" w:color="auto"/>
        <w:right w:val="none" w:sz="0" w:space="0" w:color="auto"/>
      </w:divBdr>
    </w:div>
    <w:div w:id="943731111">
      <w:bodyDiv w:val="1"/>
      <w:marLeft w:val="0"/>
      <w:marRight w:val="0"/>
      <w:marTop w:val="0"/>
      <w:marBottom w:val="0"/>
      <w:divBdr>
        <w:top w:val="none" w:sz="0" w:space="0" w:color="auto"/>
        <w:left w:val="none" w:sz="0" w:space="0" w:color="auto"/>
        <w:bottom w:val="none" w:sz="0" w:space="0" w:color="auto"/>
        <w:right w:val="none" w:sz="0" w:space="0" w:color="auto"/>
      </w:divBdr>
    </w:div>
    <w:div w:id="943803539">
      <w:bodyDiv w:val="1"/>
      <w:marLeft w:val="0"/>
      <w:marRight w:val="0"/>
      <w:marTop w:val="0"/>
      <w:marBottom w:val="0"/>
      <w:divBdr>
        <w:top w:val="none" w:sz="0" w:space="0" w:color="auto"/>
        <w:left w:val="none" w:sz="0" w:space="0" w:color="auto"/>
        <w:bottom w:val="none" w:sz="0" w:space="0" w:color="auto"/>
        <w:right w:val="none" w:sz="0" w:space="0" w:color="auto"/>
      </w:divBdr>
    </w:div>
    <w:div w:id="943996743">
      <w:bodyDiv w:val="1"/>
      <w:marLeft w:val="0"/>
      <w:marRight w:val="0"/>
      <w:marTop w:val="0"/>
      <w:marBottom w:val="0"/>
      <w:divBdr>
        <w:top w:val="none" w:sz="0" w:space="0" w:color="auto"/>
        <w:left w:val="none" w:sz="0" w:space="0" w:color="auto"/>
        <w:bottom w:val="none" w:sz="0" w:space="0" w:color="auto"/>
        <w:right w:val="none" w:sz="0" w:space="0" w:color="auto"/>
      </w:divBdr>
    </w:div>
    <w:div w:id="944069661">
      <w:bodyDiv w:val="1"/>
      <w:marLeft w:val="0"/>
      <w:marRight w:val="0"/>
      <w:marTop w:val="0"/>
      <w:marBottom w:val="0"/>
      <w:divBdr>
        <w:top w:val="none" w:sz="0" w:space="0" w:color="auto"/>
        <w:left w:val="none" w:sz="0" w:space="0" w:color="auto"/>
        <w:bottom w:val="none" w:sz="0" w:space="0" w:color="auto"/>
        <w:right w:val="none" w:sz="0" w:space="0" w:color="auto"/>
      </w:divBdr>
    </w:div>
    <w:div w:id="944070069">
      <w:bodyDiv w:val="1"/>
      <w:marLeft w:val="0"/>
      <w:marRight w:val="0"/>
      <w:marTop w:val="0"/>
      <w:marBottom w:val="0"/>
      <w:divBdr>
        <w:top w:val="none" w:sz="0" w:space="0" w:color="auto"/>
        <w:left w:val="none" w:sz="0" w:space="0" w:color="auto"/>
        <w:bottom w:val="none" w:sz="0" w:space="0" w:color="auto"/>
        <w:right w:val="none" w:sz="0" w:space="0" w:color="auto"/>
      </w:divBdr>
    </w:div>
    <w:div w:id="944077314">
      <w:bodyDiv w:val="1"/>
      <w:marLeft w:val="0"/>
      <w:marRight w:val="0"/>
      <w:marTop w:val="0"/>
      <w:marBottom w:val="0"/>
      <w:divBdr>
        <w:top w:val="none" w:sz="0" w:space="0" w:color="auto"/>
        <w:left w:val="none" w:sz="0" w:space="0" w:color="auto"/>
        <w:bottom w:val="none" w:sz="0" w:space="0" w:color="auto"/>
        <w:right w:val="none" w:sz="0" w:space="0" w:color="auto"/>
      </w:divBdr>
    </w:div>
    <w:div w:id="944313314">
      <w:bodyDiv w:val="1"/>
      <w:marLeft w:val="0"/>
      <w:marRight w:val="0"/>
      <w:marTop w:val="0"/>
      <w:marBottom w:val="0"/>
      <w:divBdr>
        <w:top w:val="none" w:sz="0" w:space="0" w:color="auto"/>
        <w:left w:val="none" w:sz="0" w:space="0" w:color="auto"/>
        <w:bottom w:val="none" w:sz="0" w:space="0" w:color="auto"/>
        <w:right w:val="none" w:sz="0" w:space="0" w:color="auto"/>
      </w:divBdr>
    </w:div>
    <w:div w:id="944575501">
      <w:bodyDiv w:val="1"/>
      <w:marLeft w:val="0"/>
      <w:marRight w:val="0"/>
      <w:marTop w:val="0"/>
      <w:marBottom w:val="0"/>
      <w:divBdr>
        <w:top w:val="none" w:sz="0" w:space="0" w:color="auto"/>
        <w:left w:val="none" w:sz="0" w:space="0" w:color="auto"/>
        <w:bottom w:val="none" w:sz="0" w:space="0" w:color="auto"/>
        <w:right w:val="none" w:sz="0" w:space="0" w:color="auto"/>
      </w:divBdr>
    </w:div>
    <w:div w:id="944733905">
      <w:bodyDiv w:val="1"/>
      <w:marLeft w:val="0"/>
      <w:marRight w:val="0"/>
      <w:marTop w:val="0"/>
      <w:marBottom w:val="0"/>
      <w:divBdr>
        <w:top w:val="none" w:sz="0" w:space="0" w:color="auto"/>
        <w:left w:val="none" w:sz="0" w:space="0" w:color="auto"/>
        <w:bottom w:val="none" w:sz="0" w:space="0" w:color="auto"/>
        <w:right w:val="none" w:sz="0" w:space="0" w:color="auto"/>
      </w:divBdr>
    </w:div>
    <w:div w:id="944852174">
      <w:bodyDiv w:val="1"/>
      <w:marLeft w:val="0"/>
      <w:marRight w:val="0"/>
      <w:marTop w:val="0"/>
      <w:marBottom w:val="0"/>
      <w:divBdr>
        <w:top w:val="none" w:sz="0" w:space="0" w:color="auto"/>
        <w:left w:val="none" w:sz="0" w:space="0" w:color="auto"/>
        <w:bottom w:val="none" w:sz="0" w:space="0" w:color="auto"/>
        <w:right w:val="none" w:sz="0" w:space="0" w:color="auto"/>
      </w:divBdr>
      <w:divsChild>
        <w:div w:id="1898977950">
          <w:marLeft w:val="0"/>
          <w:marRight w:val="0"/>
          <w:marTop w:val="0"/>
          <w:marBottom w:val="0"/>
          <w:divBdr>
            <w:top w:val="none" w:sz="0" w:space="0" w:color="auto"/>
            <w:left w:val="none" w:sz="0" w:space="0" w:color="auto"/>
            <w:bottom w:val="none" w:sz="0" w:space="0" w:color="auto"/>
            <w:right w:val="none" w:sz="0" w:space="0" w:color="auto"/>
          </w:divBdr>
        </w:div>
      </w:divsChild>
    </w:div>
    <w:div w:id="944920304">
      <w:bodyDiv w:val="1"/>
      <w:marLeft w:val="0"/>
      <w:marRight w:val="0"/>
      <w:marTop w:val="0"/>
      <w:marBottom w:val="0"/>
      <w:divBdr>
        <w:top w:val="none" w:sz="0" w:space="0" w:color="auto"/>
        <w:left w:val="none" w:sz="0" w:space="0" w:color="auto"/>
        <w:bottom w:val="none" w:sz="0" w:space="0" w:color="auto"/>
        <w:right w:val="none" w:sz="0" w:space="0" w:color="auto"/>
      </w:divBdr>
    </w:div>
    <w:div w:id="944963851">
      <w:bodyDiv w:val="1"/>
      <w:marLeft w:val="0"/>
      <w:marRight w:val="0"/>
      <w:marTop w:val="0"/>
      <w:marBottom w:val="0"/>
      <w:divBdr>
        <w:top w:val="none" w:sz="0" w:space="0" w:color="auto"/>
        <w:left w:val="none" w:sz="0" w:space="0" w:color="auto"/>
        <w:bottom w:val="none" w:sz="0" w:space="0" w:color="auto"/>
        <w:right w:val="none" w:sz="0" w:space="0" w:color="auto"/>
      </w:divBdr>
    </w:div>
    <w:div w:id="944969931">
      <w:bodyDiv w:val="1"/>
      <w:marLeft w:val="0"/>
      <w:marRight w:val="0"/>
      <w:marTop w:val="0"/>
      <w:marBottom w:val="0"/>
      <w:divBdr>
        <w:top w:val="none" w:sz="0" w:space="0" w:color="auto"/>
        <w:left w:val="none" w:sz="0" w:space="0" w:color="auto"/>
        <w:bottom w:val="none" w:sz="0" w:space="0" w:color="auto"/>
        <w:right w:val="none" w:sz="0" w:space="0" w:color="auto"/>
      </w:divBdr>
    </w:div>
    <w:div w:id="945385457">
      <w:bodyDiv w:val="1"/>
      <w:marLeft w:val="0"/>
      <w:marRight w:val="0"/>
      <w:marTop w:val="0"/>
      <w:marBottom w:val="0"/>
      <w:divBdr>
        <w:top w:val="none" w:sz="0" w:space="0" w:color="auto"/>
        <w:left w:val="none" w:sz="0" w:space="0" w:color="auto"/>
        <w:bottom w:val="none" w:sz="0" w:space="0" w:color="auto"/>
        <w:right w:val="none" w:sz="0" w:space="0" w:color="auto"/>
      </w:divBdr>
    </w:div>
    <w:div w:id="945693727">
      <w:bodyDiv w:val="1"/>
      <w:marLeft w:val="0"/>
      <w:marRight w:val="0"/>
      <w:marTop w:val="0"/>
      <w:marBottom w:val="0"/>
      <w:divBdr>
        <w:top w:val="none" w:sz="0" w:space="0" w:color="auto"/>
        <w:left w:val="none" w:sz="0" w:space="0" w:color="auto"/>
        <w:bottom w:val="none" w:sz="0" w:space="0" w:color="auto"/>
        <w:right w:val="none" w:sz="0" w:space="0" w:color="auto"/>
      </w:divBdr>
    </w:div>
    <w:div w:id="945696194">
      <w:bodyDiv w:val="1"/>
      <w:marLeft w:val="0"/>
      <w:marRight w:val="0"/>
      <w:marTop w:val="0"/>
      <w:marBottom w:val="0"/>
      <w:divBdr>
        <w:top w:val="none" w:sz="0" w:space="0" w:color="auto"/>
        <w:left w:val="none" w:sz="0" w:space="0" w:color="auto"/>
        <w:bottom w:val="none" w:sz="0" w:space="0" w:color="auto"/>
        <w:right w:val="none" w:sz="0" w:space="0" w:color="auto"/>
      </w:divBdr>
    </w:div>
    <w:div w:id="945698218">
      <w:bodyDiv w:val="1"/>
      <w:marLeft w:val="0"/>
      <w:marRight w:val="0"/>
      <w:marTop w:val="0"/>
      <w:marBottom w:val="0"/>
      <w:divBdr>
        <w:top w:val="none" w:sz="0" w:space="0" w:color="auto"/>
        <w:left w:val="none" w:sz="0" w:space="0" w:color="auto"/>
        <w:bottom w:val="none" w:sz="0" w:space="0" w:color="auto"/>
        <w:right w:val="none" w:sz="0" w:space="0" w:color="auto"/>
      </w:divBdr>
    </w:div>
    <w:div w:id="945843930">
      <w:bodyDiv w:val="1"/>
      <w:marLeft w:val="0"/>
      <w:marRight w:val="0"/>
      <w:marTop w:val="0"/>
      <w:marBottom w:val="0"/>
      <w:divBdr>
        <w:top w:val="none" w:sz="0" w:space="0" w:color="auto"/>
        <w:left w:val="none" w:sz="0" w:space="0" w:color="auto"/>
        <w:bottom w:val="none" w:sz="0" w:space="0" w:color="auto"/>
        <w:right w:val="none" w:sz="0" w:space="0" w:color="auto"/>
      </w:divBdr>
    </w:div>
    <w:div w:id="946156846">
      <w:bodyDiv w:val="1"/>
      <w:marLeft w:val="0"/>
      <w:marRight w:val="0"/>
      <w:marTop w:val="0"/>
      <w:marBottom w:val="0"/>
      <w:divBdr>
        <w:top w:val="none" w:sz="0" w:space="0" w:color="auto"/>
        <w:left w:val="none" w:sz="0" w:space="0" w:color="auto"/>
        <w:bottom w:val="none" w:sz="0" w:space="0" w:color="auto"/>
        <w:right w:val="none" w:sz="0" w:space="0" w:color="auto"/>
      </w:divBdr>
    </w:div>
    <w:div w:id="946306309">
      <w:bodyDiv w:val="1"/>
      <w:marLeft w:val="0"/>
      <w:marRight w:val="0"/>
      <w:marTop w:val="0"/>
      <w:marBottom w:val="0"/>
      <w:divBdr>
        <w:top w:val="none" w:sz="0" w:space="0" w:color="auto"/>
        <w:left w:val="none" w:sz="0" w:space="0" w:color="auto"/>
        <w:bottom w:val="none" w:sz="0" w:space="0" w:color="auto"/>
        <w:right w:val="none" w:sz="0" w:space="0" w:color="auto"/>
      </w:divBdr>
    </w:div>
    <w:div w:id="946349277">
      <w:bodyDiv w:val="1"/>
      <w:marLeft w:val="0"/>
      <w:marRight w:val="0"/>
      <w:marTop w:val="0"/>
      <w:marBottom w:val="0"/>
      <w:divBdr>
        <w:top w:val="none" w:sz="0" w:space="0" w:color="auto"/>
        <w:left w:val="none" w:sz="0" w:space="0" w:color="auto"/>
        <w:bottom w:val="none" w:sz="0" w:space="0" w:color="auto"/>
        <w:right w:val="none" w:sz="0" w:space="0" w:color="auto"/>
      </w:divBdr>
    </w:div>
    <w:div w:id="946428841">
      <w:bodyDiv w:val="1"/>
      <w:marLeft w:val="0"/>
      <w:marRight w:val="0"/>
      <w:marTop w:val="0"/>
      <w:marBottom w:val="0"/>
      <w:divBdr>
        <w:top w:val="none" w:sz="0" w:space="0" w:color="auto"/>
        <w:left w:val="none" w:sz="0" w:space="0" w:color="auto"/>
        <w:bottom w:val="none" w:sz="0" w:space="0" w:color="auto"/>
        <w:right w:val="none" w:sz="0" w:space="0" w:color="auto"/>
      </w:divBdr>
    </w:div>
    <w:div w:id="946544570">
      <w:bodyDiv w:val="1"/>
      <w:marLeft w:val="0"/>
      <w:marRight w:val="0"/>
      <w:marTop w:val="0"/>
      <w:marBottom w:val="0"/>
      <w:divBdr>
        <w:top w:val="none" w:sz="0" w:space="0" w:color="auto"/>
        <w:left w:val="none" w:sz="0" w:space="0" w:color="auto"/>
        <w:bottom w:val="none" w:sz="0" w:space="0" w:color="auto"/>
        <w:right w:val="none" w:sz="0" w:space="0" w:color="auto"/>
      </w:divBdr>
    </w:div>
    <w:div w:id="946740733">
      <w:bodyDiv w:val="1"/>
      <w:marLeft w:val="0"/>
      <w:marRight w:val="0"/>
      <w:marTop w:val="0"/>
      <w:marBottom w:val="0"/>
      <w:divBdr>
        <w:top w:val="none" w:sz="0" w:space="0" w:color="auto"/>
        <w:left w:val="none" w:sz="0" w:space="0" w:color="auto"/>
        <w:bottom w:val="none" w:sz="0" w:space="0" w:color="auto"/>
        <w:right w:val="none" w:sz="0" w:space="0" w:color="auto"/>
      </w:divBdr>
    </w:div>
    <w:div w:id="946935847">
      <w:bodyDiv w:val="1"/>
      <w:marLeft w:val="0"/>
      <w:marRight w:val="0"/>
      <w:marTop w:val="0"/>
      <w:marBottom w:val="0"/>
      <w:divBdr>
        <w:top w:val="none" w:sz="0" w:space="0" w:color="auto"/>
        <w:left w:val="none" w:sz="0" w:space="0" w:color="auto"/>
        <w:bottom w:val="none" w:sz="0" w:space="0" w:color="auto"/>
        <w:right w:val="none" w:sz="0" w:space="0" w:color="auto"/>
      </w:divBdr>
    </w:div>
    <w:div w:id="947005408">
      <w:bodyDiv w:val="1"/>
      <w:marLeft w:val="0"/>
      <w:marRight w:val="0"/>
      <w:marTop w:val="0"/>
      <w:marBottom w:val="0"/>
      <w:divBdr>
        <w:top w:val="none" w:sz="0" w:space="0" w:color="auto"/>
        <w:left w:val="none" w:sz="0" w:space="0" w:color="auto"/>
        <w:bottom w:val="none" w:sz="0" w:space="0" w:color="auto"/>
        <w:right w:val="none" w:sz="0" w:space="0" w:color="auto"/>
      </w:divBdr>
    </w:div>
    <w:div w:id="947158238">
      <w:bodyDiv w:val="1"/>
      <w:marLeft w:val="0"/>
      <w:marRight w:val="0"/>
      <w:marTop w:val="0"/>
      <w:marBottom w:val="0"/>
      <w:divBdr>
        <w:top w:val="none" w:sz="0" w:space="0" w:color="auto"/>
        <w:left w:val="none" w:sz="0" w:space="0" w:color="auto"/>
        <w:bottom w:val="none" w:sz="0" w:space="0" w:color="auto"/>
        <w:right w:val="none" w:sz="0" w:space="0" w:color="auto"/>
      </w:divBdr>
    </w:div>
    <w:div w:id="947271315">
      <w:bodyDiv w:val="1"/>
      <w:marLeft w:val="0"/>
      <w:marRight w:val="0"/>
      <w:marTop w:val="0"/>
      <w:marBottom w:val="0"/>
      <w:divBdr>
        <w:top w:val="none" w:sz="0" w:space="0" w:color="auto"/>
        <w:left w:val="none" w:sz="0" w:space="0" w:color="auto"/>
        <w:bottom w:val="none" w:sz="0" w:space="0" w:color="auto"/>
        <w:right w:val="none" w:sz="0" w:space="0" w:color="auto"/>
      </w:divBdr>
    </w:div>
    <w:div w:id="947346504">
      <w:bodyDiv w:val="1"/>
      <w:marLeft w:val="0"/>
      <w:marRight w:val="0"/>
      <w:marTop w:val="0"/>
      <w:marBottom w:val="0"/>
      <w:divBdr>
        <w:top w:val="none" w:sz="0" w:space="0" w:color="auto"/>
        <w:left w:val="none" w:sz="0" w:space="0" w:color="auto"/>
        <w:bottom w:val="none" w:sz="0" w:space="0" w:color="auto"/>
        <w:right w:val="none" w:sz="0" w:space="0" w:color="auto"/>
      </w:divBdr>
    </w:div>
    <w:div w:id="947541322">
      <w:bodyDiv w:val="1"/>
      <w:marLeft w:val="0"/>
      <w:marRight w:val="0"/>
      <w:marTop w:val="0"/>
      <w:marBottom w:val="0"/>
      <w:divBdr>
        <w:top w:val="none" w:sz="0" w:space="0" w:color="auto"/>
        <w:left w:val="none" w:sz="0" w:space="0" w:color="auto"/>
        <w:bottom w:val="none" w:sz="0" w:space="0" w:color="auto"/>
        <w:right w:val="none" w:sz="0" w:space="0" w:color="auto"/>
      </w:divBdr>
    </w:div>
    <w:div w:id="947811699">
      <w:bodyDiv w:val="1"/>
      <w:marLeft w:val="0"/>
      <w:marRight w:val="0"/>
      <w:marTop w:val="0"/>
      <w:marBottom w:val="0"/>
      <w:divBdr>
        <w:top w:val="none" w:sz="0" w:space="0" w:color="auto"/>
        <w:left w:val="none" w:sz="0" w:space="0" w:color="auto"/>
        <w:bottom w:val="none" w:sz="0" w:space="0" w:color="auto"/>
        <w:right w:val="none" w:sz="0" w:space="0" w:color="auto"/>
      </w:divBdr>
    </w:div>
    <w:div w:id="947850479">
      <w:bodyDiv w:val="1"/>
      <w:marLeft w:val="0"/>
      <w:marRight w:val="0"/>
      <w:marTop w:val="0"/>
      <w:marBottom w:val="0"/>
      <w:divBdr>
        <w:top w:val="none" w:sz="0" w:space="0" w:color="auto"/>
        <w:left w:val="none" w:sz="0" w:space="0" w:color="auto"/>
        <w:bottom w:val="none" w:sz="0" w:space="0" w:color="auto"/>
        <w:right w:val="none" w:sz="0" w:space="0" w:color="auto"/>
      </w:divBdr>
    </w:div>
    <w:div w:id="948200603">
      <w:bodyDiv w:val="1"/>
      <w:marLeft w:val="0"/>
      <w:marRight w:val="0"/>
      <w:marTop w:val="0"/>
      <w:marBottom w:val="0"/>
      <w:divBdr>
        <w:top w:val="none" w:sz="0" w:space="0" w:color="auto"/>
        <w:left w:val="none" w:sz="0" w:space="0" w:color="auto"/>
        <w:bottom w:val="none" w:sz="0" w:space="0" w:color="auto"/>
        <w:right w:val="none" w:sz="0" w:space="0" w:color="auto"/>
      </w:divBdr>
    </w:div>
    <w:div w:id="948245249">
      <w:bodyDiv w:val="1"/>
      <w:marLeft w:val="0"/>
      <w:marRight w:val="0"/>
      <w:marTop w:val="0"/>
      <w:marBottom w:val="0"/>
      <w:divBdr>
        <w:top w:val="none" w:sz="0" w:space="0" w:color="auto"/>
        <w:left w:val="none" w:sz="0" w:space="0" w:color="auto"/>
        <w:bottom w:val="none" w:sz="0" w:space="0" w:color="auto"/>
        <w:right w:val="none" w:sz="0" w:space="0" w:color="auto"/>
      </w:divBdr>
    </w:div>
    <w:div w:id="948440001">
      <w:bodyDiv w:val="1"/>
      <w:marLeft w:val="0"/>
      <w:marRight w:val="0"/>
      <w:marTop w:val="0"/>
      <w:marBottom w:val="0"/>
      <w:divBdr>
        <w:top w:val="none" w:sz="0" w:space="0" w:color="auto"/>
        <w:left w:val="none" w:sz="0" w:space="0" w:color="auto"/>
        <w:bottom w:val="none" w:sz="0" w:space="0" w:color="auto"/>
        <w:right w:val="none" w:sz="0" w:space="0" w:color="auto"/>
      </w:divBdr>
    </w:div>
    <w:div w:id="948926020">
      <w:bodyDiv w:val="1"/>
      <w:marLeft w:val="0"/>
      <w:marRight w:val="0"/>
      <w:marTop w:val="0"/>
      <w:marBottom w:val="0"/>
      <w:divBdr>
        <w:top w:val="none" w:sz="0" w:space="0" w:color="auto"/>
        <w:left w:val="none" w:sz="0" w:space="0" w:color="auto"/>
        <w:bottom w:val="none" w:sz="0" w:space="0" w:color="auto"/>
        <w:right w:val="none" w:sz="0" w:space="0" w:color="auto"/>
      </w:divBdr>
    </w:div>
    <w:div w:id="949318923">
      <w:bodyDiv w:val="1"/>
      <w:marLeft w:val="0"/>
      <w:marRight w:val="0"/>
      <w:marTop w:val="0"/>
      <w:marBottom w:val="0"/>
      <w:divBdr>
        <w:top w:val="none" w:sz="0" w:space="0" w:color="auto"/>
        <w:left w:val="none" w:sz="0" w:space="0" w:color="auto"/>
        <w:bottom w:val="none" w:sz="0" w:space="0" w:color="auto"/>
        <w:right w:val="none" w:sz="0" w:space="0" w:color="auto"/>
      </w:divBdr>
    </w:div>
    <w:div w:id="949360081">
      <w:bodyDiv w:val="1"/>
      <w:marLeft w:val="0"/>
      <w:marRight w:val="0"/>
      <w:marTop w:val="0"/>
      <w:marBottom w:val="0"/>
      <w:divBdr>
        <w:top w:val="none" w:sz="0" w:space="0" w:color="auto"/>
        <w:left w:val="none" w:sz="0" w:space="0" w:color="auto"/>
        <w:bottom w:val="none" w:sz="0" w:space="0" w:color="auto"/>
        <w:right w:val="none" w:sz="0" w:space="0" w:color="auto"/>
      </w:divBdr>
    </w:div>
    <w:div w:id="949555974">
      <w:bodyDiv w:val="1"/>
      <w:marLeft w:val="0"/>
      <w:marRight w:val="0"/>
      <w:marTop w:val="0"/>
      <w:marBottom w:val="0"/>
      <w:divBdr>
        <w:top w:val="none" w:sz="0" w:space="0" w:color="auto"/>
        <w:left w:val="none" w:sz="0" w:space="0" w:color="auto"/>
        <w:bottom w:val="none" w:sz="0" w:space="0" w:color="auto"/>
        <w:right w:val="none" w:sz="0" w:space="0" w:color="auto"/>
      </w:divBdr>
    </w:div>
    <w:div w:id="950164251">
      <w:bodyDiv w:val="1"/>
      <w:marLeft w:val="0"/>
      <w:marRight w:val="0"/>
      <w:marTop w:val="0"/>
      <w:marBottom w:val="0"/>
      <w:divBdr>
        <w:top w:val="none" w:sz="0" w:space="0" w:color="auto"/>
        <w:left w:val="none" w:sz="0" w:space="0" w:color="auto"/>
        <w:bottom w:val="none" w:sz="0" w:space="0" w:color="auto"/>
        <w:right w:val="none" w:sz="0" w:space="0" w:color="auto"/>
      </w:divBdr>
    </w:div>
    <w:div w:id="950167580">
      <w:bodyDiv w:val="1"/>
      <w:marLeft w:val="0"/>
      <w:marRight w:val="0"/>
      <w:marTop w:val="0"/>
      <w:marBottom w:val="0"/>
      <w:divBdr>
        <w:top w:val="none" w:sz="0" w:space="0" w:color="auto"/>
        <w:left w:val="none" w:sz="0" w:space="0" w:color="auto"/>
        <w:bottom w:val="none" w:sz="0" w:space="0" w:color="auto"/>
        <w:right w:val="none" w:sz="0" w:space="0" w:color="auto"/>
      </w:divBdr>
    </w:div>
    <w:div w:id="950209921">
      <w:bodyDiv w:val="1"/>
      <w:marLeft w:val="0"/>
      <w:marRight w:val="0"/>
      <w:marTop w:val="0"/>
      <w:marBottom w:val="0"/>
      <w:divBdr>
        <w:top w:val="none" w:sz="0" w:space="0" w:color="auto"/>
        <w:left w:val="none" w:sz="0" w:space="0" w:color="auto"/>
        <w:bottom w:val="none" w:sz="0" w:space="0" w:color="auto"/>
        <w:right w:val="none" w:sz="0" w:space="0" w:color="auto"/>
      </w:divBdr>
    </w:div>
    <w:div w:id="950476164">
      <w:bodyDiv w:val="1"/>
      <w:marLeft w:val="0"/>
      <w:marRight w:val="0"/>
      <w:marTop w:val="0"/>
      <w:marBottom w:val="0"/>
      <w:divBdr>
        <w:top w:val="none" w:sz="0" w:space="0" w:color="auto"/>
        <w:left w:val="none" w:sz="0" w:space="0" w:color="auto"/>
        <w:bottom w:val="none" w:sz="0" w:space="0" w:color="auto"/>
        <w:right w:val="none" w:sz="0" w:space="0" w:color="auto"/>
      </w:divBdr>
    </w:div>
    <w:div w:id="950673054">
      <w:bodyDiv w:val="1"/>
      <w:marLeft w:val="0"/>
      <w:marRight w:val="0"/>
      <w:marTop w:val="0"/>
      <w:marBottom w:val="0"/>
      <w:divBdr>
        <w:top w:val="none" w:sz="0" w:space="0" w:color="auto"/>
        <w:left w:val="none" w:sz="0" w:space="0" w:color="auto"/>
        <w:bottom w:val="none" w:sz="0" w:space="0" w:color="auto"/>
        <w:right w:val="none" w:sz="0" w:space="0" w:color="auto"/>
      </w:divBdr>
    </w:div>
    <w:div w:id="950815951">
      <w:bodyDiv w:val="1"/>
      <w:marLeft w:val="0"/>
      <w:marRight w:val="0"/>
      <w:marTop w:val="0"/>
      <w:marBottom w:val="0"/>
      <w:divBdr>
        <w:top w:val="none" w:sz="0" w:space="0" w:color="auto"/>
        <w:left w:val="none" w:sz="0" w:space="0" w:color="auto"/>
        <w:bottom w:val="none" w:sz="0" w:space="0" w:color="auto"/>
        <w:right w:val="none" w:sz="0" w:space="0" w:color="auto"/>
      </w:divBdr>
    </w:div>
    <w:div w:id="951088208">
      <w:bodyDiv w:val="1"/>
      <w:marLeft w:val="0"/>
      <w:marRight w:val="0"/>
      <w:marTop w:val="0"/>
      <w:marBottom w:val="0"/>
      <w:divBdr>
        <w:top w:val="none" w:sz="0" w:space="0" w:color="auto"/>
        <w:left w:val="none" w:sz="0" w:space="0" w:color="auto"/>
        <w:bottom w:val="none" w:sz="0" w:space="0" w:color="auto"/>
        <w:right w:val="none" w:sz="0" w:space="0" w:color="auto"/>
      </w:divBdr>
    </w:div>
    <w:div w:id="951204202">
      <w:bodyDiv w:val="1"/>
      <w:marLeft w:val="0"/>
      <w:marRight w:val="0"/>
      <w:marTop w:val="0"/>
      <w:marBottom w:val="0"/>
      <w:divBdr>
        <w:top w:val="none" w:sz="0" w:space="0" w:color="auto"/>
        <w:left w:val="none" w:sz="0" w:space="0" w:color="auto"/>
        <w:bottom w:val="none" w:sz="0" w:space="0" w:color="auto"/>
        <w:right w:val="none" w:sz="0" w:space="0" w:color="auto"/>
      </w:divBdr>
    </w:div>
    <w:div w:id="951521647">
      <w:bodyDiv w:val="1"/>
      <w:marLeft w:val="0"/>
      <w:marRight w:val="0"/>
      <w:marTop w:val="0"/>
      <w:marBottom w:val="0"/>
      <w:divBdr>
        <w:top w:val="none" w:sz="0" w:space="0" w:color="auto"/>
        <w:left w:val="none" w:sz="0" w:space="0" w:color="auto"/>
        <w:bottom w:val="none" w:sz="0" w:space="0" w:color="auto"/>
        <w:right w:val="none" w:sz="0" w:space="0" w:color="auto"/>
      </w:divBdr>
    </w:div>
    <w:div w:id="951741959">
      <w:bodyDiv w:val="1"/>
      <w:marLeft w:val="0"/>
      <w:marRight w:val="0"/>
      <w:marTop w:val="0"/>
      <w:marBottom w:val="0"/>
      <w:divBdr>
        <w:top w:val="none" w:sz="0" w:space="0" w:color="auto"/>
        <w:left w:val="none" w:sz="0" w:space="0" w:color="auto"/>
        <w:bottom w:val="none" w:sz="0" w:space="0" w:color="auto"/>
        <w:right w:val="none" w:sz="0" w:space="0" w:color="auto"/>
      </w:divBdr>
    </w:div>
    <w:div w:id="951977967">
      <w:bodyDiv w:val="1"/>
      <w:marLeft w:val="0"/>
      <w:marRight w:val="0"/>
      <w:marTop w:val="0"/>
      <w:marBottom w:val="0"/>
      <w:divBdr>
        <w:top w:val="none" w:sz="0" w:space="0" w:color="auto"/>
        <w:left w:val="none" w:sz="0" w:space="0" w:color="auto"/>
        <w:bottom w:val="none" w:sz="0" w:space="0" w:color="auto"/>
        <w:right w:val="none" w:sz="0" w:space="0" w:color="auto"/>
      </w:divBdr>
    </w:div>
    <w:div w:id="952050964">
      <w:bodyDiv w:val="1"/>
      <w:marLeft w:val="0"/>
      <w:marRight w:val="0"/>
      <w:marTop w:val="0"/>
      <w:marBottom w:val="0"/>
      <w:divBdr>
        <w:top w:val="none" w:sz="0" w:space="0" w:color="auto"/>
        <w:left w:val="none" w:sz="0" w:space="0" w:color="auto"/>
        <w:bottom w:val="none" w:sz="0" w:space="0" w:color="auto"/>
        <w:right w:val="none" w:sz="0" w:space="0" w:color="auto"/>
      </w:divBdr>
    </w:div>
    <w:div w:id="952054934">
      <w:bodyDiv w:val="1"/>
      <w:marLeft w:val="0"/>
      <w:marRight w:val="0"/>
      <w:marTop w:val="0"/>
      <w:marBottom w:val="0"/>
      <w:divBdr>
        <w:top w:val="none" w:sz="0" w:space="0" w:color="auto"/>
        <w:left w:val="none" w:sz="0" w:space="0" w:color="auto"/>
        <w:bottom w:val="none" w:sz="0" w:space="0" w:color="auto"/>
        <w:right w:val="none" w:sz="0" w:space="0" w:color="auto"/>
      </w:divBdr>
    </w:div>
    <w:div w:id="952173429">
      <w:bodyDiv w:val="1"/>
      <w:marLeft w:val="0"/>
      <w:marRight w:val="0"/>
      <w:marTop w:val="0"/>
      <w:marBottom w:val="0"/>
      <w:divBdr>
        <w:top w:val="none" w:sz="0" w:space="0" w:color="auto"/>
        <w:left w:val="none" w:sz="0" w:space="0" w:color="auto"/>
        <w:bottom w:val="none" w:sz="0" w:space="0" w:color="auto"/>
        <w:right w:val="none" w:sz="0" w:space="0" w:color="auto"/>
      </w:divBdr>
    </w:div>
    <w:div w:id="952253063">
      <w:bodyDiv w:val="1"/>
      <w:marLeft w:val="0"/>
      <w:marRight w:val="0"/>
      <w:marTop w:val="0"/>
      <w:marBottom w:val="0"/>
      <w:divBdr>
        <w:top w:val="none" w:sz="0" w:space="0" w:color="auto"/>
        <w:left w:val="none" w:sz="0" w:space="0" w:color="auto"/>
        <w:bottom w:val="none" w:sz="0" w:space="0" w:color="auto"/>
        <w:right w:val="none" w:sz="0" w:space="0" w:color="auto"/>
      </w:divBdr>
    </w:div>
    <w:div w:id="952319868">
      <w:bodyDiv w:val="1"/>
      <w:marLeft w:val="0"/>
      <w:marRight w:val="0"/>
      <w:marTop w:val="0"/>
      <w:marBottom w:val="0"/>
      <w:divBdr>
        <w:top w:val="none" w:sz="0" w:space="0" w:color="auto"/>
        <w:left w:val="none" w:sz="0" w:space="0" w:color="auto"/>
        <w:bottom w:val="none" w:sz="0" w:space="0" w:color="auto"/>
        <w:right w:val="none" w:sz="0" w:space="0" w:color="auto"/>
      </w:divBdr>
    </w:div>
    <w:div w:id="952638071">
      <w:bodyDiv w:val="1"/>
      <w:marLeft w:val="0"/>
      <w:marRight w:val="0"/>
      <w:marTop w:val="0"/>
      <w:marBottom w:val="0"/>
      <w:divBdr>
        <w:top w:val="none" w:sz="0" w:space="0" w:color="auto"/>
        <w:left w:val="none" w:sz="0" w:space="0" w:color="auto"/>
        <w:bottom w:val="none" w:sz="0" w:space="0" w:color="auto"/>
        <w:right w:val="none" w:sz="0" w:space="0" w:color="auto"/>
      </w:divBdr>
    </w:div>
    <w:div w:id="953244981">
      <w:bodyDiv w:val="1"/>
      <w:marLeft w:val="0"/>
      <w:marRight w:val="0"/>
      <w:marTop w:val="0"/>
      <w:marBottom w:val="0"/>
      <w:divBdr>
        <w:top w:val="none" w:sz="0" w:space="0" w:color="auto"/>
        <w:left w:val="none" w:sz="0" w:space="0" w:color="auto"/>
        <w:bottom w:val="none" w:sz="0" w:space="0" w:color="auto"/>
        <w:right w:val="none" w:sz="0" w:space="0" w:color="auto"/>
      </w:divBdr>
    </w:div>
    <w:div w:id="953289234">
      <w:bodyDiv w:val="1"/>
      <w:marLeft w:val="0"/>
      <w:marRight w:val="0"/>
      <w:marTop w:val="0"/>
      <w:marBottom w:val="0"/>
      <w:divBdr>
        <w:top w:val="none" w:sz="0" w:space="0" w:color="auto"/>
        <w:left w:val="none" w:sz="0" w:space="0" w:color="auto"/>
        <w:bottom w:val="none" w:sz="0" w:space="0" w:color="auto"/>
        <w:right w:val="none" w:sz="0" w:space="0" w:color="auto"/>
      </w:divBdr>
    </w:div>
    <w:div w:id="953636871">
      <w:bodyDiv w:val="1"/>
      <w:marLeft w:val="0"/>
      <w:marRight w:val="0"/>
      <w:marTop w:val="0"/>
      <w:marBottom w:val="0"/>
      <w:divBdr>
        <w:top w:val="none" w:sz="0" w:space="0" w:color="auto"/>
        <w:left w:val="none" w:sz="0" w:space="0" w:color="auto"/>
        <w:bottom w:val="none" w:sz="0" w:space="0" w:color="auto"/>
        <w:right w:val="none" w:sz="0" w:space="0" w:color="auto"/>
      </w:divBdr>
    </w:div>
    <w:div w:id="953753792">
      <w:bodyDiv w:val="1"/>
      <w:marLeft w:val="0"/>
      <w:marRight w:val="0"/>
      <w:marTop w:val="0"/>
      <w:marBottom w:val="0"/>
      <w:divBdr>
        <w:top w:val="none" w:sz="0" w:space="0" w:color="auto"/>
        <w:left w:val="none" w:sz="0" w:space="0" w:color="auto"/>
        <w:bottom w:val="none" w:sz="0" w:space="0" w:color="auto"/>
        <w:right w:val="none" w:sz="0" w:space="0" w:color="auto"/>
      </w:divBdr>
    </w:div>
    <w:div w:id="953907719">
      <w:bodyDiv w:val="1"/>
      <w:marLeft w:val="0"/>
      <w:marRight w:val="0"/>
      <w:marTop w:val="0"/>
      <w:marBottom w:val="0"/>
      <w:divBdr>
        <w:top w:val="none" w:sz="0" w:space="0" w:color="auto"/>
        <w:left w:val="none" w:sz="0" w:space="0" w:color="auto"/>
        <w:bottom w:val="none" w:sz="0" w:space="0" w:color="auto"/>
        <w:right w:val="none" w:sz="0" w:space="0" w:color="auto"/>
      </w:divBdr>
    </w:div>
    <w:div w:id="954093245">
      <w:bodyDiv w:val="1"/>
      <w:marLeft w:val="0"/>
      <w:marRight w:val="0"/>
      <w:marTop w:val="0"/>
      <w:marBottom w:val="0"/>
      <w:divBdr>
        <w:top w:val="none" w:sz="0" w:space="0" w:color="auto"/>
        <w:left w:val="none" w:sz="0" w:space="0" w:color="auto"/>
        <w:bottom w:val="none" w:sz="0" w:space="0" w:color="auto"/>
        <w:right w:val="none" w:sz="0" w:space="0" w:color="auto"/>
      </w:divBdr>
    </w:div>
    <w:div w:id="954168275">
      <w:bodyDiv w:val="1"/>
      <w:marLeft w:val="0"/>
      <w:marRight w:val="0"/>
      <w:marTop w:val="0"/>
      <w:marBottom w:val="0"/>
      <w:divBdr>
        <w:top w:val="none" w:sz="0" w:space="0" w:color="auto"/>
        <w:left w:val="none" w:sz="0" w:space="0" w:color="auto"/>
        <w:bottom w:val="none" w:sz="0" w:space="0" w:color="auto"/>
        <w:right w:val="none" w:sz="0" w:space="0" w:color="auto"/>
      </w:divBdr>
    </w:div>
    <w:div w:id="954212253">
      <w:bodyDiv w:val="1"/>
      <w:marLeft w:val="0"/>
      <w:marRight w:val="0"/>
      <w:marTop w:val="0"/>
      <w:marBottom w:val="0"/>
      <w:divBdr>
        <w:top w:val="none" w:sz="0" w:space="0" w:color="auto"/>
        <w:left w:val="none" w:sz="0" w:space="0" w:color="auto"/>
        <w:bottom w:val="none" w:sz="0" w:space="0" w:color="auto"/>
        <w:right w:val="none" w:sz="0" w:space="0" w:color="auto"/>
      </w:divBdr>
    </w:div>
    <w:div w:id="954217996">
      <w:bodyDiv w:val="1"/>
      <w:marLeft w:val="0"/>
      <w:marRight w:val="0"/>
      <w:marTop w:val="0"/>
      <w:marBottom w:val="0"/>
      <w:divBdr>
        <w:top w:val="none" w:sz="0" w:space="0" w:color="auto"/>
        <w:left w:val="none" w:sz="0" w:space="0" w:color="auto"/>
        <w:bottom w:val="none" w:sz="0" w:space="0" w:color="auto"/>
        <w:right w:val="none" w:sz="0" w:space="0" w:color="auto"/>
      </w:divBdr>
    </w:div>
    <w:div w:id="954409224">
      <w:bodyDiv w:val="1"/>
      <w:marLeft w:val="0"/>
      <w:marRight w:val="0"/>
      <w:marTop w:val="0"/>
      <w:marBottom w:val="0"/>
      <w:divBdr>
        <w:top w:val="none" w:sz="0" w:space="0" w:color="auto"/>
        <w:left w:val="none" w:sz="0" w:space="0" w:color="auto"/>
        <w:bottom w:val="none" w:sz="0" w:space="0" w:color="auto"/>
        <w:right w:val="none" w:sz="0" w:space="0" w:color="auto"/>
      </w:divBdr>
    </w:div>
    <w:div w:id="954675024">
      <w:bodyDiv w:val="1"/>
      <w:marLeft w:val="0"/>
      <w:marRight w:val="0"/>
      <w:marTop w:val="0"/>
      <w:marBottom w:val="0"/>
      <w:divBdr>
        <w:top w:val="none" w:sz="0" w:space="0" w:color="auto"/>
        <w:left w:val="none" w:sz="0" w:space="0" w:color="auto"/>
        <w:bottom w:val="none" w:sz="0" w:space="0" w:color="auto"/>
        <w:right w:val="none" w:sz="0" w:space="0" w:color="auto"/>
      </w:divBdr>
    </w:div>
    <w:div w:id="954869025">
      <w:bodyDiv w:val="1"/>
      <w:marLeft w:val="0"/>
      <w:marRight w:val="0"/>
      <w:marTop w:val="0"/>
      <w:marBottom w:val="0"/>
      <w:divBdr>
        <w:top w:val="none" w:sz="0" w:space="0" w:color="auto"/>
        <w:left w:val="none" w:sz="0" w:space="0" w:color="auto"/>
        <w:bottom w:val="none" w:sz="0" w:space="0" w:color="auto"/>
        <w:right w:val="none" w:sz="0" w:space="0" w:color="auto"/>
      </w:divBdr>
    </w:div>
    <w:div w:id="955137764">
      <w:bodyDiv w:val="1"/>
      <w:marLeft w:val="0"/>
      <w:marRight w:val="0"/>
      <w:marTop w:val="0"/>
      <w:marBottom w:val="0"/>
      <w:divBdr>
        <w:top w:val="none" w:sz="0" w:space="0" w:color="auto"/>
        <w:left w:val="none" w:sz="0" w:space="0" w:color="auto"/>
        <w:bottom w:val="none" w:sz="0" w:space="0" w:color="auto"/>
        <w:right w:val="none" w:sz="0" w:space="0" w:color="auto"/>
      </w:divBdr>
    </w:div>
    <w:div w:id="955646986">
      <w:bodyDiv w:val="1"/>
      <w:marLeft w:val="0"/>
      <w:marRight w:val="0"/>
      <w:marTop w:val="0"/>
      <w:marBottom w:val="0"/>
      <w:divBdr>
        <w:top w:val="none" w:sz="0" w:space="0" w:color="auto"/>
        <w:left w:val="none" w:sz="0" w:space="0" w:color="auto"/>
        <w:bottom w:val="none" w:sz="0" w:space="0" w:color="auto"/>
        <w:right w:val="none" w:sz="0" w:space="0" w:color="auto"/>
      </w:divBdr>
    </w:div>
    <w:div w:id="956064392">
      <w:bodyDiv w:val="1"/>
      <w:marLeft w:val="0"/>
      <w:marRight w:val="0"/>
      <w:marTop w:val="0"/>
      <w:marBottom w:val="0"/>
      <w:divBdr>
        <w:top w:val="none" w:sz="0" w:space="0" w:color="auto"/>
        <w:left w:val="none" w:sz="0" w:space="0" w:color="auto"/>
        <w:bottom w:val="none" w:sz="0" w:space="0" w:color="auto"/>
        <w:right w:val="none" w:sz="0" w:space="0" w:color="auto"/>
      </w:divBdr>
    </w:div>
    <w:div w:id="956327277">
      <w:bodyDiv w:val="1"/>
      <w:marLeft w:val="0"/>
      <w:marRight w:val="0"/>
      <w:marTop w:val="0"/>
      <w:marBottom w:val="0"/>
      <w:divBdr>
        <w:top w:val="none" w:sz="0" w:space="0" w:color="auto"/>
        <w:left w:val="none" w:sz="0" w:space="0" w:color="auto"/>
        <w:bottom w:val="none" w:sz="0" w:space="0" w:color="auto"/>
        <w:right w:val="none" w:sz="0" w:space="0" w:color="auto"/>
      </w:divBdr>
    </w:div>
    <w:div w:id="956451778">
      <w:bodyDiv w:val="1"/>
      <w:marLeft w:val="0"/>
      <w:marRight w:val="0"/>
      <w:marTop w:val="0"/>
      <w:marBottom w:val="0"/>
      <w:divBdr>
        <w:top w:val="none" w:sz="0" w:space="0" w:color="auto"/>
        <w:left w:val="none" w:sz="0" w:space="0" w:color="auto"/>
        <w:bottom w:val="none" w:sz="0" w:space="0" w:color="auto"/>
        <w:right w:val="none" w:sz="0" w:space="0" w:color="auto"/>
      </w:divBdr>
    </w:div>
    <w:div w:id="956568482">
      <w:bodyDiv w:val="1"/>
      <w:marLeft w:val="0"/>
      <w:marRight w:val="0"/>
      <w:marTop w:val="0"/>
      <w:marBottom w:val="0"/>
      <w:divBdr>
        <w:top w:val="none" w:sz="0" w:space="0" w:color="auto"/>
        <w:left w:val="none" w:sz="0" w:space="0" w:color="auto"/>
        <w:bottom w:val="none" w:sz="0" w:space="0" w:color="auto"/>
        <w:right w:val="none" w:sz="0" w:space="0" w:color="auto"/>
      </w:divBdr>
    </w:div>
    <w:div w:id="956640591">
      <w:bodyDiv w:val="1"/>
      <w:marLeft w:val="0"/>
      <w:marRight w:val="0"/>
      <w:marTop w:val="0"/>
      <w:marBottom w:val="0"/>
      <w:divBdr>
        <w:top w:val="none" w:sz="0" w:space="0" w:color="auto"/>
        <w:left w:val="none" w:sz="0" w:space="0" w:color="auto"/>
        <w:bottom w:val="none" w:sz="0" w:space="0" w:color="auto"/>
        <w:right w:val="none" w:sz="0" w:space="0" w:color="auto"/>
      </w:divBdr>
    </w:div>
    <w:div w:id="956717423">
      <w:bodyDiv w:val="1"/>
      <w:marLeft w:val="0"/>
      <w:marRight w:val="0"/>
      <w:marTop w:val="0"/>
      <w:marBottom w:val="0"/>
      <w:divBdr>
        <w:top w:val="none" w:sz="0" w:space="0" w:color="auto"/>
        <w:left w:val="none" w:sz="0" w:space="0" w:color="auto"/>
        <w:bottom w:val="none" w:sz="0" w:space="0" w:color="auto"/>
        <w:right w:val="none" w:sz="0" w:space="0" w:color="auto"/>
      </w:divBdr>
    </w:div>
    <w:div w:id="956717439">
      <w:bodyDiv w:val="1"/>
      <w:marLeft w:val="0"/>
      <w:marRight w:val="0"/>
      <w:marTop w:val="0"/>
      <w:marBottom w:val="0"/>
      <w:divBdr>
        <w:top w:val="none" w:sz="0" w:space="0" w:color="auto"/>
        <w:left w:val="none" w:sz="0" w:space="0" w:color="auto"/>
        <w:bottom w:val="none" w:sz="0" w:space="0" w:color="auto"/>
        <w:right w:val="none" w:sz="0" w:space="0" w:color="auto"/>
      </w:divBdr>
    </w:div>
    <w:div w:id="956719460">
      <w:bodyDiv w:val="1"/>
      <w:marLeft w:val="0"/>
      <w:marRight w:val="0"/>
      <w:marTop w:val="0"/>
      <w:marBottom w:val="0"/>
      <w:divBdr>
        <w:top w:val="none" w:sz="0" w:space="0" w:color="auto"/>
        <w:left w:val="none" w:sz="0" w:space="0" w:color="auto"/>
        <w:bottom w:val="none" w:sz="0" w:space="0" w:color="auto"/>
        <w:right w:val="none" w:sz="0" w:space="0" w:color="auto"/>
      </w:divBdr>
    </w:div>
    <w:div w:id="956760638">
      <w:bodyDiv w:val="1"/>
      <w:marLeft w:val="0"/>
      <w:marRight w:val="0"/>
      <w:marTop w:val="0"/>
      <w:marBottom w:val="0"/>
      <w:divBdr>
        <w:top w:val="none" w:sz="0" w:space="0" w:color="auto"/>
        <w:left w:val="none" w:sz="0" w:space="0" w:color="auto"/>
        <w:bottom w:val="none" w:sz="0" w:space="0" w:color="auto"/>
        <w:right w:val="none" w:sz="0" w:space="0" w:color="auto"/>
      </w:divBdr>
    </w:div>
    <w:div w:id="957109188">
      <w:bodyDiv w:val="1"/>
      <w:marLeft w:val="0"/>
      <w:marRight w:val="0"/>
      <w:marTop w:val="0"/>
      <w:marBottom w:val="0"/>
      <w:divBdr>
        <w:top w:val="none" w:sz="0" w:space="0" w:color="auto"/>
        <w:left w:val="none" w:sz="0" w:space="0" w:color="auto"/>
        <w:bottom w:val="none" w:sz="0" w:space="0" w:color="auto"/>
        <w:right w:val="none" w:sz="0" w:space="0" w:color="auto"/>
      </w:divBdr>
    </w:div>
    <w:div w:id="957373446">
      <w:bodyDiv w:val="1"/>
      <w:marLeft w:val="0"/>
      <w:marRight w:val="0"/>
      <w:marTop w:val="0"/>
      <w:marBottom w:val="0"/>
      <w:divBdr>
        <w:top w:val="none" w:sz="0" w:space="0" w:color="auto"/>
        <w:left w:val="none" w:sz="0" w:space="0" w:color="auto"/>
        <w:bottom w:val="none" w:sz="0" w:space="0" w:color="auto"/>
        <w:right w:val="none" w:sz="0" w:space="0" w:color="auto"/>
      </w:divBdr>
    </w:div>
    <w:div w:id="957416191">
      <w:bodyDiv w:val="1"/>
      <w:marLeft w:val="0"/>
      <w:marRight w:val="0"/>
      <w:marTop w:val="0"/>
      <w:marBottom w:val="0"/>
      <w:divBdr>
        <w:top w:val="none" w:sz="0" w:space="0" w:color="auto"/>
        <w:left w:val="none" w:sz="0" w:space="0" w:color="auto"/>
        <w:bottom w:val="none" w:sz="0" w:space="0" w:color="auto"/>
        <w:right w:val="none" w:sz="0" w:space="0" w:color="auto"/>
      </w:divBdr>
    </w:div>
    <w:div w:id="957643408">
      <w:bodyDiv w:val="1"/>
      <w:marLeft w:val="0"/>
      <w:marRight w:val="0"/>
      <w:marTop w:val="0"/>
      <w:marBottom w:val="0"/>
      <w:divBdr>
        <w:top w:val="none" w:sz="0" w:space="0" w:color="auto"/>
        <w:left w:val="none" w:sz="0" w:space="0" w:color="auto"/>
        <w:bottom w:val="none" w:sz="0" w:space="0" w:color="auto"/>
        <w:right w:val="none" w:sz="0" w:space="0" w:color="auto"/>
      </w:divBdr>
    </w:div>
    <w:div w:id="957687262">
      <w:bodyDiv w:val="1"/>
      <w:marLeft w:val="0"/>
      <w:marRight w:val="0"/>
      <w:marTop w:val="0"/>
      <w:marBottom w:val="0"/>
      <w:divBdr>
        <w:top w:val="none" w:sz="0" w:space="0" w:color="auto"/>
        <w:left w:val="none" w:sz="0" w:space="0" w:color="auto"/>
        <w:bottom w:val="none" w:sz="0" w:space="0" w:color="auto"/>
        <w:right w:val="none" w:sz="0" w:space="0" w:color="auto"/>
      </w:divBdr>
    </w:div>
    <w:div w:id="957688478">
      <w:bodyDiv w:val="1"/>
      <w:marLeft w:val="0"/>
      <w:marRight w:val="0"/>
      <w:marTop w:val="0"/>
      <w:marBottom w:val="0"/>
      <w:divBdr>
        <w:top w:val="none" w:sz="0" w:space="0" w:color="auto"/>
        <w:left w:val="none" w:sz="0" w:space="0" w:color="auto"/>
        <w:bottom w:val="none" w:sz="0" w:space="0" w:color="auto"/>
        <w:right w:val="none" w:sz="0" w:space="0" w:color="auto"/>
      </w:divBdr>
    </w:div>
    <w:div w:id="957755031">
      <w:bodyDiv w:val="1"/>
      <w:marLeft w:val="0"/>
      <w:marRight w:val="0"/>
      <w:marTop w:val="0"/>
      <w:marBottom w:val="0"/>
      <w:divBdr>
        <w:top w:val="none" w:sz="0" w:space="0" w:color="auto"/>
        <w:left w:val="none" w:sz="0" w:space="0" w:color="auto"/>
        <w:bottom w:val="none" w:sz="0" w:space="0" w:color="auto"/>
        <w:right w:val="none" w:sz="0" w:space="0" w:color="auto"/>
      </w:divBdr>
    </w:div>
    <w:div w:id="957950764">
      <w:bodyDiv w:val="1"/>
      <w:marLeft w:val="0"/>
      <w:marRight w:val="0"/>
      <w:marTop w:val="0"/>
      <w:marBottom w:val="0"/>
      <w:divBdr>
        <w:top w:val="none" w:sz="0" w:space="0" w:color="auto"/>
        <w:left w:val="none" w:sz="0" w:space="0" w:color="auto"/>
        <w:bottom w:val="none" w:sz="0" w:space="0" w:color="auto"/>
        <w:right w:val="none" w:sz="0" w:space="0" w:color="auto"/>
      </w:divBdr>
    </w:div>
    <w:div w:id="958145296">
      <w:bodyDiv w:val="1"/>
      <w:marLeft w:val="0"/>
      <w:marRight w:val="0"/>
      <w:marTop w:val="0"/>
      <w:marBottom w:val="0"/>
      <w:divBdr>
        <w:top w:val="none" w:sz="0" w:space="0" w:color="auto"/>
        <w:left w:val="none" w:sz="0" w:space="0" w:color="auto"/>
        <w:bottom w:val="none" w:sz="0" w:space="0" w:color="auto"/>
        <w:right w:val="none" w:sz="0" w:space="0" w:color="auto"/>
      </w:divBdr>
    </w:div>
    <w:div w:id="958411891">
      <w:bodyDiv w:val="1"/>
      <w:marLeft w:val="0"/>
      <w:marRight w:val="0"/>
      <w:marTop w:val="0"/>
      <w:marBottom w:val="0"/>
      <w:divBdr>
        <w:top w:val="none" w:sz="0" w:space="0" w:color="auto"/>
        <w:left w:val="none" w:sz="0" w:space="0" w:color="auto"/>
        <w:bottom w:val="none" w:sz="0" w:space="0" w:color="auto"/>
        <w:right w:val="none" w:sz="0" w:space="0" w:color="auto"/>
      </w:divBdr>
    </w:div>
    <w:div w:id="958419204">
      <w:bodyDiv w:val="1"/>
      <w:marLeft w:val="0"/>
      <w:marRight w:val="0"/>
      <w:marTop w:val="0"/>
      <w:marBottom w:val="0"/>
      <w:divBdr>
        <w:top w:val="none" w:sz="0" w:space="0" w:color="auto"/>
        <w:left w:val="none" w:sz="0" w:space="0" w:color="auto"/>
        <w:bottom w:val="none" w:sz="0" w:space="0" w:color="auto"/>
        <w:right w:val="none" w:sz="0" w:space="0" w:color="auto"/>
      </w:divBdr>
    </w:div>
    <w:div w:id="958753964">
      <w:bodyDiv w:val="1"/>
      <w:marLeft w:val="0"/>
      <w:marRight w:val="0"/>
      <w:marTop w:val="0"/>
      <w:marBottom w:val="0"/>
      <w:divBdr>
        <w:top w:val="none" w:sz="0" w:space="0" w:color="auto"/>
        <w:left w:val="none" w:sz="0" w:space="0" w:color="auto"/>
        <w:bottom w:val="none" w:sz="0" w:space="0" w:color="auto"/>
        <w:right w:val="none" w:sz="0" w:space="0" w:color="auto"/>
      </w:divBdr>
    </w:div>
    <w:div w:id="958877887">
      <w:bodyDiv w:val="1"/>
      <w:marLeft w:val="0"/>
      <w:marRight w:val="0"/>
      <w:marTop w:val="0"/>
      <w:marBottom w:val="0"/>
      <w:divBdr>
        <w:top w:val="none" w:sz="0" w:space="0" w:color="auto"/>
        <w:left w:val="none" w:sz="0" w:space="0" w:color="auto"/>
        <w:bottom w:val="none" w:sz="0" w:space="0" w:color="auto"/>
        <w:right w:val="none" w:sz="0" w:space="0" w:color="auto"/>
      </w:divBdr>
    </w:div>
    <w:div w:id="959146068">
      <w:bodyDiv w:val="1"/>
      <w:marLeft w:val="0"/>
      <w:marRight w:val="0"/>
      <w:marTop w:val="0"/>
      <w:marBottom w:val="0"/>
      <w:divBdr>
        <w:top w:val="none" w:sz="0" w:space="0" w:color="auto"/>
        <w:left w:val="none" w:sz="0" w:space="0" w:color="auto"/>
        <w:bottom w:val="none" w:sz="0" w:space="0" w:color="auto"/>
        <w:right w:val="none" w:sz="0" w:space="0" w:color="auto"/>
      </w:divBdr>
    </w:div>
    <w:div w:id="959260721">
      <w:bodyDiv w:val="1"/>
      <w:marLeft w:val="0"/>
      <w:marRight w:val="0"/>
      <w:marTop w:val="0"/>
      <w:marBottom w:val="0"/>
      <w:divBdr>
        <w:top w:val="none" w:sz="0" w:space="0" w:color="auto"/>
        <w:left w:val="none" w:sz="0" w:space="0" w:color="auto"/>
        <w:bottom w:val="none" w:sz="0" w:space="0" w:color="auto"/>
        <w:right w:val="none" w:sz="0" w:space="0" w:color="auto"/>
      </w:divBdr>
    </w:div>
    <w:div w:id="960185561">
      <w:bodyDiv w:val="1"/>
      <w:marLeft w:val="0"/>
      <w:marRight w:val="0"/>
      <w:marTop w:val="0"/>
      <w:marBottom w:val="0"/>
      <w:divBdr>
        <w:top w:val="none" w:sz="0" w:space="0" w:color="auto"/>
        <w:left w:val="none" w:sz="0" w:space="0" w:color="auto"/>
        <w:bottom w:val="none" w:sz="0" w:space="0" w:color="auto"/>
        <w:right w:val="none" w:sz="0" w:space="0" w:color="auto"/>
      </w:divBdr>
    </w:div>
    <w:div w:id="960190587">
      <w:bodyDiv w:val="1"/>
      <w:marLeft w:val="0"/>
      <w:marRight w:val="0"/>
      <w:marTop w:val="0"/>
      <w:marBottom w:val="0"/>
      <w:divBdr>
        <w:top w:val="none" w:sz="0" w:space="0" w:color="auto"/>
        <w:left w:val="none" w:sz="0" w:space="0" w:color="auto"/>
        <w:bottom w:val="none" w:sz="0" w:space="0" w:color="auto"/>
        <w:right w:val="none" w:sz="0" w:space="0" w:color="auto"/>
      </w:divBdr>
    </w:div>
    <w:div w:id="960456809">
      <w:bodyDiv w:val="1"/>
      <w:marLeft w:val="0"/>
      <w:marRight w:val="0"/>
      <w:marTop w:val="0"/>
      <w:marBottom w:val="0"/>
      <w:divBdr>
        <w:top w:val="none" w:sz="0" w:space="0" w:color="auto"/>
        <w:left w:val="none" w:sz="0" w:space="0" w:color="auto"/>
        <w:bottom w:val="none" w:sz="0" w:space="0" w:color="auto"/>
        <w:right w:val="none" w:sz="0" w:space="0" w:color="auto"/>
      </w:divBdr>
    </w:div>
    <w:div w:id="960720800">
      <w:bodyDiv w:val="1"/>
      <w:marLeft w:val="0"/>
      <w:marRight w:val="0"/>
      <w:marTop w:val="0"/>
      <w:marBottom w:val="0"/>
      <w:divBdr>
        <w:top w:val="none" w:sz="0" w:space="0" w:color="auto"/>
        <w:left w:val="none" w:sz="0" w:space="0" w:color="auto"/>
        <w:bottom w:val="none" w:sz="0" w:space="0" w:color="auto"/>
        <w:right w:val="none" w:sz="0" w:space="0" w:color="auto"/>
      </w:divBdr>
    </w:div>
    <w:div w:id="960838108">
      <w:bodyDiv w:val="1"/>
      <w:marLeft w:val="0"/>
      <w:marRight w:val="0"/>
      <w:marTop w:val="0"/>
      <w:marBottom w:val="0"/>
      <w:divBdr>
        <w:top w:val="none" w:sz="0" w:space="0" w:color="auto"/>
        <w:left w:val="none" w:sz="0" w:space="0" w:color="auto"/>
        <w:bottom w:val="none" w:sz="0" w:space="0" w:color="auto"/>
        <w:right w:val="none" w:sz="0" w:space="0" w:color="auto"/>
      </w:divBdr>
    </w:div>
    <w:div w:id="960959042">
      <w:bodyDiv w:val="1"/>
      <w:marLeft w:val="0"/>
      <w:marRight w:val="0"/>
      <w:marTop w:val="0"/>
      <w:marBottom w:val="0"/>
      <w:divBdr>
        <w:top w:val="none" w:sz="0" w:space="0" w:color="auto"/>
        <w:left w:val="none" w:sz="0" w:space="0" w:color="auto"/>
        <w:bottom w:val="none" w:sz="0" w:space="0" w:color="auto"/>
        <w:right w:val="none" w:sz="0" w:space="0" w:color="auto"/>
      </w:divBdr>
    </w:div>
    <w:div w:id="961225538">
      <w:bodyDiv w:val="1"/>
      <w:marLeft w:val="0"/>
      <w:marRight w:val="0"/>
      <w:marTop w:val="0"/>
      <w:marBottom w:val="0"/>
      <w:divBdr>
        <w:top w:val="none" w:sz="0" w:space="0" w:color="auto"/>
        <w:left w:val="none" w:sz="0" w:space="0" w:color="auto"/>
        <w:bottom w:val="none" w:sz="0" w:space="0" w:color="auto"/>
        <w:right w:val="none" w:sz="0" w:space="0" w:color="auto"/>
      </w:divBdr>
    </w:div>
    <w:div w:id="961350435">
      <w:bodyDiv w:val="1"/>
      <w:marLeft w:val="0"/>
      <w:marRight w:val="0"/>
      <w:marTop w:val="0"/>
      <w:marBottom w:val="0"/>
      <w:divBdr>
        <w:top w:val="none" w:sz="0" w:space="0" w:color="auto"/>
        <w:left w:val="none" w:sz="0" w:space="0" w:color="auto"/>
        <w:bottom w:val="none" w:sz="0" w:space="0" w:color="auto"/>
        <w:right w:val="none" w:sz="0" w:space="0" w:color="auto"/>
      </w:divBdr>
    </w:div>
    <w:div w:id="961375982">
      <w:bodyDiv w:val="1"/>
      <w:marLeft w:val="0"/>
      <w:marRight w:val="0"/>
      <w:marTop w:val="0"/>
      <w:marBottom w:val="0"/>
      <w:divBdr>
        <w:top w:val="none" w:sz="0" w:space="0" w:color="auto"/>
        <w:left w:val="none" w:sz="0" w:space="0" w:color="auto"/>
        <w:bottom w:val="none" w:sz="0" w:space="0" w:color="auto"/>
        <w:right w:val="none" w:sz="0" w:space="0" w:color="auto"/>
      </w:divBdr>
    </w:div>
    <w:div w:id="961617481">
      <w:bodyDiv w:val="1"/>
      <w:marLeft w:val="0"/>
      <w:marRight w:val="0"/>
      <w:marTop w:val="0"/>
      <w:marBottom w:val="0"/>
      <w:divBdr>
        <w:top w:val="none" w:sz="0" w:space="0" w:color="auto"/>
        <w:left w:val="none" w:sz="0" w:space="0" w:color="auto"/>
        <w:bottom w:val="none" w:sz="0" w:space="0" w:color="auto"/>
        <w:right w:val="none" w:sz="0" w:space="0" w:color="auto"/>
      </w:divBdr>
    </w:div>
    <w:div w:id="961764704">
      <w:bodyDiv w:val="1"/>
      <w:marLeft w:val="0"/>
      <w:marRight w:val="0"/>
      <w:marTop w:val="0"/>
      <w:marBottom w:val="0"/>
      <w:divBdr>
        <w:top w:val="none" w:sz="0" w:space="0" w:color="auto"/>
        <w:left w:val="none" w:sz="0" w:space="0" w:color="auto"/>
        <w:bottom w:val="none" w:sz="0" w:space="0" w:color="auto"/>
        <w:right w:val="none" w:sz="0" w:space="0" w:color="auto"/>
      </w:divBdr>
    </w:div>
    <w:div w:id="961812750">
      <w:bodyDiv w:val="1"/>
      <w:marLeft w:val="0"/>
      <w:marRight w:val="0"/>
      <w:marTop w:val="0"/>
      <w:marBottom w:val="0"/>
      <w:divBdr>
        <w:top w:val="none" w:sz="0" w:space="0" w:color="auto"/>
        <w:left w:val="none" w:sz="0" w:space="0" w:color="auto"/>
        <w:bottom w:val="none" w:sz="0" w:space="0" w:color="auto"/>
        <w:right w:val="none" w:sz="0" w:space="0" w:color="auto"/>
      </w:divBdr>
    </w:div>
    <w:div w:id="961957326">
      <w:bodyDiv w:val="1"/>
      <w:marLeft w:val="0"/>
      <w:marRight w:val="0"/>
      <w:marTop w:val="0"/>
      <w:marBottom w:val="0"/>
      <w:divBdr>
        <w:top w:val="none" w:sz="0" w:space="0" w:color="auto"/>
        <w:left w:val="none" w:sz="0" w:space="0" w:color="auto"/>
        <w:bottom w:val="none" w:sz="0" w:space="0" w:color="auto"/>
        <w:right w:val="none" w:sz="0" w:space="0" w:color="auto"/>
      </w:divBdr>
    </w:div>
    <w:div w:id="962419954">
      <w:bodyDiv w:val="1"/>
      <w:marLeft w:val="0"/>
      <w:marRight w:val="0"/>
      <w:marTop w:val="0"/>
      <w:marBottom w:val="0"/>
      <w:divBdr>
        <w:top w:val="none" w:sz="0" w:space="0" w:color="auto"/>
        <w:left w:val="none" w:sz="0" w:space="0" w:color="auto"/>
        <w:bottom w:val="none" w:sz="0" w:space="0" w:color="auto"/>
        <w:right w:val="none" w:sz="0" w:space="0" w:color="auto"/>
      </w:divBdr>
    </w:div>
    <w:div w:id="962538643">
      <w:bodyDiv w:val="1"/>
      <w:marLeft w:val="0"/>
      <w:marRight w:val="0"/>
      <w:marTop w:val="0"/>
      <w:marBottom w:val="0"/>
      <w:divBdr>
        <w:top w:val="none" w:sz="0" w:space="0" w:color="auto"/>
        <w:left w:val="none" w:sz="0" w:space="0" w:color="auto"/>
        <w:bottom w:val="none" w:sz="0" w:space="0" w:color="auto"/>
        <w:right w:val="none" w:sz="0" w:space="0" w:color="auto"/>
      </w:divBdr>
    </w:div>
    <w:div w:id="963003071">
      <w:bodyDiv w:val="1"/>
      <w:marLeft w:val="0"/>
      <w:marRight w:val="0"/>
      <w:marTop w:val="0"/>
      <w:marBottom w:val="0"/>
      <w:divBdr>
        <w:top w:val="none" w:sz="0" w:space="0" w:color="auto"/>
        <w:left w:val="none" w:sz="0" w:space="0" w:color="auto"/>
        <w:bottom w:val="none" w:sz="0" w:space="0" w:color="auto"/>
        <w:right w:val="none" w:sz="0" w:space="0" w:color="auto"/>
      </w:divBdr>
    </w:div>
    <w:div w:id="963004007">
      <w:bodyDiv w:val="1"/>
      <w:marLeft w:val="0"/>
      <w:marRight w:val="0"/>
      <w:marTop w:val="0"/>
      <w:marBottom w:val="0"/>
      <w:divBdr>
        <w:top w:val="none" w:sz="0" w:space="0" w:color="auto"/>
        <w:left w:val="none" w:sz="0" w:space="0" w:color="auto"/>
        <w:bottom w:val="none" w:sz="0" w:space="0" w:color="auto"/>
        <w:right w:val="none" w:sz="0" w:space="0" w:color="auto"/>
      </w:divBdr>
    </w:div>
    <w:div w:id="963198718">
      <w:bodyDiv w:val="1"/>
      <w:marLeft w:val="0"/>
      <w:marRight w:val="0"/>
      <w:marTop w:val="0"/>
      <w:marBottom w:val="0"/>
      <w:divBdr>
        <w:top w:val="none" w:sz="0" w:space="0" w:color="auto"/>
        <w:left w:val="none" w:sz="0" w:space="0" w:color="auto"/>
        <w:bottom w:val="none" w:sz="0" w:space="0" w:color="auto"/>
        <w:right w:val="none" w:sz="0" w:space="0" w:color="auto"/>
      </w:divBdr>
    </w:div>
    <w:div w:id="963314103">
      <w:bodyDiv w:val="1"/>
      <w:marLeft w:val="0"/>
      <w:marRight w:val="0"/>
      <w:marTop w:val="0"/>
      <w:marBottom w:val="0"/>
      <w:divBdr>
        <w:top w:val="none" w:sz="0" w:space="0" w:color="auto"/>
        <w:left w:val="none" w:sz="0" w:space="0" w:color="auto"/>
        <w:bottom w:val="none" w:sz="0" w:space="0" w:color="auto"/>
        <w:right w:val="none" w:sz="0" w:space="0" w:color="auto"/>
      </w:divBdr>
    </w:div>
    <w:div w:id="963390539">
      <w:bodyDiv w:val="1"/>
      <w:marLeft w:val="0"/>
      <w:marRight w:val="0"/>
      <w:marTop w:val="0"/>
      <w:marBottom w:val="0"/>
      <w:divBdr>
        <w:top w:val="none" w:sz="0" w:space="0" w:color="auto"/>
        <w:left w:val="none" w:sz="0" w:space="0" w:color="auto"/>
        <w:bottom w:val="none" w:sz="0" w:space="0" w:color="auto"/>
        <w:right w:val="none" w:sz="0" w:space="0" w:color="auto"/>
      </w:divBdr>
    </w:div>
    <w:div w:id="963534188">
      <w:bodyDiv w:val="1"/>
      <w:marLeft w:val="0"/>
      <w:marRight w:val="0"/>
      <w:marTop w:val="0"/>
      <w:marBottom w:val="0"/>
      <w:divBdr>
        <w:top w:val="none" w:sz="0" w:space="0" w:color="auto"/>
        <w:left w:val="none" w:sz="0" w:space="0" w:color="auto"/>
        <w:bottom w:val="none" w:sz="0" w:space="0" w:color="auto"/>
        <w:right w:val="none" w:sz="0" w:space="0" w:color="auto"/>
      </w:divBdr>
    </w:div>
    <w:div w:id="963534233">
      <w:bodyDiv w:val="1"/>
      <w:marLeft w:val="0"/>
      <w:marRight w:val="0"/>
      <w:marTop w:val="0"/>
      <w:marBottom w:val="0"/>
      <w:divBdr>
        <w:top w:val="none" w:sz="0" w:space="0" w:color="auto"/>
        <w:left w:val="none" w:sz="0" w:space="0" w:color="auto"/>
        <w:bottom w:val="none" w:sz="0" w:space="0" w:color="auto"/>
        <w:right w:val="none" w:sz="0" w:space="0" w:color="auto"/>
      </w:divBdr>
    </w:div>
    <w:div w:id="963653301">
      <w:bodyDiv w:val="1"/>
      <w:marLeft w:val="0"/>
      <w:marRight w:val="0"/>
      <w:marTop w:val="0"/>
      <w:marBottom w:val="0"/>
      <w:divBdr>
        <w:top w:val="none" w:sz="0" w:space="0" w:color="auto"/>
        <w:left w:val="none" w:sz="0" w:space="0" w:color="auto"/>
        <w:bottom w:val="none" w:sz="0" w:space="0" w:color="auto"/>
        <w:right w:val="none" w:sz="0" w:space="0" w:color="auto"/>
      </w:divBdr>
    </w:div>
    <w:div w:id="964233467">
      <w:bodyDiv w:val="1"/>
      <w:marLeft w:val="0"/>
      <w:marRight w:val="0"/>
      <w:marTop w:val="0"/>
      <w:marBottom w:val="0"/>
      <w:divBdr>
        <w:top w:val="none" w:sz="0" w:space="0" w:color="auto"/>
        <w:left w:val="none" w:sz="0" w:space="0" w:color="auto"/>
        <w:bottom w:val="none" w:sz="0" w:space="0" w:color="auto"/>
        <w:right w:val="none" w:sz="0" w:space="0" w:color="auto"/>
      </w:divBdr>
    </w:div>
    <w:div w:id="964314376">
      <w:bodyDiv w:val="1"/>
      <w:marLeft w:val="0"/>
      <w:marRight w:val="0"/>
      <w:marTop w:val="0"/>
      <w:marBottom w:val="0"/>
      <w:divBdr>
        <w:top w:val="none" w:sz="0" w:space="0" w:color="auto"/>
        <w:left w:val="none" w:sz="0" w:space="0" w:color="auto"/>
        <w:bottom w:val="none" w:sz="0" w:space="0" w:color="auto"/>
        <w:right w:val="none" w:sz="0" w:space="0" w:color="auto"/>
      </w:divBdr>
    </w:div>
    <w:div w:id="964389301">
      <w:bodyDiv w:val="1"/>
      <w:marLeft w:val="0"/>
      <w:marRight w:val="0"/>
      <w:marTop w:val="0"/>
      <w:marBottom w:val="0"/>
      <w:divBdr>
        <w:top w:val="none" w:sz="0" w:space="0" w:color="auto"/>
        <w:left w:val="none" w:sz="0" w:space="0" w:color="auto"/>
        <w:bottom w:val="none" w:sz="0" w:space="0" w:color="auto"/>
        <w:right w:val="none" w:sz="0" w:space="0" w:color="auto"/>
      </w:divBdr>
    </w:div>
    <w:div w:id="964392276">
      <w:bodyDiv w:val="1"/>
      <w:marLeft w:val="0"/>
      <w:marRight w:val="0"/>
      <w:marTop w:val="0"/>
      <w:marBottom w:val="0"/>
      <w:divBdr>
        <w:top w:val="none" w:sz="0" w:space="0" w:color="auto"/>
        <w:left w:val="none" w:sz="0" w:space="0" w:color="auto"/>
        <w:bottom w:val="none" w:sz="0" w:space="0" w:color="auto"/>
        <w:right w:val="none" w:sz="0" w:space="0" w:color="auto"/>
      </w:divBdr>
    </w:div>
    <w:div w:id="964507325">
      <w:bodyDiv w:val="1"/>
      <w:marLeft w:val="0"/>
      <w:marRight w:val="0"/>
      <w:marTop w:val="0"/>
      <w:marBottom w:val="0"/>
      <w:divBdr>
        <w:top w:val="none" w:sz="0" w:space="0" w:color="auto"/>
        <w:left w:val="none" w:sz="0" w:space="0" w:color="auto"/>
        <w:bottom w:val="none" w:sz="0" w:space="0" w:color="auto"/>
        <w:right w:val="none" w:sz="0" w:space="0" w:color="auto"/>
      </w:divBdr>
    </w:div>
    <w:div w:id="964969845">
      <w:bodyDiv w:val="1"/>
      <w:marLeft w:val="0"/>
      <w:marRight w:val="0"/>
      <w:marTop w:val="0"/>
      <w:marBottom w:val="0"/>
      <w:divBdr>
        <w:top w:val="none" w:sz="0" w:space="0" w:color="auto"/>
        <w:left w:val="none" w:sz="0" w:space="0" w:color="auto"/>
        <w:bottom w:val="none" w:sz="0" w:space="0" w:color="auto"/>
        <w:right w:val="none" w:sz="0" w:space="0" w:color="auto"/>
      </w:divBdr>
    </w:div>
    <w:div w:id="965047473">
      <w:bodyDiv w:val="1"/>
      <w:marLeft w:val="0"/>
      <w:marRight w:val="0"/>
      <w:marTop w:val="0"/>
      <w:marBottom w:val="0"/>
      <w:divBdr>
        <w:top w:val="none" w:sz="0" w:space="0" w:color="auto"/>
        <w:left w:val="none" w:sz="0" w:space="0" w:color="auto"/>
        <w:bottom w:val="none" w:sz="0" w:space="0" w:color="auto"/>
        <w:right w:val="none" w:sz="0" w:space="0" w:color="auto"/>
      </w:divBdr>
    </w:div>
    <w:div w:id="965163396">
      <w:bodyDiv w:val="1"/>
      <w:marLeft w:val="0"/>
      <w:marRight w:val="0"/>
      <w:marTop w:val="0"/>
      <w:marBottom w:val="0"/>
      <w:divBdr>
        <w:top w:val="none" w:sz="0" w:space="0" w:color="auto"/>
        <w:left w:val="none" w:sz="0" w:space="0" w:color="auto"/>
        <w:bottom w:val="none" w:sz="0" w:space="0" w:color="auto"/>
        <w:right w:val="none" w:sz="0" w:space="0" w:color="auto"/>
      </w:divBdr>
    </w:div>
    <w:div w:id="965546466">
      <w:bodyDiv w:val="1"/>
      <w:marLeft w:val="0"/>
      <w:marRight w:val="0"/>
      <w:marTop w:val="0"/>
      <w:marBottom w:val="0"/>
      <w:divBdr>
        <w:top w:val="none" w:sz="0" w:space="0" w:color="auto"/>
        <w:left w:val="none" w:sz="0" w:space="0" w:color="auto"/>
        <w:bottom w:val="none" w:sz="0" w:space="0" w:color="auto"/>
        <w:right w:val="none" w:sz="0" w:space="0" w:color="auto"/>
      </w:divBdr>
    </w:div>
    <w:div w:id="965771180">
      <w:bodyDiv w:val="1"/>
      <w:marLeft w:val="0"/>
      <w:marRight w:val="0"/>
      <w:marTop w:val="0"/>
      <w:marBottom w:val="0"/>
      <w:divBdr>
        <w:top w:val="none" w:sz="0" w:space="0" w:color="auto"/>
        <w:left w:val="none" w:sz="0" w:space="0" w:color="auto"/>
        <w:bottom w:val="none" w:sz="0" w:space="0" w:color="auto"/>
        <w:right w:val="none" w:sz="0" w:space="0" w:color="auto"/>
      </w:divBdr>
    </w:div>
    <w:div w:id="965895193">
      <w:bodyDiv w:val="1"/>
      <w:marLeft w:val="0"/>
      <w:marRight w:val="0"/>
      <w:marTop w:val="0"/>
      <w:marBottom w:val="0"/>
      <w:divBdr>
        <w:top w:val="none" w:sz="0" w:space="0" w:color="auto"/>
        <w:left w:val="none" w:sz="0" w:space="0" w:color="auto"/>
        <w:bottom w:val="none" w:sz="0" w:space="0" w:color="auto"/>
        <w:right w:val="none" w:sz="0" w:space="0" w:color="auto"/>
      </w:divBdr>
    </w:div>
    <w:div w:id="966009670">
      <w:bodyDiv w:val="1"/>
      <w:marLeft w:val="0"/>
      <w:marRight w:val="0"/>
      <w:marTop w:val="0"/>
      <w:marBottom w:val="0"/>
      <w:divBdr>
        <w:top w:val="none" w:sz="0" w:space="0" w:color="auto"/>
        <w:left w:val="none" w:sz="0" w:space="0" w:color="auto"/>
        <w:bottom w:val="none" w:sz="0" w:space="0" w:color="auto"/>
        <w:right w:val="none" w:sz="0" w:space="0" w:color="auto"/>
      </w:divBdr>
    </w:div>
    <w:div w:id="966161368">
      <w:bodyDiv w:val="1"/>
      <w:marLeft w:val="0"/>
      <w:marRight w:val="0"/>
      <w:marTop w:val="0"/>
      <w:marBottom w:val="0"/>
      <w:divBdr>
        <w:top w:val="none" w:sz="0" w:space="0" w:color="auto"/>
        <w:left w:val="none" w:sz="0" w:space="0" w:color="auto"/>
        <w:bottom w:val="none" w:sz="0" w:space="0" w:color="auto"/>
        <w:right w:val="none" w:sz="0" w:space="0" w:color="auto"/>
      </w:divBdr>
    </w:div>
    <w:div w:id="966162452">
      <w:bodyDiv w:val="1"/>
      <w:marLeft w:val="0"/>
      <w:marRight w:val="0"/>
      <w:marTop w:val="0"/>
      <w:marBottom w:val="0"/>
      <w:divBdr>
        <w:top w:val="none" w:sz="0" w:space="0" w:color="auto"/>
        <w:left w:val="none" w:sz="0" w:space="0" w:color="auto"/>
        <w:bottom w:val="none" w:sz="0" w:space="0" w:color="auto"/>
        <w:right w:val="none" w:sz="0" w:space="0" w:color="auto"/>
      </w:divBdr>
    </w:div>
    <w:div w:id="966349085">
      <w:bodyDiv w:val="1"/>
      <w:marLeft w:val="0"/>
      <w:marRight w:val="0"/>
      <w:marTop w:val="0"/>
      <w:marBottom w:val="0"/>
      <w:divBdr>
        <w:top w:val="none" w:sz="0" w:space="0" w:color="auto"/>
        <w:left w:val="none" w:sz="0" w:space="0" w:color="auto"/>
        <w:bottom w:val="none" w:sz="0" w:space="0" w:color="auto"/>
        <w:right w:val="none" w:sz="0" w:space="0" w:color="auto"/>
      </w:divBdr>
    </w:div>
    <w:div w:id="966394067">
      <w:bodyDiv w:val="1"/>
      <w:marLeft w:val="0"/>
      <w:marRight w:val="0"/>
      <w:marTop w:val="0"/>
      <w:marBottom w:val="0"/>
      <w:divBdr>
        <w:top w:val="none" w:sz="0" w:space="0" w:color="auto"/>
        <w:left w:val="none" w:sz="0" w:space="0" w:color="auto"/>
        <w:bottom w:val="none" w:sz="0" w:space="0" w:color="auto"/>
        <w:right w:val="none" w:sz="0" w:space="0" w:color="auto"/>
      </w:divBdr>
    </w:div>
    <w:div w:id="966474872">
      <w:bodyDiv w:val="1"/>
      <w:marLeft w:val="0"/>
      <w:marRight w:val="0"/>
      <w:marTop w:val="0"/>
      <w:marBottom w:val="0"/>
      <w:divBdr>
        <w:top w:val="none" w:sz="0" w:space="0" w:color="auto"/>
        <w:left w:val="none" w:sz="0" w:space="0" w:color="auto"/>
        <w:bottom w:val="none" w:sz="0" w:space="0" w:color="auto"/>
        <w:right w:val="none" w:sz="0" w:space="0" w:color="auto"/>
      </w:divBdr>
    </w:div>
    <w:div w:id="966544216">
      <w:bodyDiv w:val="1"/>
      <w:marLeft w:val="0"/>
      <w:marRight w:val="0"/>
      <w:marTop w:val="0"/>
      <w:marBottom w:val="0"/>
      <w:divBdr>
        <w:top w:val="none" w:sz="0" w:space="0" w:color="auto"/>
        <w:left w:val="none" w:sz="0" w:space="0" w:color="auto"/>
        <w:bottom w:val="none" w:sz="0" w:space="0" w:color="auto"/>
        <w:right w:val="none" w:sz="0" w:space="0" w:color="auto"/>
      </w:divBdr>
    </w:div>
    <w:div w:id="966622831">
      <w:bodyDiv w:val="1"/>
      <w:marLeft w:val="0"/>
      <w:marRight w:val="0"/>
      <w:marTop w:val="0"/>
      <w:marBottom w:val="0"/>
      <w:divBdr>
        <w:top w:val="none" w:sz="0" w:space="0" w:color="auto"/>
        <w:left w:val="none" w:sz="0" w:space="0" w:color="auto"/>
        <w:bottom w:val="none" w:sz="0" w:space="0" w:color="auto"/>
        <w:right w:val="none" w:sz="0" w:space="0" w:color="auto"/>
      </w:divBdr>
    </w:div>
    <w:div w:id="966662397">
      <w:bodyDiv w:val="1"/>
      <w:marLeft w:val="0"/>
      <w:marRight w:val="0"/>
      <w:marTop w:val="0"/>
      <w:marBottom w:val="0"/>
      <w:divBdr>
        <w:top w:val="none" w:sz="0" w:space="0" w:color="auto"/>
        <w:left w:val="none" w:sz="0" w:space="0" w:color="auto"/>
        <w:bottom w:val="none" w:sz="0" w:space="0" w:color="auto"/>
        <w:right w:val="none" w:sz="0" w:space="0" w:color="auto"/>
      </w:divBdr>
    </w:div>
    <w:div w:id="966664538">
      <w:bodyDiv w:val="1"/>
      <w:marLeft w:val="0"/>
      <w:marRight w:val="0"/>
      <w:marTop w:val="0"/>
      <w:marBottom w:val="0"/>
      <w:divBdr>
        <w:top w:val="none" w:sz="0" w:space="0" w:color="auto"/>
        <w:left w:val="none" w:sz="0" w:space="0" w:color="auto"/>
        <w:bottom w:val="none" w:sz="0" w:space="0" w:color="auto"/>
        <w:right w:val="none" w:sz="0" w:space="0" w:color="auto"/>
      </w:divBdr>
    </w:div>
    <w:div w:id="966738195">
      <w:bodyDiv w:val="1"/>
      <w:marLeft w:val="0"/>
      <w:marRight w:val="0"/>
      <w:marTop w:val="0"/>
      <w:marBottom w:val="0"/>
      <w:divBdr>
        <w:top w:val="none" w:sz="0" w:space="0" w:color="auto"/>
        <w:left w:val="none" w:sz="0" w:space="0" w:color="auto"/>
        <w:bottom w:val="none" w:sz="0" w:space="0" w:color="auto"/>
        <w:right w:val="none" w:sz="0" w:space="0" w:color="auto"/>
      </w:divBdr>
    </w:div>
    <w:div w:id="966738309">
      <w:bodyDiv w:val="1"/>
      <w:marLeft w:val="0"/>
      <w:marRight w:val="0"/>
      <w:marTop w:val="0"/>
      <w:marBottom w:val="0"/>
      <w:divBdr>
        <w:top w:val="none" w:sz="0" w:space="0" w:color="auto"/>
        <w:left w:val="none" w:sz="0" w:space="0" w:color="auto"/>
        <w:bottom w:val="none" w:sz="0" w:space="0" w:color="auto"/>
        <w:right w:val="none" w:sz="0" w:space="0" w:color="auto"/>
      </w:divBdr>
    </w:div>
    <w:div w:id="966811537">
      <w:bodyDiv w:val="1"/>
      <w:marLeft w:val="0"/>
      <w:marRight w:val="0"/>
      <w:marTop w:val="0"/>
      <w:marBottom w:val="0"/>
      <w:divBdr>
        <w:top w:val="none" w:sz="0" w:space="0" w:color="auto"/>
        <w:left w:val="none" w:sz="0" w:space="0" w:color="auto"/>
        <w:bottom w:val="none" w:sz="0" w:space="0" w:color="auto"/>
        <w:right w:val="none" w:sz="0" w:space="0" w:color="auto"/>
      </w:divBdr>
    </w:div>
    <w:div w:id="967123179">
      <w:bodyDiv w:val="1"/>
      <w:marLeft w:val="0"/>
      <w:marRight w:val="0"/>
      <w:marTop w:val="0"/>
      <w:marBottom w:val="0"/>
      <w:divBdr>
        <w:top w:val="none" w:sz="0" w:space="0" w:color="auto"/>
        <w:left w:val="none" w:sz="0" w:space="0" w:color="auto"/>
        <w:bottom w:val="none" w:sz="0" w:space="0" w:color="auto"/>
        <w:right w:val="none" w:sz="0" w:space="0" w:color="auto"/>
      </w:divBdr>
    </w:div>
    <w:div w:id="967468232">
      <w:bodyDiv w:val="1"/>
      <w:marLeft w:val="0"/>
      <w:marRight w:val="0"/>
      <w:marTop w:val="0"/>
      <w:marBottom w:val="0"/>
      <w:divBdr>
        <w:top w:val="none" w:sz="0" w:space="0" w:color="auto"/>
        <w:left w:val="none" w:sz="0" w:space="0" w:color="auto"/>
        <w:bottom w:val="none" w:sz="0" w:space="0" w:color="auto"/>
        <w:right w:val="none" w:sz="0" w:space="0" w:color="auto"/>
      </w:divBdr>
    </w:div>
    <w:div w:id="967584888">
      <w:bodyDiv w:val="1"/>
      <w:marLeft w:val="0"/>
      <w:marRight w:val="0"/>
      <w:marTop w:val="0"/>
      <w:marBottom w:val="0"/>
      <w:divBdr>
        <w:top w:val="none" w:sz="0" w:space="0" w:color="auto"/>
        <w:left w:val="none" w:sz="0" w:space="0" w:color="auto"/>
        <w:bottom w:val="none" w:sz="0" w:space="0" w:color="auto"/>
        <w:right w:val="none" w:sz="0" w:space="0" w:color="auto"/>
      </w:divBdr>
    </w:div>
    <w:div w:id="967586993">
      <w:bodyDiv w:val="1"/>
      <w:marLeft w:val="0"/>
      <w:marRight w:val="0"/>
      <w:marTop w:val="0"/>
      <w:marBottom w:val="0"/>
      <w:divBdr>
        <w:top w:val="none" w:sz="0" w:space="0" w:color="auto"/>
        <w:left w:val="none" w:sz="0" w:space="0" w:color="auto"/>
        <w:bottom w:val="none" w:sz="0" w:space="0" w:color="auto"/>
        <w:right w:val="none" w:sz="0" w:space="0" w:color="auto"/>
      </w:divBdr>
    </w:div>
    <w:div w:id="967705470">
      <w:bodyDiv w:val="1"/>
      <w:marLeft w:val="0"/>
      <w:marRight w:val="0"/>
      <w:marTop w:val="0"/>
      <w:marBottom w:val="0"/>
      <w:divBdr>
        <w:top w:val="none" w:sz="0" w:space="0" w:color="auto"/>
        <w:left w:val="none" w:sz="0" w:space="0" w:color="auto"/>
        <w:bottom w:val="none" w:sz="0" w:space="0" w:color="auto"/>
        <w:right w:val="none" w:sz="0" w:space="0" w:color="auto"/>
      </w:divBdr>
    </w:div>
    <w:div w:id="967785638">
      <w:bodyDiv w:val="1"/>
      <w:marLeft w:val="0"/>
      <w:marRight w:val="0"/>
      <w:marTop w:val="0"/>
      <w:marBottom w:val="0"/>
      <w:divBdr>
        <w:top w:val="none" w:sz="0" w:space="0" w:color="auto"/>
        <w:left w:val="none" w:sz="0" w:space="0" w:color="auto"/>
        <w:bottom w:val="none" w:sz="0" w:space="0" w:color="auto"/>
        <w:right w:val="none" w:sz="0" w:space="0" w:color="auto"/>
      </w:divBdr>
    </w:div>
    <w:div w:id="967931373">
      <w:bodyDiv w:val="1"/>
      <w:marLeft w:val="0"/>
      <w:marRight w:val="0"/>
      <w:marTop w:val="0"/>
      <w:marBottom w:val="0"/>
      <w:divBdr>
        <w:top w:val="none" w:sz="0" w:space="0" w:color="auto"/>
        <w:left w:val="none" w:sz="0" w:space="0" w:color="auto"/>
        <w:bottom w:val="none" w:sz="0" w:space="0" w:color="auto"/>
        <w:right w:val="none" w:sz="0" w:space="0" w:color="auto"/>
      </w:divBdr>
    </w:div>
    <w:div w:id="968049853">
      <w:bodyDiv w:val="1"/>
      <w:marLeft w:val="0"/>
      <w:marRight w:val="0"/>
      <w:marTop w:val="0"/>
      <w:marBottom w:val="0"/>
      <w:divBdr>
        <w:top w:val="none" w:sz="0" w:space="0" w:color="auto"/>
        <w:left w:val="none" w:sz="0" w:space="0" w:color="auto"/>
        <w:bottom w:val="none" w:sz="0" w:space="0" w:color="auto"/>
        <w:right w:val="none" w:sz="0" w:space="0" w:color="auto"/>
      </w:divBdr>
    </w:div>
    <w:div w:id="968053508">
      <w:bodyDiv w:val="1"/>
      <w:marLeft w:val="0"/>
      <w:marRight w:val="0"/>
      <w:marTop w:val="0"/>
      <w:marBottom w:val="0"/>
      <w:divBdr>
        <w:top w:val="none" w:sz="0" w:space="0" w:color="auto"/>
        <w:left w:val="none" w:sz="0" w:space="0" w:color="auto"/>
        <w:bottom w:val="none" w:sz="0" w:space="0" w:color="auto"/>
        <w:right w:val="none" w:sz="0" w:space="0" w:color="auto"/>
      </w:divBdr>
    </w:div>
    <w:div w:id="968974968">
      <w:bodyDiv w:val="1"/>
      <w:marLeft w:val="0"/>
      <w:marRight w:val="0"/>
      <w:marTop w:val="0"/>
      <w:marBottom w:val="0"/>
      <w:divBdr>
        <w:top w:val="none" w:sz="0" w:space="0" w:color="auto"/>
        <w:left w:val="none" w:sz="0" w:space="0" w:color="auto"/>
        <w:bottom w:val="none" w:sz="0" w:space="0" w:color="auto"/>
        <w:right w:val="none" w:sz="0" w:space="0" w:color="auto"/>
      </w:divBdr>
    </w:div>
    <w:div w:id="968978870">
      <w:bodyDiv w:val="1"/>
      <w:marLeft w:val="0"/>
      <w:marRight w:val="0"/>
      <w:marTop w:val="0"/>
      <w:marBottom w:val="0"/>
      <w:divBdr>
        <w:top w:val="none" w:sz="0" w:space="0" w:color="auto"/>
        <w:left w:val="none" w:sz="0" w:space="0" w:color="auto"/>
        <w:bottom w:val="none" w:sz="0" w:space="0" w:color="auto"/>
        <w:right w:val="none" w:sz="0" w:space="0" w:color="auto"/>
      </w:divBdr>
    </w:div>
    <w:div w:id="969281401">
      <w:bodyDiv w:val="1"/>
      <w:marLeft w:val="0"/>
      <w:marRight w:val="0"/>
      <w:marTop w:val="0"/>
      <w:marBottom w:val="0"/>
      <w:divBdr>
        <w:top w:val="none" w:sz="0" w:space="0" w:color="auto"/>
        <w:left w:val="none" w:sz="0" w:space="0" w:color="auto"/>
        <w:bottom w:val="none" w:sz="0" w:space="0" w:color="auto"/>
        <w:right w:val="none" w:sz="0" w:space="0" w:color="auto"/>
      </w:divBdr>
    </w:div>
    <w:div w:id="969436467">
      <w:bodyDiv w:val="1"/>
      <w:marLeft w:val="0"/>
      <w:marRight w:val="0"/>
      <w:marTop w:val="0"/>
      <w:marBottom w:val="0"/>
      <w:divBdr>
        <w:top w:val="none" w:sz="0" w:space="0" w:color="auto"/>
        <w:left w:val="none" w:sz="0" w:space="0" w:color="auto"/>
        <w:bottom w:val="none" w:sz="0" w:space="0" w:color="auto"/>
        <w:right w:val="none" w:sz="0" w:space="0" w:color="auto"/>
      </w:divBdr>
    </w:div>
    <w:div w:id="969437169">
      <w:bodyDiv w:val="1"/>
      <w:marLeft w:val="0"/>
      <w:marRight w:val="0"/>
      <w:marTop w:val="0"/>
      <w:marBottom w:val="0"/>
      <w:divBdr>
        <w:top w:val="none" w:sz="0" w:space="0" w:color="auto"/>
        <w:left w:val="none" w:sz="0" w:space="0" w:color="auto"/>
        <w:bottom w:val="none" w:sz="0" w:space="0" w:color="auto"/>
        <w:right w:val="none" w:sz="0" w:space="0" w:color="auto"/>
      </w:divBdr>
    </w:div>
    <w:div w:id="969481997">
      <w:bodyDiv w:val="1"/>
      <w:marLeft w:val="0"/>
      <w:marRight w:val="0"/>
      <w:marTop w:val="0"/>
      <w:marBottom w:val="0"/>
      <w:divBdr>
        <w:top w:val="none" w:sz="0" w:space="0" w:color="auto"/>
        <w:left w:val="none" w:sz="0" w:space="0" w:color="auto"/>
        <w:bottom w:val="none" w:sz="0" w:space="0" w:color="auto"/>
        <w:right w:val="none" w:sz="0" w:space="0" w:color="auto"/>
      </w:divBdr>
    </w:div>
    <w:div w:id="969818841">
      <w:bodyDiv w:val="1"/>
      <w:marLeft w:val="0"/>
      <w:marRight w:val="0"/>
      <w:marTop w:val="0"/>
      <w:marBottom w:val="0"/>
      <w:divBdr>
        <w:top w:val="none" w:sz="0" w:space="0" w:color="auto"/>
        <w:left w:val="none" w:sz="0" w:space="0" w:color="auto"/>
        <w:bottom w:val="none" w:sz="0" w:space="0" w:color="auto"/>
        <w:right w:val="none" w:sz="0" w:space="0" w:color="auto"/>
      </w:divBdr>
    </w:div>
    <w:div w:id="969826898">
      <w:bodyDiv w:val="1"/>
      <w:marLeft w:val="0"/>
      <w:marRight w:val="0"/>
      <w:marTop w:val="0"/>
      <w:marBottom w:val="0"/>
      <w:divBdr>
        <w:top w:val="none" w:sz="0" w:space="0" w:color="auto"/>
        <w:left w:val="none" w:sz="0" w:space="0" w:color="auto"/>
        <w:bottom w:val="none" w:sz="0" w:space="0" w:color="auto"/>
        <w:right w:val="none" w:sz="0" w:space="0" w:color="auto"/>
      </w:divBdr>
    </w:div>
    <w:div w:id="969940239">
      <w:bodyDiv w:val="1"/>
      <w:marLeft w:val="0"/>
      <w:marRight w:val="0"/>
      <w:marTop w:val="0"/>
      <w:marBottom w:val="0"/>
      <w:divBdr>
        <w:top w:val="none" w:sz="0" w:space="0" w:color="auto"/>
        <w:left w:val="none" w:sz="0" w:space="0" w:color="auto"/>
        <w:bottom w:val="none" w:sz="0" w:space="0" w:color="auto"/>
        <w:right w:val="none" w:sz="0" w:space="0" w:color="auto"/>
      </w:divBdr>
    </w:div>
    <w:div w:id="970331425">
      <w:bodyDiv w:val="1"/>
      <w:marLeft w:val="0"/>
      <w:marRight w:val="0"/>
      <w:marTop w:val="0"/>
      <w:marBottom w:val="0"/>
      <w:divBdr>
        <w:top w:val="none" w:sz="0" w:space="0" w:color="auto"/>
        <w:left w:val="none" w:sz="0" w:space="0" w:color="auto"/>
        <w:bottom w:val="none" w:sz="0" w:space="0" w:color="auto"/>
        <w:right w:val="none" w:sz="0" w:space="0" w:color="auto"/>
      </w:divBdr>
    </w:div>
    <w:div w:id="970406618">
      <w:bodyDiv w:val="1"/>
      <w:marLeft w:val="0"/>
      <w:marRight w:val="0"/>
      <w:marTop w:val="0"/>
      <w:marBottom w:val="0"/>
      <w:divBdr>
        <w:top w:val="none" w:sz="0" w:space="0" w:color="auto"/>
        <w:left w:val="none" w:sz="0" w:space="0" w:color="auto"/>
        <w:bottom w:val="none" w:sz="0" w:space="0" w:color="auto"/>
        <w:right w:val="none" w:sz="0" w:space="0" w:color="auto"/>
      </w:divBdr>
    </w:div>
    <w:div w:id="970476209">
      <w:bodyDiv w:val="1"/>
      <w:marLeft w:val="0"/>
      <w:marRight w:val="0"/>
      <w:marTop w:val="0"/>
      <w:marBottom w:val="0"/>
      <w:divBdr>
        <w:top w:val="none" w:sz="0" w:space="0" w:color="auto"/>
        <w:left w:val="none" w:sz="0" w:space="0" w:color="auto"/>
        <w:bottom w:val="none" w:sz="0" w:space="0" w:color="auto"/>
        <w:right w:val="none" w:sz="0" w:space="0" w:color="auto"/>
      </w:divBdr>
    </w:div>
    <w:div w:id="970550362">
      <w:bodyDiv w:val="1"/>
      <w:marLeft w:val="0"/>
      <w:marRight w:val="0"/>
      <w:marTop w:val="0"/>
      <w:marBottom w:val="0"/>
      <w:divBdr>
        <w:top w:val="none" w:sz="0" w:space="0" w:color="auto"/>
        <w:left w:val="none" w:sz="0" w:space="0" w:color="auto"/>
        <w:bottom w:val="none" w:sz="0" w:space="0" w:color="auto"/>
        <w:right w:val="none" w:sz="0" w:space="0" w:color="auto"/>
      </w:divBdr>
    </w:div>
    <w:div w:id="971013833">
      <w:bodyDiv w:val="1"/>
      <w:marLeft w:val="0"/>
      <w:marRight w:val="0"/>
      <w:marTop w:val="0"/>
      <w:marBottom w:val="0"/>
      <w:divBdr>
        <w:top w:val="none" w:sz="0" w:space="0" w:color="auto"/>
        <w:left w:val="none" w:sz="0" w:space="0" w:color="auto"/>
        <w:bottom w:val="none" w:sz="0" w:space="0" w:color="auto"/>
        <w:right w:val="none" w:sz="0" w:space="0" w:color="auto"/>
      </w:divBdr>
    </w:div>
    <w:div w:id="971255471">
      <w:bodyDiv w:val="1"/>
      <w:marLeft w:val="0"/>
      <w:marRight w:val="0"/>
      <w:marTop w:val="0"/>
      <w:marBottom w:val="0"/>
      <w:divBdr>
        <w:top w:val="none" w:sz="0" w:space="0" w:color="auto"/>
        <w:left w:val="none" w:sz="0" w:space="0" w:color="auto"/>
        <w:bottom w:val="none" w:sz="0" w:space="0" w:color="auto"/>
        <w:right w:val="none" w:sz="0" w:space="0" w:color="auto"/>
      </w:divBdr>
    </w:div>
    <w:div w:id="972297866">
      <w:bodyDiv w:val="1"/>
      <w:marLeft w:val="0"/>
      <w:marRight w:val="0"/>
      <w:marTop w:val="0"/>
      <w:marBottom w:val="0"/>
      <w:divBdr>
        <w:top w:val="none" w:sz="0" w:space="0" w:color="auto"/>
        <w:left w:val="none" w:sz="0" w:space="0" w:color="auto"/>
        <w:bottom w:val="none" w:sz="0" w:space="0" w:color="auto"/>
        <w:right w:val="none" w:sz="0" w:space="0" w:color="auto"/>
      </w:divBdr>
    </w:div>
    <w:div w:id="972830043">
      <w:bodyDiv w:val="1"/>
      <w:marLeft w:val="0"/>
      <w:marRight w:val="0"/>
      <w:marTop w:val="0"/>
      <w:marBottom w:val="0"/>
      <w:divBdr>
        <w:top w:val="none" w:sz="0" w:space="0" w:color="auto"/>
        <w:left w:val="none" w:sz="0" w:space="0" w:color="auto"/>
        <w:bottom w:val="none" w:sz="0" w:space="0" w:color="auto"/>
        <w:right w:val="none" w:sz="0" w:space="0" w:color="auto"/>
      </w:divBdr>
    </w:div>
    <w:div w:id="972834481">
      <w:bodyDiv w:val="1"/>
      <w:marLeft w:val="0"/>
      <w:marRight w:val="0"/>
      <w:marTop w:val="0"/>
      <w:marBottom w:val="0"/>
      <w:divBdr>
        <w:top w:val="none" w:sz="0" w:space="0" w:color="auto"/>
        <w:left w:val="none" w:sz="0" w:space="0" w:color="auto"/>
        <w:bottom w:val="none" w:sz="0" w:space="0" w:color="auto"/>
        <w:right w:val="none" w:sz="0" w:space="0" w:color="auto"/>
      </w:divBdr>
    </w:div>
    <w:div w:id="973099930">
      <w:bodyDiv w:val="1"/>
      <w:marLeft w:val="0"/>
      <w:marRight w:val="0"/>
      <w:marTop w:val="0"/>
      <w:marBottom w:val="0"/>
      <w:divBdr>
        <w:top w:val="none" w:sz="0" w:space="0" w:color="auto"/>
        <w:left w:val="none" w:sz="0" w:space="0" w:color="auto"/>
        <w:bottom w:val="none" w:sz="0" w:space="0" w:color="auto"/>
        <w:right w:val="none" w:sz="0" w:space="0" w:color="auto"/>
      </w:divBdr>
    </w:div>
    <w:div w:id="973213357">
      <w:bodyDiv w:val="1"/>
      <w:marLeft w:val="0"/>
      <w:marRight w:val="0"/>
      <w:marTop w:val="0"/>
      <w:marBottom w:val="0"/>
      <w:divBdr>
        <w:top w:val="none" w:sz="0" w:space="0" w:color="auto"/>
        <w:left w:val="none" w:sz="0" w:space="0" w:color="auto"/>
        <w:bottom w:val="none" w:sz="0" w:space="0" w:color="auto"/>
        <w:right w:val="none" w:sz="0" w:space="0" w:color="auto"/>
      </w:divBdr>
    </w:div>
    <w:div w:id="973365882">
      <w:bodyDiv w:val="1"/>
      <w:marLeft w:val="0"/>
      <w:marRight w:val="0"/>
      <w:marTop w:val="0"/>
      <w:marBottom w:val="0"/>
      <w:divBdr>
        <w:top w:val="none" w:sz="0" w:space="0" w:color="auto"/>
        <w:left w:val="none" w:sz="0" w:space="0" w:color="auto"/>
        <w:bottom w:val="none" w:sz="0" w:space="0" w:color="auto"/>
        <w:right w:val="none" w:sz="0" w:space="0" w:color="auto"/>
      </w:divBdr>
    </w:div>
    <w:div w:id="973412289">
      <w:bodyDiv w:val="1"/>
      <w:marLeft w:val="0"/>
      <w:marRight w:val="0"/>
      <w:marTop w:val="0"/>
      <w:marBottom w:val="0"/>
      <w:divBdr>
        <w:top w:val="none" w:sz="0" w:space="0" w:color="auto"/>
        <w:left w:val="none" w:sz="0" w:space="0" w:color="auto"/>
        <w:bottom w:val="none" w:sz="0" w:space="0" w:color="auto"/>
        <w:right w:val="none" w:sz="0" w:space="0" w:color="auto"/>
      </w:divBdr>
    </w:div>
    <w:div w:id="973415228">
      <w:bodyDiv w:val="1"/>
      <w:marLeft w:val="0"/>
      <w:marRight w:val="0"/>
      <w:marTop w:val="0"/>
      <w:marBottom w:val="0"/>
      <w:divBdr>
        <w:top w:val="none" w:sz="0" w:space="0" w:color="auto"/>
        <w:left w:val="none" w:sz="0" w:space="0" w:color="auto"/>
        <w:bottom w:val="none" w:sz="0" w:space="0" w:color="auto"/>
        <w:right w:val="none" w:sz="0" w:space="0" w:color="auto"/>
      </w:divBdr>
    </w:div>
    <w:div w:id="973831978">
      <w:bodyDiv w:val="1"/>
      <w:marLeft w:val="0"/>
      <w:marRight w:val="0"/>
      <w:marTop w:val="0"/>
      <w:marBottom w:val="0"/>
      <w:divBdr>
        <w:top w:val="none" w:sz="0" w:space="0" w:color="auto"/>
        <w:left w:val="none" w:sz="0" w:space="0" w:color="auto"/>
        <w:bottom w:val="none" w:sz="0" w:space="0" w:color="auto"/>
        <w:right w:val="none" w:sz="0" w:space="0" w:color="auto"/>
      </w:divBdr>
    </w:div>
    <w:div w:id="974141040">
      <w:bodyDiv w:val="1"/>
      <w:marLeft w:val="0"/>
      <w:marRight w:val="0"/>
      <w:marTop w:val="0"/>
      <w:marBottom w:val="0"/>
      <w:divBdr>
        <w:top w:val="none" w:sz="0" w:space="0" w:color="auto"/>
        <w:left w:val="none" w:sz="0" w:space="0" w:color="auto"/>
        <w:bottom w:val="none" w:sz="0" w:space="0" w:color="auto"/>
        <w:right w:val="none" w:sz="0" w:space="0" w:color="auto"/>
      </w:divBdr>
    </w:div>
    <w:div w:id="974142484">
      <w:bodyDiv w:val="1"/>
      <w:marLeft w:val="0"/>
      <w:marRight w:val="0"/>
      <w:marTop w:val="0"/>
      <w:marBottom w:val="0"/>
      <w:divBdr>
        <w:top w:val="none" w:sz="0" w:space="0" w:color="auto"/>
        <w:left w:val="none" w:sz="0" w:space="0" w:color="auto"/>
        <w:bottom w:val="none" w:sz="0" w:space="0" w:color="auto"/>
        <w:right w:val="none" w:sz="0" w:space="0" w:color="auto"/>
      </w:divBdr>
    </w:div>
    <w:div w:id="974336519">
      <w:bodyDiv w:val="1"/>
      <w:marLeft w:val="0"/>
      <w:marRight w:val="0"/>
      <w:marTop w:val="0"/>
      <w:marBottom w:val="0"/>
      <w:divBdr>
        <w:top w:val="none" w:sz="0" w:space="0" w:color="auto"/>
        <w:left w:val="none" w:sz="0" w:space="0" w:color="auto"/>
        <w:bottom w:val="none" w:sz="0" w:space="0" w:color="auto"/>
        <w:right w:val="none" w:sz="0" w:space="0" w:color="auto"/>
      </w:divBdr>
    </w:div>
    <w:div w:id="974524122">
      <w:bodyDiv w:val="1"/>
      <w:marLeft w:val="0"/>
      <w:marRight w:val="0"/>
      <w:marTop w:val="0"/>
      <w:marBottom w:val="0"/>
      <w:divBdr>
        <w:top w:val="none" w:sz="0" w:space="0" w:color="auto"/>
        <w:left w:val="none" w:sz="0" w:space="0" w:color="auto"/>
        <w:bottom w:val="none" w:sz="0" w:space="0" w:color="auto"/>
        <w:right w:val="none" w:sz="0" w:space="0" w:color="auto"/>
      </w:divBdr>
    </w:div>
    <w:div w:id="974796527">
      <w:bodyDiv w:val="1"/>
      <w:marLeft w:val="0"/>
      <w:marRight w:val="0"/>
      <w:marTop w:val="0"/>
      <w:marBottom w:val="0"/>
      <w:divBdr>
        <w:top w:val="none" w:sz="0" w:space="0" w:color="auto"/>
        <w:left w:val="none" w:sz="0" w:space="0" w:color="auto"/>
        <w:bottom w:val="none" w:sz="0" w:space="0" w:color="auto"/>
        <w:right w:val="none" w:sz="0" w:space="0" w:color="auto"/>
      </w:divBdr>
    </w:div>
    <w:div w:id="975987479">
      <w:bodyDiv w:val="1"/>
      <w:marLeft w:val="0"/>
      <w:marRight w:val="0"/>
      <w:marTop w:val="0"/>
      <w:marBottom w:val="0"/>
      <w:divBdr>
        <w:top w:val="none" w:sz="0" w:space="0" w:color="auto"/>
        <w:left w:val="none" w:sz="0" w:space="0" w:color="auto"/>
        <w:bottom w:val="none" w:sz="0" w:space="0" w:color="auto"/>
        <w:right w:val="none" w:sz="0" w:space="0" w:color="auto"/>
      </w:divBdr>
    </w:div>
    <w:div w:id="976302605">
      <w:bodyDiv w:val="1"/>
      <w:marLeft w:val="0"/>
      <w:marRight w:val="0"/>
      <w:marTop w:val="0"/>
      <w:marBottom w:val="0"/>
      <w:divBdr>
        <w:top w:val="none" w:sz="0" w:space="0" w:color="auto"/>
        <w:left w:val="none" w:sz="0" w:space="0" w:color="auto"/>
        <w:bottom w:val="none" w:sz="0" w:space="0" w:color="auto"/>
        <w:right w:val="none" w:sz="0" w:space="0" w:color="auto"/>
      </w:divBdr>
    </w:div>
    <w:div w:id="976304104">
      <w:bodyDiv w:val="1"/>
      <w:marLeft w:val="0"/>
      <w:marRight w:val="0"/>
      <w:marTop w:val="0"/>
      <w:marBottom w:val="0"/>
      <w:divBdr>
        <w:top w:val="none" w:sz="0" w:space="0" w:color="auto"/>
        <w:left w:val="none" w:sz="0" w:space="0" w:color="auto"/>
        <w:bottom w:val="none" w:sz="0" w:space="0" w:color="auto"/>
        <w:right w:val="none" w:sz="0" w:space="0" w:color="auto"/>
      </w:divBdr>
    </w:div>
    <w:div w:id="976448457">
      <w:bodyDiv w:val="1"/>
      <w:marLeft w:val="0"/>
      <w:marRight w:val="0"/>
      <w:marTop w:val="0"/>
      <w:marBottom w:val="0"/>
      <w:divBdr>
        <w:top w:val="none" w:sz="0" w:space="0" w:color="auto"/>
        <w:left w:val="none" w:sz="0" w:space="0" w:color="auto"/>
        <w:bottom w:val="none" w:sz="0" w:space="0" w:color="auto"/>
        <w:right w:val="none" w:sz="0" w:space="0" w:color="auto"/>
      </w:divBdr>
    </w:div>
    <w:div w:id="976449374">
      <w:bodyDiv w:val="1"/>
      <w:marLeft w:val="0"/>
      <w:marRight w:val="0"/>
      <w:marTop w:val="0"/>
      <w:marBottom w:val="0"/>
      <w:divBdr>
        <w:top w:val="none" w:sz="0" w:space="0" w:color="auto"/>
        <w:left w:val="none" w:sz="0" w:space="0" w:color="auto"/>
        <w:bottom w:val="none" w:sz="0" w:space="0" w:color="auto"/>
        <w:right w:val="none" w:sz="0" w:space="0" w:color="auto"/>
      </w:divBdr>
    </w:div>
    <w:div w:id="976449614">
      <w:bodyDiv w:val="1"/>
      <w:marLeft w:val="0"/>
      <w:marRight w:val="0"/>
      <w:marTop w:val="0"/>
      <w:marBottom w:val="0"/>
      <w:divBdr>
        <w:top w:val="none" w:sz="0" w:space="0" w:color="auto"/>
        <w:left w:val="none" w:sz="0" w:space="0" w:color="auto"/>
        <w:bottom w:val="none" w:sz="0" w:space="0" w:color="auto"/>
        <w:right w:val="none" w:sz="0" w:space="0" w:color="auto"/>
      </w:divBdr>
    </w:div>
    <w:div w:id="976689622">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977297941">
      <w:bodyDiv w:val="1"/>
      <w:marLeft w:val="0"/>
      <w:marRight w:val="0"/>
      <w:marTop w:val="0"/>
      <w:marBottom w:val="0"/>
      <w:divBdr>
        <w:top w:val="none" w:sz="0" w:space="0" w:color="auto"/>
        <w:left w:val="none" w:sz="0" w:space="0" w:color="auto"/>
        <w:bottom w:val="none" w:sz="0" w:space="0" w:color="auto"/>
        <w:right w:val="none" w:sz="0" w:space="0" w:color="auto"/>
      </w:divBdr>
    </w:div>
    <w:div w:id="977422113">
      <w:bodyDiv w:val="1"/>
      <w:marLeft w:val="0"/>
      <w:marRight w:val="0"/>
      <w:marTop w:val="0"/>
      <w:marBottom w:val="0"/>
      <w:divBdr>
        <w:top w:val="none" w:sz="0" w:space="0" w:color="auto"/>
        <w:left w:val="none" w:sz="0" w:space="0" w:color="auto"/>
        <w:bottom w:val="none" w:sz="0" w:space="0" w:color="auto"/>
        <w:right w:val="none" w:sz="0" w:space="0" w:color="auto"/>
      </w:divBdr>
    </w:div>
    <w:div w:id="977733112">
      <w:bodyDiv w:val="1"/>
      <w:marLeft w:val="0"/>
      <w:marRight w:val="0"/>
      <w:marTop w:val="0"/>
      <w:marBottom w:val="0"/>
      <w:divBdr>
        <w:top w:val="none" w:sz="0" w:space="0" w:color="auto"/>
        <w:left w:val="none" w:sz="0" w:space="0" w:color="auto"/>
        <w:bottom w:val="none" w:sz="0" w:space="0" w:color="auto"/>
        <w:right w:val="none" w:sz="0" w:space="0" w:color="auto"/>
      </w:divBdr>
    </w:div>
    <w:div w:id="977761694">
      <w:bodyDiv w:val="1"/>
      <w:marLeft w:val="0"/>
      <w:marRight w:val="0"/>
      <w:marTop w:val="0"/>
      <w:marBottom w:val="0"/>
      <w:divBdr>
        <w:top w:val="none" w:sz="0" w:space="0" w:color="auto"/>
        <w:left w:val="none" w:sz="0" w:space="0" w:color="auto"/>
        <w:bottom w:val="none" w:sz="0" w:space="0" w:color="auto"/>
        <w:right w:val="none" w:sz="0" w:space="0" w:color="auto"/>
      </w:divBdr>
    </w:div>
    <w:div w:id="977875674">
      <w:bodyDiv w:val="1"/>
      <w:marLeft w:val="0"/>
      <w:marRight w:val="0"/>
      <w:marTop w:val="0"/>
      <w:marBottom w:val="0"/>
      <w:divBdr>
        <w:top w:val="none" w:sz="0" w:space="0" w:color="auto"/>
        <w:left w:val="none" w:sz="0" w:space="0" w:color="auto"/>
        <w:bottom w:val="none" w:sz="0" w:space="0" w:color="auto"/>
        <w:right w:val="none" w:sz="0" w:space="0" w:color="auto"/>
      </w:divBdr>
    </w:div>
    <w:div w:id="978071409">
      <w:bodyDiv w:val="1"/>
      <w:marLeft w:val="0"/>
      <w:marRight w:val="0"/>
      <w:marTop w:val="0"/>
      <w:marBottom w:val="0"/>
      <w:divBdr>
        <w:top w:val="none" w:sz="0" w:space="0" w:color="auto"/>
        <w:left w:val="none" w:sz="0" w:space="0" w:color="auto"/>
        <w:bottom w:val="none" w:sz="0" w:space="0" w:color="auto"/>
        <w:right w:val="none" w:sz="0" w:space="0" w:color="auto"/>
      </w:divBdr>
    </w:div>
    <w:div w:id="978194545">
      <w:bodyDiv w:val="1"/>
      <w:marLeft w:val="0"/>
      <w:marRight w:val="0"/>
      <w:marTop w:val="0"/>
      <w:marBottom w:val="0"/>
      <w:divBdr>
        <w:top w:val="none" w:sz="0" w:space="0" w:color="auto"/>
        <w:left w:val="none" w:sz="0" w:space="0" w:color="auto"/>
        <w:bottom w:val="none" w:sz="0" w:space="0" w:color="auto"/>
        <w:right w:val="none" w:sz="0" w:space="0" w:color="auto"/>
      </w:divBdr>
    </w:div>
    <w:div w:id="978337097">
      <w:bodyDiv w:val="1"/>
      <w:marLeft w:val="0"/>
      <w:marRight w:val="0"/>
      <w:marTop w:val="0"/>
      <w:marBottom w:val="0"/>
      <w:divBdr>
        <w:top w:val="none" w:sz="0" w:space="0" w:color="auto"/>
        <w:left w:val="none" w:sz="0" w:space="0" w:color="auto"/>
        <w:bottom w:val="none" w:sz="0" w:space="0" w:color="auto"/>
        <w:right w:val="none" w:sz="0" w:space="0" w:color="auto"/>
      </w:divBdr>
    </w:div>
    <w:div w:id="978341845">
      <w:bodyDiv w:val="1"/>
      <w:marLeft w:val="0"/>
      <w:marRight w:val="0"/>
      <w:marTop w:val="0"/>
      <w:marBottom w:val="0"/>
      <w:divBdr>
        <w:top w:val="none" w:sz="0" w:space="0" w:color="auto"/>
        <w:left w:val="none" w:sz="0" w:space="0" w:color="auto"/>
        <w:bottom w:val="none" w:sz="0" w:space="0" w:color="auto"/>
        <w:right w:val="none" w:sz="0" w:space="0" w:color="auto"/>
      </w:divBdr>
    </w:div>
    <w:div w:id="978463822">
      <w:bodyDiv w:val="1"/>
      <w:marLeft w:val="0"/>
      <w:marRight w:val="0"/>
      <w:marTop w:val="0"/>
      <w:marBottom w:val="0"/>
      <w:divBdr>
        <w:top w:val="none" w:sz="0" w:space="0" w:color="auto"/>
        <w:left w:val="none" w:sz="0" w:space="0" w:color="auto"/>
        <w:bottom w:val="none" w:sz="0" w:space="0" w:color="auto"/>
        <w:right w:val="none" w:sz="0" w:space="0" w:color="auto"/>
      </w:divBdr>
    </w:div>
    <w:div w:id="978725473">
      <w:bodyDiv w:val="1"/>
      <w:marLeft w:val="0"/>
      <w:marRight w:val="0"/>
      <w:marTop w:val="0"/>
      <w:marBottom w:val="0"/>
      <w:divBdr>
        <w:top w:val="none" w:sz="0" w:space="0" w:color="auto"/>
        <w:left w:val="none" w:sz="0" w:space="0" w:color="auto"/>
        <w:bottom w:val="none" w:sz="0" w:space="0" w:color="auto"/>
        <w:right w:val="none" w:sz="0" w:space="0" w:color="auto"/>
      </w:divBdr>
    </w:div>
    <w:div w:id="978919621">
      <w:bodyDiv w:val="1"/>
      <w:marLeft w:val="0"/>
      <w:marRight w:val="0"/>
      <w:marTop w:val="0"/>
      <w:marBottom w:val="0"/>
      <w:divBdr>
        <w:top w:val="none" w:sz="0" w:space="0" w:color="auto"/>
        <w:left w:val="none" w:sz="0" w:space="0" w:color="auto"/>
        <w:bottom w:val="none" w:sz="0" w:space="0" w:color="auto"/>
        <w:right w:val="none" w:sz="0" w:space="0" w:color="auto"/>
      </w:divBdr>
    </w:div>
    <w:div w:id="979070549">
      <w:bodyDiv w:val="1"/>
      <w:marLeft w:val="0"/>
      <w:marRight w:val="0"/>
      <w:marTop w:val="0"/>
      <w:marBottom w:val="0"/>
      <w:divBdr>
        <w:top w:val="none" w:sz="0" w:space="0" w:color="auto"/>
        <w:left w:val="none" w:sz="0" w:space="0" w:color="auto"/>
        <w:bottom w:val="none" w:sz="0" w:space="0" w:color="auto"/>
        <w:right w:val="none" w:sz="0" w:space="0" w:color="auto"/>
      </w:divBdr>
    </w:div>
    <w:div w:id="979190239">
      <w:bodyDiv w:val="1"/>
      <w:marLeft w:val="0"/>
      <w:marRight w:val="0"/>
      <w:marTop w:val="0"/>
      <w:marBottom w:val="0"/>
      <w:divBdr>
        <w:top w:val="none" w:sz="0" w:space="0" w:color="auto"/>
        <w:left w:val="none" w:sz="0" w:space="0" w:color="auto"/>
        <w:bottom w:val="none" w:sz="0" w:space="0" w:color="auto"/>
        <w:right w:val="none" w:sz="0" w:space="0" w:color="auto"/>
      </w:divBdr>
    </w:div>
    <w:div w:id="979304722">
      <w:bodyDiv w:val="1"/>
      <w:marLeft w:val="0"/>
      <w:marRight w:val="0"/>
      <w:marTop w:val="0"/>
      <w:marBottom w:val="0"/>
      <w:divBdr>
        <w:top w:val="none" w:sz="0" w:space="0" w:color="auto"/>
        <w:left w:val="none" w:sz="0" w:space="0" w:color="auto"/>
        <w:bottom w:val="none" w:sz="0" w:space="0" w:color="auto"/>
        <w:right w:val="none" w:sz="0" w:space="0" w:color="auto"/>
      </w:divBdr>
    </w:div>
    <w:div w:id="979572224">
      <w:bodyDiv w:val="1"/>
      <w:marLeft w:val="0"/>
      <w:marRight w:val="0"/>
      <w:marTop w:val="0"/>
      <w:marBottom w:val="0"/>
      <w:divBdr>
        <w:top w:val="none" w:sz="0" w:space="0" w:color="auto"/>
        <w:left w:val="none" w:sz="0" w:space="0" w:color="auto"/>
        <w:bottom w:val="none" w:sz="0" w:space="0" w:color="auto"/>
        <w:right w:val="none" w:sz="0" w:space="0" w:color="auto"/>
      </w:divBdr>
    </w:div>
    <w:div w:id="979650375">
      <w:bodyDiv w:val="1"/>
      <w:marLeft w:val="0"/>
      <w:marRight w:val="0"/>
      <w:marTop w:val="0"/>
      <w:marBottom w:val="0"/>
      <w:divBdr>
        <w:top w:val="none" w:sz="0" w:space="0" w:color="auto"/>
        <w:left w:val="none" w:sz="0" w:space="0" w:color="auto"/>
        <w:bottom w:val="none" w:sz="0" w:space="0" w:color="auto"/>
        <w:right w:val="none" w:sz="0" w:space="0" w:color="auto"/>
      </w:divBdr>
    </w:div>
    <w:div w:id="979844083">
      <w:bodyDiv w:val="1"/>
      <w:marLeft w:val="0"/>
      <w:marRight w:val="0"/>
      <w:marTop w:val="0"/>
      <w:marBottom w:val="0"/>
      <w:divBdr>
        <w:top w:val="none" w:sz="0" w:space="0" w:color="auto"/>
        <w:left w:val="none" w:sz="0" w:space="0" w:color="auto"/>
        <w:bottom w:val="none" w:sz="0" w:space="0" w:color="auto"/>
        <w:right w:val="none" w:sz="0" w:space="0" w:color="auto"/>
      </w:divBdr>
    </w:div>
    <w:div w:id="979848907">
      <w:bodyDiv w:val="1"/>
      <w:marLeft w:val="0"/>
      <w:marRight w:val="0"/>
      <w:marTop w:val="0"/>
      <w:marBottom w:val="0"/>
      <w:divBdr>
        <w:top w:val="none" w:sz="0" w:space="0" w:color="auto"/>
        <w:left w:val="none" w:sz="0" w:space="0" w:color="auto"/>
        <w:bottom w:val="none" w:sz="0" w:space="0" w:color="auto"/>
        <w:right w:val="none" w:sz="0" w:space="0" w:color="auto"/>
      </w:divBdr>
    </w:div>
    <w:div w:id="979923443">
      <w:bodyDiv w:val="1"/>
      <w:marLeft w:val="0"/>
      <w:marRight w:val="0"/>
      <w:marTop w:val="0"/>
      <w:marBottom w:val="0"/>
      <w:divBdr>
        <w:top w:val="none" w:sz="0" w:space="0" w:color="auto"/>
        <w:left w:val="none" w:sz="0" w:space="0" w:color="auto"/>
        <w:bottom w:val="none" w:sz="0" w:space="0" w:color="auto"/>
        <w:right w:val="none" w:sz="0" w:space="0" w:color="auto"/>
      </w:divBdr>
    </w:div>
    <w:div w:id="980043355">
      <w:bodyDiv w:val="1"/>
      <w:marLeft w:val="0"/>
      <w:marRight w:val="0"/>
      <w:marTop w:val="0"/>
      <w:marBottom w:val="0"/>
      <w:divBdr>
        <w:top w:val="none" w:sz="0" w:space="0" w:color="auto"/>
        <w:left w:val="none" w:sz="0" w:space="0" w:color="auto"/>
        <w:bottom w:val="none" w:sz="0" w:space="0" w:color="auto"/>
        <w:right w:val="none" w:sz="0" w:space="0" w:color="auto"/>
      </w:divBdr>
    </w:div>
    <w:div w:id="980156534">
      <w:bodyDiv w:val="1"/>
      <w:marLeft w:val="0"/>
      <w:marRight w:val="0"/>
      <w:marTop w:val="0"/>
      <w:marBottom w:val="0"/>
      <w:divBdr>
        <w:top w:val="none" w:sz="0" w:space="0" w:color="auto"/>
        <w:left w:val="none" w:sz="0" w:space="0" w:color="auto"/>
        <w:bottom w:val="none" w:sz="0" w:space="0" w:color="auto"/>
        <w:right w:val="none" w:sz="0" w:space="0" w:color="auto"/>
      </w:divBdr>
    </w:div>
    <w:div w:id="980186255">
      <w:bodyDiv w:val="1"/>
      <w:marLeft w:val="0"/>
      <w:marRight w:val="0"/>
      <w:marTop w:val="0"/>
      <w:marBottom w:val="0"/>
      <w:divBdr>
        <w:top w:val="none" w:sz="0" w:space="0" w:color="auto"/>
        <w:left w:val="none" w:sz="0" w:space="0" w:color="auto"/>
        <w:bottom w:val="none" w:sz="0" w:space="0" w:color="auto"/>
        <w:right w:val="none" w:sz="0" w:space="0" w:color="auto"/>
      </w:divBdr>
    </w:div>
    <w:div w:id="980188273">
      <w:bodyDiv w:val="1"/>
      <w:marLeft w:val="0"/>
      <w:marRight w:val="0"/>
      <w:marTop w:val="0"/>
      <w:marBottom w:val="0"/>
      <w:divBdr>
        <w:top w:val="none" w:sz="0" w:space="0" w:color="auto"/>
        <w:left w:val="none" w:sz="0" w:space="0" w:color="auto"/>
        <w:bottom w:val="none" w:sz="0" w:space="0" w:color="auto"/>
        <w:right w:val="none" w:sz="0" w:space="0" w:color="auto"/>
      </w:divBdr>
    </w:div>
    <w:div w:id="980227141">
      <w:bodyDiv w:val="1"/>
      <w:marLeft w:val="0"/>
      <w:marRight w:val="0"/>
      <w:marTop w:val="0"/>
      <w:marBottom w:val="0"/>
      <w:divBdr>
        <w:top w:val="none" w:sz="0" w:space="0" w:color="auto"/>
        <w:left w:val="none" w:sz="0" w:space="0" w:color="auto"/>
        <w:bottom w:val="none" w:sz="0" w:space="0" w:color="auto"/>
        <w:right w:val="none" w:sz="0" w:space="0" w:color="auto"/>
      </w:divBdr>
    </w:div>
    <w:div w:id="980842549">
      <w:bodyDiv w:val="1"/>
      <w:marLeft w:val="0"/>
      <w:marRight w:val="0"/>
      <w:marTop w:val="0"/>
      <w:marBottom w:val="0"/>
      <w:divBdr>
        <w:top w:val="none" w:sz="0" w:space="0" w:color="auto"/>
        <w:left w:val="none" w:sz="0" w:space="0" w:color="auto"/>
        <w:bottom w:val="none" w:sz="0" w:space="0" w:color="auto"/>
        <w:right w:val="none" w:sz="0" w:space="0" w:color="auto"/>
      </w:divBdr>
    </w:div>
    <w:div w:id="981232040">
      <w:bodyDiv w:val="1"/>
      <w:marLeft w:val="0"/>
      <w:marRight w:val="0"/>
      <w:marTop w:val="0"/>
      <w:marBottom w:val="0"/>
      <w:divBdr>
        <w:top w:val="none" w:sz="0" w:space="0" w:color="auto"/>
        <w:left w:val="none" w:sz="0" w:space="0" w:color="auto"/>
        <w:bottom w:val="none" w:sz="0" w:space="0" w:color="auto"/>
        <w:right w:val="none" w:sz="0" w:space="0" w:color="auto"/>
      </w:divBdr>
    </w:div>
    <w:div w:id="981348937">
      <w:bodyDiv w:val="1"/>
      <w:marLeft w:val="0"/>
      <w:marRight w:val="0"/>
      <w:marTop w:val="0"/>
      <w:marBottom w:val="0"/>
      <w:divBdr>
        <w:top w:val="none" w:sz="0" w:space="0" w:color="auto"/>
        <w:left w:val="none" w:sz="0" w:space="0" w:color="auto"/>
        <w:bottom w:val="none" w:sz="0" w:space="0" w:color="auto"/>
        <w:right w:val="none" w:sz="0" w:space="0" w:color="auto"/>
      </w:divBdr>
    </w:div>
    <w:div w:id="981353997">
      <w:bodyDiv w:val="1"/>
      <w:marLeft w:val="0"/>
      <w:marRight w:val="0"/>
      <w:marTop w:val="0"/>
      <w:marBottom w:val="0"/>
      <w:divBdr>
        <w:top w:val="none" w:sz="0" w:space="0" w:color="auto"/>
        <w:left w:val="none" w:sz="0" w:space="0" w:color="auto"/>
        <w:bottom w:val="none" w:sz="0" w:space="0" w:color="auto"/>
        <w:right w:val="none" w:sz="0" w:space="0" w:color="auto"/>
      </w:divBdr>
    </w:div>
    <w:div w:id="981540661">
      <w:bodyDiv w:val="1"/>
      <w:marLeft w:val="0"/>
      <w:marRight w:val="0"/>
      <w:marTop w:val="0"/>
      <w:marBottom w:val="0"/>
      <w:divBdr>
        <w:top w:val="none" w:sz="0" w:space="0" w:color="auto"/>
        <w:left w:val="none" w:sz="0" w:space="0" w:color="auto"/>
        <w:bottom w:val="none" w:sz="0" w:space="0" w:color="auto"/>
        <w:right w:val="none" w:sz="0" w:space="0" w:color="auto"/>
      </w:divBdr>
    </w:div>
    <w:div w:id="981622278">
      <w:bodyDiv w:val="1"/>
      <w:marLeft w:val="0"/>
      <w:marRight w:val="0"/>
      <w:marTop w:val="0"/>
      <w:marBottom w:val="0"/>
      <w:divBdr>
        <w:top w:val="none" w:sz="0" w:space="0" w:color="auto"/>
        <w:left w:val="none" w:sz="0" w:space="0" w:color="auto"/>
        <w:bottom w:val="none" w:sz="0" w:space="0" w:color="auto"/>
        <w:right w:val="none" w:sz="0" w:space="0" w:color="auto"/>
      </w:divBdr>
    </w:div>
    <w:div w:id="981929284">
      <w:bodyDiv w:val="1"/>
      <w:marLeft w:val="0"/>
      <w:marRight w:val="0"/>
      <w:marTop w:val="0"/>
      <w:marBottom w:val="0"/>
      <w:divBdr>
        <w:top w:val="none" w:sz="0" w:space="0" w:color="auto"/>
        <w:left w:val="none" w:sz="0" w:space="0" w:color="auto"/>
        <w:bottom w:val="none" w:sz="0" w:space="0" w:color="auto"/>
        <w:right w:val="none" w:sz="0" w:space="0" w:color="auto"/>
      </w:divBdr>
    </w:div>
    <w:div w:id="982393014">
      <w:bodyDiv w:val="1"/>
      <w:marLeft w:val="0"/>
      <w:marRight w:val="0"/>
      <w:marTop w:val="0"/>
      <w:marBottom w:val="0"/>
      <w:divBdr>
        <w:top w:val="none" w:sz="0" w:space="0" w:color="auto"/>
        <w:left w:val="none" w:sz="0" w:space="0" w:color="auto"/>
        <w:bottom w:val="none" w:sz="0" w:space="0" w:color="auto"/>
        <w:right w:val="none" w:sz="0" w:space="0" w:color="auto"/>
      </w:divBdr>
    </w:div>
    <w:div w:id="982734640">
      <w:bodyDiv w:val="1"/>
      <w:marLeft w:val="0"/>
      <w:marRight w:val="0"/>
      <w:marTop w:val="0"/>
      <w:marBottom w:val="0"/>
      <w:divBdr>
        <w:top w:val="none" w:sz="0" w:space="0" w:color="auto"/>
        <w:left w:val="none" w:sz="0" w:space="0" w:color="auto"/>
        <w:bottom w:val="none" w:sz="0" w:space="0" w:color="auto"/>
        <w:right w:val="none" w:sz="0" w:space="0" w:color="auto"/>
      </w:divBdr>
    </w:div>
    <w:div w:id="982736668">
      <w:bodyDiv w:val="1"/>
      <w:marLeft w:val="0"/>
      <w:marRight w:val="0"/>
      <w:marTop w:val="0"/>
      <w:marBottom w:val="0"/>
      <w:divBdr>
        <w:top w:val="none" w:sz="0" w:space="0" w:color="auto"/>
        <w:left w:val="none" w:sz="0" w:space="0" w:color="auto"/>
        <w:bottom w:val="none" w:sz="0" w:space="0" w:color="auto"/>
        <w:right w:val="none" w:sz="0" w:space="0" w:color="auto"/>
      </w:divBdr>
    </w:div>
    <w:div w:id="983047475">
      <w:bodyDiv w:val="1"/>
      <w:marLeft w:val="0"/>
      <w:marRight w:val="0"/>
      <w:marTop w:val="0"/>
      <w:marBottom w:val="0"/>
      <w:divBdr>
        <w:top w:val="none" w:sz="0" w:space="0" w:color="auto"/>
        <w:left w:val="none" w:sz="0" w:space="0" w:color="auto"/>
        <w:bottom w:val="none" w:sz="0" w:space="0" w:color="auto"/>
        <w:right w:val="none" w:sz="0" w:space="0" w:color="auto"/>
      </w:divBdr>
    </w:div>
    <w:div w:id="983434729">
      <w:bodyDiv w:val="1"/>
      <w:marLeft w:val="0"/>
      <w:marRight w:val="0"/>
      <w:marTop w:val="0"/>
      <w:marBottom w:val="0"/>
      <w:divBdr>
        <w:top w:val="none" w:sz="0" w:space="0" w:color="auto"/>
        <w:left w:val="none" w:sz="0" w:space="0" w:color="auto"/>
        <w:bottom w:val="none" w:sz="0" w:space="0" w:color="auto"/>
        <w:right w:val="none" w:sz="0" w:space="0" w:color="auto"/>
      </w:divBdr>
    </w:div>
    <w:div w:id="983509801">
      <w:bodyDiv w:val="1"/>
      <w:marLeft w:val="0"/>
      <w:marRight w:val="0"/>
      <w:marTop w:val="0"/>
      <w:marBottom w:val="0"/>
      <w:divBdr>
        <w:top w:val="none" w:sz="0" w:space="0" w:color="auto"/>
        <w:left w:val="none" w:sz="0" w:space="0" w:color="auto"/>
        <w:bottom w:val="none" w:sz="0" w:space="0" w:color="auto"/>
        <w:right w:val="none" w:sz="0" w:space="0" w:color="auto"/>
      </w:divBdr>
    </w:div>
    <w:div w:id="983969155">
      <w:bodyDiv w:val="1"/>
      <w:marLeft w:val="0"/>
      <w:marRight w:val="0"/>
      <w:marTop w:val="0"/>
      <w:marBottom w:val="0"/>
      <w:divBdr>
        <w:top w:val="none" w:sz="0" w:space="0" w:color="auto"/>
        <w:left w:val="none" w:sz="0" w:space="0" w:color="auto"/>
        <w:bottom w:val="none" w:sz="0" w:space="0" w:color="auto"/>
        <w:right w:val="none" w:sz="0" w:space="0" w:color="auto"/>
      </w:divBdr>
    </w:div>
    <w:div w:id="984046466">
      <w:bodyDiv w:val="1"/>
      <w:marLeft w:val="0"/>
      <w:marRight w:val="0"/>
      <w:marTop w:val="0"/>
      <w:marBottom w:val="0"/>
      <w:divBdr>
        <w:top w:val="none" w:sz="0" w:space="0" w:color="auto"/>
        <w:left w:val="none" w:sz="0" w:space="0" w:color="auto"/>
        <w:bottom w:val="none" w:sz="0" w:space="0" w:color="auto"/>
        <w:right w:val="none" w:sz="0" w:space="0" w:color="auto"/>
      </w:divBdr>
    </w:div>
    <w:div w:id="984047943">
      <w:bodyDiv w:val="1"/>
      <w:marLeft w:val="0"/>
      <w:marRight w:val="0"/>
      <w:marTop w:val="0"/>
      <w:marBottom w:val="0"/>
      <w:divBdr>
        <w:top w:val="none" w:sz="0" w:space="0" w:color="auto"/>
        <w:left w:val="none" w:sz="0" w:space="0" w:color="auto"/>
        <w:bottom w:val="none" w:sz="0" w:space="0" w:color="auto"/>
        <w:right w:val="none" w:sz="0" w:space="0" w:color="auto"/>
      </w:divBdr>
    </w:div>
    <w:div w:id="984236961">
      <w:bodyDiv w:val="1"/>
      <w:marLeft w:val="0"/>
      <w:marRight w:val="0"/>
      <w:marTop w:val="0"/>
      <w:marBottom w:val="0"/>
      <w:divBdr>
        <w:top w:val="none" w:sz="0" w:space="0" w:color="auto"/>
        <w:left w:val="none" w:sz="0" w:space="0" w:color="auto"/>
        <w:bottom w:val="none" w:sz="0" w:space="0" w:color="auto"/>
        <w:right w:val="none" w:sz="0" w:space="0" w:color="auto"/>
      </w:divBdr>
    </w:div>
    <w:div w:id="984509638">
      <w:bodyDiv w:val="1"/>
      <w:marLeft w:val="0"/>
      <w:marRight w:val="0"/>
      <w:marTop w:val="0"/>
      <w:marBottom w:val="0"/>
      <w:divBdr>
        <w:top w:val="none" w:sz="0" w:space="0" w:color="auto"/>
        <w:left w:val="none" w:sz="0" w:space="0" w:color="auto"/>
        <w:bottom w:val="none" w:sz="0" w:space="0" w:color="auto"/>
        <w:right w:val="none" w:sz="0" w:space="0" w:color="auto"/>
      </w:divBdr>
    </w:div>
    <w:div w:id="984510423">
      <w:bodyDiv w:val="1"/>
      <w:marLeft w:val="0"/>
      <w:marRight w:val="0"/>
      <w:marTop w:val="0"/>
      <w:marBottom w:val="0"/>
      <w:divBdr>
        <w:top w:val="none" w:sz="0" w:space="0" w:color="auto"/>
        <w:left w:val="none" w:sz="0" w:space="0" w:color="auto"/>
        <w:bottom w:val="none" w:sz="0" w:space="0" w:color="auto"/>
        <w:right w:val="none" w:sz="0" w:space="0" w:color="auto"/>
      </w:divBdr>
    </w:div>
    <w:div w:id="984815437">
      <w:bodyDiv w:val="1"/>
      <w:marLeft w:val="0"/>
      <w:marRight w:val="0"/>
      <w:marTop w:val="0"/>
      <w:marBottom w:val="0"/>
      <w:divBdr>
        <w:top w:val="none" w:sz="0" w:space="0" w:color="auto"/>
        <w:left w:val="none" w:sz="0" w:space="0" w:color="auto"/>
        <w:bottom w:val="none" w:sz="0" w:space="0" w:color="auto"/>
        <w:right w:val="none" w:sz="0" w:space="0" w:color="auto"/>
      </w:divBdr>
    </w:div>
    <w:div w:id="985012003">
      <w:bodyDiv w:val="1"/>
      <w:marLeft w:val="0"/>
      <w:marRight w:val="0"/>
      <w:marTop w:val="0"/>
      <w:marBottom w:val="0"/>
      <w:divBdr>
        <w:top w:val="none" w:sz="0" w:space="0" w:color="auto"/>
        <w:left w:val="none" w:sz="0" w:space="0" w:color="auto"/>
        <w:bottom w:val="none" w:sz="0" w:space="0" w:color="auto"/>
        <w:right w:val="none" w:sz="0" w:space="0" w:color="auto"/>
      </w:divBdr>
    </w:div>
    <w:div w:id="985090252">
      <w:bodyDiv w:val="1"/>
      <w:marLeft w:val="0"/>
      <w:marRight w:val="0"/>
      <w:marTop w:val="0"/>
      <w:marBottom w:val="0"/>
      <w:divBdr>
        <w:top w:val="none" w:sz="0" w:space="0" w:color="auto"/>
        <w:left w:val="none" w:sz="0" w:space="0" w:color="auto"/>
        <w:bottom w:val="none" w:sz="0" w:space="0" w:color="auto"/>
        <w:right w:val="none" w:sz="0" w:space="0" w:color="auto"/>
      </w:divBdr>
    </w:div>
    <w:div w:id="985091567">
      <w:bodyDiv w:val="1"/>
      <w:marLeft w:val="0"/>
      <w:marRight w:val="0"/>
      <w:marTop w:val="0"/>
      <w:marBottom w:val="0"/>
      <w:divBdr>
        <w:top w:val="none" w:sz="0" w:space="0" w:color="auto"/>
        <w:left w:val="none" w:sz="0" w:space="0" w:color="auto"/>
        <w:bottom w:val="none" w:sz="0" w:space="0" w:color="auto"/>
        <w:right w:val="none" w:sz="0" w:space="0" w:color="auto"/>
      </w:divBdr>
    </w:div>
    <w:div w:id="985276382">
      <w:bodyDiv w:val="1"/>
      <w:marLeft w:val="0"/>
      <w:marRight w:val="0"/>
      <w:marTop w:val="0"/>
      <w:marBottom w:val="0"/>
      <w:divBdr>
        <w:top w:val="none" w:sz="0" w:space="0" w:color="auto"/>
        <w:left w:val="none" w:sz="0" w:space="0" w:color="auto"/>
        <w:bottom w:val="none" w:sz="0" w:space="0" w:color="auto"/>
        <w:right w:val="none" w:sz="0" w:space="0" w:color="auto"/>
      </w:divBdr>
    </w:div>
    <w:div w:id="985281026">
      <w:bodyDiv w:val="1"/>
      <w:marLeft w:val="0"/>
      <w:marRight w:val="0"/>
      <w:marTop w:val="0"/>
      <w:marBottom w:val="0"/>
      <w:divBdr>
        <w:top w:val="none" w:sz="0" w:space="0" w:color="auto"/>
        <w:left w:val="none" w:sz="0" w:space="0" w:color="auto"/>
        <w:bottom w:val="none" w:sz="0" w:space="0" w:color="auto"/>
        <w:right w:val="none" w:sz="0" w:space="0" w:color="auto"/>
      </w:divBdr>
    </w:div>
    <w:div w:id="985471679">
      <w:bodyDiv w:val="1"/>
      <w:marLeft w:val="0"/>
      <w:marRight w:val="0"/>
      <w:marTop w:val="0"/>
      <w:marBottom w:val="0"/>
      <w:divBdr>
        <w:top w:val="none" w:sz="0" w:space="0" w:color="auto"/>
        <w:left w:val="none" w:sz="0" w:space="0" w:color="auto"/>
        <w:bottom w:val="none" w:sz="0" w:space="0" w:color="auto"/>
        <w:right w:val="none" w:sz="0" w:space="0" w:color="auto"/>
      </w:divBdr>
    </w:div>
    <w:div w:id="985476310">
      <w:bodyDiv w:val="1"/>
      <w:marLeft w:val="0"/>
      <w:marRight w:val="0"/>
      <w:marTop w:val="0"/>
      <w:marBottom w:val="0"/>
      <w:divBdr>
        <w:top w:val="none" w:sz="0" w:space="0" w:color="auto"/>
        <w:left w:val="none" w:sz="0" w:space="0" w:color="auto"/>
        <w:bottom w:val="none" w:sz="0" w:space="0" w:color="auto"/>
        <w:right w:val="none" w:sz="0" w:space="0" w:color="auto"/>
      </w:divBdr>
    </w:div>
    <w:div w:id="985552977">
      <w:bodyDiv w:val="1"/>
      <w:marLeft w:val="0"/>
      <w:marRight w:val="0"/>
      <w:marTop w:val="0"/>
      <w:marBottom w:val="0"/>
      <w:divBdr>
        <w:top w:val="none" w:sz="0" w:space="0" w:color="auto"/>
        <w:left w:val="none" w:sz="0" w:space="0" w:color="auto"/>
        <w:bottom w:val="none" w:sz="0" w:space="0" w:color="auto"/>
        <w:right w:val="none" w:sz="0" w:space="0" w:color="auto"/>
      </w:divBdr>
    </w:div>
    <w:div w:id="985742600">
      <w:bodyDiv w:val="1"/>
      <w:marLeft w:val="0"/>
      <w:marRight w:val="0"/>
      <w:marTop w:val="0"/>
      <w:marBottom w:val="0"/>
      <w:divBdr>
        <w:top w:val="none" w:sz="0" w:space="0" w:color="auto"/>
        <w:left w:val="none" w:sz="0" w:space="0" w:color="auto"/>
        <w:bottom w:val="none" w:sz="0" w:space="0" w:color="auto"/>
        <w:right w:val="none" w:sz="0" w:space="0" w:color="auto"/>
      </w:divBdr>
    </w:div>
    <w:div w:id="985743519">
      <w:bodyDiv w:val="1"/>
      <w:marLeft w:val="0"/>
      <w:marRight w:val="0"/>
      <w:marTop w:val="0"/>
      <w:marBottom w:val="0"/>
      <w:divBdr>
        <w:top w:val="none" w:sz="0" w:space="0" w:color="auto"/>
        <w:left w:val="none" w:sz="0" w:space="0" w:color="auto"/>
        <w:bottom w:val="none" w:sz="0" w:space="0" w:color="auto"/>
        <w:right w:val="none" w:sz="0" w:space="0" w:color="auto"/>
      </w:divBdr>
    </w:div>
    <w:div w:id="985747592">
      <w:bodyDiv w:val="1"/>
      <w:marLeft w:val="0"/>
      <w:marRight w:val="0"/>
      <w:marTop w:val="0"/>
      <w:marBottom w:val="0"/>
      <w:divBdr>
        <w:top w:val="none" w:sz="0" w:space="0" w:color="auto"/>
        <w:left w:val="none" w:sz="0" w:space="0" w:color="auto"/>
        <w:bottom w:val="none" w:sz="0" w:space="0" w:color="auto"/>
        <w:right w:val="none" w:sz="0" w:space="0" w:color="auto"/>
      </w:divBdr>
    </w:div>
    <w:div w:id="986009724">
      <w:bodyDiv w:val="1"/>
      <w:marLeft w:val="0"/>
      <w:marRight w:val="0"/>
      <w:marTop w:val="0"/>
      <w:marBottom w:val="0"/>
      <w:divBdr>
        <w:top w:val="none" w:sz="0" w:space="0" w:color="auto"/>
        <w:left w:val="none" w:sz="0" w:space="0" w:color="auto"/>
        <w:bottom w:val="none" w:sz="0" w:space="0" w:color="auto"/>
        <w:right w:val="none" w:sz="0" w:space="0" w:color="auto"/>
      </w:divBdr>
    </w:div>
    <w:div w:id="986203907">
      <w:bodyDiv w:val="1"/>
      <w:marLeft w:val="0"/>
      <w:marRight w:val="0"/>
      <w:marTop w:val="0"/>
      <w:marBottom w:val="0"/>
      <w:divBdr>
        <w:top w:val="none" w:sz="0" w:space="0" w:color="auto"/>
        <w:left w:val="none" w:sz="0" w:space="0" w:color="auto"/>
        <w:bottom w:val="none" w:sz="0" w:space="0" w:color="auto"/>
        <w:right w:val="none" w:sz="0" w:space="0" w:color="auto"/>
      </w:divBdr>
    </w:div>
    <w:div w:id="986208174">
      <w:bodyDiv w:val="1"/>
      <w:marLeft w:val="0"/>
      <w:marRight w:val="0"/>
      <w:marTop w:val="0"/>
      <w:marBottom w:val="0"/>
      <w:divBdr>
        <w:top w:val="none" w:sz="0" w:space="0" w:color="auto"/>
        <w:left w:val="none" w:sz="0" w:space="0" w:color="auto"/>
        <w:bottom w:val="none" w:sz="0" w:space="0" w:color="auto"/>
        <w:right w:val="none" w:sz="0" w:space="0" w:color="auto"/>
      </w:divBdr>
    </w:div>
    <w:div w:id="986281134">
      <w:bodyDiv w:val="1"/>
      <w:marLeft w:val="0"/>
      <w:marRight w:val="0"/>
      <w:marTop w:val="0"/>
      <w:marBottom w:val="0"/>
      <w:divBdr>
        <w:top w:val="none" w:sz="0" w:space="0" w:color="auto"/>
        <w:left w:val="none" w:sz="0" w:space="0" w:color="auto"/>
        <w:bottom w:val="none" w:sz="0" w:space="0" w:color="auto"/>
        <w:right w:val="none" w:sz="0" w:space="0" w:color="auto"/>
      </w:divBdr>
    </w:div>
    <w:div w:id="986400817">
      <w:bodyDiv w:val="1"/>
      <w:marLeft w:val="0"/>
      <w:marRight w:val="0"/>
      <w:marTop w:val="0"/>
      <w:marBottom w:val="0"/>
      <w:divBdr>
        <w:top w:val="none" w:sz="0" w:space="0" w:color="auto"/>
        <w:left w:val="none" w:sz="0" w:space="0" w:color="auto"/>
        <w:bottom w:val="none" w:sz="0" w:space="0" w:color="auto"/>
        <w:right w:val="none" w:sz="0" w:space="0" w:color="auto"/>
      </w:divBdr>
    </w:div>
    <w:div w:id="986402296">
      <w:bodyDiv w:val="1"/>
      <w:marLeft w:val="0"/>
      <w:marRight w:val="0"/>
      <w:marTop w:val="0"/>
      <w:marBottom w:val="0"/>
      <w:divBdr>
        <w:top w:val="none" w:sz="0" w:space="0" w:color="auto"/>
        <w:left w:val="none" w:sz="0" w:space="0" w:color="auto"/>
        <w:bottom w:val="none" w:sz="0" w:space="0" w:color="auto"/>
        <w:right w:val="none" w:sz="0" w:space="0" w:color="auto"/>
      </w:divBdr>
    </w:div>
    <w:div w:id="986593600">
      <w:bodyDiv w:val="1"/>
      <w:marLeft w:val="0"/>
      <w:marRight w:val="0"/>
      <w:marTop w:val="0"/>
      <w:marBottom w:val="0"/>
      <w:divBdr>
        <w:top w:val="none" w:sz="0" w:space="0" w:color="auto"/>
        <w:left w:val="none" w:sz="0" w:space="0" w:color="auto"/>
        <w:bottom w:val="none" w:sz="0" w:space="0" w:color="auto"/>
        <w:right w:val="none" w:sz="0" w:space="0" w:color="auto"/>
      </w:divBdr>
    </w:div>
    <w:div w:id="986662891">
      <w:bodyDiv w:val="1"/>
      <w:marLeft w:val="0"/>
      <w:marRight w:val="0"/>
      <w:marTop w:val="0"/>
      <w:marBottom w:val="0"/>
      <w:divBdr>
        <w:top w:val="none" w:sz="0" w:space="0" w:color="auto"/>
        <w:left w:val="none" w:sz="0" w:space="0" w:color="auto"/>
        <w:bottom w:val="none" w:sz="0" w:space="0" w:color="auto"/>
        <w:right w:val="none" w:sz="0" w:space="0" w:color="auto"/>
      </w:divBdr>
    </w:div>
    <w:div w:id="986785050">
      <w:bodyDiv w:val="1"/>
      <w:marLeft w:val="0"/>
      <w:marRight w:val="0"/>
      <w:marTop w:val="0"/>
      <w:marBottom w:val="0"/>
      <w:divBdr>
        <w:top w:val="none" w:sz="0" w:space="0" w:color="auto"/>
        <w:left w:val="none" w:sz="0" w:space="0" w:color="auto"/>
        <w:bottom w:val="none" w:sz="0" w:space="0" w:color="auto"/>
        <w:right w:val="none" w:sz="0" w:space="0" w:color="auto"/>
      </w:divBdr>
    </w:div>
    <w:div w:id="986939046">
      <w:bodyDiv w:val="1"/>
      <w:marLeft w:val="0"/>
      <w:marRight w:val="0"/>
      <w:marTop w:val="0"/>
      <w:marBottom w:val="0"/>
      <w:divBdr>
        <w:top w:val="none" w:sz="0" w:space="0" w:color="auto"/>
        <w:left w:val="none" w:sz="0" w:space="0" w:color="auto"/>
        <w:bottom w:val="none" w:sz="0" w:space="0" w:color="auto"/>
        <w:right w:val="none" w:sz="0" w:space="0" w:color="auto"/>
      </w:divBdr>
    </w:div>
    <w:div w:id="986975440">
      <w:bodyDiv w:val="1"/>
      <w:marLeft w:val="0"/>
      <w:marRight w:val="0"/>
      <w:marTop w:val="0"/>
      <w:marBottom w:val="0"/>
      <w:divBdr>
        <w:top w:val="none" w:sz="0" w:space="0" w:color="auto"/>
        <w:left w:val="none" w:sz="0" w:space="0" w:color="auto"/>
        <w:bottom w:val="none" w:sz="0" w:space="0" w:color="auto"/>
        <w:right w:val="none" w:sz="0" w:space="0" w:color="auto"/>
      </w:divBdr>
    </w:div>
    <w:div w:id="987133070">
      <w:bodyDiv w:val="1"/>
      <w:marLeft w:val="0"/>
      <w:marRight w:val="0"/>
      <w:marTop w:val="0"/>
      <w:marBottom w:val="0"/>
      <w:divBdr>
        <w:top w:val="none" w:sz="0" w:space="0" w:color="auto"/>
        <w:left w:val="none" w:sz="0" w:space="0" w:color="auto"/>
        <w:bottom w:val="none" w:sz="0" w:space="0" w:color="auto"/>
        <w:right w:val="none" w:sz="0" w:space="0" w:color="auto"/>
      </w:divBdr>
    </w:div>
    <w:div w:id="987367055">
      <w:bodyDiv w:val="1"/>
      <w:marLeft w:val="0"/>
      <w:marRight w:val="0"/>
      <w:marTop w:val="0"/>
      <w:marBottom w:val="0"/>
      <w:divBdr>
        <w:top w:val="none" w:sz="0" w:space="0" w:color="auto"/>
        <w:left w:val="none" w:sz="0" w:space="0" w:color="auto"/>
        <w:bottom w:val="none" w:sz="0" w:space="0" w:color="auto"/>
        <w:right w:val="none" w:sz="0" w:space="0" w:color="auto"/>
      </w:divBdr>
    </w:div>
    <w:div w:id="987442392">
      <w:bodyDiv w:val="1"/>
      <w:marLeft w:val="0"/>
      <w:marRight w:val="0"/>
      <w:marTop w:val="0"/>
      <w:marBottom w:val="0"/>
      <w:divBdr>
        <w:top w:val="none" w:sz="0" w:space="0" w:color="auto"/>
        <w:left w:val="none" w:sz="0" w:space="0" w:color="auto"/>
        <w:bottom w:val="none" w:sz="0" w:space="0" w:color="auto"/>
        <w:right w:val="none" w:sz="0" w:space="0" w:color="auto"/>
      </w:divBdr>
    </w:div>
    <w:div w:id="987589234">
      <w:bodyDiv w:val="1"/>
      <w:marLeft w:val="0"/>
      <w:marRight w:val="0"/>
      <w:marTop w:val="0"/>
      <w:marBottom w:val="0"/>
      <w:divBdr>
        <w:top w:val="none" w:sz="0" w:space="0" w:color="auto"/>
        <w:left w:val="none" w:sz="0" w:space="0" w:color="auto"/>
        <w:bottom w:val="none" w:sz="0" w:space="0" w:color="auto"/>
        <w:right w:val="none" w:sz="0" w:space="0" w:color="auto"/>
      </w:divBdr>
    </w:div>
    <w:div w:id="987779275">
      <w:bodyDiv w:val="1"/>
      <w:marLeft w:val="0"/>
      <w:marRight w:val="0"/>
      <w:marTop w:val="0"/>
      <w:marBottom w:val="0"/>
      <w:divBdr>
        <w:top w:val="none" w:sz="0" w:space="0" w:color="auto"/>
        <w:left w:val="none" w:sz="0" w:space="0" w:color="auto"/>
        <w:bottom w:val="none" w:sz="0" w:space="0" w:color="auto"/>
        <w:right w:val="none" w:sz="0" w:space="0" w:color="auto"/>
      </w:divBdr>
    </w:div>
    <w:div w:id="987831076">
      <w:bodyDiv w:val="1"/>
      <w:marLeft w:val="0"/>
      <w:marRight w:val="0"/>
      <w:marTop w:val="0"/>
      <w:marBottom w:val="0"/>
      <w:divBdr>
        <w:top w:val="none" w:sz="0" w:space="0" w:color="auto"/>
        <w:left w:val="none" w:sz="0" w:space="0" w:color="auto"/>
        <w:bottom w:val="none" w:sz="0" w:space="0" w:color="auto"/>
        <w:right w:val="none" w:sz="0" w:space="0" w:color="auto"/>
      </w:divBdr>
    </w:div>
    <w:div w:id="988091238">
      <w:bodyDiv w:val="1"/>
      <w:marLeft w:val="0"/>
      <w:marRight w:val="0"/>
      <w:marTop w:val="0"/>
      <w:marBottom w:val="0"/>
      <w:divBdr>
        <w:top w:val="none" w:sz="0" w:space="0" w:color="auto"/>
        <w:left w:val="none" w:sz="0" w:space="0" w:color="auto"/>
        <w:bottom w:val="none" w:sz="0" w:space="0" w:color="auto"/>
        <w:right w:val="none" w:sz="0" w:space="0" w:color="auto"/>
      </w:divBdr>
    </w:div>
    <w:div w:id="988248643">
      <w:bodyDiv w:val="1"/>
      <w:marLeft w:val="0"/>
      <w:marRight w:val="0"/>
      <w:marTop w:val="0"/>
      <w:marBottom w:val="0"/>
      <w:divBdr>
        <w:top w:val="none" w:sz="0" w:space="0" w:color="auto"/>
        <w:left w:val="none" w:sz="0" w:space="0" w:color="auto"/>
        <w:bottom w:val="none" w:sz="0" w:space="0" w:color="auto"/>
        <w:right w:val="none" w:sz="0" w:space="0" w:color="auto"/>
      </w:divBdr>
    </w:div>
    <w:div w:id="988482750">
      <w:bodyDiv w:val="1"/>
      <w:marLeft w:val="0"/>
      <w:marRight w:val="0"/>
      <w:marTop w:val="0"/>
      <w:marBottom w:val="0"/>
      <w:divBdr>
        <w:top w:val="none" w:sz="0" w:space="0" w:color="auto"/>
        <w:left w:val="none" w:sz="0" w:space="0" w:color="auto"/>
        <w:bottom w:val="none" w:sz="0" w:space="0" w:color="auto"/>
        <w:right w:val="none" w:sz="0" w:space="0" w:color="auto"/>
      </w:divBdr>
    </w:div>
    <w:div w:id="988512153">
      <w:bodyDiv w:val="1"/>
      <w:marLeft w:val="0"/>
      <w:marRight w:val="0"/>
      <w:marTop w:val="0"/>
      <w:marBottom w:val="0"/>
      <w:divBdr>
        <w:top w:val="none" w:sz="0" w:space="0" w:color="auto"/>
        <w:left w:val="none" w:sz="0" w:space="0" w:color="auto"/>
        <w:bottom w:val="none" w:sz="0" w:space="0" w:color="auto"/>
        <w:right w:val="none" w:sz="0" w:space="0" w:color="auto"/>
      </w:divBdr>
    </w:div>
    <w:div w:id="988633835">
      <w:bodyDiv w:val="1"/>
      <w:marLeft w:val="0"/>
      <w:marRight w:val="0"/>
      <w:marTop w:val="0"/>
      <w:marBottom w:val="0"/>
      <w:divBdr>
        <w:top w:val="none" w:sz="0" w:space="0" w:color="auto"/>
        <w:left w:val="none" w:sz="0" w:space="0" w:color="auto"/>
        <w:bottom w:val="none" w:sz="0" w:space="0" w:color="auto"/>
        <w:right w:val="none" w:sz="0" w:space="0" w:color="auto"/>
      </w:divBdr>
    </w:div>
    <w:div w:id="989018829">
      <w:bodyDiv w:val="1"/>
      <w:marLeft w:val="0"/>
      <w:marRight w:val="0"/>
      <w:marTop w:val="0"/>
      <w:marBottom w:val="0"/>
      <w:divBdr>
        <w:top w:val="none" w:sz="0" w:space="0" w:color="auto"/>
        <w:left w:val="none" w:sz="0" w:space="0" w:color="auto"/>
        <w:bottom w:val="none" w:sz="0" w:space="0" w:color="auto"/>
        <w:right w:val="none" w:sz="0" w:space="0" w:color="auto"/>
      </w:divBdr>
    </w:div>
    <w:div w:id="989483846">
      <w:bodyDiv w:val="1"/>
      <w:marLeft w:val="0"/>
      <w:marRight w:val="0"/>
      <w:marTop w:val="0"/>
      <w:marBottom w:val="0"/>
      <w:divBdr>
        <w:top w:val="none" w:sz="0" w:space="0" w:color="auto"/>
        <w:left w:val="none" w:sz="0" w:space="0" w:color="auto"/>
        <w:bottom w:val="none" w:sz="0" w:space="0" w:color="auto"/>
        <w:right w:val="none" w:sz="0" w:space="0" w:color="auto"/>
      </w:divBdr>
    </w:div>
    <w:div w:id="989555712">
      <w:bodyDiv w:val="1"/>
      <w:marLeft w:val="0"/>
      <w:marRight w:val="0"/>
      <w:marTop w:val="0"/>
      <w:marBottom w:val="0"/>
      <w:divBdr>
        <w:top w:val="none" w:sz="0" w:space="0" w:color="auto"/>
        <w:left w:val="none" w:sz="0" w:space="0" w:color="auto"/>
        <w:bottom w:val="none" w:sz="0" w:space="0" w:color="auto"/>
        <w:right w:val="none" w:sz="0" w:space="0" w:color="auto"/>
      </w:divBdr>
    </w:div>
    <w:div w:id="990057411">
      <w:bodyDiv w:val="1"/>
      <w:marLeft w:val="0"/>
      <w:marRight w:val="0"/>
      <w:marTop w:val="0"/>
      <w:marBottom w:val="0"/>
      <w:divBdr>
        <w:top w:val="none" w:sz="0" w:space="0" w:color="auto"/>
        <w:left w:val="none" w:sz="0" w:space="0" w:color="auto"/>
        <w:bottom w:val="none" w:sz="0" w:space="0" w:color="auto"/>
        <w:right w:val="none" w:sz="0" w:space="0" w:color="auto"/>
      </w:divBdr>
    </w:div>
    <w:div w:id="990211453">
      <w:bodyDiv w:val="1"/>
      <w:marLeft w:val="0"/>
      <w:marRight w:val="0"/>
      <w:marTop w:val="0"/>
      <w:marBottom w:val="0"/>
      <w:divBdr>
        <w:top w:val="none" w:sz="0" w:space="0" w:color="auto"/>
        <w:left w:val="none" w:sz="0" w:space="0" w:color="auto"/>
        <w:bottom w:val="none" w:sz="0" w:space="0" w:color="auto"/>
        <w:right w:val="none" w:sz="0" w:space="0" w:color="auto"/>
      </w:divBdr>
    </w:div>
    <w:div w:id="990250978">
      <w:bodyDiv w:val="1"/>
      <w:marLeft w:val="0"/>
      <w:marRight w:val="0"/>
      <w:marTop w:val="0"/>
      <w:marBottom w:val="0"/>
      <w:divBdr>
        <w:top w:val="none" w:sz="0" w:space="0" w:color="auto"/>
        <w:left w:val="none" w:sz="0" w:space="0" w:color="auto"/>
        <w:bottom w:val="none" w:sz="0" w:space="0" w:color="auto"/>
        <w:right w:val="none" w:sz="0" w:space="0" w:color="auto"/>
      </w:divBdr>
    </w:div>
    <w:div w:id="990596854">
      <w:bodyDiv w:val="1"/>
      <w:marLeft w:val="0"/>
      <w:marRight w:val="0"/>
      <w:marTop w:val="0"/>
      <w:marBottom w:val="0"/>
      <w:divBdr>
        <w:top w:val="none" w:sz="0" w:space="0" w:color="auto"/>
        <w:left w:val="none" w:sz="0" w:space="0" w:color="auto"/>
        <w:bottom w:val="none" w:sz="0" w:space="0" w:color="auto"/>
        <w:right w:val="none" w:sz="0" w:space="0" w:color="auto"/>
      </w:divBdr>
    </w:div>
    <w:div w:id="990672853">
      <w:bodyDiv w:val="1"/>
      <w:marLeft w:val="0"/>
      <w:marRight w:val="0"/>
      <w:marTop w:val="0"/>
      <w:marBottom w:val="0"/>
      <w:divBdr>
        <w:top w:val="none" w:sz="0" w:space="0" w:color="auto"/>
        <w:left w:val="none" w:sz="0" w:space="0" w:color="auto"/>
        <w:bottom w:val="none" w:sz="0" w:space="0" w:color="auto"/>
        <w:right w:val="none" w:sz="0" w:space="0" w:color="auto"/>
      </w:divBdr>
    </w:div>
    <w:div w:id="990907765">
      <w:bodyDiv w:val="1"/>
      <w:marLeft w:val="0"/>
      <w:marRight w:val="0"/>
      <w:marTop w:val="0"/>
      <w:marBottom w:val="0"/>
      <w:divBdr>
        <w:top w:val="none" w:sz="0" w:space="0" w:color="auto"/>
        <w:left w:val="none" w:sz="0" w:space="0" w:color="auto"/>
        <w:bottom w:val="none" w:sz="0" w:space="0" w:color="auto"/>
        <w:right w:val="none" w:sz="0" w:space="0" w:color="auto"/>
      </w:divBdr>
    </w:div>
    <w:div w:id="991374312">
      <w:bodyDiv w:val="1"/>
      <w:marLeft w:val="0"/>
      <w:marRight w:val="0"/>
      <w:marTop w:val="0"/>
      <w:marBottom w:val="0"/>
      <w:divBdr>
        <w:top w:val="none" w:sz="0" w:space="0" w:color="auto"/>
        <w:left w:val="none" w:sz="0" w:space="0" w:color="auto"/>
        <w:bottom w:val="none" w:sz="0" w:space="0" w:color="auto"/>
        <w:right w:val="none" w:sz="0" w:space="0" w:color="auto"/>
      </w:divBdr>
    </w:div>
    <w:div w:id="991566472">
      <w:bodyDiv w:val="1"/>
      <w:marLeft w:val="0"/>
      <w:marRight w:val="0"/>
      <w:marTop w:val="0"/>
      <w:marBottom w:val="0"/>
      <w:divBdr>
        <w:top w:val="none" w:sz="0" w:space="0" w:color="auto"/>
        <w:left w:val="none" w:sz="0" w:space="0" w:color="auto"/>
        <w:bottom w:val="none" w:sz="0" w:space="0" w:color="auto"/>
        <w:right w:val="none" w:sz="0" w:space="0" w:color="auto"/>
      </w:divBdr>
    </w:div>
    <w:div w:id="992101330">
      <w:bodyDiv w:val="1"/>
      <w:marLeft w:val="0"/>
      <w:marRight w:val="0"/>
      <w:marTop w:val="0"/>
      <w:marBottom w:val="0"/>
      <w:divBdr>
        <w:top w:val="none" w:sz="0" w:space="0" w:color="auto"/>
        <w:left w:val="none" w:sz="0" w:space="0" w:color="auto"/>
        <w:bottom w:val="none" w:sz="0" w:space="0" w:color="auto"/>
        <w:right w:val="none" w:sz="0" w:space="0" w:color="auto"/>
      </w:divBdr>
    </w:div>
    <w:div w:id="992174023">
      <w:bodyDiv w:val="1"/>
      <w:marLeft w:val="0"/>
      <w:marRight w:val="0"/>
      <w:marTop w:val="0"/>
      <w:marBottom w:val="0"/>
      <w:divBdr>
        <w:top w:val="none" w:sz="0" w:space="0" w:color="auto"/>
        <w:left w:val="none" w:sz="0" w:space="0" w:color="auto"/>
        <w:bottom w:val="none" w:sz="0" w:space="0" w:color="auto"/>
        <w:right w:val="none" w:sz="0" w:space="0" w:color="auto"/>
      </w:divBdr>
    </w:div>
    <w:div w:id="992220813">
      <w:bodyDiv w:val="1"/>
      <w:marLeft w:val="0"/>
      <w:marRight w:val="0"/>
      <w:marTop w:val="0"/>
      <w:marBottom w:val="0"/>
      <w:divBdr>
        <w:top w:val="none" w:sz="0" w:space="0" w:color="auto"/>
        <w:left w:val="none" w:sz="0" w:space="0" w:color="auto"/>
        <w:bottom w:val="none" w:sz="0" w:space="0" w:color="auto"/>
        <w:right w:val="none" w:sz="0" w:space="0" w:color="auto"/>
      </w:divBdr>
    </w:div>
    <w:div w:id="992368198">
      <w:bodyDiv w:val="1"/>
      <w:marLeft w:val="0"/>
      <w:marRight w:val="0"/>
      <w:marTop w:val="0"/>
      <w:marBottom w:val="0"/>
      <w:divBdr>
        <w:top w:val="none" w:sz="0" w:space="0" w:color="auto"/>
        <w:left w:val="none" w:sz="0" w:space="0" w:color="auto"/>
        <w:bottom w:val="none" w:sz="0" w:space="0" w:color="auto"/>
        <w:right w:val="none" w:sz="0" w:space="0" w:color="auto"/>
      </w:divBdr>
    </w:div>
    <w:div w:id="992487983">
      <w:bodyDiv w:val="1"/>
      <w:marLeft w:val="0"/>
      <w:marRight w:val="0"/>
      <w:marTop w:val="0"/>
      <w:marBottom w:val="0"/>
      <w:divBdr>
        <w:top w:val="none" w:sz="0" w:space="0" w:color="auto"/>
        <w:left w:val="none" w:sz="0" w:space="0" w:color="auto"/>
        <w:bottom w:val="none" w:sz="0" w:space="0" w:color="auto"/>
        <w:right w:val="none" w:sz="0" w:space="0" w:color="auto"/>
      </w:divBdr>
    </w:div>
    <w:div w:id="992566109">
      <w:bodyDiv w:val="1"/>
      <w:marLeft w:val="0"/>
      <w:marRight w:val="0"/>
      <w:marTop w:val="0"/>
      <w:marBottom w:val="0"/>
      <w:divBdr>
        <w:top w:val="none" w:sz="0" w:space="0" w:color="auto"/>
        <w:left w:val="none" w:sz="0" w:space="0" w:color="auto"/>
        <w:bottom w:val="none" w:sz="0" w:space="0" w:color="auto"/>
        <w:right w:val="none" w:sz="0" w:space="0" w:color="auto"/>
      </w:divBdr>
    </w:div>
    <w:div w:id="994187150">
      <w:bodyDiv w:val="1"/>
      <w:marLeft w:val="0"/>
      <w:marRight w:val="0"/>
      <w:marTop w:val="0"/>
      <w:marBottom w:val="0"/>
      <w:divBdr>
        <w:top w:val="none" w:sz="0" w:space="0" w:color="auto"/>
        <w:left w:val="none" w:sz="0" w:space="0" w:color="auto"/>
        <w:bottom w:val="none" w:sz="0" w:space="0" w:color="auto"/>
        <w:right w:val="none" w:sz="0" w:space="0" w:color="auto"/>
      </w:divBdr>
    </w:div>
    <w:div w:id="994378589">
      <w:bodyDiv w:val="1"/>
      <w:marLeft w:val="0"/>
      <w:marRight w:val="0"/>
      <w:marTop w:val="0"/>
      <w:marBottom w:val="0"/>
      <w:divBdr>
        <w:top w:val="none" w:sz="0" w:space="0" w:color="auto"/>
        <w:left w:val="none" w:sz="0" w:space="0" w:color="auto"/>
        <w:bottom w:val="none" w:sz="0" w:space="0" w:color="auto"/>
        <w:right w:val="none" w:sz="0" w:space="0" w:color="auto"/>
      </w:divBdr>
    </w:div>
    <w:div w:id="994409640">
      <w:bodyDiv w:val="1"/>
      <w:marLeft w:val="0"/>
      <w:marRight w:val="0"/>
      <w:marTop w:val="0"/>
      <w:marBottom w:val="0"/>
      <w:divBdr>
        <w:top w:val="none" w:sz="0" w:space="0" w:color="auto"/>
        <w:left w:val="none" w:sz="0" w:space="0" w:color="auto"/>
        <w:bottom w:val="none" w:sz="0" w:space="0" w:color="auto"/>
        <w:right w:val="none" w:sz="0" w:space="0" w:color="auto"/>
      </w:divBdr>
    </w:div>
    <w:div w:id="994727038">
      <w:bodyDiv w:val="1"/>
      <w:marLeft w:val="0"/>
      <w:marRight w:val="0"/>
      <w:marTop w:val="0"/>
      <w:marBottom w:val="0"/>
      <w:divBdr>
        <w:top w:val="none" w:sz="0" w:space="0" w:color="auto"/>
        <w:left w:val="none" w:sz="0" w:space="0" w:color="auto"/>
        <w:bottom w:val="none" w:sz="0" w:space="0" w:color="auto"/>
        <w:right w:val="none" w:sz="0" w:space="0" w:color="auto"/>
      </w:divBdr>
    </w:div>
    <w:div w:id="994845182">
      <w:bodyDiv w:val="1"/>
      <w:marLeft w:val="0"/>
      <w:marRight w:val="0"/>
      <w:marTop w:val="0"/>
      <w:marBottom w:val="0"/>
      <w:divBdr>
        <w:top w:val="none" w:sz="0" w:space="0" w:color="auto"/>
        <w:left w:val="none" w:sz="0" w:space="0" w:color="auto"/>
        <w:bottom w:val="none" w:sz="0" w:space="0" w:color="auto"/>
        <w:right w:val="none" w:sz="0" w:space="0" w:color="auto"/>
      </w:divBdr>
    </w:div>
    <w:div w:id="994911702">
      <w:bodyDiv w:val="1"/>
      <w:marLeft w:val="0"/>
      <w:marRight w:val="0"/>
      <w:marTop w:val="0"/>
      <w:marBottom w:val="0"/>
      <w:divBdr>
        <w:top w:val="none" w:sz="0" w:space="0" w:color="auto"/>
        <w:left w:val="none" w:sz="0" w:space="0" w:color="auto"/>
        <w:bottom w:val="none" w:sz="0" w:space="0" w:color="auto"/>
        <w:right w:val="none" w:sz="0" w:space="0" w:color="auto"/>
      </w:divBdr>
    </w:div>
    <w:div w:id="994987974">
      <w:bodyDiv w:val="1"/>
      <w:marLeft w:val="0"/>
      <w:marRight w:val="0"/>
      <w:marTop w:val="0"/>
      <w:marBottom w:val="0"/>
      <w:divBdr>
        <w:top w:val="none" w:sz="0" w:space="0" w:color="auto"/>
        <w:left w:val="none" w:sz="0" w:space="0" w:color="auto"/>
        <w:bottom w:val="none" w:sz="0" w:space="0" w:color="auto"/>
        <w:right w:val="none" w:sz="0" w:space="0" w:color="auto"/>
      </w:divBdr>
    </w:div>
    <w:div w:id="994988100">
      <w:bodyDiv w:val="1"/>
      <w:marLeft w:val="0"/>
      <w:marRight w:val="0"/>
      <w:marTop w:val="0"/>
      <w:marBottom w:val="0"/>
      <w:divBdr>
        <w:top w:val="none" w:sz="0" w:space="0" w:color="auto"/>
        <w:left w:val="none" w:sz="0" w:space="0" w:color="auto"/>
        <w:bottom w:val="none" w:sz="0" w:space="0" w:color="auto"/>
        <w:right w:val="none" w:sz="0" w:space="0" w:color="auto"/>
      </w:divBdr>
    </w:div>
    <w:div w:id="995035290">
      <w:bodyDiv w:val="1"/>
      <w:marLeft w:val="0"/>
      <w:marRight w:val="0"/>
      <w:marTop w:val="0"/>
      <w:marBottom w:val="0"/>
      <w:divBdr>
        <w:top w:val="none" w:sz="0" w:space="0" w:color="auto"/>
        <w:left w:val="none" w:sz="0" w:space="0" w:color="auto"/>
        <w:bottom w:val="none" w:sz="0" w:space="0" w:color="auto"/>
        <w:right w:val="none" w:sz="0" w:space="0" w:color="auto"/>
      </w:divBdr>
    </w:div>
    <w:div w:id="995260229">
      <w:bodyDiv w:val="1"/>
      <w:marLeft w:val="0"/>
      <w:marRight w:val="0"/>
      <w:marTop w:val="0"/>
      <w:marBottom w:val="0"/>
      <w:divBdr>
        <w:top w:val="none" w:sz="0" w:space="0" w:color="auto"/>
        <w:left w:val="none" w:sz="0" w:space="0" w:color="auto"/>
        <w:bottom w:val="none" w:sz="0" w:space="0" w:color="auto"/>
        <w:right w:val="none" w:sz="0" w:space="0" w:color="auto"/>
      </w:divBdr>
    </w:div>
    <w:div w:id="995646505">
      <w:bodyDiv w:val="1"/>
      <w:marLeft w:val="0"/>
      <w:marRight w:val="0"/>
      <w:marTop w:val="0"/>
      <w:marBottom w:val="0"/>
      <w:divBdr>
        <w:top w:val="none" w:sz="0" w:space="0" w:color="auto"/>
        <w:left w:val="none" w:sz="0" w:space="0" w:color="auto"/>
        <w:bottom w:val="none" w:sz="0" w:space="0" w:color="auto"/>
        <w:right w:val="none" w:sz="0" w:space="0" w:color="auto"/>
      </w:divBdr>
    </w:div>
    <w:div w:id="995647568">
      <w:bodyDiv w:val="1"/>
      <w:marLeft w:val="0"/>
      <w:marRight w:val="0"/>
      <w:marTop w:val="0"/>
      <w:marBottom w:val="0"/>
      <w:divBdr>
        <w:top w:val="none" w:sz="0" w:space="0" w:color="auto"/>
        <w:left w:val="none" w:sz="0" w:space="0" w:color="auto"/>
        <w:bottom w:val="none" w:sz="0" w:space="0" w:color="auto"/>
        <w:right w:val="none" w:sz="0" w:space="0" w:color="auto"/>
      </w:divBdr>
    </w:div>
    <w:div w:id="995954699">
      <w:bodyDiv w:val="1"/>
      <w:marLeft w:val="0"/>
      <w:marRight w:val="0"/>
      <w:marTop w:val="0"/>
      <w:marBottom w:val="0"/>
      <w:divBdr>
        <w:top w:val="none" w:sz="0" w:space="0" w:color="auto"/>
        <w:left w:val="none" w:sz="0" w:space="0" w:color="auto"/>
        <w:bottom w:val="none" w:sz="0" w:space="0" w:color="auto"/>
        <w:right w:val="none" w:sz="0" w:space="0" w:color="auto"/>
      </w:divBdr>
    </w:div>
    <w:div w:id="996152587">
      <w:bodyDiv w:val="1"/>
      <w:marLeft w:val="0"/>
      <w:marRight w:val="0"/>
      <w:marTop w:val="0"/>
      <w:marBottom w:val="0"/>
      <w:divBdr>
        <w:top w:val="none" w:sz="0" w:space="0" w:color="auto"/>
        <w:left w:val="none" w:sz="0" w:space="0" w:color="auto"/>
        <w:bottom w:val="none" w:sz="0" w:space="0" w:color="auto"/>
        <w:right w:val="none" w:sz="0" w:space="0" w:color="auto"/>
      </w:divBdr>
    </w:div>
    <w:div w:id="996420352">
      <w:bodyDiv w:val="1"/>
      <w:marLeft w:val="0"/>
      <w:marRight w:val="0"/>
      <w:marTop w:val="0"/>
      <w:marBottom w:val="0"/>
      <w:divBdr>
        <w:top w:val="none" w:sz="0" w:space="0" w:color="auto"/>
        <w:left w:val="none" w:sz="0" w:space="0" w:color="auto"/>
        <w:bottom w:val="none" w:sz="0" w:space="0" w:color="auto"/>
        <w:right w:val="none" w:sz="0" w:space="0" w:color="auto"/>
      </w:divBdr>
    </w:div>
    <w:div w:id="996421953">
      <w:bodyDiv w:val="1"/>
      <w:marLeft w:val="0"/>
      <w:marRight w:val="0"/>
      <w:marTop w:val="0"/>
      <w:marBottom w:val="0"/>
      <w:divBdr>
        <w:top w:val="none" w:sz="0" w:space="0" w:color="auto"/>
        <w:left w:val="none" w:sz="0" w:space="0" w:color="auto"/>
        <w:bottom w:val="none" w:sz="0" w:space="0" w:color="auto"/>
        <w:right w:val="none" w:sz="0" w:space="0" w:color="auto"/>
      </w:divBdr>
    </w:div>
    <w:div w:id="996617045">
      <w:bodyDiv w:val="1"/>
      <w:marLeft w:val="0"/>
      <w:marRight w:val="0"/>
      <w:marTop w:val="0"/>
      <w:marBottom w:val="0"/>
      <w:divBdr>
        <w:top w:val="none" w:sz="0" w:space="0" w:color="auto"/>
        <w:left w:val="none" w:sz="0" w:space="0" w:color="auto"/>
        <w:bottom w:val="none" w:sz="0" w:space="0" w:color="auto"/>
        <w:right w:val="none" w:sz="0" w:space="0" w:color="auto"/>
      </w:divBdr>
    </w:div>
    <w:div w:id="996804523">
      <w:bodyDiv w:val="1"/>
      <w:marLeft w:val="0"/>
      <w:marRight w:val="0"/>
      <w:marTop w:val="0"/>
      <w:marBottom w:val="0"/>
      <w:divBdr>
        <w:top w:val="none" w:sz="0" w:space="0" w:color="auto"/>
        <w:left w:val="none" w:sz="0" w:space="0" w:color="auto"/>
        <w:bottom w:val="none" w:sz="0" w:space="0" w:color="auto"/>
        <w:right w:val="none" w:sz="0" w:space="0" w:color="auto"/>
      </w:divBdr>
    </w:div>
    <w:div w:id="996809421">
      <w:bodyDiv w:val="1"/>
      <w:marLeft w:val="0"/>
      <w:marRight w:val="0"/>
      <w:marTop w:val="0"/>
      <w:marBottom w:val="0"/>
      <w:divBdr>
        <w:top w:val="none" w:sz="0" w:space="0" w:color="auto"/>
        <w:left w:val="none" w:sz="0" w:space="0" w:color="auto"/>
        <w:bottom w:val="none" w:sz="0" w:space="0" w:color="auto"/>
        <w:right w:val="none" w:sz="0" w:space="0" w:color="auto"/>
      </w:divBdr>
    </w:div>
    <w:div w:id="996879179">
      <w:bodyDiv w:val="1"/>
      <w:marLeft w:val="0"/>
      <w:marRight w:val="0"/>
      <w:marTop w:val="0"/>
      <w:marBottom w:val="0"/>
      <w:divBdr>
        <w:top w:val="none" w:sz="0" w:space="0" w:color="auto"/>
        <w:left w:val="none" w:sz="0" w:space="0" w:color="auto"/>
        <w:bottom w:val="none" w:sz="0" w:space="0" w:color="auto"/>
        <w:right w:val="none" w:sz="0" w:space="0" w:color="auto"/>
      </w:divBdr>
    </w:div>
    <w:div w:id="997080000">
      <w:bodyDiv w:val="1"/>
      <w:marLeft w:val="0"/>
      <w:marRight w:val="0"/>
      <w:marTop w:val="0"/>
      <w:marBottom w:val="0"/>
      <w:divBdr>
        <w:top w:val="none" w:sz="0" w:space="0" w:color="auto"/>
        <w:left w:val="none" w:sz="0" w:space="0" w:color="auto"/>
        <w:bottom w:val="none" w:sz="0" w:space="0" w:color="auto"/>
        <w:right w:val="none" w:sz="0" w:space="0" w:color="auto"/>
      </w:divBdr>
    </w:div>
    <w:div w:id="997147698">
      <w:bodyDiv w:val="1"/>
      <w:marLeft w:val="0"/>
      <w:marRight w:val="0"/>
      <w:marTop w:val="0"/>
      <w:marBottom w:val="0"/>
      <w:divBdr>
        <w:top w:val="none" w:sz="0" w:space="0" w:color="auto"/>
        <w:left w:val="none" w:sz="0" w:space="0" w:color="auto"/>
        <w:bottom w:val="none" w:sz="0" w:space="0" w:color="auto"/>
        <w:right w:val="none" w:sz="0" w:space="0" w:color="auto"/>
      </w:divBdr>
    </w:div>
    <w:div w:id="997225153">
      <w:bodyDiv w:val="1"/>
      <w:marLeft w:val="0"/>
      <w:marRight w:val="0"/>
      <w:marTop w:val="0"/>
      <w:marBottom w:val="0"/>
      <w:divBdr>
        <w:top w:val="none" w:sz="0" w:space="0" w:color="auto"/>
        <w:left w:val="none" w:sz="0" w:space="0" w:color="auto"/>
        <w:bottom w:val="none" w:sz="0" w:space="0" w:color="auto"/>
        <w:right w:val="none" w:sz="0" w:space="0" w:color="auto"/>
      </w:divBdr>
    </w:div>
    <w:div w:id="997538146">
      <w:bodyDiv w:val="1"/>
      <w:marLeft w:val="0"/>
      <w:marRight w:val="0"/>
      <w:marTop w:val="0"/>
      <w:marBottom w:val="0"/>
      <w:divBdr>
        <w:top w:val="none" w:sz="0" w:space="0" w:color="auto"/>
        <w:left w:val="none" w:sz="0" w:space="0" w:color="auto"/>
        <w:bottom w:val="none" w:sz="0" w:space="0" w:color="auto"/>
        <w:right w:val="none" w:sz="0" w:space="0" w:color="auto"/>
      </w:divBdr>
    </w:div>
    <w:div w:id="997731020">
      <w:bodyDiv w:val="1"/>
      <w:marLeft w:val="0"/>
      <w:marRight w:val="0"/>
      <w:marTop w:val="0"/>
      <w:marBottom w:val="0"/>
      <w:divBdr>
        <w:top w:val="none" w:sz="0" w:space="0" w:color="auto"/>
        <w:left w:val="none" w:sz="0" w:space="0" w:color="auto"/>
        <w:bottom w:val="none" w:sz="0" w:space="0" w:color="auto"/>
        <w:right w:val="none" w:sz="0" w:space="0" w:color="auto"/>
      </w:divBdr>
    </w:div>
    <w:div w:id="997806492">
      <w:bodyDiv w:val="1"/>
      <w:marLeft w:val="0"/>
      <w:marRight w:val="0"/>
      <w:marTop w:val="0"/>
      <w:marBottom w:val="0"/>
      <w:divBdr>
        <w:top w:val="none" w:sz="0" w:space="0" w:color="auto"/>
        <w:left w:val="none" w:sz="0" w:space="0" w:color="auto"/>
        <w:bottom w:val="none" w:sz="0" w:space="0" w:color="auto"/>
        <w:right w:val="none" w:sz="0" w:space="0" w:color="auto"/>
      </w:divBdr>
    </w:div>
    <w:div w:id="998340045">
      <w:bodyDiv w:val="1"/>
      <w:marLeft w:val="0"/>
      <w:marRight w:val="0"/>
      <w:marTop w:val="0"/>
      <w:marBottom w:val="0"/>
      <w:divBdr>
        <w:top w:val="none" w:sz="0" w:space="0" w:color="auto"/>
        <w:left w:val="none" w:sz="0" w:space="0" w:color="auto"/>
        <w:bottom w:val="none" w:sz="0" w:space="0" w:color="auto"/>
        <w:right w:val="none" w:sz="0" w:space="0" w:color="auto"/>
      </w:divBdr>
    </w:div>
    <w:div w:id="998341078">
      <w:bodyDiv w:val="1"/>
      <w:marLeft w:val="0"/>
      <w:marRight w:val="0"/>
      <w:marTop w:val="0"/>
      <w:marBottom w:val="0"/>
      <w:divBdr>
        <w:top w:val="none" w:sz="0" w:space="0" w:color="auto"/>
        <w:left w:val="none" w:sz="0" w:space="0" w:color="auto"/>
        <w:bottom w:val="none" w:sz="0" w:space="0" w:color="auto"/>
        <w:right w:val="none" w:sz="0" w:space="0" w:color="auto"/>
      </w:divBdr>
    </w:div>
    <w:div w:id="998581228">
      <w:bodyDiv w:val="1"/>
      <w:marLeft w:val="0"/>
      <w:marRight w:val="0"/>
      <w:marTop w:val="0"/>
      <w:marBottom w:val="0"/>
      <w:divBdr>
        <w:top w:val="none" w:sz="0" w:space="0" w:color="auto"/>
        <w:left w:val="none" w:sz="0" w:space="0" w:color="auto"/>
        <w:bottom w:val="none" w:sz="0" w:space="0" w:color="auto"/>
        <w:right w:val="none" w:sz="0" w:space="0" w:color="auto"/>
      </w:divBdr>
    </w:div>
    <w:div w:id="998920758">
      <w:bodyDiv w:val="1"/>
      <w:marLeft w:val="0"/>
      <w:marRight w:val="0"/>
      <w:marTop w:val="0"/>
      <w:marBottom w:val="0"/>
      <w:divBdr>
        <w:top w:val="none" w:sz="0" w:space="0" w:color="auto"/>
        <w:left w:val="none" w:sz="0" w:space="0" w:color="auto"/>
        <w:bottom w:val="none" w:sz="0" w:space="0" w:color="auto"/>
        <w:right w:val="none" w:sz="0" w:space="0" w:color="auto"/>
      </w:divBdr>
    </w:div>
    <w:div w:id="999044563">
      <w:bodyDiv w:val="1"/>
      <w:marLeft w:val="0"/>
      <w:marRight w:val="0"/>
      <w:marTop w:val="0"/>
      <w:marBottom w:val="0"/>
      <w:divBdr>
        <w:top w:val="none" w:sz="0" w:space="0" w:color="auto"/>
        <w:left w:val="none" w:sz="0" w:space="0" w:color="auto"/>
        <w:bottom w:val="none" w:sz="0" w:space="0" w:color="auto"/>
        <w:right w:val="none" w:sz="0" w:space="0" w:color="auto"/>
      </w:divBdr>
    </w:div>
    <w:div w:id="999583280">
      <w:bodyDiv w:val="1"/>
      <w:marLeft w:val="0"/>
      <w:marRight w:val="0"/>
      <w:marTop w:val="0"/>
      <w:marBottom w:val="0"/>
      <w:divBdr>
        <w:top w:val="none" w:sz="0" w:space="0" w:color="auto"/>
        <w:left w:val="none" w:sz="0" w:space="0" w:color="auto"/>
        <w:bottom w:val="none" w:sz="0" w:space="0" w:color="auto"/>
        <w:right w:val="none" w:sz="0" w:space="0" w:color="auto"/>
      </w:divBdr>
    </w:div>
    <w:div w:id="999768620">
      <w:bodyDiv w:val="1"/>
      <w:marLeft w:val="0"/>
      <w:marRight w:val="0"/>
      <w:marTop w:val="0"/>
      <w:marBottom w:val="0"/>
      <w:divBdr>
        <w:top w:val="none" w:sz="0" w:space="0" w:color="auto"/>
        <w:left w:val="none" w:sz="0" w:space="0" w:color="auto"/>
        <w:bottom w:val="none" w:sz="0" w:space="0" w:color="auto"/>
        <w:right w:val="none" w:sz="0" w:space="0" w:color="auto"/>
      </w:divBdr>
    </w:div>
    <w:div w:id="999890968">
      <w:bodyDiv w:val="1"/>
      <w:marLeft w:val="0"/>
      <w:marRight w:val="0"/>
      <w:marTop w:val="0"/>
      <w:marBottom w:val="0"/>
      <w:divBdr>
        <w:top w:val="none" w:sz="0" w:space="0" w:color="auto"/>
        <w:left w:val="none" w:sz="0" w:space="0" w:color="auto"/>
        <w:bottom w:val="none" w:sz="0" w:space="0" w:color="auto"/>
        <w:right w:val="none" w:sz="0" w:space="0" w:color="auto"/>
      </w:divBdr>
    </w:div>
    <w:div w:id="999891653">
      <w:bodyDiv w:val="1"/>
      <w:marLeft w:val="0"/>
      <w:marRight w:val="0"/>
      <w:marTop w:val="0"/>
      <w:marBottom w:val="0"/>
      <w:divBdr>
        <w:top w:val="none" w:sz="0" w:space="0" w:color="auto"/>
        <w:left w:val="none" w:sz="0" w:space="0" w:color="auto"/>
        <w:bottom w:val="none" w:sz="0" w:space="0" w:color="auto"/>
        <w:right w:val="none" w:sz="0" w:space="0" w:color="auto"/>
      </w:divBdr>
    </w:div>
    <w:div w:id="999960957">
      <w:bodyDiv w:val="1"/>
      <w:marLeft w:val="0"/>
      <w:marRight w:val="0"/>
      <w:marTop w:val="0"/>
      <w:marBottom w:val="0"/>
      <w:divBdr>
        <w:top w:val="none" w:sz="0" w:space="0" w:color="auto"/>
        <w:left w:val="none" w:sz="0" w:space="0" w:color="auto"/>
        <w:bottom w:val="none" w:sz="0" w:space="0" w:color="auto"/>
        <w:right w:val="none" w:sz="0" w:space="0" w:color="auto"/>
      </w:divBdr>
    </w:div>
    <w:div w:id="1000277178">
      <w:bodyDiv w:val="1"/>
      <w:marLeft w:val="0"/>
      <w:marRight w:val="0"/>
      <w:marTop w:val="0"/>
      <w:marBottom w:val="0"/>
      <w:divBdr>
        <w:top w:val="none" w:sz="0" w:space="0" w:color="auto"/>
        <w:left w:val="none" w:sz="0" w:space="0" w:color="auto"/>
        <w:bottom w:val="none" w:sz="0" w:space="0" w:color="auto"/>
        <w:right w:val="none" w:sz="0" w:space="0" w:color="auto"/>
      </w:divBdr>
    </w:div>
    <w:div w:id="1000621366">
      <w:bodyDiv w:val="1"/>
      <w:marLeft w:val="0"/>
      <w:marRight w:val="0"/>
      <w:marTop w:val="0"/>
      <w:marBottom w:val="0"/>
      <w:divBdr>
        <w:top w:val="none" w:sz="0" w:space="0" w:color="auto"/>
        <w:left w:val="none" w:sz="0" w:space="0" w:color="auto"/>
        <w:bottom w:val="none" w:sz="0" w:space="0" w:color="auto"/>
        <w:right w:val="none" w:sz="0" w:space="0" w:color="auto"/>
      </w:divBdr>
    </w:div>
    <w:div w:id="1000737655">
      <w:bodyDiv w:val="1"/>
      <w:marLeft w:val="0"/>
      <w:marRight w:val="0"/>
      <w:marTop w:val="0"/>
      <w:marBottom w:val="0"/>
      <w:divBdr>
        <w:top w:val="none" w:sz="0" w:space="0" w:color="auto"/>
        <w:left w:val="none" w:sz="0" w:space="0" w:color="auto"/>
        <w:bottom w:val="none" w:sz="0" w:space="0" w:color="auto"/>
        <w:right w:val="none" w:sz="0" w:space="0" w:color="auto"/>
      </w:divBdr>
    </w:div>
    <w:div w:id="1000893475">
      <w:bodyDiv w:val="1"/>
      <w:marLeft w:val="0"/>
      <w:marRight w:val="0"/>
      <w:marTop w:val="0"/>
      <w:marBottom w:val="0"/>
      <w:divBdr>
        <w:top w:val="none" w:sz="0" w:space="0" w:color="auto"/>
        <w:left w:val="none" w:sz="0" w:space="0" w:color="auto"/>
        <w:bottom w:val="none" w:sz="0" w:space="0" w:color="auto"/>
        <w:right w:val="none" w:sz="0" w:space="0" w:color="auto"/>
      </w:divBdr>
    </w:div>
    <w:div w:id="1001083681">
      <w:bodyDiv w:val="1"/>
      <w:marLeft w:val="0"/>
      <w:marRight w:val="0"/>
      <w:marTop w:val="0"/>
      <w:marBottom w:val="0"/>
      <w:divBdr>
        <w:top w:val="none" w:sz="0" w:space="0" w:color="auto"/>
        <w:left w:val="none" w:sz="0" w:space="0" w:color="auto"/>
        <w:bottom w:val="none" w:sz="0" w:space="0" w:color="auto"/>
        <w:right w:val="none" w:sz="0" w:space="0" w:color="auto"/>
      </w:divBdr>
    </w:div>
    <w:div w:id="1001197858">
      <w:bodyDiv w:val="1"/>
      <w:marLeft w:val="0"/>
      <w:marRight w:val="0"/>
      <w:marTop w:val="0"/>
      <w:marBottom w:val="0"/>
      <w:divBdr>
        <w:top w:val="none" w:sz="0" w:space="0" w:color="auto"/>
        <w:left w:val="none" w:sz="0" w:space="0" w:color="auto"/>
        <w:bottom w:val="none" w:sz="0" w:space="0" w:color="auto"/>
        <w:right w:val="none" w:sz="0" w:space="0" w:color="auto"/>
      </w:divBdr>
    </w:div>
    <w:div w:id="1001469647">
      <w:bodyDiv w:val="1"/>
      <w:marLeft w:val="0"/>
      <w:marRight w:val="0"/>
      <w:marTop w:val="0"/>
      <w:marBottom w:val="0"/>
      <w:divBdr>
        <w:top w:val="none" w:sz="0" w:space="0" w:color="auto"/>
        <w:left w:val="none" w:sz="0" w:space="0" w:color="auto"/>
        <w:bottom w:val="none" w:sz="0" w:space="0" w:color="auto"/>
        <w:right w:val="none" w:sz="0" w:space="0" w:color="auto"/>
      </w:divBdr>
    </w:div>
    <w:div w:id="1001471595">
      <w:bodyDiv w:val="1"/>
      <w:marLeft w:val="0"/>
      <w:marRight w:val="0"/>
      <w:marTop w:val="0"/>
      <w:marBottom w:val="0"/>
      <w:divBdr>
        <w:top w:val="none" w:sz="0" w:space="0" w:color="auto"/>
        <w:left w:val="none" w:sz="0" w:space="0" w:color="auto"/>
        <w:bottom w:val="none" w:sz="0" w:space="0" w:color="auto"/>
        <w:right w:val="none" w:sz="0" w:space="0" w:color="auto"/>
      </w:divBdr>
    </w:div>
    <w:div w:id="1001540717">
      <w:bodyDiv w:val="1"/>
      <w:marLeft w:val="0"/>
      <w:marRight w:val="0"/>
      <w:marTop w:val="0"/>
      <w:marBottom w:val="0"/>
      <w:divBdr>
        <w:top w:val="none" w:sz="0" w:space="0" w:color="auto"/>
        <w:left w:val="none" w:sz="0" w:space="0" w:color="auto"/>
        <w:bottom w:val="none" w:sz="0" w:space="0" w:color="auto"/>
        <w:right w:val="none" w:sz="0" w:space="0" w:color="auto"/>
      </w:divBdr>
    </w:div>
    <w:div w:id="1001811556">
      <w:bodyDiv w:val="1"/>
      <w:marLeft w:val="0"/>
      <w:marRight w:val="0"/>
      <w:marTop w:val="0"/>
      <w:marBottom w:val="0"/>
      <w:divBdr>
        <w:top w:val="none" w:sz="0" w:space="0" w:color="auto"/>
        <w:left w:val="none" w:sz="0" w:space="0" w:color="auto"/>
        <w:bottom w:val="none" w:sz="0" w:space="0" w:color="auto"/>
        <w:right w:val="none" w:sz="0" w:space="0" w:color="auto"/>
      </w:divBdr>
    </w:div>
    <w:div w:id="1002003386">
      <w:bodyDiv w:val="1"/>
      <w:marLeft w:val="0"/>
      <w:marRight w:val="0"/>
      <w:marTop w:val="0"/>
      <w:marBottom w:val="0"/>
      <w:divBdr>
        <w:top w:val="none" w:sz="0" w:space="0" w:color="auto"/>
        <w:left w:val="none" w:sz="0" w:space="0" w:color="auto"/>
        <w:bottom w:val="none" w:sz="0" w:space="0" w:color="auto"/>
        <w:right w:val="none" w:sz="0" w:space="0" w:color="auto"/>
      </w:divBdr>
    </w:div>
    <w:div w:id="1002008998">
      <w:bodyDiv w:val="1"/>
      <w:marLeft w:val="0"/>
      <w:marRight w:val="0"/>
      <w:marTop w:val="0"/>
      <w:marBottom w:val="0"/>
      <w:divBdr>
        <w:top w:val="none" w:sz="0" w:space="0" w:color="auto"/>
        <w:left w:val="none" w:sz="0" w:space="0" w:color="auto"/>
        <w:bottom w:val="none" w:sz="0" w:space="0" w:color="auto"/>
        <w:right w:val="none" w:sz="0" w:space="0" w:color="auto"/>
      </w:divBdr>
    </w:div>
    <w:div w:id="1002587063">
      <w:bodyDiv w:val="1"/>
      <w:marLeft w:val="0"/>
      <w:marRight w:val="0"/>
      <w:marTop w:val="0"/>
      <w:marBottom w:val="0"/>
      <w:divBdr>
        <w:top w:val="none" w:sz="0" w:space="0" w:color="auto"/>
        <w:left w:val="none" w:sz="0" w:space="0" w:color="auto"/>
        <w:bottom w:val="none" w:sz="0" w:space="0" w:color="auto"/>
        <w:right w:val="none" w:sz="0" w:space="0" w:color="auto"/>
      </w:divBdr>
    </w:div>
    <w:div w:id="1002658164">
      <w:bodyDiv w:val="1"/>
      <w:marLeft w:val="0"/>
      <w:marRight w:val="0"/>
      <w:marTop w:val="0"/>
      <w:marBottom w:val="0"/>
      <w:divBdr>
        <w:top w:val="none" w:sz="0" w:space="0" w:color="auto"/>
        <w:left w:val="none" w:sz="0" w:space="0" w:color="auto"/>
        <w:bottom w:val="none" w:sz="0" w:space="0" w:color="auto"/>
        <w:right w:val="none" w:sz="0" w:space="0" w:color="auto"/>
      </w:divBdr>
    </w:div>
    <w:div w:id="1002853610">
      <w:bodyDiv w:val="1"/>
      <w:marLeft w:val="0"/>
      <w:marRight w:val="0"/>
      <w:marTop w:val="0"/>
      <w:marBottom w:val="0"/>
      <w:divBdr>
        <w:top w:val="none" w:sz="0" w:space="0" w:color="auto"/>
        <w:left w:val="none" w:sz="0" w:space="0" w:color="auto"/>
        <w:bottom w:val="none" w:sz="0" w:space="0" w:color="auto"/>
        <w:right w:val="none" w:sz="0" w:space="0" w:color="auto"/>
      </w:divBdr>
    </w:div>
    <w:div w:id="1003049970">
      <w:bodyDiv w:val="1"/>
      <w:marLeft w:val="0"/>
      <w:marRight w:val="0"/>
      <w:marTop w:val="0"/>
      <w:marBottom w:val="0"/>
      <w:divBdr>
        <w:top w:val="none" w:sz="0" w:space="0" w:color="auto"/>
        <w:left w:val="none" w:sz="0" w:space="0" w:color="auto"/>
        <w:bottom w:val="none" w:sz="0" w:space="0" w:color="auto"/>
        <w:right w:val="none" w:sz="0" w:space="0" w:color="auto"/>
      </w:divBdr>
    </w:div>
    <w:div w:id="1003238859">
      <w:bodyDiv w:val="1"/>
      <w:marLeft w:val="0"/>
      <w:marRight w:val="0"/>
      <w:marTop w:val="0"/>
      <w:marBottom w:val="0"/>
      <w:divBdr>
        <w:top w:val="none" w:sz="0" w:space="0" w:color="auto"/>
        <w:left w:val="none" w:sz="0" w:space="0" w:color="auto"/>
        <w:bottom w:val="none" w:sz="0" w:space="0" w:color="auto"/>
        <w:right w:val="none" w:sz="0" w:space="0" w:color="auto"/>
      </w:divBdr>
    </w:div>
    <w:div w:id="1003317666">
      <w:bodyDiv w:val="1"/>
      <w:marLeft w:val="0"/>
      <w:marRight w:val="0"/>
      <w:marTop w:val="0"/>
      <w:marBottom w:val="0"/>
      <w:divBdr>
        <w:top w:val="none" w:sz="0" w:space="0" w:color="auto"/>
        <w:left w:val="none" w:sz="0" w:space="0" w:color="auto"/>
        <w:bottom w:val="none" w:sz="0" w:space="0" w:color="auto"/>
        <w:right w:val="none" w:sz="0" w:space="0" w:color="auto"/>
      </w:divBdr>
    </w:div>
    <w:div w:id="1004013992">
      <w:bodyDiv w:val="1"/>
      <w:marLeft w:val="0"/>
      <w:marRight w:val="0"/>
      <w:marTop w:val="0"/>
      <w:marBottom w:val="0"/>
      <w:divBdr>
        <w:top w:val="none" w:sz="0" w:space="0" w:color="auto"/>
        <w:left w:val="none" w:sz="0" w:space="0" w:color="auto"/>
        <w:bottom w:val="none" w:sz="0" w:space="0" w:color="auto"/>
        <w:right w:val="none" w:sz="0" w:space="0" w:color="auto"/>
      </w:divBdr>
    </w:div>
    <w:div w:id="1004019456">
      <w:bodyDiv w:val="1"/>
      <w:marLeft w:val="0"/>
      <w:marRight w:val="0"/>
      <w:marTop w:val="0"/>
      <w:marBottom w:val="0"/>
      <w:divBdr>
        <w:top w:val="none" w:sz="0" w:space="0" w:color="auto"/>
        <w:left w:val="none" w:sz="0" w:space="0" w:color="auto"/>
        <w:bottom w:val="none" w:sz="0" w:space="0" w:color="auto"/>
        <w:right w:val="none" w:sz="0" w:space="0" w:color="auto"/>
      </w:divBdr>
    </w:div>
    <w:div w:id="1004168793">
      <w:bodyDiv w:val="1"/>
      <w:marLeft w:val="0"/>
      <w:marRight w:val="0"/>
      <w:marTop w:val="0"/>
      <w:marBottom w:val="0"/>
      <w:divBdr>
        <w:top w:val="none" w:sz="0" w:space="0" w:color="auto"/>
        <w:left w:val="none" w:sz="0" w:space="0" w:color="auto"/>
        <w:bottom w:val="none" w:sz="0" w:space="0" w:color="auto"/>
        <w:right w:val="none" w:sz="0" w:space="0" w:color="auto"/>
      </w:divBdr>
    </w:div>
    <w:div w:id="1004356433">
      <w:bodyDiv w:val="1"/>
      <w:marLeft w:val="0"/>
      <w:marRight w:val="0"/>
      <w:marTop w:val="0"/>
      <w:marBottom w:val="0"/>
      <w:divBdr>
        <w:top w:val="none" w:sz="0" w:space="0" w:color="auto"/>
        <w:left w:val="none" w:sz="0" w:space="0" w:color="auto"/>
        <w:bottom w:val="none" w:sz="0" w:space="0" w:color="auto"/>
        <w:right w:val="none" w:sz="0" w:space="0" w:color="auto"/>
      </w:divBdr>
    </w:div>
    <w:div w:id="1004473985">
      <w:bodyDiv w:val="1"/>
      <w:marLeft w:val="0"/>
      <w:marRight w:val="0"/>
      <w:marTop w:val="0"/>
      <w:marBottom w:val="0"/>
      <w:divBdr>
        <w:top w:val="none" w:sz="0" w:space="0" w:color="auto"/>
        <w:left w:val="none" w:sz="0" w:space="0" w:color="auto"/>
        <w:bottom w:val="none" w:sz="0" w:space="0" w:color="auto"/>
        <w:right w:val="none" w:sz="0" w:space="0" w:color="auto"/>
      </w:divBdr>
    </w:div>
    <w:div w:id="1004698781">
      <w:bodyDiv w:val="1"/>
      <w:marLeft w:val="0"/>
      <w:marRight w:val="0"/>
      <w:marTop w:val="0"/>
      <w:marBottom w:val="0"/>
      <w:divBdr>
        <w:top w:val="none" w:sz="0" w:space="0" w:color="auto"/>
        <w:left w:val="none" w:sz="0" w:space="0" w:color="auto"/>
        <w:bottom w:val="none" w:sz="0" w:space="0" w:color="auto"/>
        <w:right w:val="none" w:sz="0" w:space="0" w:color="auto"/>
      </w:divBdr>
    </w:div>
    <w:div w:id="1004823240">
      <w:bodyDiv w:val="1"/>
      <w:marLeft w:val="0"/>
      <w:marRight w:val="0"/>
      <w:marTop w:val="0"/>
      <w:marBottom w:val="0"/>
      <w:divBdr>
        <w:top w:val="none" w:sz="0" w:space="0" w:color="auto"/>
        <w:left w:val="none" w:sz="0" w:space="0" w:color="auto"/>
        <w:bottom w:val="none" w:sz="0" w:space="0" w:color="auto"/>
        <w:right w:val="none" w:sz="0" w:space="0" w:color="auto"/>
      </w:divBdr>
    </w:div>
    <w:div w:id="1004891652">
      <w:bodyDiv w:val="1"/>
      <w:marLeft w:val="0"/>
      <w:marRight w:val="0"/>
      <w:marTop w:val="0"/>
      <w:marBottom w:val="0"/>
      <w:divBdr>
        <w:top w:val="none" w:sz="0" w:space="0" w:color="auto"/>
        <w:left w:val="none" w:sz="0" w:space="0" w:color="auto"/>
        <w:bottom w:val="none" w:sz="0" w:space="0" w:color="auto"/>
        <w:right w:val="none" w:sz="0" w:space="0" w:color="auto"/>
      </w:divBdr>
    </w:div>
    <w:div w:id="1004939689">
      <w:bodyDiv w:val="1"/>
      <w:marLeft w:val="0"/>
      <w:marRight w:val="0"/>
      <w:marTop w:val="0"/>
      <w:marBottom w:val="0"/>
      <w:divBdr>
        <w:top w:val="none" w:sz="0" w:space="0" w:color="auto"/>
        <w:left w:val="none" w:sz="0" w:space="0" w:color="auto"/>
        <w:bottom w:val="none" w:sz="0" w:space="0" w:color="auto"/>
        <w:right w:val="none" w:sz="0" w:space="0" w:color="auto"/>
      </w:divBdr>
    </w:div>
    <w:div w:id="1005280672">
      <w:bodyDiv w:val="1"/>
      <w:marLeft w:val="0"/>
      <w:marRight w:val="0"/>
      <w:marTop w:val="0"/>
      <w:marBottom w:val="0"/>
      <w:divBdr>
        <w:top w:val="none" w:sz="0" w:space="0" w:color="auto"/>
        <w:left w:val="none" w:sz="0" w:space="0" w:color="auto"/>
        <w:bottom w:val="none" w:sz="0" w:space="0" w:color="auto"/>
        <w:right w:val="none" w:sz="0" w:space="0" w:color="auto"/>
      </w:divBdr>
    </w:div>
    <w:div w:id="1005329796">
      <w:bodyDiv w:val="1"/>
      <w:marLeft w:val="0"/>
      <w:marRight w:val="0"/>
      <w:marTop w:val="0"/>
      <w:marBottom w:val="0"/>
      <w:divBdr>
        <w:top w:val="none" w:sz="0" w:space="0" w:color="auto"/>
        <w:left w:val="none" w:sz="0" w:space="0" w:color="auto"/>
        <w:bottom w:val="none" w:sz="0" w:space="0" w:color="auto"/>
        <w:right w:val="none" w:sz="0" w:space="0" w:color="auto"/>
      </w:divBdr>
    </w:div>
    <w:div w:id="1005547363">
      <w:bodyDiv w:val="1"/>
      <w:marLeft w:val="0"/>
      <w:marRight w:val="0"/>
      <w:marTop w:val="0"/>
      <w:marBottom w:val="0"/>
      <w:divBdr>
        <w:top w:val="none" w:sz="0" w:space="0" w:color="auto"/>
        <w:left w:val="none" w:sz="0" w:space="0" w:color="auto"/>
        <w:bottom w:val="none" w:sz="0" w:space="0" w:color="auto"/>
        <w:right w:val="none" w:sz="0" w:space="0" w:color="auto"/>
      </w:divBdr>
    </w:div>
    <w:div w:id="1005548177">
      <w:bodyDiv w:val="1"/>
      <w:marLeft w:val="0"/>
      <w:marRight w:val="0"/>
      <w:marTop w:val="0"/>
      <w:marBottom w:val="0"/>
      <w:divBdr>
        <w:top w:val="none" w:sz="0" w:space="0" w:color="auto"/>
        <w:left w:val="none" w:sz="0" w:space="0" w:color="auto"/>
        <w:bottom w:val="none" w:sz="0" w:space="0" w:color="auto"/>
        <w:right w:val="none" w:sz="0" w:space="0" w:color="auto"/>
      </w:divBdr>
    </w:div>
    <w:div w:id="1005549392">
      <w:bodyDiv w:val="1"/>
      <w:marLeft w:val="0"/>
      <w:marRight w:val="0"/>
      <w:marTop w:val="0"/>
      <w:marBottom w:val="0"/>
      <w:divBdr>
        <w:top w:val="none" w:sz="0" w:space="0" w:color="auto"/>
        <w:left w:val="none" w:sz="0" w:space="0" w:color="auto"/>
        <w:bottom w:val="none" w:sz="0" w:space="0" w:color="auto"/>
        <w:right w:val="none" w:sz="0" w:space="0" w:color="auto"/>
      </w:divBdr>
    </w:div>
    <w:div w:id="1005671360">
      <w:bodyDiv w:val="1"/>
      <w:marLeft w:val="0"/>
      <w:marRight w:val="0"/>
      <w:marTop w:val="0"/>
      <w:marBottom w:val="0"/>
      <w:divBdr>
        <w:top w:val="none" w:sz="0" w:space="0" w:color="auto"/>
        <w:left w:val="none" w:sz="0" w:space="0" w:color="auto"/>
        <w:bottom w:val="none" w:sz="0" w:space="0" w:color="auto"/>
        <w:right w:val="none" w:sz="0" w:space="0" w:color="auto"/>
      </w:divBdr>
    </w:div>
    <w:div w:id="1005746099">
      <w:bodyDiv w:val="1"/>
      <w:marLeft w:val="0"/>
      <w:marRight w:val="0"/>
      <w:marTop w:val="0"/>
      <w:marBottom w:val="0"/>
      <w:divBdr>
        <w:top w:val="none" w:sz="0" w:space="0" w:color="auto"/>
        <w:left w:val="none" w:sz="0" w:space="0" w:color="auto"/>
        <w:bottom w:val="none" w:sz="0" w:space="0" w:color="auto"/>
        <w:right w:val="none" w:sz="0" w:space="0" w:color="auto"/>
      </w:divBdr>
    </w:div>
    <w:div w:id="1005864583">
      <w:bodyDiv w:val="1"/>
      <w:marLeft w:val="0"/>
      <w:marRight w:val="0"/>
      <w:marTop w:val="0"/>
      <w:marBottom w:val="0"/>
      <w:divBdr>
        <w:top w:val="none" w:sz="0" w:space="0" w:color="auto"/>
        <w:left w:val="none" w:sz="0" w:space="0" w:color="auto"/>
        <w:bottom w:val="none" w:sz="0" w:space="0" w:color="auto"/>
        <w:right w:val="none" w:sz="0" w:space="0" w:color="auto"/>
      </w:divBdr>
    </w:div>
    <w:div w:id="1005939127">
      <w:bodyDiv w:val="1"/>
      <w:marLeft w:val="0"/>
      <w:marRight w:val="0"/>
      <w:marTop w:val="0"/>
      <w:marBottom w:val="0"/>
      <w:divBdr>
        <w:top w:val="none" w:sz="0" w:space="0" w:color="auto"/>
        <w:left w:val="none" w:sz="0" w:space="0" w:color="auto"/>
        <w:bottom w:val="none" w:sz="0" w:space="0" w:color="auto"/>
        <w:right w:val="none" w:sz="0" w:space="0" w:color="auto"/>
      </w:divBdr>
    </w:div>
    <w:div w:id="1005982433">
      <w:bodyDiv w:val="1"/>
      <w:marLeft w:val="0"/>
      <w:marRight w:val="0"/>
      <w:marTop w:val="0"/>
      <w:marBottom w:val="0"/>
      <w:divBdr>
        <w:top w:val="none" w:sz="0" w:space="0" w:color="auto"/>
        <w:left w:val="none" w:sz="0" w:space="0" w:color="auto"/>
        <w:bottom w:val="none" w:sz="0" w:space="0" w:color="auto"/>
        <w:right w:val="none" w:sz="0" w:space="0" w:color="auto"/>
      </w:divBdr>
    </w:div>
    <w:div w:id="1006133906">
      <w:bodyDiv w:val="1"/>
      <w:marLeft w:val="0"/>
      <w:marRight w:val="0"/>
      <w:marTop w:val="0"/>
      <w:marBottom w:val="0"/>
      <w:divBdr>
        <w:top w:val="none" w:sz="0" w:space="0" w:color="auto"/>
        <w:left w:val="none" w:sz="0" w:space="0" w:color="auto"/>
        <w:bottom w:val="none" w:sz="0" w:space="0" w:color="auto"/>
        <w:right w:val="none" w:sz="0" w:space="0" w:color="auto"/>
      </w:divBdr>
    </w:div>
    <w:div w:id="1006664197">
      <w:bodyDiv w:val="1"/>
      <w:marLeft w:val="0"/>
      <w:marRight w:val="0"/>
      <w:marTop w:val="0"/>
      <w:marBottom w:val="0"/>
      <w:divBdr>
        <w:top w:val="none" w:sz="0" w:space="0" w:color="auto"/>
        <w:left w:val="none" w:sz="0" w:space="0" w:color="auto"/>
        <w:bottom w:val="none" w:sz="0" w:space="0" w:color="auto"/>
        <w:right w:val="none" w:sz="0" w:space="0" w:color="auto"/>
      </w:divBdr>
    </w:div>
    <w:div w:id="1007094932">
      <w:bodyDiv w:val="1"/>
      <w:marLeft w:val="0"/>
      <w:marRight w:val="0"/>
      <w:marTop w:val="0"/>
      <w:marBottom w:val="0"/>
      <w:divBdr>
        <w:top w:val="none" w:sz="0" w:space="0" w:color="auto"/>
        <w:left w:val="none" w:sz="0" w:space="0" w:color="auto"/>
        <w:bottom w:val="none" w:sz="0" w:space="0" w:color="auto"/>
        <w:right w:val="none" w:sz="0" w:space="0" w:color="auto"/>
      </w:divBdr>
    </w:div>
    <w:div w:id="1007101664">
      <w:bodyDiv w:val="1"/>
      <w:marLeft w:val="0"/>
      <w:marRight w:val="0"/>
      <w:marTop w:val="0"/>
      <w:marBottom w:val="0"/>
      <w:divBdr>
        <w:top w:val="none" w:sz="0" w:space="0" w:color="auto"/>
        <w:left w:val="none" w:sz="0" w:space="0" w:color="auto"/>
        <w:bottom w:val="none" w:sz="0" w:space="0" w:color="auto"/>
        <w:right w:val="none" w:sz="0" w:space="0" w:color="auto"/>
      </w:divBdr>
    </w:div>
    <w:div w:id="1007252553">
      <w:bodyDiv w:val="1"/>
      <w:marLeft w:val="0"/>
      <w:marRight w:val="0"/>
      <w:marTop w:val="0"/>
      <w:marBottom w:val="0"/>
      <w:divBdr>
        <w:top w:val="none" w:sz="0" w:space="0" w:color="auto"/>
        <w:left w:val="none" w:sz="0" w:space="0" w:color="auto"/>
        <w:bottom w:val="none" w:sz="0" w:space="0" w:color="auto"/>
        <w:right w:val="none" w:sz="0" w:space="0" w:color="auto"/>
      </w:divBdr>
    </w:div>
    <w:div w:id="1007710335">
      <w:bodyDiv w:val="1"/>
      <w:marLeft w:val="0"/>
      <w:marRight w:val="0"/>
      <w:marTop w:val="0"/>
      <w:marBottom w:val="0"/>
      <w:divBdr>
        <w:top w:val="none" w:sz="0" w:space="0" w:color="auto"/>
        <w:left w:val="none" w:sz="0" w:space="0" w:color="auto"/>
        <w:bottom w:val="none" w:sz="0" w:space="0" w:color="auto"/>
        <w:right w:val="none" w:sz="0" w:space="0" w:color="auto"/>
      </w:divBdr>
    </w:div>
    <w:div w:id="1007756186">
      <w:bodyDiv w:val="1"/>
      <w:marLeft w:val="0"/>
      <w:marRight w:val="0"/>
      <w:marTop w:val="0"/>
      <w:marBottom w:val="0"/>
      <w:divBdr>
        <w:top w:val="none" w:sz="0" w:space="0" w:color="auto"/>
        <w:left w:val="none" w:sz="0" w:space="0" w:color="auto"/>
        <w:bottom w:val="none" w:sz="0" w:space="0" w:color="auto"/>
        <w:right w:val="none" w:sz="0" w:space="0" w:color="auto"/>
      </w:divBdr>
    </w:div>
    <w:div w:id="1007756215">
      <w:bodyDiv w:val="1"/>
      <w:marLeft w:val="0"/>
      <w:marRight w:val="0"/>
      <w:marTop w:val="0"/>
      <w:marBottom w:val="0"/>
      <w:divBdr>
        <w:top w:val="none" w:sz="0" w:space="0" w:color="auto"/>
        <w:left w:val="none" w:sz="0" w:space="0" w:color="auto"/>
        <w:bottom w:val="none" w:sz="0" w:space="0" w:color="auto"/>
        <w:right w:val="none" w:sz="0" w:space="0" w:color="auto"/>
      </w:divBdr>
    </w:div>
    <w:div w:id="1007943877">
      <w:bodyDiv w:val="1"/>
      <w:marLeft w:val="0"/>
      <w:marRight w:val="0"/>
      <w:marTop w:val="0"/>
      <w:marBottom w:val="0"/>
      <w:divBdr>
        <w:top w:val="none" w:sz="0" w:space="0" w:color="auto"/>
        <w:left w:val="none" w:sz="0" w:space="0" w:color="auto"/>
        <w:bottom w:val="none" w:sz="0" w:space="0" w:color="auto"/>
        <w:right w:val="none" w:sz="0" w:space="0" w:color="auto"/>
      </w:divBdr>
    </w:div>
    <w:div w:id="1007945218">
      <w:bodyDiv w:val="1"/>
      <w:marLeft w:val="0"/>
      <w:marRight w:val="0"/>
      <w:marTop w:val="0"/>
      <w:marBottom w:val="0"/>
      <w:divBdr>
        <w:top w:val="none" w:sz="0" w:space="0" w:color="auto"/>
        <w:left w:val="none" w:sz="0" w:space="0" w:color="auto"/>
        <w:bottom w:val="none" w:sz="0" w:space="0" w:color="auto"/>
        <w:right w:val="none" w:sz="0" w:space="0" w:color="auto"/>
      </w:divBdr>
    </w:div>
    <w:div w:id="1008021968">
      <w:bodyDiv w:val="1"/>
      <w:marLeft w:val="0"/>
      <w:marRight w:val="0"/>
      <w:marTop w:val="0"/>
      <w:marBottom w:val="0"/>
      <w:divBdr>
        <w:top w:val="none" w:sz="0" w:space="0" w:color="auto"/>
        <w:left w:val="none" w:sz="0" w:space="0" w:color="auto"/>
        <w:bottom w:val="none" w:sz="0" w:space="0" w:color="auto"/>
        <w:right w:val="none" w:sz="0" w:space="0" w:color="auto"/>
      </w:divBdr>
    </w:div>
    <w:div w:id="1008288781">
      <w:bodyDiv w:val="1"/>
      <w:marLeft w:val="0"/>
      <w:marRight w:val="0"/>
      <w:marTop w:val="0"/>
      <w:marBottom w:val="0"/>
      <w:divBdr>
        <w:top w:val="none" w:sz="0" w:space="0" w:color="auto"/>
        <w:left w:val="none" w:sz="0" w:space="0" w:color="auto"/>
        <w:bottom w:val="none" w:sz="0" w:space="0" w:color="auto"/>
        <w:right w:val="none" w:sz="0" w:space="0" w:color="auto"/>
      </w:divBdr>
    </w:div>
    <w:div w:id="1008486631">
      <w:bodyDiv w:val="1"/>
      <w:marLeft w:val="0"/>
      <w:marRight w:val="0"/>
      <w:marTop w:val="0"/>
      <w:marBottom w:val="0"/>
      <w:divBdr>
        <w:top w:val="none" w:sz="0" w:space="0" w:color="auto"/>
        <w:left w:val="none" w:sz="0" w:space="0" w:color="auto"/>
        <w:bottom w:val="none" w:sz="0" w:space="0" w:color="auto"/>
        <w:right w:val="none" w:sz="0" w:space="0" w:color="auto"/>
      </w:divBdr>
    </w:div>
    <w:div w:id="1008825792">
      <w:bodyDiv w:val="1"/>
      <w:marLeft w:val="0"/>
      <w:marRight w:val="0"/>
      <w:marTop w:val="0"/>
      <w:marBottom w:val="0"/>
      <w:divBdr>
        <w:top w:val="none" w:sz="0" w:space="0" w:color="auto"/>
        <w:left w:val="none" w:sz="0" w:space="0" w:color="auto"/>
        <w:bottom w:val="none" w:sz="0" w:space="0" w:color="auto"/>
        <w:right w:val="none" w:sz="0" w:space="0" w:color="auto"/>
      </w:divBdr>
    </w:div>
    <w:div w:id="1008827341">
      <w:bodyDiv w:val="1"/>
      <w:marLeft w:val="0"/>
      <w:marRight w:val="0"/>
      <w:marTop w:val="0"/>
      <w:marBottom w:val="0"/>
      <w:divBdr>
        <w:top w:val="none" w:sz="0" w:space="0" w:color="auto"/>
        <w:left w:val="none" w:sz="0" w:space="0" w:color="auto"/>
        <w:bottom w:val="none" w:sz="0" w:space="0" w:color="auto"/>
        <w:right w:val="none" w:sz="0" w:space="0" w:color="auto"/>
      </w:divBdr>
    </w:div>
    <w:div w:id="1009068288">
      <w:bodyDiv w:val="1"/>
      <w:marLeft w:val="0"/>
      <w:marRight w:val="0"/>
      <w:marTop w:val="0"/>
      <w:marBottom w:val="0"/>
      <w:divBdr>
        <w:top w:val="none" w:sz="0" w:space="0" w:color="auto"/>
        <w:left w:val="none" w:sz="0" w:space="0" w:color="auto"/>
        <w:bottom w:val="none" w:sz="0" w:space="0" w:color="auto"/>
        <w:right w:val="none" w:sz="0" w:space="0" w:color="auto"/>
      </w:divBdr>
    </w:div>
    <w:div w:id="1009134867">
      <w:bodyDiv w:val="1"/>
      <w:marLeft w:val="0"/>
      <w:marRight w:val="0"/>
      <w:marTop w:val="0"/>
      <w:marBottom w:val="0"/>
      <w:divBdr>
        <w:top w:val="none" w:sz="0" w:space="0" w:color="auto"/>
        <w:left w:val="none" w:sz="0" w:space="0" w:color="auto"/>
        <w:bottom w:val="none" w:sz="0" w:space="0" w:color="auto"/>
        <w:right w:val="none" w:sz="0" w:space="0" w:color="auto"/>
      </w:divBdr>
    </w:div>
    <w:div w:id="1009143432">
      <w:bodyDiv w:val="1"/>
      <w:marLeft w:val="0"/>
      <w:marRight w:val="0"/>
      <w:marTop w:val="0"/>
      <w:marBottom w:val="0"/>
      <w:divBdr>
        <w:top w:val="none" w:sz="0" w:space="0" w:color="auto"/>
        <w:left w:val="none" w:sz="0" w:space="0" w:color="auto"/>
        <w:bottom w:val="none" w:sz="0" w:space="0" w:color="auto"/>
        <w:right w:val="none" w:sz="0" w:space="0" w:color="auto"/>
      </w:divBdr>
    </w:div>
    <w:div w:id="1009256986">
      <w:bodyDiv w:val="1"/>
      <w:marLeft w:val="0"/>
      <w:marRight w:val="0"/>
      <w:marTop w:val="0"/>
      <w:marBottom w:val="0"/>
      <w:divBdr>
        <w:top w:val="none" w:sz="0" w:space="0" w:color="auto"/>
        <w:left w:val="none" w:sz="0" w:space="0" w:color="auto"/>
        <w:bottom w:val="none" w:sz="0" w:space="0" w:color="auto"/>
        <w:right w:val="none" w:sz="0" w:space="0" w:color="auto"/>
      </w:divBdr>
    </w:div>
    <w:div w:id="1009987997">
      <w:bodyDiv w:val="1"/>
      <w:marLeft w:val="0"/>
      <w:marRight w:val="0"/>
      <w:marTop w:val="0"/>
      <w:marBottom w:val="0"/>
      <w:divBdr>
        <w:top w:val="none" w:sz="0" w:space="0" w:color="auto"/>
        <w:left w:val="none" w:sz="0" w:space="0" w:color="auto"/>
        <w:bottom w:val="none" w:sz="0" w:space="0" w:color="auto"/>
        <w:right w:val="none" w:sz="0" w:space="0" w:color="auto"/>
      </w:divBdr>
    </w:div>
    <w:div w:id="1010109315">
      <w:bodyDiv w:val="1"/>
      <w:marLeft w:val="0"/>
      <w:marRight w:val="0"/>
      <w:marTop w:val="0"/>
      <w:marBottom w:val="0"/>
      <w:divBdr>
        <w:top w:val="none" w:sz="0" w:space="0" w:color="auto"/>
        <w:left w:val="none" w:sz="0" w:space="0" w:color="auto"/>
        <w:bottom w:val="none" w:sz="0" w:space="0" w:color="auto"/>
        <w:right w:val="none" w:sz="0" w:space="0" w:color="auto"/>
      </w:divBdr>
    </w:div>
    <w:div w:id="1010525087">
      <w:bodyDiv w:val="1"/>
      <w:marLeft w:val="0"/>
      <w:marRight w:val="0"/>
      <w:marTop w:val="0"/>
      <w:marBottom w:val="0"/>
      <w:divBdr>
        <w:top w:val="none" w:sz="0" w:space="0" w:color="auto"/>
        <w:left w:val="none" w:sz="0" w:space="0" w:color="auto"/>
        <w:bottom w:val="none" w:sz="0" w:space="0" w:color="auto"/>
        <w:right w:val="none" w:sz="0" w:space="0" w:color="auto"/>
      </w:divBdr>
    </w:div>
    <w:div w:id="1010647172">
      <w:bodyDiv w:val="1"/>
      <w:marLeft w:val="0"/>
      <w:marRight w:val="0"/>
      <w:marTop w:val="0"/>
      <w:marBottom w:val="0"/>
      <w:divBdr>
        <w:top w:val="none" w:sz="0" w:space="0" w:color="auto"/>
        <w:left w:val="none" w:sz="0" w:space="0" w:color="auto"/>
        <w:bottom w:val="none" w:sz="0" w:space="0" w:color="auto"/>
        <w:right w:val="none" w:sz="0" w:space="0" w:color="auto"/>
      </w:divBdr>
    </w:div>
    <w:div w:id="1010763657">
      <w:bodyDiv w:val="1"/>
      <w:marLeft w:val="0"/>
      <w:marRight w:val="0"/>
      <w:marTop w:val="0"/>
      <w:marBottom w:val="0"/>
      <w:divBdr>
        <w:top w:val="none" w:sz="0" w:space="0" w:color="auto"/>
        <w:left w:val="none" w:sz="0" w:space="0" w:color="auto"/>
        <w:bottom w:val="none" w:sz="0" w:space="0" w:color="auto"/>
        <w:right w:val="none" w:sz="0" w:space="0" w:color="auto"/>
      </w:divBdr>
    </w:div>
    <w:div w:id="1010763959">
      <w:bodyDiv w:val="1"/>
      <w:marLeft w:val="0"/>
      <w:marRight w:val="0"/>
      <w:marTop w:val="0"/>
      <w:marBottom w:val="0"/>
      <w:divBdr>
        <w:top w:val="none" w:sz="0" w:space="0" w:color="auto"/>
        <w:left w:val="none" w:sz="0" w:space="0" w:color="auto"/>
        <w:bottom w:val="none" w:sz="0" w:space="0" w:color="auto"/>
        <w:right w:val="none" w:sz="0" w:space="0" w:color="auto"/>
      </w:divBdr>
    </w:div>
    <w:div w:id="1010790881">
      <w:bodyDiv w:val="1"/>
      <w:marLeft w:val="0"/>
      <w:marRight w:val="0"/>
      <w:marTop w:val="0"/>
      <w:marBottom w:val="0"/>
      <w:divBdr>
        <w:top w:val="none" w:sz="0" w:space="0" w:color="auto"/>
        <w:left w:val="none" w:sz="0" w:space="0" w:color="auto"/>
        <w:bottom w:val="none" w:sz="0" w:space="0" w:color="auto"/>
        <w:right w:val="none" w:sz="0" w:space="0" w:color="auto"/>
      </w:divBdr>
    </w:div>
    <w:div w:id="1011180010">
      <w:bodyDiv w:val="1"/>
      <w:marLeft w:val="0"/>
      <w:marRight w:val="0"/>
      <w:marTop w:val="0"/>
      <w:marBottom w:val="0"/>
      <w:divBdr>
        <w:top w:val="none" w:sz="0" w:space="0" w:color="auto"/>
        <w:left w:val="none" w:sz="0" w:space="0" w:color="auto"/>
        <w:bottom w:val="none" w:sz="0" w:space="0" w:color="auto"/>
        <w:right w:val="none" w:sz="0" w:space="0" w:color="auto"/>
      </w:divBdr>
    </w:div>
    <w:div w:id="1011297795">
      <w:bodyDiv w:val="1"/>
      <w:marLeft w:val="0"/>
      <w:marRight w:val="0"/>
      <w:marTop w:val="0"/>
      <w:marBottom w:val="0"/>
      <w:divBdr>
        <w:top w:val="none" w:sz="0" w:space="0" w:color="auto"/>
        <w:left w:val="none" w:sz="0" w:space="0" w:color="auto"/>
        <w:bottom w:val="none" w:sz="0" w:space="0" w:color="auto"/>
        <w:right w:val="none" w:sz="0" w:space="0" w:color="auto"/>
      </w:divBdr>
    </w:div>
    <w:div w:id="1011375260">
      <w:bodyDiv w:val="1"/>
      <w:marLeft w:val="0"/>
      <w:marRight w:val="0"/>
      <w:marTop w:val="0"/>
      <w:marBottom w:val="0"/>
      <w:divBdr>
        <w:top w:val="none" w:sz="0" w:space="0" w:color="auto"/>
        <w:left w:val="none" w:sz="0" w:space="0" w:color="auto"/>
        <w:bottom w:val="none" w:sz="0" w:space="0" w:color="auto"/>
        <w:right w:val="none" w:sz="0" w:space="0" w:color="auto"/>
      </w:divBdr>
    </w:div>
    <w:div w:id="1012075491">
      <w:bodyDiv w:val="1"/>
      <w:marLeft w:val="0"/>
      <w:marRight w:val="0"/>
      <w:marTop w:val="0"/>
      <w:marBottom w:val="0"/>
      <w:divBdr>
        <w:top w:val="none" w:sz="0" w:space="0" w:color="auto"/>
        <w:left w:val="none" w:sz="0" w:space="0" w:color="auto"/>
        <w:bottom w:val="none" w:sz="0" w:space="0" w:color="auto"/>
        <w:right w:val="none" w:sz="0" w:space="0" w:color="auto"/>
      </w:divBdr>
    </w:div>
    <w:div w:id="1012218251">
      <w:bodyDiv w:val="1"/>
      <w:marLeft w:val="0"/>
      <w:marRight w:val="0"/>
      <w:marTop w:val="0"/>
      <w:marBottom w:val="0"/>
      <w:divBdr>
        <w:top w:val="none" w:sz="0" w:space="0" w:color="auto"/>
        <w:left w:val="none" w:sz="0" w:space="0" w:color="auto"/>
        <w:bottom w:val="none" w:sz="0" w:space="0" w:color="auto"/>
        <w:right w:val="none" w:sz="0" w:space="0" w:color="auto"/>
      </w:divBdr>
    </w:div>
    <w:div w:id="1012220186">
      <w:bodyDiv w:val="1"/>
      <w:marLeft w:val="0"/>
      <w:marRight w:val="0"/>
      <w:marTop w:val="0"/>
      <w:marBottom w:val="0"/>
      <w:divBdr>
        <w:top w:val="none" w:sz="0" w:space="0" w:color="auto"/>
        <w:left w:val="none" w:sz="0" w:space="0" w:color="auto"/>
        <w:bottom w:val="none" w:sz="0" w:space="0" w:color="auto"/>
        <w:right w:val="none" w:sz="0" w:space="0" w:color="auto"/>
      </w:divBdr>
    </w:div>
    <w:div w:id="1012490795">
      <w:bodyDiv w:val="1"/>
      <w:marLeft w:val="0"/>
      <w:marRight w:val="0"/>
      <w:marTop w:val="0"/>
      <w:marBottom w:val="0"/>
      <w:divBdr>
        <w:top w:val="none" w:sz="0" w:space="0" w:color="auto"/>
        <w:left w:val="none" w:sz="0" w:space="0" w:color="auto"/>
        <w:bottom w:val="none" w:sz="0" w:space="0" w:color="auto"/>
        <w:right w:val="none" w:sz="0" w:space="0" w:color="auto"/>
      </w:divBdr>
    </w:div>
    <w:div w:id="1012686469">
      <w:bodyDiv w:val="1"/>
      <w:marLeft w:val="0"/>
      <w:marRight w:val="0"/>
      <w:marTop w:val="0"/>
      <w:marBottom w:val="0"/>
      <w:divBdr>
        <w:top w:val="none" w:sz="0" w:space="0" w:color="auto"/>
        <w:left w:val="none" w:sz="0" w:space="0" w:color="auto"/>
        <w:bottom w:val="none" w:sz="0" w:space="0" w:color="auto"/>
        <w:right w:val="none" w:sz="0" w:space="0" w:color="auto"/>
      </w:divBdr>
    </w:div>
    <w:div w:id="1012757087">
      <w:bodyDiv w:val="1"/>
      <w:marLeft w:val="0"/>
      <w:marRight w:val="0"/>
      <w:marTop w:val="0"/>
      <w:marBottom w:val="0"/>
      <w:divBdr>
        <w:top w:val="none" w:sz="0" w:space="0" w:color="auto"/>
        <w:left w:val="none" w:sz="0" w:space="0" w:color="auto"/>
        <w:bottom w:val="none" w:sz="0" w:space="0" w:color="auto"/>
        <w:right w:val="none" w:sz="0" w:space="0" w:color="auto"/>
      </w:divBdr>
    </w:div>
    <w:div w:id="1012799013">
      <w:bodyDiv w:val="1"/>
      <w:marLeft w:val="0"/>
      <w:marRight w:val="0"/>
      <w:marTop w:val="0"/>
      <w:marBottom w:val="0"/>
      <w:divBdr>
        <w:top w:val="none" w:sz="0" w:space="0" w:color="auto"/>
        <w:left w:val="none" w:sz="0" w:space="0" w:color="auto"/>
        <w:bottom w:val="none" w:sz="0" w:space="0" w:color="auto"/>
        <w:right w:val="none" w:sz="0" w:space="0" w:color="auto"/>
      </w:divBdr>
    </w:div>
    <w:div w:id="1012999374">
      <w:bodyDiv w:val="1"/>
      <w:marLeft w:val="0"/>
      <w:marRight w:val="0"/>
      <w:marTop w:val="0"/>
      <w:marBottom w:val="0"/>
      <w:divBdr>
        <w:top w:val="none" w:sz="0" w:space="0" w:color="auto"/>
        <w:left w:val="none" w:sz="0" w:space="0" w:color="auto"/>
        <w:bottom w:val="none" w:sz="0" w:space="0" w:color="auto"/>
        <w:right w:val="none" w:sz="0" w:space="0" w:color="auto"/>
      </w:divBdr>
    </w:div>
    <w:div w:id="1013066209">
      <w:bodyDiv w:val="1"/>
      <w:marLeft w:val="0"/>
      <w:marRight w:val="0"/>
      <w:marTop w:val="0"/>
      <w:marBottom w:val="0"/>
      <w:divBdr>
        <w:top w:val="none" w:sz="0" w:space="0" w:color="auto"/>
        <w:left w:val="none" w:sz="0" w:space="0" w:color="auto"/>
        <w:bottom w:val="none" w:sz="0" w:space="0" w:color="auto"/>
        <w:right w:val="none" w:sz="0" w:space="0" w:color="auto"/>
      </w:divBdr>
    </w:div>
    <w:div w:id="1013144266">
      <w:bodyDiv w:val="1"/>
      <w:marLeft w:val="0"/>
      <w:marRight w:val="0"/>
      <w:marTop w:val="0"/>
      <w:marBottom w:val="0"/>
      <w:divBdr>
        <w:top w:val="none" w:sz="0" w:space="0" w:color="auto"/>
        <w:left w:val="none" w:sz="0" w:space="0" w:color="auto"/>
        <w:bottom w:val="none" w:sz="0" w:space="0" w:color="auto"/>
        <w:right w:val="none" w:sz="0" w:space="0" w:color="auto"/>
      </w:divBdr>
    </w:div>
    <w:div w:id="1013262560">
      <w:bodyDiv w:val="1"/>
      <w:marLeft w:val="0"/>
      <w:marRight w:val="0"/>
      <w:marTop w:val="0"/>
      <w:marBottom w:val="0"/>
      <w:divBdr>
        <w:top w:val="none" w:sz="0" w:space="0" w:color="auto"/>
        <w:left w:val="none" w:sz="0" w:space="0" w:color="auto"/>
        <w:bottom w:val="none" w:sz="0" w:space="0" w:color="auto"/>
        <w:right w:val="none" w:sz="0" w:space="0" w:color="auto"/>
      </w:divBdr>
    </w:div>
    <w:div w:id="1013461464">
      <w:bodyDiv w:val="1"/>
      <w:marLeft w:val="0"/>
      <w:marRight w:val="0"/>
      <w:marTop w:val="0"/>
      <w:marBottom w:val="0"/>
      <w:divBdr>
        <w:top w:val="none" w:sz="0" w:space="0" w:color="auto"/>
        <w:left w:val="none" w:sz="0" w:space="0" w:color="auto"/>
        <w:bottom w:val="none" w:sz="0" w:space="0" w:color="auto"/>
        <w:right w:val="none" w:sz="0" w:space="0" w:color="auto"/>
      </w:divBdr>
    </w:div>
    <w:div w:id="1013533516">
      <w:bodyDiv w:val="1"/>
      <w:marLeft w:val="0"/>
      <w:marRight w:val="0"/>
      <w:marTop w:val="0"/>
      <w:marBottom w:val="0"/>
      <w:divBdr>
        <w:top w:val="none" w:sz="0" w:space="0" w:color="auto"/>
        <w:left w:val="none" w:sz="0" w:space="0" w:color="auto"/>
        <w:bottom w:val="none" w:sz="0" w:space="0" w:color="auto"/>
        <w:right w:val="none" w:sz="0" w:space="0" w:color="auto"/>
      </w:divBdr>
    </w:div>
    <w:div w:id="1013536271">
      <w:bodyDiv w:val="1"/>
      <w:marLeft w:val="0"/>
      <w:marRight w:val="0"/>
      <w:marTop w:val="0"/>
      <w:marBottom w:val="0"/>
      <w:divBdr>
        <w:top w:val="none" w:sz="0" w:space="0" w:color="auto"/>
        <w:left w:val="none" w:sz="0" w:space="0" w:color="auto"/>
        <w:bottom w:val="none" w:sz="0" w:space="0" w:color="auto"/>
        <w:right w:val="none" w:sz="0" w:space="0" w:color="auto"/>
      </w:divBdr>
    </w:div>
    <w:div w:id="1013609173">
      <w:bodyDiv w:val="1"/>
      <w:marLeft w:val="0"/>
      <w:marRight w:val="0"/>
      <w:marTop w:val="0"/>
      <w:marBottom w:val="0"/>
      <w:divBdr>
        <w:top w:val="none" w:sz="0" w:space="0" w:color="auto"/>
        <w:left w:val="none" w:sz="0" w:space="0" w:color="auto"/>
        <w:bottom w:val="none" w:sz="0" w:space="0" w:color="auto"/>
        <w:right w:val="none" w:sz="0" w:space="0" w:color="auto"/>
      </w:divBdr>
    </w:div>
    <w:div w:id="1013844058">
      <w:bodyDiv w:val="1"/>
      <w:marLeft w:val="0"/>
      <w:marRight w:val="0"/>
      <w:marTop w:val="0"/>
      <w:marBottom w:val="0"/>
      <w:divBdr>
        <w:top w:val="none" w:sz="0" w:space="0" w:color="auto"/>
        <w:left w:val="none" w:sz="0" w:space="0" w:color="auto"/>
        <w:bottom w:val="none" w:sz="0" w:space="0" w:color="auto"/>
        <w:right w:val="none" w:sz="0" w:space="0" w:color="auto"/>
      </w:divBdr>
    </w:div>
    <w:div w:id="1014497738">
      <w:bodyDiv w:val="1"/>
      <w:marLeft w:val="0"/>
      <w:marRight w:val="0"/>
      <w:marTop w:val="0"/>
      <w:marBottom w:val="0"/>
      <w:divBdr>
        <w:top w:val="none" w:sz="0" w:space="0" w:color="auto"/>
        <w:left w:val="none" w:sz="0" w:space="0" w:color="auto"/>
        <w:bottom w:val="none" w:sz="0" w:space="0" w:color="auto"/>
        <w:right w:val="none" w:sz="0" w:space="0" w:color="auto"/>
      </w:divBdr>
    </w:div>
    <w:div w:id="1014576352">
      <w:bodyDiv w:val="1"/>
      <w:marLeft w:val="0"/>
      <w:marRight w:val="0"/>
      <w:marTop w:val="0"/>
      <w:marBottom w:val="0"/>
      <w:divBdr>
        <w:top w:val="none" w:sz="0" w:space="0" w:color="auto"/>
        <w:left w:val="none" w:sz="0" w:space="0" w:color="auto"/>
        <w:bottom w:val="none" w:sz="0" w:space="0" w:color="auto"/>
        <w:right w:val="none" w:sz="0" w:space="0" w:color="auto"/>
      </w:divBdr>
    </w:div>
    <w:div w:id="1014772877">
      <w:bodyDiv w:val="1"/>
      <w:marLeft w:val="0"/>
      <w:marRight w:val="0"/>
      <w:marTop w:val="0"/>
      <w:marBottom w:val="0"/>
      <w:divBdr>
        <w:top w:val="none" w:sz="0" w:space="0" w:color="auto"/>
        <w:left w:val="none" w:sz="0" w:space="0" w:color="auto"/>
        <w:bottom w:val="none" w:sz="0" w:space="0" w:color="auto"/>
        <w:right w:val="none" w:sz="0" w:space="0" w:color="auto"/>
      </w:divBdr>
    </w:div>
    <w:div w:id="1014847880">
      <w:bodyDiv w:val="1"/>
      <w:marLeft w:val="0"/>
      <w:marRight w:val="0"/>
      <w:marTop w:val="0"/>
      <w:marBottom w:val="0"/>
      <w:divBdr>
        <w:top w:val="none" w:sz="0" w:space="0" w:color="auto"/>
        <w:left w:val="none" w:sz="0" w:space="0" w:color="auto"/>
        <w:bottom w:val="none" w:sz="0" w:space="0" w:color="auto"/>
        <w:right w:val="none" w:sz="0" w:space="0" w:color="auto"/>
      </w:divBdr>
    </w:div>
    <w:div w:id="1015034811">
      <w:bodyDiv w:val="1"/>
      <w:marLeft w:val="0"/>
      <w:marRight w:val="0"/>
      <w:marTop w:val="0"/>
      <w:marBottom w:val="0"/>
      <w:divBdr>
        <w:top w:val="none" w:sz="0" w:space="0" w:color="auto"/>
        <w:left w:val="none" w:sz="0" w:space="0" w:color="auto"/>
        <w:bottom w:val="none" w:sz="0" w:space="0" w:color="auto"/>
        <w:right w:val="none" w:sz="0" w:space="0" w:color="auto"/>
      </w:divBdr>
    </w:div>
    <w:div w:id="1015185011">
      <w:bodyDiv w:val="1"/>
      <w:marLeft w:val="0"/>
      <w:marRight w:val="0"/>
      <w:marTop w:val="0"/>
      <w:marBottom w:val="0"/>
      <w:divBdr>
        <w:top w:val="none" w:sz="0" w:space="0" w:color="auto"/>
        <w:left w:val="none" w:sz="0" w:space="0" w:color="auto"/>
        <w:bottom w:val="none" w:sz="0" w:space="0" w:color="auto"/>
        <w:right w:val="none" w:sz="0" w:space="0" w:color="auto"/>
      </w:divBdr>
    </w:div>
    <w:div w:id="1015227150">
      <w:bodyDiv w:val="1"/>
      <w:marLeft w:val="0"/>
      <w:marRight w:val="0"/>
      <w:marTop w:val="0"/>
      <w:marBottom w:val="0"/>
      <w:divBdr>
        <w:top w:val="none" w:sz="0" w:space="0" w:color="auto"/>
        <w:left w:val="none" w:sz="0" w:space="0" w:color="auto"/>
        <w:bottom w:val="none" w:sz="0" w:space="0" w:color="auto"/>
        <w:right w:val="none" w:sz="0" w:space="0" w:color="auto"/>
      </w:divBdr>
    </w:div>
    <w:div w:id="1015307981">
      <w:bodyDiv w:val="1"/>
      <w:marLeft w:val="0"/>
      <w:marRight w:val="0"/>
      <w:marTop w:val="0"/>
      <w:marBottom w:val="0"/>
      <w:divBdr>
        <w:top w:val="none" w:sz="0" w:space="0" w:color="auto"/>
        <w:left w:val="none" w:sz="0" w:space="0" w:color="auto"/>
        <w:bottom w:val="none" w:sz="0" w:space="0" w:color="auto"/>
        <w:right w:val="none" w:sz="0" w:space="0" w:color="auto"/>
      </w:divBdr>
    </w:div>
    <w:div w:id="1015379779">
      <w:bodyDiv w:val="1"/>
      <w:marLeft w:val="0"/>
      <w:marRight w:val="0"/>
      <w:marTop w:val="0"/>
      <w:marBottom w:val="0"/>
      <w:divBdr>
        <w:top w:val="none" w:sz="0" w:space="0" w:color="auto"/>
        <w:left w:val="none" w:sz="0" w:space="0" w:color="auto"/>
        <w:bottom w:val="none" w:sz="0" w:space="0" w:color="auto"/>
        <w:right w:val="none" w:sz="0" w:space="0" w:color="auto"/>
      </w:divBdr>
    </w:div>
    <w:div w:id="1015693330">
      <w:bodyDiv w:val="1"/>
      <w:marLeft w:val="0"/>
      <w:marRight w:val="0"/>
      <w:marTop w:val="0"/>
      <w:marBottom w:val="0"/>
      <w:divBdr>
        <w:top w:val="none" w:sz="0" w:space="0" w:color="auto"/>
        <w:left w:val="none" w:sz="0" w:space="0" w:color="auto"/>
        <w:bottom w:val="none" w:sz="0" w:space="0" w:color="auto"/>
        <w:right w:val="none" w:sz="0" w:space="0" w:color="auto"/>
      </w:divBdr>
    </w:div>
    <w:div w:id="1015962959">
      <w:bodyDiv w:val="1"/>
      <w:marLeft w:val="0"/>
      <w:marRight w:val="0"/>
      <w:marTop w:val="0"/>
      <w:marBottom w:val="0"/>
      <w:divBdr>
        <w:top w:val="none" w:sz="0" w:space="0" w:color="auto"/>
        <w:left w:val="none" w:sz="0" w:space="0" w:color="auto"/>
        <w:bottom w:val="none" w:sz="0" w:space="0" w:color="auto"/>
        <w:right w:val="none" w:sz="0" w:space="0" w:color="auto"/>
      </w:divBdr>
    </w:div>
    <w:div w:id="1016081982">
      <w:bodyDiv w:val="1"/>
      <w:marLeft w:val="0"/>
      <w:marRight w:val="0"/>
      <w:marTop w:val="0"/>
      <w:marBottom w:val="0"/>
      <w:divBdr>
        <w:top w:val="none" w:sz="0" w:space="0" w:color="auto"/>
        <w:left w:val="none" w:sz="0" w:space="0" w:color="auto"/>
        <w:bottom w:val="none" w:sz="0" w:space="0" w:color="auto"/>
        <w:right w:val="none" w:sz="0" w:space="0" w:color="auto"/>
      </w:divBdr>
    </w:div>
    <w:div w:id="1016152411">
      <w:bodyDiv w:val="1"/>
      <w:marLeft w:val="0"/>
      <w:marRight w:val="0"/>
      <w:marTop w:val="0"/>
      <w:marBottom w:val="0"/>
      <w:divBdr>
        <w:top w:val="none" w:sz="0" w:space="0" w:color="auto"/>
        <w:left w:val="none" w:sz="0" w:space="0" w:color="auto"/>
        <w:bottom w:val="none" w:sz="0" w:space="0" w:color="auto"/>
        <w:right w:val="none" w:sz="0" w:space="0" w:color="auto"/>
      </w:divBdr>
    </w:div>
    <w:div w:id="1016271676">
      <w:bodyDiv w:val="1"/>
      <w:marLeft w:val="0"/>
      <w:marRight w:val="0"/>
      <w:marTop w:val="0"/>
      <w:marBottom w:val="0"/>
      <w:divBdr>
        <w:top w:val="none" w:sz="0" w:space="0" w:color="auto"/>
        <w:left w:val="none" w:sz="0" w:space="0" w:color="auto"/>
        <w:bottom w:val="none" w:sz="0" w:space="0" w:color="auto"/>
        <w:right w:val="none" w:sz="0" w:space="0" w:color="auto"/>
      </w:divBdr>
    </w:div>
    <w:div w:id="1016424081">
      <w:bodyDiv w:val="1"/>
      <w:marLeft w:val="0"/>
      <w:marRight w:val="0"/>
      <w:marTop w:val="0"/>
      <w:marBottom w:val="0"/>
      <w:divBdr>
        <w:top w:val="none" w:sz="0" w:space="0" w:color="auto"/>
        <w:left w:val="none" w:sz="0" w:space="0" w:color="auto"/>
        <w:bottom w:val="none" w:sz="0" w:space="0" w:color="auto"/>
        <w:right w:val="none" w:sz="0" w:space="0" w:color="auto"/>
      </w:divBdr>
    </w:div>
    <w:div w:id="1016424908">
      <w:bodyDiv w:val="1"/>
      <w:marLeft w:val="0"/>
      <w:marRight w:val="0"/>
      <w:marTop w:val="0"/>
      <w:marBottom w:val="0"/>
      <w:divBdr>
        <w:top w:val="none" w:sz="0" w:space="0" w:color="auto"/>
        <w:left w:val="none" w:sz="0" w:space="0" w:color="auto"/>
        <w:bottom w:val="none" w:sz="0" w:space="0" w:color="auto"/>
        <w:right w:val="none" w:sz="0" w:space="0" w:color="auto"/>
      </w:divBdr>
    </w:div>
    <w:div w:id="1016734038">
      <w:bodyDiv w:val="1"/>
      <w:marLeft w:val="0"/>
      <w:marRight w:val="0"/>
      <w:marTop w:val="0"/>
      <w:marBottom w:val="0"/>
      <w:divBdr>
        <w:top w:val="none" w:sz="0" w:space="0" w:color="auto"/>
        <w:left w:val="none" w:sz="0" w:space="0" w:color="auto"/>
        <w:bottom w:val="none" w:sz="0" w:space="0" w:color="auto"/>
        <w:right w:val="none" w:sz="0" w:space="0" w:color="auto"/>
      </w:divBdr>
    </w:div>
    <w:div w:id="1016887156">
      <w:bodyDiv w:val="1"/>
      <w:marLeft w:val="0"/>
      <w:marRight w:val="0"/>
      <w:marTop w:val="0"/>
      <w:marBottom w:val="0"/>
      <w:divBdr>
        <w:top w:val="none" w:sz="0" w:space="0" w:color="auto"/>
        <w:left w:val="none" w:sz="0" w:space="0" w:color="auto"/>
        <w:bottom w:val="none" w:sz="0" w:space="0" w:color="auto"/>
        <w:right w:val="none" w:sz="0" w:space="0" w:color="auto"/>
      </w:divBdr>
    </w:div>
    <w:div w:id="1017005116">
      <w:bodyDiv w:val="1"/>
      <w:marLeft w:val="0"/>
      <w:marRight w:val="0"/>
      <w:marTop w:val="0"/>
      <w:marBottom w:val="0"/>
      <w:divBdr>
        <w:top w:val="none" w:sz="0" w:space="0" w:color="auto"/>
        <w:left w:val="none" w:sz="0" w:space="0" w:color="auto"/>
        <w:bottom w:val="none" w:sz="0" w:space="0" w:color="auto"/>
        <w:right w:val="none" w:sz="0" w:space="0" w:color="auto"/>
      </w:divBdr>
    </w:div>
    <w:div w:id="1017388207">
      <w:bodyDiv w:val="1"/>
      <w:marLeft w:val="0"/>
      <w:marRight w:val="0"/>
      <w:marTop w:val="0"/>
      <w:marBottom w:val="0"/>
      <w:divBdr>
        <w:top w:val="none" w:sz="0" w:space="0" w:color="auto"/>
        <w:left w:val="none" w:sz="0" w:space="0" w:color="auto"/>
        <w:bottom w:val="none" w:sz="0" w:space="0" w:color="auto"/>
        <w:right w:val="none" w:sz="0" w:space="0" w:color="auto"/>
      </w:divBdr>
    </w:div>
    <w:div w:id="1017539451">
      <w:bodyDiv w:val="1"/>
      <w:marLeft w:val="0"/>
      <w:marRight w:val="0"/>
      <w:marTop w:val="0"/>
      <w:marBottom w:val="0"/>
      <w:divBdr>
        <w:top w:val="none" w:sz="0" w:space="0" w:color="auto"/>
        <w:left w:val="none" w:sz="0" w:space="0" w:color="auto"/>
        <w:bottom w:val="none" w:sz="0" w:space="0" w:color="auto"/>
        <w:right w:val="none" w:sz="0" w:space="0" w:color="auto"/>
      </w:divBdr>
    </w:div>
    <w:div w:id="1017582441">
      <w:bodyDiv w:val="1"/>
      <w:marLeft w:val="0"/>
      <w:marRight w:val="0"/>
      <w:marTop w:val="0"/>
      <w:marBottom w:val="0"/>
      <w:divBdr>
        <w:top w:val="none" w:sz="0" w:space="0" w:color="auto"/>
        <w:left w:val="none" w:sz="0" w:space="0" w:color="auto"/>
        <w:bottom w:val="none" w:sz="0" w:space="0" w:color="auto"/>
        <w:right w:val="none" w:sz="0" w:space="0" w:color="auto"/>
      </w:divBdr>
    </w:div>
    <w:div w:id="1017928461">
      <w:bodyDiv w:val="1"/>
      <w:marLeft w:val="0"/>
      <w:marRight w:val="0"/>
      <w:marTop w:val="0"/>
      <w:marBottom w:val="0"/>
      <w:divBdr>
        <w:top w:val="none" w:sz="0" w:space="0" w:color="auto"/>
        <w:left w:val="none" w:sz="0" w:space="0" w:color="auto"/>
        <w:bottom w:val="none" w:sz="0" w:space="0" w:color="auto"/>
        <w:right w:val="none" w:sz="0" w:space="0" w:color="auto"/>
      </w:divBdr>
    </w:div>
    <w:div w:id="1018196013">
      <w:bodyDiv w:val="1"/>
      <w:marLeft w:val="0"/>
      <w:marRight w:val="0"/>
      <w:marTop w:val="0"/>
      <w:marBottom w:val="0"/>
      <w:divBdr>
        <w:top w:val="none" w:sz="0" w:space="0" w:color="auto"/>
        <w:left w:val="none" w:sz="0" w:space="0" w:color="auto"/>
        <w:bottom w:val="none" w:sz="0" w:space="0" w:color="auto"/>
        <w:right w:val="none" w:sz="0" w:space="0" w:color="auto"/>
      </w:divBdr>
    </w:div>
    <w:div w:id="1018459036">
      <w:bodyDiv w:val="1"/>
      <w:marLeft w:val="0"/>
      <w:marRight w:val="0"/>
      <w:marTop w:val="0"/>
      <w:marBottom w:val="0"/>
      <w:divBdr>
        <w:top w:val="none" w:sz="0" w:space="0" w:color="auto"/>
        <w:left w:val="none" w:sz="0" w:space="0" w:color="auto"/>
        <w:bottom w:val="none" w:sz="0" w:space="0" w:color="auto"/>
        <w:right w:val="none" w:sz="0" w:space="0" w:color="auto"/>
      </w:divBdr>
    </w:div>
    <w:div w:id="1018628468">
      <w:bodyDiv w:val="1"/>
      <w:marLeft w:val="0"/>
      <w:marRight w:val="0"/>
      <w:marTop w:val="0"/>
      <w:marBottom w:val="0"/>
      <w:divBdr>
        <w:top w:val="none" w:sz="0" w:space="0" w:color="auto"/>
        <w:left w:val="none" w:sz="0" w:space="0" w:color="auto"/>
        <w:bottom w:val="none" w:sz="0" w:space="0" w:color="auto"/>
        <w:right w:val="none" w:sz="0" w:space="0" w:color="auto"/>
      </w:divBdr>
    </w:div>
    <w:div w:id="1018851448">
      <w:bodyDiv w:val="1"/>
      <w:marLeft w:val="0"/>
      <w:marRight w:val="0"/>
      <w:marTop w:val="0"/>
      <w:marBottom w:val="0"/>
      <w:divBdr>
        <w:top w:val="none" w:sz="0" w:space="0" w:color="auto"/>
        <w:left w:val="none" w:sz="0" w:space="0" w:color="auto"/>
        <w:bottom w:val="none" w:sz="0" w:space="0" w:color="auto"/>
        <w:right w:val="none" w:sz="0" w:space="0" w:color="auto"/>
      </w:divBdr>
    </w:div>
    <w:div w:id="1018895876">
      <w:bodyDiv w:val="1"/>
      <w:marLeft w:val="0"/>
      <w:marRight w:val="0"/>
      <w:marTop w:val="0"/>
      <w:marBottom w:val="0"/>
      <w:divBdr>
        <w:top w:val="none" w:sz="0" w:space="0" w:color="auto"/>
        <w:left w:val="none" w:sz="0" w:space="0" w:color="auto"/>
        <w:bottom w:val="none" w:sz="0" w:space="0" w:color="auto"/>
        <w:right w:val="none" w:sz="0" w:space="0" w:color="auto"/>
      </w:divBdr>
    </w:div>
    <w:div w:id="1019504311">
      <w:bodyDiv w:val="1"/>
      <w:marLeft w:val="0"/>
      <w:marRight w:val="0"/>
      <w:marTop w:val="0"/>
      <w:marBottom w:val="0"/>
      <w:divBdr>
        <w:top w:val="none" w:sz="0" w:space="0" w:color="auto"/>
        <w:left w:val="none" w:sz="0" w:space="0" w:color="auto"/>
        <w:bottom w:val="none" w:sz="0" w:space="0" w:color="auto"/>
        <w:right w:val="none" w:sz="0" w:space="0" w:color="auto"/>
      </w:divBdr>
    </w:div>
    <w:div w:id="1019510063">
      <w:bodyDiv w:val="1"/>
      <w:marLeft w:val="0"/>
      <w:marRight w:val="0"/>
      <w:marTop w:val="0"/>
      <w:marBottom w:val="0"/>
      <w:divBdr>
        <w:top w:val="none" w:sz="0" w:space="0" w:color="auto"/>
        <w:left w:val="none" w:sz="0" w:space="0" w:color="auto"/>
        <w:bottom w:val="none" w:sz="0" w:space="0" w:color="auto"/>
        <w:right w:val="none" w:sz="0" w:space="0" w:color="auto"/>
      </w:divBdr>
    </w:div>
    <w:div w:id="1019548367">
      <w:bodyDiv w:val="1"/>
      <w:marLeft w:val="0"/>
      <w:marRight w:val="0"/>
      <w:marTop w:val="0"/>
      <w:marBottom w:val="0"/>
      <w:divBdr>
        <w:top w:val="none" w:sz="0" w:space="0" w:color="auto"/>
        <w:left w:val="none" w:sz="0" w:space="0" w:color="auto"/>
        <w:bottom w:val="none" w:sz="0" w:space="0" w:color="auto"/>
        <w:right w:val="none" w:sz="0" w:space="0" w:color="auto"/>
      </w:divBdr>
    </w:div>
    <w:div w:id="1019624869">
      <w:bodyDiv w:val="1"/>
      <w:marLeft w:val="0"/>
      <w:marRight w:val="0"/>
      <w:marTop w:val="0"/>
      <w:marBottom w:val="0"/>
      <w:divBdr>
        <w:top w:val="none" w:sz="0" w:space="0" w:color="auto"/>
        <w:left w:val="none" w:sz="0" w:space="0" w:color="auto"/>
        <w:bottom w:val="none" w:sz="0" w:space="0" w:color="auto"/>
        <w:right w:val="none" w:sz="0" w:space="0" w:color="auto"/>
      </w:divBdr>
    </w:div>
    <w:div w:id="1019700426">
      <w:bodyDiv w:val="1"/>
      <w:marLeft w:val="0"/>
      <w:marRight w:val="0"/>
      <w:marTop w:val="0"/>
      <w:marBottom w:val="0"/>
      <w:divBdr>
        <w:top w:val="none" w:sz="0" w:space="0" w:color="auto"/>
        <w:left w:val="none" w:sz="0" w:space="0" w:color="auto"/>
        <w:bottom w:val="none" w:sz="0" w:space="0" w:color="auto"/>
        <w:right w:val="none" w:sz="0" w:space="0" w:color="auto"/>
      </w:divBdr>
    </w:div>
    <w:div w:id="1020011866">
      <w:bodyDiv w:val="1"/>
      <w:marLeft w:val="0"/>
      <w:marRight w:val="0"/>
      <w:marTop w:val="0"/>
      <w:marBottom w:val="0"/>
      <w:divBdr>
        <w:top w:val="none" w:sz="0" w:space="0" w:color="auto"/>
        <w:left w:val="none" w:sz="0" w:space="0" w:color="auto"/>
        <w:bottom w:val="none" w:sz="0" w:space="0" w:color="auto"/>
        <w:right w:val="none" w:sz="0" w:space="0" w:color="auto"/>
      </w:divBdr>
    </w:div>
    <w:div w:id="1020081726">
      <w:bodyDiv w:val="1"/>
      <w:marLeft w:val="0"/>
      <w:marRight w:val="0"/>
      <w:marTop w:val="0"/>
      <w:marBottom w:val="0"/>
      <w:divBdr>
        <w:top w:val="none" w:sz="0" w:space="0" w:color="auto"/>
        <w:left w:val="none" w:sz="0" w:space="0" w:color="auto"/>
        <w:bottom w:val="none" w:sz="0" w:space="0" w:color="auto"/>
        <w:right w:val="none" w:sz="0" w:space="0" w:color="auto"/>
      </w:divBdr>
    </w:div>
    <w:div w:id="1020397299">
      <w:bodyDiv w:val="1"/>
      <w:marLeft w:val="0"/>
      <w:marRight w:val="0"/>
      <w:marTop w:val="0"/>
      <w:marBottom w:val="0"/>
      <w:divBdr>
        <w:top w:val="none" w:sz="0" w:space="0" w:color="auto"/>
        <w:left w:val="none" w:sz="0" w:space="0" w:color="auto"/>
        <w:bottom w:val="none" w:sz="0" w:space="0" w:color="auto"/>
        <w:right w:val="none" w:sz="0" w:space="0" w:color="auto"/>
      </w:divBdr>
    </w:div>
    <w:div w:id="1020426714">
      <w:bodyDiv w:val="1"/>
      <w:marLeft w:val="0"/>
      <w:marRight w:val="0"/>
      <w:marTop w:val="0"/>
      <w:marBottom w:val="0"/>
      <w:divBdr>
        <w:top w:val="none" w:sz="0" w:space="0" w:color="auto"/>
        <w:left w:val="none" w:sz="0" w:space="0" w:color="auto"/>
        <w:bottom w:val="none" w:sz="0" w:space="0" w:color="auto"/>
        <w:right w:val="none" w:sz="0" w:space="0" w:color="auto"/>
      </w:divBdr>
    </w:div>
    <w:div w:id="1020427094">
      <w:bodyDiv w:val="1"/>
      <w:marLeft w:val="0"/>
      <w:marRight w:val="0"/>
      <w:marTop w:val="0"/>
      <w:marBottom w:val="0"/>
      <w:divBdr>
        <w:top w:val="none" w:sz="0" w:space="0" w:color="auto"/>
        <w:left w:val="none" w:sz="0" w:space="0" w:color="auto"/>
        <w:bottom w:val="none" w:sz="0" w:space="0" w:color="auto"/>
        <w:right w:val="none" w:sz="0" w:space="0" w:color="auto"/>
      </w:divBdr>
    </w:div>
    <w:div w:id="1021007579">
      <w:bodyDiv w:val="1"/>
      <w:marLeft w:val="0"/>
      <w:marRight w:val="0"/>
      <w:marTop w:val="0"/>
      <w:marBottom w:val="0"/>
      <w:divBdr>
        <w:top w:val="none" w:sz="0" w:space="0" w:color="auto"/>
        <w:left w:val="none" w:sz="0" w:space="0" w:color="auto"/>
        <w:bottom w:val="none" w:sz="0" w:space="0" w:color="auto"/>
        <w:right w:val="none" w:sz="0" w:space="0" w:color="auto"/>
      </w:divBdr>
    </w:div>
    <w:div w:id="1021126100">
      <w:bodyDiv w:val="1"/>
      <w:marLeft w:val="0"/>
      <w:marRight w:val="0"/>
      <w:marTop w:val="0"/>
      <w:marBottom w:val="0"/>
      <w:divBdr>
        <w:top w:val="none" w:sz="0" w:space="0" w:color="auto"/>
        <w:left w:val="none" w:sz="0" w:space="0" w:color="auto"/>
        <w:bottom w:val="none" w:sz="0" w:space="0" w:color="auto"/>
        <w:right w:val="none" w:sz="0" w:space="0" w:color="auto"/>
      </w:divBdr>
    </w:div>
    <w:div w:id="1021199440">
      <w:bodyDiv w:val="1"/>
      <w:marLeft w:val="0"/>
      <w:marRight w:val="0"/>
      <w:marTop w:val="0"/>
      <w:marBottom w:val="0"/>
      <w:divBdr>
        <w:top w:val="none" w:sz="0" w:space="0" w:color="auto"/>
        <w:left w:val="none" w:sz="0" w:space="0" w:color="auto"/>
        <w:bottom w:val="none" w:sz="0" w:space="0" w:color="auto"/>
        <w:right w:val="none" w:sz="0" w:space="0" w:color="auto"/>
      </w:divBdr>
    </w:div>
    <w:div w:id="1021204218">
      <w:bodyDiv w:val="1"/>
      <w:marLeft w:val="0"/>
      <w:marRight w:val="0"/>
      <w:marTop w:val="0"/>
      <w:marBottom w:val="0"/>
      <w:divBdr>
        <w:top w:val="none" w:sz="0" w:space="0" w:color="auto"/>
        <w:left w:val="none" w:sz="0" w:space="0" w:color="auto"/>
        <w:bottom w:val="none" w:sz="0" w:space="0" w:color="auto"/>
        <w:right w:val="none" w:sz="0" w:space="0" w:color="auto"/>
      </w:divBdr>
    </w:div>
    <w:div w:id="1021319666">
      <w:bodyDiv w:val="1"/>
      <w:marLeft w:val="0"/>
      <w:marRight w:val="0"/>
      <w:marTop w:val="0"/>
      <w:marBottom w:val="0"/>
      <w:divBdr>
        <w:top w:val="none" w:sz="0" w:space="0" w:color="auto"/>
        <w:left w:val="none" w:sz="0" w:space="0" w:color="auto"/>
        <w:bottom w:val="none" w:sz="0" w:space="0" w:color="auto"/>
        <w:right w:val="none" w:sz="0" w:space="0" w:color="auto"/>
      </w:divBdr>
    </w:div>
    <w:div w:id="1021475375">
      <w:bodyDiv w:val="1"/>
      <w:marLeft w:val="0"/>
      <w:marRight w:val="0"/>
      <w:marTop w:val="0"/>
      <w:marBottom w:val="0"/>
      <w:divBdr>
        <w:top w:val="none" w:sz="0" w:space="0" w:color="auto"/>
        <w:left w:val="none" w:sz="0" w:space="0" w:color="auto"/>
        <w:bottom w:val="none" w:sz="0" w:space="0" w:color="auto"/>
        <w:right w:val="none" w:sz="0" w:space="0" w:color="auto"/>
      </w:divBdr>
    </w:div>
    <w:div w:id="1021510428">
      <w:bodyDiv w:val="1"/>
      <w:marLeft w:val="0"/>
      <w:marRight w:val="0"/>
      <w:marTop w:val="0"/>
      <w:marBottom w:val="0"/>
      <w:divBdr>
        <w:top w:val="none" w:sz="0" w:space="0" w:color="auto"/>
        <w:left w:val="none" w:sz="0" w:space="0" w:color="auto"/>
        <w:bottom w:val="none" w:sz="0" w:space="0" w:color="auto"/>
        <w:right w:val="none" w:sz="0" w:space="0" w:color="auto"/>
      </w:divBdr>
    </w:div>
    <w:div w:id="1021736189">
      <w:bodyDiv w:val="1"/>
      <w:marLeft w:val="0"/>
      <w:marRight w:val="0"/>
      <w:marTop w:val="0"/>
      <w:marBottom w:val="0"/>
      <w:divBdr>
        <w:top w:val="none" w:sz="0" w:space="0" w:color="auto"/>
        <w:left w:val="none" w:sz="0" w:space="0" w:color="auto"/>
        <w:bottom w:val="none" w:sz="0" w:space="0" w:color="auto"/>
        <w:right w:val="none" w:sz="0" w:space="0" w:color="auto"/>
      </w:divBdr>
    </w:div>
    <w:div w:id="1022979820">
      <w:bodyDiv w:val="1"/>
      <w:marLeft w:val="0"/>
      <w:marRight w:val="0"/>
      <w:marTop w:val="0"/>
      <w:marBottom w:val="0"/>
      <w:divBdr>
        <w:top w:val="none" w:sz="0" w:space="0" w:color="auto"/>
        <w:left w:val="none" w:sz="0" w:space="0" w:color="auto"/>
        <w:bottom w:val="none" w:sz="0" w:space="0" w:color="auto"/>
        <w:right w:val="none" w:sz="0" w:space="0" w:color="auto"/>
      </w:divBdr>
    </w:div>
    <w:div w:id="1023088611">
      <w:bodyDiv w:val="1"/>
      <w:marLeft w:val="0"/>
      <w:marRight w:val="0"/>
      <w:marTop w:val="0"/>
      <w:marBottom w:val="0"/>
      <w:divBdr>
        <w:top w:val="none" w:sz="0" w:space="0" w:color="auto"/>
        <w:left w:val="none" w:sz="0" w:space="0" w:color="auto"/>
        <w:bottom w:val="none" w:sz="0" w:space="0" w:color="auto"/>
        <w:right w:val="none" w:sz="0" w:space="0" w:color="auto"/>
      </w:divBdr>
    </w:div>
    <w:div w:id="1023092189">
      <w:bodyDiv w:val="1"/>
      <w:marLeft w:val="0"/>
      <w:marRight w:val="0"/>
      <w:marTop w:val="0"/>
      <w:marBottom w:val="0"/>
      <w:divBdr>
        <w:top w:val="none" w:sz="0" w:space="0" w:color="auto"/>
        <w:left w:val="none" w:sz="0" w:space="0" w:color="auto"/>
        <w:bottom w:val="none" w:sz="0" w:space="0" w:color="auto"/>
        <w:right w:val="none" w:sz="0" w:space="0" w:color="auto"/>
      </w:divBdr>
    </w:div>
    <w:div w:id="1023165737">
      <w:bodyDiv w:val="1"/>
      <w:marLeft w:val="0"/>
      <w:marRight w:val="0"/>
      <w:marTop w:val="0"/>
      <w:marBottom w:val="0"/>
      <w:divBdr>
        <w:top w:val="none" w:sz="0" w:space="0" w:color="auto"/>
        <w:left w:val="none" w:sz="0" w:space="0" w:color="auto"/>
        <w:bottom w:val="none" w:sz="0" w:space="0" w:color="auto"/>
        <w:right w:val="none" w:sz="0" w:space="0" w:color="auto"/>
      </w:divBdr>
    </w:div>
    <w:div w:id="1023172931">
      <w:bodyDiv w:val="1"/>
      <w:marLeft w:val="0"/>
      <w:marRight w:val="0"/>
      <w:marTop w:val="0"/>
      <w:marBottom w:val="0"/>
      <w:divBdr>
        <w:top w:val="none" w:sz="0" w:space="0" w:color="auto"/>
        <w:left w:val="none" w:sz="0" w:space="0" w:color="auto"/>
        <w:bottom w:val="none" w:sz="0" w:space="0" w:color="auto"/>
        <w:right w:val="none" w:sz="0" w:space="0" w:color="auto"/>
      </w:divBdr>
    </w:div>
    <w:div w:id="1023287153">
      <w:bodyDiv w:val="1"/>
      <w:marLeft w:val="0"/>
      <w:marRight w:val="0"/>
      <w:marTop w:val="0"/>
      <w:marBottom w:val="0"/>
      <w:divBdr>
        <w:top w:val="none" w:sz="0" w:space="0" w:color="auto"/>
        <w:left w:val="none" w:sz="0" w:space="0" w:color="auto"/>
        <w:bottom w:val="none" w:sz="0" w:space="0" w:color="auto"/>
        <w:right w:val="none" w:sz="0" w:space="0" w:color="auto"/>
      </w:divBdr>
    </w:div>
    <w:div w:id="1023364213">
      <w:bodyDiv w:val="1"/>
      <w:marLeft w:val="0"/>
      <w:marRight w:val="0"/>
      <w:marTop w:val="0"/>
      <w:marBottom w:val="0"/>
      <w:divBdr>
        <w:top w:val="none" w:sz="0" w:space="0" w:color="auto"/>
        <w:left w:val="none" w:sz="0" w:space="0" w:color="auto"/>
        <w:bottom w:val="none" w:sz="0" w:space="0" w:color="auto"/>
        <w:right w:val="none" w:sz="0" w:space="0" w:color="auto"/>
      </w:divBdr>
    </w:div>
    <w:div w:id="1023825585">
      <w:bodyDiv w:val="1"/>
      <w:marLeft w:val="0"/>
      <w:marRight w:val="0"/>
      <w:marTop w:val="0"/>
      <w:marBottom w:val="0"/>
      <w:divBdr>
        <w:top w:val="none" w:sz="0" w:space="0" w:color="auto"/>
        <w:left w:val="none" w:sz="0" w:space="0" w:color="auto"/>
        <w:bottom w:val="none" w:sz="0" w:space="0" w:color="auto"/>
        <w:right w:val="none" w:sz="0" w:space="0" w:color="auto"/>
      </w:divBdr>
    </w:div>
    <w:div w:id="1024089419">
      <w:bodyDiv w:val="1"/>
      <w:marLeft w:val="0"/>
      <w:marRight w:val="0"/>
      <w:marTop w:val="0"/>
      <w:marBottom w:val="0"/>
      <w:divBdr>
        <w:top w:val="none" w:sz="0" w:space="0" w:color="auto"/>
        <w:left w:val="none" w:sz="0" w:space="0" w:color="auto"/>
        <w:bottom w:val="none" w:sz="0" w:space="0" w:color="auto"/>
        <w:right w:val="none" w:sz="0" w:space="0" w:color="auto"/>
      </w:divBdr>
    </w:div>
    <w:div w:id="1024134254">
      <w:bodyDiv w:val="1"/>
      <w:marLeft w:val="0"/>
      <w:marRight w:val="0"/>
      <w:marTop w:val="0"/>
      <w:marBottom w:val="0"/>
      <w:divBdr>
        <w:top w:val="none" w:sz="0" w:space="0" w:color="auto"/>
        <w:left w:val="none" w:sz="0" w:space="0" w:color="auto"/>
        <w:bottom w:val="none" w:sz="0" w:space="0" w:color="auto"/>
        <w:right w:val="none" w:sz="0" w:space="0" w:color="auto"/>
      </w:divBdr>
    </w:div>
    <w:div w:id="1024137900">
      <w:bodyDiv w:val="1"/>
      <w:marLeft w:val="0"/>
      <w:marRight w:val="0"/>
      <w:marTop w:val="0"/>
      <w:marBottom w:val="0"/>
      <w:divBdr>
        <w:top w:val="none" w:sz="0" w:space="0" w:color="auto"/>
        <w:left w:val="none" w:sz="0" w:space="0" w:color="auto"/>
        <w:bottom w:val="none" w:sz="0" w:space="0" w:color="auto"/>
        <w:right w:val="none" w:sz="0" w:space="0" w:color="auto"/>
      </w:divBdr>
    </w:div>
    <w:div w:id="1024290542">
      <w:bodyDiv w:val="1"/>
      <w:marLeft w:val="0"/>
      <w:marRight w:val="0"/>
      <w:marTop w:val="0"/>
      <w:marBottom w:val="0"/>
      <w:divBdr>
        <w:top w:val="none" w:sz="0" w:space="0" w:color="auto"/>
        <w:left w:val="none" w:sz="0" w:space="0" w:color="auto"/>
        <w:bottom w:val="none" w:sz="0" w:space="0" w:color="auto"/>
        <w:right w:val="none" w:sz="0" w:space="0" w:color="auto"/>
      </w:divBdr>
    </w:div>
    <w:div w:id="1024359782">
      <w:bodyDiv w:val="1"/>
      <w:marLeft w:val="0"/>
      <w:marRight w:val="0"/>
      <w:marTop w:val="0"/>
      <w:marBottom w:val="0"/>
      <w:divBdr>
        <w:top w:val="none" w:sz="0" w:space="0" w:color="auto"/>
        <w:left w:val="none" w:sz="0" w:space="0" w:color="auto"/>
        <w:bottom w:val="none" w:sz="0" w:space="0" w:color="auto"/>
        <w:right w:val="none" w:sz="0" w:space="0" w:color="auto"/>
      </w:divBdr>
    </w:div>
    <w:div w:id="1024596282">
      <w:bodyDiv w:val="1"/>
      <w:marLeft w:val="0"/>
      <w:marRight w:val="0"/>
      <w:marTop w:val="0"/>
      <w:marBottom w:val="0"/>
      <w:divBdr>
        <w:top w:val="none" w:sz="0" w:space="0" w:color="auto"/>
        <w:left w:val="none" w:sz="0" w:space="0" w:color="auto"/>
        <w:bottom w:val="none" w:sz="0" w:space="0" w:color="auto"/>
        <w:right w:val="none" w:sz="0" w:space="0" w:color="auto"/>
      </w:divBdr>
    </w:div>
    <w:div w:id="1024599501">
      <w:bodyDiv w:val="1"/>
      <w:marLeft w:val="0"/>
      <w:marRight w:val="0"/>
      <w:marTop w:val="0"/>
      <w:marBottom w:val="0"/>
      <w:divBdr>
        <w:top w:val="none" w:sz="0" w:space="0" w:color="auto"/>
        <w:left w:val="none" w:sz="0" w:space="0" w:color="auto"/>
        <w:bottom w:val="none" w:sz="0" w:space="0" w:color="auto"/>
        <w:right w:val="none" w:sz="0" w:space="0" w:color="auto"/>
      </w:divBdr>
    </w:div>
    <w:div w:id="1024788833">
      <w:bodyDiv w:val="1"/>
      <w:marLeft w:val="0"/>
      <w:marRight w:val="0"/>
      <w:marTop w:val="0"/>
      <w:marBottom w:val="0"/>
      <w:divBdr>
        <w:top w:val="none" w:sz="0" w:space="0" w:color="auto"/>
        <w:left w:val="none" w:sz="0" w:space="0" w:color="auto"/>
        <w:bottom w:val="none" w:sz="0" w:space="0" w:color="auto"/>
        <w:right w:val="none" w:sz="0" w:space="0" w:color="auto"/>
      </w:divBdr>
    </w:div>
    <w:div w:id="1024791386">
      <w:bodyDiv w:val="1"/>
      <w:marLeft w:val="0"/>
      <w:marRight w:val="0"/>
      <w:marTop w:val="0"/>
      <w:marBottom w:val="0"/>
      <w:divBdr>
        <w:top w:val="none" w:sz="0" w:space="0" w:color="auto"/>
        <w:left w:val="none" w:sz="0" w:space="0" w:color="auto"/>
        <w:bottom w:val="none" w:sz="0" w:space="0" w:color="auto"/>
        <w:right w:val="none" w:sz="0" w:space="0" w:color="auto"/>
      </w:divBdr>
    </w:div>
    <w:div w:id="1026294398">
      <w:bodyDiv w:val="1"/>
      <w:marLeft w:val="0"/>
      <w:marRight w:val="0"/>
      <w:marTop w:val="0"/>
      <w:marBottom w:val="0"/>
      <w:divBdr>
        <w:top w:val="none" w:sz="0" w:space="0" w:color="auto"/>
        <w:left w:val="none" w:sz="0" w:space="0" w:color="auto"/>
        <w:bottom w:val="none" w:sz="0" w:space="0" w:color="auto"/>
        <w:right w:val="none" w:sz="0" w:space="0" w:color="auto"/>
      </w:divBdr>
    </w:div>
    <w:div w:id="1026326273">
      <w:bodyDiv w:val="1"/>
      <w:marLeft w:val="0"/>
      <w:marRight w:val="0"/>
      <w:marTop w:val="0"/>
      <w:marBottom w:val="0"/>
      <w:divBdr>
        <w:top w:val="none" w:sz="0" w:space="0" w:color="auto"/>
        <w:left w:val="none" w:sz="0" w:space="0" w:color="auto"/>
        <w:bottom w:val="none" w:sz="0" w:space="0" w:color="auto"/>
        <w:right w:val="none" w:sz="0" w:space="0" w:color="auto"/>
      </w:divBdr>
    </w:div>
    <w:div w:id="1026640333">
      <w:bodyDiv w:val="1"/>
      <w:marLeft w:val="0"/>
      <w:marRight w:val="0"/>
      <w:marTop w:val="0"/>
      <w:marBottom w:val="0"/>
      <w:divBdr>
        <w:top w:val="none" w:sz="0" w:space="0" w:color="auto"/>
        <w:left w:val="none" w:sz="0" w:space="0" w:color="auto"/>
        <w:bottom w:val="none" w:sz="0" w:space="0" w:color="auto"/>
        <w:right w:val="none" w:sz="0" w:space="0" w:color="auto"/>
      </w:divBdr>
    </w:div>
    <w:div w:id="1026906502">
      <w:bodyDiv w:val="1"/>
      <w:marLeft w:val="0"/>
      <w:marRight w:val="0"/>
      <w:marTop w:val="0"/>
      <w:marBottom w:val="0"/>
      <w:divBdr>
        <w:top w:val="none" w:sz="0" w:space="0" w:color="auto"/>
        <w:left w:val="none" w:sz="0" w:space="0" w:color="auto"/>
        <w:bottom w:val="none" w:sz="0" w:space="0" w:color="auto"/>
        <w:right w:val="none" w:sz="0" w:space="0" w:color="auto"/>
      </w:divBdr>
    </w:div>
    <w:div w:id="1027024717">
      <w:bodyDiv w:val="1"/>
      <w:marLeft w:val="0"/>
      <w:marRight w:val="0"/>
      <w:marTop w:val="0"/>
      <w:marBottom w:val="0"/>
      <w:divBdr>
        <w:top w:val="none" w:sz="0" w:space="0" w:color="auto"/>
        <w:left w:val="none" w:sz="0" w:space="0" w:color="auto"/>
        <w:bottom w:val="none" w:sz="0" w:space="0" w:color="auto"/>
        <w:right w:val="none" w:sz="0" w:space="0" w:color="auto"/>
      </w:divBdr>
    </w:div>
    <w:div w:id="1027294493">
      <w:bodyDiv w:val="1"/>
      <w:marLeft w:val="0"/>
      <w:marRight w:val="0"/>
      <w:marTop w:val="0"/>
      <w:marBottom w:val="0"/>
      <w:divBdr>
        <w:top w:val="none" w:sz="0" w:space="0" w:color="auto"/>
        <w:left w:val="none" w:sz="0" w:space="0" w:color="auto"/>
        <w:bottom w:val="none" w:sz="0" w:space="0" w:color="auto"/>
        <w:right w:val="none" w:sz="0" w:space="0" w:color="auto"/>
      </w:divBdr>
    </w:div>
    <w:div w:id="1027560235">
      <w:bodyDiv w:val="1"/>
      <w:marLeft w:val="0"/>
      <w:marRight w:val="0"/>
      <w:marTop w:val="0"/>
      <w:marBottom w:val="0"/>
      <w:divBdr>
        <w:top w:val="none" w:sz="0" w:space="0" w:color="auto"/>
        <w:left w:val="none" w:sz="0" w:space="0" w:color="auto"/>
        <w:bottom w:val="none" w:sz="0" w:space="0" w:color="auto"/>
        <w:right w:val="none" w:sz="0" w:space="0" w:color="auto"/>
      </w:divBdr>
    </w:div>
    <w:div w:id="1027754578">
      <w:bodyDiv w:val="1"/>
      <w:marLeft w:val="0"/>
      <w:marRight w:val="0"/>
      <w:marTop w:val="0"/>
      <w:marBottom w:val="0"/>
      <w:divBdr>
        <w:top w:val="none" w:sz="0" w:space="0" w:color="auto"/>
        <w:left w:val="none" w:sz="0" w:space="0" w:color="auto"/>
        <w:bottom w:val="none" w:sz="0" w:space="0" w:color="auto"/>
        <w:right w:val="none" w:sz="0" w:space="0" w:color="auto"/>
      </w:divBdr>
    </w:div>
    <w:div w:id="1027946187">
      <w:bodyDiv w:val="1"/>
      <w:marLeft w:val="0"/>
      <w:marRight w:val="0"/>
      <w:marTop w:val="0"/>
      <w:marBottom w:val="0"/>
      <w:divBdr>
        <w:top w:val="none" w:sz="0" w:space="0" w:color="auto"/>
        <w:left w:val="none" w:sz="0" w:space="0" w:color="auto"/>
        <w:bottom w:val="none" w:sz="0" w:space="0" w:color="auto"/>
        <w:right w:val="none" w:sz="0" w:space="0" w:color="auto"/>
      </w:divBdr>
    </w:div>
    <w:div w:id="1028022497">
      <w:bodyDiv w:val="1"/>
      <w:marLeft w:val="0"/>
      <w:marRight w:val="0"/>
      <w:marTop w:val="0"/>
      <w:marBottom w:val="0"/>
      <w:divBdr>
        <w:top w:val="none" w:sz="0" w:space="0" w:color="auto"/>
        <w:left w:val="none" w:sz="0" w:space="0" w:color="auto"/>
        <w:bottom w:val="none" w:sz="0" w:space="0" w:color="auto"/>
        <w:right w:val="none" w:sz="0" w:space="0" w:color="auto"/>
      </w:divBdr>
    </w:div>
    <w:div w:id="1028411471">
      <w:bodyDiv w:val="1"/>
      <w:marLeft w:val="0"/>
      <w:marRight w:val="0"/>
      <w:marTop w:val="0"/>
      <w:marBottom w:val="0"/>
      <w:divBdr>
        <w:top w:val="none" w:sz="0" w:space="0" w:color="auto"/>
        <w:left w:val="none" w:sz="0" w:space="0" w:color="auto"/>
        <w:bottom w:val="none" w:sz="0" w:space="0" w:color="auto"/>
        <w:right w:val="none" w:sz="0" w:space="0" w:color="auto"/>
      </w:divBdr>
    </w:div>
    <w:div w:id="1028601582">
      <w:bodyDiv w:val="1"/>
      <w:marLeft w:val="0"/>
      <w:marRight w:val="0"/>
      <w:marTop w:val="0"/>
      <w:marBottom w:val="0"/>
      <w:divBdr>
        <w:top w:val="none" w:sz="0" w:space="0" w:color="auto"/>
        <w:left w:val="none" w:sz="0" w:space="0" w:color="auto"/>
        <w:bottom w:val="none" w:sz="0" w:space="0" w:color="auto"/>
        <w:right w:val="none" w:sz="0" w:space="0" w:color="auto"/>
      </w:divBdr>
    </w:div>
    <w:div w:id="1028720456">
      <w:bodyDiv w:val="1"/>
      <w:marLeft w:val="0"/>
      <w:marRight w:val="0"/>
      <w:marTop w:val="0"/>
      <w:marBottom w:val="0"/>
      <w:divBdr>
        <w:top w:val="none" w:sz="0" w:space="0" w:color="auto"/>
        <w:left w:val="none" w:sz="0" w:space="0" w:color="auto"/>
        <w:bottom w:val="none" w:sz="0" w:space="0" w:color="auto"/>
        <w:right w:val="none" w:sz="0" w:space="0" w:color="auto"/>
      </w:divBdr>
    </w:div>
    <w:div w:id="1028722940">
      <w:bodyDiv w:val="1"/>
      <w:marLeft w:val="0"/>
      <w:marRight w:val="0"/>
      <w:marTop w:val="0"/>
      <w:marBottom w:val="0"/>
      <w:divBdr>
        <w:top w:val="none" w:sz="0" w:space="0" w:color="auto"/>
        <w:left w:val="none" w:sz="0" w:space="0" w:color="auto"/>
        <w:bottom w:val="none" w:sz="0" w:space="0" w:color="auto"/>
        <w:right w:val="none" w:sz="0" w:space="0" w:color="auto"/>
      </w:divBdr>
    </w:div>
    <w:div w:id="1028917515">
      <w:bodyDiv w:val="1"/>
      <w:marLeft w:val="0"/>
      <w:marRight w:val="0"/>
      <w:marTop w:val="0"/>
      <w:marBottom w:val="0"/>
      <w:divBdr>
        <w:top w:val="none" w:sz="0" w:space="0" w:color="auto"/>
        <w:left w:val="none" w:sz="0" w:space="0" w:color="auto"/>
        <w:bottom w:val="none" w:sz="0" w:space="0" w:color="auto"/>
        <w:right w:val="none" w:sz="0" w:space="0" w:color="auto"/>
      </w:divBdr>
    </w:div>
    <w:div w:id="1029138820">
      <w:bodyDiv w:val="1"/>
      <w:marLeft w:val="0"/>
      <w:marRight w:val="0"/>
      <w:marTop w:val="0"/>
      <w:marBottom w:val="0"/>
      <w:divBdr>
        <w:top w:val="none" w:sz="0" w:space="0" w:color="auto"/>
        <w:left w:val="none" w:sz="0" w:space="0" w:color="auto"/>
        <w:bottom w:val="none" w:sz="0" w:space="0" w:color="auto"/>
        <w:right w:val="none" w:sz="0" w:space="0" w:color="auto"/>
      </w:divBdr>
    </w:div>
    <w:div w:id="1029525874">
      <w:bodyDiv w:val="1"/>
      <w:marLeft w:val="0"/>
      <w:marRight w:val="0"/>
      <w:marTop w:val="0"/>
      <w:marBottom w:val="0"/>
      <w:divBdr>
        <w:top w:val="none" w:sz="0" w:space="0" w:color="auto"/>
        <w:left w:val="none" w:sz="0" w:space="0" w:color="auto"/>
        <w:bottom w:val="none" w:sz="0" w:space="0" w:color="auto"/>
        <w:right w:val="none" w:sz="0" w:space="0" w:color="auto"/>
      </w:divBdr>
    </w:div>
    <w:div w:id="1029602797">
      <w:bodyDiv w:val="1"/>
      <w:marLeft w:val="0"/>
      <w:marRight w:val="0"/>
      <w:marTop w:val="0"/>
      <w:marBottom w:val="0"/>
      <w:divBdr>
        <w:top w:val="none" w:sz="0" w:space="0" w:color="auto"/>
        <w:left w:val="none" w:sz="0" w:space="0" w:color="auto"/>
        <w:bottom w:val="none" w:sz="0" w:space="0" w:color="auto"/>
        <w:right w:val="none" w:sz="0" w:space="0" w:color="auto"/>
      </w:divBdr>
    </w:div>
    <w:div w:id="1029720930">
      <w:bodyDiv w:val="1"/>
      <w:marLeft w:val="0"/>
      <w:marRight w:val="0"/>
      <w:marTop w:val="0"/>
      <w:marBottom w:val="0"/>
      <w:divBdr>
        <w:top w:val="none" w:sz="0" w:space="0" w:color="auto"/>
        <w:left w:val="none" w:sz="0" w:space="0" w:color="auto"/>
        <w:bottom w:val="none" w:sz="0" w:space="0" w:color="auto"/>
        <w:right w:val="none" w:sz="0" w:space="0" w:color="auto"/>
      </w:divBdr>
    </w:div>
    <w:div w:id="1030255849">
      <w:bodyDiv w:val="1"/>
      <w:marLeft w:val="0"/>
      <w:marRight w:val="0"/>
      <w:marTop w:val="0"/>
      <w:marBottom w:val="0"/>
      <w:divBdr>
        <w:top w:val="none" w:sz="0" w:space="0" w:color="auto"/>
        <w:left w:val="none" w:sz="0" w:space="0" w:color="auto"/>
        <w:bottom w:val="none" w:sz="0" w:space="0" w:color="auto"/>
        <w:right w:val="none" w:sz="0" w:space="0" w:color="auto"/>
      </w:divBdr>
    </w:div>
    <w:div w:id="1030644876">
      <w:bodyDiv w:val="1"/>
      <w:marLeft w:val="0"/>
      <w:marRight w:val="0"/>
      <w:marTop w:val="0"/>
      <w:marBottom w:val="0"/>
      <w:divBdr>
        <w:top w:val="none" w:sz="0" w:space="0" w:color="auto"/>
        <w:left w:val="none" w:sz="0" w:space="0" w:color="auto"/>
        <w:bottom w:val="none" w:sz="0" w:space="0" w:color="auto"/>
        <w:right w:val="none" w:sz="0" w:space="0" w:color="auto"/>
      </w:divBdr>
    </w:div>
    <w:div w:id="1030691330">
      <w:bodyDiv w:val="1"/>
      <w:marLeft w:val="0"/>
      <w:marRight w:val="0"/>
      <w:marTop w:val="0"/>
      <w:marBottom w:val="0"/>
      <w:divBdr>
        <w:top w:val="none" w:sz="0" w:space="0" w:color="auto"/>
        <w:left w:val="none" w:sz="0" w:space="0" w:color="auto"/>
        <w:bottom w:val="none" w:sz="0" w:space="0" w:color="auto"/>
        <w:right w:val="none" w:sz="0" w:space="0" w:color="auto"/>
      </w:divBdr>
    </w:div>
    <w:div w:id="1030692304">
      <w:bodyDiv w:val="1"/>
      <w:marLeft w:val="0"/>
      <w:marRight w:val="0"/>
      <w:marTop w:val="0"/>
      <w:marBottom w:val="0"/>
      <w:divBdr>
        <w:top w:val="none" w:sz="0" w:space="0" w:color="auto"/>
        <w:left w:val="none" w:sz="0" w:space="0" w:color="auto"/>
        <w:bottom w:val="none" w:sz="0" w:space="0" w:color="auto"/>
        <w:right w:val="none" w:sz="0" w:space="0" w:color="auto"/>
      </w:divBdr>
    </w:div>
    <w:div w:id="1031413830">
      <w:bodyDiv w:val="1"/>
      <w:marLeft w:val="0"/>
      <w:marRight w:val="0"/>
      <w:marTop w:val="0"/>
      <w:marBottom w:val="0"/>
      <w:divBdr>
        <w:top w:val="none" w:sz="0" w:space="0" w:color="auto"/>
        <w:left w:val="none" w:sz="0" w:space="0" w:color="auto"/>
        <w:bottom w:val="none" w:sz="0" w:space="0" w:color="auto"/>
        <w:right w:val="none" w:sz="0" w:space="0" w:color="auto"/>
      </w:divBdr>
    </w:div>
    <w:div w:id="1031565757">
      <w:bodyDiv w:val="1"/>
      <w:marLeft w:val="0"/>
      <w:marRight w:val="0"/>
      <w:marTop w:val="0"/>
      <w:marBottom w:val="0"/>
      <w:divBdr>
        <w:top w:val="none" w:sz="0" w:space="0" w:color="auto"/>
        <w:left w:val="none" w:sz="0" w:space="0" w:color="auto"/>
        <w:bottom w:val="none" w:sz="0" w:space="0" w:color="auto"/>
        <w:right w:val="none" w:sz="0" w:space="0" w:color="auto"/>
      </w:divBdr>
    </w:div>
    <w:div w:id="1031616447">
      <w:bodyDiv w:val="1"/>
      <w:marLeft w:val="0"/>
      <w:marRight w:val="0"/>
      <w:marTop w:val="0"/>
      <w:marBottom w:val="0"/>
      <w:divBdr>
        <w:top w:val="none" w:sz="0" w:space="0" w:color="auto"/>
        <w:left w:val="none" w:sz="0" w:space="0" w:color="auto"/>
        <w:bottom w:val="none" w:sz="0" w:space="0" w:color="auto"/>
        <w:right w:val="none" w:sz="0" w:space="0" w:color="auto"/>
      </w:divBdr>
    </w:div>
    <w:div w:id="1031763737">
      <w:bodyDiv w:val="1"/>
      <w:marLeft w:val="0"/>
      <w:marRight w:val="0"/>
      <w:marTop w:val="0"/>
      <w:marBottom w:val="0"/>
      <w:divBdr>
        <w:top w:val="none" w:sz="0" w:space="0" w:color="auto"/>
        <w:left w:val="none" w:sz="0" w:space="0" w:color="auto"/>
        <w:bottom w:val="none" w:sz="0" w:space="0" w:color="auto"/>
        <w:right w:val="none" w:sz="0" w:space="0" w:color="auto"/>
      </w:divBdr>
    </w:div>
    <w:div w:id="1031883798">
      <w:bodyDiv w:val="1"/>
      <w:marLeft w:val="0"/>
      <w:marRight w:val="0"/>
      <w:marTop w:val="0"/>
      <w:marBottom w:val="0"/>
      <w:divBdr>
        <w:top w:val="none" w:sz="0" w:space="0" w:color="auto"/>
        <w:left w:val="none" w:sz="0" w:space="0" w:color="auto"/>
        <w:bottom w:val="none" w:sz="0" w:space="0" w:color="auto"/>
        <w:right w:val="none" w:sz="0" w:space="0" w:color="auto"/>
      </w:divBdr>
    </w:div>
    <w:div w:id="1032458933">
      <w:bodyDiv w:val="1"/>
      <w:marLeft w:val="0"/>
      <w:marRight w:val="0"/>
      <w:marTop w:val="0"/>
      <w:marBottom w:val="0"/>
      <w:divBdr>
        <w:top w:val="none" w:sz="0" w:space="0" w:color="auto"/>
        <w:left w:val="none" w:sz="0" w:space="0" w:color="auto"/>
        <w:bottom w:val="none" w:sz="0" w:space="0" w:color="auto"/>
        <w:right w:val="none" w:sz="0" w:space="0" w:color="auto"/>
      </w:divBdr>
    </w:div>
    <w:div w:id="1032536773">
      <w:bodyDiv w:val="1"/>
      <w:marLeft w:val="0"/>
      <w:marRight w:val="0"/>
      <w:marTop w:val="0"/>
      <w:marBottom w:val="0"/>
      <w:divBdr>
        <w:top w:val="none" w:sz="0" w:space="0" w:color="auto"/>
        <w:left w:val="none" w:sz="0" w:space="0" w:color="auto"/>
        <w:bottom w:val="none" w:sz="0" w:space="0" w:color="auto"/>
        <w:right w:val="none" w:sz="0" w:space="0" w:color="auto"/>
      </w:divBdr>
    </w:div>
    <w:div w:id="1032537369">
      <w:bodyDiv w:val="1"/>
      <w:marLeft w:val="0"/>
      <w:marRight w:val="0"/>
      <w:marTop w:val="0"/>
      <w:marBottom w:val="0"/>
      <w:divBdr>
        <w:top w:val="none" w:sz="0" w:space="0" w:color="auto"/>
        <w:left w:val="none" w:sz="0" w:space="0" w:color="auto"/>
        <w:bottom w:val="none" w:sz="0" w:space="0" w:color="auto"/>
        <w:right w:val="none" w:sz="0" w:space="0" w:color="auto"/>
      </w:divBdr>
    </w:div>
    <w:div w:id="1032655613">
      <w:bodyDiv w:val="1"/>
      <w:marLeft w:val="0"/>
      <w:marRight w:val="0"/>
      <w:marTop w:val="0"/>
      <w:marBottom w:val="0"/>
      <w:divBdr>
        <w:top w:val="none" w:sz="0" w:space="0" w:color="auto"/>
        <w:left w:val="none" w:sz="0" w:space="0" w:color="auto"/>
        <w:bottom w:val="none" w:sz="0" w:space="0" w:color="auto"/>
        <w:right w:val="none" w:sz="0" w:space="0" w:color="auto"/>
      </w:divBdr>
    </w:div>
    <w:div w:id="1032727758">
      <w:bodyDiv w:val="1"/>
      <w:marLeft w:val="0"/>
      <w:marRight w:val="0"/>
      <w:marTop w:val="0"/>
      <w:marBottom w:val="0"/>
      <w:divBdr>
        <w:top w:val="none" w:sz="0" w:space="0" w:color="auto"/>
        <w:left w:val="none" w:sz="0" w:space="0" w:color="auto"/>
        <w:bottom w:val="none" w:sz="0" w:space="0" w:color="auto"/>
        <w:right w:val="none" w:sz="0" w:space="0" w:color="auto"/>
      </w:divBdr>
    </w:div>
    <w:div w:id="1032919385">
      <w:bodyDiv w:val="1"/>
      <w:marLeft w:val="0"/>
      <w:marRight w:val="0"/>
      <w:marTop w:val="0"/>
      <w:marBottom w:val="0"/>
      <w:divBdr>
        <w:top w:val="none" w:sz="0" w:space="0" w:color="auto"/>
        <w:left w:val="none" w:sz="0" w:space="0" w:color="auto"/>
        <w:bottom w:val="none" w:sz="0" w:space="0" w:color="auto"/>
        <w:right w:val="none" w:sz="0" w:space="0" w:color="auto"/>
      </w:divBdr>
    </w:div>
    <w:div w:id="1033076514">
      <w:bodyDiv w:val="1"/>
      <w:marLeft w:val="0"/>
      <w:marRight w:val="0"/>
      <w:marTop w:val="0"/>
      <w:marBottom w:val="0"/>
      <w:divBdr>
        <w:top w:val="none" w:sz="0" w:space="0" w:color="auto"/>
        <w:left w:val="none" w:sz="0" w:space="0" w:color="auto"/>
        <w:bottom w:val="none" w:sz="0" w:space="0" w:color="auto"/>
        <w:right w:val="none" w:sz="0" w:space="0" w:color="auto"/>
      </w:divBdr>
    </w:div>
    <w:div w:id="1033112564">
      <w:bodyDiv w:val="1"/>
      <w:marLeft w:val="0"/>
      <w:marRight w:val="0"/>
      <w:marTop w:val="0"/>
      <w:marBottom w:val="0"/>
      <w:divBdr>
        <w:top w:val="none" w:sz="0" w:space="0" w:color="auto"/>
        <w:left w:val="none" w:sz="0" w:space="0" w:color="auto"/>
        <w:bottom w:val="none" w:sz="0" w:space="0" w:color="auto"/>
        <w:right w:val="none" w:sz="0" w:space="0" w:color="auto"/>
      </w:divBdr>
    </w:div>
    <w:div w:id="1033114081">
      <w:bodyDiv w:val="1"/>
      <w:marLeft w:val="0"/>
      <w:marRight w:val="0"/>
      <w:marTop w:val="0"/>
      <w:marBottom w:val="0"/>
      <w:divBdr>
        <w:top w:val="none" w:sz="0" w:space="0" w:color="auto"/>
        <w:left w:val="none" w:sz="0" w:space="0" w:color="auto"/>
        <w:bottom w:val="none" w:sz="0" w:space="0" w:color="auto"/>
        <w:right w:val="none" w:sz="0" w:space="0" w:color="auto"/>
      </w:divBdr>
    </w:div>
    <w:div w:id="1033463601">
      <w:bodyDiv w:val="1"/>
      <w:marLeft w:val="0"/>
      <w:marRight w:val="0"/>
      <w:marTop w:val="0"/>
      <w:marBottom w:val="0"/>
      <w:divBdr>
        <w:top w:val="none" w:sz="0" w:space="0" w:color="auto"/>
        <w:left w:val="none" w:sz="0" w:space="0" w:color="auto"/>
        <w:bottom w:val="none" w:sz="0" w:space="0" w:color="auto"/>
        <w:right w:val="none" w:sz="0" w:space="0" w:color="auto"/>
      </w:divBdr>
    </w:div>
    <w:div w:id="1033849100">
      <w:bodyDiv w:val="1"/>
      <w:marLeft w:val="0"/>
      <w:marRight w:val="0"/>
      <w:marTop w:val="0"/>
      <w:marBottom w:val="0"/>
      <w:divBdr>
        <w:top w:val="none" w:sz="0" w:space="0" w:color="auto"/>
        <w:left w:val="none" w:sz="0" w:space="0" w:color="auto"/>
        <w:bottom w:val="none" w:sz="0" w:space="0" w:color="auto"/>
        <w:right w:val="none" w:sz="0" w:space="0" w:color="auto"/>
      </w:divBdr>
    </w:div>
    <w:div w:id="1033916676">
      <w:bodyDiv w:val="1"/>
      <w:marLeft w:val="0"/>
      <w:marRight w:val="0"/>
      <w:marTop w:val="0"/>
      <w:marBottom w:val="0"/>
      <w:divBdr>
        <w:top w:val="none" w:sz="0" w:space="0" w:color="auto"/>
        <w:left w:val="none" w:sz="0" w:space="0" w:color="auto"/>
        <w:bottom w:val="none" w:sz="0" w:space="0" w:color="auto"/>
        <w:right w:val="none" w:sz="0" w:space="0" w:color="auto"/>
      </w:divBdr>
    </w:div>
    <w:div w:id="1034232646">
      <w:bodyDiv w:val="1"/>
      <w:marLeft w:val="0"/>
      <w:marRight w:val="0"/>
      <w:marTop w:val="0"/>
      <w:marBottom w:val="0"/>
      <w:divBdr>
        <w:top w:val="none" w:sz="0" w:space="0" w:color="auto"/>
        <w:left w:val="none" w:sz="0" w:space="0" w:color="auto"/>
        <w:bottom w:val="none" w:sz="0" w:space="0" w:color="auto"/>
        <w:right w:val="none" w:sz="0" w:space="0" w:color="auto"/>
      </w:divBdr>
    </w:div>
    <w:div w:id="1034386181">
      <w:bodyDiv w:val="1"/>
      <w:marLeft w:val="0"/>
      <w:marRight w:val="0"/>
      <w:marTop w:val="0"/>
      <w:marBottom w:val="0"/>
      <w:divBdr>
        <w:top w:val="none" w:sz="0" w:space="0" w:color="auto"/>
        <w:left w:val="none" w:sz="0" w:space="0" w:color="auto"/>
        <w:bottom w:val="none" w:sz="0" w:space="0" w:color="auto"/>
        <w:right w:val="none" w:sz="0" w:space="0" w:color="auto"/>
      </w:divBdr>
    </w:div>
    <w:div w:id="1034503052">
      <w:bodyDiv w:val="1"/>
      <w:marLeft w:val="0"/>
      <w:marRight w:val="0"/>
      <w:marTop w:val="0"/>
      <w:marBottom w:val="0"/>
      <w:divBdr>
        <w:top w:val="none" w:sz="0" w:space="0" w:color="auto"/>
        <w:left w:val="none" w:sz="0" w:space="0" w:color="auto"/>
        <w:bottom w:val="none" w:sz="0" w:space="0" w:color="auto"/>
        <w:right w:val="none" w:sz="0" w:space="0" w:color="auto"/>
      </w:divBdr>
    </w:div>
    <w:div w:id="1035156716">
      <w:bodyDiv w:val="1"/>
      <w:marLeft w:val="0"/>
      <w:marRight w:val="0"/>
      <w:marTop w:val="0"/>
      <w:marBottom w:val="0"/>
      <w:divBdr>
        <w:top w:val="none" w:sz="0" w:space="0" w:color="auto"/>
        <w:left w:val="none" w:sz="0" w:space="0" w:color="auto"/>
        <w:bottom w:val="none" w:sz="0" w:space="0" w:color="auto"/>
        <w:right w:val="none" w:sz="0" w:space="0" w:color="auto"/>
      </w:divBdr>
    </w:div>
    <w:div w:id="1035273243">
      <w:bodyDiv w:val="1"/>
      <w:marLeft w:val="0"/>
      <w:marRight w:val="0"/>
      <w:marTop w:val="0"/>
      <w:marBottom w:val="0"/>
      <w:divBdr>
        <w:top w:val="none" w:sz="0" w:space="0" w:color="auto"/>
        <w:left w:val="none" w:sz="0" w:space="0" w:color="auto"/>
        <w:bottom w:val="none" w:sz="0" w:space="0" w:color="auto"/>
        <w:right w:val="none" w:sz="0" w:space="0" w:color="auto"/>
      </w:divBdr>
    </w:div>
    <w:div w:id="1035303343">
      <w:bodyDiv w:val="1"/>
      <w:marLeft w:val="0"/>
      <w:marRight w:val="0"/>
      <w:marTop w:val="0"/>
      <w:marBottom w:val="0"/>
      <w:divBdr>
        <w:top w:val="none" w:sz="0" w:space="0" w:color="auto"/>
        <w:left w:val="none" w:sz="0" w:space="0" w:color="auto"/>
        <w:bottom w:val="none" w:sz="0" w:space="0" w:color="auto"/>
        <w:right w:val="none" w:sz="0" w:space="0" w:color="auto"/>
      </w:divBdr>
    </w:div>
    <w:div w:id="1036393974">
      <w:bodyDiv w:val="1"/>
      <w:marLeft w:val="0"/>
      <w:marRight w:val="0"/>
      <w:marTop w:val="0"/>
      <w:marBottom w:val="0"/>
      <w:divBdr>
        <w:top w:val="none" w:sz="0" w:space="0" w:color="auto"/>
        <w:left w:val="none" w:sz="0" w:space="0" w:color="auto"/>
        <w:bottom w:val="none" w:sz="0" w:space="0" w:color="auto"/>
        <w:right w:val="none" w:sz="0" w:space="0" w:color="auto"/>
      </w:divBdr>
    </w:div>
    <w:div w:id="1036472088">
      <w:bodyDiv w:val="1"/>
      <w:marLeft w:val="0"/>
      <w:marRight w:val="0"/>
      <w:marTop w:val="0"/>
      <w:marBottom w:val="0"/>
      <w:divBdr>
        <w:top w:val="none" w:sz="0" w:space="0" w:color="auto"/>
        <w:left w:val="none" w:sz="0" w:space="0" w:color="auto"/>
        <w:bottom w:val="none" w:sz="0" w:space="0" w:color="auto"/>
        <w:right w:val="none" w:sz="0" w:space="0" w:color="auto"/>
      </w:divBdr>
    </w:div>
    <w:div w:id="1036541681">
      <w:bodyDiv w:val="1"/>
      <w:marLeft w:val="0"/>
      <w:marRight w:val="0"/>
      <w:marTop w:val="0"/>
      <w:marBottom w:val="0"/>
      <w:divBdr>
        <w:top w:val="none" w:sz="0" w:space="0" w:color="auto"/>
        <w:left w:val="none" w:sz="0" w:space="0" w:color="auto"/>
        <w:bottom w:val="none" w:sz="0" w:space="0" w:color="auto"/>
        <w:right w:val="none" w:sz="0" w:space="0" w:color="auto"/>
      </w:divBdr>
    </w:div>
    <w:div w:id="1036587360">
      <w:bodyDiv w:val="1"/>
      <w:marLeft w:val="0"/>
      <w:marRight w:val="0"/>
      <w:marTop w:val="0"/>
      <w:marBottom w:val="0"/>
      <w:divBdr>
        <w:top w:val="none" w:sz="0" w:space="0" w:color="auto"/>
        <w:left w:val="none" w:sz="0" w:space="0" w:color="auto"/>
        <w:bottom w:val="none" w:sz="0" w:space="0" w:color="auto"/>
        <w:right w:val="none" w:sz="0" w:space="0" w:color="auto"/>
      </w:divBdr>
    </w:div>
    <w:div w:id="1037126727">
      <w:bodyDiv w:val="1"/>
      <w:marLeft w:val="0"/>
      <w:marRight w:val="0"/>
      <w:marTop w:val="0"/>
      <w:marBottom w:val="0"/>
      <w:divBdr>
        <w:top w:val="none" w:sz="0" w:space="0" w:color="auto"/>
        <w:left w:val="none" w:sz="0" w:space="0" w:color="auto"/>
        <w:bottom w:val="none" w:sz="0" w:space="0" w:color="auto"/>
        <w:right w:val="none" w:sz="0" w:space="0" w:color="auto"/>
      </w:divBdr>
    </w:div>
    <w:div w:id="1037437555">
      <w:bodyDiv w:val="1"/>
      <w:marLeft w:val="0"/>
      <w:marRight w:val="0"/>
      <w:marTop w:val="0"/>
      <w:marBottom w:val="0"/>
      <w:divBdr>
        <w:top w:val="none" w:sz="0" w:space="0" w:color="auto"/>
        <w:left w:val="none" w:sz="0" w:space="0" w:color="auto"/>
        <w:bottom w:val="none" w:sz="0" w:space="0" w:color="auto"/>
        <w:right w:val="none" w:sz="0" w:space="0" w:color="auto"/>
      </w:divBdr>
    </w:div>
    <w:div w:id="1037466452">
      <w:bodyDiv w:val="1"/>
      <w:marLeft w:val="0"/>
      <w:marRight w:val="0"/>
      <w:marTop w:val="0"/>
      <w:marBottom w:val="0"/>
      <w:divBdr>
        <w:top w:val="none" w:sz="0" w:space="0" w:color="auto"/>
        <w:left w:val="none" w:sz="0" w:space="0" w:color="auto"/>
        <w:bottom w:val="none" w:sz="0" w:space="0" w:color="auto"/>
        <w:right w:val="none" w:sz="0" w:space="0" w:color="auto"/>
      </w:divBdr>
    </w:div>
    <w:div w:id="1037661846">
      <w:bodyDiv w:val="1"/>
      <w:marLeft w:val="0"/>
      <w:marRight w:val="0"/>
      <w:marTop w:val="0"/>
      <w:marBottom w:val="0"/>
      <w:divBdr>
        <w:top w:val="none" w:sz="0" w:space="0" w:color="auto"/>
        <w:left w:val="none" w:sz="0" w:space="0" w:color="auto"/>
        <w:bottom w:val="none" w:sz="0" w:space="0" w:color="auto"/>
        <w:right w:val="none" w:sz="0" w:space="0" w:color="auto"/>
      </w:divBdr>
    </w:div>
    <w:div w:id="1037776955">
      <w:bodyDiv w:val="1"/>
      <w:marLeft w:val="0"/>
      <w:marRight w:val="0"/>
      <w:marTop w:val="0"/>
      <w:marBottom w:val="0"/>
      <w:divBdr>
        <w:top w:val="none" w:sz="0" w:space="0" w:color="auto"/>
        <w:left w:val="none" w:sz="0" w:space="0" w:color="auto"/>
        <w:bottom w:val="none" w:sz="0" w:space="0" w:color="auto"/>
        <w:right w:val="none" w:sz="0" w:space="0" w:color="auto"/>
      </w:divBdr>
    </w:div>
    <w:div w:id="1037853499">
      <w:bodyDiv w:val="1"/>
      <w:marLeft w:val="0"/>
      <w:marRight w:val="0"/>
      <w:marTop w:val="0"/>
      <w:marBottom w:val="0"/>
      <w:divBdr>
        <w:top w:val="none" w:sz="0" w:space="0" w:color="auto"/>
        <w:left w:val="none" w:sz="0" w:space="0" w:color="auto"/>
        <w:bottom w:val="none" w:sz="0" w:space="0" w:color="auto"/>
        <w:right w:val="none" w:sz="0" w:space="0" w:color="auto"/>
      </w:divBdr>
    </w:div>
    <w:div w:id="1038045863">
      <w:bodyDiv w:val="1"/>
      <w:marLeft w:val="0"/>
      <w:marRight w:val="0"/>
      <w:marTop w:val="0"/>
      <w:marBottom w:val="0"/>
      <w:divBdr>
        <w:top w:val="none" w:sz="0" w:space="0" w:color="auto"/>
        <w:left w:val="none" w:sz="0" w:space="0" w:color="auto"/>
        <w:bottom w:val="none" w:sz="0" w:space="0" w:color="auto"/>
        <w:right w:val="none" w:sz="0" w:space="0" w:color="auto"/>
      </w:divBdr>
    </w:div>
    <w:div w:id="1038121328">
      <w:bodyDiv w:val="1"/>
      <w:marLeft w:val="0"/>
      <w:marRight w:val="0"/>
      <w:marTop w:val="0"/>
      <w:marBottom w:val="0"/>
      <w:divBdr>
        <w:top w:val="none" w:sz="0" w:space="0" w:color="auto"/>
        <w:left w:val="none" w:sz="0" w:space="0" w:color="auto"/>
        <w:bottom w:val="none" w:sz="0" w:space="0" w:color="auto"/>
        <w:right w:val="none" w:sz="0" w:space="0" w:color="auto"/>
      </w:divBdr>
    </w:div>
    <w:div w:id="1038166096">
      <w:bodyDiv w:val="1"/>
      <w:marLeft w:val="0"/>
      <w:marRight w:val="0"/>
      <w:marTop w:val="0"/>
      <w:marBottom w:val="0"/>
      <w:divBdr>
        <w:top w:val="none" w:sz="0" w:space="0" w:color="auto"/>
        <w:left w:val="none" w:sz="0" w:space="0" w:color="auto"/>
        <w:bottom w:val="none" w:sz="0" w:space="0" w:color="auto"/>
        <w:right w:val="none" w:sz="0" w:space="0" w:color="auto"/>
      </w:divBdr>
    </w:div>
    <w:div w:id="1038168697">
      <w:bodyDiv w:val="1"/>
      <w:marLeft w:val="0"/>
      <w:marRight w:val="0"/>
      <w:marTop w:val="0"/>
      <w:marBottom w:val="0"/>
      <w:divBdr>
        <w:top w:val="none" w:sz="0" w:space="0" w:color="auto"/>
        <w:left w:val="none" w:sz="0" w:space="0" w:color="auto"/>
        <w:bottom w:val="none" w:sz="0" w:space="0" w:color="auto"/>
        <w:right w:val="none" w:sz="0" w:space="0" w:color="auto"/>
      </w:divBdr>
    </w:div>
    <w:div w:id="1038355122">
      <w:bodyDiv w:val="1"/>
      <w:marLeft w:val="0"/>
      <w:marRight w:val="0"/>
      <w:marTop w:val="0"/>
      <w:marBottom w:val="0"/>
      <w:divBdr>
        <w:top w:val="none" w:sz="0" w:space="0" w:color="auto"/>
        <w:left w:val="none" w:sz="0" w:space="0" w:color="auto"/>
        <w:bottom w:val="none" w:sz="0" w:space="0" w:color="auto"/>
        <w:right w:val="none" w:sz="0" w:space="0" w:color="auto"/>
      </w:divBdr>
    </w:div>
    <w:div w:id="1038437414">
      <w:bodyDiv w:val="1"/>
      <w:marLeft w:val="0"/>
      <w:marRight w:val="0"/>
      <w:marTop w:val="0"/>
      <w:marBottom w:val="0"/>
      <w:divBdr>
        <w:top w:val="none" w:sz="0" w:space="0" w:color="auto"/>
        <w:left w:val="none" w:sz="0" w:space="0" w:color="auto"/>
        <w:bottom w:val="none" w:sz="0" w:space="0" w:color="auto"/>
        <w:right w:val="none" w:sz="0" w:space="0" w:color="auto"/>
      </w:divBdr>
    </w:div>
    <w:div w:id="1038508705">
      <w:bodyDiv w:val="1"/>
      <w:marLeft w:val="0"/>
      <w:marRight w:val="0"/>
      <w:marTop w:val="0"/>
      <w:marBottom w:val="0"/>
      <w:divBdr>
        <w:top w:val="none" w:sz="0" w:space="0" w:color="auto"/>
        <w:left w:val="none" w:sz="0" w:space="0" w:color="auto"/>
        <w:bottom w:val="none" w:sz="0" w:space="0" w:color="auto"/>
        <w:right w:val="none" w:sz="0" w:space="0" w:color="auto"/>
      </w:divBdr>
    </w:div>
    <w:div w:id="1038579946">
      <w:bodyDiv w:val="1"/>
      <w:marLeft w:val="0"/>
      <w:marRight w:val="0"/>
      <w:marTop w:val="0"/>
      <w:marBottom w:val="0"/>
      <w:divBdr>
        <w:top w:val="none" w:sz="0" w:space="0" w:color="auto"/>
        <w:left w:val="none" w:sz="0" w:space="0" w:color="auto"/>
        <w:bottom w:val="none" w:sz="0" w:space="0" w:color="auto"/>
        <w:right w:val="none" w:sz="0" w:space="0" w:color="auto"/>
      </w:divBdr>
    </w:div>
    <w:div w:id="1038623452">
      <w:bodyDiv w:val="1"/>
      <w:marLeft w:val="0"/>
      <w:marRight w:val="0"/>
      <w:marTop w:val="0"/>
      <w:marBottom w:val="0"/>
      <w:divBdr>
        <w:top w:val="none" w:sz="0" w:space="0" w:color="auto"/>
        <w:left w:val="none" w:sz="0" w:space="0" w:color="auto"/>
        <w:bottom w:val="none" w:sz="0" w:space="0" w:color="auto"/>
        <w:right w:val="none" w:sz="0" w:space="0" w:color="auto"/>
      </w:divBdr>
    </w:div>
    <w:div w:id="1038699098">
      <w:bodyDiv w:val="1"/>
      <w:marLeft w:val="0"/>
      <w:marRight w:val="0"/>
      <w:marTop w:val="0"/>
      <w:marBottom w:val="0"/>
      <w:divBdr>
        <w:top w:val="none" w:sz="0" w:space="0" w:color="auto"/>
        <w:left w:val="none" w:sz="0" w:space="0" w:color="auto"/>
        <w:bottom w:val="none" w:sz="0" w:space="0" w:color="auto"/>
        <w:right w:val="none" w:sz="0" w:space="0" w:color="auto"/>
      </w:divBdr>
    </w:div>
    <w:div w:id="1038819537">
      <w:bodyDiv w:val="1"/>
      <w:marLeft w:val="0"/>
      <w:marRight w:val="0"/>
      <w:marTop w:val="0"/>
      <w:marBottom w:val="0"/>
      <w:divBdr>
        <w:top w:val="none" w:sz="0" w:space="0" w:color="auto"/>
        <w:left w:val="none" w:sz="0" w:space="0" w:color="auto"/>
        <w:bottom w:val="none" w:sz="0" w:space="0" w:color="auto"/>
        <w:right w:val="none" w:sz="0" w:space="0" w:color="auto"/>
      </w:divBdr>
    </w:div>
    <w:div w:id="1039164209">
      <w:bodyDiv w:val="1"/>
      <w:marLeft w:val="0"/>
      <w:marRight w:val="0"/>
      <w:marTop w:val="0"/>
      <w:marBottom w:val="0"/>
      <w:divBdr>
        <w:top w:val="none" w:sz="0" w:space="0" w:color="auto"/>
        <w:left w:val="none" w:sz="0" w:space="0" w:color="auto"/>
        <w:bottom w:val="none" w:sz="0" w:space="0" w:color="auto"/>
        <w:right w:val="none" w:sz="0" w:space="0" w:color="auto"/>
      </w:divBdr>
    </w:div>
    <w:div w:id="1039286182">
      <w:bodyDiv w:val="1"/>
      <w:marLeft w:val="0"/>
      <w:marRight w:val="0"/>
      <w:marTop w:val="0"/>
      <w:marBottom w:val="0"/>
      <w:divBdr>
        <w:top w:val="none" w:sz="0" w:space="0" w:color="auto"/>
        <w:left w:val="none" w:sz="0" w:space="0" w:color="auto"/>
        <w:bottom w:val="none" w:sz="0" w:space="0" w:color="auto"/>
        <w:right w:val="none" w:sz="0" w:space="0" w:color="auto"/>
      </w:divBdr>
    </w:div>
    <w:div w:id="1039432211">
      <w:bodyDiv w:val="1"/>
      <w:marLeft w:val="0"/>
      <w:marRight w:val="0"/>
      <w:marTop w:val="0"/>
      <w:marBottom w:val="0"/>
      <w:divBdr>
        <w:top w:val="none" w:sz="0" w:space="0" w:color="auto"/>
        <w:left w:val="none" w:sz="0" w:space="0" w:color="auto"/>
        <w:bottom w:val="none" w:sz="0" w:space="0" w:color="auto"/>
        <w:right w:val="none" w:sz="0" w:space="0" w:color="auto"/>
      </w:divBdr>
    </w:div>
    <w:div w:id="1039672369">
      <w:bodyDiv w:val="1"/>
      <w:marLeft w:val="0"/>
      <w:marRight w:val="0"/>
      <w:marTop w:val="0"/>
      <w:marBottom w:val="0"/>
      <w:divBdr>
        <w:top w:val="none" w:sz="0" w:space="0" w:color="auto"/>
        <w:left w:val="none" w:sz="0" w:space="0" w:color="auto"/>
        <w:bottom w:val="none" w:sz="0" w:space="0" w:color="auto"/>
        <w:right w:val="none" w:sz="0" w:space="0" w:color="auto"/>
      </w:divBdr>
    </w:div>
    <w:div w:id="1039934208">
      <w:bodyDiv w:val="1"/>
      <w:marLeft w:val="0"/>
      <w:marRight w:val="0"/>
      <w:marTop w:val="0"/>
      <w:marBottom w:val="0"/>
      <w:divBdr>
        <w:top w:val="none" w:sz="0" w:space="0" w:color="auto"/>
        <w:left w:val="none" w:sz="0" w:space="0" w:color="auto"/>
        <w:bottom w:val="none" w:sz="0" w:space="0" w:color="auto"/>
        <w:right w:val="none" w:sz="0" w:space="0" w:color="auto"/>
      </w:divBdr>
    </w:div>
    <w:div w:id="1039937892">
      <w:bodyDiv w:val="1"/>
      <w:marLeft w:val="0"/>
      <w:marRight w:val="0"/>
      <w:marTop w:val="0"/>
      <w:marBottom w:val="0"/>
      <w:divBdr>
        <w:top w:val="none" w:sz="0" w:space="0" w:color="auto"/>
        <w:left w:val="none" w:sz="0" w:space="0" w:color="auto"/>
        <w:bottom w:val="none" w:sz="0" w:space="0" w:color="auto"/>
        <w:right w:val="none" w:sz="0" w:space="0" w:color="auto"/>
      </w:divBdr>
    </w:div>
    <w:div w:id="1040058641">
      <w:bodyDiv w:val="1"/>
      <w:marLeft w:val="0"/>
      <w:marRight w:val="0"/>
      <w:marTop w:val="0"/>
      <w:marBottom w:val="0"/>
      <w:divBdr>
        <w:top w:val="none" w:sz="0" w:space="0" w:color="auto"/>
        <w:left w:val="none" w:sz="0" w:space="0" w:color="auto"/>
        <w:bottom w:val="none" w:sz="0" w:space="0" w:color="auto"/>
        <w:right w:val="none" w:sz="0" w:space="0" w:color="auto"/>
      </w:divBdr>
    </w:div>
    <w:div w:id="1040127746">
      <w:bodyDiv w:val="1"/>
      <w:marLeft w:val="0"/>
      <w:marRight w:val="0"/>
      <w:marTop w:val="0"/>
      <w:marBottom w:val="0"/>
      <w:divBdr>
        <w:top w:val="none" w:sz="0" w:space="0" w:color="auto"/>
        <w:left w:val="none" w:sz="0" w:space="0" w:color="auto"/>
        <w:bottom w:val="none" w:sz="0" w:space="0" w:color="auto"/>
        <w:right w:val="none" w:sz="0" w:space="0" w:color="auto"/>
      </w:divBdr>
    </w:div>
    <w:div w:id="1040399038">
      <w:bodyDiv w:val="1"/>
      <w:marLeft w:val="0"/>
      <w:marRight w:val="0"/>
      <w:marTop w:val="0"/>
      <w:marBottom w:val="0"/>
      <w:divBdr>
        <w:top w:val="none" w:sz="0" w:space="0" w:color="auto"/>
        <w:left w:val="none" w:sz="0" w:space="0" w:color="auto"/>
        <w:bottom w:val="none" w:sz="0" w:space="0" w:color="auto"/>
        <w:right w:val="none" w:sz="0" w:space="0" w:color="auto"/>
      </w:divBdr>
    </w:div>
    <w:div w:id="1040403055">
      <w:bodyDiv w:val="1"/>
      <w:marLeft w:val="0"/>
      <w:marRight w:val="0"/>
      <w:marTop w:val="0"/>
      <w:marBottom w:val="0"/>
      <w:divBdr>
        <w:top w:val="none" w:sz="0" w:space="0" w:color="auto"/>
        <w:left w:val="none" w:sz="0" w:space="0" w:color="auto"/>
        <w:bottom w:val="none" w:sz="0" w:space="0" w:color="auto"/>
        <w:right w:val="none" w:sz="0" w:space="0" w:color="auto"/>
      </w:divBdr>
    </w:div>
    <w:div w:id="1040476768">
      <w:bodyDiv w:val="1"/>
      <w:marLeft w:val="0"/>
      <w:marRight w:val="0"/>
      <w:marTop w:val="0"/>
      <w:marBottom w:val="0"/>
      <w:divBdr>
        <w:top w:val="none" w:sz="0" w:space="0" w:color="auto"/>
        <w:left w:val="none" w:sz="0" w:space="0" w:color="auto"/>
        <w:bottom w:val="none" w:sz="0" w:space="0" w:color="auto"/>
        <w:right w:val="none" w:sz="0" w:space="0" w:color="auto"/>
      </w:divBdr>
    </w:div>
    <w:div w:id="1040518356">
      <w:bodyDiv w:val="1"/>
      <w:marLeft w:val="0"/>
      <w:marRight w:val="0"/>
      <w:marTop w:val="0"/>
      <w:marBottom w:val="0"/>
      <w:divBdr>
        <w:top w:val="none" w:sz="0" w:space="0" w:color="auto"/>
        <w:left w:val="none" w:sz="0" w:space="0" w:color="auto"/>
        <w:bottom w:val="none" w:sz="0" w:space="0" w:color="auto"/>
        <w:right w:val="none" w:sz="0" w:space="0" w:color="auto"/>
      </w:divBdr>
    </w:div>
    <w:div w:id="1040664931">
      <w:bodyDiv w:val="1"/>
      <w:marLeft w:val="0"/>
      <w:marRight w:val="0"/>
      <w:marTop w:val="0"/>
      <w:marBottom w:val="0"/>
      <w:divBdr>
        <w:top w:val="none" w:sz="0" w:space="0" w:color="auto"/>
        <w:left w:val="none" w:sz="0" w:space="0" w:color="auto"/>
        <w:bottom w:val="none" w:sz="0" w:space="0" w:color="auto"/>
        <w:right w:val="none" w:sz="0" w:space="0" w:color="auto"/>
      </w:divBdr>
    </w:div>
    <w:div w:id="1040787715">
      <w:bodyDiv w:val="1"/>
      <w:marLeft w:val="0"/>
      <w:marRight w:val="0"/>
      <w:marTop w:val="0"/>
      <w:marBottom w:val="0"/>
      <w:divBdr>
        <w:top w:val="none" w:sz="0" w:space="0" w:color="auto"/>
        <w:left w:val="none" w:sz="0" w:space="0" w:color="auto"/>
        <w:bottom w:val="none" w:sz="0" w:space="0" w:color="auto"/>
        <w:right w:val="none" w:sz="0" w:space="0" w:color="auto"/>
      </w:divBdr>
    </w:div>
    <w:div w:id="1040860533">
      <w:bodyDiv w:val="1"/>
      <w:marLeft w:val="0"/>
      <w:marRight w:val="0"/>
      <w:marTop w:val="0"/>
      <w:marBottom w:val="0"/>
      <w:divBdr>
        <w:top w:val="none" w:sz="0" w:space="0" w:color="auto"/>
        <w:left w:val="none" w:sz="0" w:space="0" w:color="auto"/>
        <w:bottom w:val="none" w:sz="0" w:space="0" w:color="auto"/>
        <w:right w:val="none" w:sz="0" w:space="0" w:color="auto"/>
      </w:divBdr>
    </w:div>
    <w:div w:id="1040976250">
      <w:bodyDiv w:val="1"/>
      <w:marLeft w:val="0"/>
      <w:marRight w:val="0"/>
      <w:marTop w:val="0"/>
      <w:marBottom w:val="0"/>
      <w:divBdr>
        <w:top w:val="none" w:sz="0" w:space="0" w:color="auto"/>
        <w:left w:val="none" w:sz="0" w:space="0" w:color="auto"/>
        <w:bottom w:val="none" w:sz="0" w:space="0" w:color="auto"/>
        <w:right w:val="none" w:sz="0" w:space="0" w:color="auto"/>
      </w:divBdr>
    </w:div>
    <w:div w:id="1041440767">
      <w:bodyDiv w:val="1"/>
      <w:marLeft w:val="0"/>
      <w:marRight w:val="0"/>
      <w:marTop w:val="0"/>
      <w:marBottom w:val="0"/>
      <w:divBdr>
        <w:top w:val="none" w:sz="0" w:space="0" w:color="auto"/>
        <w:left w:val="none" w:sz="0" w:space="0" w:color="auto"/>
        <w:bottom w:val="none" w:sz="0" w:space="0" w:color="auto"/>
        <w:right w:val="none" w:sz="0" w:space="0" w:color="auto"/>
      </w:divBdr>
    </w:div>
    <w:div w:id="1041595551">
      <w:bodyDiv w:val="1"/>
      <w:marLeft w:val="0"/>
      <w:marRight w:val="0"/>
      <w:marTop w:val="0"/>
      <w:marBottom w:val="0"/>
      <w:divBdr>
        <w:top w:val="none" w:sz="0" w:space="0" w:color="auto"/>
        <w:left w:val="none" w:sz="0" w:space="0" w:color="auto"/>
        <w:bottom w:val="none" w:sz="0" w:space="0" w:color="auto"/>
        <w:right w:val="none" w:sz="0" w:space="0" w:color="auto"/>
      </w:divBdr>
    </w:div>
    <w:div w:id="1042170782">
      <w:bodyDiv w:val="1"/>
      <w:marLeft w:val="0"/>
      <w:marRight w:val="0"/>
      <w:marTop w:val="0"/>
      <w:marBottom w:val="0"/>
      <w:divBdr>
        <w:top w:val="none" w:sz="0" w:space="0" w:color="auto"/>
        <w:left w:val="none" w:sz="0" w:space="0" w:color="auto"/>
        <w:bottom w:val="none" w:sz="0" w:space="0" w:color="auto"/>
        <w:right w:val="none" w:sz="0" w:space="0" w:color="auto"/>
      </w:divBdr>
    </w:div>
    <w:div w:id="1042245533">
      <w:bodyDiv w:val="1"/>
      <w:marLeft w:val="0"/>
      <w:marRight w:val="0"/>
      <w:marTop w:val="0"/>
      <w:marBottom w:val="0"/>
      <w:divBdr>
        <w:top w:val="none" w:sz="0" w:space="0" w:color="auto"/>
        <w:left w:val="none" w:sz="0" w:space="0" w:color="auto"/>
        <w:bottom w:val="none" w:sz="0" w:space="0" w:color="auto"/>
        <w:right w:val="none" w:sz="0" w:space="0" w:color="auto"/>
      </w:divBdr>
    </w:div>
    <w:div w:id="1042556942">
      <w:bodyDiv w:val="1"/>
      <w:marLeft w:val="0"/>
      <w:marRight w:val="0"/>
      <w:marTop w:val="0"/>
      <w:marBottom w:val="0"/>
      <w:divBdr>
        <w:top w:val="none" w:sz="0" w:space="0" w:color="auto"/>
        <w:left w:val="none" w:sz="0" w:space="0" w:color="auto"/>
        <w:bottom w:val="none" w:sz="0" w:space="0" w:color="auto"/>
        <w:right w:val="none" w:sz="0" w:space="0" w:color="auto"/>
      </w:divBdr>
    </w:div>
    <w:div w:id="1042704853">
      <w:bodyDiv w:val="1"/>
      <w:marLeft w:val="0"/>
      <w:marRight w:val="0"/>
      <w:marTop w:val="0"/>
      <w:marBottom w:val="0"/>
      <w:divBdr>
        <w:top w:val="none" w:sz="0" w:space="0" w:color="auto"/>
        <w:left w:val="none" w:sz="0" w:space="0" w:color="auto"/>
        <w:bottom w:val="none" w:sz="0" w:space="0" w:color="auto"/>
        <w:right w:val="none" w:sz="0" w:space="0" w:color="auto"/>
      </w:divBdr>
    </w:div>
    <w:div w:id="1042906411">
      <w:bodyDiv w:val="1"/>
      <w:marLeft w:val="0"/>
      <w:marRight w:val="0"/>
      <w:marTop w:val="0"/>
      <w:marBottom w:val="0"/>
      <w:divBdr>
        <w:top w:val="none" w:sz="0" w:space="0" w:color="auto"/>
        <w:left w:val="none" w:sz="0" w:space="0" w:color="auto"/>
        <w:bottom w:val="none" w:sz="0" w:space="0" w:color="auto"/>
        <w:right w:val="none" w:sz="0" w:space="0" w:color="auto"/>
      </w:divBdr>
    </w:div>
    <w:div w:id="1043015561">
      <w:bodyDiv w:val="1"/>
      <w:marLeft w:val="0"/>
      <w:marRight w:val="0"/>
      <w:marTop w:val="0"/>
      <w:marBottom w:val="0"/>
      <w:divBdr>
        <w:top w:val="none" w:sz="0" w:space="0" w:color="auto"/>
        <w:left w:val="none" w:sz="0" w:space="0" w:color="auto"/>
        <w:bottom w:val="none" w:sz="0" w:space="0" w:color="auto"/>
        <w:right w:val="none" w:sz="0" w:space="0" w:color="auto"/>
      </w:divBdr>
    </w:div>
    <w:div w:id="1043333448">
      <w:bodyDiv w:val="1"/>
      <w:marLeft w:val="0"/>
      <w:marRight w:val="0"/>
      <w:marTop w:val="0"/>
      <w:marBottom w:val="0"/>
      <w:divBdr>
        <w:top w:val="none" w:sz="0" w:space="0" w:color="auto"/>
        <w:left w:val="none" w:sz="0" w:space="0" w:color="auto"/>
        <w:bottom w:val="none" w:sz="0" w:space="0" w:color="auto"/>
        <w:right w:val="none" w:sz="0" w:space="0" w:color="auto"/>
      </w:divBdr>
    </w:div>
    <w:div w:id="1043553067">
      <w:bodyDiv w:val="1"/>
      <w:marLeft w:val="0"/>
      <w:marRight w:val="0"/>
      <w:marTop w:val="0"/>
      <w:marBottom w:val="0"/>
      <w:divBdr>
        <w:top w:val="none" w:sz="0" w:space="0" w:color="auto"/>
        <w:left w:val="none" w:sz="0" w:space="0" w:color="auto"/>
        <w:bottom w:val="none" w:sz="0" w:space="0" w:color="auto"/>
        <w:right w:val="none" w:sz="0" w:space="0" w:color="auto"/>
      </w:divBdr>
    </w:div>
    <w:div w:id="1043555267">
      <w:bodyDiv w:val="1"/>
      <w:marLeft w:val="0"/>
      <w:marRight w:val="0"/>
      <w:marTop w:val="0"/>
      <w:marBottom w:val="0"/>
      <w:divBdr>
        <w:top w:val="none" w:sz="0" w:space="0" w:color="auto"/>
        <w:left w:val="none" w:sz="0" w:space="0" w:color="auto"/>
        <w:bottom w:val="none" w:sz="0" w:space="0" w:color="auto"/>
        <w:right w:val="none" w:sz="0" w:space="0" w:color="auto"/>
      </w:divBdr>
    </w:div>
    <w:div w:id="1043675411">
      <w:bodyDiv w:val="1"/>
      <w:marLeft w:val="0"/>
      <w:marRight w:val="0"/>
      <w:marTop w:val="0"/>
      <w:marBottom w:val="0"/>
      <w:divBdr>
        <w:top w:val="none" w:sz="0" w:space="0" w:color="auto"/>
        <w:left w:val="none" w:sz="0" w:space="0" w:color="auto"/>
        <w:bottom w:val="none" w:sz="0" w:space="0" w:color="auto"/>
        <w:right w:val="none" w:sz="0" w:space="0" w:color="auto"/>
      </w:divBdr>
    </w:div>
    <w:div w:id="1044065142">
      <w:bodyDiv w:val="1"/>
      <w:marLeft w:val="0"/>
      <w:marRight w:val="0"/>
      <w:marTop w:val="0"/>
      <w:marBottom w:val="0"/>
      <w:divBdr>
        <w:top w:val="none" w:sz="0" w:space="0" w:color="auto"/>
        <w:left w:val="none" w:sz="0" w:space="0" w:color="auto"/>
        <w:bottom w:val="none" w:sz="0" w:space="0" w:color="auto"/>
        <w:right w:val="none" w:sz="0" w:space="0" w:color="auto"/>
      </w:divBdr>
    </w:div>
    <w:div w:id="1044141764">
      <w:bodyDiv w:val="1"/>
      <w:marLeft w:val="0"/>
      <w:marRight w:val="0"/>
      <w:marTop w:val="0"/>
      <w:marBottom w:val="0"/>
      <w:divBdr>
        <w:top w:val="none" w:sz="0" w:space="0" w:color="auto"/>
        <w:left w:val="none" w:sz="0" w:space="0" w:color="auto"/>
        <w:bottom w:val="none" w:sz="0" w:space="0" w:color="auto"/>
        <w:right w:val="none" w:sz="0" w:space="0" w:color="auto"/>
      </w:divBdr>
    </w:div>
    <w:div w:id="1044479449">
      <w:bodyDiv w:val="1"/>
      <w:marLeft w:val="0"/>
      <w:marRight w:val="0"/>
      <w:marTop w:val="0"/>
      <w:marBottom w:val="0"/>
      <w:divBdr>
        <w:top w:val="none" w:sz="0" w:space="0" w:color="auto"/>
        <w:left w:val="none" w:sz="0" w:space="0" w:color="auto"/>
        <w:bottom w:val="none" w:sz="0" w:space="0" w:color="auto"/>
        <w:right w:val="none" w:sz="0" w:space="0" w:color="auto"/>
      </w:divBdr>
    </w:div>
    <w:div w:id="1044675374">
      <w:bodyDiv w:val="1"/>
      <w:marLeft w:val="0"/>
      <w:marRight w:val="0"/>
      <w:marTop w:val="0"/>
      <w:marBottom w:val="0"/>
      <w:divBdr>
        <w:top w:val="none" w:sz="0" w:space="0" w:color="auto"/>
        <w:left w:val="none" w:sz="0" w:space="0" w:color="auto"/>
        <w:bottom w:val="none" w:sz="0" w:space="0" w:color="auto"/>
        <w:right w:val="none" w:sz="0" w:space="0" w:color="auto"/>
      </w:divBdr>
    </w:div>
    <w:div w:id="1044796209">
      <w:bodyDiv w:val="1"/>
      <w:marLeft w:val="0"/>
      <w:marRight w:val="0"/>
      <w:marTop w:val="0"/>
      <w:marBottom w:val="0"/>
      <w:divBdr>
        <w:top w:val="none" w:sz="0" w:space="0" w:color="auto"/>
        <w:left w:val="none" w:sz="0" w:space="0" w:color="auto"/>
        <w:bottom w:val="none" w:sz="0" w:space="0" w:color="auto"/>
        <w:right w:val="none" w:sz="0" w:space="0" w:color="auto"/>
      </w:divBdr>
    </w:div>
    <w:div w:id="1045328353">
      <w:bodyDiv w:val="1"/>
      <w:marLeft w:val="0"/>
      <w:marRight w:val="0"/>
      <w:marTop w:val="0"/>
      <w:marBottom w:val="0"/>
      <w:divBdr>
        <w:top w:val="none" w:sz="0" w:space="0" w:color="auto"/>
        <w:left w:val="none" w:sz="0" w:space="0" w:color="auto"/>
        <w:bottom w:val="none" w:sz="0" w:space="0" w:color="auto"/>
        <w:right w:val="none" w:sz="0" w:space="0" w:color="auto"/>
      </w:divBdr>
    </w:div>
    <w:div w:id="1045375724">
      <w:bodyDiv w:val="1"/>
      <w:marLeft w:val="0"/>
      <w:marRight w:val="0"/>
      <w:marTop w:val="0"/>
      <w:marBottom w:val="0"/>
      <w:divBdr>
        <w:top w:val="none" w:sz="0" w:space="0" w:color="auto"/>
        <w:left w:val="none" w:sz="0" w:space="0" w:color="auto"/>
        <w:bottom w:val="none" w:sz="0" w:space="0" w:color="auto"/>
        <w:right w:val="none" w:sz="0" w:space="0" w:color="auto"/>
      </w:divBdr>
    </w:div>
    <w:div w:id="1045449003">
      <w:bodyDiv w:val="1"/>
      <w:marLeft w:val="0"/>
      <w:marRight w:val="0"/>
      <w:marTop w:val="0"/>
      <w:marBottom w:val="0"/>
      <w:divBdr>
        <w:top w:val="none" w:sz="0" w:space="0" w:color="auto"/>
        <w:left w:val="none" w:sz="0" w:space="0" w:color="auto"/>
        <w:bottom w:val="none" w:sz="0" w:space="0" w:color="auto"/>
        <w:right w:val="none" w:sz="0" w:space="0" w:color="auto"/>
      </w:divBdr>
    </w:div>
    <w:div w:id="1045524168">
      <w:bodyDiv w:val="1"/>
      <w:marLeft w:val="0"/>
      <w:marRight w:val="0"/>
      <w:marTop w:val="0"/>
      <w:marBottom w:val="0"/>
      <w:divBdr>
        <w:top w:val="none" w:sz="0" w:space="0" w:color="auto"/>
        <w:left w:val="none" w:sz="0" w:space="0" w:color="auto"/>
        <w:bottom w:val="none" w:sz="0" w:space="0" w:color="auto"/>
        <w:right w:val="none" w:sz="0" w:space="0" w:color="auto"/>
      </w:divBdr>
    </w:div>
    <w:div w:id="1045526850">
      <w:bodyDiv w:val="1"/>
      <w:marLeft w:val="0"/>
      <w:marRight w:val="0"/>
      <w:marTop w:val="0"/>
      <w:marBottom w:val="0"/>
      <w:divBdr>
        <w:top w:val="none" w:sz="0" w:space="0" w:color="auto"/>
        <w:left w:val="none" w:sz="0" w:space="0" w:color="auto"/>
        <w:bottom w:val="none" w:sz="0" w:space="0" w:color="auto"/>
        <w:right w:val="none" w:sz="0" w:space="0" w:color="auto"/>
      </w:divBdr>
    </w:div>
    <w:div w:id="1045641695">
      <w:bodyDiv w:val="1"/>
      <w:marLeft w:val="0"/>
      <w:marRight w:val="0"/>
      <w:marTop w:val="0"/>
      <w:marBottom w:val="0"/>
      <w:divBdr>
        <w:top w:val="none" w:sz="0" w:space="0" w:color="auto"/>
        <w:left w:val="none" w:sz="0" w:space="0" w:color="auto"/>
        <w:bottom w:val="none" w:sz="0" w:space="0" w:color="auto"/>
        <w:right w:val="none" w:sz="0" w:space="0" w:color="auto"/>
      </w:divBdr>
    </w:div>
    <w:div w:id="1045762379">
      <w:bodyDiv w:val="1"/>
      <w:marLeft w:val="0"/>
      <w:marRight w:val="0"/>
      <w:marTop w:val="0"/>
      <w:marBottom w:val="0"/>
      <w:divBdr>
        <w:top w:val="none" w:sz="0" w:space="0" w:color="auto"/>
        <w:left w:val="none" w:sz="0" w:space="0" w:color="auto"/>
        <w:bottom w:val="none" w:sz="0" w:space="0" w:color="auto"/>
        <w:right w:val="none" w:sz="0" w:space="0" w:color="auto"/>
      </w:divBdr>
    </w:div>
    <w:div w:id="1046029012">
      <w:bodyDiv w:val="1"/>
      <w:marLeft w:val="0"/>
      <w:marRight w:val="0"/>
      <w:marTop w:val="0"/>
      <w:marBottom w:val="0"/>
      <w:divBdr>
        <w:top w:val="none" w:sz="0" w:space="0" w:color="auto"/>
        <w:left w:val="none" w:sz="0" w:space="0" w:color="auto"/>
        <w:bottom w:val="none" w:sz="0" w:space="0" w:color="auto"/>
        <w:right w:val="none" w:sz="0" w:space="0" w:color="auto"/>
      </w:divBdr>
    </w:div>
    <w:div w:id="1046100414">
      <w:bodyDiv w:val="1"/>
      <w:marLeft w:val="0"/>
      <w:marRight w:val="0"/>
      <w:marTop w:val="0"/>
      <w:marBottom w:val="0"/>
      <w:divBdr>
        <w:top w:val="none" w:sz="0" w:space="0" w:color="auto"/>
        <w:left w:val="none" w:sz="0" w:space="0" w:color="auto"/>
        <w:bottom w:val="none" w:sz="0" w:space="0" w:color="auto"/>
        <w:right w:val="none" w:sz="0" w:space="0" w:color="auto"/>
      </w:divBdr>
    </w:div>
    <w:div w:id="1046224279">
      <w:bodyDiv w:val="1"/>
      <w:marLeft w:val="0"/>
      <w:marRight w:val="0"/>
      <w:marTop w:val="0"/>
      <w:marBottom w:val="0"/>
      <w:divBdr>
        <w:top w:val="none" w:sz="0" w:space="0" w:color="auto"/>
        <w:left w:val="none" w:sz="0" w:space="0" w:color="auto"/>
        <w:bottom w:val="none" w:sz="0" w:space="0" w:color="auto"/>
        <w:right w:val="none" w:sz="0" w:space="0" w:color="auto"/>
      </w:divBdr>
    </w:div>
    <w:div w:id="1046375990">
      <w:bodyDiv w:val="1"/>
      <w:marLeft w:val="0"/>
      <w:marRight w:val="0"/>
      <w:marTop w:val="0"/>
      <w:marBottom w:val="0"/>
      <w:divBdr>
        <w:top w:val="none" w:sz="0" w:space="0" w:color="auto"/>
        <w:left w:val="none" w:sz="0" w:space="0" w:color="auto"/>
        <w:bottom w:val="none" w:sz="0" w:space="0" w:color="auto"/>
        <w:right w:val="none" w:sz="0" w:space="0" w:color="auto"/>
      </w:divBdr>
    </w:div>
    <w:div w:id="1046489436">
      <w:bodyDiv w:val="1"/>
      <w:marLeft w:val="0"/>
      <w:marRight w:val="0"/>
      <w:marTop w:val="0"/>
      <w:marBottom w:val="0"/>
      <w:divBdr>
        <w:top w:val="none" w:sz="0" w:space="0" w:color="auto"/>
        <w:left w:val="none" w:sz="0" w:space="0" w:color="auto"/>
        <w:bottom w:val="none" w:sz="0" w:space="0" w:color="auto"/>
        <w:right w:val="none" w:sz="0" w:space="0" w:color="auto"/>
      </w:divBdr>
    </w:div>
    <w:div w:id="1046640793">
      <w:bodyDiv w:val="1"/>
      <w:marLeft w:val="0"/>
      <w:marRight w:val="0"/>
      <w:marTop w:val="0"/>
      <w:marBottom w:val="0"/>
      <w:divBdr>
        <w:top w:val="none" w:sz="0" w:space="0" w:color="auto"/>
        <w:left w:val="none" w:sz="0" w:space="0" w:color="auto"/>
        <w:bottom w:val="none" w:sz="0" w:space="0" w:color="auto"/>
        <w:right w:val="none" w:sz="0" w:space="0" w:color="auto"/>
      </w:divBdr>
    </w:div>
    <w:div w:id="1046950338">
      <w:bodyDiv w:val="1"/>
      <w:marLeft w:val="0"/>
      <w:marRight w:val="0"/>
      <w:marTop w:val="0"/>
      <w:marBottom w:val="0"/>
      <w:divBdr>
        <w:top w:val="none" w:sz="0" w:space="0" w:color="auto"/>
        <w:left w:val="none" w:sz="0" w:space="0" w:color="auto"/>
        <w:bottom w:val="none" w:sz="0" w:space="0" w:color="auto"/>
        <w:right w:val="none" w:sz="0" w:space="0" w:color="auto"/>
      </w:divBdr>
    </w:div>
    <w:div w:id="1046952279">
      <w:bodyDiv w:val="1"/>
      <w:marLeft w:val="0"/>
      <w:marRight w:val="0"/>
      <w:marTop w:val="0"/>
      <w:marBottom w:val="0"/>
      <w:divBdr>
        <w:top w:val="none" w:sz="0" w:space="0" w:color="auto"/>
        <w:left w:val="none" w:sz="0" w:space="0" w:color="auto"/>
        <w:bottom w:val="none" w:sz="0" w:space="0" w:color="auto"/>
        <w:right w:val="none" w:sz="0" w:space="0" w:color="auto"/>
      </w:divBdr>
    </w:div>
    <w:div w:id="1047223799">
      <w:bodyDiv w:val="1"/>
      <w:marLeft w:val="0"/>
      <w:marRight w:val="0"/>
      <w:marTop w:val="0"/>
      <w:marBottom w:val="0"/>
      <w:divBdr>
        <w:top w:val="none" w:sz="0" w:space="0" w:color="auto"/>
        <w:left w:val="none" w:sz="0" w:space="0" w:color="auto"/>
        <w:bottom w:val="none" w:sz="0" w:space="0" w:color="auto"/>
        <w:right w:val="none" w:sz="0" w:space="0" w:color="auto"/>
      </w:divBdr>
    </w:div>
    <w:div w:id="1047606770">
      <w:bodyDiv w:val="1"/>
      <w:marLeft w:val="0"/>
      <w:marRight w:val="0"/>
      <w:marTop w:val="0"/>
      <w:marBottom w:val="0"/>
      <w:divBdr>
        <w:top w:val="none" w:sz="0" w:space="0" w:color="auto"/>
        <w:left w:val="none" w:sz="0" w:space="0" w:color="auto"/>
        <w:bottom w:val="none" w:sz="0" w:space="0" w:color="auto"/>
        <w:right w:val="none" w:sz="0" w:space="0" w:color="auto"/>
      </w:divBdr>
    </w:div>
    <w:div w:id="1047681496">
      <w:bodyDiv w:val="1"/>
      <w:marLeft w:val="0"/>
      <w:marRight w:val="0"/>
      <w:marTop w:val="0"/>
      <w:marBottom w:val="0"/>
      <w:divBdr>
        <w:top w:val="none" w:sz="0" w:space="0" w:color="auto"/>
        <w:left w:val="none" w:sz="0" w:space="0" w:color="auto"/>
        <w:bottom w:val="none" w:sz="0" w:space="0" w:color="auto"/>
        <w:right w:val="none" w:sz="0" w:space="0" w:color="auto"/>
      </w:divBdr>
    </w:div>
    <w:div w:id="1047872977">
      <w:bodyDiv w:val="1"/>
      <w:marLeft w:val="0"/>
      <w:marRight w:val="0"/>
      <w:marTop w:val="0"/>
      <w:marBottom w:val="0"/>
      <w:divBdr>
        <w:top w:val="none" w:sz="0" w:space="0" w:color="auto"/>
        <w:left w:val="none" w:sz="0" w:space="0" w:color="auto"/>
        <w:bottom w:val="none" w:sz="0" w:space="0" w:color="auto"/>
        <w:right w:val="none" w:sz="0" w:space="0" w:color="auto"/>
      </w:divBdr>
    </w:div>
    <w:div w:id="1047948952">
      <w:bodyDiv w:val="1"/>
      <w:marLeft w:val="0"/>
      <w:marRight w:val="0"/>
      <w:marTop w:val="0"/>
      <w:marBottom w:val="0"/>
      <w:divBdr>
        <w:top w:val="none" w:sz="0" w:space="0" w:color="auto"/>
        <w:left w:val="none" w:sz="0" w:space="0" w:color="auto"/>
        <w:bottom w:val="none" w:sz="0" w:space="0" w:color="auto"/>
        <w:right w:val="none" w:sz="0" w:space="0" w:color="auto"/>
      </w:divBdr>
    </w:div>
    <w:div w:id="1048071599">
      <w:bodyDiv w:val="1"/>
      <w:marLeft w:val="0"/>
      <w:marRight w:val="0"/>
      <w:marTop w:val="0"/>
      <w:marBottom w:val="0"/>
      <w:divBdr>
        <w:top w:val="none" w:sz="0" w:space="0" w:color="auto"/>
        <w:left w:val="none" w:sz="0" w:space="0" w:color="auto"/>
        <w:bottom w:val="none" w:sz="0" w:space="0" w:color="auto"/>
        <w:right w:val="none" w:sz="0" w:space="0" w:color="auto"/>
      </w:divBdr>
    </w:div>
    <w:div w:id="1048141183">
      <w:bodyDiv w:val="1"/>
      <w:marLeft w:val="0"/>
      <w:marRight w:val="0"/>
      <w:marTop w:val="0"/>
      <w:marBottom w:val="0"/>
      <w:divBdr>
        <w:top w:val="none" w:sz="0" w:space="0" w:color="auto"/>
        <w:left w:val="none" w:sz="0" w:space="0" w:color="auto"/>
        <w:bottom w:val="none" w:sz="0" w:space="0" w:color="auto"/>
        <w:right w:val="none" w:sz="0" w:space="0" w:color="auto"/>
      </w:divBdr>
    </w:div>
    <w:div w:id="1048146378">
      <w:bodyDiv w:val="1"/>
      <w:marLeft w:val="0"/>
      <w:marRight w:val="0"/>
      <w:marTop w:val="0"/>
      <w:marBottom w:val="0"/>
      <w:divBdr>
        <w:top w:val="none" w:sz="0" w:space="0" w:color="auto"/>
        <w:left w:val="none" w:sz="0" w:space="0" w:color="auto"/>
        <w:bottom w:val="none" w:sz="0" w:space="0" w:color="auto"/>
        <w:right w:val="none" w:sz="0" w:space="0" w:color="auto"/>
      </w:divBdr>
    </w:div>
    <w:div w:id="1048259777">
      <w:bodyDiv w:val="1"/>
      <w:marLeft w:val="0"/>
      <w:marRight w:val="0"/>
      <w:marTop w:val="0"/>
      <w:marBottom w:val="0"/>
      <w:divBdr>
        <w:top w:val="none" w:sz="0" w:space="0" w:color="auto"/>
        <w:left w:val="none" w:sz="0" w:space="0" w:color="auto"/>
        <w:bottom w:val="none" w:sz="0" w:space="0" w:color="auto"/>
        <w:right w:val="none" w:sz="0" w:space="0" w:color="auto"/>
      </w:divBdr>
    </w:div>
    <w:div w:id="1048915606">
      <w:bodyDiv w:val="1"/>
      <w:marLeft w:val="0"/>
      <w:marRight w:val="0"/>
      <w:marTop w:val="0"/>
      <w:marBottom w:val="0"/>
      <w:divBdr>
        <w:top w:val="none" w:sz="0" w:space="0" w:color="auto"/>
        <w:left w:val="none" w:sz="0" w:space="0" w:color="auto"/>
        <w:bottom w:val="none" w:sz="0" w:space="0" w:color="auto"/>
        <w:right w:val="none" w:sz="0" w:space="0" w:color="auto"/>
      </w:divBdr>
    </w:div>
    <w:div w:id="1048919121">
      <w:bodyDiv w:val="1"/>
      <w:marLeft w:val="0"/>
      <w:marRight w:val="0"/>
      <w:marTop w:val="0"/>
      <w:marBottom w:val="0"/>
      <w:divBdr>
        <w:top w:val="none" w:sz="0" w:space="0" w:color="auto"/>
        <w:left w:val="none" w:sz="0" w:space="0" w:color="auto"/>
        <w:bottom w:val="none" w:sz="0" w:space="0" w:color="auto"/>
        <w:right w:val="none" w:sz="0" w:space="0" w:color="auto"/>
      </w:divBdr>
    </w:div>
    <w:div w:id="1048991051">
      <w:bodyDiv w:val="1"/>
      <w:marLeft w:val="0"/>
      <w:marRight w:val="0"/>
      <w:marTop w:val="0"/>
      <w:marBottom w:val="0"/>
      <w:divBdr>
        <w:top w:val="none" w:sz="0" w:space="0" w:color="auto"/>
        <w:left w:val="none" w:sz="0" w:space="0" w:color="auto"/>
        <w:bottom w:val="none" w:sz="0" w:space="0" w:color="auto"/>
        <w:right w:val="none" w:sz="0" w:space="0" w:color="auto"/>
      </w:divBdr>
    </w:div>
    <w:div w:id="1049183499">
      <w:bodyDiv w:val="1"/>
      <w:marLeft w:val="0"/>
      <w:marRight w:val="0"/>
      <w:marTop w:val="0"/>
      <w:marBottom w:val="0"/>
      <w:divBdr>
        <w:top w:val="none" w:sz="0" w:space="0" w:color="auto"/>
        <w:left w:val="none" w:sz="0" w:space="0" w:color="auto"/>
        <w:bottom w:val="none" w:sz="0" w:space="0" w:color="auto"/>
        <w:right w:val="none" w:sz="0" w:space="0" w:color="auto"/>
      </w:divBdr>
    </w:div>
    <w:div w:id="1049183560">
      <w:bodyDiv w:val="1"/>
      <w:marLeft w:val="0"/>
      <w:marRight w:val="0"/>
      <w:marTop w:val="0"/>
      <w:marBottom w:val="0"/>
      <w:divBdr>
        <w:top w:val="none" w:sz="0" w:space="0" w:color="auto"/>
        <w:left w:val="none" w:sz="0" w:space="0" w:color="auto"/>
        <w:bottom w:val="none" w:sz="0" w:space="0" w:color="auto"/>
        <w:right w:val="none" w:sz="0" w:space="0" w:color="auto"/>
      </w:divBdr>
    </w:div>
    <w:div w:id="1049256502">
      <w:bodyDiv w:val="1"/>
      <w:marLeft w:val="0"/>
      <w:marRight w:val="0"/>
      <w:marTop w:val="0"/>
      <w:marBottom w:val="0"/>
      <w:divBdr>
        <w:top w:val="none" w:sz="0" w:space="0" w:color="auto"/>
        <w:left w:val="none" w:sz="0" w:space="0" w:color="auto"/>
        <w:bottom w:val="none" w:sz="0" w:space="0" w:color="auto"/>
        <w:right w:val="none" w:sz="0" w:space="0" w:color="auto"/>
      </w:divBdr>
    </w:div>
    <w:div w:id="1049262716">
      <w:bodyDiv w:val="1"/>
      <w:marLeft w:val="0"/>
      <w:marRight w:val="0"/>
      <w:marTop w:val="0"/>
      <w:marBottom w:val="0"/>
      <w:divBdr>
        <w:top w:val="none" w:sz="0" w:space="0" w:color="auto"/>
        <w:left w:val="none" w:sz="0" w:space="0" w:color="auto"/>
        <w:bottom w:val="none" w:sz="0" w:space="0" w:color="auto"/>
        <w:right w:val="none" w:sz="0" w:space="0" w:color="auto"/>
      </w:divBdr>
    </w:div>
    <w:div w:id="1049456963">
      <w:bodyDiv w:val="1"/>
      <w:marLeft w:val="0"/>
      <w:marRight w:val="0"/>
      <w:marTop w:val="0"/>
      <w:marBottom w:val="0"/>
      <w:divBdr>
        <w:top w:val="none" w:sz="0" w:space="0" w:color="auto"/>
        <w:left w:val="none" w:sz="0" w:space="0" w:color="auto"/>
        <w:bottom w:val="none" w:sz="0" w:space="0" w:color="auto"/>
        <w:right w:val="none" w:sz="0" w:space="0" w:color="auto"/>
      </w:divBdr>
    </w:div>
    <w:div w:id="1049768334">
      <w:bodyDiv w:val="1"/>
      <w:marLeft w:val="0"/>
      <w:marRight w:val="0"/>
      <w:marTop w:val="0"/>
      <w:marBottom w:val="0"/>
      <w:divBdr>
        <w:top w:val="none" w:sz="0" w:space="0" w:color="auto"/>
        <w:left w:val="none" w:sz="0" w:space="0" w:color="auto"/>
        <w:bottom w:val="none" w:sz="0" w:space="0" w:color="auto"/>
        <w:right w:val="none" w:sz="0" w:space="0" w:color="auto"/>
      </w:divBdr>
    </w:div>
    <w:div w:id="1049837689">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30090">
      <w:bodyDiv w:val="1"/>
      <w:marLeft w:val="0"/>
      <w:marRight w:val="0"/>
      <w:marTop w:val="0"/>
      <w:marBottom w:val="0"/>
      <w:divBdr>
        <w:top w:val="none" w:sz="0" w:space="0" w:color="auto"/>
        <w:left w:val="none" w:sz="0" w:space="0" w:color="auto"/>
        <w:bottom w:val="none" w:sz="0" w:space="0" w:color="auto"/>
        <w:right w:val="none" w:sz="0" w:space="0" w:color="auto"/>
      </w:divBdr>
    </w:div>
    <w:div w:id="1050307037">
      <w:bodyDiv w:val="1"/>
      <w:marLeft w:val="0"/>
      <w:marRight w:val="0"/>
      <w:marTop w:val="0"/>
      <w:marBottom w:val="0"/>
      <w:divBdr>
        <w:top w:val="none" w:sz="0" w:space="0" w:color="auto"/>
        <w:left w:val="none" w:sz="0" w:space="0" w:color="auto"/>
        <w:bottom w:val="none" w:sz="0" w:space="0" w:color="auto"/>
        <w:right w:val="none" w:sz="0" w:space="0" w:color="auto"/>
      </w:divBdr>
    </w:div>
    <w:div w:id="1050760708">
      <w:bodyDiv w:val="1"/>
      <w:marLeft w:val="0"/>
      <w:marRight w:val="0"/>
      <w:marTop w:val="0"/>
      <w:marBottom w:val="0"/>
      <w:divBdr>
        <w:top w:val="none" w:sz="0" w:space="0" w:color="auto"/>
        <w:left w:val="none" w:sz="0" w:space="0" w:color="auto"/>
        <w:bottom w:val="none" w:sz="0" w:space="0" w:color="auto"/>
        <w:right w:val="none" w:sz="0" w:space="0" w:color="auto"/>
      </w:divBdr>
    </w:div>
    <w:div w:id="1050811731">
      <w:bodyDiv w:val="1"/>
      <w:marLeft w:val="0"/>
      <w:marRight w:val="0"/>
      <w:marTop w:val="0"/>
      <w:marBottom w:val="0"/>
      <w:divBdr>
        <w:top w:val="none" w:sz="0" w:space="0" w:color="auto"/>
        <w:left w:val="none" w:sz="0" w:space="0" w:color="auto"/>
        <w:bottom w:val="none" w:sz="0" w:space="0" w:color="auto"/>
        <w:right w:val="none" w:sz="0" w:space="0" w:color="auto"/>
      </w:divBdr>
    </w:div>
    <w:div w:id="1050882232">
      <w:bodyDiv w:val="1"/>
      <w:marLeft w:val="0"/>
      <w:marRight w:val="0"/>
      <w:marTop w:val="0"/>
      <w:marBottom w:val="0"/>
      <w:divBdr>
        <w:top w:val="none" w:sz="0" w:space="0" w:color="auto"/>
        <w:left w:val="none" w:sz="0" w:space="0" w:color="auto"/>
        <w:bottom w:val="none" w:sz="0" w:space="0" w:color="auto"/>
        <w:right w:val="none" w:sz="0" w:space="0" w:color="auto"/>
      </w:divBdr>
    </w:div>
    <w:div w:id="1050960425">
      <w:bodyDiv w:val="1"/>
      <w:marLeft w:val="0"/>
      <w:marRight w:val="0"/>
      <w:marTop w:val="0"/>
      <w:marBottom w:val="0"/>
      <w:divBdr>
        <w:top w:val="none" w:sz="0" w:space="0" w:color="auto"/>
        <w:left w:val="none" w:sz="0" w:space="0" w:color="auto"/>
        <w:bottom w:val="none" w:sz="0" w:space="0" w:color="auto"/>
        <w:right w:val="none" w:sz="0" w:space="0" w:color="auto"/>
      </w:divBdr>
    </w:div>
    <w:div w:id="1051197567">
      <w:bodyDiv w:val="1"/>
      <w:marLeft w:val="0"/>
      <w:marRight w:val="0"/>
      <w:marTop w:val="0"/>
      <w:marBottom w:val="0"/>
      <w:divBdr>
        <w:top w:val="none" w:sz="0" w:space="0" w:color="auto"/>
        <w:left w:val="none" w:sz="0" w:space="0" w:color="auto"/>
        <w:bottom w:val="none" w:sz="0" w:space="0" w:color="auto"/>
        <w:right w:val="none" w:sz="0" w:space="0" w:color="auto"/>
      </w:divBdr>
    </w:div>
    <w:div w:id="1051271198">
      <w:bodyDiv w:val="1"/>
      <w:marLeft w:val="0"/>
      <w:marRight w:val="0"/>
      <w:marTop w:val="0"/>
      <w:marBottom w:val="0"/>
      <w:divBdr>
        <w:top w:val="none" w:sz="0" w:space="0" w:color="auto"/>
        <w:left w:val="none" w:sz="0" w:space="0" w:color="auto"/>
        <w:bottom w:val="none" w:sz="0" w:space="0" w:color="auto"/>
        <w:right w:val="none" w:sz="0" w:space="0" w:color="auto"/>
      </w:divBdr>
    </w:div>
    <w:div w:id="1051341813">
      <w:bodyDiv w:val="1"/>
      <w:marLeft w:val="0"/>
      <w:marRight w:val="0"/>
      <w:marTop w:val="0"/>
      <w:marBottom w:val="0"/>
      <w:divBdr>
        <w:top w:val="none" w:sz="0" w:space="0" w:color="auto"/>
        <w:left w:val="none" w:sz="0" w:space="0" w:color="auto"/>
        <w:bottom w:val="none" w:sz="0" w:space="0" w:color="auto"/>
        <w:right w:val="none" w:sz="0" w:space="0" w:color="auto"/>
      </w:divBdr>
    </w:div>
    <w:div w:id="1051536265">
      <w:bodyDiv w:val="1"/>
      <w:marLeft w:val="0"/>
      <w:marRight w:val="0"/>
      <w:marTop w:val="0"/>
      <w:marBottom w:val="0"/>
      <w:divBdr>
        <w:top w:val="none" w:sz="0" w:space="0" w:color="auto"/>
        <w:left w:val="none" w:sz="0" w:space="0" w:color="auto"/>
        <w:bottom w:val="none" w:sz="0" w:space="0" w:color="auto"/>
        <w:right w:val="none" w:sz="0" w:space="0" w:color="auto"/>
      </w:divBdr>
    </w:div>
    <w:div w:id="1052271891">
      <w:bodyDiv w:val="1"/>
      <w:marLeft w:val="0"/>
      <w:marRight w:val="0"/>
      <w:marTop w:val="0"/>
      <w:marBottom w:val="0"/>
      <w:divBdr>
        <w:top w:val="none" w:sz="0" w:space="0" w:color="auto"/>
        <w:left w:val="none" w:sz="0" w:space="0" w:color="auto"/>
        <w:bottom w:val="none" w:sz="0" w:space="0" w:color="auto"/>
        <w:right w:val="none" w:sz="0" w:space="0" w:color="auto"/>
      </w:divBdr>
    </w:div>
    <w:div w:id="1052344080">
      <w:bodyDiv w:val="1"/>
      <w:marLeft w:val="0"/>
      <w:marRight w:val="0"/>
      <w:marTop w:val="0"/>
      <w:marBottom w:val="0"/>
      <w:divBdr>
        <w:top w:val="none" w:sz="0" w:space="0" w:color="auto"/>
        <w:left w:val="none" w:sz="0" w:space="0" w:color="auto"/>
        <w:bottom w:val="none" w:sz="0" w:space="0" w:color="auto"/>
        <w:right w:val="none" w:sz="0" w:space="0" w:color="auto"/>
      </w:divBdr>
    </w:div>
    <w:div w:id="1052850622">
      <w:bodyDiv w:val="1"/>
      <w:marLeft w:val="0"/>
      <w:marRight w:val="0"/>
      <w:marTop w:val="0"/>
      <w:marBottom w:val="0"/>
      <w:divBdr>
        <w:top w:val="none" w:sz="0" w:space="0" w:color="auto"/>
        <w:left w:val="none" w:sz="0" w:space="0" w:color="auto"/>
        <w:bottom w:val="none" w:sz="0" w:space="0" w:color="auto"/>
        <w:right w:val="none" w:sz="0" w:space="0" w:color="auto"/>
      </w:divBdr>
    </w:div>
    <w:div w:id="1052995681">
      <w:bodyDiv w:val="1"/>
      <w:marLeft w:val="0"/>
      <w:marRight w:val="0"/>
      <w:marTop w:val="0"/>
      <w:marBottom w:val="0"/>
      <w:divBdr>
        <w:top w:val="none" w:sz="0" w:space="0" w:color="auto"/>
        <w:left w:val="none" w:sz="0" w:space="0" w:color="auto"/>
        <w:bottom w:val="none" w:sz="0" w:space="0" w:color="auto"/>
        <w:right w:val="none" w:sz="0" w:space="0" w:color="auto"/>
      </w:divBdr>
    </w:div>
    <w:div w:id="1052997207">
      <w:bodyDiv w:val="1"/>
      <w:marLeft w:val="0"/>
      <w:marRight w:val="0"/>
      <w:marTop w:val="0"/>
      <w:marBottom w:val="0"/>
      <w:divBdr>
        <w:top w:val="none" w:sz="0" w:space="0" w:color="auto"/>
        <w:left w:val="none" w:sz="0" w:space="0" w:color="auto"/>
        <w:bottom w:val="none" w:sz="0" w:space="0" w:color="auto"/>
        <w:right w:val="none" w:sz="0" w:space="0" w:color="auto"/>
      </w:divBdr>
    </w:div>
    <w:div w:id="1053118637">
      <w:bodyDiv w:val="1"/>
      <w:marLeft w:val="0"/>
      <w:marRight w:val="0"/>
      <w:marTop w:val="0"/>
      <w:marBottom w:val="0"/>
      <w:divBdr>
        <w:top w:val="none" w:sz="0" w:space="0" w:color="auto"/>
        <w:left w:val="none" w:sz="0" w:space="0" w:color="auto"/>
        <w:bottom w:val="none" w:sz="0" w:space="0" w:color="auto"/>
        <w:right w:val="none" w:sz="0" w:space="0" w:color="auto"/>
      </w:divBdr>
    </w:div>
    <w:div w:id="1053306215">
      <w:bodyDiv w:val="1"/>
      <w:marLeft w:val="0"/>
      <w:marRight w:val="0"/>
      <w:marTop w:val="0"/>
      <w:marBottom w:val="0"/>
      <w:divBdr>
        <w:top w:val="none" w:sz="0" w:space="0" w:color="auto"/>
        <w:left w:val="none" w:sz="0" w:space="0" w:color="auto"/>
        <w:bottom w:val="none" w:sz="0" w:space="0" w:color="auto"/>
        <w:right w:val="none" w:sz="0" w:space="0" w:color="auto"/>
      </w:divBdr>
    </w:div>
    <w:div w:id="1053387470">
      <w:bodyDiv w:val="1"/>
      <w:marLeft w:val="0"/>
      <w:marRight w:val="0"/>
      <w:marTop w:val="0"/>
      <w:marBottom w:val="0"/>
      <w:divBdr>
        <w:top w:val="none" w:sz="0" w:space="0" w:color="auto"/>
        <w:left w:val="none" w:sz="0" w:space="0" w:color="auto"/>
        <w:bottom w:val="none" w:sz="0" w:space="0" w:color="auto"/>
        <w:right w:val="none" w:sz="0" w:space="0" w:color="auto"/>
      </w:divBdr>
    </w:div>
    <w:div w:id="1053431206">
      <w:bodyDiv w:val="1"/>
      <w:marLeft w:val="0"/>
      <w:marRight w:val="0"/>
      <w:marTop w:val="0"/>
      <w:marBottom w:val="0"/>
      <w:divBdr>
        <w:top w:val="none" w:sz="0" w:space="0" w:color="auto"/>
        <w:left w:val="none" w:sz="0" w:space="0" w:color="auto"/>
        <w:bottom w:val="none" w:sz="0" w:space="0" w:color="auto"/>
        <w:right w:val="none" w:sz="0" w:space="0" w:color="auto"/>
      </w:divBdr>
    </w:div>
    <w:div w:id="1053500045">
      <w:bodyDiv w:val="1"/>
      <w:marLeft w:val="0"/>
      <w:marRight w:val="0"/>
      <w:marTop w:val="0"/>
      <w:marBottom w:val="0"/>
      <w:divBdr>
        <w:top w:val="none" w:sz="0" w:space="0" w:color="auto"/>
        <w:left w:val="none" w:sz="0" w:space="0" w:color="auto"/>
        <w:bottom w:val="none" w:sz="0" w:space="0" w:color="auto"/>
        <w:right w:val="none" w:sz="0" w:space="0" w:color="auto"/>
      </w:divBdr>
    </w:div>
    <w:div w:id="1053582733">
      <w:bodyDiv w:val="1"/>
      <w:marLeft w:val="0"/>
      <w:marRight w:val="0"/>
      <w:marTop w:val="0"/>
      <w:marBottom w:val="0"/>
      <w:divBdr>
        <w:top w:val="none" w:sz="0" w:space="0" w:color="auto"/>
        <w:left w:val="none" w:sz="0" w:space="0" w:color="auto"/>
        <w:bottom w:val="none" w:sz="0" w:space="0" w:color="auto"/>
        <w:right w:val="none" w:sz="0" w:space="0" w:color="auto"/>
      </w:divBdr>
    </w:div>
    <w:div w:id="1054038100">
      <w:bodyDiv w:val="1"/>
      <w:marLeft w:val="0"/>
      <w:marRight w:val="0"/>
      <w:marTop w:val="0"/>
      <w:marBottom w:val="0"/>
      <w:divBdr>
        <w:top w:val="none" w:sz="0" w:space="0" w:color="auto"/>
        <w:left w:val="none" w:sz="0" w:space="0" w:color="auto"/>
        <w:bottom w:val="none" w:sz="0" w:space="0" w:color="auto"/>
        <w:right w:val="none" w:sz="0" w:space="0" w:color="auto"/>
      </w:divBdr>
    </w:div>
    <w:div w:id="1054038450">
      <w:bodyDiv w:val="1"/>
      <w:marLeft w:val="0"/>
      <w:marRight w:val="0"/>
      <w:marTop w:val="0"/>
      <w:marBottom w:val="0"/>
      <w:divBdr>
        <w:top w:val="none" w:sz="0" w:space="0" w:color="auto"/>
        <w:left w:val="none" w:sz="0" w:space="0" w:color="auto"/>
        <w:bottom w:val="none" w:sz="0" w:space="0" w:color="auto"/>
        <w:right w:val="none" w:sz="0" w:space="0" w:color="auto"/>
      </w:divBdr>
    </w:div>
    <w:div w:id="1054112397">
      <w:bodyDiv w:val="1"/>
      <w:marLeft w:val="0"/>
      <w:marRight w:val="0"/>
      <w:marTop w:val="0"/>
      <w:marBottom w:val="0"/>
      <w:divBdr>
        <w:top w:val="none" w:sz="0" w:space="0" w:color="auto"/>
        <w:left w:val="none" w:sz="0" w:space="0" w:color="auto"/>
        <w:bottom w:val="none" w:sz="0" w:space="0" w:color="auto"/>
        <w:right w:val="none" w:sz="0" w:space="0" w:color="auto"/>
      </w:divBdr>
    </w:div>
    <w:div w:id="1054352032">
      <w:bodyDiv w:val="1"/>
      <w:marLeft w:val="0"/>
      <w:marRight w:val="0"/>
      <w:marTop w:val="0"/>
      <w:marBottom w:val="0"/>
      <w:divBdr>
        <w:top w:val="none" w:sz="0" w:space="0" w:color="auto"/>
        <w:left w:val="none" w:sz="0" w:space="0" w:color="auto"/>
        <w:bottom w:val="none" w:sz="0" w:space="0" w:color="auto"/>
        <w:right w:val="none" w:sz="0" w:space="0" w:color="auto"/>
      </w:divBdr>
    </w:div>
    <w:div w:id="1054425184">
      <w:bodyDiv w:val="1"/>
      <w:marLeft w:val="0"/>
      <w:marRight w:val="0"/>
      <w:marTop w:val="0"/>
      <w:marBottom w:val="0"/>
      <w:divBdr>
        <w:top w:val="none" w:sz="0" w:space="0" w:color="auto"/>
        <w:left w:val="none" w:sz="0" w:space="0" w:color="auto"/>
        <w:bottom w:val="none" w:sz="0" w:space="0" w:color="auto"/>
        <w:right w:val="none" w:sz="0" w:space="0" w:color="auto"/>
      </w:divBdr>
    </w:div>
    <w:div w:id="1054427081">
      <w:bodyDiv w:val="1"/>
      <w:marLeft w:val="0"/>
      <w:marRight w:val="0"/>
      <w:marTop w:val="0"/>
      <w:marBottom w:val="0"/>
      <w:divBdr>
        <w:top w:val="none" w:sz="0" w:space="0" w:color="auto"/>
        <w:left w:val="none" w:sz="0" w:space="0" w:color="auto"/>
        <w:bottom w:val="none" w:sz="0" w:space="0" w:color="auto"/>
        <w:right w:val="none" w:sz="0" w:space="0" w:color="auto"/>
      </w:divBdr>
    </w:div>
    <w:div w:id="1054474712">
      <w:bodyDiv w:val="1"/>
      <w:marLeft w:val="0"/>
      <w:marRight w:val="0"/>
      <w:marTop w:val="0"/>
      <w:marBottom w:val="0"/>
      <w:divBdr>
        <w:top w:val="none" w:sz="0" w:space="0" w:color="auto"/>
        <w:left w:val="none" w:sz="0" w:space="0" w:color="auto"/>
        <w:bottom w:val="none" w:sz="0" w:space="0" w:color="auto"/>
        <w:right w:val="none" w:sz="0" w:space="0" w:color="auto"/>
      </w:divBdr>
    </w:div>
    <w:div w:id="1054625503">
      <w:bodyDiv w:val="1"/>
      <w:marLeft w:val="0"/>
      <w:marRight w:val="0"/>
      <w:marTop w:val="0"/>
      <w:marBottom w:val="0"/>
      <w:divBdr>
        <w:top w:val="none" w:sz="0" w:space="0" w:color="auto"/>
        <w:left w:val="none" w:sz="0" w:space="0" w:color="auto"/>
        <w:bottom w:val="none" w:sz="0" w:space="0" w:color="auto"/>
        <w:right w:val="none" w:sz="0" w:space="0" w:color="auto"/>
      </w:divBdr>
    </w:div>
    <w:div w:id="1054695062">
      <w:bodyDiv w:val="1"/>
      <w:marLeft w:val="0"/>
      <w:marRight w:val="0"/>
      <w:marTop w:val="0"/>
      <w:marBottom w:val="0"/>
      <w:divBdr>
        <w:top w:val="none" w:sz="0" w:space="0" w:color="auto"/>
        <w:left w:val="none" w:sz="0" w:space="0" w:color="auto"/>
        <w:bottom w:val="none" w:sz="0" w:space="0" w:color="auto"/>
        <w:right w:val="none" w:sz="0" w:space="0" w:color="auto"/>
      </w:divBdr>
    </w:div>
    <w:div w:id="1054888975">
      <w:bodyDiv w:val="1"/>
      <w:marLeft w:val="0"/>
      <w:marRight w:val="0"/>
      <w:marTop w:val="0"/>
      <w:marBottom w:val="0"/>
      <w:divBdr>
        <w:top w:val="none" w:sz="0" w:space="0" w:color="auto"/>
        <w:left w:val="none" w:sz="0" w:space="0" w:color="auto"/>
        <w:bottom w:val="none" w:sz="0" w:space="0" w:color="auto"/>
        <w:right w:val="none" w:sz="0" w:space="0" w:color="auto"/>
      </w:divBdr>
    </w:div>
    <w:div w:id="1055003414">
      <w:bodyDiv w:val="1"/>
      <w:marLeft w:val="0"/>
      <w:marRight w:val="0"/>
      <w:marTop w:val="0"/>
      <w:marBottom w:val="0"/>
      <w:divBdr>
        <w:top w:val="none" w:sz="0" w:space="0" w:color="auto"/>
        <w:left w:val="none" w:sz="0" w:space="0" w:color="auto"/>
        <w:bottom w:val="none" w:sz="0" w:space="0" w:color="auto"/>
        <w:right w:val="none" w:sz="0" w:space="0" w:color="auto"/>
      </w:divBdr>
    </w:div>
    <w:div w:id="1055079709">
      <w:bodyDiv w:val="1"/>
      <w:marLeft w:val="0"/>
      <w:marRight w:val="0"/>
      <w:marTop w:val="0"/>
      <w:marBottom w:val="0"/>
      <w:divBdr>
        <w:top w:val="none" w:sz="0" w:space="0" w:color="auto"/>
        <w:left w:val="none" w:sz="0" w:space="0" w:color="auto"/>
        <w:bottom w:val="none" w:sz="0" w:space="0" w:color="auto"/>
        <w:right w:val="none" w:sz="0" w:space="0" w:color="auto"/>
      </w:divBdr>
    </w:div>
    <w:div w:id="1055354807">
      <w:bodyDiv w:val="1"/>
      <w:marLeft w:val="0"/>
      <w:marRight w:val="0"/>
      <w:marTop w:val="0"/>
      <w:marBottom w:val="0"/>
      <w:divBdr>
        <w:top w:val="none" w:sz="0" w:space="0" w:color="auto"/>
        <w:left w:val="none" w:sz="0" w:space="0" w:color="auto"/>
        <w:bottom w:val="none" w:sz="0" w:space="0" w:color="auto"/>
        <w:right w:val="none" w:sz="0" w:space="0" w:color="auto"/>
      </w:divBdr>
    </w:div>
    <w:div w:id="1055589070">
      <w:bodyDiv w:val="1"/>
      <w:marLeft w:val="0"/>
      <w:marRight w:val="0"/>
      <w:marTop w:val="0"/>
      <w:marBottom w:val="0"/>
      <w:divBdr>
        <w:top w:val="none" w:sz="0" w:space="0" w:color="auto"/>
        <w:left w:val="none" w:sz="0" w:space="0" w:color="auto"/>
        <w:bottom w:val="none" w:sz="0" w:space="0" w:color="auto"/>
        <w:right w:val="none" w:sz="0" w:space="0" w:color="auto"/>
      </w:divBdr>
    </w:div>
    <w:div w:id="1055854872">
      <w:bodyDiv w:val="1"/>
      <w:marLeft w:val="0"/>
      <w:marRight w:val="0"/>
      <w:marTop w:val="0"/>
      <w:marBottom w:val="0"/>
      <w:divBdr>
        <w:top w:val="none" w:sz="0" w:space="0" w:color="auto"/>
        <w:left w:val="none" w:sz="0" w:space="0" w:color="auto"/>
        <w:bottom w:val="none" w:sz="0" w:space="0" w:color="auto"/>
        <w:right w:val="none" w:sz="0" w:space="0" w:color="auto"/>
      </w:divBdr>
    </w:div>
    <w:div w:id="1055860579">
      <w:bodyDiv w:val="1"/>
      <w:marLeft w:val="0"/>
      <w:marRight w:val="0"/>
      <w:marTop w:val="0"/>
      <w:marBottom w:val="0"/>
      <w:divBdr>
        <w:top w:val="none" w:sz="0" w:space="0" w:color="auto"/>
        <w:left w:val="none" w:sz="0" w:space="0" w:color="auto"/>
        <w:bottom w:val="none" w:sz="0" w:space="0" w:color="auto"/>
        <w:right w:val="none" w:sz="0" w:space="0" w:color="auto"/>
      </w:divBdr>
    </w:div>
    <w:div w:id="1056782227">
      <w:bodyDiv w:val="1"/>
      <w:marLeft w:val="0"/>
      <w:marRight w:val="0"/>
      <w:marTop w:val="0"/>
      <w:marBottom w:val="0"/>
      <w:divBdr>
        <w:top w:val="none" w:sz="0" w:space="0" w:color="auto"/>
        <w:left w:val="none" w:sz="0" w:space="0" w:color="auto"/>
        <w:bottom w:val="none" w:sz="0" w:space="0" w:color="auto"/>
        <w:right w:val="none" w:sz="0" w:space="0" w:color="auto"/>
      </w:divBdr>
    </w:div>
    <w:div w:id="1056974239">
      <w:bodyDiv w:val="1"/>
      <w:marLeft w:val="0"/>
      <w:marRight w:val="0"/>
      <w:marTop w:val="0"/>
      <w:marBottom w:val="0"/>
      <w:divBdr>
        <w:top w:val="none" w:sz="0" w:space="0" w:color="auto"/>
        <w:left w:val="none" w:sz="0" w:space="0" w:color="auto"/>
        <w:bottom w:val="none" w:sz="0" w:space="0" w:color="auto"/>
        <w:right w:val="none" w:sz="0" w:space="0" w:color="auto"/>
      </w:divBdr>
    </w:div>
    <w:div w:id="1057242213">
      <w:bodyDiv w:val="1"/>
      <w:marLeft w:val="0"/>
      <w:marRight w:val="0"/>
      <w:marTop w:val="0"/>
      <w:marBottom w:val="0"/>
      <w:divBdr>
        <w:top w:val="none" w:sz="0" w:space="0" w:color="auto"/>
        <w:left w:val="none" w:sz="0" w:space="0" w:color="auto"/>
        <w:bottom w:val="none" w:sz="0" w:space="0" w:color="auto"/>
        <w:right w:val="none" w:sz="0" w:space="0" w:color="auto"/>
      </w:divBdr>
    </w:div>
    <w:div w:id="1057436002">
      <w:bodyDiv w:val="1"/>
      <w:marLeft w:val="0"/>
      <w:marRight w:val="0"/>
      <w:marTop w:val="0"/>
      <w:marBottom w:val="0"/>
      <w:divBdr>
        <w:top w:val="none" w:sz="0" w:space="0" w:color="auto"/>
        <w:left w:val="none" w:sz="0" w:space="0" w:color="auto"/>
        <w:bottom w:val="none" w:sz="0" w:space="0" w:color="auto"/>
        <w:right w:val="none" w:sz="0" w:space="0" w:color="auto"/>
      </w:divBdr>
    </w:div>
    <w:div w:id="1057506721">
      <w:bodyDiv w:val="1"/>
      <w:marLeft w:val="0"/>
      <w:marRight w:val="0"/>
      <w:marTop w:val="0"/>
      <w:marBottom w:val="0"/>
      <w:divBdr>
        <w:top w:val="none" w:sz="0" w:space="0" w:color="auto"/>
        <w:left w:val="none" w:sz="0" w:space="0" w:color="auto"/>
        <w:bottom w:val="none" w:sz="0" w:space="0" w:color="auto"/>
        <w:right w:val="none" w:sz="0" w:space="0" w:color="auto"/>
      </w:divBdr>
    </w:div>
    <w:div w:id="1057510970">
      <w:bodyDiv w:val="1"/>
      <w:marLeft w:val="0"/>
      <w:marRight w:val="0"/>
      <w:marTop w:val="0"/>
      <w:marBottom w:val="0"/>
      <w:divBdr>
        <w:top w:val="none" w:sz="0" w:space="0" w:color="auto"/>
        <w:left w:val="none" w:sz="0" w:space="0" w:color="auto"/>
        <w:bottom w:val="none" w:sz="0" w:space="0" w:color="auto"/>
        <w:right w:val="none" w:sz="0" w:space="0" w:color="auto"/>
      </w:divBdr>
    </w:div>
    <w:div w:id="1057582539">
      <w:bodyDiv w:val="1"/>
      <w:marLeft w:val="0"/>
      <w:marRight w:val="0"/>
      <w:marTop w:val="0"/>
      <w:marBottom w:val="0"/>
      <w:divBdr>
        <w:top w:val="none" w:sz="0" w:space="0" w:color="auto"/>
        <w:left w:val="none" w:sz="0" w:space="0" w:color="auto"/>
        <w:bottom w:val="none" w:sz="0" w:space="0" w:color="auto"/>
        <w:right w:val="none" w:sz="0" w:space="0" w:color="auto"/>
      </w:divBdr>
    </w:div>
    <w:div w:id="1058162456">
      <w:bodyDiv w:val="1"/>
      <w:marLeft w:val="0"/>
      <w:marRight w:val="0"/>
      <w:marTop w:val="0"/>
      <w:marBottom w:val="0"/>
      <w:divBdr>
        <w:top w:val="none" w:sz="0" w:space="0" w:color="auto"/>
        <w:left w:val="none" w:sz="0" w:space="0" w:color="auto"/>
        <w:bottom w:val="none" w:sz="0" w:space="0" w:color="auto"/>
        <w:right w:val="none" w:sz="0" w:space="0" w:color="auto"/>
      </w:divBdr>
    </w:div>
    <w:div w:id="1058170467">
      <w:bodyDiv w:val="1"/>
      <w:marLeft w:val="0"/>
      <w:marRight w:val="0"/>
      <w:marTop w:val="0"/>
      <w:marBottom w:val="0"/>
      <w:divBdr>
        <w:top w:val="none" w:sz="0" w:space="0" w:color="auto"/>
        <w:left w:val="none" w:sz="0" w:space="0" w:color="auto"/>
        <w:bottom w:val="none" w:sz="0" w:space="0" w:color="auto"/>
        <w:right w:val="none" w:sz="0" w:space="0" w:color="auto"/>
      </w:divBdr>
    </w:div>
    <w:div w:id="1058744655">
      <w:bodyDiv w:val="1"/>
      <w:marLeft w:val="0"/>
      <w:marRight w:val="0"/>
      <w:marTop w:val="0"/>
      <w:marBottom w:val="0"/>
      <w:divBdr>
        <w:top w:val="none" w:sz="0" w:space="0" w:color="auto"/>
        <w:left w:val="none" w:sz="0" w:space="0" w:color="auto"/>
        <w:bottom w:val="none" w:sz="0" w:space="0" w:color="auto"/>
        <w:right w:val="none" w:sz="0" w:space="0" w:color="auto"/>
      </w:divBdr>
    </w:div>
    <w:div w:id="1058894972">
      <w:bodyDiv w:val="1"/>
      <w:marLeft w:val="0"/>
      <w:marRight w:val="0"/>
      <w:marTop w:val="0"/>
      <w:marBottom w:val="0"/>
      <w:divBdr>
        <w:top w:val="none" w:sz="0" w:space="0" w:color="auto"/>
        <w:left w:val="none" w:sz="0" w:space="0" w:color="auto"/>
        <w:bottom w:val="none" w:sz="0" w:space="0" w:color="auto"/>
        <w:right w:val="none" w:sz="0" w:space="0" w:color="auto"/>
      </w:divBdr>
    </w:div>
    <w:div w:id="1059326497">
      <w:bodyDiv w:val="1"/>
      <w:marLeft w:val="0"/>
      <w:marRight w:val="0"/>
      <w:marTop w:val="0"/>
      <w:marBottom w:val="0"/>
      <w:divBdr>
        <w:top w:val="none" w:sz="0" w:space="0" w:color="auto"/>
        <w:left w:val="none" w:sz="0" w:space="0" w:color="auto"/>
        <w:bottom w:val="none" w:sz="0" w:space="0" w:color="auto"/>
        <w:right w:val="none" w:sz="0" w:space="0" w:color="auto"/>
      </w:divBdr>
    </w:div>
    <w:div w:id="1059328995">
      <w:bodyDiv w:val="1"/>
      <w:marLeft w:val="0"/>
      <w:marRight w:val="0"/>
      <w:marTop w:val="0"/>
      <w:marBottom w:val="0"/>
      <w:divBdr>
        <w:top w:val="none" w:sz="0" w:space="0" w:color="auto"/>
        <w:left w:val="none" w:sz="0" w:space="0" w:color="auto"/>
        <w:bottom w:val="none" w:sz="0" w:space="0" w:color="auto"/>
        <w:right w:val="none" w:sz="0" w:space="0" w:color="auto"/>
      </w:divBdr>
    </w:div>
    <w:div w:id="1059745174">
      <w:bodyDiv w:val="1"/>
      <w:marLeft w:val="0"/>
      <w:marRight w:val="0"/>
      <w:marTop w:val="0"/>
      <w:marBottom w:val="0"/>
      <w:divBdr>
        <w:top w:val="none" w:sz="0" w:space="0" w:color="auto"/>
        <w:left w:val="none" w:sz="0" w:space="0" w:color="auto"/>
        <w:bottom w:val="none" w:sz="0" w:space="0" w:color="auto"/>
        <w:right w:val="none" w:sz="0" w:space="0" w:color="auto"/>
      </w:divBdr>
    </w:div>
    <w:div w:id="1059784862">
      <w:bodyDiv w:val="1"/>
      <w:marLeft w:val="0"/>
      <w:marRight w:val="0"/>
      <w:marTop w:val="0"/>
      <w:marBottom w:val="0"/>
      <w:divBdr>
        <w:top w:val="none" w:sz="0" w:space="0" w:color="auto"/>
        <w:left w:val="none" w:sz="0" w:space="0" w:color="auto"/>
        <w:bottom w:val="none" w:sz="0" w:space="0" w:color="auto"/>
        <w:right w:val="none" w:sz="0" w:space="0" w:color="auto"/>
      </w:divBdr>
    </w:div>
    <w:div w:id="1060206102">
      <w:bodyDiv w:val="1"/>
      <w:marLeft w:val="0"/>
      <w:marRight w:val="0"/>
      <w:marTop w:val="0"/>
      <w:marBottom w:val="0"/>
      <w:divBdr>
        <w:top w:val="none" w:sz="0" w:space="0" w:color="auto"/>
        <w:left w:val="none" w:sz="0" w:space="0" w:color="auto"/>
        <w:bottom w:val="none" w:sz="0" w:space="0" w:color="auto"/>
        <w:right w:val="none" w:sz="0" w:space="0" w:color="auto"/>
      </w:divBdr>
    </w:div>
    <w:div w:id="1060328038">
      <w:bodyDiv w:val="1"/>
      <w:marLeft w:val="0"/>
      <w:marRight w:val="0"/>
      <w:marTop w:val="0"/>
      <w:marBottom w:val="0"/>
      <w:divBdr>
        <w:top w:val="none" w:sz="0" w:space="0" w:color="auto"/>
        <w:left w:val="none" w:sz="0" w:space="0" w:color="auto"/>
        <w:bottom w:val="none" w:sz="0" w:space="0" w:color="auto"/>
        <w:right w:val="none" w:sz="0" w:space="0" w:color="auto"/>
      </w:divBdr>
    </w:div>
    <w:div w:id="1060405003">
      <w:bodyDiv w:val="1"/>
      <w:marLeft w:val="0"/>
      <w:marRight w:val="0"/>
      <w:marTop w:val="0"/>
      <w:marBottom w:val="0"/>
      <w:divBdr>
        <w:top w:val="none" w:sz="0" w:space="0" w:color="auto"/>
        <w:left w:val="none" w:sz="0" w:space="0" w:color="auto"/>
        <w:bottom w:val="none" w:sz="0" w:space="0" w:color="auto"/>
        <w:right w:val="none" w:sz="0" w:space="0" w:color="auto"/>
      </w:divBdr>
    </w:div>
    <w:div w:id="1060789312">
      <w:bodyDiv w:val="1"/>
      <w:marLeft w:val="0"/>
      <w:marRight w:val="0"/>
      <w:marTop w:val="0"/>
      <w:marBottom w:val="0"/>
      <w:divBdr>
        <w:top w:val="none" w:sz="0" w:space="0" w:color="auto"/>
        <w:left w:val="none" w:sz="0" w:space="0" w:color="auto"/>
        <w:bottom w:val="none" w:sz="0" w:space="0" w:color="auto"/>
        <w:right w:val="none" w:sz="0" w:space="0" w:color="auto"/>
      </w:divBdr>
    </w:div>
    <w:div w:id="1060860481">
      <w:bodyDiv w:val="1"/>
      <w:marLeft w:val="0"/>
      <w:marRight w:val="0"/>
      <w:marTop w:val="0"/>
      <w:marBottom w:val="0"/>
      <w:divBdr>
        <w:top w:val="none" w:sz="0" w:space="0" w:color="auto"/>
        <w:left w:val="none" w:sz="0" w:space="0" w:color="auto"/>
        <w:bottom w:val="none" w:sz="0" w:space="0" w:color="auto"/>
        <w:right w:val="none" w:sz="0" w:space="0" w:color="auto"/>
      </w:divBdr>
    </w:div>
    <w:div w:id="1061174038">
      <w:bodyDiv w:val="1"/>
      <w:marLeft w:val="0"/>
      <w:marRight w:val="0"/>
      <w:marTop w:val="0"/>
      <w:marBottom w:val="0"/>
      <w:divBdr>
        <w:top w:val="none" w:sz="0" w:space="0" w:color="auto"/>
        <w:left w:val="none" w:sz="0" w:space="0" w:color="auto"/>
        <w:bottom w:val="none" w:sz="0" w:space="0" w:color="auto"/>
        <w:right w:val="none" w:sz="0" w:space="0" w:color="auto"/>
      </w:divBdr>
    </w:div>
    <w:div w:id="1061178031">
      <w:bodyDiv w:val="1"/>
      <w:marLeft w:val="0"/>
      <w:marRight w:val="0"/>
      <w:marTop w:val="0"/>
      <w:marBottom w:val="0"/>
      <w:divBdr>
        <w:top w:val="none" w:sz="0" w:space="0" w:color="auto"/>
        <w:left w:val="none" w:sz="0" w:space="0" w:color="auto"/>
        <w:bottom w:val="none" w:sz="0" w:space="0" w:color="auto"/>
        <w:right w:val="none" w:sz="0" w:space="0" w:color="auto"/>
      </w:divBdr>
    </w:div>
    <w:div w:id="1061251329">
      <w:bodyDiv w:val="1"/>
      <w:marLeft w:val="0"/>
      <w:marRight w:val="0"/>
      <w:marTop w:val="0"/>
      <w:marBottom w:val="0"/>
      <w:divBdr>
        <w:top w:val="none" w:sz="0" w:space="0" w:color="auto"/>
        <w:left w:val="none" w:sz="0" w:space="0" w:color="auto"/>
        <w:bottom w:val="none" w:sz="0" w:space="0" w:color="auto"/>
        <w:right w:val="none" w:sz="0" w:space="0" w:color="auto"/>
      </w:divBdr>
    </w:div>
    <w:div w:id="1061515636">
      <w:bodyDiv w:val="1"/>
      <w:marLeft w:val="0"/>
      <w:marRight w:val="0"/>
      <w:marTop w:val="0"/>
      <w:marBottom w:val="0"/>
      <w:divBdr>
        <w:top w:val="none" w:sz="0" w:space="0" w:color="auto"/>
        <w:left w:val="none" w:sz="0" w:space="0" w:color="auto"/>
        <w:bottom w:val="none" w:sz="0" w:space="0" w:color="auto"/>
        <w:right w:val="none" w:sz="0" w:space="0" w:color="auto"/>
      </w:divBdr>
    </w:div>
    <w:div w:id="1061753479">
      <w:bodyDiv w:val="1"/>
      <w:marLeft w:val="0"/>
      <w:marRight w:val="0"/>
      <w:marTop w:val="0"/>
      <w:marBottom w:val="0"/>
      <w:divBdr>
        <w:top w:val="none" w:sz="0" w:space="0" w:color="auto"/>
        <w:left w:val="none" w:sz="0" w:space="0" w:color="auto"/>
        <w:bottom w:val="none" w:sz="0" w:space="0" w:color="auto"/>
        <w:right w:val="none" w:sz="0" w:space="0" w:color="auto"/>
      </w:divBdr>
    </w:div>
    <w:div w:id="1062294830">
      <w:bodyDiv w:val="1"/>
      <w:marLeft w:val="0"/>
      <w:marRight w:val="0"/>
      <w:marTop w:val="0"/>
      <w:marBottom w:val="0"/>
      <w:divBdr>
        <w:top w:val="none" w:sz="0" w:space="0" w:color="auto"/>
        <w:left w:val="none" w:sz="0" w:space="0" w:color="auto"/>
        <w:bottom w:val="none" w:sz="0" w:space="0" w:color="auto"/>
        <w:right w:val="none" w:sz="0" w:space="0" w:color="auto"/>
      </w:divBdr>
    </w:div>
    <w:div w:id="1062557858">
      <w:bodyDiv w:val="1"/>
      <w:marLeft w:val="0"/>
      <w:marRight w:val="0"/>
      <w:marTop w:val="0"/>
      <w:marBottom w:val="0"/>
      <w:divBdr>
        <w:top w:val="none" w:sz="0" w:space="0" w:color="auto"/>
        <w:left w:val="none" w:sz="0" w:space="0" w:color="auto"/>
        <w:bottom w:val="none" w:sz="0" w:space="0" w:color="auto"/>
        <w:right w:val="none" w:sz="0" w:space="0" w:color="auto"/>
      </w:divBdr>
    </w:div>
    <w:div w:id="1062875418">
      <w:bodyDiv w:val="1"/>
      <w:marLeft w:val="0"/>
      <w:marRight w:val="0"/>
      <w:marTop w:val="0"/>
      <w:marBottom w:val="0"/>
      <w:divBdr>
        <w:top w:val="none" w:sz="0" w:space="0" w:color="auto"/>
        <w:left w:val="none" w:sz="0" w:space="0" w:color="auto"/>
        <w:bottom w:val="none" w:sz="0" w:space="0" w:color="auto"/>
        <w:right w:val="none" w:sz="0" w:space="0" w:color="auto"/>
      </w:divBdr>
    </w:div>
    <w:div w:id="1063716376">
      <w:bodyDiv w:val="1"/>
      <w:marLeft w:val="0"/>
      <w:marRight w:val="0"/>
      <w:marTop w:val="0"/>
      <w:marBottom w:val="0"/>
      <w:divBdr>
        <w:top w:val="none" w:sz="0" w:space="0" w:color="auto"/>
        <w:left w:val="none" w:sz="0" w:space="0" w:color="auto"/>
        <w:bottom w:val="none" w:sz="0" w:space="0" w:color="auto"/>
        <w:right w:val="none" w:sz="0" w:space="0" w:color="auto"/>
      </w:divBdr>
    </w:div>
    <w:div w:id="1063792020">
      <w:bodyDiv w:val="1"/>
      <w:marLeft w:val="0"/>
      <w:marRight w:val="0"/>
      <w:marTop w:val="0"/>
      <w:marBottom w:val="0"/>
      <w:divBdr>
        <w:top w:val="none" w:sz="0" w:space="0" w:color="auto"/>
        <w:left w:val="none" w:sz="0" w:space="0" w:color="auto"/>
        <w:bottom w:val="none" w:sz="0" w:space="0" w:color="auto"/>
        <w:right w:val="none" w:sz="0" w:space="0" w:color="auto"/>
      </w:divBdr>
    </w:div>
    <w:div w:id="1063870613">
      <w:bodyDiv w:val="1"/>
      <w:marLeft w:val="0"/>
      <w:marRight w:val="0"/>
      <w:marTop w:val="0"/>
      <w:marBottom w:val="0"/>
      <w:divBdr>
        <w:top w:val="none" w:sz="0" w:space="0" w:color="auto"/>
        <w:left w:val="none" w:sz="0" w:space="0" w:color="auto"/>
        <w:bottom w:val="none" w:sz="0" w:space="0" w:color="auto"/>
        <w:right w:val="none" w:sz="0" w:space="0" w:color="auto"/>
      </w:divBdr>
    </w:div>
    <w:div w:id="1064139659">
      <w:bodyDiv w:val="1"/>
      <w:marLeft w:val="0"/>
      <w:marRight w:val="0"/>
      <w:marTop w:val="0"/>
      <w:marBottom w:val="0"/>
      <w:divBdr>
        <w:top w:val="none" w:sz="0" w:space="0" w:color="auto"/>
        <w:left w:val="none" w:sz="0" w:space="0" w:color="auto"/>
        <w:bottom w:val="none" w:sz="0" w:space="0" w:color="auto"/>
        <w:right w:val="none" w:sz="0" w:space="0" w:color="auto"/>
      </w:divBdr>
    </w:div>
    <w:div w:id="1064261356">
      <w:bodyDiv w:val="1"/>
      <w:marLeft w:val="0"/>
      <w:marRight w:val="0"/>
      <w:marTop w:val="0"/>
      <w:marBottom w:val="0"/>
      <w:divBdr>
        <w:top w:val="none" w:sz="0" w:space="0" w:color="auto"/>
        <w:left w:val="none" w:sz="0" w:space="0" w:color="auto"/>
        <w:bottom w:val="none" w:sz="0" w:space="0" w:color="auto"/>
        <w:right w:val="none" w:sz="0" w:space="0" w:color="auto"/>
      </w:divBdr>
    </w:div>
    <w:div w:id="1065179757">
      <w:bodyDiv w:val="1"/>
      <w:marLeft w:val="0"/>
      <w:marRight w:val="0"/>
      <w:marTop w:val="0"/>
      <w:marBottom w:val="0"/>
      <w:divBdr>
        <w:top w:val="none" w:sz="0" w:space="0" w:color="auto"/>
        <w:left w:val="none" w:sz="0" w:space="0" w:color="auto"/>
        <w:bottom w:val="none" w:sz="0" w:space="0" w:color="auto"/>
        <w:right w:val="none" w:sz="0" w:space="0" w:color="auto"/>
      </w:divBdr>
    </w:div>
    <w:div w:id="1065302754">
      <w:bodyDiv w:val="1"/>
      <w:marLeft w:val="0"/>
      <w:marRight w:val="0"/>
      <w:marTop w:val="0"/>
      <w:marBottom w:val="0"/>
      <w:divBdr>
        <w:top w:val="none" w:sz="0" w:space="0" w:color="auto"/>
        <w:left w:val="none" w:sz="0" w:space="0" w:color="auto"/>
        <w:bottom w:val="none" w:sz="0" w:space="0" w:color="auto"/>
        <w:right w:val="none" w:sz="0" w:space="0" w:color="auto"/>
      </w:divBdr>
    </w:div>
    <w:div w:id="1065492603">
      <w:bodyDiv w:val="1"/>
      <w:marLeft w:val="0"/>
      <w:marRight w:val="0"/>
      <w:marTop w:val="0"/>
      <w:marBottom w:val="0"/>
      <w:divBdr>
        <w:top w:val="none" w:sz="0" w:space="0" w:color="auto"/>
        <w:left w:val="none" w:sz="0" w:space="0" w:color="auto"/>
        <w:bottom w:val="none" w:sz="0" w:space="0" w:color="auto"/>
        <w:right w:val="none" w:sz="0" w:space="0" w:color="auto"/>
      </w:divBdr>
    </w:div>
    <w:div w:id="1065951140">
      <w:bodyDiv w:val="1"/>
      <w:marLeft w:val="0"/>
      <w:marRight w:val="0"/>
      <w:marTop w:val="0"/>
      <w:marBottom w:val="0"/>
      <w:divBdr>
        <w:top w:val="none" w:sz="0" w:space="0" w:color="auto"/>
        <w:left w:val="none" w:sz="0" w:space="0" w:color="auto"/>
        <w:bottom w:val="none" w:sz="0" w:space="0" w:color="auto"/>
        <w:right w:val="none" w:sz="0" w:space="0" w:color="auto"/>
      </w:divBdr>
    </w:div>
    <w:div w:id="1066033982">
      <w:bodyDiv w:val="1"/>
      <w:marLeft w:val="0"/>
      <w:marRight w:val="0"/>
      <w:marTop w:val="0"/>
      <w:marBottom w:val="0"/>
      <w:divBdr>
        <w:top w:val="none" w:sz="0" w:space="0" w:color="auto"/>
        <w:left w:val="none" w:sz="0" w:space="0" w:color="auto"/>
        <w:bottom w:val="none" w:sz="0" w:space="0" w:color="auto"/>
        <w:right w:val="none" w:sz="0" w:space="0" w:color="auto"/>
      </w:divBdr>
    </w:div>
    <w:div w:id="1066106382">
      <w:bodyDiv w:val="1"/>
      <w:marLeft w:val="0"/>
      <w:marRight w:val="0"/>
      <w:marTop w:val="0"/>
      <w:marBottom w:val="0"/>
      <w:divBdr>
        <w:top w:val="none" w:sz="0" w:space="0" w:color="auto"/>
        <w:left w:val="none" w:sz="0" w:space="0" w:color="auto"/>
        <w:bottom w:val="none" w:sz="0" w:space="0" w:color="auto"/>
        <w:right w:val="none" w:sz="0" w:space="0" w:color="auto"/>
      </w:divBdr>
    </w:div>
    <w:div w:id="1066145640">
      <w:bodyDiv w:val="1"/>
      <w:marLeft w:val="0"/>
      <w:marRight w:val="0"/>
      <w:marTop w:val="0"/>
      <w:marBottom w:val="0"/>
      <w:divBdr>
        <w:top w:val="none" w:sz="0" w:space="0" w:color="auto"/>
        <w:left w:val="none" w:sz="0" w:space="0" w:color="auto"/>
        <w:bottom w:val="none" w:sz="0" w:space="0" w:color="auto"/>
        <w:right w:val="none" w:sz="0" w:space="0" w:color="auto"/>
      </w:divBdr>
    </w:div>
    <w:div w:id="1066416745">
      <w:bodyDiv w:val="1"/>
      <w:marLeft w:val="0"/>
      <w:marRight w:val="0"/>
      <w:marTop w:val="0"/>
      <w:marBottom w:val="0"/>
      <w:divBdr>
        <w:top w:val="none" w:sz="0" w:space="0" w:color="auto"/>
        <w:left w:val="none" w:sz="0" w:space="0" w:color="auto"/>
        <w:bottom w:val="none" w:sz="0" w:space="0" w:color="auto"/>
        <w:right w:val="none" w:sz="0" w:space="0" w:color="auto"/>
      </w:divBdr>
    </w:div>
    <w:div w:id="1066758730">
      <w:bodyDiv w:val="1"/>
      <w:marLeft w:val="0"/>
      <w:marRight w:val="0"/>
      <w:marTop w:val="0"/>
      <w:marBottom w:val="0"/>
      <w:divBdr>
        <w:top w:val="none" w:sz="0" w:space="0" w:color="auto"/>
        <w:left w:val="none" w:sz="0" w:space="0" w:color="auto"/>
        <w:bottom w:val="none" w:sz="0" w:space="0" w:color="auto"/>
        <w:right w:val="none" w:sz="0" w:space="0" w:color="auto"/>
      </w:divBdr>
    </w:div>
    <w:div w:id="1067263574">
      <w:bodyDiv w:val="1"/>
      <w:marLeft w:val="0"/>
      <w:marRight w:val="0"/>
      <w:marTop w:val="0"/>
      <w:marBottom w:val="0"/>
      <w:divBdr>
        <w:top w:val="none" w:sz="0" w:space="0" w:color="auto"/>
        <w:left w:val="none" w:sz="0" w:space="0" w:color="auto"/>
        <w:bottom w:val="none" w:sz="0" w:space="0" w:color="auto"/>
        <w:right w:val="none" w:sz="0" w:space="0" w:color="auto"/>
      </w:divBdr>
    </w:div>
    <w:div w:id="1067265392">
      <w:bodyDiv w:val="1"/>
      <w:marLeft w:val="0"/>
      <w:marRight w:val="0"/>
      <w:marTop w:val="0"/>
      <w:marBottom w:val="0"/>
      <w:divBdr>
        <w:top w:val="none" w:sz="0" w:space="0" w:color="auto"/>
        <w:left w:val="none" w:sz="0" w:space="0" w:color="auto"/>
        <w:bottom w:val="none" w:sz="0" w:space="0" w:color="auto"/>
        <w:right w:val="none" w:sz="0" w:space="0" w:color="auto"/>
      </w:divBdr>
    </w:div>
    <w:div w:id="1067413837">
      <w:bodyDiv w:val="1"/>
      <w:marLeft w:val="0"/>
      <w:marRight w:val="0"/>
      <w:marTop w:val="0"/>
      <w:marBottom w:val="0"/>
      <w:divBdr>
        <w:top w:val="none" w:sz="0" w:space="0" w:color="auto"/>
        <w:left w:val="none" w:sz="0" w:space="0" w:color="auto"/>
        <w:bottom w:val="none" w:sz="0" w:space="0" w:color="auto"/>
        <w:right w:val="none" w:sz="0" w:space="0" w:color="auto"/>
      </w:divBdr>
    </w:div>
    <w:div w:id="1067459338">
      <w:bodyDiv w:val="1"/>
      <w:marLeft w:val="0"/>
      <w:marRight w:val="0"/>
      <w:marTop w:val="0"/>
      <w:marBottom w:val="0"/>
      <w:divBdr>
        <w:top w:val="none" w:sz="0" w:space="0" w:color="auto"/>
        <w:left w:val="none" w:sz="0" w:space="0" w:color="auto"/>
        <w:bottom w:val="none" w:sz="0" w:space="0" w:color="auto"/>
        <w:right w:val="none" w:sz="0" w:space="0" w:color="auto"/>
      </w:divBdr>
    </w:div>
    <w:div w:id="1067534453">
      <w:bodyDiv w:val="1"/>
      <w:marLeft w:val="0"/>
      <w:marRight w:val="0"/>
      <w:marTop w:val="0"/>
      <w:marBottom w:val="0"/>
      <w:divBdr>
        <w:top w:val="none" w:sz="0" w:space="0" w:color="auto"/>
        <w:left w:val="none" w:sz="0" w:space="0" w:color="auto"/>
        <w:bottom w:val="none" w:sz="0" w:space="0" w:color="auto"/>
        <w:right w:val="none" w:sz="0" w:space="0" w:color="auto"/>
      </w:divBdr>
    </w:div>
    <w:div w:id="1067650473">
      <w:bodyDiv w:val="1"/>
      <w:marLeft w:val="0"/>
      <w:marRight w:val="0"/>
      <w:marTop w:val="0"/>
      <w:marBottom w:val="0"/>
      <w:divBdr>
        <w:top w:val="none" w:sz="0" w:space="0" w:color="auto"/>
        <w:left w:val="none" w:sz="0" w:space="0" w:color="auto"/>
        <w:bottom w:val="none" w:sz="0" w:space="0" w:color="auto"/>
        <w:right w:val="none" w:sz="0" w:space="0" w:color="auto"/>
      </w:divBdr>
    </w:div>
    <w:div w:id="1067725592">
      <w:bodyDiv w:val="1"/>
      <w:marLeft w:val="0"/>
      <w:marRight w:val="0"/>
      <w:marTop w:val="0"/>
      <w:marBottom w:val="0"/>
      <w:divBdr>
        <w:top w:val="none" w:sz="0" w:space="0" w:color="auto"/>
        <w:left w:val="none" w:sz="0" w:space="0" w:color="auto"/>
        <w:bottom w:val="none" w:sz="0" w:space="0" w:color="auto"/>
        <w:right w:val="none" w:sz="0" w:space="0" w:color="auto"/>
      </w:divBdr>
    </w:div>
    <w:div w:id="1067727520">
      <w:bodyDiv w:val="1"/>
      <w:marLeft w:val="0"/>
      <w:marRight w:val="0"/>
      <w:marTop w:val="0"/>
      <w:marBottom w:val="0"/>
      <w:divBdr>
        <w:top w:val="none" w:sz="0" w:space="0" w:color="auto"/>
        <w:left w:val="none" w:sz="0" w:space="0" w:color="auto"/>
        <w:bottom w:val="none" w:sz="0" w:space="0" w:color="auto"/>
        <w:right w:val="none" w:sz="0" w:space="0" w:color="auto"/>
      </w:divBdr>
    </w:div>
    <w:div w:id="1068116650">
      <w:bodyDiv w:val="1"/>
      <w:marLeft w:val="0"/>
      <w:marRight w:val="0"/>
      <w:marTop w:val="0"/>
      <w:marBottom w:val="0"/>
      <w:divBdr>
        <w:top w:val="none" w:sz="0" w:space="0" w:color="auto"/>
        <w:left w:val="none" w:sz="0" w:space="0" w:color="auto"/>
        <w:bottom w:val="none" w:sz="0" w:space="0" w:color="auto"/>
        <w:right w:val="none" w:sz="0" w:space="0" w:color="auto"/>
      </w:divBdr>
    </w:div>
    <w:div w:id="1068378460">
      <w:bodyDiv w:val="1"/>
      <w:marLeft w:val="0"/>
      <w:marRight w:val="0"/>
      <w:marTop w:val="0"/>
      <w:marBottom w:val="0"/>
      <w:divBdr>
        <w:top w:val="none" w:sz="0" w:space="0" w:color="auto"/>
        <w:left w:val="none" w:sz="0" w:space="0" w:color="auto"/>
        <w:bottom w:val="none" w:sz="0" w:space="0" w:color="auto"/>
        <w:right w:val="none" w:sz="0" w:space="0" w:color="auto"/>
      </w:divBdr>
    </w:div>
    <w:div w:id="1068462031">
      <w:bodyDiv w:val="1"/>
      <w:marLeft w:val="0"/>
      <w:marRight w:val="0"/>
      <w:marTop w:val="0"/>
      <w:marBottom w:val="0"/>
      <w:divBdr>
        <w:top w:val="none" w:sz="0" w:space="0" w:color="auto"/>
        <w:left w:val="none" w:sz="0" w:space="0" w:color="auto"/>
        <w:bottom w:val="none" w:sz="0" w:space="0" w:color="auto"/>
        <w:right w:val="none" w:sz="0" w:space="0" w:color="auto"/>
      </w:divBdr>
    </w:div>
    <w:div w:id="1068920350">
      <w:bodyDiv w:val="1"/>
      <w:marLeft w:val="0"/>
      <w:marRight w:val="0"/>
      <w:marTop w:val="0"/>
      <w:marBottom w:val="0"/>
      <w:divBdr>
        <w:top w:val="none" w:sz="0" w:space="0" w:color="auto"/>
        <w:left w:val="none" w:sz="0" w:space="0" w:color="auto"/>
        <w:bottom w:val="none" w:sz="0" w:space="0" w:color="auto"/>
        <w:right w:val="none" w:sz="0" w:space="0" w:color="auto"/>
      </w:divBdr>
    </w:div>
    <w:div w:id="1069428644">
      <w:bodyDiv w:val="1"/>
      <w:marLeft w:val="0"/>
      <w:marRight w:val="0"/>
      <w:marTop w:val="0"/>
      <w:marBottom w:val="0"/>
      <w:divBdr>
        <w:top w:val="none" w:sz="0" w:space="0" w:color="auto"/>
        <w:left w:val="none" w:sz="0" w:space="0" w:color="auto"/>
        <w:bottom w:val="none" w:sz="0" w:space="0" w:color="auto"/>
        <w:right w:val="none" w:sz="0" w:space="0" w:color="auto"/>
      </w:divBdr>
    </w:div>
    <w:div w:id="1069499539">
      <w:bodyDiv w:val="1"/>
      <w:marLeft w:val="0"/>
      <w:marRight w:val="0"/>
      <w:marTop w:val="0"/>
      <w:marBottom w:val="0"/>
      <w:divBdr>
        <w:top w:val="none" w:sz="0" w:space="0" w:color="auto"/>
        <w:left w:val="none" w:sz="0" w:space="0" w:color="auto"/>
        <w:bottom w:val="none" w:sz="0" w:space="0" w:color="auto"/>
        <w:right w:val="none" w:sz="0" w:space="0" w:color="auto"/>
      </w:divBdr>
    </w:div>
    <w:div w:id="1069503762">
      <w:bodyDiv w:val="1"/>
      <w:marLeft w:val="0"/>
      <w:marRight w:val="0"/>
      <w:marTop w:val="0"/>
      <w:marBottom w:val="0"/>
      <w:divBdr>
        <w:top w:val="none" w:sz="0" w:space="0" w:color="auto"/>
        <w:left w:val="none" w:sz="0" w:space="0" w:color="auto"/>
        <w:bottom w:val="none" w:sz="0" w:space="0" w:color="auto"/>
        <w:right w:val="none" w:sz="0" w:space="0" w:color="auto"/>
      </w:divBdr>
    </w:div>
    <w:div w:id="1070038401">
      <w:bodyDiv w:val="1"/>
      <w:marLeft w:val="0"/>
      <w:marRight w:val="0"/>
      <w:marTop w:val="0"/>
      <w:marBottom w:val="0"/>
      <w:divBdr>
        <w:top w:val="none" w:sz="0" w:space="0" w:color="auto"/>
        <w:left w:val="none" w:sz="0" w:space="0" w:color="auto"/>
        <w:bottom w:val="none" w:sz="0" w:space="0" w:color="auto"/>
        <w:right w:val="none" w:sz="0" w:space="0" w:color="auto"/>
      </w:divBdr>
    </w:div>
    <w:div w:id="1070233725">
      <w:bodyDiv w:val="1"/>
      <w:marLeft w:val="0"/>
      <w:marRight w:val="0"/>
      <w:marTop w:val="0"/>
      <w:marBottom w:val="0"/>
      <w:divBdr>
        <w:top w:val="none" w:sz="0" w:space="0" w:color="auto"/>
        <w:left w:val="none" w:sz="0" w:space="0" w:color="auto"/>
        <w:bottom w:val="none" w:sz="0" w:space="0" w:color="auto"/>
        <w:right w:val="none" w:sz="0" w:space="0" w:color="auto"/>
      </w:divBdr>
    </w:div>
    <w:div w:id="1070805707">
      <w:bodyDiv w:val="1"/>
      <w:marLeft w:val="0"/>
      <w:marRight w:val="0"/>
      <w:marTop w:val="0"/>
      <w:marBottom w:val="0"/>
      <w:divBdr>
        <w:top w:val="none" w:sz="0" w:space="0" w:color="auto"/>
        <w:left w:val="none" w:sz="0" w:space="0" w:color="auto"/>
        <w:bottom w:val="none" w:sz="0" w:space="0" w:color="auto"/>
        <w:right w:val="none" w:sz="0" w:space="0" w:color="auto"/>
      </w:divBdr>
    </w:div>
    <w:div w:id="1071151250">
      <w:bodyDiv w:val="1"/>
      <w:marLeft w:val="0"/>
      <w:marRight w:val="0"/>
      <w:marTop w:val="0"/>
      <w:marBottom w:val="0"/>
      <w:divBdr>
        <w:top w:val="none" w:sz="0" w:space="0" w:color="auto"/>
        <w:left w:val="none" w:sz="0" w:space="0" w:color="auto"/>
        <w:bottom w:val="none" w:sz="0" w:space="0" w:color="auto"/>
        <w:right w:val="none" w:sz="0" w:space="0" w:color="auto"/>
      </w:divBdr>
    </w:div>
    <w:div w:id="1071346996">
      <w:bodyDiv w:val="1"/>
      <w:marLeft w:val="0"/>
      <w:marRight w:val="0"/>
      <w:marTop w:val="0"/>
      <w:marBottom w:val="0"/>
      <w:divBdr>
        <w:top w:val="none" w:sz="0" w:space="0" w:color="auto"/>
        <w:left w:val="none" w:sz="0" w:space="0" w:color="auto"/>
        <w:bottom w:val="none" w:sz="0" w:space="0" w:color="auto"/>
        <w:right w:val="none" w:sz="0" w:space="0" w:color="auto"/>
      </w:divBdr>
    </w:div>
    <w:div w:id="1071392924">
      <w:bodyDiv w:val="1"/>
      <w:marLeft w:val="0"/>
      <w:marRight w:val="0"/>
      <w:marTop w:val="0"/>
      <w:marBottom w:val="0"/>
      <w:divBdr>
        <w:top w:val="none" w:sz="0" w:space="0" w:color="auto"/>
        <w:left w:val="none" w:sz="0" w:space="0" w:color="auto"/>
        <w:bottom w:val="none" w:sz="0" w:space="0" w:color="auto"/>
        <w:right w:val="none" w:sz="0" w:space="0" w:color="auto"/>
      </w:divBdr>
    </w:div>
    <w:div w:id="1071467361">
      <w:bodyDiv w:val="1"/>
      <w:marLeft w:val="0"/>
      <w:marRight w:val="0"/>
      <w:marTop w:val="0"/>
      <w:marBottom w:val="0"/>
      <w:divBdr>
        <w:top w:val="none" w:sz="0" w:space="0" w:color="auto"/>
        <w:left w:val="none" w:sz="0" w:space="0" w:color="auto"/>
        <w:bottom w:val="none" w:sz="0" w:space="0" w:color="auto"/>
        <w:right w:val="none" w:sz="0" w:space="0" w:color="auto"/>
      </w:divBdr>
    </w:div>
    <w:div w:id="1071775998">
      <w:bodyDiv w:val="1"/>
      <w:marLeft w:val="0"/>
      <w:marRight w:val="0"/>
      <w:marTop w:val="0"/>
      <w:marBottom w:val="0"/>
      <w:divBdr>
        <w:top w:val="none" w:sz="0" w:space="0" w:color="auto"/>
        <w:left w:val="none" w:sz="0" w:space="0" w:color="auto"/>
        <w:bottom w:val="none" w:sz="0" w:space="0" w:color="auto"/>
        <w:right w:val="none" w:sz="0" w:space="0" w:color="auto"/>
      </w:divBdr>
    </w:div>
    <w:div w:id="1072120600">
      <w:bodyDiv w:val="1"/>
      <w:marLeft w:val="0"/>
      <w:marRight w:val="0"/>
      <w:marTop w:val="0"/>
      <w:marBottom w:val="0"/>
      <w:divBdr>
        <w:top w:val="none" w:sz="0" w:space="0" w:color="auto"/>
        <w:left w:val="none" w:sz="0" w:space="0" w:color="auto"/>
        <w:bottom w:val="none" w:sz="0" w:space="0" w:color="auto"/>
        <w:right w:val="none" w:sz="0" w:space="0" w:color="auto"/>
      </w:divBdr>
    </w:div>
    <w:div w:id="1072655950">
      <w:bodyDiv w:val="1"/>
      <w:marLeft w:val="0"/>
      <w:marRight w:val="0"/>
      <w:marTop w:val="0"/>
      <w:marBottom w:val="0"/>
      <w:divBdr>
        <w:top w:val="none" w:sz="0" w:space="0" w:color="auto"/>
        <w:left w:val="none" w:sz="0" w:space="0" w:color="auto"/>
        <w:bottom w:val="none" w:sz="0" w:space="0" w:color="auto"/>
        <w:right w:val="none" w:sz="0" w:space="0" w:color="auto"/>
      </w:divBdr>
    </w:div>
    <w:div w:id="1073628126">
      <w:bodyDiv w:val="1"/>
      <w:marLeft w:val="0"/>
      <w:marRight w:val="0"/>
      <w:marTop w:val="0"/>
      <w:marBottom w:val="0"/>
      <w:divBdr>
        <w:top w:val="none" w:sz="0" w:space="0" w:color="auto"/>
        <w:left w:val="none" w:sz="0" w:space="0" w:color="auto"/>
        <w:bottom w:val="none" w:sz="0" w:space="0" w:color="auto"/>
        <w:right w:val="none" w:sz="0" w:space="0" w:color="auto"/>
      </w:divBdr>
    </w:div>
    <w:div w:id="1073818591">
      <w:bodyDiv w:val="1"/>
      <w:marLeft w:val="0"/>
      <w:marRight w:val="0"/>
      <w:marTop w:val="0"/>
      <w:marBottom w:val="0"/>
      <w:divBdr>
        <w:top w:val="none" w:sz="0" w:space="0" w:color="auto"/>
        <w:left w:val="none" w:sz="0" w:space="0" w:color="auto"/>
        <w:bottom w:val="none" w:sz="0" w:space="0" w:color="auto"/>
        <w:right w:val="none" w:sz="0" w:space="0" w:color="auto"/>
      </w:divBdr>
    </w:div>
    <w:div w:id="1073965287">
      <w:bodyDiv w:val="1"/>
      <w:marLeft w:val="0"/>
      <w:marRight w:val="0"/>
      <w:marTop w:val="0"/>
      <w:marBottom w:val="0"/>
      <w:divBdr>
        <w:top w:val="none" w:sz="0" w:space="0" w:color="auto"/>
        <w:left w:val="none" w:sz="0" w:space="0" w:color="auto"/>
        <w:bottom w:val="none" w:sz="0" w:space="0" w:color="auto"/>
        <w:right w:val="none" w:sz="0" w:space="0" w:color="auto"/>
      </w:divBdr>
    </w:div>
    <w:div w:id="1074006446">
      <w:bodyDiv w:val="1"/>
      <w:marLeft w:val="0"/>
      <w:marRight w:val="0"/>
      <w:marTop w:val="0"/>
      <w:marBottom w:val="0"/>
      <w:divBdr>
        <w:top w:val="none" w:sz="0" w:space="0" w:color="auto"/>
        <w:left w:val="none" w:sz="0" w:space="0" w:color="auto"/>
        <w:bottom w:val="none" w:sz="0" w:space="0" w:color="auto"/>
        <w:right w:val="none" w:sz="0" w:space="0" w:color="auto"/>
      </w:divBdr>
    </w:div>
    <w:div w:id="1074204948">
      <w:bodyDiv w:val="1"/>
      <w:marLeft w:val="0"/>
      <w:marRight w:val="0"/>
      <w:marTop w:val="0"/>
      <w:marBottom w:val="0"/>
      <w:divBdr>
        <w:top w:val="none" w:sz="0" w:space="0" w:color="auto"/>
        <w:left w:val="none" w:sz="0" w:space="0" w:color="auto"/>
        <w:bottom w:val="none" w:sz="0" w:space="0" w:color="auto"/>
        <w:right w:val="none" w:sz="0" w:space="0" w:color="auto"/>
      </w:divBdr>
    </w:div>
    <w:div w:id="1074206466">
      <w:bodyDiv w:val="1"/>
      <w:marLeft w:val="0"/>
      <w:marRight w:val="0"/>
      <w:marTop w:val="0"/>
      <w:marBottom w:val="0"/>
      <w:divBdr>
        <w:top w:val="none" w:sz="0" w:space="0" w:color="auto"/>
        <w:left w:val="none" w:sz="0" w:space="0" w:color="auto"/>
        <w:bottom w:val="none" w:sz="0" w:space="0" w:color="auto"/>
        <w:right w:val="none" w:sz="0" w:space="0" w:color="auto"/>
      </w:divBdr>
    </w:div>
    <w:div w:id="1074426373">
      <w:bodyDiv w:val="1"/>
      <w:marLeft w:val="0"/>
      <w:marRight w:val="0"/>
      <w:marTop w:val="0"/>
      <w:marBottom w:val="0"/>
      <w:divBdr>
        <w:top w:val="none" w:sz="0" w:space="0" w:color="auto"/>
        <w:left w:val="none" w:sz="0" w:space="0" w:color="auto"/>
        <w:bottom w:val="none" w:sz="0" w:space="0" w:color="auto"/>
        <w:right w:val="none" w:sz="0" w:space="0" w:color="auto"/>
      </w:divBdr>
    </w:div>
    <w:div w:id="1074476111">
      <w:bodyDiv w:val="1"/>
      <w:marLeft w:val="0"/>
      <w:marRight w:val="0"/>
      <w:marTop w:val="0"/>
      <w:marBottom w:val="0"/>
      <w:divBdr>
        <w:top w:val="none" w:sz="0" w:space="0" w:color="auto"/>
        <w:left w:val="none" w:sz="0" w:space="0" w:color="auto"/>
        <w:bottom w:val="none" w:sz="0" w:space="0" w:color="auto"/>
        <w:right w:val="none" w:sz="0" w:space="0" w:color="auto"/>
      </w:divBdr>
    </w:div>
    <w:div w:id="1074932240">
      <w:bodyDiv w:val="1"/>
      <w:marLeft w:val="0"/>
      <w:marRight w:val="0"/>
      <w:marTop w:val="0"/>
      <w:marBottom w:val="0"/>
      <w:divBdr>
        <w:top w:val="none" w:sz="0" w:space="0" w:color="auto"/>
        <w:left w:val="none" w:sz="0" w:space="0" w:color="auto"/>
        <w:bottom w:val="none" w:sz="0" w:space="0" w:color="auto"/>
        <w:right w:val="none" w:sz="0" w:space="0" w:color="auto"/>
      </w:divBdr>
    </w:div>
    <w:div w:id="1075516803">
      <w:bodyDiv w:val="1"/>
      <w:marLeft w:val="0"/>
      <w:marRight w:val="0"/>
      <w:marTop w:val="0"/>
      <w:marBottom w:val="0"/>
      <w:divBdr>
        <w:top w:val="none" w:sz="0" w:space="0" w:color="auto"/>
        <w:left w:val="none" w:sz="0" w:space="0" w:color="auto"/>
        <w:bottom w:val="none" w:sz="0" w:space="0" w:color="auto"/>
        <w:right w:val="none" w:sz="0" w:space="0" w:color="auto"/>
      </w:divBdr>
    </w:div>
    <w:div w:id="1075664520">
      <w:bodyDiv w:val="1"/>
      <w:marLeft w:val="0"/>
      <w:marRight w:val="0"/>
      <w:marTop w:val="0"/>
      <w:marBottom w:val="0"/>
      <w:divBdr>
        <w:top w:val="none" w:sz="0" w:space="0" w:color="auto"/>
        <w:left w:val="none" w:sz="0" w:space="0" w:color="auto"/>
        <w:bottom w:val="none" w:sz="0" w:space="0" w:color="auto"/>
        <w:right w:val="none" w:sz="0" w:space="0" w:color="auto"/>
      </w:divBdr>
    </w:div>
    <w:div w:id="1075783991">
      <w:bodyDiv w:val="1"/>
      <w:marLeft w:val="0"/>
      <w:marRight w:val="0"/>
      <w:marTop w:val="0"/>
      <w:marBottom w:val="0"/>
      <w:divBdr>
        <w:top w:val="none" w:sz="0" w:space="0" w:color="auto"/>
        <w:left w:val="none" w:sz="0" w:space="0" w:color="auto"/>
        <w:bottom w:val="none" w:sz="0" w:space="0" w:color="auto"/>
        <w:right w:val="none" w:sz="0" w:space="0" w:color="auto"/>
      </w:divBdr>
    </w:div>
    <w:div w:id="1076249904">
      <w:bodyDiv w:val="1"/>
      <w:marLeft w:val="0"/>
      <w:marRight w:val="0"/>
      <w:marTop w:val="0"/>
      <w:marBottom w:val="0"/>
      <w:divBdr>
        <w:top w:val="none" w:sz="0" w:space="0" w:color="auto"/>
        <w:left w:val="none" w:sz="0" w:space="0" w:color="auto"/>
        <w:bottom w:val="none" w:sz="0" w:space="0" w:color="auto"/>
        <w:right w:val="none" w:sz="0" w:space="0" w:color="auto"/>
      </w:divBdr>
    </w:div>
    <w:div w:id="1076367215">
      <w:bodyDiv w:val="1"/>
      <w:marLeft w:val="0"/>
      <w:marRight w:val="0"/>
      <w:marTop w:val="0"/>
      <w:marBottom w:val="0"/>
      <w:divBdr>
        <w:top w:val="none" w:sz="0" w:space="0" w:color="auto"/>
        <w:left w:val="none" w:sz="0" w:space="0" w:color="auto"/>
        <w:bottom w:val="none" w:sz="0" w:space="0" w:color="auto"/>
        <w:right w:val="none" w:sz="0" w:space="0" w:color="auto"/>
      </w:divBdr>
    </w:div>
    <w:div w:id="1076629944">
      <w:bodyDiv w:val="1"/>
      <w:marLeft w:val="0"/>
      <w:marRight w:val="0"/>
      <w:marTop w:val="0"/>
      <w:marBottom w:val="0"/>
      <w:divBdr>
        <w:top w:val="none" w:sz="0" w:space="0" w:color="auto"/>
        <w:left w:val="none" w:sz="0" w:space="0" w:color="auto"/>
        <w:bottom w:val="none" w:sz="0" w:space="0" w:color="auto"/>
        <w:right w:val="none" w:sz="0" w:space="0" w:color="auto"/>
      </w:divBdr>
    </w:div>
    <w:div w:id="1076630503">
      <w:bodyDiv w:val="1"/>
      <w:marLeft w:val="0"/>
      <w:marRight w:val="0"/>
      <w:marTop w:val="0"/>
      <w:marBottom w:val="0"/>
      <w:divBdr>
        <w:top w:val="none" w:sz="0" w:space="0" w:color="auto"/>
        <w:left w:val="none" w:sz="0" w:space="0" w:color="auto"/>
        <w:bottom w:val="none" w:sz="0" w:space="0" w:color="auto"/>
        <w:right w:val="none" w:sz="0" w:space="0" w:color="auto"/>
      </w:divBdr>
    </w:div>
    <w:div w:id="1076829612">
      <w:bodyDiv w:val="1"/>
      <w:marLeft w:val="0"/>
      <w:marRight w:val="0"/>
      <w:marTop w:val="0"/>
      <w:marBottom w:val="0"/>
      <w:divBdr>
        <w:top w:val="none" w:sz="0" w:space="0" w:color="auto"/>
        <w:left w:val="none" w:sz="0" w:space="0" w:color="auto"/>
        <w:bottom w:val="none" w:sz="0" w:space="0" w:color="auto"/>
        <w:right w:val="none" w:sz="0" w:space="0" w:color="auto"/>
      </w:divBdr>
    </w:div>
    <w:div w:id="1076903741">
      <w:bodyDiv w:val="1"/>
      <w:marLeft w:val="0"/>
      <w:marRight w:val="0"/>
      <w:marTop w:val="0"/>
      <w:marBottom w:val="0"/>
      <w:divBdr>
        <w:top w:val="none" w:sz="0" w:space="0" w:color="auto"/>
        <w:left w:val="none" w:sz="0" w:space="0" w:color="auto"/>
        <w:bottom w:val="none" w:sz="0" w:space="0" w:color="auto"/>
        <w:right w:val="none" w:sz="0" w:space="0" w:color="auto"/>
      </w:divBdr>
    </w:div>
    <w:div w:id="1076971928">
      <w:bodyDiv w:val="1"/>
      <w:marLeft w:val="0"/>
      <w:marRight w:val="0"/>
      <w:marTop w:val="0"/>
      <w:marBottom w:val="0"/>
      <w:divBdr>
        <w:top w:val="none" w:sz="0" w:space="0" w:color="auto"/>
        <w:left w:val="none" w:sz="0" w:space="0" w:color="auto"/>
        <w:bottom w:val="none" w:sz="0" w:space="0" w:color="auto"/>
        <w:right w:val="none" w:sz="0" w:space="0" w:color="auto"/>
      </w:divBdr>
    </w:div>
    <w:div w:id="1077091624">
      <w:bodyDiv w:val="1"/>
      <w:marLeft w:val="0"/>
      <w:marRight w:val="0"/>
      <w:marTop w:val="0"/>
      <w:marBottom w:val="0"/>
      <w:divBdr>
        <w:top w:val="none" w:sz="0" w:space="0" w:color="auto"/>
        <w:left w:val="none" w:sz="0" w:space="0" w:color="auto"/>
        <w:bottom w:val="none" w:sz="0" w:space="0" w:color="auto"/>
        <w:right w:val="none" w:sz="0" w:space="0" w:color="auto"/>
      </w:divBdr>
    </w:div>
    <w:div w:id="1077168315">
      <w:bodyDiv w:val="1"/>
      <w:marLeft w:val="0"/>
      <w:marRight w:val="0"/>
      <w:marTop w:val="0"/>
      <w:marBottom w:val="0"/>
      <w:divBdr>
        <w:top w:val="none" w:sz="0" w:space="0" w:color="auto"/>
        <w:left w:val="none" w:sz="0" w:space="0" w:color="auto"/>
        <w:bottom w:val="none" w:sz="0" w:space="0" w:color="auto"/>
        <w:right w:val="none" w:sz="0" w:space="0" w:color="auto"/>
      </w:divBdr>
    </w:div>
    <w:div w:id="1077439281">
      <w:bodyDiv w:val="1"/>
      <w:marLeft w:val="0"/>
      <w:marRight w:val="0"/>
      <w:marTop w:val="0"/>
      <w:marBottom w:val="0"/>
      <w:divBdr>
        <w:top w:val="none" w:sz="0" w:space="0" w:color="auto"/>
        <w:left w:val="none" w:sz="0" w:space="0" w:color="auto"/>
        <w:bottom w:val="none" w:sz="0" w:space="0" w:color="auto"/>
        <w:right w:val="none" w:sz="0" w:space="0" w:color="auto"/>
      </w:divBdr>
    </w:div>
    <w:div w:id="1077480553">
      <w:bodyDiv w:val="1"/>
      <w:marLeft w:val="0"/>
      <w:marRight w:val="0"/>
      <w:marTop w:val="0"/>
      <w:marBottom w:val="0"/>
      <w:divBdr>
        <w:top w:val="none" w:sz="0" w:space="0" w:color="auto"/>
        <w:left w:val="none" w:sz="0" w:space="0" w:color="auto"/>
        <w:bottom w:val="none" w:sz="0" w:space="0" w:color="auto"/>
        <w:right w:val="none" w:sz="0" w:space="0" w:color="auto"/>
      </w:divBdr>
    </w:div>
    <w:div w:id="1077901412">
      <w:bodyDiv w:val="1"/>
      <w:marLeft w:val="0"/>
      <w:marRight w:val="0"/>
      <w:marTop w:val="0"/>
      <w:marBottom w:val="0"/>
      <w:divBdr>
        <w:top w:val="none" w:sz="0" w:space="0" w:color="auto"/>
        <w:left w:val="none" w:sz="0" w:space="0" w:color="auto"/>
        <w:bottom w:val="none" w:sz="0" w:space="0" w:color="auto"/>
        <w:right w:val="none" w:sz="0" w:space="0" w:color="auto"/>
      </w:divBdr>
    </w:div>
    <w:div w:id="1078020089">
      <w:bodyDiv w:val="1"/>
      <w:marLeft w:val="0"/>
      <w:marRight w:val="0"/>
      <w:marTop w:val="0"/>
      <w:marBottom w:val="0"/>
      <w:divBdr>
        <w:top w:val="none" w:sz="0" w:space="0" w:color="auto"/>
        <w:left w:val="none" w:sz="0" w:space="0" w:color="auto"/>
        <w:bottom w:val="none" w:sz="0" w:space="0" w:color="auto"/>
        <w:right w:val="none" w:sz="0" w:space="0" w:color="auto"/>
      </w:divBdr>
    </w:div>
    <w:div w:id="1078089589">
      <w:bodyDiv w:val="1"/>
      <w:marLeft w:val="0"/>
      <w:marRight w:val="0"/>
      <w:marTop w:val="0"/>
      <w:marBottom w:val="0"/>
      <w:divBdr>
        <w:top w:val="none" w:sz="0" w:space="0" w:color="auto"/>
        <w:left w:val="none" w:sz="0" w:space="0" w:color="auto"/>
        <w:bottom w:val="none" w:sz="0" w:space="0" w:color="auto"/>
        <w:right w:val="none" w:sz="0" w:space="0" w:color="auto"/>
      </w:divBdr>
    </w:div>
    <w:div w:id="1078208836">
      <w:bodyDiv w:val="1"/>
      <w:marLeft w:val="0"/>
      <w:marRight w:val="0"/>
      <w:marTop w:val="0"/>
      <w:marBottom w:val="0"/>
      <w:divBdr>
        <w:top w:val="none" w:sz="0" w:space="0" w:color="auto"/>
        <w:left w:val="none" w:sz="0" w:space="0" w:color="auto"/>
        <w:bottom w:val="none" w:sz="0" w:space="0" w:color="auto"/>
        <w:right w:val="none" w:sz="0" w:space="0" w:color="auto"/>
      </w:divBdr>
    </w:div>
    <w:div w:id="1078214923">
      <w:bodyDiv w:val="1"/>
      <w:marLeft w:val="0"/>
      <w:marRight w:val="0"/>
      <w:marTop w:val="0"/>
      <w:marBottom w:val="0"/>
      <w:divBdr>
        <w:top w:val="none" w:sz="0" w:space="0" w:color="auto"/>
        <w:left w:val="none" w:sz="0" w:space="0" w:color="auto"/>
        <w:bottom w:val="none" w:sz="0" w:space="0" w:color="auto"/>
        <w:right w:val="none" w:sz="0" w:space="0" w:color="auto"/>
      </w:divBdr>
    </w:div>
    <w:div w:id="1078479415">
      <w:bodyDiv w:val="1"/>
      <w:marLeft w:val="0"/>
      <w:marRight w:val="0"/>
      <w:marTop w:val="0"/>
      <w:marBottom w:val="0"/>
      <w:divBdr>
        <w:top w:val="none" w:sz="0" w:space="0" w:color="auto"/>
        <w:left w:val="none" w:sz="0" w:space="0" w:color="auto"/>
        <w:bottom w:val="none" w:sz="0" w:space="0" w:color="auto"/>
        <w:right w:val="none" w:sz="0" w:space="0" w:color="auto"/>
      </w:divBdr>
    </w:div>
    <w:div w:id="1078789909">
      <w:bodyDiv w:val="1"/>
      <w:marLeft w:val="0"/>
      <w:marRight w:val="0"/>
      <w:marTop w:val="0"/>
      <w:marBottom w:val="0"/>
      <w:divBdr>
        <w:top w:val="none" w:sz="0" w:space="0" w:color="auto"/>
        <w:left w:val="none" w:sz="0" w:space="0" w:color="auto"/>
        <w:bottom w:val="none" w:sz="0" w:space="0" w:color="auto"/>
        <w:right w:val="none" w:sz="0" w:space="0" w:color="auto"/>
      </w:divBdr>
    </w:div>
    <w:div w:id="1078862662">
      <w:bodyDiv w:val="1"/>
      <w:marLeft w:val="0"/>
      <w:marRight w:val="0"/>
      <w:marTop w:val="0"/>
      <w:marBottom w:val="0"/>
      <w:divBdr>
        <w:top w:val="none" w:sz="0" w:space="0" w:color="auto"/>
        <w:left w:val="none" w:sz="0" w:space="0" w:color="auto"/>
        <w:bottom w:val="none" w:sz="0" w:space="0" w:color="auto"/>
        <w:right w:val="none" w:sz="0" w:space="0" w:color="auto"/>
      </w:divBdr>
    </w:div>
    <w:div w:id="1078869628">
      <w:bodyDiv w:val="1"/>
      <w:marLeft w:val="0"/>
      <w:marRight w:val="0"/>
      <w:marTop w:val="0"/>
      <w:marBottom w:val="0"/>
      <w:divBdr>
        <w:top w:val="none" w:sz="0" w:space="0" w:color="auto"/>
        <w:left w:val="none" w:sz="0" w:space="0" w:color="auto"/>
        <w:bottom w:val="none" w:sz="0" w:space="0" w:color="auto"/>
        <w:right w:val="none" w:sz="0" w:space="0" w:color="auto"/>
      </w:divBdr>
    </w:div>
    <w:div w:id="1078942353">
      <w:bodyDiv w:val="1"/>
      <w:marLeft w:val="0"/>
      <w:marRight w:val="0"/>
      <w:marTop w:val="0"/>
      <w:marBottom w:val="0"/>
      <w:divBdr>
        <w:top w:val="none" w:sz="0" w:space="0" w:color="auto"/>
        <w:left w:val="none" w:sz="0" w:space="0" w:color="auto"/>
        <w:bottom w:val="none" w:sz="0" w:space="0" w:color="auto"/>
        <w:right w:val="none" w:sz="0" w:space="0" w:color="auto"/>
      </w:divBdr>
    </w:div>
    <w:div w:id="1079016087">
      <w:bodyDiv w:val="1"/>
      <w:marLeft w:val="0"/>
      <w:marRight w:val="0"/>
      <w:marTop w:val="0"/>
      <w:marBottom w:val="0"/>
      <w:divBdr>
        <w:top w:val="none" w:sz="0" w:space="0" w:color="auto"/>
        <w:left w:val="none" w:sz="0" w:space="0" w:color="auto"/>
        <w:bottom w:val="none" w:sz="0" w:space="0" w:color="auto"/>
        <w:right w:val="none" w:sz="0" w:space="0" w:color="auto"/>
      </w:divBdr>
    </w:div>
    <w:div w:id="1079402166">
      <w:bodyDiv w:val="1"/>
      <w:marLeft w:val="0"/>
      <w:marRight w:val="0"/>
      <w:marTop w:val="0"/>
      <w:marBottom w:val="0"/>
      <w:divBdr>
        <w:top w:val="none" w:sz="0" w:space="0" w:color="auto"/>
        <w:left w:val="none" w:sz="0" w:space="0" w:color="auto"/>
        <w:bottom w:val="none" w:sz="0" w:space="0" w:color="auto"/>
        <w:right w:val="none" w:sz="0" w:space="0" w:color="auto"/>
      </w:divBdr>
    </w:div>
    <w:div w:id="1079987758">
      <w:bodyDiv w:val="1"/>
      <w:marLeft w:val="0"/>
      <w:marRight w:val="0"/>
      <w:marTop w:val="0"/>
      <w:marBottom w:val="0"/>
      <w:divBdr>
        <w:top w:val="none" w:sz="0" w:space="0" w:color="auto"/>
        <w:left w:val="none" w:sz="0" w:space="0" w:color="auto"/>
        <w:bottom w:val="none" w:sz="0" w:space="0" w:color="auto"/>
        <w:right w:val="none" w:sz="0" w:space="0" w:color="auto"/>
      </w:divBdr>
    </w:div>
    <w:div w:id="1080248047">
      <w:bodyDiv w:val="1"/>
      <w:marLeft w:val="0"/>
      <w:marRight w:val="0"/>
      <w:marTop w:val="0"/>
      <w:marBottom w:val="0"/>
      <w:divBdr>
        <w:top w:val="none" w:sz="0" w:space="0" w:color="auto"/>
        <w:left w:val="none" w:sz="0" w:space="0" w:color="auto"/>
        <w:bottom w:val="none" w:sz="0" w:space="0" w:color="auto"/>
        <w:right w:val="none" w:sz="0" w:space="0" w:color="auto"/>
      </w:divBdr>
    </w:div>
    <w:div w:id="1080640491">
      <w:bodyDiv w:val="1"/>
      <w:marLeft w:val="0"/>
      <w:marRight w:val="0"/>
      <w:marTop w:val="0"/>
      <w:marBottom w:val="0"/>
      <w:divBdr>
        <w:top w:val="none" w:sz="0" w:space="0" w:color="auto"/>
        <w:left w:val="none" w:sz="0" w:space="0" w:color="auto"/>
        <w:bottom w:val="none" w:sz="0" w:space="0" w:color="auto"/>
        <w:right w:val="none" w:sz="0" w:space="0" w:color="auto"/>
      </w:divBdr>
    </w:div>
    <w:div w:id="1080906378">
      <w:bodyDiv w:val="1"/>
      <w:marLeft w:val="0"/>
      <w:marRight w:val="0"/>
      <w:marTop w:val="0"/>
      <w:marBottom w:val="0"/>
      <w:divBdr>
        <w:top w:val="none" w:sz="0" w:space="0" w:color="auto"/>
        <w:left w:val="none" w:sz="0" w:space="0" w:color="auto"/>
        <w:bottom w:val="none" w:sz="0" w:space="0" w:color="auto"/>
        <w:right w:val="none" w:sz="0" w:space="0" w:color="auto"/>
      </w:divBdr>
    </w:div>
    <w:div w:id="1081105730">
      <w:bodyDiv w:val="1"/>
      <w:marLeft w:val="0"/>
      <w:marRight w:val="0"/>
      <w:marTop w:val="0"/>
      <w:marBottom w:val="0"/>
      <w:divBdr>
        <w:top w:val="none" w:sz="0" w:space="0" w:color="auto"/>
        <w:left w:val="none" w:sz="0" w:space="0" w:color="auto"/>
        <w:bottom w:val="none" w:sz="0" w:space="0" w:color="auto"/>
        <w:right w:val="none" w:sz="0" w:space="0" w:color="auto"/>
      </w:divBdr>
    </w:div>
    <w:div w:id="1081410157">
      <w:bodyDiv w:val="1"/>
      <w:marLeft w:val="0"/>
      <w:marRight w:val="0"/>
      <w:marTop w:val="0"/>
      <w:marBottom w:val="0"/>
      <w:divBdr>
        <w:top w:val="none" w:sz="0" w:space="0" w:color="auto"/>
        <w:left w:val="none" w:sz="0" w:space="0" w:color="auto"/>
        <w:bottom w:val="none" w:sz="0" w:space="0" w:color="auto"/>
        <w:right w:val="none" w:sz="0" w:space="0" w:color="auto"/>
      </w:divBdr>
    </w:div>
    <w:div w:id="1081758454">
      <w:bodyDiv w:val="1"/>
      <w:marLeft w:val="0"/>
      <w:marRight w:val="0"/>
      <w:marTop w:val="0"/>
      <w:marBottom w:val="0"/>
      <w:divBdr>
        <w:top w:val="none" w:sz="0" w:space="0" w:color="auto"/>
        <w:left w:val="none" w:sz="0" w:space="0" w:color="auto"/>
        <w:bottom w:val="none" w:sz="0" w:space="0" w:color="auto"/>
        <w:right w:val="none" w:sz="0" w:space="0" w:color="auto"/>
      </w:divBdr>
    </w:div>
    <w:div w:id="1081827228">
      <w:bodyDiv w:val="1"/>
      <w:marLeft w:val="0"/>
      <w:marRight w:val="0"/>
      <w:marTop w:val="0"/>
      <w:marBottom w:val="0"/>
      <w:divBdr>
        <w:top w:val="none" w:sz="0" w:space="0" w:color="auto"/>
        <w:left w:val="none" w:sz="0" w:space="0" w:color="auto"/>
        <w:bottom w:val="none" w:sz="0" w:space="0" w:color="auto"/>
        <w:right w:val="none" w:sz="0" w:space="0" w:color="auto"/>
      </w:divBdr>
    </w:div>
    <w:div w:id="1082068881">
      <w:bodyDiv w:val="1"/>
      <w:marLeft w:val="0"/>
      <w:marRight w:val="0"/>
      <w:marTop w:val="0"/>
      <w:marBottom w:val="0"/>
      <w:divBdr>
        <w:top w:val="none" w:sz="0" w:space="0" w:color="auto"/>
        <w:left w:val="none" w:sz="0" w:space="0" w:color="auto"/>
        <w:bottom w:val="none" w:sz="0" w:space="0" w:color="auto"/>
        <w:right w:val="none" w:sz="0" w:space="0" w:color="auto"/>
      </w:divBdr>
    </w:div>
    <w:div w:id="1082264567">
      <w:bodyDiv w:val="1"/>
      <w:marLeft w:val="0"/>
      <w:marRight w:val="0"/>
      <w:marTop w:val="0"/>
      <w:marBottom w:val="0"/>
      <w:divBdr>
        <w:top w:val="none" w:sz="0" w:space="0" w:color="auto"/>
        <w:left w:val="none" w:sz="0" w:space="0" w:color="auto"/>
        <w:bottom w:val="none" w:sz="0" w:space="0" w:color="auto"/>
        <w:right w:val="none" w:sz="0" w:space="0" w:color="auto"/>
      </w:divBdr>
    </w:div>
    <w:div w:id="1082408539">
      <w:bodyDiv w:val="1"/>
      <w:marLeft w:val="0"/>
      <w:marRight w:val="0"/>
      <w:marTop w:val="0"/>
      <w:marBottom w:val="0"/>
      <w:divBdr>
        <w:top w:val="none" w:sz="0" w:space="0" w:color="auto"/>
        <w:left w:val="none" w:sz="0" w:space="0" w:color="auto"/>
        <w:bottom w:val="none" w:sz="0" w:space="0" w:color="auto"/>
        <w:right w:val="none" w:sz="0" w:space="0" w:color="auto"/>
      </w:divBdr>
    </w:div>
    <w:div w:id="1082529356">
      <w:bodyDiv w:val="1"/>
      <w:marLeft w:val="0"/>
      <w:marRight w:val="0"/>
      <w:marTop w:val="0"/>
      <w:marBottom w:val="0"/>
      <w:divBdr>
        <w:top w:val="none" w:sz="0" w:space="0" w:color="auto"/>
        <w:left w:val="none" w:sz="0" w:space="0" w:color="auto"/>
        <w:bottom w:val="none" w:sz="0" w:space="0" w:color="auto"/>
        <w:right w:val="none" w:sz="0" w:space="0" w:color="auto"/>
      </w:divBdr>
    </w:div>
    <w:div w:id="1082793251">
      <w:bodyDiv w:val="1"/>
      <w:marLeft w:val="0"/>
      <w:marRight w:val="0"/>
      <w:marTop w:val="0"/>
      <w:marBottom w:val="0"/>
      <w:divBdr>
        <w:top w:val="none" w:sz="0" w:space="0" w:color="auto"/>
        <w:left w:val="none" w:sz="0" w:space="0" w:color="auto"/>
        <w:bottom w:val="none" w:sz="0" w:space="0" w:color="auto"/>
        <w:right w:val="none" w:sz="0" w:space="0" w:color="auto"/>
      </w:divBdr>
    </w:div>
    <w:div w:id="1083180199">
      <w:bodyDiv w:val="1"/>
      <w:marLeft w:val="0"/>
      <w:marRight w:val="0"/>
      <w:marTop w:val="0"/>
      <w:marBottom w:val="0"/>
      <w:divBdr>
        <w:top w:val="none" w:sz="0" w:space="0" w:color="auto"/>
        <w:left w:val="none" w:sz="0" w:space="0" w:color="auto"/>
        <w:bottom w:val="none" w:sz="0" w:space="0" w:color="auto"/>
        <w:right w:val="none" w:sz="0" w:space="0" w:color="auto"/>
      </w:divBdr>
    </w:div>
    <w:div w:id="1083333410">
      <w:bodyDiv w:val="1"/>
      <w:marLeft w:val="0"/>
      <w:marRight w:val="0"/>
      <w:marTop w:val="0"/>
      <w:marBottom w:val="0"/>
      <w:divBdr>
        <w:top w:val="none" w:sz="0" w:space="0" w:color="auto"/>
        <w:left w:val="none" w:sz="0" w:space="0" w:color="auto"/>
        <w:bottom w:val="none" w:sz="0" w:space="0" w:color="auto"/>
        <w:right w:val="none" w:sz="0" w:space="0" w:color="auto"/>
      </w:divBdr>
    </w:div>
    <w:div w:id="1083336973">
      <w:bodyDiv w:val="1"/>
      <w:marLeft w:val="0"/>
      <w:marRight w:val="0"/>
      <w:marTop w:val="0"/>
      <w:marBottom w:val="0"/>
      <w:divBdr>
        <w:top w:val="none" w:sz="0" w:space="0" w:color="auto"/>
        <w:left w:val="none" w:sz="0" w:space="0" w:color="auto"/>
        <w:bottom w:val="none" w:sz="0" w:space="0" w:color="auto"/>
        <w:right w:val="none" w:sz="0" w:space="0" w:color="auto"/>
      </w:divBdr>
    </w:div>
    <w:div w:id="1083795902">
      <w:bodyDiv w:val="1"/>
      <w:marLeft w:val="0"/>
      <w:marRight w:val="0"/>
      <w:marTop w:val="0"/>
      <w:marBottom w:val="0"/>
      <w:divBdr>
        <w:top w:val="none" w:sz="0" w:space="0" w:color="auto"/>
        <w:left w:val="none" w:sz="0" w:space="0" w:color="auto"/>
        <w:bottom w:val="none" w:sz="0" w:space="0" w:color="auto"/>
        <w:right w:val="none" w:sz="0" w:space="0" w:color="auto"/>
      </w:divBdr>
    </w:div>
    <w:div w:id="1084255015">
      <w:bodyDiv w:val="1"/>
      <w:marLeft w:val="0"/>
      <w:marRight w:val="0"/>
      <w:marTop w:val="0"/>
      <w:marBottom w:val="0"/>
      <w:divBdr>
        <w:top w:val="none" w:sz="0" w:space="0" w:color="auto"/>
        <w:left w:val="none" w:sz="0" w:space="0" w:color="auto"/>
        <w:bottom w:val="none" w:sz="0" w:space="0" w:color="auto"/>
        <w:right w:val="none" w:sz="0" w:space="0" w:color="auto"/>
      </w:divBdr>
    </w:div>
    <w:div w:id="1084303017">
      <w:bodyDiv w:val="1"/>
      <w:marLeft w:val="0"/>
      <w:marRight w:val="0"/>
      <w:marTop w:val="0"/>
      <w:marBottom w:val="0"/>
      <w:divBdr>
        <w:top w:val="none" w:sz="0" w:space="0" w:color="auto"/>
        <w:left w:val="none" w:sz="0" w:space="0" w:color="auto"/>
        <w:bottom w:val="none" w:sz="0" w:space="0" w:color="auto"/>
        <w:right w:val="none" w:sz="0" w:space="0" w:color="auto"/>
      </w:divBdr>
    </w:div>
    <w:div w:id="1084306450">
      <w:bodyDiv w:val="1"/>
      <w:marLeft w:val="0"/>
      <w:marRight w:val="0"/>
      <w:marTop w:val="0"/>
      <w:marBottom w:val="0"/>
      <w:divBdr>
        <w:top w:val="none" w:sz="0" w:space="0" w:color="auto"/>
        <w:left w:val="none" w:sz="0" w:space="0" w:color="auto"/>
        <w:bottom w:val="none" w:sz="0" w:space="0" w:color="auto"/>
        <w:right w:val="none" w:sz="0" w:space="0" w:color="auto"/>
      </w:divBdr>
    </w:div>
    <w:div w:id="1084647546">
      <w:bodyDiv w:val="1"/>
      <w:marLeft w:val="0"/>
      <w:marRight w:val="0"/>
      <w:marTop w:val="0"/>
      <w:marBottom w:val="0"/>
      <w:divBdr>
        <w:top w:val="none" w:sz="0" w:space="0" w:color="auto"/>
        <w:left w:val="none" w:sz="0" w:space="0" w:color="auto"/>
        <w:bottom w:val="none" w:sz="0" w:space="0" w:color="auto"/>
        <w:right w:val="none" w:sz="0" w:space="0" w:color="auto"/>
      </w:divBdr>
    </w:div>
    <w:div w:id="1085417456">
      <w:bodyDiv w:val="1"/>
      <w:marLeft w:val="0"/>
      <w:marRight w:val="0"/>
      <w:marTop w:val="0"/>
      <w:marBottom w:val="0"/>
      <w:divBdr>
        <w:top w:val="none" w:sz="0" w:space="0" w:color="auto"/>
        <w:left w:val="none" w:sz="0" w:space="0" w:color="auto"/>
        <w:bottom w:val="none" w:sz="0" w:space="0" w:color="auto"/>
        <w:right w:val="none" w:sz="0" w:space="0" w:color="auto"/>
      </w:divBdr>
    </w:div>
    <w:div w:id="1085418116">
      <w:bodyDiv w:val="1"/>
      <w:marLeft w:val="0"/>
      <w:marRight w:val="0"/>
      <w:marTop w:val="0"/>
      <w:marBottom w:val="0"/>
      <w:divBdr>
        <w:top w:val="none" w:sz="0" w:space="0" w:color="auto"/>
        <w:left w:val="none" w:sz="0" w:space="0" w:color="auto"/>
        <w:bottom w:val="none" w:sz="0" w:space="0" w:color="auto"/>
        <w:right w:val="none" w:sz="0" w:space="0" w:color="auto"/>
      </w:divBdr>
    </w:div>
    <w:div w:id="1085541689">
      <w:bodyDiv w:val="1"/>
      <w:marLeft w:val="0"/>
      <w:marRight w:val="0"/>
      <w:marTop w:val="0"/>
      <w:marBottom w:val="0"/>
      <w:divBdr>
        <w:top w:val="none" w:sz="0" w:space="0" w:color="auto"/>
        <w:left w:val="none" w:sz="0" w:space="0" w:color="auto"/>
        <w:bottom w:val="none" w:sz="0" w:space="0" w:color="auto"/>
        <w:right w:val="none" w:sz="0" w:space="0" w:color="auto"/>
      </w:divBdr>
    </w:div>
    <w:div w:id="1086029186">
      <w:bodyDiv w:val="1"/>
      <w:marLeft w:val="0"/>
      <w:marRight w:val="0"/>
      <w:marTop w:val="0"/>
      <w:marBottom w:val="0"/>
      <w:divBdr>
        <w:top w:val="none" w:sz="0" w:space="0" w:color="auto"/>
        <w:left w:val="none" w:sz="0" w:space="0" w:color="auto"/>
        <w:bottom w:val="none" w:sz="0" w:space="0" w:color="auto"/>
        <w:right w:val="none" w:sz="0" w:space="0" w:color="auto"/>
      </w:divBdr>
    </w:div>
    <w:div w:id="1086075741">
      <w:bodyDiv w:val="1"/>
      <w:marLeft w:val="0"/>
      <w:marRight w:val="0"/>
      <w:marTop w:val="0"/>
      <w:marBottom w:val="0"/>
      <w:divBdr>
        <w:top w:val="none" w:sz="0" w:space="0" w:color="auto"/>
        <w:left w:val="none" w:sz="0" w:space="0" w:color="auto"/>
        <w:bottom w:val="none" w:sz="0" w:space="0" w:color="auto"/>
        <w:right w:val="none" w:sz="0" w:space="0" w:color="auto"/>
      </w:divBdr>
    </w:div>
    <w:div w:id="1086222060">
      <w:bodyDiv w:val="1"/>
      <w:marLeft w:val="0"/>
      <w:marRight w:val="0"/>
      <w:marTop w:val="0"/>
      <w:marBottom w:val="0"/>
      <w:divBdr>
        <w:top w:val="none" w:sz="0" w:space="0" w:color="auto"/>
        <w:left w:val="none" w:sz="0" w:space="0" w:color="auto"/>
        <w:bottom w:val="none" w:sz="0" w:space="0" w:color="auto"/>
        <w:right w:val="none" w:sz="0" w:space="0" w:color="auto"/>
      </w:divBdr>
    </w:div>
    <w:div w:id="1086458931">
      <w:bodyDiv w:val="1"/>
      <w:marLeft w:val="0"/>
      <w:marRight w:val="0"/>
      <w:marTop w:val="0"/>
      <w:marBottom w:val="0"/>
      <w:divBdr>
        <w:top w:val="none" w:sz="0" w:space="0" w:color="auto"/>
        <w:left w:val="none" w:sz="0" w:space="0" w:color="auto"/>
        <w:bottom w:val="none" w:sz="0" w:space="0" w:color="auto"/>
        <w:right w:val="none" w:sz="0" w:space="0" w:color="auto"/>
      </w:divBdr>
    </w:div>
    <w:div w:id="1086610525">
      <w:bodyDiv w:val="1"/>
      <w:marLeft w:val="0"/>
      <w:marRight w:val="0"/>
      <w:marTop w:val="0"/>
      <w:marBottom w:val="0"/>
      <w:divBdr>
        <w:top w:val="none" w:sz="0" w:space="0" w:color="auto"/>
        <w:left w:val="none" w:sz="0" w:space="0" w:color="auto"/>
        <w:bottom w:val="none" w:sz="0" w:space="0" w:color="auto"/>
        <w:right w:val="none" w:sz="0" w:space="0" w:color="auto"/>
      </w:divBdr>
    </w:div>
    <w:div w:id="1086995181">
      <w:bodyDiv w:val="1"/>
      <w:marLeft w:val="0"/>
      <w:marRight w:val="0"/>
      <w:marTop w:val="0"/>
      <w:marBottom w:val="0"/>
      <w:divBdr>
        <w:top w:val="none" w:sz="0" w:space="0" w:color="auto"/>
        <w:left w:val="none" w:sz="0" w:space="0" w:color="auto"/>
        <w:bottom w:val="none" w:sz="0" w:space="0" w:color="auto"/>
        <w:right w:val="none" w:sz="0" w:space="0" w:color="auto"/>
      </w:divBdr>
    </w:div>
    <w:div w:id="1087069217">
      <w:bodyDiv w:val="1"/>
      <w:marLeft w:val="0"/>
      <w:marRight w:val="0"/>
      <w:marTop w:val="0"/>
      <w:marBottom w:val="0"/>
      <w:divBdr>
        <w:top w:val="none" w:sz="0" w:space="0" w:color="auto"/>
        <w:left w:val="none" w:sz="0" w:space="0" w:color="auto"/>
        <w:bottom w:val="none" w:sz="0" w:space="0" w:color="auto"/>
        <w:right w:val="none" w:sz="0" w:space="0" w:color="auto"/>
      </w:divBdr>
    </w:div>
    <w:div w:id="1087113755">
      <w:bodyDiv w:val="1"/>
      <w:marLeft w:val="0"/>
      <w:marRight w:val="0"/>
      <w:marTop w:val="0"/>
      <w:marBottom w:val="0"/>
      <w:divBdr>
        <w:top w:val="none" w:sz="0" w:space="0" w:color="auto"/>
        <w:left w:val="none" w:sz="0" w:space="0" w:color="auto"/>
        <w:bottom w:val="none" w:sz="0" w:space="0" w:color="auto"/>
        <w:right w:val="none" w:sz="0" w:space="0" w:color="auto"/>
      </w:divBdr>
    </w:div>
    <w:div w:id="1087920761">
      <w:bodyDiv w:val="1"/>
      <w:marLeft w:val="0"/>
      <w:marRight w:val="0"/>
      <w:marTop w:val="0"/>
      <w:marBottom w:val="0"/>
      <w:divBdr>
        <w:top w:val="none" w:sz="0" w:space="0" w:color="auto"/>
        <w:left w:val="none" w:sz="0" w:space="0" w:color="auto"/>
        <w:bottom w:val="none" w:sz="0" w:space="0" w:color="auto"/>
        <w:right w:val="none" w:sz="0" w:space="0" w:color="auto"/>
      </w:divBdr>
    </w:div>
    <w:div w:id="1088427435">
      <w:bodyDiv w:val="1"/>
      <w:marLeft w:val="0"/>
      <w:marRight w:val="0"/>
      <w:marTop w:val="0"/>
      <w:marBottom w:val="0"/>
      <w:divBdr>
        <w:top w:val="none" w:sz="0" w:space="0" w:color="auto"/>
        <w:left w:val="none" w:sz="0" w:space="0" w:color="auto"/>
        <w:bottom w:val="none" w:sz="0" w:space="0" w:color="auto"/>
        <w:right w:val="none" w:sz="0" w:space="0" w:color="auto"/>
      </w:divBdr>
    </w:div>
    <w:div w:id="1088581319">
      <w:bodyDiv w:val="1"/>
      <w:marLeft w:val="0"/>
      <w:marRight w:val="0"/>
      <w:marTop w:val="0"/>
      <w:marBottom w:val="0"/>
      <w:divBdr>
        <w:top w:val="none" w:sz="0" w:space="0" w:color="auto"/>
        <w:left w:val="none" w:sz="0" w:space="0" w:color="auto"/>
        <w:bottom w:val="none" w:sz="0" w:space="0" w:color="auto"/>
        <w:right w:val="none" w:sz="0" w:space="0" w:color="auto"/>
      </w:divBdr>
    </w:div>
    <w:div w:id="1088695167">
      <w:bodyDiv w:val="1"/>
      <w:marLeft w:val="0"/>
      <w:marRight w:val="0"/>
      <w:marTop w:val="0"/>
      <w:marBottom w:val="0"/>
      <w:divBdr>
        <w:top w:val="none" w:sz="0" w:space="0" w:color="auto"/>
        <w:left w:val="none" w:sz="0" w:space="0" w:color="auto"/>
        <w:bottom w:val="none" w:sz="0" w:space="0" w:color="auto"/>
        <w:right w:val="none" w:sz="0" w:space="0" w:color="auto"/>
      </w:divBdr>
    </w:div>
    <w:div w:id="1088891735">
      <w:bodyDiv w:val="1"/>
      <w:marLeft w:val="0"/>
      <w:marRight w:val="0"/>
      <w:marTop w:val="0"/>
      <w:marBottom w:val="0"/>
      <w:divBdr>
        <w:top w:val="none" w:sz="0" w:space="0" w:color="auto"/>
        <w:left w:val="none" w:sz="0" w:space="0" w:color="auto"/>
        <w:bottom w:val="none" w:sz="0" w:space="0" w:color="auto"/>
        <w:right w:val="none" w:sz="0" w:space="0" w:color="auto"/>
      </w:divBdr>
    </w:div>
    <w:div w:id="1089161954">
      <w:bodyDiv w:val="1"/>
      <w:marLeft w:val="0"/>
      <w:marRight w:val="0"/>
      <w:marTop w:val="0"/>
      <w:marBottom w:val="0"/>
      <w:divBdr>
        <w:top w:val="none" w:sz="0" w:space="0" w:color="auto"/>
        <w:left w:val="none" w:sz="0" w:space="0" w:color="auto"/>
        <w:bottom w:val="none" w:sz="0" w:space="0" w:color="auto"/>
        <w:right w:val="none" w:sz="0" w:space="0" w:color="auto"/>
      </w:divBdr>
    </w:div>
    <w:div w:id="1089426612">
      <w:bodyDiv w:val="1"/>
      <w:marLeft w:val="0"/>
      <w:marRight w:val="0"/>
      <w:marTop w:val="0"/>
      <w:marBottom w:val="0"/>
      <w:divBdr>
        <w:top w:val="none" w:sz="0" w:space="0" w:color="auto"/>
        <w:left w:val="none" w:sz="0" w:space="0" w:color="auto"/>
        <w:bottom w:val="none" w:sz="0" w:space="0" w:color="auto"/>
        <w:right w:val="none" w:sz="0" w:space="0" w:color="auto"/>
      </w:divBdr>
    </w:div>
    <w:div w:id="1089814622">
      <w:bodyDiv w:val="1"/>
      <w:marLeft w:val="0"/>
      <w:marRight w:val="0"/>
      <w:marTop w:val="0"/>
      <w:marBottom w:val="0"/>
      <w:divBdr>
        <w:top w:val="none" w:sz="0" w:space="0" w:color="auto"/>
        <w:left w:val="none" w:sz="0" w:space="0" w:color="auto"/>
        <w:bottom w:val="none" w:sz="0" w:space="0" w:color="auto"/>
        <w:right w:val="none" w:sz="0" w:space="0" w:color="auto"/>
      </w:divBdr>
    </w:div>
    <w:div w:id="1089960349">
      <w:bodyDiv w:val="1"/>
      <w:marLeft w:val="0"/>
      <w:marRight w:val="0"/>
      <w:marTop w:val="0"/>
      <w:marBottom w:val="0"/>
      <w:divBdr>
        <w:top w:val="none" w:sz="0" w:space="0" w:color="auto"/>
        <w:left w:val="none" w:sz="0" w:space="0" w:color="auto"/>
        <w:bottom w:val="none" w:sz="0" w:space="0" w:color="auto"/>
        <w:right w:val="none" w:sz="0" w:space="0" w:color="auto"/>
      </w:divBdr>
    </w:div>
    <w:div w:id="1090002193">
      <w:bodyDiv w:val="1"/>
      <w:marLeft w:val="0"/>
      <w:marRight w:val="0"/>
      <w:marTop w:val="0"/>
      <w:marBottom w:val="0"/>
      <w:divBdr>
        <w:top w:val="none" w:sz="0" w:space="0" w:color="auto"/>
        <w:left w:val="none" w:sz="0" w:space="0" w:color="auto"/>
        <w:bottom w:val="none" w:sz="0" w:space="0" w:color="auto"/>
        <w:right w:val="none" w:sz="0" w:space="0" w:color="auto"/>
      </w:divBdr>
    </w:div>
    <w:div w:id="1090083247">
      <w:bodyDiv w:val="1"/>
      <w:marLeft w:val="0"/>
      <w:marRight w:val="0"/>
      <w:marTop w:val="0"/>
      <w:marBottom w:val="0"/>
      <w:divBdr>
        <w:top w:val="none" w:sz="0" w:space="0" w:color="auto"/>
        <w:left w:val="none" w:sz="0" w:space="0" w:color="auto"/>
        <w:bottom w:val="none" w:sz="0" w:space="0" w:color="auto"/>
        <w:right w:val="none" w:sz="0" w:space="0" w:color="auto"/>
      </w:divBdr>
    </w:div>
    <w:div w:id="1090396466">
      <w:bodyDiv w:val="1"/>
      <w:marLeft w:val="0"/>
      <w:marRight w:val="0"/>
      <w:marTop w:val="0"/>
      <w:marBottom w:val="0"/>
      <w:divBdr>
        <w:top w:val="none" w:sz="0" w:space="0" w:color="auto"/>
        <w:left w:val="none" w:sz="0" w:space="0" w:color="auto"/>
        <w:bottom w:val="none" w:sz="0" w:space="0" w:color="auto"/>
        <w:right w:val="none" w:sz="0" w:space="0" w:color="auto"/>
      </w:divBdr>
    </w:div>
    <w:div w:id="1090658333">
      <w:bodyDiv w:val="1"/>
      <w:marLeft w:val="0"/>
      <w:marRight w:val="0"/>
      <w:marTop w:val="0"/>
      <w:marBottom w:val="0"/>
      <w:divBdr>
        <w:top w:val="none" w:sz="0" w:space="0" w:color="auto"/>
        <w:left w:val="none" w:sz="0" w:space="0" w:color="auto"/>
        <w:bottom w:val="none" w:sz="0" w:space="0" w:color="auto"/>
        <w:right w:val="none" w:sz="0" w:space="0" w:color="auto"/>
      </w:divBdr>
    </w:div>
    <w:div w:id="1090850965">
      <w:bodyDiv w:val="1"/>
      <w:marLeft w:val="0"/>
      <w:marRight w:val="0"/>
      <w:marTop w:val="0"/>
      <w:marBottom w:val="0"/>
      <w:divBdr>
        <w:top w:val="none" w:sz="0" w:space="0" w:color="auto"/>
        <w:left w:val="none" w:sz="0" w:space="0" w:color="auto"/>
        <w:bottom w:val="none" w:sz="0" w:space="0" w:color="auto"/>
        <w:right w:val="none" w:sz="0" w:space="0" w:color="auto"/>
      </w:divBdr>
    </w:div>
    <w:div w:id="1090858099">
      <w:bodyDiv w:val="1"/>
      <w:marLeft w:val="0"/>
      <w:marRight w:val="0"/>
      <w:marTop w:val="0"/>
      <w:marBottom w:val="0"/>
      <w:divBdr>
        <w:top w:val="none" w:sz="0" w:space="0" w:color="auto"/>
        <w:left w:val="none" w:sz="0" w:space="0" w:color="auto"/>
        <w:bottom w:val="none" w:sz="0" w:space="0" w:color="auto"/>
        <w:right w:val="none" w:sz="0" w:space="0" w:color="auto"/>
      </w:divBdr>
    </w:div>
    <w:div w:id="1090934804">
      <w:bodyDiv w:val="1"/>
      <w:marLeft w:val="0"/>
      <w:marRight w:val="0"/>
      <w:marTop w:val="0"/>
      <w:marBottom w:val="0"/>
      <w:divBdr>
        <w:top w:val="none" w:sz="0" w:space="0" w:color="auto"/>
        <w:left w:val="none" w:sz="0" w:space="0" w:color="auto"/>
        <w:bottom w:val="none" w:sz="0" w:space="0" w:color="auto"/>
        <w:right w:val="none" w:sz="0" w:space="0" w:color="auto"/>
      </w:divBdr>
    </w:div>
    <w:div w:id="1091656962">
      <w:bodyDiv w:val="1"/>
      <w:marLeft w:val="0"/>
      <w:marRight w:val="0"/>
      <w:marTop w:val="0"/>
      <w:marBottom w:val="0"/>
      <w:divBdr>
        <w:top w:val="none" w:sz="0" w:space="0" w:color="auto"/>
        <w:left w:val="none" w:sz="0" w:space="0" w:color="auto"/>
        <w:bottom w:val="none" w:sz="0" w:space="0" w:color="auto"/>
        <w:right w:val="none" w:sz="0" w:space="0" w:color="auto"/>
      </w:divBdr>
    </w:div>
    <w:div w:id="1091927975">
      <w:bodyDiv w:val="1"/>
      <w:marLeft w:val="0"/>
      <w:marRight w:val="0"/>
      <w:marTop w:val="0"/>
      <w:marBottom w:val="0"/>
      <w:divBdr>
        <w:top w:val="none" w:sz="0" w:space="0" w:color="auto"/>
        <w:left w:val="none" w:sz="0" w:space="0" w:color="auto"/>
        <w:bottom w:val="none" w:sz="0" w:space="0" w:color="auto"/>
        <w:right w:val="none" w:sz="0" w:space="0" w:color="auto"/>
      </w:divBdr>
    </w:div>
    <w:div w:id="1091973392">
      <w:bodyDiv w:val="1"/>
      <w:marLeft w:val="0"/>
      <w:marRight w:val="0"/>
      <w:marTop w:val="0"/>
      <w:marBottom w:val="0"/>
      <w:divBdr>
        <w:top w:val="none" w:sz="0" w:space="0" w:color="auto"/>
        <w:left w:val="none" w:sz="0" w:space="0" w:color="auto"/>
        <w:bottom w:val="none" w:sz="0" w:space="0" w:color="auto"/>
        <w:right w:val="none" w:sz="0" w:space="0" w:color="auto"/>
      </w:divBdr>
    </w:div>
    <w:div w:id="1092042414">
      <w:bodyDiv w:val="1"/>
      <w:marLeft w:val="0"/>
      <w:marRight w:val="0"/>
      <w:marTop w:val="0"/>
      <w:marBottom w:val="0"/>
      <w:divBdr>
        <w:top w:val="none" w:sz="0" w:space="0" w:color="auto"/>
        <w:left w:val="none" w:sz="0" w:space="0" w:color="auto"/>
        <w:bottom w:val="none" w:sz="0" w:space="0" w:color="auto"/>
        <w:right w:val="none" w:sz="0" w:space="0" w:color="auto"/>
      </w:divBdr>
    </w:div>
    <w:div w:id="1092164656">
      <w:bodyDiv w:val="1"/>
      <w:marLeft w:val="0"/>
      <w:marRight w:val="0"/>
      <w:marTop w:val="0"/>
      <w:marBottom w:val="0"/>
      <w:divBdr>
        <w:top w:val="none" w:sz="0" w:space="0" w:color="auto"/>
        <w:left w:val="none" w:sz="0" w:space="0" w:color="auto"/>
        <w:bottom w:val="none" w:sz="0" w:space="0" w:color="auto"/>
        <w:right w:val="none" w:sz="0" w:space="0" w:color="auto"/>
      </w:divBdr>
    </w:div>
    <w:div w:id="1092319177">
      <w:bodyDiv w:val="1"/>
      <w:marLeft w:val="0"/>
      <w:marRight w:val="0"/>
      <w:marTop w:val="0"/>
      <w:marBottom w:val="0"/>
      <w:divBdr>
        <w:top w:val="none" w:sz="0" w:space="0" w:color="auto"/>
        <w:left w:val="none" w:sz="0" w:space="0" w:color="auto"/>
        <w:bottom w:val="none" w:sz="0" w:space="0" w:color="auto"/>
        <w:right w:val="none" w:sz="0" w:space="0" w:color="auto"/>
      </w:divBdr>
    </w:div>
    <w:div w:id="1092776983">
      <w:bodyDiv w:val="1"/>
      <w:marLeft w:val="0"/>
      <w:marRight w:val="0"/>
      <w:marTop w:val="0"/>
      <w:marBottom w:val="0"/>
      <w:divBdr>
        <w:top w:val="none" w:sz="0" w:space="0" w:color="auto"/>
        <w:left w:val="none" w:sz="0" w:space="0" w:color="auto"/>
        <w:bottom w:val="none" w:sz="0" w:space="0" w:color="auto"/>
        <w:right w:val="none" w:sz="0" w:space="0" w:color="auto"/>
      </w:divBdr>
    </w:div>
    <w:div w:id="1093166759">
      <w:bodyDiv w:val="1"/>
      <w:marLeft w:val="0"/>
      <w:marRight w:val="0"/>
      <w:marTop w:val="0"/>
      <w:marBottom w:val="0"/>
      <w:divBdr>
        <w:top w:val="none" w:sz="0" w:space="0" w:color="auto"/>
        <w:left w:val="none" w:sz="0" w:space="0" w:color="auto"/>
        <w:bottom w:val="none" w:sz="0" w:space="0" w:color="auto"/>
        <w:right w:val="none" w:sz="0" w:space="0" w:color="auto"/>
      </w:divBdr>
    </w:div>
    <w:div w:id="1093360887">
      <w:bodyDiv w:val="1"/>
      <w:marLeft w:val="0"/>
      <w:marRight w:val="0"/>
      <w:marTop w:val="0"/>
      <w:marBottom w:val="0"/>
      <w:divBdr>
        <w:top w:val="none" w:sz="0" w:space="0" w:color="auto"/>
        <w:left w:val="none" w:sz="0" w:space="0" w:color="auto"/>
        <w:bottom w:val="none" w:sz="0" w:space="0" w:color="auto"/>
        <w:right w:val="none" w:sz="0" w:space="0" w:color="auto"/>
      </w:divBdr>
    </w:div>
    <w:div w:id="1093667526">
      <w:bodyDiv w:val="1"/>
      <w:marLeft w:val="0"/>
      <w:marRight w:val="0"/>
      <w:marTop w:val="0"/>
      <w:marBottom w:val="0"/>
      <w:divBdr>
        <w:top w:val="none" w:sz="0" w:space="0" w:color="auto"/>
        <w:left w:val="none" w:sz="0" w:space="0" w:color="auto"/>
        <w:bottom w:val="none" w:sz="0" w:space="0" w:color="auto"/>
        <w:right w:val="none" w:sz="0" w:space="0" w:color="auto"/>
      </w:divBdr>
    </w:div>
    <w:div w:id="1093815507">
      <w:bodyDiv w:val="1"/>
      <w:marLeft w:val="0"/>
      <w:marRight w:val="0"/>
      <w:marTop w:val="0"/>
      <w:marBottom w:val="0"/>
      <w:divBdr>
        <w:top w:val="none" w:sz="0" w:space="0" w:color="auto"/>
        <w:left w:val="none" w:sz="0" w:space="0" w:color="auto"/>
        <w:bottom w:val="none" w:sz="0" w:space="0" w:color="auto"/>
        <w:right w:val="none" w:sz="0" w:space="0" w:color="auto"/>
      </w:divBdr>
    </w:div>
    <w:div w:id="1093867056">
      <w:bodyDiv w:val="1"/>
      <w:marLeft w:val="0"/>
      <w:marRight w:val="0"/>
      <w:marTop w:val="0"/>
      <w:marBottom w:val="0"/>
      <w:divBdr>
        <w:top w:val="none" w:sz="0" w:space="0" w:color="auto"/>
        <w:left w:val="none" w:sz="0" w:space="0" w:color="auto"/>
        <w:bottom w:val="none" w:sz="0" w:space="0" w:color="auto"/>
        <w:right w:val="none" w:sz="0" w:space="0" w:color="auto"/>
      </w:divBdr>
    </w:div>
    <w:div w:id="1093936117">
      <w:bodyDiv w:val="1"/>
      <w:marLeft w:val="0"/>
      <w:marRight w:val="0"/>
      <w:marTop w:val="0"/>
      <w:marBottom w:val="0"/>
      <w:divBdr>
        <w:top w:val="none" w:sz="0" w:space="0" w:color="auto"/>
        <w:left w:val="none" w:sz="0" w:space="0" w:color="auto"/>
        <w:bottom w:val="none" w:sz="0" w:space="0" w:color="auto"/>
        <w:right w:val="none" w:sz="0" w:space="0" w:color="auto"/>
      </w:divBdr>
    </w:div>
    <w:div w:id="1094090419">
      <w:bodyDiv w:val="1"/>
      <w:marLeft w:val="0"/>
      <w:marRight w:val="0"/>
      <w:marTop w:val="0"/>
      <w:marBottom w:val="0"/>
      <w:divBdr>
        <w:top w:val="none" w:sz="0" w:space="0" w:color="auto"/>
        <w:left w:val="none" w:sz="0" w:space="0" w:color="auto"/>
        <w:bottom w:val="none" w:sz="0" w:space="0" w:color="auto"/>
        <w:right w:val="none" w:sz="0" w:space="0" w:color="auto"/>
      </w:divBdr>
    </w:div>
    <w:div w:id="1094789943">
      <w:bodyDiv w:val="1"/>
      <w:marLeft w:val="0"/>
      <w:marRight w:val="0"/>
      <w:marTop w:val="0"/>
      <w:marBottom w:val="0"/>
      <w:divBdr>
        <w:top w:val="none" w:sz="0" w:space="0" w:color="auto"/>
        <w:left w:val="none" w:sz="0" w:space="0" w:color="auto"/>
        <w:bottom w:val="none" w:sz="0" w:space="0" w:color="auto"/>
        <w:right w:val="none" w:sz="0" w:space="0" w:color="auto"/>
      </w:divBdr>
    </w:div>
    <w:div w:id="1094857188">
      <w:bodyDiv w:val="1"/>
      <w:marLeft w:val="0"/>
      <w:marRight w:val="0"/>
      <w:marTop w:val="0"/>
      <w:marBottom w:val="0"/>
      <w:divBdr>
        <w:top w:val="none" w:sz="0" w:space="0" w:color="auto"/>
        <w:left w:val="none" w:sz="0" w:space="0" w:color="auto"/>
        <w:bottom w:val="none" w:sz="0" w:space="0" w:color="auto"/>
        <w:right w:val="none" w:sz="0" w:space="0" w:color="auto"/>
      </w:divBdr>
    </w:div>
    <w:div w:id="1095059553">
      <w:bodyDiv w:val="1"/>
      <w:marLeft w:val="0"/>
      <w:marRight w:val="0"/>
      <w:marTop w:val="0"/>
      <w:marBottom w:val="0"/>
      <w:divBdr>
        <w:top w:val="none" w:sz="0" w:space="0" w:color="auto"/>
        <w:left w:val="none" w:sz="0" w:space="0" w:color="auto"/>
        <w:bottom w:val="none" w:sz="0" w:space="0" w:color="auto"/>
        <w:right w:val="none" w:sz="0" w:space="0" w:color="auto"/>
      </w:divBdr>
    </w:div>
    <w:div w:id="1095126880">
      <w:bodyDiv w:val="1"/>
      <w:marLeft w:val="0"/>
      <w:marRight w:val="0"/>
      <w:marTop w:val="0"/>
      <w:marBottom w:val="0"/>
      <w:divBdr>
        <w:top w:val="none" w:sz="0" w:space="0" w:color="auto"/>
        <w:left w:val="none" w:sz="0" w:space="0" w:color="auto"/>
        <w:bottom w:val="none" w:sz="0" w:space="0" w:color="auto"/>
        <w:right w:val="none" w:sz="0" w:space="0" w:color="auto"/>
      </w:divBdr>
    </w:div>
    <w:div w:id="1095322240">
      <w:bodyDiv w:val="1"/>
      <w:marLeft w:val="0"/>
      <w:marRight w:val="0"/>
      <w:marTop w:val="0"/>
      <w:marBottom w:val="0"/>
      <w:divBdr>
        <w:top w:val="none" w:sz="0" w:space="0" w:color="auto"/>
        <w:left w:val="none" w:sz="0" w:space="0" w:color="auto"/>
        <w:bottom w:val="none" w:sz="0" w:space="0" w:color="auto"/>
        <w:right w:val="none" w:sz="0" w:space="0" w:color="auto"/>
      </w:divBdr>
    </w:div>
    <w:div w:id="1095325300">
      <w:bodyDiv w:val="1"/>
      <w:marLeft w:val="0"/>
      <w:marRight w:val="0"/>
      <w:marTop w:val="0"/>
      <w:marBottom w:val="0"/>
      <w:divBdr>
        <w:top w:val="none" w:sz="0" w:space="0" w:color="auto"/>
        <w:left w:val="none" w:sz="0" w:space="0" w:color="auto"/>
        <w:bottom w:val="none" w:sz="0" w:space="0" w:color="auto"/>
        <w:right w:val="none" w:sz="0" w:space="0" w:color="auto"/>
      </w:divBdr>
    </w:div>
    <w:div w:id="1095591356">
      <w:bodyDiv w:val="1"/>
      <w:marLeft w:val="0"/>
      <w:marRight w:val="0"/>
      <w:marTop w:val="0"/>
      <w:marBottom w:val="0"/>
      <w:divBdr>
        <w:top w:val="none" w:sz="0" w:space="0" w:color="auto"/>
        <w:left w:val="none" w:sz="0" w:space="0" w:color="auto"/>
        <w:bottom w:val="none" w:sz="0" w:space="0" w:color="auto"/>
        <w:right w:val="none" w:sz="0" w:space="0" w:color="auto"/>
      </w:divBdr>
    </w:div>
    <w:div w:id="1095635568">
      <w:bodyDiv w:val="1"/>
      <w:marLeft w:val="0"/>
      <w:marRight w:val="0"/>
      <w:marTop w:val="0"/>
      <w:marBottom w:val="0"/>
      <w:divBdr>
        <w:top w:val="none" w:sz="0" w:space="0" w:color="auto"/>
        <w:left w:val="none" w:sz="0" w:space="0" w:color="auto"/>
        <w:bottom w:val="none" w:sz="0" w:space="0" w:color="auto"/>
        <w:right w:val="none" w:sz="0" w:space="0" w:color="auto"/>
      </w:divBdr>
    </w:div>
    <w:div w:id="1095899704">
      <w:bodyDiv w:val="1"/>
      <w:marLeft w:val="0"/>
      <w:marRight w:val="0"/>
      <w:marTop w:val="0"/>
      <w:marBottom w:val="0"/>
      <w:divBdr>
        <w:top w:val="none" w:sz="0" w:space="0" w:color="auto"/>
        <w:left w:val="none" w:sz="0" w:space="0" w:color="auto"/>
        <w:bottom w:val="none" w:sz="0" w:space="0" w:color="auto"/>
        <w:right w:val="none" w:sz="0" w:space="0" w:color="auto"/>
      </w:divBdr>
    </w:div>
    <w:div w:id="1096170048">
      <w:bodyDiv w:val="1"/>
      <w:marLeft w:val="0"/>
      <w:marRight w:val="0"/>
      <w:marTop w:val="0"/>
      <w:marBottom w:val="0"/>
      <w:divBdr>
        <w:top w:val="none" w:sz="0" w:space="0" w:color="auto"/>
        <w:left w:val="none" w:sz="0" w:space="0" w:color="auto"/>
        <w:bottom w:val="none" w:sz="0" w:space="0" w:color="auto"/>
        <w:right w:val="none" w:sz="0" w:space="0" w:color="auto"/>
      </w:divBdr>
    </w:div>
    <w:div w:id="1096242526">
      <w:bodyDiv w:val="1"/>
      <w:marLeft w:val="0"/>
      <w:marRight w:val="0"/>
      <w:marTop w:val="0"/>
      <w:marBottom w:val="0"/>
      <w:divBdr>
        <w:top w:val="none" w:sz="0" w:space="0" w:color="auto"/>
        <w:left w:val="none" w:sz="0" w:space="0" w:color="auto"/>
        <w:bottom w:val="none" w:sz="0" w:space="0" w:color="auto"/>
        <w:right w:val="none" w:sz="0" w:space="0" w:color="auto"/>
      </w:divBdr>
    </w:div>
    <w:div w:id="1096244935">
      <w:bodyDiv w:val="1"/>
      <w:marLeft w:val="0"/>
      <w:marRight w:val="0"/>
      <w:marTop w:val="0"/>
      <w:marBottom w:val="0"/>
      <w:divBdr>
        <w:top w:val="none" w:sz="0" w:space="0" w:color="auto"/>
        <w:left w:val="none" w:sz="0" w:space="0" w:color="auto"/>
        <w:bottom w:val="none" w:sz="0" w:space="0" w:color="auto"/>
        <w:right w:val="none" w:sz="0" w:space="0" w:color="auto"/>
      </w:divBdr>
    </w:div>
    <w:div w:id="1096560243">
      <w:bodyDiv w:val="1"/>
      <w:marLeft w:val="0"/>
      <w:marRight w:val="0"/>
      <w:marTop w:val="0"/>
      <w:marBottom w:val="0"/>
      <w:divBdr>
        <w:top w:val="none" w:sz="0" w:space="0" w:color="auto"/>
        <w:left w:val="none" w:sz="0" w:space="0" w:color="auto"/>
        <w:bottom w:val="none" w:sz="0" w:space="0" w:color="auto"/>
        <w:right w:val="none" w:sz="0" w:space="0" w:color="auto"/>
      </w:divBdr>
    </w:div>
    <w:div w:id="1096560702">
      <w:bodyDiv w:val="1"/>
      <w:marLeft w:val="0"/>
      <w:marRight w:val="0"/>
      <w:marTop w:val="0"/>
      <w:marBottom w:val="0"/>
      <w:divBdr>
        <w:top w:val="none" w:sz="0" w:space="0" w:color="auto"/>
        <w:left w:val="none" w:sz="0" w:space="0" w:color="auto"/>
        <w:bottom w:val="none" w:sz="0" w:space="0" w:color="auto"/>
        <w:right w:val="none" w:sz="0" w:space="0" w:color="auto"/>
      </w:divBdr>
    </w:div>
    <w:div w:id="1096751295">
      <w:bodyDiv w:val="1"/>
      <w:marLeft w:val="0"/>
      <w:marRight w:val="0"/>
      <w:marTop w:val="0"/>
      <w:marBottom w:val="0"/>
      <w:divBdr>
        <w:top w:val="none" w:sz="0" w:space="0" w:color="auto"/>
        <w:left w:val="none" w:sz="0" w:space="0" w:color="auto"/>
        <w:bottom w:val="none" w:sz="0" w:space="0" w:color="auto"/>
        <w:right w:val="none" w:sz="0" w:space="0" w:color="auto"/>
      </w:divBdr>
    </w:div>
    <w:div w:id="1096756680">
      <w:bodyDiv w:val="1"/>
      <w:marLeft w:val="0"/>
      <w:marRight w:val="0"/>
      <w:marTop w:val="0"/>
      <w:marBottom w:val="0"/>
      <w:divBdr>
        <w:top w:val="none" w:sz="0" w:space="0" w:color="auto"/>
        <w:left w:val="none" w:sz="0" w:space="0" w:color="auto"/>
        <w:bottom w:val="none" w:sz="0" w:space="0" w:color="auto"/>
        <w:right w:val="none" w:sz="0" w:space="0" w:color="auto"/>
      </w:divBdr>
    </w:div>
    <w:div w:id="1097017142">
      <w:bodyDiv w:val="1"/>
      <w:marLeft w:val="0"/>
      <w:marRight w:val="0"/>
      <w:marTop w:val="0"/>
      <w:marBottom w:val="0"/>
      <w:divBdr>
        <w:top w:val="none" w:sz="0" w:space="0" w:color="auto"/>
        <w:left w:val="none" w:sz="0" w:space="0" w:color="auto"/>
        <w:bottom w:val="none" w:sz="0" w:space="0" w:color="auto"/>
        <w:right w:val="none" w:sz="0" w:space="0" w:color="auto"/>
      </w:divBdr>
    </w:div>
    <w:div w:id="1098017890">
      <w:bodyDiv w:val="1"/>
      <w:marLeft w:val="0"/>
      <w:marRight w:val="0"/>
      <w:marTop w:val="0"/>
      <w:marBottom w:val="0"/>
      <w:divBdr>
        <w:top w:val="none" w:sz="0" w:space="0" w:color="auto"/>
        <w:left w:val="none" w:sz="0" w:space="0" w:color="auto"/>
        <w:bottom w:val="none" w:sz="0" w:space="0" w:color="auto"/>
        <w:right w:val="none" w:sz="0" w:space="0" w:color="auto"/>
      </w:divBdr>
    </w:div>
    <w:div w:id="1098059963">
      <w:bodyDiv w:val="1"/>
      <w:marLeft w:val="0"/>
      <w:marRight w:val="0"/>
      <w:marTop w:val="0"/>
      <w:marBottom w:val="0"/>
      <w:divBdr>
        <w:top w:val="none" w:sz="0" w:space="0" w:color="auto"/>
        <w:left w:val="none" w:sz="0" w:space="0" w:color="auto"/>
        <w:bottom w:val="none" w:sz="0" w:space="0" w:color="auto"/>
        <w:right w:val="none" w:sz="0" w:space="0" w:color="auto"/>
      </w:divBdr>
    </w:div>
    <w:div w:id="1098063129">
      <w:bodyDiv w:val="1"/>
      <w:marLeft w:val="0"/>
      <w:marRight w:val="0"/>
      <w:marTop w:val="0"/>
      <w:marBottom w:val="0"/>
      <w:divBdr>
        <w:top w:val="none" w:sz="0" w:space="0" w:color="auto"/>
        <w:left w:val="none" w:sz="0" w:space="0" w:color="auto"/>
        <w:bottom w:val="none" w:sz="0" w:space="0" w:color="auto"/>
        <w:right w:val="none" w:sz="0" w:space="0" w:color="auto"/>
      </w:divBdr>
    </w:div>
    <w:div w:id="1098253093">
      <w:bodyDiv w:val="1"/>
      <w:marLeft w:val="0"/>
      <w:marRight w:val="0"/>
      <w:marTop w:val="0"/>
      <w:marBottom w:val="0"/>
      <w:divBdr>
        <w:top w:val="none" w:sz="0" w:space="0" w:color="auto"/>
        <w:left w:val="none" w:sz="0" w:space="0" w:color="auto"/>
        <w:bottom w:val="none" w:sz="0" w:space="0" w:color="auto"/>
        <w:right w:val="none" w:sz="0" w:space="0" w:color="auto"/>
      </w:divBdr>
    </w:div>
    <w:div w:id="1098406453">
      <w:bodyDiv w:val="1"/>
      <w:marLeft w:val="0"/>
      <w:marRight w:val="0"/>
      <w:marTop w:val="0"/>
      <w:marBottom w:val="0"/>
      <w:divBdr>
        <w:top w:val="none" w:sz="0" w:space="0" w:color="auto"/>
        <w:left w:val="none" w:sz="0" w:space="0" w:color="auto"/>
        <w:bottom w:val="none" w:sz="0" w:space="0" w:color="auto"/>
        <w:right w:val="none" w:sz="0" w:space="0" w:color="auto"/>
      </w:divBdr>
    </w:div>
    <w:div w:id="1099132353">
      <w:bodyDiv w:val="1"/>
      <w:marLeft w:val="0"/>
      <w:marRight w:val="0"/>
      <w:marTop w:val="0"/>
      <w:marBottom w:val="0"/>
      <w:divBdr>
        <w:top w:val="none" w:sz="0" w:space="0" w:color="auto"/>
        <w:left w:val="none" w:sz="0" w:space="0" w:color="auto"/>
        <w:bottom w:val="none" w:sz="0" w:space="0" w:color="auto"/>
        <w:right w:val="none" w:sz="0" w:space="0" w:color="auto"/>
      </w:divBdr>
    </w:div>
    <w:div w:id="1099333616">
      <w:bodyDiv w:val="1"/>
      <w:marLeft w:val="0"/>
      <w:marRight w:val="0"/>
      <w:marTop w:val="0"/>
      <w:marBottom w:val="0"/>
      <w:divBdr>
        <w:top w:val="none" w:sz="0" w:space="0" w:color="auto"/>
        <w:left w:val="none" w:sz="0" w:space="0" w:color="auto"/>
        <w:bottom w:val="none" w:sz="0" w:space="0" w:color="auto"/>
        <w:right w:val="none" w:sz="0" w:space="0" w:color="auto"/>
      </w:divBdr>
    </w:div>
    <w:div w:id="1099448295">
      <w:bodyDiv w:val="1"/>
      <w:marLeft w:val="0"/>
      <w:marRight w:val="0"/>
      <w:marTop w:val="0"/>
      <w:marBottom w:val="0"/>
      <w:divBdr>
        <w:top w:val="none" w:sz="0" w:space="0" w:color="auto"/>
        <w:left w:val="none" w:sz="0" w:space="0" w:color="auto"/>
        <w:bottom w:val="none" w:sz="0" w:space="0" w:color="auto"/>
        <w:right w:val="none" w:sz="0" w:space="0" w:color="auto"/>
      </w:divBdr>
    </w:div>
    <w:div w:id="1099570189">
      <w:bodyDiv w:val="1"/>
      <w:marLeft w:val="0"/>
      <w:marRight w:val="0"/>
      <w:marTop w:val="0"/>
      <w:marBottom w:val="0"/>
      <w:divBdr>
        <w:top w:val="none" w:sz="0" w:space="0" w:color="auto"/>
        <w:left w:val="none" w:sz="0" w:space="0" w:color="auto"/>
        <w:bottom w:val="none" w:sz="0" w:space="0" w:color="auto"/>
        <w:right w:val="none" w:sz="0" w:space="0" w:color="auto"/>
      </w:divBdr>
    </w:div>
    <w:div w:id="1099716988">
      <w:bodyDiv w:val="1"/>
      <w:marLeft w:val="0"/>
      <w:marRight w:val="0"/>
      <w:marTop w:val="0"/>
      <w:marBottom w:val="0"/>
      <w:divBdr>
        <w:top w:val="none" w:sz="0" w:space="0" w:color="auto"/>
        <w:left w:val="none" w:sz="0" w:space="0" w:color="auto"/>
        <w:bottom w:val="none" w:sz="0" w:space="0" w:color="auto"/>
        <w:right w:val="none" w:sz="0" w:space="0" w:color="auto"/>
      </w:divBdr>
    </w:div>
    <w:div w:id="1099792334">
      <w:bodyDiv w:val="1"/>
      <w:marLeft w:val="0"/>
      <w:marRight w:val="0"/>
      <w:marTop w:val="0"/>
      <w:marBottom w:val="0"/>
      <w:divBdr>
        <w:top w:val="none" w:sz="0" w:space="0" w:color="auto"/>
        <w:left w:val="none" w:sz="0" w:space="0" w:color="auto"/>
        <w:bottom w:val="none" w:sz="0" w:space="0" w:color="auto"/>
        <w:right w:val="none" w:sz="0" w:space="0" w:color="auto"/>
      </w:divBdr>
    </w:div>
    <w:div w:id="1099982474">
      <w:bodyDiv w:val="1"/>
      <w:marLeft w:val="0"/>
      <w:marRight w:val="0"/>
      <w:marTop w:val="0"/>
      <w:marBottom w:val="0"/>
      <w:divBdr>
        <w:top w:val="none" w:sz="0" w:space="0" w:color="auto"/>
        <w:left w:val="none" w:sz="0" w:space="0" w:color="auto"/>
        <w:bottom w:val="none" w:sz="0" w:space="0" w:color="auto"/>
        <w:right w:val="none" w:sz="0" w:space="0" w:color="auto"/>
      </w:divBdr>
    </w:div>
    <w:div w:id="1099985814">
      <w:bodyDiv w:val="1"/>
      <w:marLeft w:val="0"/>
      <w:marRight w:val="0"/>
      <w:marTop w:val="0"/>
      <w:marBottom w:val="0"/>
      <w:divBdr>
        <w:top w:val="none" w:sz="0" w:space="0" w:color="auto"/>
        <w:left w:val="none" w:sz="0" w:space="0" w:color="auto"/>
        <w:bottom w:val="none" w:sz="0" w:space="0" w:color="auto"/>
        <w:right w:val="none" w:sz="0" w:space="0" w:color="auto"/>
      </w:divBdr>
    </w:div>
    <w:div w:id="1099986375">
      <w:bodyDiv w:val="1"/>
      <w:marLeft w:val="0"/>
      <w:marRight w:val="0"/>
      <w:marTop w:val="0"/>
      <w:marBottom w:val="0"/>
      <w:divBdr>
        <w:top w:val="none" w:sz="0" w:space="0" w:color="auto"/>
        <w:left w:val="none" w:sz="0" w:space="0" w:color="auto"/>
        <w:bottom w:val="none" w:sz="0" w:space="0" w:color="auto"/>
        <w:right w:val="none" w:sz="0" w:space="0" w:color="auto"/>
      </w:divBdr>
    </w:div>
    <w:div w:id="1100106130">
      <w:bodyDiv w:val="1"/>
      <w:marLeft w:val="0"/>
      <w:marRight w:val="0"/>
      <w:marTop w:val="0"/>
      <w:marBottom w:val="0"/>
      <w:divBdr>
        <w:top w:val="none" w:sz="0" w:space="0" w:color="auto"/>
        <w:left w:val="none" w:sz="0" w:space="0" w:color="auto"/>
        <w:bottom w:val="none" w:sz="0" w:space="0" w:color="auto"/>
        <w:right w:val="none" w:sz="0" w:space="0" w:color="auto"/>
      </w:divBdr>
    </w:div>
    <w:div w:id="1100301247">
      <w:bodyDiv w:val="1"/>
      <w:marLeft w:val="0"/>
      <w:marRight w:val="0"/>
      <w:marTop w:val="0"/>
      <w:marBottom w:val="0"/>
      <w:divBdr>
        <w:top w:val="none" w:sz="0" w:space="0" w:color="auto"/>
        <w:left w:val="none" w:sz="0" w:space="0" w:color="auto"/>
        <w:bottom w:val="none" w:sz="0" w:space="0" w:color="auto"/>
        <w:right w:val="none" w:sz="0" w:space="0" w:color="auto"/>
      </w:divBdr>
    </w:div>
    <w:div w:id="1100680831">
      <w:bodyDiv w:val="1"/>
      <w:marLeft w:val="0"/>
      <w:marRight w:val="0"/>
      <w:marTop w:val="0"/>
      <w:marBottom w:val="0"/>
      <w:divBdr>
        <w:top w:val="none" w:sz="0" w:space="0" w:color="auto"/>
        <w:left w:val="none" w:sz="0" w:space="0" w:color="auto"/>
        <w:bottom w:val="none" w:sz="0" w:space="0" w:color="auto"/>
        <w:right w:val="none" w:sz="0" w:space="0" w:color="auto"/>
      </w:divBdr>
    </w:div>
    <w:div w:id="1100755362">
      <w:bodyDiv w:val="1"/>
      <w:marLeft w:val="0"/>
      <w:marRight w:val="0"/>
      <w:marTop w:val="0"/>
      <w:marBottom w:val="0"/>
      <w:divBdr>
        <w:top w:val="none" w:sz="0" w:space="0" w:color="auto"/>
        <w:left w:val="none" w:sz="0" w:space="0" w:color="auto"/>
        <w:bottom w:val="none" w:sz="0" w:space="0" w:color="auto"/>
        <w:right w:val="none" w:sz="0" w:space="0" w:color="auto"/>
      </w:divBdr>
    </w:div>
    <w:div w:id="1100757002">
      <w:bodyDiv w:val="1"/>
      <w:marLeft w:val="0"/>
      <w:marRight w:val="0"/>
      <w:marTop w:val="0"/>
      <w:marBottom w:val="0"/>
      <w:divBdr>
        <w:top w:val="none" w:sz="0" w:space="0" w:color="auto"/>
        <w:left w:val="none" w:sz="0" w:space="0" w:color="auto"/>
        <w:bottom w:val="none" w:sz="0" w:space="0" w:color="auto"/>
        <w:right w:val="none" w:sz="0" w:space="0" w:color="auto"/>
      </w:divBdr>
    </w:div>
    <w:div w:id="1101492361">
      <w:bodyDiv w:val="1"/>
      <w:marLeft w:val="0"/>
      <w:marRight w:val="0"/>
      <w:marTop w:val="0"/>
      <w:marBottom w:val="0"/>
      <w:divBdr>
        <w:top w:val="none" w:sz="0" w:space="0" w:color="auto"/>
        <w:left w:val="none" w:sz="0" w:space="0" w:color="auto"/>
        <w:bottom w:val="none" w:sz="0" w:space="0" w:color="auto"/>
        <w:right w:val="none" w:sz="0" w:space="0" w:color="auto"/>
      </w:divBdr>
    </w:div>
    <w:div w:id="1101607156">
      <w:bodyDiv w:val="1"/>
      <w:marLeft w:val="0"/>
      <w:marRight w:val="0"/>
      <w:marTop w:val="0"/>
      <w:marBottom w:val="0"/>
      <w:divBdr>
        <w:top w:val="none" w:sz="0" w:space="0" w:color="auto"/>
        <w:left w:val="none" w:sz="0" w:space="0" w:color="auto"/>
        <w:bottom w:val="none" w:sz="0" w:space="0" w:color="auto"/>
        <w:right w:val="none" w:sz="0" w:space="0" w:color="auto"/>
      </w:divBdr>
    </w:div>
    <w:div w:id="1101684914">
      <w:bodyDiv w:val="1"/>
      <w:marLeft w:val="0"/>
      <w:marRight w:val="0"/>
      <w:marTop w:val="0"/>
      <w:marBottom w:val="0"/>
      <w:divBdr>
        <w:top w:val="none" w:sz="0" w:space="0" w:color="auto"/>
        <w:left w:val="none" w:sz="0" w:space="0" w:color="auto"/>
        <w:bottom w:val="none" w:sz="0" w:space="0" w:color="auto"/>
        <w:right w:val="none" w:sz="0" w:space="0" w:color="auto"/>
      </w:divBdr>
    </w:div>
    <w:div w:id="1101687536">
      <w:bodyDiv w:val="1"/>
      <w:marLeft w:val="0"/>
      <w:marRight w:val="0"/>
      <w:marTop w:val="0"/>
      <w:marBottom w:val="0"/>
      <w:divBdr>
        <w:top w:val="none" w:sz="0" w:space="0" w:color="auto"/>
        <w:left w:val="none" w:sz="0" w:space="0" w:color="auto"/>
        <w:bottom w:val="none" w:sz="0" w:space="0" w:color="auto"/>
        <w:right w:val="none" w:sz="0" w:space="0" w:color="auto"/>
      </w:divBdr>
    </w:div>
    <w:div w:id="1101880501">
      <w:bodyDiv w:val="1"/>
      <w:marLeft w:val="0"/>
      <w:marRight w:val="0"/>
      <w:marTop w:val="0"/>
      <w:marBottom w:val="0"/>
      <w:divBdr>
        <w:top w:val="none" w:sz="0" w:space="0" w:color="auto"/>
        <w:left w:val="none" w:sz="0" w:space="0" w:color="auto"/>
        <w:bottom w:val="none" w:sz="0" w:space="0" w:color="auto"/>
        <w:right w:val="none" w:sz="0" w:space="0" w:color="auto"/>
      </w:divBdr>
    </w:div>
    <w:div w:id="1101923357">
      <w:bodyDiv w:val="1"/>
      <w:marLeft w:val="0"/>
      <w:marRight w:val="0"/>
      <w:marTop w:val="0"/>
      <w:marBottom w:val="0"/>
      <w:divBdr>
        <w:top w:val="none" w:sz="0" w:space="0" w:color="auto"/>
        <w:left w:val="none" w:sz="0" w:space="0" w:color="auto"/>
        <w:bottom w:val="none" w:sz="0" w:space="0" w:color="auto"/>
        <w:right w:val="none" w:sz="0" w:space="0" w:color="auto"/>
      </w:divBdr>
    </w:div>
    <w:div w:id="1102267110">
      <w:bodyDiv w:val="1"/>
      <w:marLeft w:val="0"/>
      <w:marRight w:val="0"/>
      <w:marTop w:val="0"/>
      <w:marBottom w:val="0"/>
      <w:divBdr>
        <w:top w:val="none" w:sz="0" w:space="0" w:color="auto"/>
        <w:left w:val="none" w:sz="0" w:space="0" w:color="auto"/>
        <w:bottom w:val="none" w:sz="0" w:space="0" w:color="auto"/>
        <w:right w:val="none" w:sz="0" w:space="0" w:color="auto"/>
      </w:divBdr>
    </w:div>
    <w:div w:id="1102409082">
      <w:bodyDiv w:val="1"/>
      <w:marLeft w:val="0"/>
      <w:marRight w:val="0"/>
      <w:marTop w:val="0"/>
      <w:marBottom w:val="0"/>
      <w:divBdr>
        <w:top w:val="none" w:sz="0" w:space="0" w:color="auto"/>
        <w:left w:val="none" w:sz="0" w:space="0" w:color="auto"/>
        <w:bottom w:val="none" w:sz="0" w:space="0" w:color="auto"/>
        <w:right w:val="none" w:sz="0" w:space="0" w:color="auto"/>
      </w:divBdr>
    </w:div>
    <w:div w:id="1102454420">
      <w:bodyDiv w:val="1"/>
      <w:marLeft w:val="0"/>
      <w:marRight w:val="0"/>
      <w:marTop w:val="0"/>
      <w:marBottom w:val="0"/>
      <w:divBdr>
        <w:top w:val="none" w:sz="0" w:space="0" w:color="auto"/>
        <w:left w:val="none" w:sz="0" w:space="0" w:color="auto"/>
        <w:bottom w:val="none" w:sz="0" w:space="0" w:color="auto"/>
        <w:right w:val="none" w:sz="0" w:space="0" w:color="auto"/>
      </w:divBdr>
    </w:div>
    <w:div w:id="1102457500">
      <w:bodyDiv w:val="1"/>
      <w:marLeft w:val="0"/>
      <w:marRight w:val="0"/>
      <w:marTop w:val="0"/>
      <w:marBottom w:val="0"/>
      <w:divBdr>
        <w:top w:val="none" w:sz="0" w:space="0" w:color="auto"/>
        <w:left w:val="none" w:sz="0" w:space="0" w:color="auto"/>
        <w:bottom w:val="none" w:sz="0" w:space="0" w:color="auto"/>
        <w:right w:val="none" w:sz="0" w:space="0" w:color="auto"/>
      </w:divBdr>
    </w:div>
    <w:div w:id="1103040799">
      <w:bodyDiv w:val="1"/>
      <w:marLeft w:val="0"/>
      <w:marRight w:val="0"/>
      <w:marTop w:val="0"/>
      <w:marBottom w:val="0"/>
      <w:divBdr>
        <w:top w:val="none" w:sz="0" w:space="0" w:color="auto"/>
        <w:left w:val="none" w:sz="0" w:space="0" w:color="auto"/>
        <w:bottom w:val="none" w:sz="0" w:space="0" w:color="auto"/>
        <w:right w:val="none" w:sz="0" w:space="0" w:color="auto"/>
      </w:divBdr>
    </w:div>
    <w:div w:id="1103644348">
      <w:bodyDiv w:val="1"/>
      <w:marLeft w:val="0"/>
      <w:marRight w:val="0"/>
      <w:marTop w:val="0"/>
      <w:marBottom w:val="0"/>
      <w:divBdr>
        <w:top w:val="none" w:sz="0" w:space="0" w:color="auto"/>
        <w:left w:val="none" w:sz="0" w:space="0" w:color="auto"/>
        <w:bottom w:val="none" w:sz="0" w:space="0" w:color="auto"/>
        <w:right w:val="none" w:sz="0" w:space="0" w:color="auto"/>
      </w:divBdr>
    </w:div>
    <w:div w:id="1103761999">
      <w:bodyDiv w:val="1"/>
      <w:marLeft w:val="0"/>
      <w:marRight w:val="0"/>
      <w:marTop w:val="0"/>
      <w:marBottom w:val="0"/>
      <w:divBdr>
        <w:top w:val="none" w:sz="0" w:space="0" w:color="auto"/>
        <w:left w:val="none" w:sz="0" w:space="0" w:color="auto"/>
        <w:bottom w:val="none" w:sz="0" w:space="0" w:color="auto"/>
        <w:right w:val="none" w:sz="0" w:space="0" w:color="auto"/>
      </w:divBdr>
    </w:div>
    <w:div w:id="1103762909">
      <w:bodyDiv w:val="1"/>
      <w:marLeft w:val="0"/>
      <w:marRight w:val="0"/>
      <w:marTop w:val="0"/>
      <w:marBottom w:val="0"/>
      <w:divBdr>
        <w:top w:val="none" w:sz="0" w:space="0" w:color="auto"/>
        <w:left w:val="none" w:sz="0" w:space="0" w:color="auto"/>
        <w:bottom w:val="none" w:sz="0" w:space="0" w:color="auto"/>
        <w:right w:val="none" w:sz="0" w:space="0" w:color="auto"/>
      </w:divBdr>
    </w:div>
    <w:div w:id="1104301774">
      <w:bodyDiv w:val="1"/>
      <w:marLeft w:val="0"/>
      <w:marRight w:val="0"/>
      <w:marTop w:val="0"/>
      <w:marBottom w:val="0"/>
      <w:divBdr>
        <w:top w:val="none" w:sz="0" w:space="0" w:color="auto"/>
        <w:left w:val="none" w:sz="0" w:space="0" w:color="auto"/>
        <w:bottom w:val="none" w:sz="0" w:space="0" w:color="auto"/>
        <w:right w:val="none" w:sz="0" w:space="0" w:color="auto"/>
      </w:divBdr>
    </w:div>
    <w:div w:id="1104304207">
      <w:bodyDiv w:val="1"/>
      <w:marLeft w:val="0"/>
      <w:marRight w:val="0"/>
      <w:marTop w:val="0"/>
      <w:marBottom w:val="0"/>
      <w:divBdr>
        <w:top w:val="none" w:sz="0" w:space="0" w:color="auto"/>
        <w:left w:val="none" w:sz="0" w:space="0" w:color="auto"/>
        <w:bottom w:val="none" w:sz="0" w:space="0" w:color="auto"/>
        <w:right w:val="none" w:sz="0" w:space="0" w:color="auto"/>
      </w:divBdr>
    </w:div>
    <w:div w:id="1104304886">
      <w:bodyDiv w:val="1"/>
      <w:marLeft w:val="0"/>
      <w:marRight w:val="0"/>
      <w:marTop w:val="0"/>
      <w:marBottom w:val="0"/>
      <w:divBdr>
        <w:top w:val="none" w:sz="0" w:space="0" w:color="auto"/>
        <w:left w:val="none" w:sz="0" w:space="0" w:color="auto"/>
        <w:bottom w:val="none" w:sz="0" w:space="0" w:color="auto"/>
        <w:right w:val="none" w:sz="0" w:space="0" w:color="auto"/>
      </w:divBdr>
    </w:div>
    <w:div w:id="1104422806">
      <w:bodyDiv w:val="1"/>
      <w:marLeft w:val="0"/>
      <w:marRight w:val="0"/>
      <w:marTop w:val="0"/>
      <w:marBottom w:val="0"/>
      <w:divBdr>
        <w:top w:val="none" w:sz="0" w:space="0" w:color="auto"/>
        <w:left w:val="none" w:sz="0" w:space="0" w:color="auto"/>
        <w:bottom w:val="none" w:sz="0" w:space="0" w:color="auto"/>
        <w:right w:val="none" w:sz="0" w:space="0" w:color="auto"/>
      </w:divBdr>
    </w:div>
    <w:div w:id="1104766934">
      <w:bodyDiv w:val="1"/>
      <w:marLeft w:val="0"/>
      <w:marRight w:val="0"/>
      <w:marTop w:val="0"/>
      <w:marBottom w:val="0"/>
      <w:divBdr>
        <w:top w:val="none" w:sz="0" w:space="0" w:color="auto"/>
        <w:left w:val="none" w:sz="0" w:space="0" w:color="auto"/>
        <w:bottom w:val="none" w:sz="0" w:space="0" w:color="auto"/>
        <w:right w:val="none" w:sz="0" w:space="0" w:color="auto"/>
      </w:divBdr>
    </w:div>
    <w:div w:id="1104879929">
      <w:bodyDiv w:val="1"/>
      <w:marLeft w:val="0"/>
      <w:marRight w:val="0"/>
      <w:marTop w:val="0"/>
      <w:marBottom w:val="0"/>
      <w:divBdr>
        <w:top w:val="none" w:sz="0" w:space="0" w:color="auto"/>
        <w:left w:val="none" w:sz="0" w:space="0" w:color="auto"/>
        <w:bottom w:val="none" w:sz="0" w:space="0" w:color="auto"/>
        <w:right w:val="none" w:sz="0" w:space="0" w:color="auto"/>
      </w:divBdr>
    </w:div>
    <w:div w:id="1104957425">
      <w:bodyDiv w:val="1"/>
      <w:marLeft w:val="0"/>
      <w:marRight w:val="0"/>
      <w:marTop w:val="0"/>
      <w:marBottom w:val="0"/>
      <w:divBdr>
        <w:top w:val="none" w:sz="0" w:space="0" w:color="auto"/>
        <w:left w:val="none" w:sz="0" w:space="0" w:color="auto"/>
        <w:bottom w:val="none" w:sz="0" w:space="0" w:color="auto"/>
        <w:right w:val="none" w:sz="0" w:space="0" w:color="auto"/>
      </w:divBdr>
    </w:div>
    <w:div w:id="1105078785">
      <w:bodyDiv w:val="1"/>
      <w:marLeft w:val="0"/>
      <w:marRight w:val="0"/>
      <w:marTop w:val="0"/>
      <w:marBottom w:val="0"/>
      <w:divBdr>
        <w:top w:val="none" w:sz="0" w:space="0" w:color="auto"/>
        <w:left w:val="none" w:sz="0" w:space="0" w:color="auto"/>
        <w:bottom w:val="none" w:sz="0" w:space="0" w:color="auto"/>
        <w:right w:val="none" w:sz="0" w:space="0" w:color="auto"/>
      </w:divBdr>
    </w:div>
    <w:div w:id="1105152089">
      <w:bodyDiv w:val="1"/>
      <w:marLeft w:val="0"/>
      <w:marRight w:val="0"/>
      <w:marTop w:val="0"/>
      <w:marBottom w:val="0"/>
      <w:divBdr>
        <w:top w:val="none" w:sz="0" w:space="0" w:color="auto"/>
        <w:left w:val="none" w:sz="0" w:space="0" w:color="auto"/>
        <w:bottom w:val="none" w:sz="0" w:space="0" w:color="auto"/>
        <w:right w:val="none" w:sz="0" w:space="0" w:color="auto"/>
      </w:divBdr>
    </w:div>
    <w:div w:id="1105341497">
      <w:bodyDiv w:val="1"/>
      <w:marLeft w:val="0"/>
      <w:marRight w:val="0"/>
      <w:marTop w:val="0"/>
      <w:marBottom w:val="0"/>
      <w:divBdr>
        <w:top w:val="none" w:sz="0" w:space="0" w:color="auto"/>
        <w:left w:val="none" w:sz="0" w:space="0" w:color="auto"/>
        <w:bottom w:val="none" w:sz="0" w:space="0" w:color="auto"/>
        <w:right w:val="none" w:sz="0" w:space="0" w:color="auto"/>
      </w:divBdr>
    </w:div>
    <w:div w:id="1105420809">
      <w:bodyDiv w:val="1"/>
      <w:marLeft w:val="0"/>
      <w:marRight w:val="0"/>
      <w:marTop w:val="0"/>
      <w:marBottom w:val="0"/>
      <w:divBdr>
        <w:top w:val="none" w:sz="0" w:space="0" w:color="auto"/>
        <w:left w:val="none" w:sz="0" w:space="0" w:color="auto"/>
        <w:bottom w:val="none" w:sz="0" w:space="0" w:color="auto"/>
        <w:right w:val="none" w:sz="0" w:space="0" w:color="auto"/>
      </w:divBdr>
    </w:div>
    <w:div w:id="1105422528">
      <w:bodyDiv w:val="1"/>
      <w:marLeft w:val="0"/>
      <w:marRight w:val="0"/>
      <w:marTop w:val="0"/>
      <w:marBottom w:val="0"/>
      <w:divBdr>
        <w:top w:val="none" w:sz="0" w:space="0" w:color="auto"/>
        <w:left w:val="none" w:sz="0" w:space="0" w:color="auto"/>
        <w:bottom w:val="none" w:sz="0" w:space="0" w:color="auto"/>
        <w:right w:val="none" w:sz="0" w:space="0" w:color="auto"/>
      </w:divBdr>
    </w:div>
    <w:div w:id="1106078191">
      <w:bodyDiv w:val="1"/>
      <w:marLeft w:val="0"/>
      <w:marRight w:val="0"/>
      <w:marTop w:val="0"/>
      <w:marBottom w:val="0"/>
      <w:divBdr>
        <w:top w:val="none" w:sz="0" w:space="0" w:color="auto"/>
        <w:left w:val="none" w:sz="0" w:space="0" w:color="auto"/>
        <w:bottom w:val="none" w:sz="0" w:space="0" w:color="auto"/>
        <w:right w:val="none" w:sz="0" w:space="0" w:color="auto"/>
      </w:divBdr>
    </w:div>
    <w:div w:id="1106196667">
      <w:bodyDiv w:val="1"/>
      <w:marLeft w:val="0"/>
      <w:marRight w:val="0"/>
      <w:marTop w:val="0"/>
      <w:marBottom w:val="0"/>
      <w:divBdr>
        <w:top w:val="none" w:sz="0" w:space="0" w:color="auto"/>
        <w:left w:val="none" w:sz="0" w:space="0" w:color="auto"/>
        <w:bottom w:val="none" w:sz="0" w:space="0" w:color="auto"/>
        <w:right w:val="none" w:sz="0" w:space="0" w:color="auto"/>
      </w:divBdr>
    </w:div>
    <w:div w:id="1106196716">
      <w:bodyDiv w:val="1"/>
      <w:marLeft w:val="0"/>
      <w:marRight w:val="0"/>
      <w:marTop w:val="0"/>
      <w:marBottom w:val="0"/>
      <w:divBdr>
        <w:top w:val="none" w:sz="0" w:space="0" w:color="auto"/>
        <w:left w:val="none" w:sz="0" w:space="0" w:color="auto"/>
        <w:bottom w:val="none" w:sz="0" w:space="0" w:color="auto"/>
        <w:right w:val="none" w:sz="0" w:space="0" w:color="auto"/>
      </w:divBdr>
    </w:div>
    <w:div w:id="1106728494">
      <w:bodyDiv w:val="1"/>
      <w:marLeft w:val="0"/>
      <w:marRight w:val="0"/>
      <w:marTop w:val="0"/>
      <w:marBottom w:val="0"/>
      <w:divBdr>
        <w:top w:val="none" w:sz="0" w:space="0" w:color="auto"/>
        <w:left w:val="none" w:sz="0" w:space="0" w:color="auto"/>
        <w:bottom w:val="none" w:sz="0" w:space="0" w:color="auto"/>
        <w:right w:val="none" w:sz="0" w:space="0" w:color="auto"/>
      </w:divBdr>
    </w:div>
    <w:div w:id="1106970818">
      <w:bodyDiv w:val="1"/>
      <w:marLeft w:val="0"/>
      <w:marRight w:val="0"/>
      <w:marTop w:val="0"/>
      <w:marBottom w:val="0"/>
      <w:divBdr>
        <w:top w:val="none" w:sz="0" w:space="0" w:color="auto"/>
        <w:left w:val="none" w:sz="0" w:space="0" w:color="auto"/>
        <w:bottom w:val="none" w:sz="0" w:space="0" w:color="auto"/>
        <w:right w:val="none" w:sz="0" w:space="0" w:color="auto"/>
      </w:divBdr>
    </w:div>
    <w:div w:id="1107115567">
      <w:bodyDiv w:val="1"/>
      <w:marLeft w:val="0"/>
      <w:marRight w:val="0"/>
      <w:marTop w:val="0"/>
      <w:marBottom w:val="0"/>
      <w:divBdr>
        <w:top w:val="none" w:sz="0" w:space="0" w:color="auto"/>
        <w:left w:val="none" w:sz="0" w:space="0" w:color="auto"/>
        <w:bottom w:val="none" w:sz="0" w:space="0" w:color="auto"/>
        <w:right w:val="none" w:sz="0" w:space="0" w:color="auto"/>
      </w:divBdr>
    </w:div>
    <w:div w:id="1107115968">
      <w:bodyDiv w:val="1"/>
      <w:marLeft w:val="0"/>
      <w:marRight w:val="0"/>
      <w:marTop w:val="0"/>
      <w:marBottom w:val="0"/>
      <w:divBdr>
        <w:top w:val="none" w:sz="0" w:space="0" w:color="auto"/>
        <w:left w:val="none" w:sz="0" w:space="0" w:color="auto"/>
        <w:bottom w:val="none" w:sz="0" w:space="0" w:color="auto"/>
        <w:right w:val="none" w:sz="0" w:space="0" w:color="auto"/>
      </w:divBdr>
    </w:div>
    <w:div w:id="1107236284">
      <w:bodyDiv w:val="1"/>
      <w:marLeft w:val="0"/>
      <w:marRight w:val="0"/>
      <w:marTop w:val="0"/>
      <w:marBottom w:val="0"/>
      <w:divBdr>
        <w:top w:val="none" w:sz="0" w:space="0" w:color="auto"/>
        <w:left w:val="none" w:sz="0" w:space="0" w:color="auto"/>
        <w:bottom w:val="none" w:sz="0" w:space="0" w:color="auto"/>
        <w:right w:val="none" w:sz="0" w:space="0" w:color="auto"/>
      </w:divBdr>
    </w:div>
    <w:div w:id="1107583467">
      <w:bodyDiv w:val="1"/>
      <w:marLeft w:val="0"/>
      <w:marRight w:val="0"/>
      <w:marTop w:val="0"/>
      <w:marBottom w:val="0"/>
      <w:divBdr>
        <w:top w:val="none" w:sz="0" w:space="0" w:color="auto"/>
        <w:left w:val="none" w:sz="0" w:space="0" w:color="auto"/>
        <w:bottom w:val="none" w:sz="0" w:space="0" w:color="auto"/>
        <w:right w:val="none" w:sz="0" w:space="0" w:color="auto"/>
      </w:divBdr>
    </w:div>
    <w:div w:id="1107624997">
      <w:bodyDiv w:val="1"/>
      <w:marLeft w:val="0"/>
      <w:marRight w:val="0"/>
      <w:marTop w:val="0"/>
      <w:marBottom w:val="0"/>
      <w:divBdr>
        <w:top w:val="none" w:sz="0" w:space="0" w:color="auto"/>
        <w:left w:val="none" w:sz="0" w:space="0" w:color="auto"/>
        <w:bottom w:val="none" w:sz="0" w:space="0" w:color="auto"/>
        <w:right w:val="none" w:sz="0" w:space="0" w:color="auto"/>
      </w:divBdr>
    </w:div>
    <w:div w:id="1107774975">
      <w:bodyDiv w:val="1"/>
      <w:marLeft w:val="0"/>
      <w:marRight w:val="0"/>
      <w:marTop w:val="0"/>
      <w:marBottom w:val="0"/>
      <w:divBdr>
        <w:top w:val="none" w:sz="0" w:space="0" w:color="auto"/>
        <w:left w:val="none" w:sz="0" w:space="0" w:color="auto"/>
        <w:bottom w:val="none" w:sz="0" w:space="0" w:color="auto"/>
        <w:right w:val="none" w:sz="0" w:space="0" w:color="auto"/>
      </w:divBdr>
    </w:div>
    <w:div w:id="1107775331">
      <w:bodyDiv w:val="1"/>
      <w:marLeft w:val="0"/>
      <w:marRight w:val="0"/>
      <w:marTop w:val="0"/>
      <w:marBottom w:val="0"/>
      <w:divBdr>
        <w:top w:val="none" w:sz="0" w:space="0" w:color="auto"/>
        <w:left w:val="none" w:sz="0" w:space="0" w:color="auto"/>
        <w:bottom w:val="none" w:sz="0" w:space="0" w:color="auto"/>
        <w:right w:val="none" w:sz="0" w:space="0" w:color="auto"/>
      </w:divBdr>
    </w:div>
    <w:div w:id="1107889432">
      <w:bodyDiv w:val="1"/>
      <w:marLeft w:val="0"/>
      <w:marRight w:val="0"/>
      <w:marTop w:val="0"/>
      <w:marBottom w:val="0"/>
      <w:divBdr>
        <w:top w:val="none" w:sz="0" w:space="0" w:color="auto"/>
        <w:left w:val="none" w:sz="0" w:space="0" w:color="auto"/>
        <w:bottom w:val="none" w:sz="0" w:space="0" w:color="auto"/>
        <w:right w:val="none" w:sz="0" w:space="0" w:color="auto"/>
      </w:divBdr>
    </w:div>
    <w:div w:id="1107968297">
      <w:bodyDiv w:val="1"/>
      <w:marLeft w:val="0"/>
      <w:marRight w:val="0"/>
      <w:marTop w:val="0"/>
      <w:marBottom w:val="0"/>
      <w:divBdr>
        <w:top w:val="none" w:sz="0" w:space="0" w:color="auto"/>
        <w:left w:val="none" w:sz="0" w:space="0" w:color="auto"/>
        <w:bottom w:val="none" w:sz="0" w:space="0" w:color="auto"/>
        <w:right w:val="none" w:sz="0" w:space="0" w:color="auto"/>
      </w:divBdr>
    </w:div>
    <w:div w:id="1108282669">
      <w:bodyDiv w:val="1"/>
      <w:marLeft w:val="0"/>
      <w:marRight w:val="0"/>
      <w:marTop w:val="0"/>
      <w:marBottom w:val="0"/>
      <w:divBdr>
        <w:top w:val="none" w:sz="0" w:space="0" w:color="auto"/>
        <w:left w:val="none" w:sz="0" w:space="0" w:color="auto"/>
        <w:bottom w:val="none" w:sz="0" w:space="0" w:color="auto"/>
        <w:right w:val="none" w:sz="0" w:space="0" w:color="auto"/>
      </w:divBdr>
    </w:div>
    <w:div w:id="1108476147">
      <w:bodyDiv w:val="1"/>
      <w:marLeft w:val="0"/>
      <w:marRight w:val="0"/>
      <w:marTop w:val="0"/>
      <w:marBottom w:val="0"/>
      <w:divBdr>
        <w:top w:val="none" w:sz="0" w:space="0" w:color="auto"/>
        <w:left w:val="none" w:sz="0" w:space="0" w:color="auto"/>
        <w:bottom w:val="none" w:sz="0" w:space="0" w:color="auto"/>
        <w:right w:val="none" w:sz="0" w:space="0" w:color="auto"/>
      </w:divBdr>
    </w:div>
    <w:div w:id="1108895336">
      <w:bodyDiv w:val="1"/>
      <w:marLeft w:val="0"/>
      <w:marRight w:val="0"/>
      <w:marTop w:val="0"/>
      <w:marBottom w:val="0"/>
      <w:divBdr>
        <w:top w:val="none" w:sz="0" w:space="0" w:color="auto"/>
        <w:left w:val="none" w:sz="0" w:space="0" w:color="auto"/>
        <w:bottom w:val="none" w:sz="0" w:space="0" w:color="auto"/>
        <w:right w:val="none" w:sz="0" w:space="0" w:color="auto"/>
      </w:divBdr>
    </w:div>
    <w:div w:id="1109157681">
      <w:bodyDiv w:val="1"/>
      <w:marLeft w:val="0"/>
      <w:marRight w:val="0"/>
      <w:marTop w:val="0"/>
      <w:marBottom w:val="0"/>
      <w:divBdr>
        <w:top w:val="none" w:sz="0" w:space="0" w:color="auto"/>
        <w:left w:val="none" w:sz="0" w:space="0" w:color="auto"/>
        <w:bottom w:val="none" w:sz="0" w:space="0" w:color="auto"/>
        <w:right w:val="none" w:sz="0" w:space="0" w:color="auto"/>
      </w:divBdr>
    </w:div>
    <w:div w:id="1109200248">
      <w:bodyDiv w:val="1"/>
      <w:marLeft w:val="0"/>
      <w:marRight w:val="0"/>
      <w:marTop w:val="0"/>
      <w:marBottom w:val="0"/>
      <w:divBdr>
        <w:top w:val="none" w:sz="0" w:space="0" w:color="auto"/>
        <w:left w:val="none" w:sz="0" w:space="0" w:color="auto"/>
        <w:bottom w:val="none" w:sz="0" w:space="0" w:color="auto"/>
        <w:right w:val="none" w:sz="0" w:space="0" w:color="auto"/>
      </w:divBdr>
    </w:div>
    <w:div w:id="1109590242">
      <w:bodyDiv w:val="1"/>
      <w:marLeft w:val="0"/>
      <w:marRight w:val="0"/>
      <w:marTop w:val="0"/>
      <w:marBottom w:val="0"/>
      <w:divBdr>
        <w:top w:val="none" w:sz="0" w:space="0" w:color="auto"/>
        <w:left w:val="none" w:sz="0" w:space="0" w:color="auto"/>
        <w:bottom w:val="none" w:sz="0" w:space="0" w:color="auto"/>
        <w:right w:val="none" w:sz="0" w:space="0" w:color="auto"/>
      </w:divBdr>
    </w:div>
    <w:div w:id="1109621479">
      <w:bodyDiv w:val="1"/>
      <w:marLeft w:val="0"/>
      <w:marRight w:val="0"/>
      <w:marTop w:val="0"/>
      <w:marBottom w:val="0"/>
      <w:divBdr>
        <w:top w:val="none" w:sz="0" w:space="0" w:color="auto"/>
        <w:left w:val="none" w:sz="0" w:space="0" w:color="auto"/>
        <w:bottom w:val="none" w:sz="0" w:space="0" w:color="auto"/>
        <w:right w:val="none" w:sz="0" w:space="0" w:color="auto"/>
      </w:divBdr>
    </w:div>
    <w:div w:id="1109936676">
      <w:bodyDiv w:val="1"/>
      <w:marLeft w:val="0"/>
      <w:marRight w:val="0"/>
      <w:marTop w:val="0"/>
      <w:marBottom w:val="0"/>
      <w:divBdr>
        <w:top w:val="none" w:sz="0" w:space="0" w:color="auto"/>
        <w:left w:val="none" w:sz="0" w:space="0" w:color="auto"/>
        <w:bottom w:val="none" w:sz="0" w:space="0" w:color="auto"/>
        <w:right w:val="none" w:sz="0" w:space="0" w:color="auto"/>
      </w:divBdr>
    </w:div>
    <w:div w:id="1110202721">
      <w:bodyDiv w:val="1"/>
      <w:marLeft w:val="0"/>
      <w:marRight w:val="0"/>
      <w:marTop w:val="0"/>
      <w:marBottom w:val="0"/>
      <w:divBdr>
        <w:top w:val="none" w:sz="0" w:space="0" w:color="auto"/>
        <w:left w:val="none" w:sz="0" w:space="0" w:color="auto"/>
        <w:bottom w:val="none" w:sz="0" w:space="0" w:color="auto"/>
        <w:right w:val="none" w:sz="0" w:space="0" w:color="auto"/>
      </w:divBdr>
    </w:div>
    <w:div w:id="1110514070">
      <w:bodyDiv w:val="1"/>
      <w:marLeft w:val="0"/>
      <w:marRight w:val="0"/>
      <w:marTop w:val="0"/>
      <w:marBottom w:val="0"/>
      <w:divBdr>
        <w:top w:val="none" w:sz="0" w:space="0" w:color="auto"/>
        <w:left w:val="none" w:sz="0" w:space="0" w:color="auto"/>
        <w:bottom w:val="none" w:sz="0" w:space="0" w:color="auto"/>
        <w:right w:val="none" w:sz="0" w:space="0" w:color="auto"/>
      </w:divBdr>
    </w:div>
    <w:div w:id="1110591895">
      <w:bodyDiv w:val="1"/>
      <w:marLeft w:val="0"/>
      <w:marRight w:val="0"/>
      <w:marTop w:val="0"/>
      <w:marBottom w:val="0"/>
      <w:divBdr>
        <w:top w:val="none" w:sz="0" w:space="0" w:color="auto"/>
        <w:left w:val="none" w:sz="0" w:space="0" w:color="auto"/>
        <w:bottom w:val="none" w:sz="0" w:space="0" w:color="auto"/>
        <w:right w:val="none" w:sz="0" w:space="0" w:color="auto"/>
      </w:divBdr>
    </w:div>
    <w:div w:id="1110665348">
      <w:bodyDiv w:val="1"/>
      <w:marLeft w:val="0"/>
      <w:marRight w:val="0"/>
      <w:marTop w:val="0"/>
      <w:marBottom w:val="0"/>
      <w:divBdr>
        <w:top w:val="none" w:sz="0" w:space="0" w:color="auto"/>
        <w:left w:val="none" w:sz="0" w:space="0" w:color="auto"/>
        <w:bottom w:val="none" w:sz="0" w:space="0" w:color="auto"/>
        <w:right w:val="none" w:sz="0" w:space="0" w:color="auto"/>
      </w:divBdr>
    </w:div>
    <w:div w:id="1111437521">
      <w:bodyDiv w:val="1"/>
      <w:marLeft w:val="0"/>
      <w:marRight w:val="0"/>
      <w:marTop w:val="0"/>
      <w:marBottom w:val="0"/>
      <w:divBdr>
        <w:top w:val="none" w:sz="0" w:space="0" w:color="auto"/>
        <w:left w:val="none" w:sz="0" w:space="0" w:color="auto"/>
        <w:bottom w:val="none" w:sz="0" w:space="0" w:color="auto"/>
        <w:right w:val="none" w:sz="0" w:space="0" w:color="auto"/>
      </w:divBdr>
    </w:div>
    <w:div w:id="1111515037">
      <w:bodyDiv w:val="1"/>
      <w:marLeft w:val="0"/>
      <w:marRight w:val="0"/>
      <w:marTop w:val="0"/>
      <w:marBottom w:val="0"/>
      <w:divBdr>
        <w:top w:val="none" w:sz="0" w:space="0" w:color="auto"/>
        <w:left w:val="none" w:sz="0" w:space="0" w:color="auto"/>
        <w:bottom w:val="none" w:sz="0" w:space="0" w:color="auto"/>
        <w:right w:val="none" w:sz="0" w:space="0" w:color="auto"/>
      </w:divBdr>
    </w:div>
    <w:div w:id="1111585735">
      <w:bodyDiv w:val="1"/>
      <w:marLeft w:val="0"/>
      <w:marRight w:val="0"/>
      <w:marTop w:val="0"/>
      <w:marBottom w:val="0"/>
      <w:divBdr>
        <w:top w:val="none" w:sz="0" w:space="0" w:color="auto"/>
        <w:left w:val="none" w:sz="0" w:space="0" w:color="auto"/>
        <w:bottom w:val="none" w:sz="0" w:space="0" w:color="auto"/>
        <w:right w:val="none" w:sz="0" w:space="0" w:color="auto"/>
      </w:divBdr>
    </w:div>
    <w:div w:id="1111827874">
      <w:bodyDiv w:val="1"/>
      <w:marLeft w:val="0"/>
      <w:marRight w:val="0"/>
      <w:marTop w:val="0"/>
      <w:marBottom w:val="0"/>
      <w:divBdr>
        <w:top w:val="none" w:sz="0" w:space="0" w:color="auto"/>
        <w:left w:val="none" w:sz="0" w:space="0" w:color="auto"/>
        <w:bottom w:val="none" w:sz="0" w:space="0" w:color="auto"/>
        <w:right w:val="none" w:sz="0" w:space="0" w:color="auto"/>
      </w:divBdr>
    </w:div>
    <w:div w:id="1112243743">
      <w:bodyDiv w:val="1"/>
      <w:marLeft w:val="0"/>
      <w:marRight w:val="0"/>
      <w:marTop w:val="0"/>
      <w:marBottom w:val="0"/>
      <w:divBdr>
        <w:top w:val="none" w:sz="0" w:space="0" w:color="auto"/>
        <w:left w:val="none" w:sz="0" w:space="0" w:color="auto"/>
        <w:bottom w:val="none" w:sz="0" w:space="0" w:color="auto"/>
        <w:right w:val="none" w:sz="0" w:space="0" w:color="auto"/>
      </w:divBdr>
    </w:div>
    <w:div w:id="1112285093">
      <w:bodyDiv w:val="1"/>
      <w:marLeft w:val="0"/>
      <w:marRight w:val="0"/>
      <w:marTop w:val="0"/>
      <w:marBottom w:val="0"/>
      <w:divBdr>
        <w:top w:val="none" w:sz="0" w:space="0" w:color="auto"/>
        <w:left w:val="none" w:sz="0" w:space="0" w:color="auto"/>
        <w:bottom w:val="none" w:sz="0" w:space="0" w:color="auto"/>
        <w:right w:val="none" w:sz="0" w:space="0" w:color="auto"/>
      </w:divBdr>
    </w:div>
    <w:div w:id="1112552094">
      <w:bodyDiv w:val="1"/>
      <w:marLeft w:val="0"/>
      <w:marRight w:val="0"/>
      <w:marTop w:val="0"/>
      <w:marBottom w:val="0"/>
      <w:divBdr>
        <w:top w:val="none" w:sz="0" w:space="0" w:color="auto"/>
        <w:left w:val="none" w:sz="0" w:space="0" w:color="auto"/>
        <w:bottom w:val="none" w:sz="0" w:space="0" w:color="auto"/>
        <w:right w:val="none" w:sz="0" w:space="0" w:color="auto"/>
      </w:divBdr>
    </w:div>
    <w:div w:id="1113133402">
      <w:bodyDiv w:val="1"/>
      <w:marLeft w:val="0"/>
      <w:marRight w:val="0"/>
      <w:marTop w:val="0"/>
      <w:marBottom w:val="0"/>
      <w:divBdr>
        <w:top w:val="none" w:sz="0" w:space="0" w:color="auto"/>
        <w:left w:val="none" w:sz="0" w:space="0" w:color="auto"/>
        <w:bottom w:val="none" w:sz="0" w:space="0" w:color="auto"/>
        <w:right w:val="none" w:sz="0" w:space="0" w:color="auto"/>
      </w:divBdr>
    </w:div>
    <w:div w:id="1113286010">
      <w:bodyDiv w:val="1"/>
      <w:marLeft w:val="0"/>
      <w:marRight w:val="0"/>
      <w:marTop w:val="0"/>
      <w:marBottom w:val="0"/>
      <w:divBdr>
        <w:top w:val="none" w:sz="0" w:space="0" w:color="auto"/>
        <w:left w:val="none" w:sz="0" w:space="0" w:color="auto"/>
        <w:bottom w:val="none" w:sz="0" w:space="0" w:color="auto"/>
        <w:right w:val="none" w:sz="0" w:space="0" w:color="auto"/>
      </w:divBdr>
    </w:div>
    <w:div w:id="1113667333">
      <w:bodyDiv w:val="1"/>
      <w:marLeft w:val="0"/>
      <w:marRight w:val="0"/>
      <w:marTop w:val="0"/>
      <w:marBottom w:val="0"/>
      <w:divBdr>
        <w:top w:val="none" w:sz="0" w:space="0" w:color="auto"/>
        <w:left w:val="none" w:sz="0" w:space="0" w:color="auto"/>
        <w:bottom w:val="none" w:sz="0" w:space="0" w:color="auto"/>
        <w:right w:val="none" w:sz="0" w:space="0" w:color="auto"/>
      </w:divBdr>
    </w:div>
    <w:div w:id="1113673465">
      <w:bodyDiv w:val="1"/>
      <w:marLeft w:val="0"/>
      <w:marRight w:val="0"/>
      <w:marTop w:val="0"/>
      <w:marBottom w:val="0"/>
      <w:divBdr>
        <w:top w:val="none" w:sz="0" w:space="0" w:color="auto"/>
        <w:left w:val="none" w:sz="0" w:space="0" w:color="auto"/>
        <w:bottom w:val="none" w:sz="0" w:space="0" w:color="auto"/>
        <w:right w:val="none" w:sz="0" w:space="0" w:color="auto"/>
      </w:divBdr>
    </w:div>
    <w:div w:id="1113867395">
      <w:bodyDiv w:val="1"/>
      <w:marLeft w:val="0"/>
      <w:marRight w:val="0"/>
      <w:marTop w:val="0"/>
      <w:marBottom w:val="0"/>
      <w:divBdr>
        <w:top w:val="none" w:sz="0" w:space="0" w:color="auto"/>
        <w:left w:val="none" w:sz="0" w:space="0" w:color="auto"/>
        <w:bottom w:val="none" w:sz="0" w:space="0" w:color="auto"/>
        <w:right w:val="none" w:sz="0" w:space="0" w:color="auto"/>
      </w:divBdr>
    </w:div>
    <w:div w:id="1113935818">
      <w:bodyDiv w:val="1"/>
      <w:marLeft w:val="0"/>
      <w:marRight w:val="0"/>
      <w:marTop w:val="0"/>
      <w:marBottom w:val="0"/>
      <w:divBdr>
        <w:top w:val="none" w:sz="0" w:space="0" w:color="auto"/>
        <w:left w:val="none" w:sz="0" w:space="0" w:color="auto"/>
        <w:bottom w:val="none" w:sz="0" w:space="0" w:color="auto"/>
        <w:right w:val="none" w:sz="0" w:space="0" w:color="auto"/>
      </w:divBdr>
    </w:div>
    <w:div w:id="1114060953">
      <w:bodyDiv w:val="1"/>
      <w:marLeft w:val="0"/>
      <w:marRight w:val="0"/>
      <w:marTop w:val="0"/>
      <w:marBottom w:val="0"/>
      <w:divBdr>
        <w:top w:val="none" w:sz="0" w:space="0" w:color="auto"/>
        <w:left w:val="none" w:sz="0" w:space="0" w:color="auto"/>
        <w:bottom w:val="none" w:sz="0" w:space="0" w:color="auto"/>
        <w:right w:val="none" w:sz="0" w:space="0" w:color="auto"/>
      </w:divBdr>
    </w:div>
    <w:div w:id="1114329414">
      <w:bodyDiv w:val="1"/>
      <w:marLeft w:val="0"/>
      <w:marRight w:val="0"/>
      <w:marTop w:val="0"/>
      <w:marBottom w:val="0"/>
      <w:divBdr>
        <w:top w:val="none" w:sz="0" w:space="0" w:color="auto"/>
        <w:left w:val="none" w:sz="0" w:space="0" w:color="auto"/>
        <w:bottom w:val="none" w:sz="0" w:space="0" w:color="auto"/>
        <w:right w:val="none" w:sz="0" w:space="0" w:color="auto"/>
      </w:divBdr>
    </w:div>
    <w:div w:id="1114518537">
      <w:bodyDiv w:val="1"/>
      <w:marLeft w:val="0"/>
      <w:marRight w:val="0"/>
      <w:marTop w:val="0"/>
      <w:marBottom w:val="0"/>
      <w:divBdr>
        <w:top w:val="none" w:sz="0" w:space="0" w:color="auto"/>
        <w:left w:val="none" w:sz="0" w:space="0" w:color="auto"/>
        <w:bottom w:val="none" w:sz="0" w:space="0" w:color="auto"/>
        <w:right w:val="none" w:sz="0" w:space="0" w:color="auto"/>
      </w:divBdr>
    </w:div>
    <w:div w:id="1114599185">
      <w:bodyDiv w:val="1"/>
      <w:marLeft w:val="0"/>
      <w:marRight w:val="0"/>
      <w:marTop w:val="0"/>
      <w:marBottom w:val="0"/>
      <w:divBdr>
        <w:top w:val="none" w:sz="0" w:space="0" w:color="auto"/>
        <w:left w:val="none" w:sz="0" w:space="0" w:color="auto"/>
        <w:bottom w:val="none" w:sz="0" w:space="0" w:color="auto"/>
        <w:right w:val="none" w:sz="0" w:space="0" w:color="auto"/>
      </w:divBdr>
    </w:div>
    <w:div w:id="1114639477">
      <w:bodyDiv w:val="1"/>
      <w:marLeft w:val="0"/>
      <w:marRight w:val="0"/>
      <w:marTop w:val="0"/>
      <w:marBottom w:val="0"/>
      <w:divBdr>
        <w:top w:val="none" w:sz="0" w:space="0" w:color="auto"/>
        <w:left w:val="none" w:sz="0" w:space="0" w:color="auto"/>
        <w:bottom w:val="none" w:sz="0" w:space="0" w:color="auto"/>
        <w:right w:val="none" w:sz="0" w:space="0" w:color="auto"/>
      </w:divBdr>
    </w:div>
    <w:div w:id="1114641434">
      <w:bodyDiv w:val="1"/>
      <w:marLeft w:val="0"/>
      <w:marRight w:val="0"/>
      <w:marTop w:val="0"/>
      <w:marBottom w:val="0"/>
      <w:divBdr>
        <w:top w:val="none" w:sz="0" w:space="0" w:color="auto"/>
        <w:left w:val="none" w:sz="0" w:space="0" w:color="auto"/>
        <w:bottom w:val="none" w:sz="0" w:space="0" w:color="auto"/>
        <w:right w:val="none" w:sz="0" w:space="0" w:color="auto"/>
      </w:divBdr>
    </w:div>
    <w:div w:id="1114862075">
      <w:bodyDiv w:val="1"/>
      <w:marLeft w:val="0"/>
      <w:marRight w:val="0"/>
      <w:marTop w:val="0"/>
      <w:marBottom w:val="0"/>
      <w:divBdr>
        <w:top w:val="none" w:sz="0" w:space="0" w:color="auto"/>
        <w:left w:val="none" w:sz="0" w:space="0" w:color="auto"/>
        <w:bottom w:val="none" w:sz="0" w:space="0" w:color="auto"/>
        <w:right w:val="none" w:sz="0" w:space="0" w:color="auto"/>
      </w:divBdr>
    </w:div>
    <w:div w:id="1114980553">
      <w:bodyDiv w:val="1"/>
      <w:marLeft w:val="0"/>
      <w:marRight w:val="0"/>
      <w:marTop w:val="0"/>
      <w:marBottom w:val="0"/>
      <w:divBdr>
        <w:top w:val="none" w:sz="0" w:space="0" w:color="auto"/>
        <w:left w:val="none" w:sz="0" w:space="0" w:color="auto"/>
        <w:bottom w:val="none" w:sz="0" w:space="0" w:color="auto"/>
        <w:right w:val="none" w:sz="0" w:space="0" w:color="auto"/>
      </w:divBdr>
    </w:div>
    <w:div w:id="1114985433">
      <w:bodyDiv w:val="1"/>
      <w:marLeft w:val="0"/>
      <w:marRight w:val="0"/>
      <w:marTop w:val="0"/>
      <w:marBottom w:val="0"/>
      <w:divBdr>
        <w:top w:val="none" w:sz="0" w:space="0" w:color="auto"/>
        <w:left w:val="none" w:sz="0" w:space="0" w:color="auto"/>
        <w:bottom w:val="none" w:sz="0" w:space="0" w:color="auto"/>
        <w:right w:val="none" w:sz="0" w:space="0" w:color="auto"/>
      </w:divBdr>
    </w:div>
    <w:div w:id="1115292815">
      <w:bodyDiv w:val="1"/>
      <w:marLeft w:val="0"/>
      <w:marRight w:val="0"/>
      <w:marTop w:val="0"/>
      <w:marBottom w:val="0"/>
      <w:divBdr>
        <w:top w:val="none" w:sz="0" w:space="0" w:color="auto"/>
        <w:left w:val="none" w:sz="0" w:space="0" w:color="auto"/>
        <w:bottom w:val="none" w:sz="0" w:space="0" w:color="auto"/>
        <w:right w:val="none" w:sz="0" w:space="0" w:color="auto"/>
      </w:divBdr>
    </w:div>
    <w:div w:id="1115295748">
      <w:bodyDiv w:val="1"/>
      <w:marLeft w:val="0"/>
      <w:marRight w:val="0"/>
      <w:marTop w:val="0"/>
      <w:marBottom w:val="0"/>
      <w:divBdr>
        <w:top w:val="none" w:sz="0" w:space="0" w:color="auto"/>
        <w:left w:val="none" w:sz="0" w:space="0" w:color="auto"/>
        <w:bottom w:val="none" w:sz="0" w:space="0" w:color="auto"/>
        <w:right w:val="none" w:sz="0" w:space="0" w:color="auto"/>
      </w:divBdr>
    </w:div>
    <w:div w:id="1115372869">
      <w:bodyDiv w:val="1"/>
      <w:marLeft w:val="0"/>
      <w:marRight w:val="0"/>
      <w:marTop w:val="0"/>
      <w:marBottom w:val="0"/>
      <w:divBdr>
        <w:top w:val="none" w:sz="0" w:space="0" w:color="auto"/>
        <w:left w:val="none" w:sz="0" w:space="0" w:color="auto"/>
        <w:bottom w:val="none" w:sz="0" w:space="0" w:color="auto"/>
        <w:right w:val="none" w:sz="0" w:space="0" w:color="auto"/>
      </w:divBdr>
    </w:div>
    <w:div w:id="1115489520">
      <w:bodyDiv w:val="1"/>
      <w:marLeft w:val="0"/>
      <w:marRight w:val="0"/>
      <w:marTop w:val="0"/>
      <w:marBottom w:val="0"/>
      <w:divBdr>
        <w:top w:val="none" w:sz="0" w:space="0" w:color="auto"/>
        <w:left w:val="none" w:sz="0" w:space="0" w:color="auto"/>
        <w:bottom w:val="none" w:sz="0" w:space="0" w:color="auto"/>
        <w:right w:val="none" w:sz="0" w:space="0" w:color="auto"/>
      </w:divBdr>
    </w:div>
    <w:div w:id="1115562554">
      <w:bodyDiv w:val="1"/>
      <w:marLeft w:val="0"/>
      <w:marRight w:val="0"/>
      <w:marTop w:val="0"/>
      <w:marBottom w:val="0"/>
      <w:divBdr>
        <w:top w:val="none" w:sz="0" w:space="0" w:color="auto"/>
        <w:left w:val="none" w:sz="0" w:space="0" w:color="auto"/>
        <w:bottom w:val="none" w:sz="0" w:space="0" w:color="auto"/>
        <w:right w:val="none" w:sz="0" w:space="0" w:color="auto"/>
      </w:divBdr>
    </w:div>
    <w:div w:id="1115636180">
      <w:bodyDiv w:val="1"/>
      <w:marLeft w:val="0"/>
      <w:marRight w:val="0"/>
      <w:marTop w:val="0"/>
      <w:marBottom w:val="0"/>
      <w:divBdr>
        <w:top w:val="none" w:sz="0" w:space="0" w:color="auto"/>
        <w:left w:val="none" w:sz="0" w:space="0" w:color="auto"/>
        <w:bottom w:val="none" w:sz="0" w:space="0" w:color="auto"/>
        <w:right w:val="none" w:sz="0" w:space="0" w:color="auto"/>
      </w:divBdr>
    </w:div>
    <w:div w:id="1116102747">
      <w:bodyDiv w:val="1"/>
      <w:marLeft w:val="0"/>
      <w:marRight w:val="0"/>
      <w:marTop w:val="0"/>
      <w:marBottom w:val="0"/>
      <w:divBdr>
        <w:top w:val="none" w:sz="0" w:space="0" w:color="auto"/>
        <w:left w:val="none" w:sz="0" w:space="0" w:color="auto"/>
        <w:bottom w:val="none" w:sz="0" w:space="0" w:color="auto"/>
        <w:right w:val="none" w:sz="0" w:space="0" w:color="auto"/>
      </w:divBdr>
    </w:div>
    <w:div w:id="1116170440">
      <w:bodyDiv w:val="1"/>
      <w:marLeft w:val="0"/>
      <w:marRight w:val="0"/>
      <w:marTop w:val="0"/>
      <w:marBottom w:val="0"/>
      <w:divBdr>
        <w:top w:val="none" w:sz="0" w:space="0" w:color="auto"/>
        <w:left w:val="none" w:sz="0" w:space="0" w:color="auto"/>
        <w:bottom w:val="none" w:sz="0" w:space="0" w:color="auto"/>
        <w:right w:val="none" w:sz="0" w:space="0" w:color="auto"/>
      </w:divBdr>
    </w:div>
    <w:div w:id="1116292646">
      <w:bodyDiv w:val="1"/>
      <w:marLeft w:val="0"/>
      <w:marRight w:val="0"/>
      <w:marTop w:val="0"/>
      <w:marBottom w:val="0"/>
      <w:divBdr>
        <w:top w:val="none" w:sz="0" w:space="0" w:color="auto"/>
        <w:left w:val="none" w:sz="0" w:space="0" w:color="auto"/>
        <w:bottom w:val="none" w:sz="0" w:space="0" w:color="auto"/>
        <w:right w:val="none" w:sz="0" w:space="0" w:color="auto"/>
      </w:divBdr>
    </w:div>
    <w:div w:id="1116364397">
      <w:bodyDiv w:val="1"/>
      <w:marLeft w:val="0"/>
      <w:marRight w:val="0"/>
      <w:marTop w:val="0"/>
      <w:marBottom w:val="0"/>
      <w:divBdr>
        <w:top w:val="none" w:sz="0" w:space="0" w:color="auto"/>
        <w:left w:val="none" w:sz="0" w:space="0" w:color="auto"/>
        <w:bottom w:val="none" w:sz="0" w:space="0" w:color="auto"/>
        <w:right w:val="none" w:sz="0" w:space="0" w:color="auto"/>
      </w:divBdr>
    </w:div>
    <w:div w:id="1116371875">
      <w:bodyDiv w:val="1"/>
      <w:marLeft w:val="0"/>
      <w:marRight w:val="0"/>
      <w:marTop w:val="0"/>
      <w:marBottom w:val="0"/>
      <w:divBdr>
        <w:top w:val="none" w:sz="0" w:space="0" w:color="auto"/>
        <w:left w:val="none" w:sz="0" w:space="0" w:color="auto"/>
        <w:bottom w:val="none" w:sz="0" w:space="0" w:color="auto"/>
        <w:right w:val="none" w:sz="0" w:space="0" w:color="auto"/>
      </w:divBdr>
    </w:div>
    <w:div w:id="1117142211">
      <w:bodyDiv w:val="1"/>
      <w:marLeft w:val="0"/>
      <w:marRight w:val="0"/>
      <w:marTop w:val="0"/>
      <w:marBottom w:val="0"/>
      <w:divBdr>
        <w:top w:val="none" w:sz="0" w:space="0" w:color="auto"/>
        <w:left w:val="none" w:sz="0" w:space="0" w:color="auto"/>
        <w:bottom w:val="none" w:sz="0" w:space="0" w:color="auto"/>
        <w:right w:val="none" w:sz="0" w:space="0" w:color="auto"/>
      </w:divBdr>
    </w:div>
    <w:div w:id="1117598383">
      <w:bodyDiv w:val="1"/>
      <w:marLeft w:val="0"/>
      <w:marRight w:val="0"/>
      <w:marTop w:val="0"/>
      <w:marBottom w:val="0"/>
      <w:divBdr>
        <w:top w:val="none" w:sz="0" w:space="0" w:color="auto"/>
        <w:left w:val="none" w:sz="0" w:space="0" w:color="auto"/>
        <w:bottom w:val="none" w:sz="0" w:space="0" w:color="auto"/>
        <w:right w:val="none" w:sz="0" w:space="0" w:color="auto"/>
      </w:divBdr>
    </w:div>
    <w:div w:id="1117676160">
      <w:bodyDiv w:val="1"/>
      <w:marLeft w:val="0"/>
      <w:marRight w:val="0"/>
      <w:marTop w:val="0"/>
      <w:marBottom w:val="0"/>
      <w:divBdr>
        <w:top w:val="none" w:sz="0" w:space="0" w:color="auto"/>
        <w:left w:val="none" w:sz="0" w:space="0" w:color="auto"/>
        <w:bottom w:val="none" w:sz="0" w:space="0" w:color="auto"/>
        <w:right w:val="none" w:sz="0" w:space="0" w:color="auto"/>
      </w:divBdr>
    </w:div>
    <w:div w:id="1117718448">
      <w:bodyDiv w:val="1"/>
      <w:marLeft w:val="0"/>
      <w:marRight w:val="0"/>
      <w:marTop w:val="0"/>
      <w:marBottom w:val="0"/>
      <w:divBdr>
        <w:top w:val="none" w:sz="0" w:space="0" w:color="auto"/>
        <w:left w:val="none" w:sz="0" w:space="0" w:color="auto"/>
        <w:bottom w:val="none" w:sz="0" w:space="0" w:color="auto"/>
        <w:right w:val="none" w:sz="0" w:space="0" w:color="auto"/>
      </w:divBdr>
    </w:div>
    <w:div w:id="1118183204">
      <w:bodyDiv w:val="1"/>
      <w:marLeft w:val="0"/>
      <w:marRight w:val="0"/>
      <w:marTop w:val="0"/>
      <w:marBottom w:val="0"/>
      <w:divBdr>
        <w:top w:val="none" w:sz="0" w:space="0" w:color="auto"/>
        <w:left w:val="none" w:sz="0" w:space="0" w:color="auto"/>
        <w:bottom w:val="none" w:sz="0" w:space="0" w:color="auto"/>
        <w:right w:val="none" w:sz="0" w:space="0" w:color="auto"/>
      </w:divBdr>
    </w:div>
    <w:div w:id="1118375276">
      <w:bodyDiv w:val="1"/>
      <w:marLeft w:val="0"/>
      <w:marRight w:val="0"/>
      <w:marTop w:val="0"/>
      <w:marBottom w:val="0"/>
      <w:divBdr>
        <w:top w:val="none" w:sz="0" w:space="0" w:color="auto"/>
        <w:left w:val="none" w:sz="0" w:space="0" w:color="auto"/>
        <w:bottom w:val="none" w:sz="0" w:space="0" w:color="auto"/>
        <w:right w:val="none" w:sz="0" w:space="0" w:color="auto"/>
      </w:divBdr>
    </w:div>
    <w:div w:id="1118447701">
      <w:bodyDiv w:val="1"/>
      <w:marLeft w:val="0"/>
      <w:marRight w:val="0"/>
      <w:marTop w:val="0"/>
      <w:marBottom w:val="0"/>
      <w:divBdr>
        <w:top w:val="none" w:sz="0" w:space="0" w:color="auto"/>
        <w:left w:val="none" w:sz="0" w:space="0" w:color="auto"/>
        <w:bottom w:val="none" w:sz="0" w:space="0" w:color="auto"/>
        <w:right w:val="none" w:sz="0" w:space="0" w:color="auto"/>
      </w:divBdr>
    </w:div>
    <w:div w:id="1118447894">
      <w:bodyDiv w:val="1"/>
      <w:marLeft w:val="0"/>
      <w:marRight w:val="0"/>
      <w:marTop w:val="0"/>
      <w:marBottom w:val="0"/>
      <w:divBdr>
        <w:top w:val="none" w:sz="0" w:space="0" w:color="auto"/>
        <w:left w:val="none" w:sz="0" w:space="0" w:color="auto"/>
        <w:bottom w:val="none" w:sz="0" w:space="0" w:color="auto"/>
        <w:right w:val="none" w:sz="0" w:space="0" w:color="auto"/>
      </w:divBdr>
    </w:div>
    <w:div w:id="1118992153">
      <w:bodyDiv w:val="1"/>
      <w:marLeft w:val="0"/>
      <w:marRight w:val="0"/>
      <w:marTop w:val="0"/>
      <w:marBottom w:val="0"/>
      <w:divBdr>
        <w:top w:val="none" w:sz="0" w:space="0" w:color="auto"/>
        <w:left w:val="none" w:sz="0" w:space="0" w:color="auto"/>
        <w:bottom w:val="none" w:sz="0" w:space="0" w:color="auto"/>
        <w:right w:val="none" w:sz="0" w:space="0" w:color="auto"/>
      </w:divBdr>
    </w:div>
    <w:div w:id="1119647050">
      <w:bodyDiv w:val="1"/>
      <w:marLeft w:val="0"/>
      <w:marRight w:val="0"/>
      <w:marTop w:val="0"/>
      <w:marBottom w:val="0"/>
      <w:divBdr>
        <w:top w:val="none" w:sz="0" w:space="0" w:color="auto"/>
        <w:left w:val="none" w:sz="0" w:space="0" w:color="auto"/>
        <w:bottom w:val="none" w:sz="0" w:space="0" w:color="auto"/>
        <w:right w:val="none" w:sz="0" w:space="0" w:color="auto"/>
      </w:divBdr>
    </w:div>
    <w:div w:id="1119759812">
      <w:bodyDiv w:val="1"/>
      <w:marLeft w:val="0"/>
      <w:marRight w:val="0"/>
      <w:marTop w:val="0"/>
      <w:marBottom w:val="0"/>
      <w:divBdr>
        <w:top w:val="none" w:sz="0" w:space="0" w:color="auto"/>
        <w:left w:val="none" w:sz="0" w:space="0" w:color="auto"/>
        <w:bottom w:val="none" w:sz="0" w:space="0" w:color="auto"/>
        <w:right w:val="none" w:sz="0" w:space="0" w:color="auto"/>
      </w:divBdr>
    </w:div>
    <w:div w:id="1119834070">
      <w:bodyDiv w:val="1"/>
      <w:marLeft w:val="0"/>
      <w:marRight w:val="0"/>
      <w:marTop w:val="0"/>
      <w:marBottom w:val="0"/>
      <w:divBdr>
        <w:top w:val="none" w:sz="0" w:space="0" w:color="auto"/>
        <w:left w:val="none" w:sz="0" w:space="0" w:color="auto"/>
        <w:bottom w:val="none" w:sz="0" w:space="0" w:color="auto"/>
        <w:right w:val="none" w:sz="0" w:space="0" w:color="auto"/>
      </w:divBdr>
    </w:div>
    <w:div w:id="1119881205">
      <w:bodyDiv w:val="1"/>
      <w:marLeft w:val="0"/>
      <w:marRight w:val="0"/>
      <w:marTop w:val="0"/>
      <w:marBottom w:val="0"/>
      <w:divBdr>
        <w:top w:val="none" w:sz="0" w:space="0" w:color="auto"/>
        <w:left w:val="none" w:sz="0" w:space="0" w:color="auto"/>
        <w:bottom w:val="none" w:sz="0" w:space="0" w:color="auto"/>
        <w:right w:val="none" w:sz="0" w:space="0" w:color="auto"/>
      </w:divBdr>
    </w:div>
    <w:div w:id="1120026302">
      <w:bodyDiv w:val="1"/>
      <w:marLeft w:val="0"/>
      <w:marRight w:val="0"/>
      <w:marTop w:val="0"/>
      <w:marBottom w:val="0"/>
      <w:divBdr>
        <w:top w:val="none" w:sz="0" w:space="0" w:color="auto"/>
        <w:left w:val="none" w:sz="0" w:space="0" w:color="auto"/>
        <w:bottom w:val="none" w:sz="0" w:space="0" w:color="auto"/>
        <w:right w:val="none" w:sz="0" w:space="0" w:color="auto"/>
      </w:divBdr>
    </w:div>
    <w:div w:id="1120146986">
      <w:bodyDiv w:val="1"/>
      <w:marLeft w:val="0"/>
      <w:marRight w:val="0"/>
      <w:marTop w:val="0"/>
      <w:marBottom w:val="0"/>
      <w:divBdr>
        <w:top w:val="none" w:sz="0" w:space="0" w:color="auto"/>
        <w:left w:val="none" w:sz="0" w:space="0" w:color="auto"/>
        <w:bottom w:val="none" w:sz="0" w:space="0" w:color="auto"/>
        <w:right w:val="none" w:sz="0" w:space="0" w:color="auto"/>
      </w:divBdr>
    </w:div>
    <w:div w:id="1120226787">
      <w:bodyDiv w:val="1"/>
      <w:marLeft w:val="0"/>
      <w:marRight w:val="0"/>
      <w:marTop w:val="0"/>
      <w:marBottom w:val="0"/>
      <w:divBdr>
        <w:top w:val="none" w:sz="0" w:space="0" w:color="auto"/>
        <w:left w:val="none" w:sz="0" w:space="0" w:color="auto"/>
        <w:bottom w:val="none" w:sz="0" w:space="0" w:color="auto"/>
        <w:right w:val="none" w:sz="0" w:space="0" w:color="auto"/>
      </w:divBdr>
    </w:div>
    <w:div w:id="1120298244">
      <w:bodyDiv w:val="1"/>
      <w:marLeft w:val="0"/>
      <w:marRight w:val="0"/>
      <w:marTop w:val="0"/>
      <w:marBottom w:val="0"/>
      <w:divBdr>
        <w:top w:val="none" w:sz="0" w:space="0" w:color="auto"/>
        <w:left w:val="none" w:sz="0" w:space="0" w:color="auto"/>
        <w:bottom w:val="none" w:sz="0" w:space="0" w:color="auto"/>
        <w:right w:val="none" w:sz="0" w:space="0" w:color="auto"/>
      </w:divBdr>
    </w:div>
    <w:div w:id="1120612078">
      <w:bodyDiv w:val="1"/>
      <w:marLeft w:val="0"/>
      <w:marRight w:val="0"/>
      <w:marTop w:val="0"/>
      <w:marBottom w:val="0"/>
      <w:divBdr>
        <w:top w:val="none" w:sz="0" w:space="0" w:color="auto"/>
        <w:left w:val="none" w:sz="0" w:space="0" w:color="auto"/>
        <w:bottom w:val="none" w:sz="0" w:space="0" w:color="auto"/>
        <w:right w:val="none" w:sz="0" w:space="0" w:color="auto"/>
      </w:divBdr>
    </w:div>
    <w:div w:id="1120688580">
      <w:bodyDiv w:val="1"/>
      <w:marLeft w:val="0"/>
      <w:marRight w:val="0"/>
      <w:marTop w:val="0"/>
      <w:marBottom w:val="0"/>
      <w:divBdr>
        <w:top w:val="none" w:sz="0" w:space="0" w:color="auto"/>
        <w:left w:val="none" w:sz="0" w:space="0" w:color="auto"/>
        <w:bottom w:val="none" w:sz="0" w:space="0" w:color="auto"/>
        <w:right w:val="none" w:sz="0" w:space="0" w:color="auto"/>
      </w:divBdr>
    </w:div>
    <w:div w:id="1120802913">
      <w:bodyDiv w:val="1"/>
      <w:marLeft w:val="0"/>
      <w:marRight w:val="0"/>
      <w:marTop w:val="0"/>
      <w:marBottom w:val="0"/>
      <w:divBdr>
        <w:top w:val="none" w:sz="0" w:space="0" w:color="auto"/>
        <w:left w:val="none" w:sz="0" w:space="0" w:color="auto"/>
        <w:bottom w:val="none" w:sz="0" w:space="0" w:color="auto"/>
        <w:right w:val="none" w:sz="0" w:space="0" w:color="auto"/>
      </w:divBdr>
    </w:div>
    <w:div w:id="1120807494">
      <w:bodyDiv w:val="1"/>
      <w:marLeft w:val="0"/>
      <w:marRight w:val="0"/>
      <w:marTop w:val="0"/>
      <w:marBottom w:val="0"/>
      <w:divBdr>
        <w:top w:val="none" w:sz="0" w:space="0" w:color="auto"/>
        <w:left w:val="none" w:sz="0" w:space="0" w:color="auto"/>
        <w:bottom w:val="none" w:sz="0" w:space="0" w:color="auto"/>
        <w:right w:val="none" w:sz="0" w:space="0" w:color="auto"/>
      </w:divBdr>
    </w:div>
    <w:div w:id="1120882345">
      <w:bodyDiv w:val="1"/>
      <w:marLeft w:val="0"/>
      <w:marRight w:val="0"/>
      <w:marTop w:val="0"/>
      <w:marBottom w:val="0"/>
      <w:divBdr>
        <w:top w:val="none" w:sz="0" w:space="0" w:color="auto"/>
        <w:left w:val="none" w:sz="0" w:space="0" w:color="auto"/>
        <w:bottom w:val="none" w:sz="0" w:space="0" w:color="auto"/>
        <w:right w:val="none" w:sz="0" w:space="0" w:color="auto"/>
      </w:divBdr>
    </w:div>
    <w:div w:id="1120950261">
      <w:bodyDiv w:val="1"/>
      <w:marLeft w:val="0"/>
      <w:marRight w:val="0"/>
      <w:marTop w:val="0"/>
      <w:marBottom w:val="0"/>
      <w:divBdr>
        <w:top w:val="none" w:sz="0" w:space="0" w:color="auto"/>
        <w:left w:val="none" w:sz="0" w:space="0" w:color="auto"/>
        <w:bottom w:val="none" w:sz="0" w:space="0" w:color="auto"/>
        <w:right w:val="none" w:sz="0" w:space="0" w:color="auto"/>
      </w:divBdr>
    </w:div>
    <w:div w:id="1120958666">
      <w:bodyDiv w:val="1"/>
      <w:marLeft w:val="0"/>
      <w:marRight w:val="0"/>
      <w:marTop w:val="0"/>
      <w:marBottom w:val="0"/>
      <w:divBdr>
        <w:top w:val="none" w:sz="0" w:space="0" w:color="auto"/>
        <w:left w:val="none" w:sz="0" w:space="0" w:color="auto"/>
        <w:bottom w:val="none" w:sz="0" w:space="0" w:color="auto"/>
        <w:right w:val="none" w:sz="0" w:space="0" w:color="auto"/>
      </w:divBdr>
    </w:div>
    <w:div w:id="1121802544">
      <w:bodyDiv w:val="1"/>
      <w:marLeft w:val="0"/>
      <w:marRight w:val="0"/>
      <w:marTop w:val="0"/>
      <w:marBottom w:val="0"/>
      <w:divBdr>
        <w:top w:val="none" w:sz="0" w:space="0" w:color="auto"/>
        <w:left w:val="none" w:sz="0" w:space="0" w:color="auto"/>
        <w:bottom w:val="none" w:sz="0" w:space="0" w:color="auto"/>
        <w:right w:val="none" w:sz="0" w:space="0" w:color="auto"/>
      </w:divBdr>
    </w:div>
    <w:div w:id="1122192116">
      <w:bodyDiv w:val="1"/>
      <w:marLeft w:val="0"/>
      <w:marRight w:val="0"/>
      <w:marTop w:val="0"/>
      <w:marBottom w:val="0"/>
      <w:divBdr>
        <w:top w:val="none" w:sz="0" w:space="0" w:color="auto"/>
        <w:left w:val="none" w:sz="0" w:space="0" w:color="auto"/>
        <w:bottom w:val="none" w:sz="0" w:space="0" w:color="auto"/>
        <w:right w:val="none" w:sz="0" w:space="0" w:color="auto"/>
      </w:divBdr>
    </w:div>
    <w:div w:id="1122269756">
      <w:bodyDiv w:val="1"/>
      <w:marLeft w:val="0"/>
      <w:marRight w:val="0"/>
      <w:marTop w:val="0"/>
      <w:marBottom w:val="0"/>
      <w:divBdr>
        <w:top w:val="none" w:sz="0" w:space="0" w:color="auto"/>
        <w:left w:val="none" w:sz="0" w:space="0" w:color="auto"/>
        <w:bottom w:val="none" w:sz="0" w:space="0" w:color="auto"/>
        <w:right w:val="none" w:sz="0" w:space="0" w:color="auto"/>
      </w:divBdr>
    </w:div>
    <w:div w:id="1122311829">
      <w:bodyDiv w:val="1"/>
      <w:marLeft w:val="0"/>
      <w:marRight w:val="0"/>
      <w:marTop w:val="0"/>
      <w:marBottom w:val="0"/>
      <w:divBdr>
        <w:top w:val="none" w:sz="0" w:space="0" w:color="auto"/>
        <w:left w:val="none" w:sz="0" w:space="0" w:color="auto"/>
        <w:bottom w:val="none" w:sz="0" w:space="0" w:color="auto"/>
        <w:right w:val="none" w:sz="0" w:space="0" w:color="auto"/>
      </w:divBdr>
    </w:div>
    <w:div w:id="1122528732">
      <w:bodyDiv w:val="1"/>
      <w:marLeft w:val="0"/>
      <w:marRight w:val="0"/>
      <w:marTop w:val="0"/>
      <w:marBottom w:val="0"/>
      <w:divBdr>
        <w:top w:val="none" w:sz="0" w:space="0" w:color="auto"/>
        <w:left w:val="none" w:sz="0" w:space="0" w:color="auto"/>
        <w:bottom w:val="none" w:sz="0" w:space="0" w:color="auto"/>
        <w:right w:val="none" w:sz="0" w:space="0" w:color="auto"/>
      </w:divBdr>
    </w:div>
    <w:div w:id="1122843321">
      <w:bodyDiv w:val="1"/>
      <w:marLeft w:val="0"/>
      <w:marRight w:val="0"/>
      <w:marTop w:val="0"/>
      <w:marBottom w:val="0"/>
      <w:divBdr>
        <w:top w:val="none" w:sz="0" w:space="0" w:color="auto"/>
        <w:left w:val="none" w:sz="0" w:space="0" w:color="auto"/>
        <w:bottom w:val="none" w:sz="0" w:space="0" w:color="auto"/>
        <w:right w:val="none" w:sz="0" w:space="0" w:color="auto"/>
      </w:divBdr>
    </w:div>
    <w:div w:id="1122920900">
      <w:bodyDiv w:val="1"/>
      <w:marLeft w:val="0"/>
      <w:marRight w:val="0"/>
      <w:marTop w:val="0"/>
      <w:marBottom w:val="0"/>
      <w:divBdr>
        <w:top w:val="none" w:sz="0" w:space="0" w:color="auto"/>
        <w:left w:val="none" w:sz="0" w:space="0" w:color="auto"/>
        <w:bottom w:val="none" w:sz="0" w:space="0" w:color="auto"/>
        <w:right w:val="none" w:sz="0" w:space="0" w:color="auto"/>
      </w:divBdr>
    </w:div>
    <w:div w:id="1123108672">
      <w:bodyDiv w:val="1"/>
      <w:marLeft w:val="0"/>
      <w:marRight w:val="0"/>
      <w:marTop w:val="0"/>
      <w:marBottom w:val="0"/>
      <w:divBdr>
        <w:top w:val="none" w:sz="0" w:space="0" w:color="auto"/>
        <w:left w:val="none" w:sz="0" w:space="0" w:color="auto"/>
        <w:bottom w:val="none" w:sz="0" w:space="0" w:color="auto"/>
        <w:right w:val="none" w:sz="0" w:space="0" w:color="auto"/>
      </w:divBdr>
    </w:div>
    <w:div w:id="1123115640">
      <w:bodyDiv w:val="1"/>
      <w:marLeft w:val="0"/>
      <w:marRight w:val="0"/>
      <w:marTop w:val="0"/>
      <w:marBottom w:val="0"/>
      <w:divBdr>
        <w:top w:val="none" w:sz="0" w:space="0" w:color="auto"/>
        <w:left w:val="none" w:sz="0" w:space="0" w:color="auto"/>
        <w:bottom w:val="none" w:sz="0" w:space="0" w:color="auto"/>
        <w:right w:val="none" w:sz="0" w:space="0" w:color="auto"/>
      </w:divBdr>
    </w:div>
    <w:div w:id="1123306758">
      <w:bodyDiv w:val="1"/>
      <w:marLeft w:val="0"/>
      <w:marRight w:val="0"/>
      <w:marTop w:val="0"/>
      <w:marBottom w:val="0"/>
      <w:divBdr>
        <w:top w:val="none" w:sz="0" w:space="0" w:color="auto"/>
        <w:left w:val="none" w:sz="0" w:space="0" w:color="auto"/>
        <w:bottom w:val="none" w:sz="0" w:space="0" w:color="auto"/>
        <w:right w:val="none" w:sz="0" w:space="0" w:color="auto"/>
      </w:divBdr>
    </w:div>
    <w:div w:id="1123384649">
      <w:bodyDiv w:val="1"/>
      <w:marLeft w:val="0"/>
      <w:marRight w:val="0"/>
      <w:marTop w:val="0"/>
      <w:marBottom w:val="0"/>
      <w:divBdr>
        <w:top w:val="none" w:sz="0" w:space="0" w:color="auto"/>
        <w:left w:val="none" w:sz="0" w:space="0" w:color="auto"/>
        <w:bottom w:val="none" w:sz="0" w:space="0" w:color="auto"/>
        <w:right w:val="none" w:sz="0" w:space="0" w:color="auto"/>
      </w:divBdr>
    </w:div>
    <w:div w:id="1123622643">
      <w:bodyDiv w:val="1"/>
      <w:marLeft w:val="0"/>
      <w:marRight w:val="0"/>
      <w:marTop w:val="0"/>
      <w:marBottom w:val="0"/>
      <w:divBdr>
        <w:top w:val="none" w:sz="0" w:space="0" w:color="auto"/>
        <w:left w:val="none" w:sz="0" w:space="0" w:color="auto"/>
        <w:bottom w:val="none" w:sz="0" w:space="0" w:color="auto"/>
        <w:right w:val="none" w:sz="0" w:space="0" w:color="auto"/>
      </w:divBdr>
    </w:div>
    <w:div w:id="1123889260">
      <w:bodyDiv w:val="1"/>
      <w:marLeft w:val="0"/>
      <w:marRight w:val="0"/>
      <w:marTop w:val="0"/>
      <w:marBottom w:val="0"/>
      <w:divBdr>
        <w:top w:val="none" w:sz="0" w:space="0" w:color="auto"/>
        <w:left w:val="none" w:sz="0" w:space="0" w:color="auto"/>
        <w:bottom w:val="none" w:sz="0" w:space="0" w:color="auto"/>
        <w:right w:val="none" w:sz="0" w:space="0" w:color="auto"/>
      </w:divBdr>
    </w:div>
    <w:div w:id="1123961276">
      <w:bodyDiv w:val="1"/>
      <w:marLeft w:val="0"/>
      <w:marRight w:val="0"/>
      <w:marTop w:val="0"/>
      <w:marBottom w:val="0"/>
      <w:divBdr>
        <w:top w:val="none" w:sz="0" w:space="0" w:color="auto"/>
        <w:left w:val="none" w:sz="0" w:space="0" w:color="auto"/>
        <w:bottom w:val="none" w:sz="0" w:space="0" w:color="auto"/>
        <w:right w:val="none" w:sz="0" w:space="0" w:color="auto"/>
      </w:divBdr>
    </w:div>
    <w:div w:id="1124039047">
      <w:bodyDiv w:val="1"/>
      <w:marLeft w:val="0"/>
      <w:marRight w:val="0"/>
      <w:marTop w:val="0"/>
      <w:marBottom w:val="0"/>
      <w:divBdr>
        <w:top w:val="none" w:sz="0" w:space="0" w:color="auto"/>
        <w:left w:val="none" w:sz="0" w:space="0" w:color="auto"/>
        <w:bottom w:val="none" w:sz="0" w:space="0" w:color="auto"/>
        <w:right w:val="none" w:sz="0" w:space="0" w:color="auto"/>
      </w:divBdr>
    </w:div>
    <w:div w:id="1124153448">
      <w:bodyDiv w:val="1"/>
      <w:marLeft w:val="0"/>
      <w:marRight w:val="0"/>
      <w:marTop w:val="0"/>
      <w:marBottom w:val="0"/>
      <w:divBdr>
        <w:top w:val="none" w:sz="0" w:space="0" w:color="auto"/>
        <w:left w:val="none" w:sz="0" w:space="0" w:color="auto"/>
        <w:bottom w:val="none" w:sz="0" w:space="0" w:color="auto"/>
        <w:right w:val="none" w:sz="0" w:space="0" w:color="auto"/>
      </w:divBdr>
    </w:div>
    <w:div w:id="1124883644">
      <w:bodyDiv w:val="1"/>
      <w:marLeft w:val="0"/>
      <w:marRight w:val="0"/>
      <w:marTop w:val="0"/>
      <w:marBottom w:val="0"/>
      <w:divBdr>
        <w:top w:val="none" w:sz="0" w:space="0" w:color="auto"/>
        <w:left w:val="none" w:sz="0" w:space="0" w:color="auto"/>
        <w:bottom w:val="none" w:sz="0" w:space="0" w:color="auto"/>
        <w:right w:val="none" w:sz="0" w:space="0" w:color="auto"/>
      </w:divBdr>
    </w:div>
    <w:div w:id="1124999520">
      <w:bodyDiv w:val="1"/>
      <w:marLeft w:val="0"/>
      <w:marRight w:val="0"/>
      <w:marTop w:val="0"/>
      <w:marBottom w:val="0"/>
      <w:divBdr>
        <w:top w:val="none" w:sz="0" w:space="0" w:color="auto"/>
        <w:left w:val="none" w:sz="0" w:space="0" w:color="auto"/>
        <w:bottom w:val="none" w:sz="0" w:space="0" w:color="auto"/>
        <w:right w:val="none" w:sz="0" w:space="0" w:color="auto"/>
      </w:divBdr>
    </w:div>
    <w:div w:id="1125075752">
      <w:bodyDiv w:val="1"/>
      <w:marLeft w:val="0"/>
      <w:marRight w:val="0"/>
      <w:marTop w:val="0"/>
      <w:marBottom w:val="0"/>
      <w:divBdr>
        <w:top w:val="none" w:sz="0" w:space="0" w:color="auto"/>
        <w:left w:val="none" w:sz="0" w:space="0" w:color="auto"/>
        <w:bottom w:val="none" w:sz="0" w:space="0" w:color="auto"/>
        <w:right w:val="none" w:sz="0" w:space="0" w:color="auto"/>
      </w:divBdr>
    </w:div>
    <w:div w:id="1125270836">
      <w:bodyDiv w:val="1"/>
      <w:marLeft w:val="0"/>
      <w:marRight w:val="0"/>
      <w:marTop w:val="0"/>
      <w:marBottom w:val="0"/>
      <w:divBdr>
        <w:top w:val="none" w:sz="0" w:space="0" w:color="auto"/>
        <w:left w:val="none" w:sz="0" w:space="0" w:color="auto"/>
        <w:bottom w:val="none" w:sz="0" w:space="0" w:color="auto"/>
        <w:right w:val="none" w:sz="0" w:space="0" w:color="auto"/>
      </w:divBdr>
    </w:div>
    <w:div w:id="1125612272">
      <w:bodyDiv w:val="1"/>
      <w:marLeft w:val="0"/>
      <w:marRight w:val="0"/>
      <w:marTop w:val="0"/>
      <w:marBottom w:val="0"/>
      <w:divBdr>
        <w:top w:val="none" w:sz="0" w:space="0" w:color="auto"/>
        <w:left w:val="none" w:sz="0" w:space="0" w:color="auto"/>
        <w:bottom w:val="none" w:sz="0" w:space="0" w:color="auto"/>
        <w:right w:val="none" w:sz="0" w:space="0" w:color="auto"/>
      </w:divBdr>
    </w:div>
    <w:div w:id="1125654411">
      <w:bodyDiv w:val="1"/>
      <w:marLeft w:val="0"/>
      <w:marRight w:val="0"/>
      <w:marTop w:val="0"/>
      <w:marBottom w:val="0"/>
      <w:divBdr>
        <w:top w:val="none" w:sz="0" w:space="0" w:color="auto"/>
        <w:left w:val="none" w:sz="0" w:space="0" w:color="auto"/>
        <w:bottom w:val="none" w:sz="0" w:space="0" w:color="auto"/>
        <w:right w:val="none" w:sz="0" w:space="0" w:color="auto"/>
      </w:divBdr>
    </w:div>
    <w:div w:id="1125661194">
      <w:bodyDiv w:val="1"/>
      <w:marLeft w:val="0"/>
      <w:marRight w:val="0"/>
      <w:marTop w:val="0"/>
      <w:marBottom w:val="0"/>
      <w:divBdr>
        <w:top w:val="none" w:sz="0" w:space="0" w:color="auto"/>
        <w:left w:val="none" w:sz="0" w:space="0" w:color="auto"/>
        <w:bottom w:val="none" w:sz="0" w:space="0" w:color="auto"/>
        <w:right w:val="none" w:sz="0" w:space="0" w:color="auto"/>
      </w:divBdr>
    </w:div>
    <w:div w:id="1125737980">
      <w:bodyDiv w:val="1"/>
      <w:marLeft w:val="0"/>
      <w:marRight w:val="0"/>
      <w:marTop w:val="0"/>
      <w:marBottom w:val="0"/>
      <w:divBdr>
        <w:top w:val="none" w:sz="0" w:space="0" w:color="auto"/>
        <w:left w:val="none" w:sz="0" w:space="0" w:color="auto"/>
        <w:bottom w:val="none" w:sz="0" w:space="0" w:color="auto"/>
        <w:right w:val="none" w:sz="0" w:space="0" w:color="auto"/>
      </w:divBdr>
    </w:div>
    <w:div w:id="1126116561">
      <w:bodyDiv w:val="1"/>
      <w:marLeft w:val="0"/>
      <w:marRight w:val="0"/>
      <w:marTop w:val="0"/>
      <w:marBottom w:val="0"/>
      <w:divBdr>
        <w:top w:val="none" w:sz="0" w:space="0" w:color="auto"/>
        <w:left w:val="none" w:sz="0" w:space="0" w:color="auto"/>
        <w:bottom w:val="none" w:sz="0" w:space="0" w:color="auto"/>
        <w:right w:val="none" w:sz="0" w:space="0" w:color="auto"/>
      </w:divBdr>
    </w:div>
    <w:div w:id="1126503286">
      <w:bodyDiv w:val="1"/>
      <w:marLeft w:val="0"/>
      <w:marRight w:val="0"/>
      <w:marTop w:val="0"/>
      <w:marBottom w:val="0"/>
      <w:divBdr>
        <w:top w:val="none" w:sz="0" w:space="0" w:color="auto"/>
        <w:left w:val="none" w:sz="0" w:space="0" w:color="auto"/>
        <w:bottom w:val="none" w:sz="0" w:space="0" w:color="auto"/>
        <w:right w:val="none" w:sz="0" w:space="0" w:color="auto"/>
      </w:divBdr>
    </w:div>
    <w:div w:id="1126509590">
      <w:bodyDiv w:val="1"/>
      <w:marLeft w:val="0"/>
      <w:marRight w:val="0"/>
      <w:marTop w:val="0"/>
      <w:marBottom w:val="0"/>
      <w:divBdr>
        <w:top w:val="none" w:sz="0" w:space="0" w:color="auto"/>
        <w:left w:val="none" w:sz="0" w:space="0" w:color="auto"/>
        <w:bottom w:val="none" w:sz="0" w:space="0" w:color="auto"/>
        <w:right w:val="none" w:sz="0" w:space="0" w:color="auto"/>
      </w:divBdr>
    </w:div>
    <w:div w:id="1126660584">
      <w:bodyDiv w:val="1"/>
      <w:marLeft w:val="0"/>
      <w:marRight w:val="0"/>
      <w:marTop w:val="0"/>
      <w:marBottom w:val="0"/>
      <w:divBdr>
        <w:top w:val="none" w:sz="0" w:space="0" w:color="auto"/>
        <w:left w:val="none" w:sz="0" w:space="0" w:color="auto"/>
        <w:bottom w:val="none" w:sz="0" w:space="0" w:color="auto"/>
        <w:right w:val="none" w:sz="0" w:space="0" w:color="auto"/>
      </w:divBdr>
    </w:div>
    <w:div w:id="1126773366">
      <w:bodyDiv w:val="1"/>
      <w:marLeft w:val="0"/>
      <w:marRight w:val="0"/>
      <w:marTop w:val="0"/>
      <w:marBottom w:val="0"/>
      <w:divBdr>
        <w:top w:val="none" w:sz="0" w:space="0" w:color="auto"/>
        <w:left w:val="none" w:sz="0" w:space="0" w:color="auto"/>
        <w:bottom w:val="none" w:sz="0" w:space="0" w:color="auto"/>
        <w:right w:val="none" w:sz="0" w:space="0" w:color="auto"/>
      </w:divBdr>
    </w:div>
    <w:div w:id="1126854659">
      <w:bodyDiv w:val="1"/>
      <w:marLeft w:val="0"/>
      <w:marRight w:val="0"/>
      <w:marTop w:val="0"/>
      <w:marBottom w:val="0"/>
      <w:divBdr>
        <w:top w:val="none" w:sz="0" w:space="0" w:color="auto"/>
        <w:left w:val="none" w:sz="0" w:space="0" w:color="auto"/>
        <w:bottom w:val="none" w:sz="0" w:space="0" w:color="auto"/>
        <w:right w:val="none" w:sz="0" w:space="0" w:color="auto"/>
      </w:divBdr>
    </w:div>
    <w:div w:id="1126969600">
      <w:bodyDiv w:val="1"/>
      <w:marLeft w:val="0"/>
      <w:marRight w:val="0"/>
      <w:marTop w:val="0"/>
      <w:marBottom w:val="0"/>
      <w:divBdr>
        <w:top w:val="none" w:sz="0" w:space="0" w:color="auto"/>
        <w:left w:val="none" w:sz="0" w:space="0" w:color="auto"/>
        <w:bottom w:val="none" w:sz="0" w:space="0" w:color="auto"/>
        <w:right w:val="none" w:sz="0" w:space="0" w:color="auto"/>
      </w:divBdr>
    </w:div>
    <w:div w:id="1127240399">
      <w:bodyDiv w:val="1"/>
      <w:marLeft w:val="0"/>
      <w:marRight w:val="0"/>
      <w:marTop w:val="0"/>
      <w:marBottom w:val="0"/>
      <w:divBdr>
        <w:top w:val="none" w:sz="0" w:space="0" w:color="auto"/>
        <w:left w:val="none" w:sz="0" w:space="0" w:color="auto"/>
        <w:bottom w:val="none" w:sz="0" w:space="0" w:color="auto"/>
        <w:right w:val="none" w:sz="0" w:space="0" w:color="auto"/>
      </w:divBdr>
    </w:div>
    <w:div w:id="1127352750">
      <w:bodyDiv w:val="1"/>
      <w:marLeft w:val="0"/>
      <w:marRight w:val="0"/>
      <w:marTop w:val="0"/>
      <w:marBottom w:val="0"/>
      <w:divBdr>
        <w:top w:val="none" w:sz="0" w:space="0" w:color="auto"/>
        <w:left w:val="none" w:sz="0" w:space="0" w:color="auto"/>
        <w:bottom w:val="none" w:sz="0" w:space="0" w:color="auto"/>
        <w:right w:val="none" w:sz="0" w:space="0" w:color="auto"/>
      </w:divBdr>
    </w:div>
    <w:div w:id="1128009665">
      <w:bodyDiv w:val="1"/>
      <w:marLeft w:val="0"/>
      <w:marRight w:val="0"/>
      <w:marTop w:val="0"/>
      <w:marBottom w:val="0"/>
      <w:divBdr>
        <w:top w:val="none" w:sz="0" w:space="0" w:color="auto"/>
        <w:left w:val="none" w:sz="0" w:space="0" w:color="auto"/>
        <w:bottom w:val="none" w:sz="0" w:space="0" w:color="auto"/>
        <w:right w:val="none" w:sz="0" w:space="0" w:color="auto"/>
      </w:divBdr>
    </w:div>
    <w:div w:id="1128013962">
      <w:bodyDiv w:val="1"/>
      <w:marLeft w:val="0"/>
      <w:marRight w:val="0"/>
      <w:marTop w:val="0"/>
      <w:marBottom w:val="0"/>
      <w:divBdr>
        <w:top w:val="none" w:sz="0" w:space="0" w:color="auto"/>
        <w:left w:val="none" w:sz="0" w:space="0" w:color="auto"/>
        <w:bottom w:val="none" w:sz="0" w:space="0" w:color="auto"/>
        <w:right w:val="none" w:sz="0" w:space="0" w:color="auto"/>
      </w:divBdr>
    </w:div>
    <w:div w:id="1128084229">
      <w:bodyDiv w:val="1"/>
      <w:marLeft w:val="0"/>
      <w:marRight w:val="0"/>
      <w:marTop w:val="0"/>
      <w:marBottom w:val="0"/>
      <w:divBdr>
        <w:top w:val="none" w:sz="0" w:space="0" w:color="auto"/>
        <w:left w:val="none" w:sz="0" w:space="0" w:color="auto"/>
        <w:bottom w:val="none" w:sz="0" w:space="0" w:color="auto"/>
        <w:right w:val="none" w:sz="0" w:space="0" w:color="auto"/>
      </w:divBdr>
    </w:div>
    <w:div w:id="1128160021">
      <w:bodyDiv w:val="1"/>
      <w:marLeft w:val="0"/>
      <w:marRight w:val="0"/>
      <w:marTop w:val="0"/>
      <w:marBottom w:val="0"/>
      <w:divBdr>
        <w:top w:val="none" w:sz="0" w:space="0" w:color="auto"/>
        <w:left w:val="none" w:sz="0" w:space="0" w:color="auto"/>
        <w:bottom w:val="none" w:sz="0" w:space="0" w:color="auto"/>
        <w:right w:val="none" w:sz="0" w:space="0" w:color="auto"/>
      </w:divBdr>
    </w:div>
    <w:div w:id="1128161285">
      <w:bodyDiv w:val="1"/>
      <w:marLeft w:val="0"/>
      <w:marRight w:val="0"/>
      <w:marTop w:val="0"/>
      <w:marBottom w:val="0"/>
      <w:divBdr>
        <w:top w:val="none" w:sz="0" w:space="0" w:color="auto"/>
        <w:left w:val="none" w:sz="0" w:space="0" w:color="auto"/>
        <w:bottom w:val="none" w:sz="0" w:space="0" w:color="auto"/>
        <w:right w:val="none" w:sz="0" w:space="0" w:color="auto"/>
      </w:divBdr>
    </w:div>
    <w:div w:id="1128353571">
      <w:bodyDiv w:val="1"/>
      <w:marLeft w:val="0"/>
      <w:marRight w:val="0"/>
      <w:marTop w:val="0"/>
      <w:marBottom w:val="0"/>
      <w:divBdr>
        <w:top w:val="none" w:sz="0" w:space="0" w:color="auto"/>
        <w:left w:val="none" w:sz="0" w:space="0" w:color="auto"/>
        <w:bottom w:val="none" w:sz="0" w:space="0" w:color="auto"/>
        <w:right w:val="none" w:sz="0" w:space="0" w:color="auto"/>
      </w:divBdr>
    </w:div>
    <w:div w:id="1128429302">
      <w:bodyDiv w:val="1"/>
      <w:marLeft w:val="0"/>
      <w:marRight w:val="0"/>
      <w:marTop w:val="0"/>
      <w:marBottom w:val="0"/>
      <w:divBdr>
        <w:top w:val="none" w:sz="0" w:space="0" w:color="auto"/>
        <w:left w:val="none" w:sz="0" w:space="0" w:color="auto"/>
        <w:bottom w:val="none" w:sz="0" w:space="0" w:color="auto"/>
        <w:right w:val="none" w:sz="0" w:space="0" w:color="auto"/>
      </w:divBdr>
    </w:div>
    <w:div w:id="1128669549">
      <w:bodyDiv w:val="1"/>
      <w:marLeft w:val="0"/>
      <w:marRight w:val="0"/>
      <w:marTop w:val="0"/>
      <w:marBottom w:val="0"/>
      <w:divBdr>
        <w:top w:val="none" w:sz="0" w:space="0" w:color="auto"/>
        <w:left w:val="none" w:sz="0" w:space="0" w:color="auto"/>
        <w:bottom w:val="none" w:sz="0" w:space="0" w:color="auto"/>
        <w:right w:val="none" w:sz="0" w:space="0" w:color="auto"/>
      </w:divBdr>
    </w:div>
    <w:div w:id="1128670244">
      <w:bodyDiv w:val="1"/>
      <w:marLeft w:val="0"/>
      <w:marRight w:val="0"/>
      <w:marTop w:val="0"/>
      <w:marBottom w:val="0"/>
      <w:divBdr>
        <w:top w:val="none" w:sz="0" w:space="0" w:color="auto"/>
        <w:left w:val="none" w:sz="0" w:space="0" w:color="auto"/>
        <w:bottom w:val="none" w:sz="0" w:space="0" w:color="auto"/>
        <w:right w:val="none" w:sz="0" w:space="0" w:color="auto"/>
      </w:divBdr>
    </w:div>
    <w:div w:id="1128938288">
      <w:bodyDiv w:val="1"/>
      <w:marLeft w:val="0"/>
      <w:marRight w:val="0"/>
      <w:marTop w:val="0"/>
      <w:marBottom w:val="0"/>
      <w:divBdr>
        <w:top w:val="none" w:sz="0" w:space="0" w:color="auto"/>
        <w:left w:val="none" w:sz="0" w:space="0" w:color="auto"/>
        <w:bottom w:val="none" w:sz="0" w:space="0" w:color="auto"/>
        <w:right w:val="none" w:sz="0" w:space="0" w:color="auto"/>
      </w:divBdr>
    </w:div>
    <w:div w:id="1129055476">
      <w:bodyDiv w:val="1"/>
      <w:marLeft w:val="0"/>
      <w:marRight w:val="0"/>
      <w:marTop w:val="0"/>
      <w:marBottom w:val="0"/>
      <w:divBdr>
        <w:top w:val="none" w:sz="0" w:space="0" w:color="auto"/>
        <w:left w:val="none" w:sz="0" w:space="0" w:color="auto"/>
        <w:bottom w:val="none" w:sz="0" w:space="0" w:color="auto"/>
        <w:right w:val="none" w:sz="0" w:space="0" w:color="auto"/>
      </w:divBdr>
    </w:div>
    <w:div w:id="1129086958">
      <w:bodyDiv w:val="1"/>
      <w:marLeft w:val="0"/>
      <w:marRight w:val="0"/>
      <w:marTop w:val="0"/>
      <w:marBottom w:val="0"/>
      <w:divBdr>
        <w:top w:val="none" w:sz="0" w:space="0" w:color="auto"/>
        <w:left w:val="none" w:sz="0" w:space="0" w:color="auto"/>
        <w:bottom w:val="none" w:sz="0" w:space="0" w:color="auto"/>
        <w:right w:val="none" w:sz="0" w:space="0" w:color="auto"/>
      </w:divBdr>
    </w:div>
    <w:div w:id="1129326132">
      <w:bodyDiv w:val="1"/>
      <w:marLeft w:val="0"/>
      <w:marRight w:val="0"/>
      <w:marTop w:val="0"/>
      <w:marBottom w:val="0"/>
      <w:divBdr>
        <w:top w:val="none" w:sz="0" w:space="0" w:color="auto"/>
        <w:left w:val="none" w:sz="0" w:space="0" w:color="auto"/>
        <w:bottom w:val="none" w:sz="0" w:space="0" w:color="auto"/>
        <w:right w:val="none" w:sz="0" w:space="0" w:color="auto"/>
      </w:divBdr>
    </w:div>
    <w:div w:id="1129785325">
      <w:bodyDiv w:val="1"/>
      <w:marLeft w:val="0"/>
      <w:marRight w:val="0"/>
      <w:marTop w:val="0"/>
      <w:marBottom w:val="0"/>
      <w:divBdr>
        <w:top w:val="none" w:sz="0" w:space="0" w:color="auto"/>
        <w:left w:val="none" w:sz="0" w:space="0" w:color="auto"/>
        <w:bottom w:val="none" w:sz="0" w:space="0" w:color="auto"/>
        <w:right w:val="none" w:sz="0" w:space="0" w:color="auto"/>
      </w:divBdr>
    </w:div>
    <w:div w:id="1129786243">
      <w:bodyDiv w:val="1"/>
      <w:marLeft w:val="0"/>
      <w:marRight w:val="0"/>
      <w:marTop w:val="0"/>
      <w:marBottom w:val="0"/>
      <w:divBdr>
        <w:top w:val="none" w:sz="0" w:space="0" w:color="auto"/>
        <w:left w:val="none" w:sz="0" w:space="0" w:color="auto"/>
        <w:bottom w:val="none" w:sz="0" w:space="0" w:color="auto"/>
        <w:right w:val="none" w:sz="0" w:space="0" w:color="auto"/>
      </w:divBdr>
    </w:div>
    <w:div w:id="1129979806">
      <w:bodyDiv w:val="1"/>
      <w:marLeft w:val="0"/>
      <w:marRight w:val="0"/>
      <w:marTop w:val="0"/>
      <w:marBottom w:val="0"/>
      <w:divBdr>
        <w:top w:val="none" w:sz="0" w:space="0" w:color="auto"/>
        <w:left w:val="none" w:sz="0" w:space="0" w:color="auto"/>
        <w:bottom w:val="none" w:sz="0" w:space="0" w:color="auto"/>
        <w:right w:val="none" w:sz="0" w:space="0" w:color="auto"/>
      </w:divBdr>
    </w:div>
    <w:div w:id="1129980663">
      <w:bodyDiv w:val="1"/>
      <w:marLeft w:val="0"/>
      <w:marRight w:val="0"/>
      <w:marTop w:val="0"/>
      <w:marBottom w:val="0"/>
      <w:divBdr>
        <w:top w:val="none" w:sz="0" w:space="0" w:color="auto"/>
        <w:left w:val="none" w:sz="0" w:space="0" w:color="auto"/>
        <w:bottom w:val="none" w:sz="0" w:space="0" w:color="auto"/>
        <w:right w:val="none" w:sz="0" w:space="0" w:color="auto"/>
      </w:divBdr>
    </w:div>
    <w:div w:id="1130130340">
      <w:bodyDiv w:val="1"/>
      <w:marLeft w:val="0"/>
      <w:marRight w:val="0"/>
      <w:marTop w:val="0"/>
      <w:marBottom w:val="0"/>
      <w:divBdr>
        <w:top w:val="none" w:sz="0" w:space="0" w:color="auto"/>
        <w:left w:val="none" w:sz="0" w:space="0" w:color="auto"/>
        <w:bottom w:val="none" w:sz="0" w:space="0" w:color="auto"/>
        <w:right w:val="none" w:sz="0" w:space="0" w:color="auto"/>
      </w:divBdr>
    </w:div>
    <w:div w:id="1130436302">
      <w:bodyDiv w:val="1"/>
      <w:marLeft w:val="0"/>
      <w:marRight w:val="0"/>
      <w:marTop w:val="0"/>
      <w:marBottom w:val="0"/>
      <w:divBdr>
        <w:top w:val="none" w:sz="0" w:space="0" w:color="auto"/>
        <w:left w:val="none" w:sz="0" w:space="0" w:color="auto"/>
        <w:bottom w:val="none" w:sz="0" w:space="0" w:color="auto"/>
        <w:right w:val="none" w:sz="0" w:space="0" w:color="auto"/>
      </w:divBdr>
    </w:div>
    <w:div w:id="1130782128">
      <w:bodyDiv w:val="1"/>
      <w:marLeft w:val="0"/>
      <w:marRight w:val="0"/>
      <w:marTop w:val="0"/>
      <w:marBottom w:val="0"/>
      <w:divBdr>
        <w:top w:val="none" w:sz="0" w:space="0" w:color="auto"/>
        <w:left w:val="none" w:sz="0" w:space="0" w:color="auto"/>
        <w:bottom w:val="none" w:sz="0" w:space="0" w:color="auto"/>
        <w:right w:val="none" w:sz="0" w:space="0" w:color="auto"/>
      </w:divBdr>
    </w:div>
    <w:div w:id="1130901442">
      <w:bodyDiv w:val="1"/>
      <w:marLeft w:val="0"/>
      <w:marRight w:val="0"/>
      <w:marTop w:val="0"/>
      <w:marBottom w:val="0"/>
      <w:divBdr>
        <w:top w:val="none" w:sz="0" w:space="0" w:color="auto"/>
        <w:left w:val="none" w:sz="0" w:space="0" w:color="auto"/>
        <w:bottom w:val="none" w:sz="0" w:space="0" w:color="auto"/>
        <w:right w:val="none" w:sz="0" w:space="0" w:color="auto"/>
      </w:divBdr>
    </w:div>
    <w:div w:id="1131173712">
      <w:bodyDiv w:val="1"/>
      <w:marLeft w:val="0"/>
      <w:marRight w:val="0"/>
      <w:marTop w:val="0"/>
      <w:marBottom w:val="0"/>
      <w:divBdr>
        <w:top w:val="none" w:sz="0" w:space="0" w:color="auto"/>
        <w:left w:val="none" w:sz="0" w:space="0" w:color="auto"/>
        <w:bottom w:val="none" w:sz="0" w:space="0" w:color="auto"/>
        <w:right w:val="none" w:sz="0" w:space="0" w:color="auto"/>
      </w:divBdr>
    </w:div>
    <w:div w:id="1131283485">
      <w:bodyDiv w:val="1"/>
      <w:marLeft w:val="0"/>
      <w:marRight w:val="0"/>
      <w:marTop w:val="0"/>
      <w:marBottom w:val="0"/>
      <w:divBdr>
        <w:top w:val="none" w:sz="0" w:space="0" w:color="auto"/>
        <w:left w:val="none" w:sz="0" w:space="0" w:color="auto"/>
        <w:bottom w:val="none" w:sz="0" w:space="0" w:color="auto"/>
        <w:right w:val="none" w:sz="0" w:space="0" w:color="auto"/>
      </w:divBdr>
    </w:div>
    <w:div w:id="1131434188">
      <w:bodyDiv w:val="1"/>
      <w:marLeft w:val="0"/>
      <w:marRight w:val="0"/>
      <w:marTop w:val="0"/>
      <w:marBottom w:val="0"/>
      <w:divBdr>
        <w:top w:val="none" w:sz="0" w:space="0" w:color="auto"/>
        <w:left w:val="none" w:sz="0" w:space="0" w:color="auto"/>
        <w:bottom w:val="none" w:sz="0" w:space="0" w:color="auto"/>
        <w:right w:val="none" w:sz="0" w:space="0" w:color="auto"/>
      </w:divBdr>
    </w:div>
    <w:div w:id="1131630974">
      <w:bodyDiv w:val="1"/>
      <w:marLeft w:val="0"/>
      <w:marRight w:val="0"/>
      <w:marTop w:val="0"/>
      <w:marBottom w:val="0"/>
      <w:divBdr>
        <w:top w:val="none" w:sz="0" w:space="0" w:color="auto"/>
        <w:left w:val="none" w:sz="0" w:space="0" w:color="auto"/>
        <w:bottom w:val="none" w:sz="0" w:space="0" w:color="auto"/>
        <w:right w:val="none" w:sz="0" w:space="0" w:color="auto"/>
      </w:divBdr>
    </w:div>
    <w:div w:id="1132013879">
      <w:bodyDiv w:val="1"/>
      <w:marLeft w:val="0"/>
      <w:marRight w:val="0"/>
      <w:marTop w:val="0"/>
      <w:marBottom w:val="0"/>
      <w:divBdr>
        <w:top w:val="none" w:sz="0" w:space="0" w:color="auto"/>
        <w:left w:val="none" w:sz="0" w:space="0" w:color="auto"/>
        <w:bottom w:val="none" w:sz="0" w:space="0" w:color="auto"/>
        <w:right w:val="none" w:sz="0" w:space="0" w:color="auto"/>
      </w:divBdr>
    </w:div>
    <w:div w:id="1132095023">
      <w:bodyDiv w:val="1"/>
      <w:marLeft w:val="0"/>
      <w:marRight w:val="0"/>
      <w:marTop w:val="0"/>
      <w:marBottom w:val="0"/>
      <w:divBdr>
        <w:top w:val="none" w:sz="0" w:space="0" w:color="auto"/>
        <w:left w:val="none" w:sz="0" w:space="0" w:color="auto"/>
        <w:bottom w:val="none" w:sz="0" w:space="0" w:color="auto"/>
        <w:right w:val="none" w:sz="0" w:space="0" w:color="auto"/>
      </w:divBdr>
    </w:div>
    <w:div w:id="1132097416">
      <w:bodyDiv w:val="1"/>
      <w:marLeft w:val="0"/>
      <w:marRight w:val="0"/>
      <w:marTop w:val="0"/>
      <w:marBottom w:val="0"/>
      <w:divBdr>
        <w:top w:val="none" w:sz="0" w:space="0" w:color="auto"/>
        <w:left w:val="none" w:sz="0" w:space="0" w:color="auto"/>
        <w:bottom w:val="none" w:sz="0" w:space="0" w:color="auto"/>
        <w:right w:val="none" w:sz="0" w:space="0" w:color="auto"/>
      </w:divBdr>
    </w:div>
    <w:div w:id="1132097654">
      <w:bodyDiv w:val="1"/>
      <w:marLeft w:val="0"/>
      <w:marRight w:val="0"/>
      <w:marTop w:val="0"/>
      <w:marBottom w:val="0"/>
      <w:divBdr>
        <w:top w:val="none" w:sz="0" w:space="0" w:color="auto"/>
        <w:left w:val="none" w:sz="0" w:space="0" w:color="auto"/>
        <w:bottom w:val="none" w:sz="0" w:space="0" w:color="auto"/>
        <w:right w:val="none" w:sz="0" w:space="0" w:color="auto"/>
      </w:divBdr>
    </w:div>
    <w:div w:id="1132137709">
      <w:bodyDiv w:val="1"/>
      <w:marLeft w:val="0"/>
      <w:marRight w:val="0"/>
      <w:marTop w:val="0"/>
      <w:marBottom w:val="0"/>
      <w:divBdr>
        <w:top w:val="none" w:sz="0" w:space="0" w:color="auto"/>
        <w:left w:val="none" w:sz="0" w:space="0" w:color="auto"/>
        <w:bottom w:val="none" w:sz="0" w:space="0" w:color="auto"/>
        <w:right w:val="none" w:sz="0" w:space="0" w:color="auto"/>
      </w:divBdr>
    </w:div>
    <w:div w:id="1132287374">
      <w:bodyDiv w:val="1"/>
      <w:marLeft w:val="0"/>
      <w:marRight w:val="0"/>
      <w:marTop w:val="0"/>
      <w:marBottom w:val="0"/>
      <w:divBdr>
        <w:top w:val="none" w:sz="0" w:space="0" w:color="auto"/>
        <w:left w:val="none" w:sz="0" w:space="0" w:color="auto"/>
        <w:bottom w:val="none" w:sz="0" w:space="0" w:color="auto"/>
        <w:right w:val="none" w:sz="0" w:space="0" w:color="auto"/>
      </w:divBdr>
    </w:div>
    <w:div w:id="1132290348">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057153">
      <w:bodyDiv w:val="1"/>
      <w:marLeft w:val="0"/>
      <w:marRight w:val="0"/>
      <w:marTop w:val="0"/>
      <w:marBottom w:val="0"/>
      <w:divBdr>
        <w:top w:val="none" w:sz="0" w:space="0" w:color="auto"/>
        <w:left w:val="none" w:sz="0" w:space="0" w:color="auto"/>
        <w:bottom w:val="none" w:sz="0" w:space="0" w:color="auto"/>
        <w:right w:val="none" w:sz="0" w:space="0" w:color="auto"/>
      </w:divBdr>
    </w:div>
    <w:div w:id="1133063684">
      <w:bodyDiv w:val="1"/>
      <w:marLeft w:val="0"/>
      <w:marRight w:val="0"/>
      <w:marTop w:val="0"/>
      <w:marBottom w:val="0"/>
      <w:divBdr>
        <w:top w:val="none" w:sz="0" w:space="0" w:color="auto"/>
        <w:left w:val="none" w:sz="0" w:space="0" w:color="auto"/>
        <w:bottom w:val="none" w:sz="0" w:space="0" w:color="auto"/>
        <w:right w:val="none" w:sz="0" w:space="0" w:color="auto"/>
      </w:divBdr>
    </w:div>
    <w:div w:id="1133399623">
      <w:bodyDiv w:val="1"/>
      <w:marLeft w:val="0"/>
      <w:marRight w:val="0"/>
      <w:marTop w:val="0"/>
      <w:marBottom w:val="0"/>
      <w:divBdr>
        <w:top w:val="none" w:sz="0" w:space="0" w:color="auto"/>
        <w:left w:val="none" w:sz="0" w:space="0" w:color="auto"/>
        <w:bottom w:val="none" w:sz="0" w:space="0" w:color="auto"/>
        <w:right w:val="none" w:sz="0" w:space="0" w:color="auto"/>
      </w:divBdr>
    </w:div>
    <w:div w:id="1133593796">
      <w:bodyDiv w:val="1"/>
      <w:marLeft w:val="0"/>
      <w:marRight w:val="0"/>
      <w:marTop w:val="0"/>
      <w:marBottom w:val="0"/>
      <w:divBdr>
        <w:top w:val="none" w:sz="0" w:space="0" w:color="auto"/>
        <w:left w:val="none" w:sz="0" w:space="0" w:color="auto"/>
        <w:bottom w:val="none" w:sz="0" w:space="0" w:color="auto"/>
        <w:right w:val="none" w:sz="0" w:space="0" w:color="auto"/>
      </w:divBdr>
    </w:div>
    <w:div w:id="1133599267">
      <w:bodyDiv w:val="1"/>
      <w:marLeft w:val="0"/>
      <w:marRight w:val="0"/>
      <w:marTop w:val="0"/>
      <w:marBottom w:val="0"/>
      <w:divBdr>
        <w:top w:val="none" w:sz="0" w:space="0" w:color="auto"/>
        <w:left w:val="none" w:sz="0" w:space="0" w:color="auto"/>
        <w:bottom w:val="none" w:sz="0" w:space="0" w:color="auto"/>
        <w:right w:val="none" w:sz="0" w:space="0" w:color="auto"/>
      </w:divBdr>
    </w:div>
    <w:div w:id="1133985438">
      <w:bodyDiv w:val="1"/>
      <w:marLeft w:val="0"/>
      <w:marRight w:val="0"/>
      <w:marTop w:val="0"/>
      <w:marBottom w:val="0"/>
      <w:divBdr>
        <w:top w:val="none" w:sz="0" w:space="0" w:color="auto"/>
        <w:left w:val="none" w:sz="0" w:space="0" w:color="auto"/>
        <w:bottom w:val="none" w:sz="0" w:space="0" w:color="auto"/>
        <w:right w:val="none" w:sz="0" w:space="0" w:color="auto"/>
      </w:divBdr>
    </w:div>
    <w:div w:id="1134249568">
      <w:bodyDiv w:val="1"/>
      <w:marLeft w:val="0"/>
      <w:marRight w:val="0"/>
      <w:marTop w:val="0"/>
      <w:marBottom w:val="0"/>
      <w:divBdr>
        <w:top w:val="none" w:sz="0" w:space="0" w:color="auto"/>
        <w:left w:val="none" w:sz="0" w:space="0" w:color="auto"/>
        <w:bottom w:val="none" w:sz="0" w:space="0" w:color="auto"/>
        <w:right w:val="none" w:sz="0" w:space="0" w:color="auto"/>
      </w:divBdr>
    </w:div>
    <w:div w:id="1134369724">
      <w:bodyDiv w:val="1"/>
      <w:marLeft w:val="0"/>
      <w:marRight w:val="0"/>
      <w:marTop w:val="0"/>
      <w:marBottom w:val="0"/>
      <w:divBdr>
        <w:top w:val="none" w:sz="0" w:space="0" w:color="auto"/>
        <w:left w:val="none" w:sz="0" w:space="0" w:color="auto"/>
        <w:bottom w:val="none" w:sz="0" w:space="0" w:color="auto"/>
        <w:right w:val="none" w:sz="0" w:space="0" w:color="auto"/>
      </w:divBdr>
    </w:div>
    <w:div w:id="1134370755">
      <w:bodyDiv w:val="1"/>
      <w:marLeft w:val="0"/>
      <w:marRight w:val="0"/>
      <w:marTop w:val="0"/>
      <w:marBottom w:val="0"/>
      <w:divBdr>
        <w:top w:val="none" w:sz="0" w:space="0" w:color="auto"/>
        <w:left w:val="none" w:sz="0" w:space="0" w:color="auto"/>
        <w:bottom w:val="none" w:sz="0" w:space="0" w:color="auto"/>
        <w:right w:val="none" w:sz="0" w:space="0" w:color="auto"/>
      </w:divBdr>
    </w:div>
    <w:div w:id="1135216787">
      <w:bodyDiv w:val="1"/>
      <w:marLeft w:val="0"/>
      <w:marRight w:val="0"/>
      <w:marTop w:val="0"/>
      <w:marBottom w:val="0"/>
      <w:divBdr>
        <w:top w:val="none" w:sz="0" w:space="0" w:color="auto"/>
        <w:left w:val="none" w:sz="0" w:space="0" w:color="auto"/>
        <w:bottom w:val="none" w:sz="0" w:space="0" w:color="auto"/>
        <w:right w:val="none" w:sz="0" w:space="0" w:color="auto"/>
      </w:divBdr>
    </w:div>
    <w:div w:id="1135489117">
      <w:bodyDiv w:val="1"/>
      <w:marLeft w:val="0"/>
      <w:marRight w:val="0"/>
      <w:marTop w:val="0"/>
      <w:marBottom w:val="0"/>
      <w:divBdr>
        <w:top w:val="none" w:sz="0" w:space="0" w:color="auto"/>
        <w:left w:val="none" w:sz="0" w:space="0" w:color="auto"/>
        <w:bottom w:val="none" w:sz="0" w:space="0" w:color="auto"/>
        <w:right w:val="none" w:sz="0" w:space="0" w:color="auto"/>
      </w:divBdr>
    </w:div>
    <w:div w:id="1135875359">
      <w:bodyDiv w:val="1"/>
      <w:marLeft w:val="0"/>
      <w:marRight w:val="0"/>
      <w:marTop w:val="0"/>
      <w:marBottom w:val="0"/>
      <w:divBdr>
        <w:top w:val="none" w:sz="0" w:space="0" w:color="auto"/>
        <w:left w:val="none" w:sz="0" w:space="0" w:color="auto"/>
        <w:bottom w:val="none" w:sz="0" w:space="0" w:color="auto"/>
        <w:right w:val="none" w:sz="0" w:space="0" w:color="auto"/>
      </w:divBdr>
    </w:div>
    <w:div w:id="1135946577">
      <w:bodyDiv w:val="1"/>
      <w:marLeft w:val="0"/>
      <w:marRight w:val="0"/>
      <w:marTop w:val="0"/>
      <w:marBottom w:val="0"/>
      <w:divBdr>
        <w:top w:val="none" w:sz="0" w:space="0" w:color="auto"/>
        <w:left w:val="none" w:sz="0" w:space="0" w:color="auto"/>
        <w:bottom w:val="none" w:sz="0" w:space="0" w:color="auto"/>
        <w:right w:val="none" w:sz="0" w:space="0" w:color="auto"/>
      </w:divBdr>
    </w:div>
    <w:div w:id="1136026207">
      <w:bodyDiv w:val="1"/>
      <w:marLeft w:val="0"/>
      <w:marRight w:val="0"/>
      <w:marTop w:val="0"/>
      <w:marBottom w:val="0"/>
      <w:divBdr>
        <w:top w:val="none" w:sz="0" w:space="0" w:color="auto"/>
        <w:left w:val="none" w:sz="0" w:space="0" w:color="auto"/>
        <w:bottom w:val="none" w:sz="0" w:space="0" w:color="auto"/>
        <w:right w:val="none" w:sz="0" w:space="0" w:color="auto"/>
      </w:divBdr>
    </w:div>
    <w:div w:id="1136069657">
      <w:bodyDiv w:val="1"/>
      <w:marLeft w:val="0"/>
      <w:marRight w:val="0"/>
      <w:marTop w:val="0"/>
      <w:marBottom w:val="0"/>
      <w:divBdr>
        <w:top w:val="none" w:sz="0" w:space="0" w:color="auto"/>
        <w:left w:val="none" w:sz="0" w:space="0" w:color="auto"/>
        <w:bottom w:val="none" w:sz="0" w:space="0" w:color="auto"/>
        <w:right w:val="none" w:sz="0" w:space="0" w:color="auto"/>
      </w:divBdr>
    </w:div>
    <w:div w:id="1136146934">
      <w:bodyDiv w:val="1"/>
      <w:marLeft w:val="0"/>
      <w:marRight w:val="0"/>
      <w:marTop w:val="0"/>
      <w:marBottom w:val="0"/>
      <w:divBdr>
        <w:top w:val="none" w:sz="0" w:space="0" w:color="auto"/>
        <w:left w:val="none" w:sz="0" w:space="0" w:color="auto"/>
        <w:bottom w:val="none" w:sz="0" w:space="0" w:color="auto"/>
        <w:right w:val="none" w:sz="0" w:space="0" w:color="auto"/>
      </w:divBdr>
    </w:div>
    <w:div w:id="1137064931">
      <w:bodyDiv w:val="1"/>
      <w:marLeft w:val="0"/>
      <w:marRight w:val="0"/>
      <w:marTop w:val="0"/>
      <w:marBottom w:val="0"/>
      <w:divBdr>
        <w:top w:val="none" w:sz="0" w:space="0" w:color="auto"/>
        <w:left w:val="none" w:sz="0" w:space="0" w:color="auto"/>
        <w:bottom w:val="none" w:sz="0" w:space="0" w:color="auto"/>
        <w:right w:val="none" w:sz="0" w:space="0" w:color="auto"/>
      </w:divBdr>
    </w:div>
    <w:div w:id="1137337664">
      <w:bodyDiv w:val="1"/>
      <w:marLeft w:val="0"/>
      <w:marRight w:val="0"/>
      <w:marTop w:val="0"/>
      <w:marBottom w:val="0"/>
      <w:divBdr>
        <w:top w:val="none" w:sz="0" w:space="0" w:color="auto"/>
        <w:left w:val="none" w:sz="0" w:space="0" w:color="auto"/>
        <w:bottom w:val="none" w:sz="0" w:space="0" w:color="auto"/>
        <w:right w:val="none" w:sz="0" w:space="0" w:color="auto"/>
      </w:divBdr>
    </w:div>
    <w:div w:id="1137528400">
      <w:bodyDiv w:val="1"/>
      <w:marLeft w:val="0"/>
      <w:marRight w:val="0"/>
      <w:marTop w:val="0"/>
      <w:marBottom w:val="0"/>
      <w:divBdr>
        <w:top w:val="none" w:sz="0" w:space="0" w:color="auto"/>
        <w:left w:val="none" w:sz="0" w:space="0" w:color="auto"/>
        <w:bottom w:val="none" w:sz="0" w:space="0" w:color="auto"/>
        <w:right w:val="none" w:sz="0" w:space="0" w:color="auto"/>
      </w:divBdr>
    </w:div>
    <w:div w:id="1137528527">
      <w:bodyDiv w:val="1"/>
      <w:marLeft w:val="0"/>
      <w:marRight w:val="0"/>
      <w:marTop w:val="0"/>
      <w:marBottom w:val="0"/>
      <w:divBdr>
        <w:top w:val="none" w:sz="0" w:space="0" w:color="auto"/>
        <w:left w:val="none" w:sz="0" w:space="0" w:color="auto"/>
        <w:bottom w:val="none" w:sz="0" w:space="0" w:color="auto"/>
        <w:right w:val="none" w:sz="0" w:space="0" w:color="auto"/>
      </w:divBdr>
    </w:div>
    <w:div w:id="1137605253">
      <w:bodyDiv w:val="1"/>
      <w:marLeft w:val="0"/>
      <w:marRight w:val="0"/>
      <w:marTop w:val="0"/>
      <w:marBottom w:val="0"/>
      <w:divBdr>
        <w:top w:val="none" w:sz="0" w:space="0" w:color="auto"/>
        <w:left w:val="none" w:sz="0" w:space="0" w:color="auto"/>
        <w:bottom w:val="none" w:sz="0" w:space="0" w:color="auto"/>
        <w:right w:val="none" w:sz="0" w:space="0" w:color="auto"/>
      </w:divBdr>
    </w:div>
    <w:div w:id="1137646687">
      <w:bodyDiv w:val="1"/>
      <w:marLeft w:val="0"/>
      <w:marRight w:val="0"/>
      <w:marTop w:val="0"/>
      <w:marBottom w:val="0"/>
      <w:divBdr>
        <w:top w:val="none" w:sz="0" w:space="0" w:color="auto"/>
        <w:left w:val="none" w:sz="0" w:space="0" w:color="auto"/>
        <w:bottom w:val="none" w:sz="0" w:space="0" w:color="auto"/>
        <w:right w:val="none" w:sz="0" w:space="0" w:color="auto"/>
      </w:divBdr>
    </w:div>
    <w:div w:id="1137720240">
      <w:bodyDiv w:val="1"/>
      <w:marLeft w:val="0"/>
      <w:marRight w:val="0"/>
      <w:marTop w:val="0"/>
      <w:marBottom w:val="0"/>
      <w:divBdr>
        <w:top w:val="none" w:sz="0" w:space="0" w:color="auto"/>
        <w:left w:val="none" w:sz="0" w:space="0" w:color="auto"/>
        <w:bottom w:val="none" w:sz="0" w:space="0" w:color="auto"/>
        <w:right w:val="none" w:sz="0" w:space="0" w:color="auto"/>
      </w:divBdr>
    </w:div>
    <w:div w:id="1138032833">
      <w:bodyDiv w:val="1"/>
      <w:marLeft w:val="0"/>
      <w:marRight w:val="0"/>
      <w:marTop w:val="0"/>
      <w:marBottom w:val="0"/>
      <w:divBdr>
        <w:top w:val="none" w:sz="0" w:space="0" w:color="auto"/>
        <w:left w:val="none" w:sz="0" w:space="0" w:color="auto"/>
        <w:bottom w:val="none" w:sz="0" w:space="0" w:color="auto"/>
        <w:right w:val="none" w:sz="0" w:space="0" w:color="auto"/>
      </w:divBdr>
    </w:div>
    <w:div w:id="1138189288">
      <w:bodyDiv w:val="1"/>
      <w:marLeft w:val="0"/>
      <w:marRight w:val="0"/>
      <w:marTop w:val="0"/>
      <w:marBottom w:val="0"/>
      <w:divBdr>
        <w:top w:val="none" w:sz="0" w:space="0" w:color="auto"/>
        <w:left w:val="none" w:sz="0" w:space="0" w:color="auto"/>
        <w:bottom w:val="none" w:sz="0" w:space="0" w:color="auto"/>
        <w:right w:val="none" w:sz="0" w:space="0" w:color="auto"/>
      </w:divBdr>
    </w:div>
    <w:div w:id="1138256063">
      <w:bodyDiv w:val="1"/>
      <w:marLeft w:val="0"/>
      <w:marRight w:val="0"/>
      <w:marTop w:val="0"/>
      <w:marBottom w:val="0"/>
      <w:divBdr>
        <w:top w:val="none" w:sz="0" w:space="0" w:color="auto"/>
        <w:left w:val="none" w:sz="0" w:space="0" w:color="auto"/>
        <w:bottom w:val="none" w:sz="0" w:space="0" w:color="auto"/>
        <w:right w:val="none" w:sz="0" w:space="0" w:color="auto"/>
      </w:divBdr>
    </w:div>
    <w:div w:id="1138379466">
      <w:bodyDiv w:val="1"/>
      <w:marLeft w:val="0"/>
      <w:marRight w:val="0"/>
      <w:marTop w:val="0"/>
      <w:marBottom w:val="0"/>
      <w:divBdr>
        <w:top w:val="none" w:sz="0" w:space="0" w:color="auto"/>
        <w:left w:val="none" w:sz="0" w:space="0" w:color="auto"/>
        <w:bottom w:val="none" w:sz="0" w:space="0" w:color="auto"/>
        <w:right w:val="none" w:sz="0" w:space="0" w:color="auto"/>
      </w:divBdr>
    </w:div>
    <w:div w:id="1138381122">
      <w:bodyDiv w:val="1"/>
      <w:marLeft w:val="0"/>
      <w:marRight w:val="0"/>
      <w:marTop w:val="0"/>
      <w:marBottom w:val="0"/>
      <w:divBdr>
        <w:top w:val="none" w:sz="0" w:space="0" w:color="auto"/>
        <w:left w:val="none" w:sz="0" w:space="0" w:color="auto"/>
        <w:bottom w:val="none" w:sz="0" w:space="0" w:color="auto"/>
        <w:right w:val="none" w:sz="0" w:space="0" w:color="auto"/>
      </w:divBdr>
    </w:div>
    <w:div w:id="1138491871">
      <w:bodyDiv w:val="1"/>
      <w:marLeft w:val="0"/>
      <w:marRight w:val="0"/>
      <w:marTop w:val="0"/>
      <w:marBottom w:val="0"/>
      <w:divBdr>
        <w:top w:val="none" w:sz="0" w:space="0" w:color="auto"/>
        <w:left w:val="none" w:sz="0" w:space="0" w:color="auto"/>
        <w:bottom w:val="none" w:sz="0" w:space="0" w:color="auto"/>
        <w:right w:val="none" w:sz="0" w:space="0" w:color="auto"/>
      </w:divBdr>
    </w:div>
    <w:div w:id="1138569428">
      <w:bodyDiv w:val="1"/>
      <w:marLeft w:val="0"/>
      <w:marRight w:val="0"/>
      <w:marTop w:val="0"/>
      <w:marBottom w:val="0"/>
      <w:divBdr>
        <w:top w:val="none" w:sz="0" w:space="0" w:color="auto"/>
        <w:left w:val="none" w:sz="0" w:space="0" w:color="auto"/>
        <w:bottom w:val="none" w:sz="0" w:space="0" w:color="auto"/>
        <w:right w:val="none" w:sz="0" w:space="0" w:color="auto"/>
      </w:divBdr>
    </w:div>
    <w:div w:id="1138644858">
      <w:bodyDiv w:val="1"/>
      <w:marLeft w:val="0"/>
      <w:marRight w:val="0"/>
      <w:marTop w:val="0"/>
      <w:marBottom w:val="0"/>
      <w:divBdr>
        <w:top w:val="none" w:sz="0" w:space="0" w:color="auto"/>
        <w:left w:val="none" w:sz="0" w:space="0" w:color="auto"/>
        <w:bottom w:val="none" w:sz="0" w:space="0" w:color="auto"/>
        <w:right w:val="none" w:sz="0" w:space="0" w:color="auto"/>
      </w:divBdr>
    </w:div>
    <w:div w:id="1138648731">
      <w:bodyDiv w:val="1"/>
      <w:marLeft w:val="0"/>
      <w:marRight w:val="0"/>
      <w:marTop w:val="0"/>
      <w:marBottom w:val="0"/>
      <w:divBdr>
        <w:top w:val="none" w:sz="0" w:space="0" w:color="auto"/>
        <w:left w:val="none" w:sz="0" w:space="0" w:color="auto"/>
        <w:bottom w:val="none" w:sz="0" w:space="0" w:color="auto"/>
        <w:right w:val="none" w:sz="0" w:space="0" w:color="auto"/>
      </w:divBdr>
    </w:div>
    <w:div w:id="1138837794">
      <w:bodyDiv w:val="1"/>
      <w:marLeft w:val="0"/>
      <w:marRight w:val="0"/>
      <w:marTop w:val="0"/>
      <w:marBottom w:val="0"/>
      <w:divBdr>
        <w:top w:val="none" w:sz="0" w:space="0" w:color="auto"/>
        <w:left w:val="none" w:sz="0" w:space="0" w:color="auto"/>
        <w:bottom w:val="none" w:sz="0" w:space="0" w:color="auto"/>
        <w:right w:val="none" w:sz="0" w:space="0" w:color="auto"/>
      </w:divBdr>
    </w:div>
    <w:div w:id="1138838677">
      <w:bodyDiv w:val="1"/>
      <w:marLeft w:val="0"/>
      <w:marRight w:val="0"/>
      <w:marTop w:val="0"/>
      <w:marBottom w:val="0"/>
      <w:divBdr>
        <w:top w:val="none" w:sz="0" w:space="0" w:color="auto"/>
        <w:left w:val="none" w:sz="0" w:space="0" w:color="auto"/>
        <w:bottom w:val="none" w:sz="0" w:space="0" w:color="auto"/>
        <w:right w:val="none" w:sz="0" w:space="0" w:color="auto"/>
      </w:divBdr>
    </w:div>
    <w:div w:id="1139031152">
      <w:bodyDiv w:val="1"/>
      <w:marLeft w:val="0"/>
      <w:marRight w:val="0"/>
      <w:marTop w:val="0"/>
      <w:marBottom w:val="0"/>
      <w:divBdr>
        <w:top w:val="none" w:sz="0" w:space="0" w:color="auto"/>
        <w:left w:val="none" w:sz="0" w:space="0" w:color="auto"/>
        <w:bottom w:val="none" w:sz="0" w:space="0" w:color="auto"/>
        <w:right w:val="none" w:sz="0" w:space="0" w:color="auto"/>
      </w:divBdr>
    </w:div>
    <w:div w:id="1139155763">
      <w:bodyDiv w:val="1"/>
      <w:marLeft w:val="0"/>
      <w:marRight w:val="0"/>
      <w:marTop w:val="0"/>
      <w:marBottom w:val="0"/>
      <w:divBdr>
        <w:top w:val="none" w:sz="0" w:space="0" w:color="auto"/>
        <w:left w:val="none" w:sz="0" w:space="0" w:color="auto"/>
        <w:bottom w:val="none" w:sz="0" w:space="0" w:color="auto"/>
        <w:right w:val="none" w:sz="0" w:space="0" w:color="auto"/>
      </w:divBdr>
    </w:div>
    <w:div w:id="1139226466">
      <w:bodyDiv w:val="1"/>
      <w:marLeft w:val="0"/>
      <w:marRight w:val="0"/>
      <w:marTop w:val="0"/>
      <w:marBottom w:val="0"/>
      <w:divBdr>
        <w:top w:val="none" w:sz="0" w:space="0" w:color="auto"/>
        <w:left w:val="none" w:sz="0" w:space="0" w:color="auto"/>
        <w:bottom w:val="none" w:sz="0" w:space="0" w:color="auto"/>
        <w:right w:val="none" w:sz="0" w:space="0" w:color="auto"/>
      </w:divBdr>
    </w:div>
    <w:div w:id="1139542531">
      <w:bodyDiv w:val="1"/>
      <w:marLeft w:val="0"/>
      <w:marRight w:val="0"/>
      <w:marTop w:val="0"/>
      <w:marBottom w:val="0"/>
      <w:divBdr>
        <w:top w:val="none" w:sz="0" w:space="0" w:color="auto"/>
        <w:left w:val="none" w:sz="0" w:space="0" w:color="auto"/>
        <w:bottom w:val="none" w:sz="0" w:space="0" w:color="auto"/>
        <w:right w:val="none" w:sz="0" w:space="0" w:color="auto"/>
      </w:divBdr>
    </w:div>
    <w:div w:id="1139542533">
      <w:bodyDiv w:val="1"/>
      <w:marLeft w:val="0"/>
      <w:marRight w:val="0"/>
      <w:marTop w:val="0"/>
      <w:marBottom w:val="0"/>
      <w:divBdr>
        <w:top w:val="none" w:sz="0" w:space="0" w:color="auto"/>
        <w:left w:val="none" w:sz="0" w:space="0" w:color="auto"/>
        <w:bottom w:val="none" w:sz="0" w:space="0" w:color="auto"/>
        <w:right w:val="none" w:sz="0" w:space="0" w:color="auto"/>
      </w:divBdr>
    </w:div>
    <w:div w:id="1139805569">
      <w:bodyDiv w:val="1"/>
      <w:marLeft w:val="0"/>
      <w:marRight w:val="0"/>
      <w:marTop w:val="0"/>
      <w:marBottom w:val="0"/>
      <w:divBdr>
        <w:top w:val="none" w:sz="0" w:space="0" w:color="auto"/>
        <w:left w:val="none" w:sz="0" w:space="0" w:color="auto"/>
        <w:bottom w:val="none" w:sz="0" w:space="0" w:color="auto"/>
        <w:right w:val="none" w:sz="0" w:space="0" w:color="auto"/>
      </w:divBdr>
    </w:div>
    <w:div w:id="1139958993">
      <w:bodyDiv w:val="1"/>
      <w:marLeft w:val="0"/>
      <w:marRight w:val="0"/>
      <w:marTop w:val="0"/>
      <w:marBottom w:val="0"/>
      <w:divBdr>
        <w:top w:val="none" w:sz="0" w:space="0" w:color="auto"/>
        <w:left w:val="none" w:sz="0" w:space="0" w:color="auto"/>
        <w:bottom w:val="none" w:sz="0" w:space="0" w:color="auto"/>
        <w:right w:val="none" w:sz="0" w:space="0" w:color="auto"/>
      </w:divBdr>
    </w:div>
    <w:div w:id="1140078753">
      <w:bodyDiv w:val="1"/>
      <w:marLeft w:val="0"/>
      <w:marRight w:val="0"/>
      <w:marTop w:val="0"/>
      <w:marBottom w:val="0"/>
      <w:divBdr>
        <w:top w:val="none" w:sz="0" w:space="0" w:color="auto"/>
        <w:left w:val="none" w:sz="0" w:space="0" w:color="auto"/>
        <w:bottom w:val="none" w:sz="0" w:space="0" w:color="auto"/>
        <w:right w:val="none" w:sz="0" w:space="0" w:color="auto"/>
      </w:divBdr>
    </w:div>
    <w:div w:id="1140079817">
      <w:bodyDiv w:val="1"/>
      <w:marLeft w:val="0"/>
      <w:marRight w:val="0"/>
      <w:marTop w:val="0"/>
      <w:marBottom w:val="0"/>
      <w:divBdr>
        <w:top w:val="none" w:sz="0" w:space="0" w:color="auto"/>
        <w:left w:val="none" w:sz="0" w:space="0" w:color="auto"/>
        <w:bottom w:val="none" w:sz="0" w:space="0" w:color="auto"/>
        <w:right w:val="none" w:sz="0" w:space="0" w:color="auto"/>
      </w:divBdr>
    </w:div>
    <w:div w:id="1140458552">
      <w:bodyDiv w:val="1"/>
      <w:marLeft w:val="0"/>
      <w:marRight w:val="0"/>
      <w:marTop w:val="0"/>
      <w:marBottom w:val="0"/>
      <w:divBdr>
        <w:top w:val="none" w:sz="0" w:space="0" w:color="auto"/>
        <w:left w:val="none" w:sz="0" w:space="0" w:color="auto"/>
        <w:bottom w:val="none" w:sz="0" w:space="0" w:color="auto"/>
        <w:right w:val="none" w:sz="0" w:space="0" w:color="auto"/>
      </w:divBdr>
    </w:div>
    <w:div w:id="1140726284">
      <w:bodyDiv w:val="1"/>
      <w:marLeft w:val="0"/>
      <w:marRight w:val="0"/>
      <w:marTop w:val="0"/>
      <w:marBottom w:val="0"/>
      <w:divBdr>
        <w:top w:val="none" w:sz="0" w:space="0" w:color="auto"/>
        <w:left w:val="none" w:sz="0" w:space="0" w:color="auto"/>
        <w:bottom w:val="none" w:sz="0" w:space="0" w:color="auto"/>
        <w:right w:val="none" w:sz="0" w:space="0" w:color="auto"/>
      </w:divBdr>
    </w:div>
    <w:div w:id="1140995758">
      <w:bodyDiv w:val="1"/>
      <w:marLeft w:val="0"/>
      <w:marRight w:val="0"/>
      <w:marTop w:val="0"/>
      <w:marBottom w:val="0"/>
      <w:divBdr>
        <w:top w:val="none" w:sz="0" w:space="0" w:color="auto"/>
        <w:left w:val="none" w:sz="0" w:space="0" w:color="auto"/>
        <w:bottom w:val="none" w:sz="0" w:space="0" w:color="auto"/>
        <w:right w:val="none" w:sz="0" w:space="0" w:color="auto"/>
      </w:divBdr>
    </w:div>
    <w:div w:id="1141114082">
      <w:bodyDiv w:val="1"/>
      <w:marLeft w:val="0"/>
      <w:marRight w:val="0"/>
      <w:marTop w:val="0"/>
      <w:marBottom w:val="0"/>
      <w:divBdr>
        <w:top w:val="none" w:sz="0" w:space="0" w:color="auto"/>
        <w:left w:val="none" w:sz="0" w:space="0" w:color="auto"/>
        <w:bottom w:val="none" w:sz="0" w:space="0" w:color="auto"/>
        <w:right w:val="none" w:sz="0" w:space="0" w:color="auto"/>
      </w:divBdr>
    </w:div>
    <w:div w:id="1141271799">
      <w:bodyDiv w:val="1"/>
      <w:marLeft w:val="0"/>
      <w:marRight w:val="0"/>
      <w:marTop w:val="0"/>
      <w:marBottom w:val="0"/>
      <w:divBdr>
        <w:top w:val="none" w:sz="0" w:space="0" w:color="auto"/>
        <w:left w:val="none" w:sz="0" w:space="0" w:color="auto"/>
        <w:bottom w:val="none" w:sz="0" w:space="0" w:color="auto"/>
        <w:right w:val="none" w:sz="0" w:space="0" w:color="auto"/>
      </w:divBdr>
    </w:div>
    <w:div w:id="1141773850">
      <w:bodyDiv w:val="1"/>
      <w:marLeft w:val="0"/>
      <w:marRight w:val="0"/>
      <w:marTop w:val="0"/>
      <w:marBottom w:val="0"/>
      <w:divBdr>
        <w:top w:val="none" w:sz="0" w:space="0" w:color="auto"/>
        <w:left w:val="none" w:sz="0" w:space="0" w:color="auto"/>
        <w:bottom w:val="none" w:sz="0" w:space="0" w:color="auto"/>
        <w:right w:val="none" w:sz="0" w:space="0" w:color="auto"/>
      </w:divBdr>
    </w:div>
    <w:div w:id="1141847566">
      <w:bodyDiv w:val="1"/>
      <w:marLeft w:val="0"/>
      <w:marRight w:val="0"/>
      <w:marTop w:val="0"/>
      <w:marBottom w:val="0"/>
      <w:divBdr>
        <w:top w:val="none" w:sz="0" w:space="0" w:color="auto"/>
        <w:left w:val="none" w:sz="0" w:space="0" w:color="auto"/>
        <w:bottom w:val="none" w:sz="0" w:space="0" w:color="auto"/>
        <w:right w:val="none" w:sz="0" w:space="0" w:color="auto"/>
      </w:divBdr>
    </w:div>
    <w:div w:id="1141852020">
      <w:bodyDiv w:val="1"/>
      <w:marLeft w:val="0"/>
      <w:marRight w:val="0"/>
      <w:marTop w:val="0"/>
      <w:marBottom w:val="0"/>
      <w:divBdr>
        <w:top w:val="none" w:sz="0" w:space="0" w:color="auto"/>
        <w:left w:val="none" w:sz="0" w:space="0" w:color="auto"/>
        <w:bottom w:val="none" w:sz="0" w:space="0" w:color="auto"/>
        <w:right w:val="none" w:sz="0" w:space="0" w:color="auto"/>
      </w:divBdr>
    </w:div>
    <w:div w:id="1141926314">
      <w:bodyDiv w:val="1"/>
      <w:marLeft w:val="0"/>
      <w:marRight w:val="0"/>
      <w:marTop w:val="0"/>
      <w:marBottom w:val="0"/>
      <w:divBdr>
        <w:top w:val="none" w:sz="0" w:space="0" w:color="auto"/>
        <w:left w:val="none" w:sz="0" w:space="0" w:color="auto"/>
        <w:bottom w:val="none" w:sz="0" w:space="0" w:color="auto"/>
        <w:right w:val="none" w:sz="0" w:space="0" w:color="auto"/>
      </w:divBdr>
    </w:div>
    <w:div w:id="1141996322">
      <w:bodyDiv w:val="1"/>
      <w:marLeft w:val="0"/>
      <w:marRight w:val="0"/>
      <w:marTop w:val="0"/>
      <w:marBottom w:val="0"/>
      <w:divBdr>
        <w:top w:val="none" w:sz="0" w:space="0" w:color="auto"/>
        <w:left w:val="none" w:sz="0" w:space="0" w:color="auto"/>
        <w:bottom w:val="none" w:sz="0" w:space="0" w:color="auto"/>
        <w:right w:val="none" w:sz="0" w:space="0" w:color="auto"/>
      </w:divBdr>
    </w:div>
    <w:div w:id="1142651626">
      <w:bodyDiv w:val="1"/>
      <w:marLeft w:val="0"/>
      <w:marRight w:val="0"/>
      <w:marTop w:val="0"/>
      <w:marBottom w:val="0"/>
      <w:divBdr>
        <w:top w:val="none" w:sz="0" w:space="0" w:color="auto"/>
        <w:left w:val="none" w:sz="0" w:space="0" w:color="auto"/>
        <w:bottom w:val="none" w:sz="0" w:space="0" w:color="auto"/>
        <w:right w:val="none" w:sz="0" w:space="0" w:color="auto"/>
      </w:divBdr>
    </w:div>
    <w:div w:id="1142818930">
      <w:bodyDiv w:val="1"/>
      <w:marLeft w:val="0"/>
      <w:marRight w:val="0"/>
      <w:marTop w:val="0"/>
      <w:marBottom w:val="0"/>
      <w:divBdr>
        <w:top w:val="none" w:sz="0" w:space="0" w:color="auto"/>
        <w:left w:val="none" w:sz="0" w:space="0" w:color="auto"/>
        <w:bottom w:val="none" w:sz="0" w:space="0" w:color="auto"/>
        <w:right w:val="none" w:sz="0" w:space="0" w:color="auto"/>
      </w:divBdr>
    </w:div>
    <w:div w:id="1143039021">
      <w:bodyDiv w:val="1"/>
      <w:marLeft w:val="0"/>
      <w:marRight w:val="0"/>
      <w:marTop w:val="0"/>
      <w:marBottom w:val="0"/>
      <w:divBdr>
        <w:top w:val="none" w:sz="0" w:space="0" w:color="auto"/>
        <w:left w:val="none" w:sz="0" w:space="0" w:color="auto"/>
        <w:bottom w:val="none" w:sz="0" w:space="0" w:color="auto"/>
        <w:right w:val="none" w:sz="0" w:space="0" w:color="auto"/>
      </w:divBdr>
    </w:div>
    <w:div w:id="1143229151">
      <w:bodyDiv w:val="1"/>
      <w:marLeft w:val="0"/>
      <w:marRight w:val="0"/>
      <w:marTop w:val="0"/>
      <w:marBottom w:val="0"/>
      <w:divBdr>
        <w:top w:val="none" w:sz="0" w:space="0" w:color="auto"/>
        <w:left w:val="none" w:sz="0" w:space="0" w:color="auto"/>
        <w:bottom w:val="none" w:sz="0" w:space="0" w:color="auto"/>
        <w:right w:val="none" w:sz="0" w:space="0" w:color="auto"/>
      </w:divBdr>
    </w:div>
    <w:div w:id="1143236659">
      <w:bodyDiv w:val="1"/>
      <w:marLeft w:val="0"/>
      <w:marRight w:val="0"/>
      <w:marTop w:val="0"/>
      <w:marBottom w:val="0"/>
      <w:divBdr>
        <w:top w:val="none" w:sz="0" w:space="0" w:color="auto"/>
        <w:left w:val="none" w:sz="0" w:space="0" w:color="auto"/>
        <w:bottom w:val="none" w:sz="0" w:space="0" w:color="auto"/>
        <w:right w:val="none" w:sz="0" w:space="0" w:color="auto"/>
      </w:divBdr>
    </w:div>
    <w:div w:id="1143304902">
      <w:bodyDiv w:val="1"/>
      <w:marLeft w:val="0"/>
      <w:marRight w:val="0"/>
      <w:marTop w:val="0"/>
      <w:marBottom w:val="0"/>
      <w:divBdr>
        <w:top w:val="none" w:sz="0" w:space="0" w:color="auto"/>
        <w:left w:val="none" w:sz="0" w:space="0" w:color="auto"/>
        <w:bottom w:val="none" w:sz="0" w:space="0" w:color="auto"/>
        <w:right w:val="none" w:sz="0" w:space="0" w:color="auto"/>
      </w:divBdr>
    </w:div>
    <w:div w:id="1143427445">
      <w:bodyDiv w:val="1"/>
      <w:marLeft w:val="0"/>
      <w:marRight w:val="0"/>
      <w:marTop w:val="0"/>
      <w:marBottom w:val="0"/>
      <w:divBdr>
        <w:top w:val="none" w:sz="0" w:space="0" w:color="auto"/>
        <w:left w:val="none" w:sz="0" w:space="0" w:color="auto"/>
        <w:bottom w:val="none" w:sz="0" w:space="0" w:color="auto"/>
        <w:right w:val="none" w:sz="0" w:space="0" w:color="auto"/>
      </w:divBdr>
    </w:div>
    <w:div w:id="1143699011">
      <w:bodyDiv w:val="1"/>
      <w:marLeft w:val="0"/>
      <w:marRight w:val="0"/>
      <w:marTop w:val="0"/>
      <w:marBottom w:val="0"/>
      <w:divBdr>
        <w:top w:val="none" w:sz="0" w:space="0" w:color="auto"/>
        <w:left w:val="none" w:sz="0" w:space="0" w:color="auto"/>
        <w:bottom w:val="none" w:sz="0" w:space="0" w:color="auto"/>
        <w:right w:val="none" w:sz="0" w:space="0" w:color="auto"/>
      </w:divBdr>
    </w:div>
    <w:div w:id="1143737704">
      <w:bodyDiv w:val="1"/>
      <w:marLeft w:val="0"/>
      <w:marRight w:val="0"/>
      <w:marTop w:val="0"/>
      <w:marBottom w:val="0"/>
      <w:divBdr>
        <w:top w:val="none" w:sz="0" w:space="0" w:color="auto"/>
        <w:left w:val="none" w:sz="0" w:space="0" w:color="auto"/>
        <w:bottom w:val="none" w:sz="0" w:space="0" w:color="auto"/>
        <w:right w:val="none" w:sz="0" w:space="0" w:color="auto"/>
      </w:divBdr>
    </w:div>
    <w:div w:id="1143813351">
      <w:bodyDiv w:val="1"/>
      <w:marLeft w:val="0"/>
      <w:marRight w:val="0"/>
      <w:marTop w:val="0"/>
      <w:marBottom w:val="0"/>
      <w:divBdr>
        <w:top w:val="none" w:sz="0" w:space="0" w:color="auto"/>
        <w:left w:val="none" w:sz="0" w:space="0" w:color="auto"/>
        <w:bottom w:val="none" w:sz="0" w:space="0" w:color="auto"/>
        <w:right w:val="none" w:sz="0" w:space="0" w:color="auto"/>
      </w:divBdr>
    </w:div>
    <w:div w:id="1143961422">
      <w:bodyDiv w:val="1"/>
      <w:marLeft w:val="0"/>
      <w:marRight w:val="0"/>
      <w:marTop w:val="0"/>
      <w:marBottom w:val="0"/>
      <w:divBdr>
        <w:top w:val="none" w:sz="0" w:space="0" w:color="auto"/>
        <w:left w:val="none" w:sz="0" w:space="0" w:color="auto"/>
        <w:bottom w:val="none" w:sz="0" w:space="0" w:color="auto"/>
        <w:right w:val="none" w:sz="0" w:space="0" w:color="auto"/>
      </w:divBdr>
    </w:div>
    <w:div w:id="1144277842">
      <w:bodyDiv w:val="1"/>
      <w:marLeft w:val="0"/>
      <w:marRight w:val="0"/>
      <w:marTop w:val="0"/>
      <w:marBottom w:val="0"/>
      <w:divBdr>
        <w:top w:val="none" w:sz="0" w:space="0" w:color="auto"/>
        <w:left w:val="none" w:sz="0" w:space="0" w:color="auto"/>
        <w:bottom w:val="none" w:sz="0" w:space="0" w:color="auto"/>
        <w:right w:val="none" w:sz="0" w:space="0" w:color="auto"/>
      </w:divBdr>
    </w:div>
    <w:div w:id="1144346111">
      <w:bodyDiv w:val="1"/>
      <w:marLeft w:val="0"/>
      <w:marRight w:val="0"/>
      <w:marTop w:val="0"/>
      <w:marBottom w:val="0"/>
      <w:divBdr>
        <w:top w:val="none" w:sz="0" w:space="0" w:color="auto"/>
        <w:left w:val="none" w:sz="0" w:space="0" w:color="auto"/>
        <w:bottom w:val="none" w:sz="0" w:space="0" w:color="auto"/>
        <w:right w:val="none" w:sz="0" w:space="0" w:color="auto"/>
      </w:divBdr>
    </w:div>
    <w:div w:id="1144398059">
      <w:bodyDiv w:val="1"/>
      <w:marLeft w:val="0"/>
      <w:marRight w:val="0"/>
      <w:marTop w:val="0"/>
      <w:marBottom w:val="0"/>
      <w:divBdr>
        <w:top w:val="none" w:sz="0" w:space="0" w:color="auto"/>
        <w:left w:val="none" w:sz="0" w:space="0" w:color="auto"/>
        <w:bottom w:val="none" w:sz="0" w:space="0" w:color="auto"/>
        <w:right w:val="none" w:sz="0" w:space="0" w:color="auto"/>
      </w:divBdr>
    </w:div>
    <w:div w:id="1144815348">
      <w:bodyDiv w:val="1"/>
      <w:marLeft w:val="0"/>
      <w:marRight w:val="0"/>
      <w:marTop w:val="0"/>
      <w:marBottom w:val="0"/>
      <w:divBdr>
        <w:top w:val="none" w:sz="0" w:space="0" w:color="auto"/>
        <w:left w:val="none" w:sz="0" w:space="0" w:color="auto"/>
        <w:bottom w:val="none" w:sz="0" w:space="0" w:color="auto"/>
        <w:right w:val="none" w:sz="0" w:space="0" w:color="auto"/>
      </w:divBdr>
    </w:div>
    <w:div w:id="1145051571">
      <w:bodyDiv w:val="1"/>
      <w:marLeft w:val="0"/>
      <w:marRight w:val="0"/>
      <w:marTop w:val="0"/>
      <w:marBottom w:val="0"/>
      <w:divBdr>
        <w:top w:val="none" w:sz="0" w:space="0" w:color="auto"/>
        <w:left w:val="none" w:sz="0" w:space="0" w:color="auto"/>
        <w:bottom w:val="none" w:sz="0" w:space="0" w:color="auto"/>
        <w:right w:val="none" w:sz="0" w:space="0" w:color="auto"/>
      </w:divBdr>
    </w:div>
    <w:div w:id="1145125887">
      <w:bodyDiv w:val="1"/>
      <w:marLeft w:val="0"/>
      <w:marRight w:val="0"/>
      <w:marTop w:val="0"/>
      <w:marBottom w:val="0"/>
      <w:divBdr>
        <w:top w:val="none" w:sz="0" w:space="0" w:color="auto"/>
        <w:left w:val="none" w:sz="0" w:space="0" w:color="auto"/>
        <w:bottom w:val="none" w:sz="0" w:space="0" w:color="auto"/>
        <w:right w:val="none" w:sz="0" w:space="0" w:color="auto"/>
      </w:divBdr>
    </w:div>
    <w:div w:id="1145318532">
      <w:bodyDiv w:val="1"/>
      <w:marLeft w:val="0"/>
      <w:marRight w:val="0"/>
      <w:marTop w:val="0"/>
      <w:marBottom w:val="0"/>
      <w:divBdr>
        <w:top w:val="none" w:sz="0" w:space="0" w:color="auto"/>
        <w:left w:val="none" w:sz="0" w:space="0" w:color="auto"/>
        <w:bottom w:val="none" w:sz="0" w:space="0" w:color="auto"/>
        <w:right w:val="none" w:sz="0" w:space="0" w:color="auto"/>
      </w:divBdr>
    </w:div>
    <w:div w:id="1145467684">
      <w:bodyDiv w:val="1"/>
      <w:marLeft w:val="0"/>
      <w:marRight w:val="0"/>
      <w:marTop w:val="0"/>
      <w:marBottom w:val="0"/>
      <w:divBdr>
        <w:top w:val="none" w:sz="0" w:space="0" w:color="auto"/>
        <w:left w:val="none" w:sz="0" w:space="0" w:color="auto"/>
        <w:bottom w:val="none" w:sz="0" w:space="0" w:color="auto"/>
        <w:right w:val="none" w:sz="0" w:space="0" w:color="auto"/>
      </w:divBdr>
    </w:div>
    <w:div w:id="1145664682">
      <w:bodyDiv w:val="1"/>
      <w:marLeft w:val="0"/>
      <w:marRight w:val="0"/>
      <w:marTop w:val="0"/>
      <w:marBottom w:val="0"/>
      <w:divBdr>
        <w:top w:val="none" w:sz="0" w:space="0" w:color="auto"/>
        <w:left w:val="none" w:sz="0" w:space="0" w:color="auto"/>
        <w:bottom w:val="none" w:sz="0" w:space="0" w:color="auto"/>
        <w:right w:val="none" w:sz="0" w:space="0" w:color="auto"/>
      </w:divBdr>
    </w:div>
    <w:div w:id="1145665590">
      <w:bodyDiv w:val="1"/>
      <w:marLeft w:val="0"/>
      <w:marRight w:val="0"/>
      <w:marTop w:val="0"/>
      <w:marBottom w:val="0"/>
      <w:divBdr>
        <w:top w:val="none" w:sz="0" w:space="0" w:color="auto"/>
        <w:left w:val="none" w:sz="0" w:space="0" w:color="auto"/>
        <w:bottom w:val="none" w:sz="0" w:space="0" w:color="auto"/>
        <w:right w:val="none" w:sz="0" w:space="0" w:color="auto"/>
      </w:divBdr>
    </w:div>
    <w:div w:id="1145774877">
      <w:bodyDiv w:val="1"/>
      <w:marLeft w:val="0"/>
      <w:marRight w:val="0"/>
      <w:marTop w:val="0"/>
      <w:marBottom w:val="0"/>
      <w:divBdr>
        <w:top w:val="none" w:sz="0" w:space="0" w:color="auto"/>
        <w:left w:val="none" w:sz="0" w:space="0" w:color="auto"/>
        <w:bottom w:val="none" w:sz="0" w:space="0" w:color="auto"/>
        <w:right w:val="none" w:sz="0" w:space="0" w:color="auto"/>
      </w:divBdr>
    </w:div>
    <w:div w:id="1145857190">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169337">
      <w:bodyDiv w:val="1"/>
      <w:marLeft w:val="0"/>
      <w:marRight w:val="0"/>
      <w:marTop w:val="0"/>
      <w:marBottom w:val="0"/>
      <w:divBdr>
        <w:top w:val="none" w:sz="0" w:space="0" w:color="auto"/>
        <w:left w:val="none" w:sz="0" w:space="0" w:color="auto"/>
        <w:bottom w:val="none" w:sz="0" w:space="0" w:color="auto"/>
        <w:right w:val="none" w:sz="0" w:space="0" w:color="auto"/>
      </w:divBdr>
    </w:div>
    <w:div w:id="1146317909">
      <w:bodyDiv w:val="1"/>
      <w:marLeft w:val="0"/>
      <w:marRight w:val="0"/>
      <w:marTop w:val="0"/>
      <w:marBottom w:val="0"/>
      <w:divBdr>
        <w:top w:val="none" w:sz="0" w:space="0" w:color="auto"/>
        <w:left w:val="none" w:sz="0" w:space="0" w:color="auto"/>
        <w:bottom w:val="none" w:sz="0" w:space="0" w:color="auto"/>
        <w:right w:val="none" w:sz="0" w:space="0" w:color="auto"/>
      </w:divBdr>
    </w:div>
    <w:div w:id="1146318421">
      <w:bodyDiv w:val="1"/>
      <w:marLeft w:val="0"/>
      <w:marRight w:val="0"/>
      <w:marTop w:val="0"/>
      <w:marBottom w:val="0"/>
      <w:divBdr>
        <w:top w:val="none" w:sz="0" w:space="0" w:color="auto"/>
        <w:left w:val="none" w:sz="0" w:space="0" w:color="auto"/>
        <w:bottom w:val="none" w:sz="0" w:space="0" w:color="auto"/>
        <w:right w:val="none" w:sz="0" w:space="0" w:color="auto"/>
      </w:divBdr>
    </w:div>
    <w:div w:id="1146358116">
      <w:bodyDiv w:val="1"/>
      <w:marLeft w:val="0"/>
      <w:marRight w:val="0"/>
      <w:marTop w:val="0"/>
      <w:marBottom w:val="0"/>
      <w:divBdr>
        <w:top w:val="none" w:sz="0" w:space="0" w:color="auto"/>
        <w:left w:val="none" w:sz="0" w:space="0" w:color="auto"/>
        <w:bottom w:val="none" w:sz="0" w:space="0" w:color="auto"/>
        <w:right w:val="none" w:sz="0" w:space="0" w:color="auto"/>
      </w:divBdr>
    </w:div>
    <w:div w:id="1146627647">
      <w:bodyDiv w:val="1"/>
      <w:marLeft w:val="0"/>
      <w:marRight w:val="0"/>
      <w:marTop w:val="0"/>
      <w:marBottom w:val="0"/>
      <w:divBdr>
        <w:top w:val="none" w:sz="0" w:space="0" w:color="auto"/>
        <w:left w:val="none" w:sz="0" w:space="0" w:color="auto"/>
        <w:bottom w:val="none" w:sz="0" w:space="0" w:color="auto"/>
        <w:right w:val="none" w:sz="0" w:space="0" w:color="auto"/>
      </w:divBdr>
    </w:div>
    <w:div w:id="1147015729">
      <w:bodyDiv w:val="1"/>
      <w:marLeft w:val="0"/>
      <w:marRight w:val="0"/>
      <w:marTop w:val="0"/>
      <w:marBottom w:val="0"/>
      <w:divBdr>
        <w:top w:val="none" w:sz="0" w:space="0" w:color="auto"/>
        <w:left w:val="none" w:sz="0" w:space="0" w:color="auto"/>
        <w:bottom w:val="none" w:sz="0" w:space="0" w:color="auto"/>
        <w:right w:val="none" w:sz="0" w:space="0" w:color="auto"/>
      </w:divBdr>
    </w:div>
    <w:div w:id="1147160964">
      <w:bodyDiv w:val="1"/>
      <w:marLeft w:val="0"/>
      <w:marRight w:val="0"/>
      <w:marTop w:val="0"/>
      <w:marBottom w:val="0"/>
      <w:divBdr>
        <w:top w:val="none" w:sz="0" w:space="0" w:color="auto"/>
        <w:left w:val="none" w:sz="0" w:space="0" w:color="auto"/>
        <w:bottom w:val="none" w:sz="0" w:space="0" w:color="auto"/>
        <w:right w:val="none" w:sz="0" w:space="0" w:color="auto"/>
      </w:divBdr>
    </w:div>
    <w:div w:id="1147161599">
      <w:bodyDiv w:val="1"/>
      <w:marLeft w:val="0"/>
      <w:marRight w:val="0"/>
      <w:marTop w:val="0"/>
      <w:marBottom w:val="0"/>
      <w:divBdr>
        <w:top w:val="none" w:sz="0" w:space="0" w:color="auto"/>
        <w:left w:val="none" w:sz="0" w:space="0" w:color="auto"/>
        <w:bottom w:val="none" w:sz="0" w:space="0" w:color="auto"/>
        <w:right w:val="none" w:sz="0" w:space="0" w:color="auto"/>
      </w:divBdr>
    </w:div>
    <w:div w:id="1147546801">
      <w:bodyDiv w:val="1"/>
      <w:marLeft w:val="0"/>
      <w:marRight w:val="0"/>
      <w:marTop w:val="0"/>
      <w:marBottom w:val="0"/>
      <w:divBdr>
        <w:top w:val="none" w:sz="0" w:space="0" w:color="auto"/>
        <w:left w:val="none" w:sz="0" w:space="0" w:color="auto"/>
        <w:bottom w:val="none" w:sz="0" w:space="0" w:color="auto"/>
        <w:right w:val="none" w:sz="0" w:space="0" w:color="auto"/>
      </w:divBdr>
    </w:div>
    <w:div w:id="1147669283">
      <w:bodyDiv w:val="1"/>
      <w:marLeft w:val="0"/>
      <w:marRight w:val="0"/>
      <w:marTop w:val="0"/>
      <w:marBottom w:val="0"/>
      <w:divBdr>
        <w:top w:val="none" w:sz="0" w:space="0" w:color="auto"/>
        <w:left w:val="none" w:sz="0" w:space="0" w:color="auto"/>
        <w:bottom w:val="none" w:sz="0" w:space="0" w:color="auto"/>
        <w:right w:val="none" w:sz="0" w:space="0" w:color="auto"/>
      </w:divBdr>
    </w:div>
    <w:div w:id="1147670262">
      <w:bodyDiv w:val="1"/>
      <w:marLeft w:val="0"/>
      <w:marRight w:val="0"/>
      <w:marTop w:val="0"/>
      <w:marBottom w:val="0"/>
      <w:divBdr>
        <w:top w:val="none" w:sz="0" w:space="0" w:color="auto"/>
        <w:left w:val="none" w:sz="0" w:space="0" w:color="auto"/>
        <w:bottom w:val="none" w:sz="0" w:space="0" w:color="auto"/>
        <w:right w:val="none" w:sz="0" w:space="0" w:color="auto"/>
      </w:divBdr>
    </w:div>
    <w:div w:id="1147741035">
      <w:bodyDiv w:val="1"/>
      <w:marLeft w:val="0"/>
      <w:marRight w:val="0"/>
      <w:marTop w:val="0"/>
      <w:marBottom w:val="0"/>
      <w:divBdr>
        <w:top w:val="none" w:sz="0" w:space="0" w:color="auto"/>
        <w:left w:val="none" w:sz="0" w:space="0" w:color="auto"/>
        <w:bottom w:val="none" w:sz="0" w:space="0" w:color="auto"/>
        <w:right w:val="none" w:sz="0" w:space="0" w:color="auto"/>
      </w:divBdr>
    </w:div>
    <w:div w:id="1147819538">
      <w:bodyDiv w:val="1"/>
      <w:marLeft w:val="0"/>
      <w:marRight w:val="0"/>
      <w:marTop w:val="0"/>
      <w:marBottom w:val="0"/>
      <w:divBdr>
        <w:top w:val="none" w:sz="0" w:space="0" w:color="auto"/>
        <w:left w:val="none" w:sz="0" w:space="0" w:color="auto"/>
        <w:bottom w:val="none" w:sz="0" w:space="0" w:color="auto"/>
        <w:right w:val="none" w:sz="0" w:space="0" w:color="auto"/>
      </w:divBdr>
    </w:div>
    <w:div w:id="1147820916">
      <w:bodyDiv w:val="1"/>
      <w:marLeft w:val="0"/>
      <w:marRight w:val="0"/>
      <w:marTop w:val="0"/>
      <w:marBottom w:val="0"/>
      <w:divBdr>
        <w:top w:val="none" w:sz="0" w:space="0" w:color="auto"/>
        <w:left w:val="none" w:sz="0" w:space="0" w:color="auto"/>
        <w:bottom w:val="none" w:sz="0" w:space="0" w:color="auto"/>
        <w:right w:val="none" w:sz="0" w:space="0" w:color="auto"/>
      </w:divBdr>
    </w:div>
    <w:div w:id="1148091223">
      <w:bodyDiv w:val="1"/>
      <w:marLeft w:val="0"/>
      <w:marRight w:val="0"/>
      <w:marTop w:val="0"/>
      <w:marBottom w:val="0"/>
      <w:divBdr>
        <w:top w:val="none" w:sz="0" w:space="0" w:color="auto"/>
        <w:left w:val="none" w:sz="0" w:space="0" w:color="auto"/>
        <w:bottom w:val="none" w:sz="0" w:space="0" w:color="auto"/>
        <w:right w:val="none" w:sz="0" w:space="0" w:color="auto"/>
      </w:divBdr>
    </w:div>
    <w:div w:id="1148209201">
      <w:bodyDiv w:val="1"/>
      <w:marLeft w:val="0"/>
      <w:marRight w:val="0"/>
      <w:marTop w:val="0"/>
      <w:marBottom w:val="0"/>
      <w:divBdr>
        <w:top w:val="none" w:sz="0" w:space="0" w:color="auto"/>
        <w:left w:val="none" w:sz="0" w:space="0" w:color="auto"/>
        <w:bottom w:val="none" w:sz="0" w:space="0" w:color="auto"/>
        <w:right w:val="none" w:sz="0" w:space="0" w:color="auto"/>
      </w:divBdr>
    </w:div>
    <w:div w:id="1148548981">
      <w:bodyDiv w:val="1"/>
      <w:marLeft w:val="0"/>
      <w:marRight w:val="0"/>
      <w:marTop w:val="0"/>
      <w:marBottom w:val="0"/>
      <w:divBdr>
        <w:top w:val="none" w:sz="0" w:space="0" w:color="auto"/>
        <w:left w:val="none" w:sz="0" w:space="0" w:color="auto"/>
        <w:bottom w:val="none" w:sz="0" w:space="0" w:color="auto"/>
        <w:right w:val="none" w:sz="0" w:space="0" w:color="auto"/>
      </w:divBdr>
    </w:div>
    <w:div w:id="1148783779">
      <w:bodyDiv w:val="1"/>
      <w:marLeft w:val="0"/>
      <w:marRight w:val="0"/>
      <w:marTop w:val="0"/>
      <w:marBottom w:val="0"/>
      <w:divBdr>
        <w:top w:val="none" w:sz="0" w:space="0" w:color="auto"/>
        <w:left w:val="none" w:sz="0" w:space="0" w:color="auto"/>
        <w:bottom w:val="none" w:sz="0" w:space="0" w:color="auto"/>
        <w:right w:val="none" w:sz="0" w:space="0" w:color="auto"/>
      </w:divBdr>
    </w:div>
    <w:div w:id="1148784530">
      <w:bodyDiv w:val="1"/>
      <w:marLeft w:val="0"/>
      <w:marRight w:val="0"/>
      <w:marTop w:val="0"/>
      <w:marBottom w:val="0"/>
      <w:divBdr>
        <w:top w:val="none" w:sz="0" w:space="0" w:color="auto"/>
        <w:left w:val="none" w:sz="0" w:space="0" w:color="auto"/>
        <w:bottom w:val="none" w:sz="0" w:space="0" w:color="auto"/>
        <w:right w:val="none" w:sz="0" w:space="0" w:color="auto"/>
      </w:divBdr>
    </w:div>
    <w:div w:id="1148863135">
      <w:bodyDiv w:val="1"/>
      <w:marLeft w:val="0"/>
      <w:marRight w:val="0"/>
      <w:marTop w:val="0"/>
      <w:marBottom w:val="0"/>
      <w:divBdr>
        <w:top w:val="none" w:sz="0" w:space="0" w:color="auto"/>
        <w:left w:val="none" w:sz="0" w:space="0" w:color="auto"/>
        <w:bottom w:val="none" w:sz="0" w:space="0" w:color="auto"/>
        <w:right w:val="none" w:sz="0" w:space="0" w:color="auto"/>
      </w:divBdr>
    </w:div>
    <w:div w:id="1149057425">
      <w:bodyDiv w:val="1"/>
      <w:marLeft w:val="0"/>
      <w:marRight w:val="0"/>
      <w:marTop w:val="0"/>
      <w:marBottom w:val="0"/>
      <w:divBdr>
        <w:top w:val="none" w:sz="0" w:space="0" w:color="auto"/>
        <w:left w:val="none" w:sz="0" w:space="0" w:color="auto"/>
        <w:bottom w:val="none" w:sz="0" w:space="0" w:color="auto"/>
        <w:right w:val="none" w:sz="0" w:space="0" w:color="auto"/>
      </w:divBdr>
    </w:div>
    <w:div w:id="1149058709">
      <w:bodyDiv w:val="1"/>
      <w:marLeft w:val="0"/>
      <w:marRight w:val="0"/>
      <w:marTop w:val="0"/>
      <w:marBottom w:val="0"/>
      <w:divBdr>
        <w:top w:val="none" w:sz="0" w:space="0" w:color="auto"/>
        <w:left w:val="none" w:sz="0" w:space="0" w:color="auto"/>
        <w:bottom w:val="none" w:sz="0" w:space="0" w:color="auto"/>
        <w:right w:val="none" w:sz="0" w:space="0" w:color="auto"/>
      </w:divBdr>
    </w:div>
    <w:div w:id="1149126780">
      <w:bodyDiv w:val="1"/>
      <w:marLeft w:val="0"/>
      <w:marRight w:val="0"/>
      <w:marTop w:val="0"/>
      <w:marBottom w:val="0"/>
      <w:divBdr>
        <w:top w:val="none" w:sz="0" w:space="0" w:color="auto"/>
        <w:left w:val="none" w:sz="0" w:space="0" w:color="auto"/>
        <w:bottom w:val="none" w:sz="0" w:space="0" w:color="auto"/>
        <w:right w:val="none" w:sz="0" w:space="0" w:color="auto"/>
      </w:divBdr>
    </w:div>
    <w:div w:id="1149132851">
      <w:bodyDiv w:val="1"/>
      <w:marLeft w:val="0"/>
      <w:marRight w:val="0"/>
      <w:marTop w:val="0"/>
      <w:marBottom w:val="0"/>
      <w:divBdr>
        <w:top w:val="none" w:sz="0" w:space="0" w:color="auto"/>
        <w:left w:val="none" w:sz="0" w:space="0" w:color="auto"/>
        <w:bottom w:val="none" w:sz="0" w:space="0" w:color="auto"/>
        <w:right w:val="none" w:sz="0" w:space="0" w:color="auto"/>
      </w:divBdr>
    </w:div>
    <w:div w:id="1149326882">
      <w:bodyDiv w:val="1"/>
      <w:marLeft w:val="0"/>
      <w:marRight w:val="0"/>
      <w:marTop w:val="0"/>
      <w:marBottom w:val="0"/>
      <w:divBdr>
        <w:top w:val="none" w:sz="0" w:space="0" w:color="auto"/>
        <w:left w:val="none" w:sz="0" w:space="0" w:color="auto"/>
        <w:bottom w:val="none" w:sz="0" w:space="0" w:color="auto"/>
        <w:right w:val="none" w:sz="0" w:space="0" w:color="auto"/>
      </w:divBdr>
    </w:div>
    <w:div w:id="1149663476">
      <w:bodyDiv w:val="1"/>
      <w:marLeft w:val="0"/>
      <w:marRight w:val="0"/>
      <w:marTop w:val="0"/>
      <w:marBottom w:val="0"/>
      <w:divBdr>
        <w:top w:val="none" w:sz="0" w:space="0" w:color="auto"/>
        <w:left w:val="none" w:sz="0" w:space="0" w:color="auto"/>
        <w:bottom w:val="none" w:sz="0" w:space="0" w:color="auto"/>
        <w:right w:val="none" w:sz="0" w:space="0" w:color="auto"/>
      </w:divBdr>
    </w:div>
    <w:div w:id="1149664078">
      <w:bodyDiv w:val="1"/>
      <w:marLeft w:val="0"/>
      <w:marRight w:val="0"/>
      <w:marTop w:val="0"/>
      <w:marBottom w:val="0"/>
      <w:divBdr>
        <w:top w:val="none" w:sz="0" w:space="0" w:color="auto"/>
        <w:left w:val="none" w:sz="0" w:space="0" w:color="auto"/>
        <w:bottom w:val="none" w:sz="0" w:space="0" w:color="auto"/>
        <w:right w:val="none" w:sz="0" w:space="0" w:color="auto"/>
      </w:divBdr>
    </w:div>
    <w:div w:id="1149713648">
      <w:bodyDiv w:val="1"/>
      <w:marLeft w:val="0"/>
      <w:marRight w:val="0"/>
      <w:marTop w:val="0"/>
      <w:marBottom w:val="0"/>
      <w:divBdr>
        <w:top w:val="none" w:sz="0" w:space="0" w:color="auto"/>
        <w:left w:val="none" w:sz="0" w:space="0" w:color="auto"/>
        <w:bottom w:val="none" w:sz="0" w:space="0" w:color="auto"/>
        <w:right w:val="none" w:sz="0" w:space="0" w:color="auto"/>
      </w:divBdr>
    </w:div>
    <w:div w:id="1149790445">
      <w:bodyDiv w:val="1"/>
      <w:marLeft w:val="0"/>
      <w:marRight w:val="0"/>
      <w:marTop w:val="0"/>
      <w:marBottom w:val="0"/>
      <w:divBdr>
        <w:top w:val="none" w:sz="0" w:space="0" w:color="auto"/>
        <w:left w:val="none" w:sz="0" w:space="0" w:color="auto"/>
        <w:bottom w:val="none" w:sz="0" w:space="0" w:color="auto"/>
        <w:right w:val="none" w:sz="0" w:space="0" w:color="auto"/>
      </w:divBdr>
    </w:div>
    <w:div w:id="1150243638">
      <w:bodyDiv w:val="1"/>
      <w:marLeft w:val="0"/>
      <w:marRight w:val="0"/>
      <w:marTop w:val="0"/>
      <w:marBottom w:val="0"/>
      <w:divBdr>
        <w:top w:val="none" w:sz="0" w:space="0" w:color="auto"/>
        <w:left w:val="none" w:sz="0" w:space="0" w:color="auto"/>
        <w:bottom w:val="none" w:sz="0" w:space="0" w:color="auto"/>
        <w:right w:val="none" w:sz="0" w:space="0" w:color="auto"/>
      </w:divBdr>
    </w:div>
    <w:div w:id="1150244291">
      <w:bodyDiv w:val="1"/>
      <w:marLeft w:val="0"/>
      <w:marRight w:val="0"/>
      <w:marTop w:val="0"/>
      <w:marBottom w:val="0"/>
      <w:divBdr>
        <w:top w:val="none" w:sz="0" w:space="0" w:color="auto"/>
        <w:left w:val="none" w:sz="0" w:space="0" w:color="auto"/>
        <w:bottom w:val="none" w:sz="0" w:space="0" w:color="auto"/>
        <w:right w:val="none" w:sz="0" w:space="0" w:color="auto"/>
      </w:divBdr>
    </w:div>
    <w:div w:id="1150513223">
      <w:bodyDiv w:val="1"/>
      <w:marLeft w:val="0"/>
      <w:marRight w:val="0"/>
      <w:marTop w:val="0"/>
      <w:marBottom w:val="0"/>
      <w:divBdr>
        <w:top w:val="none" w:sz="0" w:space="0" w:color="auto"/>
        <w:left w:val="none" w:sz="0" w:space="0" w:color="auto"/>
        <w:bottom w:val="none" w:sz="0" w:space="0" w:color="auto"/>
        <w:right w:val="none" w:sz="0" w:space="0" w:color="auto"/>
      </w:divBdr>
    </w:div>
    <w:div w:id="1150831780">
      <w:bodyDiv w:val="1"/>
      <w:marLeft w:val="0"/>
      <w:marRight w:val="0"/>
      <w:marTop w:val="0"/>
      <w:marBottom w:val="0"/>
      <w:divBdr>
        <w:top w:val="none" w:sz="0" w:space="0" w:color="auto"/>
        <w:left w:val="none" w:sz="0" w:space="0" w:color="auto"/>
        <w:bottom w:val="none" w:sz="0" w:space="0" w:color="auto"/>
        <w:right w:val="none" w:sz="0" w:space="0" w:color="auto"/>
      </w:divBdr>
    </w:div>
    <w:div w:id="1150903448">
      <w:bodyDiv w:val="1"/>
      <w:marLeft w:val="0"/>
      <w:marRight w:val="0"/>
      <w:marTop w:val="0"/>
      <w:marBottom w:val="0"/>
      <w:divBdr>
        <w:top w:val="none" w:sz="0" w:space="0" w:color="auto"/>
        <w:left w:val="none" w:sz="0" w:space="0" w:color="auto"/>
        <w:bottom w:val="none" w:sz="0" w:space="0" w:color="auto"/>
        <w:right w:val="none" w:sz="0" w:space="0" w:color="auto"/>
      </w:divBdr>
    </w:div>
    <w:div w:id="1150975110">
      <w:bodyDiv w:val="1"/>
      <w:marLeft w:val="0"/>
      <w:marRight w:val="0"/>
      <w:marTop w:val="0"/>
      <w:marBottom w:val="0"/>
      <w:divBdr>
        <w:top w:val="none" w:sz="0" w:space="0" w:color="auto"/>
        <w:left w:val="none" w:sz="0" w:space="0" w:color="auto"/>
        <w:bottom w:val="none" w:sz="0" w:space="0" w:color="auto"/>
        <w:right w:val="none" w:sz="0" w:space="0" w:color="auto"/>
      </w:divBdr>
    </w:div>
    <w:div w:id="1151217921">
      <w:bodyDiv w:val="1"/>
      <w:marLeft w:val="0"/>
      <w:marRight w:val="0"/>
      <w:marTop w:val="0"/>
      <w:marBottom w:val="0"/>
      <w:divBdr>
        <w:top w:val="none" w:sz="0" w:space="0" w:color="auto"/>
        <w:left w:val="none" w:sz="0" w:space="0" w:color="auto"/>
        <w:bottom w:val="none" w:sz="0" w:space="0" w:color="auto"/>
        <w:right w:val="none" w:sz="0" w:space="0" w:color="auto"/>
      </w:divBdr>
    </w:div>
    <w:div w:id="1152331360">
      <w:bodyDiv w:val="1"/>
      <w:marLeft w:val="0"/>
      <w:marRight w:val="0"/>
      <w:marTop w:val="0"/>
      <w:marBottom w:val="0"/>
      <w:divBdr>
        <w:top w:val="none" w:sz="0" w:space="0" w:color="auto"/>
        <w:left w:val="none" w:sz="0" w:space="0" w:color="auto"/>
        <w:bottom w:val="none" w:sz="0" w:space="0" w:color="auto"/>
        <w:right w:val="none" w:sz="0" w:space="0" w:color="auto"/>
      </w:divBdr>
    </w:div>
    <w:div w:id="1152335208">
      <w:bodyDiv w:val="1"/>
      <w:marLeft w:val="0"/>
      <w:marRight w:val="0"/>
      <w:marTop w:val="0"/>
      <w:marBottom w:val="0"/>
      <w:divBdr>
        <w:top w:val="none" w:sz="0" w:space="0" w:color="auto"/>
        <w:left w:val="none" w:sz="0" w:space="0" w:color="auto"/>
        <w:bottom w:val="none" w:sz="0" w:space="0" w:color="auto"/>
        <w:right w:val="none" w:sz="0" w:space="0" w:color="auto"/>
      </w:divBdr>
    </w:div>
    <w:div w:id="1152408342">
      <w:bodyDiv w:val="1"/>
      <w:marLeft w:val="0"/>
      <w:marRight w:val="0"/>
      <w:marTop w:val="0"/>
      <w:marBottom w:val="0"/>
      <w:divBdr>
        <w:top w:val="none" w:sz="0" w:space="0" w:color="auto"/>
        <w:left w:val="none" w:sz="0" w:space="0" w:color="auto"/>
        <w:bottom w:val="none" w:sz="0" w:space="0" w:color="auto"/>
        <w:right w:val="none" w:sz="0" w:space="0" w:color="auto"/>
      </w:divBdr>
    </w:div>
    <w:div w:id="1152674159">
      <w:bodyDiv w:val="1"/>
      <w:marLeft w:val="0"/>
      <w:marRight w:val="0"/>
      <w:marTop w:val="0"/>
      <w:marBottom w:val="0"/>
      <w:divBdr>
        <w:top w:val="none" w:sz="0" w:space="0" w:color="auto"/>
        <w:left w:val="none" w:sz="0" w:space="0" w:color="auto"/>
        <w:bottom w:val="none" w:sz="0" w:space="0" w:color="auto"/>
        <w:right w:val="none" w:sz="0" w:space="0" w:color="auto"/>
      </w:divBdr>
    </w:div>
    <w:div w:id="1152870080">
      <w:bodyDiv w:val="1"/>
      <w:marLeft w:val="0"/>
      <w:marRight w:val="0"/>
      <w:marTop w:val="0"/>
      <w:marBottom w:val="0"/>
      <w:divBdr>
        <w:top w:val="none" w:sz="0" w:space="0" w:color="auto"/>
        <w:left w:val="none" w:sz="0" w:space="0" w:color="auto"/>
        <w:bottom w:val="none" w:sz="0" w:space="0" w:color="auto"/>
        <w:right w:val="none" w:sz="0" w:space="0" w:color="auto"/>
      </w:divBdr>
    </w:div>
    <w:div w:id="1152872074">
      <w:bodyDiv w:val="1"/>
      <w:marLeft w:val="0"/>
      <w:marRight w:val="0"/>
      <w:marTop w:val="0"/>
      <w:marBottom w:val="0"/>
      <w:divBdr>
        <w:top w:val="none" w:sz="0" w:space="0" w:color="auto"/>
        <w:left w:val="none" w:sz="0" w:space="0" w:color="auto"/>
        <w:bottom w:val="none" w:sz="0" w:space="0" w:color="auto"/>
        <w:right w:val="none" w:sz="0" w:space="0" w:color="auto"/>
      </w:divBdr>
    </w:div>
    <w:div w:id="1152915356">
      <w:bodyDiv w:val="1"/>
      <w:marLeft w:val="0"/>
      <w:marRight w:val="0"/>
      <w:marTop w:val="0"/>
      <w:marBottom w:val="0"/>
      <w:divBdr>
        <w:top w:val="none" w:sz="0" w:space="0" w:color="auto"/>
        <w:left w:val="none" w:sz="0" w:space="0" w:color="auto"/>
        <w:bottom w:val="none" w:sz="0" w:space="0" w:color="auto"/>
        <w:right w:val="none" w:sz="0" w:space="0" w:color="auto"/>
      </w:divBdr>
    </w:div>
    <w:div w:id="1152992000">
      <w:bodyDiv w:val="1"/>
      <w:marLeft w:val="0"/>
      <w:marRight w:val="0"/>
      <w:marTop w:val="0"/>
      <w:marBottom w:val="0"/>
      <w:divBdr>
        <w:top w:val="none" w:sz="0" w:space="0" w:color="auto"/>
        <w:left w:val="none" w:sz="0" w:space="0" w:color="auto"/>
        <w:bottom w:val="none" w:sz="0" w:space="0" w:color="auto"/>
        <w:right w:val="none" w:sz="0" w:space="0" w:color="auto"/>
      </w:divBdr>
    </w:div>
    <w:div w:id="1153059407">
      <w:bodyDiv w:val="1"/>
      <w:marLeft w:val="0"/>
      <w:marRight w:val="0"/>
      <w:marTop w:val="0"/>
      <w:marBottom w:val="0"/>
      <w:divBdr>
        <w:top w:val="none" w:sz="0" w:space="0" w:color="auto"/>
        <w:left w:val="none" w:sz="0" w:space="0" w:color="auto"/>
        <w:bottom w:val="none" w:sz="0" w:space="0" w:color="auto"/>
        <w:right w:val="none" w:sz="0" w:space="0" w:color="auto"/>
      </w:divBdr>
    </w:div>
    <w:div w:id="1153255943">
      <w:bodyDiv w:val="1"/>
      <w:marLeft w:val="0"/>
      <w:marRight w:val="0"/>
      <w:marTop w:val="0"/>
      <w:marBottom w:val="0"/>
      <w:divBdr>
        <w:top w:val="none" w:sz="0" w:space="0" w:color="auto"/>
        <w:left w:val="none" w:sz="0" w:space="0" w:color="auto"/>
        <w:bottom w:val="none" w:sz="0" w:space="0" w:color="auto"/>
        <w:right w:val="none" w:sz="0" w:space="0" w:color="auto"/>
      </w:divBdr>
    </w:div>
    <w:div w:id="1153331369">
      <w:bodyDiv w:val="1"/>
      <w:marLeft w:val="0"/>
      <w:marRight w:val="0"/>
      <w:marTop w:val="0"/>
      <w:marBottom w:val="0"/>
      <w:divBdr>
        <w:top w:val="none" w:sz="0" w:space="0" w:color="auto"/>
        <w:left w:val="none" w:sz="0" w:space="0" w:color="auto"/>
        <w:bottom w:val="none" w:sz="0" w:space="0" w:color="auto"/>
        <w:right w:val="none" w:sz="0" w:space="0" w:color="auto"/>
      </w:divBdr>
    </w:div>
    <w:div w:id="1153333446">
      <w:bodyDiv w:val="1"/>
      <w:marLeft w:val="0"/>
      <w:marRight w:val="0"/>
      <w:marTop w:val="0"/>
      <w:marBottom w:val="0"/>
      <w:divBdr>
        <w:top w:val="none" w:sz="0" w:space="0" w:color="auto"/>
        <w:left w:val="none" w:sz="0" w:space="0" w:color="auto"/>
        <w:bottom w:val="none" w:sz="0" w:space="0" w:color="auto"/>
        <w:right w:val="none" w:sz="0" w:space="0" w:color="auto"/>
      </w:divBdr>
    </w:div>
    <w:div w:id="1153638155">
      <w:bodyDiv w:val="1"/>
      <w:marLeft w:val="0"/>
      <w:marRight w:val="0"/>
      <w:marTop w:val="0"/>
      <w:marBottom w:val="0"/>
      <w:divBdr>
        <w:top w:val="none" w:sz="0" w:space="0" w:color="auto"/>
        <w:left w:val="none" w:sz="0" w:space="0" w:color="auto"/>
        <w:bottom w:val="none" w:sz="0" w:space="0" w:color="auto"/>
        <w:right w:val="none" w:sz="0" w:space="0" w:color="auto"/>
      </w:divBdr>
    </w:div>
    <w:div w:id="1153644629">
      <w:bodyDiv w:val="1"/>
      <w:marLeft w:val="0"/>
      <w:marRight w:val="0"/>
      <w:marTop w:val="0"/>
      <w:marBottom w:val="0"/>
      <w:divBdr>
        <w:top w:val="none" w:sz="0" w:space="0" w:color="auto"/>
        <w:left w:val="none" w:sz="0" w:space="0" w:color="auto"/>
        <w:bottom w:val="none" w:sz="0" w:space="0" w:color="auto"/>
        <w:right w:val="none" w:sz="0" w:space="0" w:color="auto"/>
      </w:divBdr>
    </w:div>
    <w:div w:id="1153793353">
      <w:bodyDiv w:val="1"/>
      <w:marLeft w:val="0"/>
      <w:marRight w:val="0"/>
      <w:marTop w:val="0"/>
      <w:marBottom w:val="0"/>
      <w:divBdr>
        <w:top w:val="none" w:sz="0" w:space="0" w:color="auto"/>
        <w:left w:val="none" w:sz="0" w:space="0" w:color="auto"/>
        <w:bottom w:val="none" w:sz="0" w:space="0" w:color="auto"/>
        <w:right w:val="none" w:sz="0" w:space="0" w:color="auto"/>
      </w:divBdr>
    </w:div>
    <w:div w:id="1153958352">
      <w:bodyDiv w:val="1"/>
      <w:marLeft w:val="0"/>
      <w:marRight w:val="0"/>
      <w:marTop w:val="0"/>
      <w:marBottom w:val="0"/>
      <w:divBdr>
        <w:top w:val="none" w:sz="0" w:space="0" w:color="auto"/>
        <w:left w:val="none" w:sz="0" w:space="0" w:color="auto"/>
        <w:bottom w:val="none" w:sz="0" w:space="0" w:color="auto"/>
        <w:right w:val="none" w:sz="0" w:space="0" w:color="auto"/>
      </w:divBdr>
    </w:div>
    <w:div w:id="1153988256">
      <w:bodyDiv w:val="1"/>
      <w:marLeft w:val="0"/>
      <w:marRight w:val="0"/>
      <w:marTop w:val="0"/>
      <w:marBottom w:val="0"/>
      <w:divBdr>
        <w:top w:val="none" w:sz="0" w:space="0" w:color="auto"/>
        <w:left w:val="none" w:sz="0" w:space="0" w:color="auto"/>
        <w:bottom w:val="none" w:sz="0" w:space="0" w:color="auto"/>
        <w:right w:val="none" w:sz="0" w:space="0" w:color="auto"/>
      </w:divBdr>
    </w:div>
    <w:div w:id="1154181128">
      <w:bodyDiv w:val="1"/>
      <w:marLeft w:val="0"/>
      <w:marRight w:val="0"/>
      <w:marTop w:val="0"/>
      <w:marBottom w:val="0"/>
      <w:divBdr>
        <w:top w:val="none" w:sz="0" w:space="0" w:color="auto"/>
        <w:left w:val="none" w:sz="0" w:space="0" w:color="auto"/>
        <w:bottom w:val="none" w:sz="0" w:space="0" w:color="auto"/>
        <w:right w:val="none" w:sz="0" w:space="0" w:color="auto"/>
      </w:divBdr>
    </w:div>
    <w:div w:id="1154182216">
      <w:bodyDiv w:val="1"/>
      <w:marLeft w:val="0"/>
      <w:marRight w:val="0"/>
      <w:marTop w:val="0"/>
      <w:marBottom w:val="0"/>
      <w:divBdr>
        <w:top w:val="none" w:sz="0" w:space="0" w:color="auto"/>
        <w:left w:val="none" w:sz="0" w:space="0" w:color="auto"/>
        <w:bottom w:val="none" w:sz="0" w:space="0" w:color="auto"/>
        <w:right w:val="none" w:sz="0" w:space="0" w:color="auto"/>
      </w:divBdr>
    </w:div>
    <w:div w:id="1154294114">
      <w:bodyDiv w:val="1"/>
      <w:marLeft w:val="0"/>
      <w:marRight w:val="0"/>
      <w:marTop w:val="0"/>
      <w:marBottom w:val="0"/>
      <w:divBdr>
        <w:top w:val="none" w:sz="0" w:space="0" w:color="auto"/>
        <w:left w:val="none" w:sz="0" w:space="0" w:color="auto"/>
        <w:bottom w:val="none" w:sz="0" w:space="0" w:color="auto"/>
        <w:right w:val="none" w:sz="0" w:space="0" w:color="auto"/>
      </w:divBdr>
    </w:div>
    <w:div w:id="1154370704">
      <w:bodyDiv w:val="1"/>
      <w:marLeft w:val="0"/>
      <w:marRight w:val="0"/>
      <w:marTop w:val="0"/>
      <w:marBottom w:val="0"/>
      <w:divBdr>
        <w:top w:val="none" w:sz="0" w:space="0" w:color="auto"/>
        <w:left w:val="none" w:sz="0" w:space="0" w:color="auto"/>
        <w:bottom w:val="none" w:sz="0" w:space="0" w:color="auto"/>
        <w:right w:val="none" w:sz="0" w:space="0" w:color="auto"/>
      </w:divBdr>
    </w:div>
    <w:div w:id="1154444702">
      <w:bodyDiv w:val="1"/>
      <w:marLeft w:val="0"/>
      <w:marRight w:val="0"/>
      <w:marTop w:val="0"/>
      <w:marBottom w:val="0"/>
      <w:divBdr>
        <w:top w:val="none" w:sz="0" w:space="0" w:color="auto"/>
        <w:left w:val="none" w:sz="0" w:space="0" w:color="auto"/>
        <w:bottom w:val="none" w:sz="0" w:space="0" w:color="auto"/>
        <w:right w:val="none" w:sz="0" w:space="0" w:color="auto"/>
      </w:divBdr>
    </w:div>
    <w:div w:id="1154760979">
      <w:bodyDiv w:val="1"/>
      <w:marLeft w:val="0"/>
      <w:marRight w:val="0"/>
      <w:marTop w:val="0"/>
      <w:marBottom w:val="0"/>
      <w:divBdr>
        <w:top w:val="none" w:sz="0" w:space="0" w:color="auto"/>
        <w:left w:val="none" w:sz="0" w:space="0" w:color="auto"/>
        <w:bottom w:val="none" w:sz="0" w:space="0" w:color="auto"/>
        <w:right w:val="none" w:sz="0" w:space="0" w:color="auto"/>
      </w:divBdr>
    </w:div>
    <w:div w:id="1154761852">
      <w:bodyDiv w:val="1"/>
      <w:marLeft w:val="0"/>
      <w:marRight w:val="0"/>
      <w:marTop w:val="0"/>
      <w:marBottom w:val="0"/>
      <w:divBdr>
        <w:top w:val="none" w:sz="0" w:space="0" w:color="auto"/>
        <w:left w:val="none" w:sz="0" w:space="0" w:color="auto"/>
        <w:bottom w:val="none" w:sz="0" w:space="0" w:color="auto"/>
        <w:right w:val="none" w:sz="0" w:space="0" w:color="auto"/>
      </w:divBdr>
    </w:div>
    <w:div w:id="1155222280">
      <w:bodyDiv w:val="1"/>
      <w:marLeft w:val="0"/>
      <w:marRight w:val="0"/>
      <w:marTop w:val="0"/>
      <w:marBottom w:val="0"/>
      <w:divBdr>
        <w:top w:val="none" w:sz="0" w:space="0" w:color="auto"/>
        <w:left w:val="none" w:sz="0" w:space="0" w:color="auto"/>
        <w:bottom w:val="none" w:sz="0" w:space="0" w:color="auto"/>
        <w:right w:val="none" w:sz="0" w:space="0" w:color="auto"/>
      </w:divBdr>
    </w:div>
    <w:div w:id="1155343150">
      <w:bodyDiv w:val="1"/>
      <w:marLeft w:val="0"/>
      <w:marRight w:val="0"/>
      <w:marTop w:val="0"/>
      <w:marBottom w:val="0"/>
      <w:divBdr>
        <w:top w:val="none" w:sz="0" w:space="0" w:color="auto"/>
        <w:left w:val="none" w:sz="0" w:space="0" w:color="auto"/>
        <w:bottom w:val="none" w:sz="0" w:space="0" w:color="auto"/>
        <w:right w:val="none" w:sz="0" w:space="0" w:color="auto"/>
      </w:divBdr>
    </w:div>
    <w:div w:id="1155801206">
      <w:bodyDiv w:val="1"/>
      <w:marLeft w:val="0"/>
      <w:marRight w:val="0"/>
      <w:marTop w:val="0"/>
      <w:marBottom w:val="0"/>
      <w:divBdr>
        <w:top w:val="none" w:sz="0" w:space="0" w:color="auto"/>
        <w:left w:val="none" w:sz="0" w:space="0" w:color="auto"/>
        <w:bottom w:val="none" w:sz="0" w:space="0" w:color="auto"/>
        <w:right w:val="none" w:sz="0" w:space="0" w:color="auto"/>
      </w:divBdr>
    </w:div>
    <w:div w:id="1156259501">
      <w:bodyDiv w:val="1"/>
      <w:marLeft w:val="0"/>
      <w:marRight w:val="0"/>
      <w:marTop w:val="0"/>
      <w:marBottom w:val="0"/>
      <w:divBdr>
        <w:top w:val="none" w:sz="0" w:space="0" w:color="auto"/>
        <w:left w:val="none" w:sz="0" w:space="0" w:color="auto"/>
        <w:bottom w:val="none" w:sz="0" w:space="0" w:color="auto"/>
        <w:right w:val="none" w:sz="0" w:space="0" w:color="auto"/>
      </w:divBdr>
    </w:div>
    <w:div w:id="1156459203">
      <w:bodyDiv w:val="1"/>
      <w:marLeft w:val="0"/>
      <w:marRight w:val="0"/>
      <w:marTop w:val="0"/>
      <w:marBottom w:val="0"/>
      <w:divBdr>
        <w:top w:val="none" w:sz="0" w:space="0" w:color="auto"/>
        <w:left w:val="none" w:sz="0" w:space="0" w:color="auto"/>
        <w:bottom w:val="none" w:sz="0" w:space="0" w:color="auto"/>
        <w:right w:val="none" w:sz="0" w:space="0" w:color="auto"/>
      </w:divBdr>
    </w:div>
    <w:div w:id="1156992359">
      <w:bodyDiv w:val="1"/>
      <w:marLeft w:val="0"/>
      <w:marRight w:val="0"/>
      <w:marTop w:val="0"/>
      <w:marBottom w:val="0"/>
      <w:divBdr>
        <w:top w:val="none" w:sz="0" w:space="0" w:color="auto"/>
        <w:left w:val="none" w:sz="0" w:space="0" w:color="auto"/>
        <w:bottom w:val="none" w:sz="0" w:space="0" w:color="auto"/>
        <w:right w:val="none" w:sz="0" w:space="0" w:color="auto"/>
      </w:divBdr>
    </w:div>
    <w:div w:id="1157307559">
      <w:bodyDiv w:val="1"/>
      <w:marLeft w:val="0"/>
      <w:marRight w:val="0"/>
      <w:marTop w:val="0"/>
      <w:marBottom w:val="0"/>
      <w:divBdr>
        <w:top w:val="none" w:sz="0" w:space="0" w:color="auto"/>
        <w:left w:val="none" w:sz="0" w:space="0" w:color="auto"/>
        <w:bottom w:val="none" w:sz="0" w:space="0" w:color="auto"/>
        <w:right w:val="none" w:sz="0" w:space="0" w:color="auto"/>
      </w:divBdr>
    </w:div>
    <w:div w:id="1157385370">
      <w:bodyDiv w:val="1"/>
      <w:marLeft w:val="0"/>
      <w:marRight w:val="0"/>
      <w:marTop w:val="0"/>
      <w:marBottom w:val="0"/>
      <w:divBdr>
        <w:top w:val="none" w:sz="0" w:space="0" w:color="auto"/>
        <w:left w:val="none" w:sz="0" w:space="0" w:color="auto"/>
        <w:bottom w:val="none" w:sz="0" w:space="0" w:color="auto"/>
        <w:right w:val="none" w:sz="0" w:space="0" w:color="auto"/>
      </w:divBdr>
    </w:div>
    <w:div w:id="1157574343">
      <w:bodyDiv w:val="1"/>
      <w:marLeft w:val="0"/>
      <w:marRight w:val="0"/>
      <w:marTop w:val="0"/>
      <w:marBottom w:val="0"/>
      <w:divBdr>
        <w:top w:val="none" w:sz="0" w:space="0" w:color="auto"/>
        <w:left w:val="none" w:sz="0" w:space="0" w:color="auto"/>
        <w:bottom w:val="none" w:sz="0" w:space="0" w:color="auto"/>
        <w:right w:val="none" w:sz="0" w:space="0" w:color="auto"/>
      </w:divBdr>
    </w:div>
    <w:div w:id="1157918371">
      <w:bodyDiv w:val="1"/>
      <w:marLeft w:val="0"/>
      <w:marRight w:val="0"/>
      <w:marTop w:val="0"/>
      <w:marBottom w:val="0"/>
      <w:divBdr>
        <w:top w:val="none" w:sz="0" w:space="0" w:color="auto"/>
        <w:left w:val="none" w:sz="0" w:space="0" w:color="auto"/>
        <w:bottom w:val="none" w:sz="0" w:space="0" w:color="auto"/>
        <w:right w:val="none" w:sz="0" w:space="0" w:color="auto"/>
      </w:divBdr>
    </w:div>
    <w:div w:id="1157921446">
      <w:bodyDiv w:val="1"/>
      <w:marLeft w:val="0"/>
      <w:marRight w:val="0"/>
      <w:marTop w:val="0"/>
      <w:marBottom w:val="0"/>
      <w:divBdr>
        <w:top w:val="none" w:sz="0" w:space="0" w:color="auto"/>
        <w:left w:val="none" w:sz="0" w:space="0" w:color="auto"/>
        <w:bottom w:val="none" w:sz="0" w:space="0" w:color="auto"/>
        <w:right w:val="none" w:sz="0" w:space="0" w:color="auto"/>
      </w:divBdr>
    </w:div>
    <w:div w:id="1158765915">
      <w:bodyDiv w:val="1"/>
      <w:marLeft w:val="0"/>
      <w:marRight w:val="0"/>
      <w:marTop w:val="0"/>
      <w:marBottom w:val="0"/>
      <w:divBdr>
        <w:top w:val="none" w:sz="0" w:space="0" w:color="auto"/>
        <w:left w:val="none" w:sz="0" w:space="0" w:color="auto"/>
        <w:bottom w:val="none" w:sz="0" w:space="0" w:color="auto"/>
        <w:right w:val="none" w:sz="0" w:space="0" w:color="auto"/>
      </w:divBdr>
    </w:div>
    <w:div w:id="1158769928">
      <w:bodyDiv w:val="1"/>
      <w:marLeft w:val="0"/>
      <w:marRight w:val="0"/>
      <w:marTop w:val="0"/>
      <w:marBottom w:val="0"/>
      <w:divBdr>
        <w:top w:val="none" w:sz="0" w:space="0" w:color="auto"/>
        <w:left w:val="none" w:sz="0" w:space="0" w:color="auto"/>
        <w:bottom w:val="none" w:sz="0" w:space="0" w:color="auto"/>
        <w:right w:val="none" w:sz="0" w:space="0" w:color="auto"/>
      </w:divBdr>
    </w:div>
    <w:div w:id="1158885183">
      <w:bodyDiv w:val="1"/>
      <w:marLeft w:val="0"/>
      <w:marRight w:val="0"/>
      <w:marTop w:val="0"/>
      <w:marBottom w:val="0"/>
      <w:divBdr>
        <w:top w:val="none" w:sz="0" w:space="0" w:color="auto"/>
        <w:left w:val="none" w:sz="0" w:space="0" w:color="auto"/>
        <w:bottom w:val="none" w:sz="0" w:space="0" w:color="auto"/>
        <w:right w:val="none" w:sz="0" w:space="0" w:color="auto"/>
      </w:divBdr>
    </w:div>
    <w:div w:id="1158959224">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159231301">
      <w:bodyDiv w:val="1"/>
      <w:marLeft w:val="0"/>
      <w:marRight w:val="0"/>
      <w:marTop w:val="0"/>
      <w:marBottom w:val="0"/>
      <w:divBdr>
        <w:top w:val="none" w:sz="0" w:space="0" w:color="auto"/>
        <w:left w:val="none" w:sz="0" w:space="0" w:color="auto"/>
        <w:bottom w:val="none" w:sz="0" w:space="0" w:color="auto"/>
        <w:right w:val="none" w:sz="0" w:space="0" w:color="auto"/>
      </w:divBdr>
    </w:div>
    <w:div w:id="1159468036">
      <w:bodyDiv w:val="1"/>
      <w:marLeft w:val="0"/>
      <w:marRight w:val="0"/>
      <w:marTop w:val="0"/>
      <w:marBottom w:val="0"/>
      <w:divBdr>
        <w:top w:val="none" w:sz="0" w:space="0" w:color="auto"/>
        <w:left w:val="none" w:sz="0" w:space="0" w:color="auto"/>
        <w:bottom w:val="none" w:sz="0" w:space="0" w:color="auto"/>
        <w:right w:val="none" w:sz="0" w:space="0" w:color="auto"/>
      </w:divBdr>
    </w:div>
    <w:div w:id="1159468720">
      <w:bodyDiv w:val="1"/>
      <w:marLeft w:val="0"/>
      <w:marRight w:val="0"/>
      <w:marTop w:val="0"/>
      <w:marBottom w:val="0"/>
      <w:divBdr>
        <w:top w:val="none" w:sz="0" w:space="0" w:color="auto"/>
        <w:left w:val="none" w:sz="0" w:space="0" w:color="auto"/>
        <w:bottom w:val="none" w:sz="0" w:space="0" w:color="auto"/>
        <w:right w:val="none" w:sz="0" w:space="0" w:color="auto"/>
      </w:divBdr>
    </w:div>
    <w:div w:id="1159537542">
      <w:bodyDiv w:val="1"/>
      <w:marLeft w:val="0"/>
      <w:marRight w:val="0"/>
      <w:marTop w:val="0"/>
      <w:marBottom w:val="0"/>
      <w:divBdr>
        <w:top w:val="none" w:sz="0" w:space="0" w:color="auto"/>
        <w:left w:val="none" w:sz="0" w:space="0" w:color="auto"/>
        <w:bottom w:val="none" w:sz="0" w:space="0" w:color="auto"/>
        <w:right w:val="none" w:sz="0" w:space="0" w:color="auto"/>
      </w:divBdr>
    </w:div>
    <w:div w:id="1159811512">
      <w:bodyDiv w:val="1"/>
      <w:marLeft w:val="0"/>
      <w:marRight w:val="0"/>
      <w:marTop w:val="0"/>
      <w:marBottom w:val="0"/>
      <w:divBdr>
        <w:top w:val="none" w:sz="0" w:space="0" w:color="auto"/>
        <w:left w:val="none" w:sz="0" w:space="0" w:color="auto"/>
        <w:bottom w:val="none" w:sz="0" w:space="0" w:color="auto"/>
        <w:right w:val="none" w:sz="0" w:space="0" w:color="auto"/>
      </w:divBdr>
    </w:div>
    <w:div w:id="1159924983">
      <w:bodyDiv w:val="1"/>
      <w:marLeft w:val="0"/>
      <w:marRight w:val="0"/>
      <w:marTop w:val="0"/>
      <w:marBottom w:val="0"/>
      <w:divBdr>
        <w:top w:val="none" w:sz="0" w:space="0" w:color="auto"/>
        <w:left w:val="none" w:sz="0" w:space="0" w:color="auto"/>
        <w:bottom w:val="none" w:sz="0" w:space="0" w:color="auto"/>
        <w:right w:val="none" w:sz="0" w:space="0" w:color="auto"/>
      </w:divBdr>
    </w:div>
    <w:div w:id="1160268796">
      <w:bodyDiv w:val="1"/>
      <w:marLeft w:val="0"/>
      <w:marRight w:val="0"/>
      <w:marTop w:val="0"/>
      <w:marBottom w:val="0"/>
      <w:divBdr>
        <w:top w:val="none" w:sz="0" w:space="0" w:color="auto"/>
        <w:left w:val="none" w:sz="0" w:space="0" w:color="auto"/>
        <w:bottom w:val="none" w:sz="0" w:space="0" w:color="auto"/>
        <w:right w:val="none" w:sz="0" w:space="0" w:color="auto"/>
      </w:divBdr>
    </w:div>
    <w:div w:id="1160391524">
      <w:bodyDiv w:val="1"/>
      <w:marLeft w:val="0"/>
      <w:marRight w:val="0"/>
      <w:marTop w:val="0"/>
      <w:marBottom w:val="0"/>
      <w:divBdr>
        <w:top w:val="none" w:sz="0" w:space="0" w:color="auto"/>
        <w:left w:val="none" w:sz="0" w:space="0" w:color="auto"/>
        <w:bottom w:val="none" w:sz="0" w:space="0" w:color="auto"/>
        <w:right w:val="none" w:sz="0" w:space="0" w:color="auto"/>
      </w:divBdr>
    </w:div>
    <w:div w:id="1160580877">
      <w:bodyDiv w:val="1"/>
      <w:marLeft w:val="0"/>
      <w:marRight w:val="0"/>
      <w:marTop w:val="0"/>
      <w:marBottom w:val="0"/>
      <w:divBdr>
        <w:top w:val="none" w:sz="0" w:space="0" w:color="auto"/>
        <w:left w:val="none" w:sz="0" w:space="0" w:color="auto"/>
        <w:bottom w:val="none" w:sz="0" w:space="0" w:color="auto"/>
        <w:right w:val="none" w:sz="0" w:space="0" w:color="auto"/>
      </w:divBdr>
    </w:div>
    <w:div w:id="1161040487">
      <w:bodyDiv w:val="1"/>
      <w:marLeft w:val="0"/>
      <w:marRight w:val="0"/>
      <w:marTop w:val="0"/>
      <w:marBottom w:val="0"/>
      <w:divBdr>
        <w:top w:val="none" w:sz="0" w:space="0" w:color="auto"/>
        <w:left w:val="none" w:sz="0" w:space="0" w:color="auto"/>
        <w:bottom w:val="none" w:sz="0" w:space="0" w:color="auto"/>
        <w:right w:val="none" w:sz="0" w:space="0" w:color="auto"/>
      </w:divBdr>
    </w:div>
    <w:div w:id="1161122992">
      <w:bodyDiv w:val="1"/>
      <w:marLeft w:val="0"/>
      <w:marRight w:val="0"/>
      <w:marTop w:val="0"/>
      <w:marBottom w:val="0"/>
      <w:divBdr>
        <w:top w:val="none" w:sz="0" w:space="0" w:color="auto"/>
        <w:left w:val="none" w:sz="0" w:space="0" w:color="auto"/>
        <w:bottom w:val="none" w:sz="0" w:space="0" w:color="auto"/>
        <w:right w:val="none" w:sz="0" w:space="0" w:color="auto"/>
      </w:divBdr>
    </w:div>
    <w:div w:id="1161434809">
      <w:bodyDiv w:val="1"/>
      <w:marLeft w:val="0"/>
      <w:marRight w:val="0"/>
      <w:marTop w:val="0"/>
      <w:marBottom w:val="0"/>
      <w:divBdr>
        <w:top w:val="none" w:sz="0" w:space="0" w:color="auto"/>
        <w:left w:val="none" w:sz="0" w:space="0" w:color="auto"/>
        <w:bottom w:val="none" w:sz="0" w:space="0" w:color="auto"/>
        <w:right w:val="none" w:sz="0" w:space="0" w:color="auto"/>
      </w:divBdr>
    </w:div>
    <w:div w:id="1161459168">
      <w:bodyDiv w:val="1"/>
      <w:marLeft w:val="0"/>
      <w:marRight w:val="0"/>
      <w:marTop w:val="0"/>
      <w:marBottom w:val="0"/>
      <w:divBdr>
        <w:top w:val="none" w:sz="0" w:space="0" w:color="auto"/>
        <w:left w:val="none" w:sz="0" w:space="0" w:color="auto"/>
        <w:bottom w:val="none" w:sz="0" w:space="0" w:color="auto"/>
        <w:right w:val="none" w:sz="0" w:space="0" w:color="auto"/>
      </w:divBdr>
    </w:div>
    <w:div w:id="1161893422">
      <w:bodyDiv w:val="1"/>
      <w:marLeft w:val="0"/>
      <w:marRight w:val="0"/>
      <w:marTop w:val="0"/>
      <w:marBottom w:val="0"/>
      <w:divBdr>
        <w:top w:val="none" w:sz="0" w:space="0" w:color="auto"/>
        <w:left w:val="none" w:sz="0" w:space="0" w:color="auto"/>
        <w:bottom w:val="none" w:sz="0" w:space="0" w:color="auto"/>
        <w:right w:val="none" w:sz="0" w:space="0" w:color="auto"/>
      </w:divBdr>
    </w:div>
    <w:div w:id="1162308631">
      <w:bodyDiv w:val="1"/>
      <w:marLeft w:val="0"/>
      <w:marRight w:val="0"/>
      <w:marTop w:val="0"/>
      <w:marBottom w:val="0"/>
      <w:divBdr>
        <w:top w:val="none" w:sz="0" w:space="0" w:color="auto"/>
        <w:left w:val="none" w:sz="0" w:space="0" w:color="auto"/>
        <w:bottom w:val="none" w:sz="0" w:space="0" w:color="auto"/>
        <w:right w:val="none" w:sz="0" w:space="0" w:color="auto"/>
      </w:divBdr>
    </w:div>
    <w:div w:id="1162311962">
      <w:bodyDiv w:val="1"/>
      <w:marLeft w:val="0"/>
      <w:marRight w:val="0"/>
      <w:marTop w:val="0"/>
      <w:marBottom w:val="0"/>
      <w:divBdr>
        <w:top w:val="none" w:sz="0" w:space="0" w:color="auto"/>
        <w:left w:val="none" w:sz="0" w:space="0" w:color="auto"/>
        <w:bottom w:val="none" w:sz="0" w:space="0" w:color="auto"/>
        <w:right w:val="none" w:sz="0" w:space="0" w:color="auto"/>
      </w:divBdr>
    </w:div>
    <w:div w:id="1162889184">
      <w:bodyDiv w:val="1"/>
      <w:marLeft w:val="0"/>
      <w:marRight w:val="0"/>
      <w:marTop w:val="0"/>
      <w:marBottom w:val="0"/>
      <w:divBdr>
        <w:top w:val="none" w:sz="0" w:space="0" w:color="auto"/>
        <w:left w:val="none" w:sz="0" w:space="0" w:color="auto"/>
        <w:bottom w:val="none" w:sz="0" w:space="0" w:color="auto"/>
        <w:right w:val="none" w:sz="0" w:space="0" w:color="auto"/>
      </w:divBdr>
    </w:div>
    <w:div w:id="1163471370">
      <w:bodyDiv w:val="1"/>
      <w:marLeft w:val="0"/>
      <w:marRight w:val="0"/>
      <w:marTop w:val="0"/>
      <w:marBottom w:val="0"/>
      <w:divBdr>
        <w:top w:val="none" w:sz="0" w:space="0" w:color="auto"/>
        <w:left w:val="none" w:sz="0" w:space="0" w:color="auto"/>
        <w:bottom w:val="none" w:sz="0" w:space="0" w:color="auto"/>
        <w:right w:val="none" w:sz="0" w:space="0" w:color="auto"/>
      </w:divBdr>
    </w:div>
    <w:div w:id="1163669610">
      <w:bodyDiv w:val="1"/>
      <w:marLeft w:val="0"/>
      <w:marRight w:val="0"/>
      <w:marTop w:val="0"/>
      <w:marBottom w:val="0"/>
      <w:divBdr>
        <w:top w:val="none" w:sz="0" w:space="0" w:color="auto"/>
        <w:left w:val="none" w:sz="0" w:space="0" w:color="auto"/>
        <w:bottom w:val="none" w:sz="0" w:space="0" w:color="auto"/>
        <w:right w:val="none" w:sz="0" w:space="0" w:color="auto"/>
      </w:divBdr>
    </w:div>
    <w:div w:id="1163735462">
      <w:bodyDiv w:val="1"/>
      <w:marLeft w:val="0"/>
      <w:marRight w:val="0"/>
      <w:marTop w:val="0"/>
      <w:marBottom w:val="0"/>
      <w:divBdr>
        <w:top w:val="none" w:sz="0" w:space="0" w:color="auto"/>
        <w:left w:val="none" w:sz="0" w:space="0" w:color="auto"/>
        <w:bottom w:val="none" w:sz="0" w:space="0" w:color="auto"/>
        <w:right w:val="none" w:sz="0" w:space="0" w:color="auto"/>
      </w:divBdr>
    </w:div>
    <w:div w:id="1164123017">
      <w:bodyDiv w:val="1"/>
      <w:marLeft w:val="0"/>
      <w:marRight w:val="0"/>
      <w:marTop w:val="0"/>
      <w:marBottom w:val="0"/>
      <w:divBdr>
        <w:top w:val="none" w:sz="0" w:space="0" w:color="auto"/>
        <w:left w:val="none" w:sz="0" w:space="0" w:color="auto"/>
        <w:bottom w:val="none" w:sz="0" w:space="0" w:color="auto"/>
        <w:right w:val="none" w:sz="0" w:space="0" w:color="auto"/>
      </w:divBdr>
    </w:div>
    <w:div w:id="1164273816">
      <w:bodyDiv w:val="1"/>
      <w:marLeft w:val="0"/>
      <w:marRight w:val="0"/>
      <w:marTop w:val="0"/>
      <w:marBottom w:val="0"/>
      <w:divBdr>
        <w:top w:val="none" w:sz="0" w:space="0" w:color="auto"/>
        <w:left w:val="none" w:sz="0" w:space="0" w:color="auto"/>
        <w:bottom w:val="none" w:sz="0" w:space="0" w:color="auto"/>
        <w:right w:val="none" w:sz="0" w:space="0" w:color="auto"/>
      </w:divBdr>
    </w:div>
    <w:div w:id="1164392130">
      <w:bodyDiv w:val="1"/>
      <w:marLeft w:val="0"/>
      <w:marRight w:val="0"/>
      <w:marTop w:val="0"/>
      <w:marBottom w:val="0"/>
      <w:divBdr>
        <w:top w:val="none" w:sz="0" w:space="0" w:color="auto"/>
        <w:left w:val="none" w:sz="0" w:space="0" w:color="auto"/>
        <w:bottom w:val="none" w:sz="0" w:space="0" w:color="auto"/>
        <w:right w:val="none" w:sz="0" w:space="0" w:color="auto"/>
      </w:divBdr>
    </w:div>
    <w:div w:id="1164469169">
      <w:bodyDiv w:val="1"/>
      <w:marLeft w:val="0"/>
      <w:marRight w:val="0"/>
      <w:marTop w:val="0"/>
      <w:marBottom w:val="0"/>
      <w:divBdr>
        <w:top w:val="none" w:sz="0" w:space="0" w:color="auto"/>
        <w:left w:val="none" w:sz="0" w:space="0" w:color="auto"/>
        <w:bottom w:val="none" w:sz="0" w:space="0" w:color="auto"/>
        <w:right w:val="none" w:sz="0" w:space="0" w:color="auto"/>
      </w:divBdr>
    </w:div>
    <w:div w:id="1164471249">
      <w:bodyDiv w:val="1"/>
      <w:marLeft w:val="0"/>
      <w:marRight w:val="0"/>
      <w:marTop w:val="0"/>
      <w:marBottom w:val="0"/>
      <w:divBdr>
        <w:top w:val="none" w:sz="0" w:space="0" w:color="auto"/>
        <w:left w:val="none" w:sz="0" w:space="0" w:color="auto"/>
        <w:bottom w:val="none" w:sz="0" w:space="0" w:color="auto"/>
        <w:right w:val="none" w:sz="0" w:space="0" w:color="auto"/>
      </w:divBdr>
    </w:div>
    <w:div w:id="1164590908">
      <w:bodyDiv w:val="1"/>
      <w:marLeft w:val="0"/>
      <w:marRight w:val="0"/>
      <w:marTop w:val="0"/>
      <w:marBottom w:val="0"/>
      <w:divBdr>
        <w:top w:val="none" w:sz="0" w:space="0" w:color="auto"/>
        <w:left w:val="none" w:sz="0" w:space="0" w:color="auto"/>
        <w:bottom w:val="none" w:sz="0" w:space="0" w:color="auto"/>
        <w:right w:val="none" w:sz="0" w:space="0" w:color="auto"/>
      </w:divBdr>
    </w:div>
    <w:div w:id="1164661918">
      <w:bodyDiv w:val="1"/>
      <w:marLeft w:val="0"/>
      <w:marRight w:val="0"/>
      <w:marTop w:val="0"/>
      <w:marBottom w:val="0"/>
      <w:divBdr>
        <w:top w:val="none" w:sz="0" w:space="0" w:color="auto"/>
        <w:left w:val="none" w:sz="0" w:space="0" w:color="auto"/>
        <w:bottom w:val="none" w:sz="0" w:space="0" w:color="auto"/>
        <w:right w:val="none" w:sz="0" w:space="0" w:color="auto"/>
      </w:divBdr>
    </w:div>
    <w:div w:id="1164710674">
      <w:bodyDiv w:val="1"/>
      <w:marLeft w:val="0"/>
      <w:marRight w:val="0"/>
      <w:marTop w:val="0"/>
      <w:marBottom w:val="0"/>
      <w:divBdr>
        <w:top w:val="none" w:sz="0" w:space="0" w:color="auto"/>
        <w:left w:val="none" w:sz="0" w:space="0" w:color="auto"/>
        <w:bottom w:val="none" w:sz="0" w:space="0" w:color="auto"/>
        <w:right w:val="none" w:sz="0" w:space="0" w:color="auto"/>
      </w:divBdr>
    </w:div>
    <w:div w:id="1164783086">
      <w:bodyDiv w:val="1"/>
      <w:marLeft w:val="0"/>
      <w:marRight w:val="0"/>
      <w:marTop w:val="0"/>
      <w:marBottom w:val="0"/>
      <w:divBdr>
        <w:top w:val="none" w:sz="0" w:space="0" w:color="auto"/>
        <w:left w:val="none" w:sz="0" w:space="0" w:color="auto"/>
        <w:bottom w:val="none" w:sz="0" w:space="0" w:color="auto"/>
        <w:right w:val="none" w:sz="0" w:space="0" w:color="auto"/>
      </w:divBdr>
    </w:div>
    <w:div w:id="1164930327">
      <w:bodyDiv w:val="1"/>
      <w:marLeft w:val="0"/>
      <w:marRight w:val="0"/>
      <w:marTop w:val="0"/>
      <w:marBottom w:val="0"/>
      <w:divBdr>
        <w:top w:val="none" w:sz="0" w:space="0" w:color="auto"/>
        <w:left w:val="none" w:sz="0" w:space="0" w:color="auto"/>
        <w:bottom w:val="none" w:sz="0" w:space="0" w:color="auto"/>
        <w:right w:val="none" w:sz="0" w:space="0" w:color="auto"/>
      </w:divBdr>
    </w:div>
    <w:div w:id="1165047416">
      <w:bodyDiv w:val="1"/>
      <w:marLeft w:val="0"/>
      <w:marRight w:val="0"/>
      <w:marTop w:val="0"/>
      <w:marBottom w:val="0"/>
      <w:divBdr>
        <w:top w:val="none" w:sz="0" w:space="0" w:color="auto"/>
        <w:left w:val="none" w:sz="0" w:space="0" w:color="auto"/>
        <w:bottom w:val="none" w:sz="0" w:space="0" w:color="auto"/>
        <w:right w:val="none" w:sz="0" w:space="0" w:color="auto"/>
      </w:divBdr>
    </w:div>
    <w:div w:id="1165124051">
      <w:bodyDiv w:val="1"/>
      <w:marLeft w:val="0"/>
      <w:marRight w:val="0"/>
      <w:marTop w:val="0"/>
      <w:marBottom w:val="0"/>
      <w:divBdr>
        <w:top w:val="none" w:sz="0" w:space="0" w:color="auto"/>
        <w:left w:val="none" w:sz="0" w:space="0" w:color="auto"/>
        <w:bottom w:val="none" w:sz="0" w:space="0" w:color="auto"/>
        <w:right w:val="none" w:sz="0" w:space="0" w:color="auto"/>
      </w:divBdr>
    </w:div>
    <w:div w:id="1165362147">
      <w:bodyDiv w:val="1"/>
      <w:marLeft w:val="0"/>
      <w:marRight w:val="0"/>
      <w:marTop w:val="0"/>
      <w:marBottom w:val="0"/>
      <w:divBdr>
        <w:top w:val="none" w:sz="0" w:space="0" w:color="auto"/>
        <w:left w:val="none" w:sz="0" w:space="0" w:color="auto"/>
        <w:bottom w:val="none" w:sz="0" w:space="0" w:color="auto"/>
        <w:right w:val="none" w:sz="0" w:space="0" w:color="auto"/>
      </w:divBdr>
    </w:div>
    <w:div w:id="1165584452">
      <w:bodyDiv w:val="1"/>
      <w:marLeft w:val="0"/>
      <w:marRight w:val="0"/>
      <w:marTop w:val="0"/>
      <w:marBottom w:val="0"/>
      <w:divBdr>
        <w:top w:val="none" w:sz="0" w:space="0" w:color="auto"/>
        <w:left w:val="none" w:sz="0" w:space="0" w:color="auto"/>
        <w:bottom w:val="none" w:sz="0" w:space="0" w:color="auto"/>
        <w:right w:val="none" w:sz="0" w:space="0" w:color="auto"/>
      </w:divBdr>
    </w:div>
    <w:div w:id="1165585768">
      <w:bodyDiv w:val="1"/>
      <w:marLeft w:val="0"/>
      <w:marRight w:val="0"/>
      <w:marTop w:val="0"/>
      <w:marBottom w:val="0"/>
      <w:divBdr>
        <w:top w:val="none" w:sz="0" w:space="0" w:color="auto"/>
        <w:left w:val="none" w:sz="0" w:space="0" w:color="auto"/>
        <w:bottom w:val="none" w:sz="0" w:space="0" w:color="auto"/>
        <w:right w:val="none" w:sz="0" w:space="0" w:color="auto"/>
      </w:divBdr>
    </w:div>
    <w:div w:id="1166244138">
      <w:bodyDiv w:val="1"/>
      <w:marLeft w:val="0"/>
      <w:marRight w:val="0"/>
      <w:marTop w:val="0"/>
      <w:marBottom w:val="0"/>
      <w:divBdr>
        <w:top w:val="none" w:sz="0" w:space="0" w:color="auto"/>
        <w:left w:val="none" w:sz="0" w:space="0" w:color="auto"/>
        <w:bottom w:val="none" w:sz="0" w:space="0" w:color="auto"/>
        <w:right w:val="none" w:sz="0" w:space="0" w:color="auto"/>
      </w:divBdr>
    </w:div>
    <w:div w:id="1166359843">
      <w:bodyDiv w:val="1"/>
      <w:marLeft w:val="0"/>
      <w:marRight w:val="0"/>
      <w:marTop w:val="0"/>
      <w:marBottom w:val="0"/>
      <w:divBdr>
        <w:top w:val="none" w:sz="0" w:space="0" w:color="auto"/>
        <w:left w:val="none" w:sz="0" w:space="0" w:color="auto"/>
        <w:bottom w:val="none" w:sz="0" w:space="0" w:color="auto"/>
        <w:right w:val="none" w:sz="0" w:space="0" w:color="auto"/>
      </w:divBdr>
    </w:div>
    <w:div w:id="1166364781">
      <w:bodyDiv w:val="1"/>
      <w:marLeft w:val="0"/>
      <w:marRight w:val="0"/>
      <w:marTop w:val="0"/>
      <w:marBottom w:val="0"/>
      <w:divBdr>
        <w:top w:val="none" w:sz="0" w:space="0" w:color="auto"/>
        <w:left w:val="none" w:sz="0" w:space="0" w:color="auto"/>
        <w:bottom w:val="none" w:sz="0" w:space="0" w:color="auto"/>
        <w:right w:val="none" w:sz="0" w:space="0" w:color="auto"/>
      </w:divBdr>
    </w:div>
    <w:div w:id="1166673239">
      <w:bodyDiv w:val="1"/>
      <w:marLeft w:val="0"/>
      <w:marRight w:val="0"/>
      <w:marTop w:val="0"/>
      <w:marBottom w:val="0"/>
      <w:divBdr>
        <w:top w:val="none" w:sz="0" w:space="0" w:color="auto"/>
        <w:left w:val="none" w:sz="0" w:space="0" w:color="auto"/>
        <w:bottom w:val="none" w:sz="0" w:space="0" w:color="auto"/>
        <w:right w:val="none" w:sz="0" w:space="0" w:color="auto"/>
      </w:divBdr>
    </w:div>
    <w:div w:id="1166824953">
      <w:bodyDiv w:val="1"/>
      <w:marLeft w:val="0"/>
      <w:marRight w:val="0"/>
      <w:marTop w:val="0"/>
      <w:marBottom w:val="0"/>
      <w:divBdr>
        <w:top w:val="none" w:sz="0" w:space="0" w:color="auto"/>
        <w:left w:val="none" w:sz="0" w:space="0" w:color="auto"/>
        <w:bottom w:val="none" w:sz="0" w:space="0" w:color="auto"/>
        <w:right w:val="none" w:sz="0" w:space="0" w:color="auto"/>
      </w:divBdr>
    </w:div>
    <w:div w:id="1167556338">
      <w:bodyDiv w:val="1"/>
      <w:marLeft w:val="0"/>
      <w:marRight w:val="0"/>
      <w:marTop w:val="0"/>
      <w:marBottom w:val="0"/>
      <w:divBdr>
        <w:top w:val="none" w:sz="0" w:space="0" w:color="auto"/>
        <w:left w:val="none" w:sz="0" w:space="0" w:color="auto"/>
        <w:bottom w:val="none" w:sz="0" w:space="0" w:color="auto"/>
        <w:right w:val="none" w:sz="0" w:space="0" w:color="auto"/>
      </w:divBdr>
    </w:div>
    <w:div w:id="1167597334">
      <w:bodyDiv w:val="1"/>
      <w:marLeft w:val="0"/>
      <w:marRight w:val="0"/>
      <w:marTop w:val="0"/>
      <w:marBottom w:val="0"/>
      <w:divBdr>
        <w:top w:val="none" w:sz="0" w:space="0" w:color="auto"/>
        <w:left w:val="none" w:sz="0" w:space="0" w:color="auto"/>
        <w:bottom w:val="none" w:sz="0" w:space="0" w:color="auto"/>
        <w:right w:val="none" w:sz="0" w:space="0" w:color="auto"/>
      </w:divBdr>
    </w:div>
    <w:div w:id="1167745006">
      <w:bodyDiv w:val="1"/>
      <w:marLeft w:val="0"/>
      <w:marRight w:val="0"/>
      <w:marTop w:val="0"/>
      <w:marBottom w:val="0"/>
      <w:divBdr>
        <w:top w:val="none" w:sz="0" w:space="0" w:color="auto"/>
        <w:left w:val="none" w:sz="0" w:space="0" w:color="auto"/>
        <w:bottom w:val="none" w:sz="0" w:space="0" w:color="auto"/>
        <w:right w:val="none" w:sz="0" w:space="0" w:color="auto"/>
      </w:divBdr>
    </w:div>
    <w:div w:id="1167936055">
      <w:bodyDiv w:val="1"/>
      <w:marLeft w:val="0"/>
      <w:marRight w:val="0"/>
      <w:marTop w:val="0"/>
      <w:marBottom w:val="0"/>
      <w:divBdr>
        <w:top w:val="none" w:sz="0" w:space="0" w:color="auto"/>
        <w:left w:val="none" w:sz="0" w:space="0" w:color="auto"/>
        <w:bottom w:val="none" w:sz="0" w:space="0" w:color="auto"/>
        <w:right w:val="none" w:sz="0" w:space="0" w:color="auto"/>
      </w:divBdr>
    </w:div>
    <w:div w:id="1168128922">
      <w:bodyDiv w:val="1"/>
      <w:marLeft w:val="0"/>
      <w:marRight w:val="0"/>
      <w:marTop w:val="0"/>
      <w:marBottom w:val="0"/>
      <w:divBdr>
        <w:top w:val="none" w:sz="0" w:space="0" w:color="auto"/>
        <w:left w:val="none" w:sz="0" w:space="0" w:color="auto"/>
        <w:bottom w:val="none" w:sz="0" w:space="0" w:color="auto"/>
        <w:right w:val="none" w:sz="0" w:space="0" w:color="auto"/>
      </w:divBdr>
    </w:div>
    <w:div w:id="1168137791">
      <w:bodyDiv w:val="1"/>
      <w:marLeft w:val="0"/>
      <w:marRight w:val="0"/>
      <w:marTop w:val="0"/>
      <w:marBottom w:val="0"/>
      <w:divBdr>
        <w:top w:val="none" w:sz="0" w:space="0" w:color="auto"/>
        <w:left w:val="none" w:sz="0" w:space="0" w:color="auto"/>
        <w:bottom w:val="none" w:sz="0" w:space="0" w:color="auto"/>
        <w:right w:val="none" w:sz="0" w:space="0" w:color="auto"/>
      </w:divBdr>
    </w:div>
    <w:div w:id="1168524423">
      <w:bodyDiv w:val="1"/>
      <w:marLeft w:val="0"/>
      <w:marRight w:val="0"/>
      <w:marTop w:val="0"/>
      <w:marBottom w:val="0"/>
      <w:divBdr>
        <w:top w:val="none" w:sz="0" w:space="0" w:color="auto"/>
        <w:left w:val="none" w:sz="0" w:space="0" w:color="auto"/>
        <w:bottom w:val="none" w:sz="0" w:space="0" w:color="auto"/>
        <w:right w:val="none" w:sz="0" w:space="0" w:color="auto"/>
      </w:divBdr>
    </w:div>
    <w:div w:id="1168591190">
      <w:bodyDiv w:val="1"/>
      <w:marLeft w:val="0"/>
      <w:marRight w:val="0"/>
      <w:marTop w:val="0"/>
      <w:marBottom w:val="0"/>
      <w:divBdr>
        <w:top w:val="none" w:sz="0" w:space="0" w:color="auto"/>
        <w:left w:val="none" w:sz="0" w:space="0" w:color="auto"/>
        <w:bottom w:val="none" w:sz="0" w:space="0" w:color="auto"/>
        <w:right w:val="none" w:sz="0" w:space="0" w:color="auto"/>
      </w:divBdr>
    </w:div>
    <w:div w:id="1168639134">
      <w:bodyDiv w:val="1"/>
      <w:marLeft w:val="0"/>
      <w:marRight w:val="0"/>
      <w:marTop w:val="0"/>
      <w:marBottom w:val="0"/>
      <w:divBdr>
        <w:top w:val="none" w:sz="0" w:space="0" w:color="auto"/>
        <w:left w:val="none" w:sz="0" w:space="0" w:color="auto"/>
        <w:bottom w:val="none" w:sz="0" w:space="0" w:color="auto"/>
        <w:right w:val="none" w:sz="0" w:space="0" w:color="auto"/>
      </w:divBdr>
    </w:div>
    <w:div w:id="1168788861">
      <w:bodyDiv w:val="1"/>
      <w:marLeft w:val="0"/>
      <w:marRight w:val="0"/>
      <w:marTop w:val="0"/>
      <w:marBottom w:val="0"/>
      <w:divBdr>
        <w:top w:val="none" w:sz="0" w:space="0" w:color="auto"/>
        <w:left w:val="none" w:sz="0" w:space="0" w:color="auto"/>
        <w:bottom w:val="none" w:sz="0" w:space="0" w:color="auto"/>
        <w:right w:val="none" w:sz="0" w:space="0" w:color="auto"/>
      </w:divBdr>
    </w:div>
    <w:div w:id="1169053985">
      <w:bodyDiv w:val="1"/>
      <w:marLeft w:val="0"/>
      <w:marRight w:val="0"/>
      <w:marTop w:val="0"/>
      <w:marBottom w:val="0"/>
      <w:divBdr>
        <w:top w:val="none" w:sz="0" w:space="0" w:color="auto"/>
        <w:left w:val="none" w:sz="0" w:space="0" w:color="auto"/>
        <w:bottom w:val="none" w:sz="0" w:space="0" w:color="auto"/>
        <w:right w:val="none" w:sz="0" w:space="0" w:color="auto"/>
      </w:divBdr>
    </w:div>
    <w:div w:id="1169635787">
      <w:bodyDiv w:val="1"/>
      <w:marLeft w:val="0"/>
      <w:marRight w:val="0"/>
      <w:marTop w:val="0"/>
      <w:marBottom w:val="0"/>
      <w:divBdr>
        <w:top w:val="none" w:sz="0" w:space="0" w:color="auto"/>
        <w:left w:val="none" w:sz="0" w:space="0" w:color="auto"/>
        <w:bottom w:val="none" w:sz="0" w:space="0" w:color="auto"/>
        <w:right w:val="none" w:sz="0" w:space="0" w:color="auto"/>
      </w:divBdr>
    </w:div>
    <w:div w:id="1169638257">
      <w:bodyDiv w:val="1"/>
      <w:marLeft w:val="0"/>
      <w:marRight w:val="0"/>
      <w:marTop w:val="0"/>
      <w:marBottom w:val="0"/>
      <w:divBdr>
        <w:top w:val="none" w:sz="0" w:space="0" w:color="auto"/>
        <w:left w:val="none" w:sz="0" w:space="0" w:color="auto"/>
        <w:bottom w:val="none" w:sz="0" w:space="0" w:color="auto"/>
        <w:right w:val="none" w:sz="0" w:space="0" w:color="auto"/>
      </w:divBdr>
    </w:div>
    <w:div w:id="1169638982">
      <w:bodyDiv w:val="1"/>
      <w:marLeft w:val="0"/>
      <w:marRight w:val="0"/>
      <w:marTop w:val="0"/>
      <w:marBottom w:val="0"/>
      <w:divBdr>
        <w:top w:val="none" w:sz="0" w:space="0" w:color="auto"/>
        <w:left w:val="none" w:sz="0" w:space="0" w:color="auto"/>
        <w:bottom w:val="none" w:sz="0" w:space="0" w:color="auto"/>
        <w:right w:val="none" w:sz="0" w:space="0" w:color="auto"/>
      </w:divBdr>
    </w:div>
    <w:div w:id="1169759217">
      <w:bodyDiv w:val="1"/>
      <w:marLeft w:val="0"/>
      <w:marRight w:val="0"/>
      <w:marTop w:val="0"/>
      <w:marBottom w:val="0"/>
      <w:divBdr>
        <w:top w:val="none" w:sz="0" w:space="0" w:color="auto"/>
        <w:left w:val="none" w:sz="0" w:space="0" w:color="auto"/>
        <w:bottom w:val="none" w:sz="0" w:space="0" w:color="auto"/>
        <w:right w:val="none" w:sz="0" w:space="0" w:color="auto"/>
      </w:divBdr>
    </w:div>
    <w:div w:id="1169828374">
      <w:bodyDiv w:val="1"/>
      <w:marLeft w:val="0"/>
      <w:marRight w:val="0"/>
      <w:marTop w:val="0"/>
      <w:marBottom w:val="0"/>
      <w:divBdr>
        <w:top w:val="none" w:sz="0" w:space="0" w:color="auto"/>
        <w:left w:val="none" w:sz="0" w:space="0" w:color="auto"/>
        <w:bottom w:val="none" w:sz="0" w:space="0" w:color="auto"/>
        <w:right w:val="none" w:sz="0" w:space="0" w:color="auto"/>
      </w:divBdr>
    </w:div>
    <w:div w:id="1169977590">
      <w:bodyDiv w:val="1"/>
      <w:marLeft w:val="0"/>
      <w:marRight w:val="0"/>
      <w:marTop w:val="0"/>
      <w:marBottom w:val="0"/>
      <w:divBdr>
        <w:top w:val="none" w:sz="0" w:space="0" w:color="auto"/>
        <w:left w:val="none" w:sz="0" w:space="0" w:color="auto"/>
        <w:bottom w:val="none" w:sz="0" w:space="0" w:color="auto"/>
        <w:right w:val="none" w:sz="0" w:space="0" w:color="auto"/>
      </w:divBdr>
    </w:div>
    <w:div w:id="1170212867">
      <w:bodyDiv w:val="1"/>
      <w:marLeft w:val="0"/>
      <w:marRight w:val="0"/>
      <w:marTop w:val="0"/>
      <w:marBottom w:val="0"/>
      <w:divBdr>
        <w:top w:val="none" w:sz="0" w:space="0" w:color="auto"/>
        <w:left w:val="none" w:sz="0" w:space="0" w:color="auto"/>
        <w:bottom w:val="none" w:sz="0" w:space="0" w:color="auto"/>
        <w:right w:val="none" w:sz="0" w:space="0" w:color="auto"/>
      </w:divBdr>
    </w:div>
    <w:div w:id="1170368466">
      <w:bodyDiv w:val="1"/>
      <w:marLeft w:val="0"/>
      <w:marRight w:val="0"/>
      <w:marTop w:val="0"/>
      <w:marBottom w:val="0"/>
      <w:divBdr>
        <w:top w:val="none" w:sz="0" w:space="0" w:color="auto"/>
        <w:left w:val="none" w:sz="0" w:space="0" w:color="auto"/>
        <w:bottom w:val="none" w:sz="0" w:space="0" w:color="auto"/>
        <w:right w:val="none" w:sz="0" w:space="0" w:color="auto"/>
      </w:divBdr>
    </w:div>
    <w:div w:id="1171138762">
      <w:bodyDiv w:val="1"/>
      <w:marLeft w:val="0"/>
      <w:marRight w:val="0"/>
      <w:marTop w:val="0"/>
      <w:marBottom w:val="0"/>
      <w:divBdr>
        <w:top w:val="none" w:sz="0" w:space="0" w:color="auto"/>
        <w:left w:val="none" w:sz="0" w:space="0" w:color="auto"/>
        <w:bottom w:val="none" w:sz="0" w:space="0" w:color="auto"/>
        <w:right w:val="none" w:sz="0" w:space="0" w:color="auto"/>
      </w:divBdr>
    </w:div>
    <w:div w:id="1171214806">
      <w:bodyDiv w:val="1"/>
      <w:marLeft w:val="0"/>
      <w:marRight w:val="0"/>
      <w:marTop w:val="0"/>
      <w:marBottom w:val="0"/>
      <w:divBdr>
        <w:top w:val="none" w:sz="0" w:space="0" w:color="auto"/>
        <w:left w:val="none" w:sz="0" w:space="0" w:color="auto"/>
        <w:bottom w:val="none" w:sz="0" w:space="0" w:color="auto"/>
        <w:right w:val="none" w:sz="0" w:space="0" w:color="auto"/>
      </w:divBdr>
    </w:div>
    <w:div w:id="1171600600">
      <w:bodyDiv w:val="1"/>
      <w:marLeft w:val="0"/>
      <w:marRight w:val="0"/>
      <w:marTop w:val="0"/>
      <w:marBottom w:val="0"/>
      <w:divBdr>
        <w:top w:val="none" w:sz="0" w:space="0" w:color="auto"/>
        <w:left w:val="none" w:sz="0" w:space="0" w:color="auto"/>
        <w:bottom w:val="none" w:sz="0" w:space="0" w:color="auto"/>
        <w:right w:val="none" w:sz="0" w:space="0" w:color="auto"/>
      </w:divBdr>
    </w:div>
    <w:div w:id="1171681862">
      <w:bodyDiv w:val="1"/>
      <w:marLeft w:val="0"/>
      <w:marRight w:val="0"/>
      <w:marTop w:val="0"/>
      <w:marBottom w:val="0"/>
      <w:divBdr>
        <w:top w:val="none" w:sz="0" w:space="0" w:color="auto"/>
        <w:left w:val="none" w:sz="0" w:space="0" w:color="auto"/>
        <w:bottom w:val="none" w:sz="0" w:space="0" w:color="auto"/>
        <w:right w:val="none" w:sz="0" w:space="0" w:color="auto"/>
      </w:divBdr>
    </w:div>
    <w:div w:id="1171721582">
      <w:bodyDiv w:val="1"/>
      <w:marLeft w:val="0"/>
      <w:marRight w:val="0"/>
      <w:marTop w:val="0"/>
      <w:marBottom w:val="0"/>
      <w:divBdr>
        <w:top w:val="none" w:sz="0" w:space="0" w:color="auto"/>
        <w:left w:val="none" w:sz="0" w:space="0" w:color="auto"/>
        <w:bottom w:val="none" w:sz="0" w:space="0" w:color="auto"/>
        <w:right w:val="none" w:sz="0" w:space="0" w:color="auto"/>
      </w:divBdr>
    </w:div>
    <w:div w:id="1171793450">
      <w:bodyDiv w:val="1"/>
      <w:marLeft w:val="0"/>
      <w:marRight w:val="0"/>
      <w:marTop w:val="0"/>
      <w:marBottom w:val="0"/>
      <w:divBdr>
        <w:top w:val="none" w:sz="0" w:space="0" w:color="auto"/>
        <w:left w:val="none" w:sz="0" w:space="0" w:color="auto"/>
        <w:bottom w:val="none" w:sz="0" w:space="0" w:color="auto"/>
        <w:right w:val="none" w:sz="0" w:space="0" w:color="auto"/>
      </w:divBdr>
    </w:div>
    <w:div w:id="1171867247">
      <w:bodyDiv w:val="1"/>
      <w:marLeft w:val="0"/>
      <w:marRight w:val="0"/>
      <w:marTop w:val="0"/>
      <w:marBottom w:val="0"/>
      <w:divBdr>
        <w:top w:val="none" w:sz="0" w:space="0" w:color="auto"/>
        <w:left w:val="none" w:sz="0" w:space="0" w:color="auto"/>
        <w:bottom w:val="none" w:sz="0" w:space="0" w:color="auto"/>
        <w:right w:val="none" w:sz="0" w:space="0" w:color="auto"/>
      </w:divBdr>
    </w:div>
    <w:div w:id="1171947050">
      <w:bodyDiv w:val="1"/>
      <w:marLeft w:val="0"/>
      <w:marRight w:val="0"/>
      <w:marTop w:val="0"/>
      <w:marBottom w:val="0"/>
      <w:divBdr>
        <w:top w:val="none" w:sz="0" w:space="0" w:color="auto"/>
        <w:left w:val="none" w:sz="0" w:space="0" w:color="auto"/>
        <w:bottom w:val="none" w:sz="0" w:space="0" w:color="auto"/>
        <w:right w:val="none" w:sz="0" w:space="0" w:color="auto"/>
      </w:divBdr>
    </w:div>
    <w:div w:id="1171988313">
      <w:bodyDiv w:val="1"/>
      <w:marLeft w:val="0"/>
      <w:marRight w:val="0"/>
      <w:marTop w:val="0"/>
      <w:marBottom w:val="0"/>
      <w:divBdr>
        <w:top w:val="none" w:sz="0" w:space="0" w:color="auto"/>
        <w:left w:val="none" w:sz="0" w:space="0" w:color="auto"/>
        <w:bottom w:val="none" w:sz="0" w:space="0" w:color="auto"/>
        <w:right w:val="none" w:sz="0" w:space="0" w:color="auto"/>
      </w:divBdr>
    </w:div>
    <w:div w:id="1172060606">
      <w:bodyDiv w:val="1"/>
      <w:marLeft w:val="0"/>
      <w:marRight w:val="0"/>
      <w:marTop w:val="0"/>
      <w:marBottom w:val="0"/>
      <w:divBdr>
        <w:top w:val="none" w:sz="0" w:space="0" w:color="auto"/>
        <w:left w:val="none" w:sz="0" w:space="0" w:color="auto"/>
        <w:bottom w:val="none" w:sz="0" w:space="0" w:color="auto"/>
        <w:right w:val="none" w:sz="0" w:space="0" w:color="auto"/>
      </w:divBdr>
    </w:div>
    <w:div w:id="1172136058">
      <w:bodyDiv w:val="1"/>
      <w:marLeft w:val="0"/>
      <w:marRight w:val="0"/>
      <w:marTop w:val="0"/>
      <w:marBottom w:val="0"/>
      <w:divBdr>
        <w:top w:val="none" w:sz="0" w:space="0" w:color="auto"/>
        <w:left w:val="none" w:sz="0" w:space="0" w:color="auto"/>
        <w:bottom w:val="none" w:sz="0" w:space="0" w:color="auto"/>
        <w:right w:val="none" w:sz="0" w:space="0" w:color="auto"/>
      </w:divBdr>
    </w:div>
    <w:div w:id="1172260473">
      <w:bodyDiv w:val="1"/>
      <w:marLeft w:val="0"/>
      <w:marRight w:val="0"/>
      <w:marTop w:val="0"/>
      <w:marBottom w:val="0"/>
      <w:divBdr>
        <w:top w:val="none" w:sz="0" w:space="0" w:color="auto"/>
        <w:left w:val="none" w:sz="0" w:space="0" w:color="auto"/>
        <w:bottom w:val="none" w:sz="0" w:space="0" w:color="auto"/>
        <w:right w:val="none" w:sz="0" w:space="0" w:color="auto"/>
      </w:divBdr>
    </w:div>
    <w:div w:id="1172405594">
      <w:bodyDiv w:val="1"/>
      <w:marLeft w:val="0"/>
      <w:marRight w:val="0"/>
      <w:marTop w:val="0"/>
      <w:marBottom w:val="0"/>
      <w:divBdr>
        <w:top w:val="none" w:sz="0" w:space="0" w:color="auto"/>
        <w:left w:val="none" w:sz="0" w:space="0" w:color="auto"/>
        <w:bottom w:val="none" w:sz="0" w:space="0" w:color="auto"/>
        <w:right w:val="none" w:sz="0" w:space="0" w:color="auto"/>
      </w:divBdr>
    </w:div>
    <w:div w:id="1172447920">
      <w:bodyDiv w:val="1"/>
      <w:marLeft w:val="0"/>
      <w:marRight w:val="0"/>
      <w:marTop w:val="0"/>
      <w:marBottom w:val="0"/>
      <w:divBdr>
        <w:top w:val="none" w:sz="0" w:space="0" w:color="auto"/>
        <w:left w:val="none" w:sz="0" w:space="0" w:color="auto"/>
        <w:bottom w:val="none" w:sz="0" w:space="0" w:color="auto"/>
        <w:right w:val="none" w:sz="0" w:space="0" w:color="auto"/>
      </w:divBdr>
    </w:div>
    <w:div w:id="1173182704">
      <w:bodyDiv w:val="1"/>
      <w:marLeft w:val="0"/>
      <w:marRight w:val="0"/>
      <w:marTop w:val="0"/>
      <w:marBottom w:val="0"/>
      <w:divBdr>
        <w:top w:val="none" w:sz="0" w:space="0" w:color="auto"/>
        <w:left w:val="none" w:sz="0" w:space="0" w:color="auto"/>
        <w:bottom w:val="none" w:sz="0" w:space="0" w:color="auto"/>
        <w:right w:val="none" w:sz="0" w:space="0" w:color="auto"/>
      </w:divBdr>
    </w:div>
    <w:div w:id="1173451647">
      <w:bodyDiv w:val="1"/>
      <w:marLeft w:val="0"/>
      <w:marRight w:val="0"/>
      <w:marTop w:val="0"/>
      <w:marBottom w:val="0"/>
      <w:divBdr>
        <w:top w:val="none" w:sz="0" w:space="0" w:color="auto"/>
        <w:left w:val="none" w:sz="0" w:space="0" w:color="auto"/>
        <w:bottom w:val="none" w:sz="0" w:space="0" w:color="auto"/>
        <w:right w:val="none" w:sz="0" w:space="0" w:color="auto"/>
      </w:divBdr>
    </w:div>
    <w:div w:id="1173645903">
      <w:bodyDiv w:val="1"/>
      <w:marLeft w:val="0"/>
      <w:marRight w:val="0"/>
      <w:marTop w:val="0"/>
      <w:marBottom w:val="0"/>
      <w:divBdr>
        <w:top w:val="none" w:sz="0" w:space="0" w:color="auto"/>
        <w:left w:val="none" w:sz="0" w:space="0" w:color="auto"/>
        <w:bottom w:val="none" w:sz="0" w:space="0" w:color="auto"/>
        <w:right w:val="none" w:sz="0" w:space="0" w:color="auto"/>
      </w:divBdr>
    </w:div>
    <w:div w:id="1173758816">
      <w:bodyDiv w:val="1"/>
      <w:marLeft w:val="0"/>
      <w:marRight w:val="0"/>
      <w:marTop w:val="0"/>
      <w:marBottom w:val="0"/>
      <w:divBdr>
        <w:top w:val="none" w:sz="0" w:space="0" w:color="auto"/>
        <w:left w:val="none" w:sz="0" w:space="0" w:color="auto"/>
        <w:bottom w:val="none" w:sz="0" w:space="0" w:color="auto"/>
        <w:right w:val="none" w:sz="0" w:space="0" w:color="auto"/>
      </w:divBdr>
    </w:div>
    <w:div w:id="1173839281">
      <w:bodyDiv w:val="1"/>
      <w:marLeft w:val="0"/>
      <w:marRight w:val="0"/>
      <w:marTop w:val="0"/>
      <w:marBottom w:val="0"/>
      <w:divBdr>
        <w:top w:val="none" w:sz="0" w:space="0" w:color="auto"/>
        <w:left w:val="none" w:sz="0" w:space="0" w:color="auto"/>
        <w:bottom w:val="none" w:sz="0" w:space="0" w:color="auto"/>
        <w:right w:val="none" w:sz="0" w:space="0" w:color="auto"/>
      </w:divBdr>
    </w:div>
    <w:div w:id="1173955877">
      <w:bodyDiv w:val="1"/>
      <w:marLeft w:val="0"/>
      <w:marRight w:val="0"/>
      <w:marTop w:val="0"/>
      <w:marBottom w:val="0"/>
      <w:divBdr>
        <w:top w:val="none" w:sz="0" w:space="0" w:color="auto"/>
        <w:left w:val="none" w:sz="0" w:space="0" w:color="auto"/>
        <w:bottom w:val="none" w:sz="0" w:space="0" w:color="auto"/>
        <w:right w:val="none" w:sz="0" w:space="0" w:color="auto"/>
      </w:divBdr>
    </w:div>
    <w:div w:id="1173956538">
      <w:bodyDiv w:val="1"/>
      <w:marLeft w:val="0"/>
      <w:marRight w:val="0"/>
      <w:marTop w:val="0"/>
      <w:marBottom w:val="0"/>
      <w:divBdr>
        <w:top w:val="none" w:sz="0" w:space="0" w:color="auto"/>
        <w:left w:val="none" w:sz="0" w:space="0" w:color="auto"/>
        <w:bottom w:val="none" w:sz="0" w:space="0" w:color="auto"/>
        <w:right w:val="none" w:sz="0" w:space="0" w:color="auto"/>
      </w:divBdr>
    </w:div>
    <w:div w:id="1173960189">
      <w:bodyDiv w:val="1"/>
      <w:marLeft w:val="0"/>
      <w:marRight w:val="0"/>
      <w:marTop w:val="0"/>
      <w:marBottom w:val="0"/>
      <w:divBdr>
        <w:top w:val="none" w:sz="0" w:space="0" w:color="auto"/>
        <w:left w:val="none" w:sz="0" w:space="0" w:color="auto"/>
        <w:bottom w:val="none" w:sz="0" w:space="0" w:color="auto"/>
        <w:right w:val="none" w:sz="0" w:space="0" w:color="auto"/>
      </w:divBdr>
    </w:div>
    <w:div w:id="1174077587">
      <w:bodyDiv w:val="1"/>
      <w:marLeft w:val="0"/>
      <w:marRight w:val="0"/>
      <w:marTop w:val="0"/>
      <w:marBottom w:val="0"/>
      <w:divBdr>
        <w:top w:val="none" w:sz="0" w:space="0" w:color="auto"/>
        <w:left w:val="none" w:sz="0" w:space="0" w:color="auto"/>
        <w:bottom w:val="none" w:sz="0" w:space="0" w:color="auto"/>
        <w:right w:val="none" w:sz="0" w:space="0" w:color="auto"/>
      </w:divBdr>
    </w:div>
    <w:div w:id="1174108179">
      <w:bodyDiv w:val="1"/>
      <w:marLeft w:val="0"/>
      <w:marRight w:val="0"/>
      <w:marTop w:val="0"/>
      <w:marBottom w:val="0"/>
      <w:divBdr>
        <w:top w:val="none" w:sz="0" w:space="0" w:color="auto"/>
        <w:left w:val="none" w:sz="0" w:space="0" w:color="auto"/>
        <w:bottom w:val="none" w:sz="0" w:space="0" w:color="auto"/>
        <w:right w:val="none" w:sz="0" w:space="0" w:color="auto"/>
      </w:divBdr>
    </w:div>
    <w:div w:id="1174223187">
      <w:bodyDiv w:val="1"/>
      <w:marLeft w:val="0"/>
      <w:marRight w:val="0"/>
      <w:marTop w:val="0"/>
      <w:marBottom w:val="0"/>
      <w:divBdr>
        <w:top w:val="none" w:sz="0" w:space="0" w:color="auto"/>
        <w:left w:val="none" w:sz="0" w:space="0" w:color="auto"/>
        <w:bottom w:val="none" w:sz="0" w:space="0" w:color="auto"/>
        <w:right w:val="none" w:sz="0" w:space="0" w:color="auto"/>
      </w:divBdr>
    </w:div>
    <w:div w:id="1174225129">
      <w:bodyDiv w:val="1"/>
      <w:marLeft w:val="0"/>
      <w:marRight w:val="0"/>
      <w:marTop w:val="0"/>
      <w:marBottom w:val="0"/>
      <w:divBdr>
        <w:top w:val="none" w:sz="0" w:space="0" w:color="auto"/>
        <w:left w:val="none" w:sz="0" w:space="0" w:color="auto"/>
        <w:bottom w:val="none" w:sz="0" w:space="0" w:color="auto"/>
        <w:right w:val="none" w:sz="0" w:space="0" w:color="auto"/>
      </w:divBdr>
    </w:div>
    <w:div w:id="1174302877">
      <w:bodyDiv w:val="1"/>
      <w:marLeft w:val="0"/>
      <w:marRight w:val="0"/>
      <w:marTop w:val="0"/>
      <w:marBottom w:val="0"/>
      <w:divBdr>
        <w:top w:val="none" w:sz="0" w:space="0" w:color="auto"/>
        <w:left w:val="none" w:sz="0" w:space="0" w:color="auto"/>
        <w:bottom w:val="none" w:sz="0" w:space="0" w:color="auto"/>
        <w:right w:val="none" w:sz="0" w:space="0" w:color="auto"/>
      </w:divBdr>
    </w:div>
    <w:div w:id="1174419890">
      <w:bodyDiv w:val="1"/>
      <w:marLeft w:val="0"/>
      <w:marRight w:val="0"/>
      <w:marTop w:val="0"/>
      <w:marBottom w:val="0"/>
      <w:divBdr>
        <w:top w:val="none" w:sz="0" w:space="0" w:color="auto"/>
        <w:left w:val="none" w:sz="0" w:space="0" w:color="auto"/>
        <w:bottom w:val="none" w:sz="0" w:space="0" w:color="auto"/>
        <w:right w:val="none" w:sz="0" w:space="0" w:color="auto"/>
      </w:divBdr>
    </w:div>
    <w:div w:id="1174490187">
      <w:bodyDiv w:val="1"/>
      <w:marLeft w:val="0"/>
      <w:marRight w:val="0"/>
      <w:marTop w:val="0"/>
      <w:marBottom w:val="0"/>
      <w:divBdr>
        <w:top w:val="none" w:sz="0" w:space="0" w:color="auto"/>
        <w:left w:val="none" w:sz="0" w:space="0" w:color="auto"/>
        <w:bottom w:val="none" w:sz="0" w:space="0" w:color="auto"/>
        <w:right w:val="none" w:sz="0" w:space="0" w:color="auto"/>
      </w:divBdr>
    </w:div>
    <w:div w:id="1174875965">
      <w:bodyDiv w:val="1"/>
      <w:marLeft w:val="0"/>
      <w:marRight w:val="0"/>
      <w:marTop w:val="0"/>
      <w:marBottom w:val="0"/>
      <w:divBdr>
        <w:top w:val="none" w:sz="0" w:space="0" w:color="auto"/>
        <w:left w:val="none" w:sz="0" w:space="0" w:color="auto"/>
        <w:bottom w:val="none" w:sz="0" w:space="0" w:color="auto"/>
        <w:right w:val="none" w:sz="0" w:space="0" w:color="auto"/>
      </w:divBdr>
    </w:div>
    <w:div w:id="1175002208">
      <w:bodyDiv w:val="1"/>
      <w:marLeft w:val="0"/>
      <w:marRight w:val="0"/>
      <w:marTop w:val="0"/>
      <w:marBottom w:val="0"/>
      <w:divBdr>
        <w:top w:val="none" w:sz="0" w:space="0" w:color="auto"/>
        <w:left w:val="none" w:sz="0" w:space="0" w:color="auto"/>
        <w:bottom w:val="none" w:sz="0" w:space="0" w:color="auto"/>
        <w:right w:val="none" w:sz="0" w:space="0" w:color="auto"/>
      </w:divBdr>
    </w:div>
    <w:div w:id="1175150272">
      <w:bodyDiv w:val="1"/>
      <w:marLeft w:val="0"/>
      <w:marRight w:val="0"/>
      <w:marTop w:val="0"/>
      <w:marBottom w:val="0"/>
      <w:divBdr>
        <w:top w:val="none" w:sz="0" w:space="0" w:color="auto"/>
        <w:left w:val="none" w:sz="0" w:space="0" w:color="auto"/>
        <w:bottom w:val="none" w:sz="0" w:space="0" w:color="auto"/>
        <w:right w:val="none" w:sz="0" w:space="0" w:color="auto"/>
      </w:divBdr>
    </w:div>
    <w:div w:id="1175344021">
      <w:bodyDiv w:val="1"/>
      <w:marLeft w:val="0"/>
      <w:marRight w:val="0"/>
      <w:marTop w:val="0"/>
      <w:marBottom w:val="0"/>
      <w:divBdr>
        <w:top w:val="none" w:sz="0" w:space="0" w:color="auto"/>
        <w:left w:val="none" w:sz="0" w:space="0" w:color="auto"/>
        <w:bottom w:val="none" w:sz="0" w:space="0" w:color="auto"/>
        <w:right w:val="none" w:sz="0" w:space="0" w:color="auto"/>
      </w:divBdr>
    </w:div>
    <w:div w:id="1175606235">
      <w:bodyDiv w:val="1"/>
      <w:marLeft w:val="0"/>
      <w:marRight w:val="0"/>
      <w:marTop w:val="0"/>
      <w:marBottom w:val="0"/>
      <w:divBdr>
        <w:top w:val="none" w:sz="0" w:space="0" w:color="auto"/>
        <w:left w:val="none" w:sz="0" w:space="0" w:color="auto"/>
        <w:bottom w:val="none" w:sz="0" w:space="0" w:color="auto"/>
        <w:right w:val="none" w:sz="0" w:space="0" w:color="auto"/>
      </w:divBdr>
    </w:div>
    <w:div w:id="1175657155">
      <w:bodyDiv w:val="1"/>
      <w:marLeft w:val="0"/>
      <w:marRight w:val="0"/>
      <w:marTop w:val="0"/>
      <w:marBottom w:val="0"/>
      <w:divBdr>
        <w:top w:val="none" w:sz="0" w:space="0" w:color="auto"/>
        <w:left w:val="none" w:sz="0" w:space="0" w:color="auto"/>
        <w:bottom w:val="none" w:sz="0" w:space="0" w:color="auto"/>
        <w:right w:val="none" w:sz="0" w:space="0" w:color="auto"/>
      </w:divBdr>
    </w:div>
    <w:div w:id="1175730244">
      <w:bodyDiv w:val="1"/>
      <w:marLeft w:val="0"/>
      <w:marRight w:val="0"/>
      <w:marTop w:val="0"/>
      <w:marBottom w:val="0"/>
      <w:divBdr>
        <w:top w:val="none" w:sz="0" w:space="0" w:color="auto"/>
        <w:left w:val="none" w:sz="0" w:space="0" w:color="auto"/>
        <w:bottom w:val="none" w:sz="0" w:space="0" w:color="auto"/>
        <w:right w:val="none" w:sz="0" w:space="0" w:color="auto"/>
      </w:divBdr>
    </w:div>
    <w:div w:id="1176847815">
      <w:bodyDiv w:val="1"/>
      <w:marLeft w:val="0"/>
      <w:marRight w:val="0"/>
      <w:marTop w:val="0"/>
      <w:marBottom w:val="0"/>
      <w:divBdr>
        <w:top w:val="none" w:sz="0" w:space="0" w:color="auto"/>
        <w:left w:val="none" w:sz="0" w:space="0" w:color="auto"/>
        <w:bottom w:val="none" w:sz="0" w:space="0" w:color="auto"/>
        <w:right w:val="none" w:sz="0" w:space="0" w:color="auto"/>
      </w:divBdr>
    </w:div>
    <w:div w:id="1177037124">
      <w:bodyDiv w:val="1"/>
      <w:marLeft w:val="0"/>
      <w:marRight w:val="0"/>
      <w:marTop w:val="0"/>
      <w:marBottom w:val="0"/>
      <w:divBdr>
        <w:top w:val="none" w:sz="0" w:space="0" w:color="auto"/>
        <w:left w:val="none" w:sz="0" w:space="0" w:color="auto"/>
        <w:bottom w:val="none" w:sz="0" w:space="0" w:color="auto"/>
        <w:right w:val="none" w:sz="0" w:space="0" w:color="auto"/>
      </w:divBdr>
    </w:div>
    <w:div w:id="1177158098">
      <w:bodyDiv w:val="1"/>
      <w:marLeft w:val="0"/>
      <w:marRight w:val="0"/>
      <w:marTop w:val="0"/>
      <w:marBottom w:val="0"/>
      <w:divBdr>
        <w:top w:val="none" w:sz="0" w:space="0" w:color="auto"/>
        <w:left w:val="none" w:sz="0" w:space="0" w:color="auto"/>
        <w:bottom w:val="none" w:sz="0" w:space="0" w:color="auto"/>
        <w:right w:val="none" w:sz="0" w:space="0" w:color="auto"/>
      </w:divBdr>
    </w:div>
    <w:div w:id="1177228026">
      <w:bodyDiv w:val="1"/>
      <w:marLeft w:val="0"/>
      <w:marRight w:val="0"/>
      <w:marTop w:val="0"/>
      <w:marBottom w:val="0"/>
      <w:divBdr>
        <w:top w:val="none" w:sz="0" w:space="0" w:color="auto"/>
        <w:left w:val="none" w:sz="0" w:space="0" w:color="auto"/>
        <w:bottom w:val="none" w:sz="0" w:space="0" w:color="auto"/>
        <w:right w:val="none" w:sz="0" w:space="0" w:color="auto"/>
      </w:divBdr>
    </w:div>
    <w:div w:id="1177499439">
      <w:bodyDiv w:val="1"/>
      <w:marLeft w:val="0"/>
      <w:marRight w:val="0"/>
      <w:marTop w:val="0"/>
      <w:marBottom w:val="0"/>
      <w:divBdr>
        <w:top w:val="none" w:sz="0" w:space="0" w:color="auto"/>
        <w:left w:val="none" w:sz="0" w:space="0" w:color="auto"/>
        <w:bottom w:val="none" w:sz="0" w:space="0" w:color="auto"/>
        <w:right w:val="none" w:sz="0" w:space="0" w:color="auto"/>
      </w:divBdr>
    </w:div>
    <w:div w:id="1177619926">
      <w:bodyDiv w:val="1"/>
      <w:marLeft w:val="0"/>
      <w:marRight w:val="0"/>
      <w:marTop w:val="0"/>
      <w:marBottom w:val="0"/>
      <w:divBdr>
        <w:top w:val="none" w:sz="0" w:space="0" w:color="auto"/>
        <w:left w:val="none" w:sz="0" w:space="0" w:color="auto"/>
        <w:bottom w:val="none" w:sz="0" w:space="0" w:color="auto"/>
        <w:right w:val="none" w:sz="0" w:space="0" w:color="auto"/>
      </w:divBdr>
    </w:div>
    <w:div w:id="1178227508">
      <w:bodyDiv w:val="1"/>
      <w:marLeft w:val="0"/>
      <w:marRight w:val="0"/>
      <w:marTop w:val="0"/>
      <w:marBottom w:val="0"/>
      <w:divBdr>
        <w:top w:val="none" w:sz="0" w:space="0" w:color="auto"/>
        <w:left w:val="none" w:sz="0" w:space="0" w:color="auto"/>
        <w:bottom w:val="none" w:sz="0" w:space="0" w:color="auto"/>
        <w:right w:val="none" w:sz="0" w:space="0" w:color="auto"/>
      </w:divBdr>
    </w:div>
    <w:div w:id="1178815629">
      <w:bodyDiv w:val="1"/>
      <w:marLeft w:val="0"/>
      <w:marRight w:val="0"/>
      <w:marTop w:val="0"/>
      <w:marBottom w:val="0"/>
      <w:divBdr>
        <w:top w:val="none" w:sz="0" w:space="0" w:color="auto"/>
        <w:left w:val="none" w:sz="0" w:space="0" w:color="auto"/>
        <w:bottom w:val="none" w:sz="0" w:space="0" w:color="auto"/>
        <w:right w:val="none" w:sz="0" w:space="0" w:color="auto"/>
      </w:divBdr>
    </w:div>
    <w:div w:id="1178930703">
      <w:bodyDiv w:val="1"/>
      <w:marLeft w:val="0"/>
      <w:marRight w:val="0"/>
      <w:marTop w:val="0"/>
      <w:marBottom w:val="0"/>
      <w:divBdr>
        <w:top w:val="none" w:sz="0" w:space="0" w:color="auto"/>
        <w:left w:val="none" w:sz="0" w:space="0" w:color="auto"/>
        <w:bottom w:val="none" w:sz="0" w:space="0" w:color="auto"/>
        <w:right w:val="none" w:sz="0" w:space="0" w:color="auto"/>
      </w:divBdr>
    </w:div>
    <w:div w:id="1179156452">
      <w:bodyDiv w:val="1"/>
      <w:marLeft w:val="0"/>
      <w:marRight w:val="0"/>
      <w:marTop w:val="0"/>
      <w:marBottom w:val="0"/>
      <w:divBdr>
        <w:top w:val="none" w:sz="0" w:space="0" w:color="auto"/>
        <w:left w:val="none" w:sz="0" w:space="0" w:color="auto"/>
        <w:bottom w:val="none" w:sz="0" w:space="0" w:color="auto"/>
        <w:right w:val="none" w:sz="0" w:space="0" w:color="auto"/>
      </w:divBdr>
    </w:div>
    <w:div w:id="1179543819">
      <w:bodyDiv w:val="1"/>
      <w:marLeft w:val="0"/>
      <w:marRight w:val="0"/>
      <w:marTop w:val="0"/>
      <w:marBottom w:val="0"/>
      <w:divBdr>
        <w:top w:val="none" w:sz="0" w:space="0" w:color="auto"/>
        <w:left w:val="none" w:sz="0" w:space="0" w:color="auto"/>
        <w:bottom w:val="none" w:sz="0" w:space="0" w:color="auto"/>
        <w:right w:val="none" w:sz="0" w:space="0" w:color="auto"/>
      </w:divBdr>
    </w:div>
    <w:div w:id="1179662113">
      <w:bodyDiv w:val="1"/>
      <w:marLeft w:val="0"/>
      <w:marRight w:val="0"/>
      <w:marTop w:val="0"/>
      <w:marBottom w:val="0"/>
      <w:divBdr>
        <w:top w:val="none" w:sz="0" w:space="0" w:color="auto"/>
        <w:left w:val="none" w:sz="0" w:space="0" w:color="auto"/>
        <w:bottom w:val="none" w:sz="0" w:space="0" w:color="auto"/>
        <w:right w:val="none" w:sz="0" w:space="0" w:color="auto"/>
      </w:divBdr>
    </w:div>
    <w:div w:id="1180125605">
      <w:bodyDiv w:val="1"/>
      <w:marLeft w:val="0"/>
      <w:marRight w:val="0"/>
      <w:marTop w:val="0"/>
      <w:marBottom w:val="0"/>
      <w:divBdr>
        <w:top w:val="none" w:sz="0" w:space="0" w:color="auto"/>
        <w:left w:val="none" w:sz="0" w:space="0" w:color="auto"/>
        <w:bottom w:val="none" w:sz="0" w:space="0" w:color="auto"/>
        <w:right w:val="none" w:sz="0" w:space="0" w:color="auto"/>
      </w:divBdr>
    </w:div>
    <w:div w:id="1180192879">
      <w:bodyDiv w:val="1"/>
      <w:marLeft w:val="0"/>
      <w:marRight w:val="0"/>
      <w:marTop w:val="0"/>
      <w:marBottom w:val="0"/>
      <w:divBdr>
        <w:top w:val="none" w:sz="0" w:space="0" w:color="auto"/>
        <w:left w:val="none" w:sz="0" w:space="0" w:color="auto"/>
        <w:bottom w:val="none" w:sz="0" w:space="0" w:color="auto"/>
        <w:right w:val="none" w:sz="0" w:space="0" w:color="auto"/>
      </w:divBdr>
    </w:div>
    <w:div w:id="1180393402">
      <w:bodyDiv w:val="1"/>
      <w:marLeft w:val="0"/>
      <w:marRight w:val="0"/>
      <w:marTop w:val="0"/>
      <w:marBottom w:val="0"/>
      <w:divBdr>
        <w:top w:val="none" w:sz="0" w:space="0" w:color="auto"/>
        <w:left w:val="none" w:sz="0" w:space="0" w:color="auto"/>
        <w:bottom w:val="none" w:sz="0" w:space="0" w:color="auto"/>
        <w:right w:val="none" w:sz="0" w:space="0" w:color="auto"/>
      </w:divBdr>
    </w:div>
    <w:div w:id="1180851261">
      <w:bodyDiv w:val="1"/>
      <w:marLeft w:val="0"/>
      <w:marRight w:val="0"/>
      <w:marTop w:val="0"/>
      <w:marBottom w:val="0"/>
      <w:divBdr>
        <w:top w:val="none" w:sz="0" w:space="0" w:color="auto"/>
        <w:left w:val="none" w:sz="0" w:space="0" w:color="auto"/>
        <w:bottom w:val="none" w:sz="0" w:space="0" w:color="auto"/>
        <w:right w:val="none" w:sz="0" w:space="0" w:color="auto"/>
      </w:divBdr>
    </w:div>
    <w:div w:id="1181168058">
      <w:bodyDiv w:val="1"/>
      <w:marLeft w:val="0"/>
      <w:marRight w:val="0"/>
      <w:marTop w:val="0"/>
      <w:marBottom w:val="0"/>
      <w:divBdr>
        <w:top w:val="none" w:sz="0" w:space="0" w:color="auto"/>
        <w:left w:val="none" w:sz="0" w:space="0" w:color="auto"/>
        <w:bottom w:val="none" w:sz="0" w:space="0" w:color="auto"/>
        <w:right w:val="none" w:sz="0" w:space="0" w:color="auto"/>
      </w:divBdr>
    </w:div>
    <w:div w:id="1181627513">
      <w:bodyDiv w:val="1"/>
      <w:marLeft w:val="0"/>
      <w:marRight w:val="0"/>
      <w:marTop w:val="0"/>
      <w:marBottom w:val="0"/>
      <w:divBdr>
        <w:top w:val="none" w:sz="0" w:space="0" w:color="auto"/>
        <w:left w:val="none" w:sz="0" w:space="0" w:color="auto"/>
        <w:bottom w:val="none" w:sz="0" w:space="0" w:color="auto"/>
        <w:right w:val="none" w:sz="0" w:space="0" w:color="auto"/>
      </w:divBdr>
    </w:div>
    <w:div w:id="1181628122">
      <w:bodyDiv w:val="1"/>
      <w:marLeft w:val="0"/>
      <w:marRight w:val="0"/>
      <w:marTop w:val="0"/>
      <w:marBottom w:val="0"/>
      <w:divBdr>
        <w:top w:val="none" w:sz="0" w:space="0" w:color="auto"/>
        <w:left w:val="none" w:sz="0" w:space="0" w:color="auto"/>
        <w:bottom w:val="none" w:sz="0" w:space="0" w:color="auto"/>
        <w:right w:val="none" w:sz="0" w:space="0" w:color="auto"/>
      </w:divBdr>
    </w:div>
    <w:div w:id="1181696384">
      <w:bodyDiv w:val="1"/>
      <w:marLeft w:val="0"/>
      <w:marRight w:val="0"/>
      <w:marTop w:val="0"/>
      <w:marBottom w:val="0"/>
      <w:divBdr>
        <w:top w:val="none" w:sz="0" w:space="0" w:color="auto"/>
        <w:left w:val="none" w:sz="0" w:space="0" w:color="auto"/>
        <w:bottom w:val="none" w:sz="0" w:space="0" w:color="auto"/>
        <w:right w:val="none" w:sz="0" w:space="0" w:color="auto"/>
      </w:divBdr>
    </w:div>
    <w:div w:id="1181823155">
      <w:bodyDiv w:val="1"/>
      <w:marLeft w:val="0"/>
      <w:marRight w:val="0"/>
      <w:marTop w:val="0"/>
      <w:marBottom w:val="0"/>
      <w:divBdr>
        <w:top w:val="none" w:sz="0" w:space="0" w:color="auto"/>
        <w:left w:val="none" w:sz="0" w:space="0" w:color="auto"/>
        <w:bottom w:val="none" w:sz="0" w:space="0" w:color="auto"/>
        <w:right w:val="none" w:sz="0" w:space="0" w:color="auto"/>
      </w:divBdr>
    </w:div>
    <w:div w:id="1181973556">
      <w:bodyDiv w:val="1"/>
      <w:marLeft w:val="0"/>
      <w:marRight w:val="0"/>
      <w:marTop w:val="0"/>
      <w:marBottom w:val="0"/>
      <w:divBdr>
        <w:top w:val="none" w:sz="0" w:space="0" w:color="auto"/>
        <w:left w:val="none" w:sz="0" w:space="0" w:color="auto"/>
        <w:bottom w:val="none" w:sz="0" w:space="0" w:color="auto"/>
        <w:right w:val="none" w:sz="0" w:space="0" w:color="auto"/>
      </w:divBdr>
    </w:div>
    <w:div w:id="1182014848">
      <w:bodyDiv w:val="1"/>
      <w:marLeft w:val="0"/>
      <w:marRight w:val="0"/>
      <w:marTop w:val="0"/>
      <w:marBottom w:val="0"/>
      <w:divBdr>
        <w:top w:val="none" w:sz="0" w:space="0" w:color="auto"/>
        <w:left w:val="none" w:sz="0" w:space="0" w:color="auto"/>
        <w:bottom w:val="none" w:sz="0" w:space="0" w:color="auto"/>
        <w:right w:val="none" w:sz="0" w:space="0" w:color="auto"/>
      </w:divBdr>
    </w:div>
    <w:div w:id="1182089740">
      <w:bodyDiv w:val="1"/>
      <w:marLeft w:val="0"/>
      <w:marRight w:val="0"/>
      <w:marTop w:val="0"/>
      <w:marBottom w:val="0"/>
      <w:divBdr>
        <w:top w:val="none" w:sz="0" w:space="0" w:color="auto"/>
        <w:left w:val="none" w:sz="0" w:space="0" w:color="auto"/>
        <w:bottom w:val="none" w:sz="0" w:space="0" w:color="auto"/>
        <w:right w:val="none" w:sz="0" w:space="0" w:color="auto"/>
      </w:divBdr>
    </w:div>
    <w:div w:id="1182360026">
      <w:bodyDiv w:val="1"/>
      <w:marLeft w:val="0"/>
      <w:marRight w:val="0"/>
      <w:marTop w:val="0"/>
      <w:marBottom w:val="0"/>
      <w:divBdr>
        <w:top w:val="none" w:sz="0" w:space="0" w:color="auto"/>
        <w:left w:val="none" w:sz="0" w:space="0" w:color="auto"/>
        <w:bottom w:val="none" w:sz="0" w:space="0" w:color="auto"/>
        <w:right w:val="none" w:sz="0" w:space="0" w:color="auto"/>
      </w:divBdr>
    </w:div>
    <w:div w:id="1182669347">
      <w:bodyDiv w:val="1"/>
      <w:marLeft w:val="0"/>
      <w:marRight w:val="0"/>
      <w:marTop w:val="0"/>
      <w:marBottom w:val="0"/>
      <w:divBdr>
        <w:top w:val="none" w:sz="0" w:space="0" w:color="auto"/>
        <w:left w:val="none" w:sz="0" w:space="0" w:color="auto"/>
        <w:bottom w:val="none" w:sz="0" w:space="0" w:color="auto"/>
        <w:right w:val="none" w:sz="0" w:space="0" w:color="auto"/>
      </w:divBdr>
    </w:div>
    <w:div w:id="1182672329">
      <w:bodyDiv w:val="1"/>
      <w:marLeft w:val="0"/>
      <w:marRight w:val="0"/>
      <w:marTop w:val="0"/>
      <w:marBottom w:val="0"/>
      <w:divBdr>
        <w:top w:val="none" w:sz="0" w:space="0" w:color="auto"/>
        <w:left w:val="none" w:sz="0" w:space="0" w:color="auto"/>
        <w:bottom w:val="none" w:sz="0" w:space="0" w:color="auto"/>
        <w:right w:val="none" w:sz="0" w:space="0" w:color="auto"/>
      </w:divBdr>
    </w:div>
    <w:div w:id="1182814235">
      <w:bodyDiv w:val="1"/>
      <w:marLeft w:val="0"/>
      <w:marRight w:val="0"/>
      <w:marTop w:val="0"/>
      <w:marBottom w:val="0"/>
      <w:divBdr>
        <w:top w:val="none" w:sz="0" w:space="0" w:color="auto"/>
        <w:left w:val="none" w:sz="0" w:space="0" w:color="auto"/>
        <w:bottom w:val="none" w:sz="0" w:space="0" w:color="auto"/>
        <w:right w:val="none" w:sz="0" w:space="0" w:color="auto"/>
      </w:divBdr>
    </w:div>
    <w:div w:id="1183281704">
      <w:bodyDiv w:val="1"/>
      <w:marLeft w:val="0"/>
      <w:marRight w:val="0"/>
      <w:marTop w:val="0"/>
      <w:marBottom w:val="0"/>
      <w:divBdr>
        <w:top w:val="none" w:sz="0" w:space="0" w:color="auto"/>
        <w:left w:val="none" w:sz="0" w:space="0" w:color="auto"/>
        <w:bottom w:val="none" w:sz="0" w:space="0" w:color="auto"/>
        <w:right w:val="none" w:sz="0" w:space="0" w:color="auto"/>
      </w:divBdr>
    </w:div>
    <w:div w:id="1183322306">
      <w:bodyDiv w:val="1"/>
      <w:marLeft w:val="0"/>
      <w:marRight w:val="0"/>
      <w:marTop w:val="0"/>
      <w:marBottom w:val="0"/>
      <w:divBdr>
        <w:top w:val="none" w:sz="0" w:space="0" w:color="auto"/>
        <w:left w:val="none" w:sz="0" w:space="0" w:color="auto"/>
        <w:bottom w:val="none" w:sz="0" w:space="0" w:color="auto"/>
        <w:right w:val="none" w:sz="0" w:space="0" w:color="auto"/>
      </w:divBdr>
    </w:div>
    <w:div w:id="1183742738">
      <w:bodyDiv w:val="1"/>
      <w:marLeft w:val="0"/>
      <w:marRight w:val="0"/>
      <w:marTop w:val="0"/>
      <w:marBottom w:val="0"/>
      <w:divBdr>
        <w:top w:val="none" w:sz="0" w:space="0" w:color="auto"/>
        <w:left w:val="none" w:sz="0" w:space="0" w:color="auto"/>
        <w:bottom w:val="none" w:sz="0" w:space="0" w:color="auto"/>
        <w:right w:val="none" w:sz="0" w:space="0" w:color="auto"/>
      </w:divBdr>
    </w:div>
    <w:div w:id="1184201055">
      <w:bodyDiv w:val="1"/>
      <w:marLeft w:val="0"/>
      <w:marRight w:val="0"/>
      <w:marTop w:val="0"/>
      <w:marBottom w:val="0"/>
      <w:divBdr>
        <w:top w:val="none" w:sz="0" w:space="0" w:color="auto"/>
        <w:left w:val="none" w:sz="0" w:space="0" w:color="auto"/>
        <w:bottom w:val="none" w:sz="0" w:space="0" w:color="auto"/>
        <w:right w:val="none" w:sz="0" w:space="0" w:color="auto"/>
      </w:divBdr>
    </w:div>
    <w:div w:id="1184323851">
      <w:bodyDiv w:val="1"/>
      <w:marLeft w:val="0"/>
      <w:marRight w:val="0"/>
      <w:marTop w:val="0"/>
      <w:marBottom w:val="0"/>
      <w:divBdr>
        <w:top w:val="none" w:sz="0" w:space="0" w:color="auto"/>
        <w:left w:val="none" w:sz="0" w:space="0" w:color="auto"/>
        <w:bottom w:val="none" w:sz="0" w:space="0" w:color="auto"/>
        <w:right w:val="none" w:sz="0" w:space="0" w:color="auto"/>
      </w:divBdr>
    </w:div>
    <w:div w:id="1184326395">
      <w:bodyDiv w:val="1"/>
      <w:marLeft w:val="0"/>
      <w:marRight w:val="0"/>
      <w:marTop w:val="0"/>
      <w:marBottom w:val="0"/>
      <w:divBdr>
        <w:top w:val="none" w:sz="0" w:space="0" w:color="auto"/>
        <w:left w:val="none" w:sz="0" w:space="0" w:color="auto"/>
        <w:bottom w:val="none" w:sz="0" w:space="0" w:color="auto"/>
        <w:right w:val="none" w:sz="0" w:space="0" w:color="auto"/>
      </w:divBdr>
    </w:div>
    <w:div w:id="1184586468">
      <w:bodyDiv w:val="1"/>
      <w:marLeft w:val="0"/>
      <w:marRight w:val="0"/>
      <w:marTop w:val="0"/>
      <w:marBottom w:val="0"/>
      <w:divBdr>
        <w:top w:val="none" w:sz="0" w:space="0" w:color="auto"/>
        <w:left w:val="none" w:sz="0" w:space="0" w:color="auto"/>
        <w:bottom w:val="none" w:sz="0" w:space="0" w:color="auto"/>
        <w:right w:val="none" w:sz="0" w:space="0" w:color="auto"/>
      </w:divBdr>
    </w:div>
    <w:div w:id="1184785623">
      <w:bodyDiv w:val="1"/>
      <w:marLeft w:val="0"/>
      <w:marRight w:val="0"/>
      <w:marTop w:val="0"/>
      <w:marBottom w:val="0"/>
      <w:divBdr>
        <w:top w:val="none" w:sz="0" w:space="0" w:color="auto"/>
        <w:left w:val="none" w:sz="0" w:space="0" w:color="auto"/>
        <w:bottom w:val="none" w:sz="0" w:space="0" w:color="auto"/>
        <w:right w:val="none" w:sz="0" w:space="0" w:color="auto"/>
      </w:divBdr>
    </w:div>
    <w:div w:id="1185092923">
      <w:bodyDiv w:val="1"/>
      <w:marLeft w:val="0"/>
      <w:marRight w:val="0"/>
      <w:marTop w:val="0"/>
      <w:marBottom w:val="0"/>
      <w:divBdr>
        <w:top w:val="none" w:sz="0" w:space="0" w:color="auto"/>
        <w:left w:val="none" w:sz="0" w:space="0" w:color="auto"/>
        <w:bottom w:val="none" w:sz="0" w:space="0" w:color="auto"/>
        <w:right w:val="none" w:sz="0" w:space="0" w:color="auto"/>
      </w:divBdr>
    </w:div>
    <w:div w:id="1185246160">
      <w:bodyDiv w:val="1"/>
      <w:marLeft w:val="0"/>
      <w:marRight w:val="0"/>
      <w:marTop w:val="0"/>
      <w:marBottom w:val="0"/>
      <w:divBdr>
        <w:top w:val="none" w:sz="0" w:space="0" w:color="auto"/>
        <w:left w:val="none" w:sz="0" w:space="0" w:color="auto"/>
        <w:bottom w:val="none" w:sz="0" w:space="0" w:color="auto"/>
        <w:right w:val="none" w:sz="0" w:space="0" w:color="auto"/>
      </w:divBdr>
    </w:div>
    <w:div w:id="1185363375">
      <w:bodyDiv w:val="1"/>
      <w:marLeft w:val="0"/>
      <w:marRight w:val="0"/>
      <w:marTop w:val="0"/>
      <w:marBottom w:val="0"/>
      <w:divBdr>
        <w:top w:val="none" w:sz="0" w:space="0" w:color="auto"/>
        <w:left w:val="none" w:sz="0" w:space="0" w:color="auto"/>
        <w:bottom w:val="none" w:sz="0" w:space="0" w:color="auto"/>
        <w:right w:val="none" w:sz="0" w:space="0" w:color="auto"/>
      </w:divBdr>
    </w:div>
    <w:div w:id="1185679124">
      <w:bodyDiv w:val="1"/>
      <w:marLeft w:val="0"/>
      <w:marRight w:val="0"/>
      <w:marTop w:val="0"/>
      <w:marBottom w:val="0"/>
      <w:divBdr>
        <w:top w:val="none" w:sz="0" w:space="0" w:color="auto"/>
        <w:left w:val="none" w:sz="0" w:space="0" w:color="auto"/>
        <w:bottom w:val="none" w:sz="0" w:space="0" w:color="auto"/>
        <w:right w:val="none" w:sz="0" w:space="0" w:color="auto"/>
      </w:divBdr>
    </w:div>
    <w:div w:id="1186017618">
      <w:bodyDiv w:val="1"/>
      <w:marLeft w:val="0"/>
      <w:marRight w:val="0"/>
      <w:marTop w:val="0"/>
      <w:marBottom w:val="0"/>
      <w:divBdr>
        <w:top w:val="none" w:sz="0" w:space="0" w:color="auto"/>
        <w:left w:val="none" w:sz="0" w:space="0" w:color="auto"/>
        <w:bottom w:val="none" w:sz="0" w:space="0" w:color="auto"/>
        <w:right w:val="none" w:sz="0" w:space="0" w:color="auto"/>
      </w:divBdr>
    </w:div>
    <w:div w:id="1186214475">
      <w:bodyDiv w:val="1"/>
      <w:marLeft w:val="0"/>
      <w:marRight w:val="0"/>
      <w:marTop w:val="0"/>
      <w:marBottom w:val="0"/>
      <w:divBdr>
        <w:top w:val="none" w:sz="0" w:space="0" w:color="auto"/>
        <w:left w:val="none" w:sz="0" w:space="0" w:color="auto"/>
        <w:bottom w:val="none" w:sz="0" w:space="0" w:color="auto"/>
        <w:right w:val="none" w:sz="0" w:space="0" w:color="auto"/>
      </w:divBdr>
    </w:div>
    <w:div w:id="1186360675">
      <w:bodyDiv w:val="1"/>
      <w:marLeft w:val="0"/>
      <w:marRight w:val="0"/>
      <w:marTop w:val="0"/>
      <w:marBottom w:val="0"/>
      <w:divBdr>
        <w:top w:val="none" w:sz="0" w:space="0" w:color="auto"/>
        <w:left w:val="none" w:sz="0" w:space="0" w:color="auto"/>
        <w:bottom w:val="none" w:sz="0" w:space="0" w:color="auto"/>
        <w:right w:val="none" w:sz="0" w:space="0" w:color="auto"/>
      </w:divBdr>
    </w:div>
    <w:div w:id="1186485093">
      <w:bodyDiv w:val="1"/>
      <w:marLeft w:val="0"/>
      <w:marRight w:val="0"/>
      <w:marTop w:val="0"/>
      <w:marBottom w:val="0"/>
      <w:divBdr>
        <w:top w:val="none" w:sz="0" w:space="0" w:color="auto"/>
        <w:left w:val="none" w:sz="0" w:space="0" w:color="auto"/>
        <w:bottom w:val="none" w:sz="0" w:space="0" w:color="auto"/>
        <w:right w:val="none" w:sz="0" w:space="0" w:color="auto"/>
      </w:divBdr>
    </w:div>
    <w:div w:id="1186554139">
      <w:bodyDiv w:val="1"/>
      <w:marLeft w:val="0"/>
      <w:marRight w:val="0"/>
      <w:marTop w:val="0"/>
      <w:marBottom w:val="0"/>
      <w:divBdr>
        <w:top w:val="none" w:sz="0" w:space="0" w:color="auto"/>
        <w:left w:val="none" w:sz="0" w:space="0" w:color="auto"/>
        <w:bottom w:val="none" w:sz="0" w:space="0" w:color="auto"/>
        <w:right w:val="none" w:sz="0" w:space="0" w:color="auto"/>
      </w:divBdr>
    </w:div>
    <w:div w:id="1186748213">
      <w:bodyDiv w:val="1"/>
      <w:marLeft w:val="0"/>
      <w:marRight w:val="0"/>
      <w:marTop w:val="0"/>
      <w:marBottom w:val="0"/>
      <w:divBdr>
        <w:top w:val="none" w:sz="0" w:space="0" w:color="auto"/>
        <w:left w:val="none" w:sz="0" w:space="0" w:color="auto"/>
        <w:bottom w:val="none" w:sz="0" w:space="0" w:color="auto"/>
        <w:right w:val="none" w:sz="0" w:space="0" w:color="auto"/>
      </w:divBdr>
    </w:div>
    <w:div w:id="1186821831">
      <w:bodyDiv w:val="1"/>
      <w:marLeft w:val="0"/>
      <w:marRight w:val="0"/>
      <w:marTop w:val="0"/>
      <w:marBottom w:val="0"/>
      <w:divBdr>
        <w:top w:val="none" w:sz="0" w:space="0" w:color="auto"/>
        <w:left w:val="none" w:sz="0" w:space="0" w:color="auto"/>
        <w:bottom w:val="none" w:sz="0" w:space="0" w:color="auto"/>
        <w:right w:val="none" w:sz="0" w:space="0" w:color="auto"/>
      </w:divBdr>
    </w:div>
    <w:div w:id="1186864620">
      <w:bodyDiv w:val="1"/>
      <w:marLeft w:val="0"/>
      <w:marRight w:val="0"/>
      <w:marTop w:val="0"/>
      <w:marBottom w:val="0"/>
      <w:divBdr>
        <w:top w:val="none" w:sz="0" w:space="0" w:color="auto"/>
        <w:left w:val="none" w:sz="0" w:space="0" w:color="auto"/>
        <w:bottom w:val="none" w:sz="0" w:space="0" w:color="auto"/>
        <w:right w:val="none" w:sz="0" w:space="0" w:color="auto"/>
      </w:divBdr>
    </w:div>
    <w:div w:id="1187327260">
      <w:bodyDiv w:val="1"/>
      <w:marLeft w:val="0"/>
      <w:marRight w:val="0"/>
      <w:marTop w:val="0"/>
      <w:marBottom w:val="0"/>
      <w:divBdr>
        <w:top w:val="none" w:sz="0" w:space="0" w:color="auto"/>
        <w:left w:val="none" w:sz="0" w:space="0" w:color="auto"/>
        <w:bottom w:val="none" w:sz="0" w:space="0" w:color="auto"/>
        <w:right w:val="none" w:sz="0" w:space="0" w:color="auto"/>
      </w:divBdr>
    </w:div>
    <w:div w:id="1187450988">
      <w:bodyDiv w:val="1"/>
      <w:marLeft w:val="0"/>
      <w:marRight w:val="0"/>
      <w:marTop w:val="0"/>
      <w:marBottom w:val="0"/>
      <w:divBdr>
        <w:top w:val="none" w:sz="0" w:space="0" w:color="auto"/>
        <w:left w:val="none" w:sz="0" w:space="0" w:color="auto"/>
        <w:bottom w:val="none" w:sz="0" w:space="0" w:color="auto"/>
        <w:right w:val="none" w:sz="0" w:space="0" w:color="auto"/>
      </w:divBdr>
    </w:div>
    <w:div w:id="1187527658">
      <w:bodyDiv w:val="1"/>
      <w:marLeft w:val="0"/>
      <w:marRight w:val="0"/>
      <w:marTop w:val="0"/>
      <w:marBottom w:val="0"/>
      <w:divBdr>
        <w:top w:val="none" w:sz="0" w:space="0" w:color="auto"/>
        <w:left w:val="none" w:sz="0" w:space="0" w:color="auto"/>
        <w:bottom w:val="none" w:sz="0" w:space="0" w:color="auto"/>
        <w:right w:val="none" w:sz="0" w:space="0" w:color="auto"/>
      </w:divBdr>
    </w:div>
    <w:div w:id="1188330638">
      <w:bodyDiv w:val="1"/>
      <w:marLeft w:val="0"/>
      <w:marRight w:val="0"/>
      <w:marTop w:val="0"/>
      <w:marBottom w:val="0"/>
      <w:divBdr>
        <w:top w:val="none" w:sz="0" w:space="0" w:color="auto"/>
        <w:left w:val="none" w:sz="0" w:space="0" w:color="auto"/>
        <w:bottom w:val="none" w:sz="0" w:space="0" w:color="auto"/>
        <w:right w:val="none" w:sz="0" w:space="0" w:color="auto"/>
      </w:divBdr>
    </w:div>
    <w:div w:id="1188450355">
      <w:bodyDiv w:val="1"/>
      <w:marLeft w:val="0"/>
      <w:marRight w:val="0"/>
      <w:marTop w:val="0"/>
      <w:marBottom w:val="0"/>
      <w:divBdr>
        <w:top w:val="none" w:sz="0" w:space="0" w:color="auto"/>
        <w:left w:val="none" w:sz="0" w:space="0" w:color="auto"/>
        <w:bottom w:val="none" w:sz="0" w:space="0" w:color="auto"/>
        <w:right w:val="none" w:sz="0" w:space="0" w:color="auto"/>
      </w:divBdr>
    </w:div>
    <w:div w:id="1188523752">
      <w:bodyDiv w:val="1"/>
      <w:marLeft w:val="0"/>
      <w:marRight w:val="0"/>
      <w:marTop w:val="0"/>
      <w:marBottom w:val="0"/>
      <w:divBdr>
        <w:top w:val="none" w:sz="0" w:space="0" w:color="auto"/>
        <w:left w:val="none" w:sz="0" w:space="0" w:color="auto"/>
        <w:bottom w:val="none" w:sz="0" w:space="0" w:color="auto"/>
        <w:right w:val="none" w:sz="0" w:space="0" w:color="auto"/>
      </w:divBdr>
    </w:div>
    <w:div w:id="1188787096">
      <w:bodyDiv w:val="1"/>
      <w:marLeft w:val="0"/>
      <w:marRight w:val="0"/>
      <w:marTop w:val="0"/>
      <w:marBottom w:val="0"/>
      <w:divBdr>
        <w:top w:val="none" w:sz="0" w:space="0" w:color="auto"/>
        <w:left w:val="none" w:sz="0" w:space="0" w:color="auto"/>
        <w:bottom w:val="none" w:sz="0" w:space="0" w:color="auto"/>
        <w:right w:val="none" w:sz="0" w:space="0" w:color="auto"/>
      </w:divBdr>
    </w:div>
    <w:div w:id="1188980210">
      <w:bodyDiv w:val="1"/>
      <w:marLeft w:val="0"/>
      <w:marRight w:val="0"/>
      <w:marTop w:val="0"/>
      <w:marBottom w:val="0"/>
      <w:divBdr>
        <w:top w:val="none" w:sz="0" w:space="0" w:color="auto"/>
        <w:left w:val="none" w:sz="0" w:space="0" w:color="auto"/>
        <w:bottom w:val="none" w:sz="0" w:space="0" w:color="auto"/>
        <w:right w:val="none" w:sz="0" w:space="0" w:color="auto"/>
      </w:divBdr>
    </w:div>
    <w:div w:id="1189636711">
      <w:bodyDiv w:val="1"/>
      <w:marLeft w:val="0"/>
      <w:marRight w:val="0"/>
      <w:marTop w:val="0"/>
      <w:marBottom w:val="0"/>
      <w:divBdr>
        <w:top w:val="none" w:sz="0" w:space="0" w:color="auto"/>
        <w:left w:val="none" w:sz="0" w:space="0" w:color="auto"/>
        <w:bottom w:val="none" w:sz="0" w:space="0" w:color="auto"/>
        <w:right w:val="none" w:sz="0" w:space="0" w:color="auto"/>
      </w:divBdr>
    </w:div>
    <w:div w:id="1189753085">
      <w:bodyDiv w:val="1"/>
      <w:marLeft w:val="0"/>
      <w:marRight w:val="0"/>
      <w:marTop w:val="0"/>
      <w:marBottom w:val="0"/>
      <w:divBdr>
        <w:top w:val="none" w:sz="0" w:space="0" w:color="auto"/>
        <w:left w:val="none" w:sz="0" w:space="0" w:color="auto"/>
        <w:bottom w:val="none" w:sz="0" w:space="0" w:color="auto"/>
        <w:right w:val="none" w:sz="0" w:space="0" w:color="auto"/>
      </w:divBdr>
    </w:div>
    <w:div w:id="1189757552">
      <w:bodyDiv w:val="1"/>
      <w:marLeft w:val="0"/>
      <w:marRight w:val="0"/>
      <w:marTop w:val="0"/>
      <w:marBottom w:val="0"/>
      <w:divBdr>
        <w:top w:val="none" w:sz="0" w:space="0" w:color="auto"/>
        <w:left w:val="none" w:sz="0" w:space="0" w:color="auto"/>
        <w:bottom w:val="none" w:sz="0" w:space="0" w:color="auto"/>
        <w:right w:val="none" w:sz="0" w:space="0" w:color="auto"/>
      </w:divBdr>
    </w:div>
    <w:div w:id="1189875797">
      <w:bodyDiv w:val="1"/>
      <w:marLeft w:val="0"/>
      <w:marRight w:val="0"/>
      <w:marTop w:val="0"/>
      <w:marBottom w:val="0"/>
      <w:divBdr>
        <w:top w:val="none" w:sz="0" w:space="0" w:color="auto"/>
        <w:left w:val="none" w:sz="0" w:space="0" w:color="auto"/>
        <w:bottom w:val="none" w:sz="0" w:space="0" w:color="auto"/>
        <w:right w:val="none" w:sz="0" w:space="0" w:color="auto"/>
      </w:divBdr>
    </w:div>
    <w:div w:id="1190728641">
      <w:bodyDiv w:val="1"/>
      <w:marLeft w:val="0"/>
      <w:marRight w:val="0"/>
      <w:marTop w:val="0"/>
      <w:marBottom w:val="0"/>
      <w:divBdr>
        <w:top w:val="none" w:sz="0" w:space="0" w:color="auto"/>
        <w:left w:val="none" w:sz="0" w:space="0" w:color="auto"/>
        <w:bottom w:val="none" w:sz="0" w:space="0" w:color="auto"/>
        <w:right w:val="none" w:sz="0" w:space="0" w:color="auto"/>
      </w:divBdr>
    </w:div>
    <w:div w:id="1190873766">
      <w:bodyDiv w:val="1"/>
      <w:marLeft w:val="0"/>
      <w:marRight w:val="0"/>
      <w:marTop w:val="0"/>
      <w:marBottom w:val="0"/>
      <w:divBdr>
        <w:top w:val="none" w:sz="0" w:space="0" w:color="auto"/>
        <w:left w:val="none" w:sz="0" w:space="0" w:color="auto"/>
        <w:bottom w:val="none" w:sz="0" w:space="0" w:color="auto"/>
        <w:right w:val="none" w:sz="0" w:space="0" w:color="auto"/>
      </w:divBdr>
    </w:div>
    <w:div w:id="1190992221">
      <w:bodyDiv w:val="1"/>
      <w:marLeft w:val="0"/>
      <w:marRight w:val="0"/>
      <w:marTop w:val="0"/>
      <w:marBottom w:val="0"/>
      <w:divBdr>
        <w:top w:val="none" w:sz="0" w:space="0" w:color="auto"/>
        <w:left w:val="none" w:sz="0" w:space="0" w:color="auto"/>
        <w:bottom w:val="none" w:sz="0" w:space="0" w:color="auto"/>
        <w:right w:val="none" w:sz="0" w:space="0" w:color="auto"/>
      </w:divBdr>
    </w:div>
    <w:div w:id="1190997596">
      <w:bodyDiv w:val="1"/>
      <w:marLeft w:val="0"/>
      <w:marRight w:val="0"/>
      <w:marTop w:val="0"/>
      <w:marBottom w:val="0"/>
      <w:divBdr>
        <w:top w:val="none" w:sz="0" w:space="0" w:color="auto"/>
        <w:left w:val="none" w:sz="0" w:space="0" w:color="auto"/>
        <w:bottom w:val="none" w:sz="0" w:space="0" w:color="auto"/>
        <w:right w:val="none" w:sz="0" w:space="0" w:color="auto"/>
      </w:divBdr>
    </w:div>
    <w:div w:id="1191186706">
      <w:bodyDiv w:val="1"/>
      <w:marLeft w:val="0"/>
      <w:marRight w:val="0"/>
      <w:marTop w:val="0"/>
      <w:marBottom w:val="0"/>
      <w:divBdr>
        <w:top w:val="none" w:sz="0" w:space="0" w:color="auto"/>
        <w:left w:val="none" w:sz="0" w:space="0" w:color="auto"/>
        <w:bottom w:val="none" w:sz="0" w:space="0" w:color="auto"/>
        <w:right w:val="none" w:sz="0" w:space="0" w:color="auto"/>
      </w:divBdr>
    </w:div>
    <w:div w:id="1191411464">
      <w:bodyDiv w:val="1"/>
      <w:marLeft w:val="0"/>
      <w:marRight w:val="0"/>
      <w:marTop w:val="0"/>
      <w:marBottom w:val="0"/>
      <w:divBdr>
        <w:top w:val="none" w:sz="0" w:space="0" w:color="auto"/>
        <w:left w:val="none" w:sz="0" w:space="0" w:color="auto"/>
        <w:bottom w:val="none" w:sz="0" w:space="0" w:color="auto"/>
        <w:right w:val="none" w:sz="0" w:space="0" w:color="auto"/>
      </w:divBdr>
    </w:div>
    <w:div w:id="1191725029">
      <w:bodyDiv w:val="1"/>
      <w:marLeft w:val="0"/>
      <w:marRight w:val="0"/>
      <w:marTop w:val="0"/>
      <w:marBottom w:val="0"/>
      <w:divBdr>
        <w:top w:val="none" w:sz="0" w:space="0" w:color="auto"/>
        <w:left w:val="none" w:sz="0" w:space="0" w:color="auto"/>
        <w:bottom w:val="none" w:sz="0" w:space="0" w:color="auto"/>
        <w:right w:val="none" w:sz="0" w:space="0" w:color="auto"/>
      </w:divBdr>
    </w:div>
    <w:div w:id="1192301120">
      <w:bodyDiv w:val="1"/>
      <w:marLeft w:val="0"/>
      <w:marRight w:val="0"/>
      <w:marTop w:val="0"/>
      <w:marBottom w:val="0"/>
      <w:divBdr>
        <w:top w:val="none" w:sz="0" w:space="0" w:color="auto"/>
        <w:left w:val="none" w:sz="0" w:space="0" w:color="auto"/>
        <w:bottom w:val="none" w:sz="0" w:space="0" w:color="auto"/>
        <w:right w:val="none" w:sz="0" w:space="0" w:color="auto"/>
      </w:divBdr>
    </w:div>
    <w:div w:id="1192647633">
      <w:bodyDiv w:val="1"/>
      <w:marLeft w:val="0"/>
      <w:marRight w:val="0"/>
      <w:marTop w:val="0"/>
      <w:marBottom w:val="0"/>
      <w:divBdr>
        <w:top w:val="none" w:sz="0" w:space="0" w:color="auto"/>
        <w:left w:val="none" w:sz="0" w:space="0" w:color="auto"/>
        <w:bottom w:val="none" w:sz="0" w:space="0" w:color="auto"/>
        <w:right w:val="none" w:sz="0" w:space="0" w:color="auto"/>
      </w:divBdr>
    </w:div>
    <w:div w:id="1192886617">
      <w:bodyDiv w:val="1"/>
      <w:marLeft w:val="0"/>
      <w:marRight w:val="0"/>
      <w:marTop w:val="0"/>
      <w:marBottom w:val="0"/>
      <w:divBdr>
        <w:top w:val="none" w:sz="0" w:space="0" w:color="auto"/>
        <w:left w:val="none" w:sz="0" w:space="0" w:color="auto"/>
        <w:bottom w:val="none" w:sz="0" w:space="0" w:color="auto"/>
        <w:right w:val="none" w:sz="0" w:space="0" w:color="auto"/>
      </w:divBdr>
    </w:div>
    <w:div w:id="1193029911">
      <w:bodyDiv w:val="1"/>
      <w:marLeft w:val="0"/>
      <w:marRight w:val="0"/>
      <w:marTop w:val="0"/>
      <w:marBottom w:val="0"/>
      <w:divBdr>
        <w:top w:val="none" w:sz="0" w:space="0" w:color="auto"/>
        <w:left w:val="none" w:sz="0" w:space="0" w:color="auto"/>
        <w:bottom w:val="none" w:sz="0" w:space="0" w:color="auto"/>
        <w:right w:val="none" w:sz="0" w:space="0" w:color="auto"/>
      </w:divBdr>
    </w:div>
    <w:div w:id="1193542721">
      <w:bodyDiv w:val="1"/>
      <w:marLeft w:val="0"/>
      <w:marRight w:val="0"/>
      <w:marTop w:val="0"/>
      <w:marBottom w:val="0"/>
      <w:divBdr>
        <w:top w:val="none" w:sz="0" w:space="0" w:color="auto"/>
        <w:left w:val="none" w:sz="0" w:space="0" w:color="auto"/>
        <w:bottom w:val="none" w:sz="0" w:space="0" w:color="auto"/>
        <w:right w:val="none" w:sz="0" w:space="0" w:color="auto"/>
      </w:divBdr>
    </w:div>
    <w:div w:id="1193804020">
      <w:bodyDiv w:val="1"/>
      <w:marLeft w:val="0"/>
      <w:marRight w:val="0"/>
      <w:marTop w:val="0"/>
      <w:marBottom w:val="0"/>
      <w:divBdr>
        <w:top w:val="none" w:sz="0" w:space="0" w:color="auto"/>
        <w:left w:val="none" w:sz="0" w:space="0" w:color="auto"/>
        <w:bottom w:val="none" w:sz="0" w:space="0" w:color="auto"/>
        <w:right w:val="none" w:sz="0" w:space="0" w:color="auto"/>
      </w:divBdr>
    </w:div>
    <w:div w:id="1193806275">
      <w:bodyDiv w:val="1"/>
      <w:marLeft w:val="0"/>
      <w:marRight w:val="0"/>
      <w:marTop w:val="0"/>
      <w:marBottom w:val="0"/>
      <w:divBdr>
        <w:top w:val="none" w:sz="0" w:space="0" w:color="auto"/>
        <w:left w:val="none" w:sz="0" w:space="0" w:color="auto"/>
        <w:bottom w:val="none" w:sz="0" w:space="0" w:color="auto"/>
        <w:right w:val="none" w:sz="0" w:space="0" w:color="auto"/>
      </w:divBdr>
    </w:div>
    <w:div w:id="1193810565">
      <w:bodyDiv w:val="1"/>
      <w:marLeft w:val="0"/>
      <w:marRight w:val="0"/>
      <w:marTop w:val="0"/>
      <w:marBottom w:val="0"/>
      <w:divBdr>
        <w:top w:val="none" w:sz="0" w:space="0" w:color="auto"/>
        <w:left w:val="none" w:sz="0" w:space="0" w:color="auto"/>
        <w:bottom w:val="none" w:sz="0" w:space="0" w:color="auto"/>
        <w:right w:val="none" w:sz="0" w:space="0" w:color="auto"/>
      </w:divBdr>
    </w:div>
    <w:div w:id="1193879462">
      <w:bodyDiv w:val="1"/>
      <w:marLeft w:val="0"/>
      <w:marRight w:val="0"/>
      <w:marTop w:val="0"/>
      <w:marBottom w:val="0"/>
      <w:divBdr>
        <w:top w:val="none" w:sz="0" w:space="0" w:color="auto"/>
        <w:left w:val="none" w:sz="0" w:space="0" w:color="auto"/>
        <w:bottom w:val="none" w:sz="0" w:space="0" w:color="auto"/>
        <w:right w:val="none" w:sz="0" w:space="0" w:color="auto"/>
      </w:divBdr>
    </w:div>
    <w:div w:id="1194146630">
      <w:bodyDiv w:val="1"/>
      <w:marLeft w:val="0"/>
      <w:marRight w:val="0"/>
      <w:marTop w:val="0"/>
      <w:marBottom w:val="0"/>
      <w:divBdr>
        <w:top w:val="none" w:sz="0" w:space="0" w:color="auto"/>
        <w:left w:val="none" w:sz="0" w:space="0" w:color="auto"/>
        <w:bottom w:val="none" w:sz="0" w:space="0" w:color="auto"/>
        <w:right w:val="none" w:sz="0" w:space="0" w:color="auto"/>
      </w:divBdr>
    </w:div>
    <w:div w:id="1194465830">
      <w:bodyDiv w:val="1"/>
      <w:marLeft w:val="0"/>
      <w:marRight w:val="0"/>
      <w:marTop w:val="0"/>
      <w:marBottom w:val="0"/>
      <w:divBdr>
        <w:top w:val="none" w:sz="0" w:space="0" w:color="auto"/>
        <w:left w:val="none" w:sz="0" w:space="0" w:color="auto"/>
        <w:bottom w:val="none" w:sz="0" w:space="0" w:color="auto"/>
        <w:right w:val="none" w:sz="0" w:space="0" w:color="auto"/>
      </w:divBdr>
    </w:div>
    <w:div w:id="1194727977">
      <w:bodyDiv w:val="1"/>
      <w:marLeft w:val="0"/>
      <w:marRight w:val="0"/>
      <w:marTop w:val="0"/>
      <w:marBottom w:val="0"/>
      <w:divBdr>
        <w:top w:val="none" w:sz="0" w:space="0" w:color="auto"/>
        <w:left w:val="none" w:sz="0" w:space="0" w:color="auto"/>
        <w:bottom w:val="none" w:sz="0" w:space="0" w:color="auto"/>
        <w:right w:val="none" w:sz="0" w:space="0" w:color="auto"/>
      </w:divBdr>
    </w:div>
    <w:div w:id="1195313945">
      <w:bodyDiv w:val="1"/>
      <w:marLeft w:val="0"/>
      <w:marRight w:val="0"/>
      <w:marTop w:val="0"/>
      <w:marBottom w:val="0"/>
      <w:divBdr>
        <w:top w:val="none" w:sz="0" w:space="0" w:color="auto"/>
        <w:left w:val="none" w:sz="0" w:space="0" w:color="auto"/>
        <w:bottom w:val="none" w:sz="0" w:space="0" w:color="auto"/>
        <w:right w:val="none" w:sz="0" w:space="0" w:color="auto"/>
      </w:divBdr>
    </w:div>
    <w:div w:id="1195385052">
      <w:bodyDiv w:val="1"/>
      <w:marLeft w:val="0"/>
      <w:marRight w:val="0"/>
      <w:marTop w:val="0"/>
      <w:marBottom w:val="0"/>
      <w:divBdr>
        <w:top w:val="none" w:sz="0" w:space="0" w:color="auto"/>
        <w:left w:val="none" w:sz="0" w:space="0" w:color="auto"/>
        <w:bottom w:val="none" w:sz="0" w:space="0" w:color="auto"/>
        <w:right w:val="none" w:sz="0" w:space="0" w:color="auto"/>
      </w:divBdr>
    </w:div>
    <w:div w:id="1195577491">
      <w:bodyDiv w:val="1"/>
      <w:marLeft w:val="0"/>
      <w:marRight w:val="0"/>
      <w:marTop w:val="0"/>
      <w:marBottom w:val="0"/>
      <w:divBdr>
        <w:top w:val="none" w:sz="0" w:space="0" w:color="auto"/>
        <w:left w:val="none" w:sz="0" w:space="0" w:color="auto"/>
        <w:bottom w:val="none" w:sz="0" w:space="0" w:color="auto"/>
        <w:right w:val="none" w:sz="0" w:space="0" w:color="auto"/>
      </w:divBdr>
    </w:div>
    <w:div w:id="1195581465">
      <w:bodyDiv w:val="1"/>
      <w:marLeft w:val="0"/>
      <w:marRight w:val="0"/>
      <w:marTop w:val="0"/>
      <w:marBottom w:val="0"/>
      <w:divBdr>
        <w:top w:val="none" w:sz="0" w:space="0" w:color="auto"/>
        <w:left w:val="none" w:sz="0" w:space="0" w:color="auto"/>
        <w:bottom w:val="none" w:sz="0" w:space="0" w:color="auto"/>
        <w:right w:val="none" w:sz="0" w:space="0" w:color="auto"/>
      </w:divBdr>
    </w:div>
    <w:div w:id="1195653775">
      <w:bodyDiv w:val="1"/>
      <w:marLeft w:val="0"/>
      <w:marRight w:val="0"/>
      <w:marTop w:val="0"/>
      <w:marBottom w:val="0"/>
      <w:divBdr>
        <w:top w:val="none" w:sz="0" w:space="0" w:color="auto"/>
        <w:left w:val="none" w:sz="0" w:space="0" w:color="auto"/>
        <w:bottom w:val="none" w:sz="0" w:space="0" w:color="auto"/>
        <w:right w:val="none" w:sz="0" w:space="0" w:color="auto"/>
      </w:divBdr>
    </w:div>
    <w:div w:id="1195658264">
      <w:bodyDiv w:val="1"/>
      <w:marLeft w:val="0"/>
      <w:marRight w:val="0"/>
      <w:marTop w:val="0"/>
      <w:marBottom w:val="0"/>
      <w:divBdr>
        <w:top w:val="none" w:sz="0" w:space="0" w:color="auto"/>
        <w:left w:val="none" w:sz="0" w:space="0" w:color="auto"/>
        <w:bottom w:val="none" w:sz="0" w:space="0" w:color="auto"/>
        <w:right w:val="none" w:sz="0" w:space="0" w:color="auto"/>
      </w:divBdr>
    </w:div>
    <w:div w:id="1195998167">
      <w:bodyDiv w:val="1"/>
      <w:marLeft w:val="0"/>
      <w:marRight w:val="0"/>
      <w:marTop w:val="0"/>
      <w:marBottom w:val="0"/>
      <w:divBdr>
        <w:top w:val="none" w:sz="0" w:space="0" w:color="auto"/>
        <w:left w:val="none" w:sz="0" w:space="0" w:color="auto"/>
        <w:bottom w:val="none" w:sz="0" w:space="0" w:color="auto"/>
        <w:right w:val="none" w:sz="0" w:space="0" w:color="auto"/>
      </w:divBdr>
    </w:div>
    <w:div w:id="1196043934">
      <w:bodyDiv w:val="1"/>
      <w:marLeft w:val="0"/>
      <w:marRight w:val="0"/>
      <w:marTop w:val="0"/>
      <w:marBottom w:val="0"/>
      <w:divBdr>
        <w:top w:val="none" w:sz="0" w:space="0" w:color="auto"/>
        <w:left w:val="none" w:sz="0" w:space="0" w:color="auto"/>
        <w:bottom w:val="none" w:sz="0" w:space="0" w:color="auto"/>
        <w:right w:val="none" w:sz="0" w:space="0" w:color="auto"/>
      </w:divBdr>
    </w:div>
    <w:div w:id="1196112784">
      <w:bodyDiv w:val="1"/>
      <w:marLeft w:val="0"/>
      <w:marRight w:val="0"/>
      <w:marTop w:val="0"/>
      <w:marBottom w:val="0"/>
      <w:divBdr>
        <w:top w:val="none" w:sz="0" w:space="0" w:color="auto"/>
        <w:left w:val="none" w:sz="0" w:space="0" w:color="auto"/>
        <w:bottom w:val="none" w:sz="0" w:space="0" w:color="auto"/>
        <w:right w:val="none" w:sz="0" w:space="0" w:color="auto"/>
      </w:divBdr>
    </w:div>
    <w:div w:id="1196114904">
      <w:bodyDiv w:val="1"/>
      <w:marLeft w:val="0"/>
      <w:marRight w:val="0"/>
      <w:marTop w:val="0"/>
      <w:marBottom w:val="0"/>
      <w:divBdr>
        <w:top w:val="none" w:sz="0" w:space="0" w:color="auto"/>
        <w:left w:val="none" w:sz="0" w:space="0" w:color="auto"/>
        <w:bottom w:val="none" w:sz="0" w:space="0" w:color="auto"/>
        <w:right w:val="none" w:sz="0" w:space="0" w:color="auto"/>
      </w:divBdr>
    </w:div>
    <w:div w:id="1196233239">
      <w:bodyDiv w:val="1"/>
      <w:marLeft w:val="0"/>
      <w:marRight w:val="0"/>
      <w:marTop w:val="0"/>
      <w:marBottom w:val="0"/>
      <w:divBdr>
        <w:top w:val="none" w:sz="0" w:space="0" w:color="auto"/>
        <w:left w:val="none" w:sz="0" w:space="0" w:color="auto"/>
        <w:bottom w:val="none" w:sz="0" w:space="0" w:color="auto"/>
        <w:right w:val="none" w:sz="0" w:space="0" w:color="auto"/>
      </w:divBdr>
    </w:div>
    <w:div w:id="1196308836">
      <w:bodyDiv w:val="1"/>
      <w:marLeft w:val="0"/>
      <w:marRight w:val="0"/>
      <w:marTop w:val="0"/>
      <w:marBottom w:val="0"/>
      <w:divBdr>
        <w:top w:val="none" w:sz="0" w:space="0" w:color="auto"/>
        <w:left w:val="none" w:sz="0" w:space="0" w:color="auto"/>
        <w:bottom w:val="none" w:sz="0" w:space="0" w:color="auto"/>
        <w:right w:val="none" w:sz="0" w:space="0" w:color="auto"/>
      </w:divBdr>
    </w:div>
    <w:div w:id="1196383858">
      <w:bodyDiv w:val="1"/>
      <w:marLeft w:val="0"/>
      <w:marRight w:val="0"/>
      <w:marTop w:val="0"/>
      <w:marBottom w:val="0"/>
      <w:divBdr>
        <w:top w:val="none" w:sz="0" w:space="0" w:color="auto"/>
        <w:left w:val="none" w:sz="0" w:space="0" w:color="auto"/>
        <w:bottom w:val="none" w:sz="0" w:space="0" w:color="auto"/>
        <w:right w:val="none" w:sz="0" w:space="0" w:color="auto"/>
      </w:divBdr>
    </w:div>
    <w:div w:id="1196388288">
      <w:bodyDiv w:val="1"/>
      <w:marLeft w:val="0"/>
      <w:marRight w:val="0"/>
      <w:marTop w:val="0"/>
      <w:marBottom w:val="0"/>
      <w:divBdr>
        <w:top w:val="none" w:sz="0" w:space="0" w:color="auto"/>
        <w:left w:val="none" w:sz="0" w:space="0" w:color="auto"/>
        <w:bottom w:val="none" w:sz="0" w:space="0" w:color="auto"/>
        <w:right w:val="none" w:sz="0" w:space="0" w:color="auto"/>
      </w:divBdr>
    </w:div>
    <w:div w:id="1196507693">
      <w:bodyDiv w:val="1"/>
      <w:marLeft w:val="0"/>
      <w:marRight w:val="0"/>
      <w:marTop w:val="0"/>
      <w:marBottom w:val="0"/>
      <w:divBdr>
        <w:top w:val="none" w:sz="0" w:space="0" w:color="auto"/>
        <w:left w:val="none" w:sz="0" w:space="0" w:color="auto"/>
        <w:bottom w:val="none" w:sz="0" w:space="0" w:color="auto"/>
        <w:right w:val="none" w:sz="0" w:space="0" w:color="auto"/>
      </w:divBdr>
    </w:div>
    <w:div w:id="1196699131">
      <w:bodyDiv w:val="1"/>
      <w:marLeft w:val="0"/>
      <w:marRight w:val="0"/>
      <w:marTop w:val="0"/>
      <w:marBottom w:val="0"/>
      <w:divBdr>
        <w:top w:val="none" w:sz="0" w:space="0" w:color="auto"/>
        <w:left w:val="none" w:sz="0" w:space="0" w:color="auto"/>
        <w:bottom w:val="none" w:sz="0" w:space="0" w:color="auto"/>
        <w:right w:val="none" w:sz="0" w:space="0" w:color="auto"/>
      </w:divBdr>
    </w:div>
    <w:div w:id="1196845740">
      <w:bodyDiv w:val="1"/>
      <w:marLeft w:val="0"/>
      <w:marRight w:val="0"/>
      <w:marTop w:val="0"/>
      <w:marBottom w:val="0"/>
      <w:divBdr>
        <w:top w:val="none" w:sz="0" w:space="0" w:color="auto"/>
        <w:left w:val="none" w:sz="0" w:space="0" w:color="auto"/>
        <w:bottom w:val="none" w:sz="0" w:space="0" w:color="auto"/>
        <w:right w:val="none" w:sz="0" w:space="0" w:color="auto"/>
      </w:divBdr>
    </w:div>
    <w:div w:id="1197158898">
      <w:bodyDiv w:val="1"/>
      <w:marLeft w:val="0"/>
      <w:marRight w:val="0"/>
      <w:marTop w:val="0"/>
      <w:marBottom w:val="0"/>
      <w:divBdr>
        <w:top w:val="none" w:sz="0" w:space="0" w:color="auto"/>
        <w:left w:val="none" w:sz="0" w:space="0" w:color="auto"/>
        <w:bottom w:val="none" w:sz="0" w:space="0" w:color="auto"/>
        <w:right w:val="none" w:sz="0" w:space="0" w:color="auto"/>
      </w:divBdr>
    </w:div>
    <w:div w:id="1197163336">
      <w:bodyDiv w:val="1"/>
      <w:marLeft w:val="0"/>
      <w:marRight w:val="0"/>
      <w:marTop w:val="0"/>
      <w:marBottom w:val="0"/>
      <w:divBdr>
        <w:top w:val="none" w:sz="0" w:space="0" w:color="auto"/>
        <w:left w:val="none" w:sz="0" w:space="0" w:color="auto"/>
        <w:bottom w:val="none" w:sz="0" w:space="0" w:color="auto"/>
        <w:right w:val="none" w:sz="0" w:space="0" w:color="auto"/>
      </w:divBdr>
    </w:div>
    <w:div w:id="1197231490">
      <w:bodyDiv w:val="1"/>
      <w:marLeft w:val="0"/>
      <w:marRight w:val="0"/>
      <w:marTop w:val="0"/>
      <w:marBottom w:val="0"/>
      <w:divBdr>
        <w:top w:val="none" w:sz="0" w:space="0" w:color="auto"/>
        <w:left w:val="none" w:sz="0" w:space="0" w:color="auto"/>
        <w:bottom w:val="none" w:sz="0" w:space="0" w:color="auto"/>
        <w:right w:val="none" w:sz="0" w:space="0" w:color="auto"/>
      </w:divBdr>
    </w:div>
    <w:div w:id="1197305103">
      <w:bodyDiv w:val="1"/>
      <w:marLeft w:val="0"/>
      <w:marRight w:val="0"/>
      <w:marTop w:val="0"/>
      <w:marBottom w:val="0"/>
      <w:divBdr>
        <w:top w:val="none" w:sz="0" w:space="0" w:color="auto"/>
        <w:left w:val="none" w:sz="0" w:space="0" w:color="auto"/>
        <w:bottom w:val="none" w:sz="0" w:space="0" w:color="auto"/>
        <w:right w:val="none" w:sz="0" w:space="0" w:color="auto"/>
      </w:divBdr>
    </w:div>
    <w:div w:id="1197697513">
      <w:bodyDiv w:val="1"/>
      <w:marLeft w:val="0"/>
      <w:marRight w:val="0"/>
      <w:marTop w:val="0"/>
      <w:marBottom w:val="0"/>
      <w:divBdr>
        <w:top w:val="none" w:sz="0" w:space="0" w:color="auto"/>
        <w:left w:val="none" w:sz="0" w:space="0" w:color="auto"/>
        <w:bottom w:val="none" w:sz="0" w:space="0" w:color="auto"/>
        <w:right w:val="none" w:sz="0" w:space="0" w:color="auto"/>
      </w:divBdr>
    </w:div>
    <w:div w:id="1197736376">
      <w:bodyDiv w:val="1"/>
      <w:marLeft w:val="0"/>
      <w:marRight w:val="0"/>
      <w:marTop w:val="0"/>
      <w:marBottom w:val="0"/>
      <w:divBdr>
        <w:top w:val="none" w:sz="0" w:space="0" w:color="auto"/>
        <w:left w:val="none" w:sz="0" w:space="0" w:color="auto"/>
        <w:bottom w:val="none" w:sz="0" w:space="0" w:color="auto"/>
        <w:right w:val="none" w:sz="0" w:space="0" w:color="auto"/>
      </w:divBdr>
    </w:div>
    <w:div w:id="1198156466">
      <w:bodyDiv w:val="1"/>
      <w:marLeft w:val="0"/>
      <w:marRight w:val="0"/>
      <w:marTop w:val="0"/>
      <w:marBottom w:val="0"/>
      <w:divBdr>
        <w:top w:val="none" w:sz="0" w:space="0" w:color="auto"/>
        <w:left w:val="none" w:sz="0" w:space="0" w:color="auto"/>
        <w:bottom w:val="none" w:sz="0" w:space="0" w:color="auto"/>
        <w:right w:val="none" w:sz="0" w:space="0" w:color="auto"/>
      </w:divBdr>
    </w:div>
    <w:div w:id="1198203535">
      <w:bodyDiv w:val="1"/>
      <w:marLeft w:val="0"/>
      <w:marRight w:val="0"/>
      <w:marTop w:val="0"/>
      <w:marBottom w:val="0"/>
      <w:divBdr>
        <w:top w:val="none" w:sz="0" w:space="0" w:color="auto"/>
        <w:left w:val="none" w:sz="0" w:space="0" w:color="auto"/>
        <w:bottom w:val="none" w:sz="0" w:space="0" w:color="auto"/>
        <w:right w:val="none" w:sz="0" w:space="0" w:color="auto"/>
      </w:divBdr>
    </w:div>
    <w:div w:id="1198394138">
      <w:bodyDiv w:val="1"/>
      <w:marLeft w:val="0"/>
      <w:marRight w:val="0"/>
      <w:marTop w:val="0"/>
      <w:marBottom w:val="0"/>
      <w:divBdr>
        <w:top w:val="none" w:sz="0" w:space="0" w:color="auto"/>
        <w:left w:val="none" w:sz="0" w:space="0" w:color="auto"/>
        <w:bottom w:val="none" w:sz="0" w:space="0" w:color="auto"/>
        <w:right w:val="none" w:sz="0" w:space="0" w:color="auto"/>
      </w:divBdr>
    </w:div>
    <w:div w:id="1198396559">
      <w:bodyDiv w:val="1"/>
      <w:marLeft w:val="0"/>
      <w:marRight w:val="0"/>
      <w:marTop w:val="0"/>
      <w:marBottom w:val="0"/>
      <w:divBdr>
        <w:top w:val="none" w:sz="0" w:space="0" w:color="auto"/>
        <w:left w:val="none" w:sz="0" w:space="0" w:color="auto"/>
        <w:bottom w:val="none" w:sz="0" w:space="0" w:color="auto"/>
        <w:right w:val="none" w:sz="0" w:space="0" w:color="auto"/>
      </w:divBdr>
    </w:div>
    <w:div w:id="1198592115">
      <w:bodyDiv w:val="1"/>
      <w:marLeft w:val="0"/>
      <w:marRight w:val="0"/>
      <w:marTop w:val="0"/>
      <w:marBottom w:val="0"/>
      <w:divBdr>
        <w:top w:val="none" w:sz="0" w:space="0" w:color="auto"/>
        <w:left w:val="none" w:sz="0" w:space="0" w:color="auto"/>
        <w:bottom w:val="none" w:sz="0" w:space="0" w:color="auto"/>
        <w:right w:val="none" w:sz="0" w:space="0" w:color="auto"/>
      </w:divBdr>
    </w:div>
    <w:div w:id="1198860829">
      <w:bodyDiv w:val="1"/>
      <w:marLeft w:val="0"/>
      <w:marRight w:val="0"/>
      <w:marTop w:val="0"/>
      <w:marBottom w:val="0"/>
      <w:divBdr>
        <w:top w:val="none" w:sz="0" w:space="0" w:color="auto"/>
        <w:left w:val="none" w:sz="0" w:space="0" w:color="auto"/>
        <w:bottom w:val="none" w:sz="0" w:space="0" w:color="auto"/>
        <w:right w:val="none" w:sz="0" w:space="0" w:color="auto"/>
      </w:divBdr>
    </w:div>
    <w:div w:id="1198927106">
      <w:bodyDiv w:val="1"/>
      <w:marLeft w:val="0"/>
      <w:marRight w:val="0"/>
      <w:marTop w:val="0"/>
      <w:marBottom w:val="0"/>
      <w:divBdr>
        <w:top w:val="none" w:sz="0" w:space="0" w:color="auto"/>
        <w:left w:val="none" w:sz="0" w:space="0" w:color="auto"/>
        <w:bottom w:val="none" w:sz="0" w:space="0" w:color="auto"/>
        <w:right w:val="none" w:sz="0" w:space="0" w:color="auto"/>
      </w:divBdr>
    </w:div>
    <w:div w:id="1199123176">
      <w:bodyDiv w:val="1"/>
      <w:marLeft w:val="0"/>
      <w:marRight w:val="0"/>
      <w:marTop w:val="0"/>
      <w:marBottom w:val="0"/>
      <w:divBdr>
        <w:top w:val="none" w:sz="0" w:space="0" w:color="auto"/>
        <w:left w:val="none" w:sz="0" w:space="0" w:color="auto"/>
        <w:bottom w:val="none" w:sz="0" w:space="0" w:color="auto"/>
        <w:right w:val="none" w:sz="0" w:space="0" w:color="auto"/>
      </w:divBdr>
    </w:div>
    <w:div w:id="1199198416">
      <w:bodyDiv w:val="1"/>
      <w:marLeft w:val="0"/>
      <w:marRight w:val="0"/>
      <w:marTop w:val="0"/>
      <w:marBottom w:val="0"/>
      <w:divBdr>
        <w:top w:val="none" w:sz="0" w:space="0" w:color="auto"/>
        <w:left w:val="none" w:sz="0" w:space="0" w:color="auto"/>
        <w:bottom w:val="none" w:sz="0" w:space="0" w:color="auto"/>
        <w:right w:val="none" w:sz="0" w:space="0" w:color="auto"/>
      </w:divBdr>
    </w:div>
    <w:div w:id="1199314063">
      <w:bodyDiv w:val="1"/>
      <w:marLeft w:val="0"/>
      <w:marRight w:val="0"/>
      <w:marTop w:val="0"/>
      <w:marBottom w:val="0"/>
      <w:divBdr>
        <w:top w:val="none" w:sz="0" w:space="0" w:color="auto"/>
        <w:left w:val="none" w:sz="0" w:space="0" w:color="auto"/>
        <w:bottom w:val="none" w:sz="0" w:space="0" w:color="auto"/>
        <w:right w:val="none" w:sz="0" w:space="0" w:color="auto"/>
      </w:divBdr>
    </w:div>
    <w:div w:id="1199471099">
      <w:bodyDiv w:val="1"/>
      <w:marLeft w:val="0"/>
      <w:marRight w:val="0"/>
      <w:marTop w:val="0"/>
      <w:marBottom w:val="0"/>
      <w:divBdr>
        <w:top w:val="none" w:sz="0" w:space="0" w:color="auto"/>
        <w:left w:val="none" w:sz="0" w:space="0" w:color="auto"/>
        <w:bottom w:val="none" w:sz="0" w:space="0" w:color="auto"/>
        <w:right w:val="none" w:sz="0" w:space="0" w:color="auto"/>
      </w:divBdr>
    </w:div>
    <w:div w:id="1199512087">
      <w:bodyDiv w:val="1"/>
      <w:marLeft w:val="0"/>
      <w:marRight w:val="0"/>
      <w:marTop w:val="0"/>
      <w:marBottom w:val="0"/>
      <w:divBdr>
        <w:top w:val="none" w:sz="0" w:space="0" w:color="auto"/>
        <w:left w:val="none" w:sz="0" w:space="0" w:color="auto"/>
        <w:bottom w:val="none" w:sz="0" w:space="0" w:color="auto"/>
        <w:right w:val="none" w:sz="0" w:space="0" w:color="auto"/>
      </w:divBdr>
    </w:div>
    <w:div w:id="1200239374">
      <w:bodyDiv w:val="1"/>
      <w:marLeft w:val="0"/>
      <w:marRight w:val="0"/>
      <w:marTop w:val="0"/>
      <w:marBottom w:val="0"/>
      <w:divBdr>
        <w:top w:val="none" w:sz="0" w:space="0" w:color="auto"/>
        <w:left w:val="none" w:sz="0" w:space="0" w:color="auto"/>
        <w:bottom w:val="none" w:sz="0" w:space="0" w:color="auto"/>
        <w:right w:val="none" w:sz="0" w:space="0" w:color="auto"/>
      </w:divBdr>
    </w:div>
    <w:div w:id="1200360219">
      <w:bodyDiv w:val="1"/>
      <w:marLeft w:val="0"/>
      <w:marRight w:val="0"/>
      <w:marTop w:val="0"/>
      <w:marBottom w:val="0"/>
      <w:divBdr>
        <w:top w:val="none" w:sz="0" w:space="0" w:color="auto"/>
        <w:left w:val="none" w:sz="0" w:space="0" w:color="auto"/>
        <w:bottom w:val="none" w:sz="0" w:space="0" w:color="auto"/>
        <w:right w:val="none" w:sz="0" w:space="0" w:color="auto"/>
      </w:divBdr>
    </w:div>
    <w:div w:id="1200555781">
      <w:bodyDiv w:val="1"/>
      <w:marLeft w:val="0"/>
      <w:marRight w:val="0"/>
      <w:marTop w:val="0"/>
      <w:marBottom w:val="0"/>
      <w:divBdr>
        <w:top w:val="none" w:sz="0" w:space="0" w:color="auto"/>
        <w:left w:val="none" w:sz="0" w:space="0" w:color="auto"/>
        <w:bottom w:val="none" w:sz="0" w:space="0" w:color="auto"/>
        <w:right w:val="none" w:sz="0" w:space="0" w:color="auto"/>
      </w:divBdr>
    </w:div>
    <w:div w:id="1200630624">
      <w:bodyDiv w:val="1"/>
      <w:marLeft w:val="0"/>
      <w:marRight w:val="0"/>
      <w:marTop w:val="0"/>
      <w:marBottom w:val="0"/>
      <w:divBdr>
        <w:top w:val="none" w:sz="0" w:space="0" w:color="auto"/>
        <w:left w:val="none" w:sz="0" w:space="0" w:color="auto"/>
        <w:bottom w:val="none" w:sz="0" w:space="0" w:color="auto"/>
        <w:right w:val="none" w:sz="0" w:space="0" w:color="auto"/>
      </w:divBdr>
    </w:div>
    <w:div w:id="1200892384">
      <w:bodyDiv w:val="1"/>
      <w:marLeft w:val="0"/>
      <w:marRight w:val="0"/>
      <w:marTop w:val="0"/>
      <w:marBottom w:val="0"/>
      <w:divBdr>
        <w:top w:val="none" w:sz="0" w:space="0" w:color="auto"/>
        <w:left w:val="none" w:sz="0" w:space="0" w:color="auto"/>
        <w:bottom w:val="none" w:sz="0" w:space="0" w:color="auto"/>
        <w:right w:val="none" w:sz="0" w:space="0" w:color="auto"/>
      </w:divBdr>
    </w:div>
    <w:div w:id="1200898750">
      <w:bodyDiv w:val="1"/>
      <w:marLeft w:val="0"/>
      <w:marRight w:val="0"/>
      <w:marTop w:val="0"/>
      <w:marBottom w:val="0"/>
      <w:divBdr>
        <w:top w:val="none" w:sz="0" w:space="0" w:color="auto"/>
        <w:left w:val="none" w:sz="0" w:space="0" w:color="auto"/>
        <w:bottom w:val="none" w:sz="0" w:space="0" w:color="auto"/>
        <w:right w:val="none" w:sz="0" w:space="0" w:color="auto"/>
      </w:divBdr>
    </w:div>
    <w:div w:id="1200968007">
      <w:bodyDiv w:val="1"/>
      <w:marLeft w:val="0"/>
      <w:marRight w:val="0"/>
      <w:marTop w:val="0"/>
      <w:marBottom w:val="0"/>
      <w:divBdr>
        <w:top w:val="none" w:sz="0" w:space="0" w:color="auto"/>
        <w:left w:val="none" w:sz="0" w:space="0" w:color="auto"/>
        <w:bottom w:val="none" w:sz="0" w:space="0" w:color="auto"/>
        <w:right w:val="none" w:sz="0" w:space="0" w:color="auto"/>
      </w:divBdr>
    </w:div>
    <w:div w:id="1201014514">
      <w:bodyDiv w:val="1"/>
      <w:marLeft w:val="0"/>
      <w:marRight w:val="0"/>
      <w:marTop w:val="0"/>
      <w:marBottom w:val="0"/>
      <w:divBdr>
        <w:top w:val="none" w:sz="0" w:space="0" w:color="auto"/>
        <w:left w:val="none" w:sz="0" w:space="0" w:color="auto"/>
        <w:bottom w:val="none" w:sz="0" w:space="0" w:color="auto"/>
        <w:right w:val="none" w:sz="0" w:space="0" w:color="auto"/>
      </w:divBdr>
    </w:div>
    <w:div w:id="1201211163">
      <w:bodyDiv w:val="1"/>
      <w:marLeft w:val="0"/>
      <w:marRight w:val="0"/>
      <w:marTop w:val="0"/>
      <w:marBottom w:val="0"/>
      <w:divBdr>
        <w:top w:val="none" w:sz="0" w:space="0" w:color="auto"/>
        <w:left w:val="none" w:sz="0" w:space="0" w:color="auto"/>
        <w:bottom w:val="none" w:sz="0" w:space="0" w:color="auto"/>
        <w:right w:val="none" w:sz="0" w:space="0" w:color="auto"/>
      </w:divBdr>
    </w:div>
    <w:div w:id="1201211633">
      <w:bodyDiv w:val="1"/>
      <w:marLeft w:val="0"/>
      <w:marRight w:val="0"/>
      <w:marTop w:val="0"/>
      <w:marBottom w:val="0"/>
      <w:divBdr>
        <w:top w:val="none" w:sz="0" w:space="0" w:color="auto"/>
        <w:left w:val="none" w:sz="0" w:space="0" w:color="auto"/>
        <w:bottom w:val="none" w:sz="0" w:space="0" w:color="auto"/>
        <w:right w:val="none" w:sz="0" w:space="0" w:color="auto"/>
      </w:divBdr>
    </w:div>
    <w:div w:id="1201480682">
      <w:bodyDiv w:val="1"/>
      <w:marLeft w:val="0"/>
      <w:marRight w:val="0"/>
      <w:marTop w:val="0"/>
      <w:marBottom w:val="0"/>
      <w:divBdr>
        <w:top w:val="none" w:sz="0" w:space="0" w:color="auto"/>
        <w:left w:val="none" w:sz="0" w:space="0" w:color="auto"/>
        <w:bottom w:val="none" w:sz="0" w:space="0" w:color="auto"/>
        <w:right w:val="none" w:sz="0" w:space="0" w:color="auto"/>
      </w:divBdr>
    </w:div>
    <w:div w:id="1201671199">
      <w:bodyDiv w:val="1"/>
      <w:marLeft w:val="0"/>
      <w:marRight w:val="0"/>
      <w:marTop w:val="0"/>
      <w:marBottom w:val="0"/>
      <w:divBdr>
        <w:top w:val="none" w:sz="0" w:space="0" w:color="auto"/>
        <w:left w:val="none" w:sz="0" w:space="0" w:color="auto"/>
        <w:bottom w:val="none" w:sz="0" w:space="0" w:color="auto"/>
        <w:right w:val="none" w:sz="0" w:space="0" w:color="auto"/>
      </w:divBdr>
    </w:div>
    <w:div w:id="1202400298">
      <w:bodyDiv w:val="1"/>
      <w:marLeft w:val="0"/>
      <w:marRight w:val="0"/>
      <w:marTop w:val="0"/>
      <w:marBottom w:val="0"/>
      <w:divBdr>
        <w:top w:val="none" w:sz="0" w:space="0" w:color="auto"/>
        <w:left w:val="none" w:sz="0" w:space="0" w:color="auto"/>
        <w:bottom w:val="none" w:sz="0" w:space="0" w:color="auto"/>
        <w:right w:val="none" w:sz="0" w:space="0" w:color="auto"/>
      </w:divBdr>
    </w:div>
    <w:div w:id="1202863719">
      <w:bodyDiv w:val="1"/>
      <w:marLeft w:val="0"/>
      <w:marRight w:val="0"/>
      <w:marTop w:val="0"/>
      <w:marBottom w:val="0"/>
      <w:divBdr>
        <w:top w:val="none" w:sz="0" w:space="0" w:color="auto"/>
        <w:left w:val="none" w:sz="0" w:space="0" w:color="auto"/>
        <w:bottom w:val="none" w:sz="0" w:space="0" w:color="auto"/>
        <w:right w:val="none" w:sz="0" w:space="0" w:color="auto"/>
      </w:divBdr>
    </w:div>
    <w:div w:id="1202865375">
      <w:bodyDiv w:val="1"/>
      <w:marLeft w:val="0"/>
      <w:marRight w:val="0"/>
      <w:marTop w:val="0"/>
      <w:marBottom w:val="0"/>
      <w:divBdr>
        <w:top w:val="none" w:sz="0" w:space="0" w:color="auto"/>
        <w:left w:val="none" w:sz="0" w:space="0" w:color="auto"/>
        <w:bottom w:val="none" w:sz="0" w:space="0" w:color="auto"/>
        <w:right w:val="none" w:sz="0" w:space="0" w:color="auto"/>
      </w:divBdr>
    </w:div>
    <w:div w:id="1202935966">
      <w:bodyDiv w:val="1"/>
      <w:marLeft w:val="0"/>
      <w:marRight w:val="0"/>
      <w:marTop w:val="0"/>
      <w:marBottom w:val="0"/>
      <w:divBdr>
        <w:top w:val="none" w:sz="0" w:space="0" w:color="auto"/>
        <w:left w:val="none" w:sz="0" w:space="0" w:color="auto"/>
        <w:bottom w:val="none" w:sz="0" w:space="0" w:color="auto"/>
        <w:right w:val="none" w:sz="0" w:space="0" w:color="auto"/>
      </w:divBdr>
    </w:div>
    <w:div w:id="1203177266">
      <w:bodyDiv w:val="1"/>
      <w:marLeft w:val="0"/>
      <w:marRight w:val="0"/>
      <w:marTop w:val="0"/>
      <w:marBottom w:val="0"/>
      <w:divBdr>
        <w:top w:val="none" w:sz="0" w:space="0" w:color="auto"/>
        <w:left w:val="none" w:sz="0" w:space="0" w:color="auto"/>
        <w:bottom w:val="none" w:sz="0" w:space="0" w:color="auto"/>
        <w:right w:val="none" w:sz="0" w:space="0" w:color="auto"/>
      </w:divBdr>
    </w:div>
    <w:div w:id="1203206402">
      <w:bodyDiv w:val="1"/>
      <w:marLeft w:val="0"/>
      <w:marRight w:val="0"/>
      <w:marTop w:val="0"/>
      <w:marBottom w:val="0"/>
      <w:divBdr>
        <w:top w:val="none" w:sz="0" w:space="0" w:color="auto"/>
        <w:left w:val="none" w:sz="0" w:space="0" w:color="auto"/>
        <w:bottom w:val="none" w:sz="0" w:space="0" w:color="auto"/>
        <w:right w:val="none" w:sz="0" w:space="0" w:color="auto"/>
      </w:divBdr>
    </w:div>
    <w:div w:id="1203249996">
      <w:bodyDiv w:val="1"/>
      <w:marLeft w:val="0"/>
      <w:marRight w:val="0"/>
      <w:marTop w:val="0"/>
      <w:marBottom w:val="0"/>
      <w:divBdr>
        <w:top w:val="none" w:sz="0" w:space="0" w:color="auto"/>
        <w:left w:val="none" w:sz="0" w:space="0" w:color="auto"/>
        <w:bottom w:val="none" w:sz="0" w:space="0" w:color="auto"/>
        <w:right w:val="none" w:sz="0" w:space="0" w:color="auto"/>
      </w:divBdr>
    </w:div>
    <w:div w:id="1203329561">
      <w:bodyDiv w:val="1"/>
      <w:marLeft w:val="0"/>
      <w:marRight w:val="0"/>
      <w:marTop w:val="0"/>
      <w:marBottom w:val="0"/>
      <w:divBdr>
        <w:top w:val="none" w:sz="0" w:space="0" w:color="auto"/>
        <w:left w:val="none" w:sz="0" w:space="0" w:color="auto"/>
        <w:bottom w:val="none" w:sz="0" w:space="0" w:color="auto"/>
        <w:right w:val="none" w:sz="0" w:space="0" w:color="auto"/>
      </w:divBdr>
    </w:div>
    <w:div w:id="1203403771">
      <w:bodyDiv w:val="1"/>
      <w:marLeft w:val="0"/>
      <w:marRight w:val="0"/>
      <w:marTop w:val="0"/>
      <w:marBottom w:val="0"/>
      <w:divBdr>
        <w:top w:val="none" w:sz="0" w:space="0" w:color="auto"/>
        <w:left w:val="none" w:sz="0" w:space="0" w:color="auto"/>
        <w:bottom w:val="none" w:sz="0" w:space="0" w:color="auto"/>
        <w:right w:val="none" w:sz="0" w:space="0" w:color="auto"/>
      </w:divBdr>
    </w:div>
    <w:div w:id="1203515869">
      <w:bodyDiv w:val="1"/>
      <w:marLeft w:val="0"/>
      <w:marRight w:val="0"/>
      <w:marTop w:val="0"/>
      <w:marBottom w:val="0"/>
      <w:divBdr>
        <w:top w:val="none" w:sz="0" w:space="0" w:color="auto"/>
        <w:left w:val="none" w:sz="0" w:space="0" w:color="auto"/>
        <w:bottom w:val="none" w:sz="0" w:space="0" w:color="auto"/>
        <w:right w:val="none" w:sz="0" w:space="0" w:color="auto"/>
      </w:divBdr>
    </w:div>
    <w:div w:id="1203637117">
      <w:bodyDiv w:val="1"/>
      <w:marLeft w:val="0"/>
      <w:marRight w:val="0"/>
      <w:marTop w:val="0"/>
      <w:marBottom w:val="0"/>
      <w:divBdr>
        <w:top w:val="none" w:sz="0" w:space="0" w:color="auto"/>
        <w:left w:val="none" w:sz="0" w:space="0" w:color="auto"/>
        <w:bottom w:val="none" w:sz="0" w:space="0" w:color="auto"/>
        <w:right w:val="none" w:sz="0" w:space="0" w:color="auto"/>
      </w:divBdr>
    </w:div>
    <w:div w:id="1203709535">
      <w:bodyDiv w:val="1"/>
      <w:marLeft w:val="0"/>
      <w:marRight w:val="0"/>
      <w:marTop w:val="0"/>
      <w:marBottom w:val="0"/>
      <w:divBdr>
        <w:top w:val="none" w:sz="0" w:space="0" w:color="auto"/>
        <w:left w:val="none" w:sz="0" w:space="0" w:color="auto"/>
        <w:bottom w:val="none" w:sz="0" w:space="0" w:color="auto"/>
        <w:right w:val="none" w:sz="0" w:space="0" w:color="auto"/>
      </w:divBdr>
    </w:div>
    <w:div w:id="1203782574">
      <w:bodyDiv w:val="1"/>
      <w:marLeft w:val="0"/>
      <w:marRight w:val="0"/>
      <w:marTop w:val="0"/>
      <w:marBottom w:val="0"/>
      <w:divBdr>
        <w:top w:val="none" w:sz="0" w:space="0" w:color="auto"/>
        <w:left w:val="none" w:sz="0" w:space="0" w:color="auto"/>
        <w:bottom w:val="none" w:sz="0" w:space="0" w:color="auto"/>
        <w:right w:val="none" w:sz="0" w:space="0" w:color="auto"/>
      </w:divBdr>
    </w:div>
    <w:div w:id="1203831616">
      <w:bodyDiv w:val="1"/>
      <w:marLeft w:val="0"/>
      <w:marRight w:val="0"/>
      <w:marTop w:val="0"/>
      <w:marBottom w:val="0"/>
      <w:divBdr>
        <w:top w:val="none" w:sz="0" w:space="0" w:color="auto"/>
        <w:left w:val="none" w:sz="0" w:space="0" w:color="auto"/>
        <w:bottom w:val="none" w:sz="0" w:space="0" w:color="auto"/>
        <w:right w:val="none" w:sz="0" w:space="0" w:color="auto"/>
      </w:divBdr>
    </w:div>
    <w:div w:id="1203861099">
      <w:bodyDiv w:val="1"/>
      <w:marLeft w:val="0"/>
      <w:marRight w:val="0"/>
      <w:marTop w:val="0"/>
      <w:marBottom w:val="0"/>
      <w:divBdr>
        <w:top w:val="none" w:sz="0" w:space="0" w:color="auto"/>
        <w:left w:val="none" w:sz="0" w:space="0" w:color="auto"/>
        <w:bottom w:val="none" w:sz="0" w:space="0" w:color="auto"/>
        <w:right w:val="none" w:sz="0" w:space="0" w:color="auto"/>
      </w:divBdr>
    </w:div>
    <w:div w:id="1203903563">
      <w:bodyDiv w:val="1"/>
      <w:marLeft w:val="0"/>
      <w:marRight w:val="0"/>
      <w:marTop w:val="0"/>
      <w:marBottom w:val="0"/>
      <w:divBdr>
        <w:top w:val="none" w:sz="0" w:space="0" w:color="auto"/>
        <w:left w:val="none" w:sz="0" w:space="0" w:color="auto"/>
        <w:bottom w:val="none" w:sz="0" w:space="0" w:color="auto"/>
        <w:right w:val="none" w:sz="0" w:space="0" w:color="auto"/>
      </w:divBdr>
    </w:div>
    <w:div w:id="1204056861">
      <w:bodyDiv w:val="1"/>
      <w:marLeft w:val="0"/>
      <w:marRight w:val="0"/>
      <w:marTop w:val="0"/>
      <w:marBottom w:val="0"/>
      <w:divBdr>
        <w:top w:val="none" w:sz="0" w:space="0" w:color="auto"/>
        <w:left w:val="none" w:sz="0" w:space="0" w:color="auto"/>
        <w:bottom w:val="none" w:sz="0" w:space="0" w:color="auto"/>
        <w:right w:val="none" w:sz="0" w:space="0" w:color="auto"/>
      </w:divBdr>
    </w:div>
    <w:div w:id="1204362453">
      <w:bodyDiv w:val="1"/>
      <w:marLeft w:val="0"/>
      <w:marRight w:val="0"/>
      <w:marTop w:val="0"/>
      <w:marBottom w:val="0"/>
      <w:divBdr>
        <w:top w:val="none" w:sz="0" w:space="0" w:color="auto"/>
        <w:left w:val="none" w:sz="0" w:space="0" w:color="auto"/>
        <w:bottom w:val="none" w:sz="0" w:space="0" w:color="auto"/>
        <w:right w:val="none" w:sz="0" w:space="0" w:color="auto"/>
      </w:divBdr>
    </w:div>
    <w:div w:id="1204371407">
      <w:bodyDiv w:val="1"/>
      <w:marLeft w:val="0"/>
      <w:marRight w:val="0"/>
      <w:marTop w:val="0"/>
      <w:marBottom w:val="0"/>
      <w:divBdr>
        <w:top w:val="none" w:sz="0" w:space="0" w:color="auto"/>
        <w:left w:val="none" w:sz="0" w:space="0" w:color="auto"/>
        <w:bottom w:val="none" w:sz="0" w:space="0" w:color="auto"/>
        <w:right w:val="none" w:sz="0" w:space="0" w:color="auto"/>
      </w:divBdr>
    </w:div>
    <w:div w:id="1204437521">
      <w:bodyDiv w:val="1"/>
      <w:marLeft w:val="0"/>
      <w:marRight w:val="0"/>
      <w:marTop w:val="0"/>
      <w:marBottom w:val="0"/>
      <w:divBdr>
        <w:top w:val="none" w:sz="0" w:space="0" w:color="auto"/>
        <w:left w:val="none" w:sz="0" w:space="0" w:color="auto"/>
        <w:bottom w:val="none" w:sz="0" w:space="0" w:color="auto"/>
        <w:right w:val="none" w:sz="0" w:space="0" w:color="auto"/>
      </w:divBdr>
    </w:div>
    <w:div w:id="1204561185">
      <w:bodyDiv w:val="1"/>
      <w:marLeft w:val="0"/>
      <w:marRight w:val="0"/>
      <w:marTop w:val="0"/>
      <w:marBottom w:val="0"/>
      <w:divBdr>
        <w:top w:val="none" w:sz="0" w:space="0" w:color="auto"/>
        <w:left w:val="none" w:sz="0" w:space="0" w:color="auto"/>
        <w:bottom w:val="none" w:sz="0" w:space="0" w:color="auto"/>
        <w:right w:val="none" w:sz="0" w:space="0" w:color="auto"/>
      </w:divBdr>
    </w:div>
    <w:div w:id="1204710182">
      <w:bodyDiv w:val="1"/>
      <w:marLeft w:val="0"/>
      <w:marRight w:val="0"/>
      <w:marTop w:val="0"/>
      <w:marBottom w:val="0"/>
      <w:divBdr>
        <w:top w:val="none" w:sz="0" w:space="0" w:color="auto"/>
        <w:left w:val="none" w:sz="0" w:space="0" w:color="auto"/>
        <w:bottom w:val="none" w:sz="0" w:space="0" w:color="auto"/>
        <w:right w:val="none" w:sz="0" w:space="0" w:color="auto"/>
      </w:divBdr>
    </w:div>
    <w:div w:id="1205026947">
      <w:bodyDiv w:val="1"/>
      <w:marLeft w:val="0"/>
      <w:marRight w:val="0"/>
      <w:marTop w:val="0"/>
      <w:marBottom w:val="0"/>
      <w:divBdr>
        <w:top w:val="none" w:sz="0" w:space="0" w:color="auto"/>
        <w:left w:val="none" w:sz="0" w:space="0" w:color="auto"/>
        <w:bottom w:val="none" w:sz="0" w:space="0" w:color="auto"/>
        <w:right w:val="none" w:sz="0" w:space="0" w:color="auto"/>
      </w:divBdr>
    </w:div>
    <w:div w:id="1205363128">
      <w:bodyDiv w:val="1"/>
      <w:marLeft w:val="0"/>
      <w:marRight w:val="0"/>
      <w:marTop w:val="0"/>
      <w:marBottom w:val="0"/>
      <w:divBdr>
        <w:top w:val="none" w:sz="0" w:space="0" w:color="auto"/>
        <w:left w:val="none" w:sz="0" w:space="0" w:color="auto"/>
        <w:bottom w:val="none" w:sz="0" w:space="0" w:color="auto"/>
        <w:right w:val="none" w:sz="0" w:space="0" w:color="auto"/>
      </w:divBdr>
    </w:div>
    <w:div w:id="1205482011">
      <w:bodyDiv w:val="1"/>
      <w:marLeft w:val="0"/>
      <w:marRight w:val="0"/>
      <w:marTop w:val="0"/>
      <w:marBottom w:val="0"/>
      <w:divBdr>
        <w:top w:val="none" w:sz="0" w:space="0" w:color="auto"/>
        <w:left w:val="none" w:sz="0" w:space="0" w:color="auto"/>
        <w:bottom w:val="none" w:sz="0" w:space="0" w:color="auto"/>
        <w:right w:val="none" w:sz="0" w:space="0" w:color="auto"/>
      </w:divBdr>
    </w:div>
    <w:div w:id="1205797003">
      <w:bodyDiv w:val="1"/>
      <w:marLeft w:val="0"/>
      <w:marRight w:val="0"/>
      <w:marTop w:val="0"/>
      <w:marBottom w:val="0"/>
      <w:divBdr>
        <w:top w:val="none" w:sz="0" w:space="0" w:color="auto"/>
        <w:left w:val="none" w:sz="0" w:space="0" w:color="auto"/>
        <w:bottom w:val="none" w:sz="0" w:space="0" w:color="auto"/>
        <w:right w:val="none" w:sz="0" w:space="0" w:color="auto"/>
      </w:divBdr>
    </w:div>
    <w:div w:id="1205874408">
      <w:bodyDiv w:val="1"/>
      <w:marLeft w:val="0"/>
      <w:marRight w:val="0"/>
      <w:marTop w:val="0"/>
      <w:marBottom w:val="0"/>
      <w:divBdr>
        <w:top w:val="none" w:sz="0" w:space="0" w:color="auto"/>
        <w:left w:val="none" w:sz="0" w:space="0" w:color="auto"/>
        <w:bottom w:val="none" w:sz="0" w:space="0" w:color="auto"/>
        <w:right w:val="none" w:sz="0" w:space="0" w:color="auto"/>
      </w:divBdr>
    </w:div>
    <w:div w:id="1205874662">
      <w:bodyDiv w:val="1"/>
      <w:marLeft w:val="0"/>
      <w:marRight w:val="0"/>
      <w:marTop w:val="0"/>
      <w:marBottom w:val="0"/>
      <w:divBdr>
        <w:top w:val="none" w:sz="0" w:space="0" w:color="auto"/>
        <w:left w:val="none" w:sz="0" w:space="0" w:color="auto"/>
        <w:bottom w:val="none" w:sz="0" w:space="0" w:color="auto"/>
        <w:right w:val="none" w:sz="0" w:space="0" w:color="auto"/>
      </w:divBdr>
    </w:div>
    <w:div w:id="1205942016">
      <w:bodyDiv w:val="1"/>
      <w:marLeft w:val="0"/>
      <w:marRight w:val="0"/>
      <w:marTop w:val="0"/>
      <w:marBottom w:val="0"/>
      <w:divBdr>
        <w:top w:val="none" w:sz="0" w:space="0" w:color="auto"/>
        <w:left w:val="none" w:sz="0" w:space="0" w:color="auto"/>
        <w:bottom w:val="none" w:sz="0" w:space="0" w:color="auto"/>
        <w:right w:val="none" w:sz="0" w:space="0" w:color="auto"/>
      </w:divBdr>
    </w:div>
    <w:div w:id="1206136884">
      <w:bodyDiv w:val="1"/>
      <w:marLeft w:val="0"/>
      <w:marRight w:val="0"/>
      <w:marTop w:val="0"/>
      <w:marBottom w:val="0"/>
      <w:divBdr>
        <w:top w:val="none" w:sz="0" w:space="0" w:color="auto"/>
        <w:left w:val="none" w:sz="0" w:space="0" w:color="auto"/>
        <w:bottom w:val="none" w:sz="0" w:space="0" w:color="auto"/>
        <w:right w:val="none" w:sz="0" w:space="0" w:color="auto"/>
      </w:divBdr>
    </w:div>
    <w:div w:id="1206141542">
      <w:bodyDiv w:val="1"/>
      <w:marLeft w:val="0"/>
      <w:marRight w:val="0"/>
      <w:marTop w:val="0"/>
      <w:marBottom w:val="0"/>
      <w:divBdr>
        <w:top w:val="none" w:sz="0" w:space="0" w:color="auto"/>
        <w:left w:val="none" w:sz="0" w:space="0" w:color="auto"/>
        <w:bottom w:val="none" w:sz="0" w:space="0" w:color="auto"/>
        <w:right w:val="none" w:sz="0" w:space="0" w:color="auto"/>
      </w:divBdr>
    </w:div>
    <w:div w:id="1206334373">
      <w:bodyDiv w:val="1"/>
      <w:marLeft w:val="0"/>
      <w:marRight w:val="0"/>
      <w:marTop w:val="0"/>
      <w:marBottom w:val="0"/>
      <w:divBdr>
        <w:top w:val="none" w:sz="0" w:space="0" w:color="auto"/>
        <w:left w:val="none" w:sz="0" w:space="0" w:color="auto"/>
        <w:bottom w:val="none" w:sz="0" w:space="0" w:color="auto"/>
        <w:right w:val="none" w:sz="0" w:space="0" w:color="auto"/>
      </w:divBdr>
    </w:div>
    <w:div w:id="1206527261">
      <w:bodyDiv w:val="1"/>
      <w:marLeft w:val="0"/>
      <w:marRight w:val="0"/>
      <w:marTop w:val="0"/>
      <w:marBottom w:val="0"/>
      <w:divBdr>
        <w:top w:val="none" w:sz="0" w:space="0" w:color="auto"/>
        <w:left w:val="none" w:sz="0" w:space="0" w:color="auto"/>
        <w:bottom w:val="none" w:sz="0" w:space="0" w:color="auto"/>
        <w:right w:val="none" w:sz="0" w:space="0" w:color="auto"/>
      </w:divBdr>
    </w:div>
    <w:div w:id="1206795350">
      <w:bodyDiv w:val="1"/>
      <w:marLeft w:val="0"/>
      <w:marRight w:val="0"/>
      <w:marTop w:val="0"/>
      <w:marBottom w:val="0"/>
      <w:divBdr>
        <w:top w:val="none" w:sz="0" w:space="0" w:color="auto"/>
        <w:left w:val="none" w:sz="0" w:space="0" w:color="auto"/>
        <w:bottom w:val="none" w:sz="0" w:space="0" w:color="auto"/>
        <w:right w:val="none" w:sz="0" w:space="0" w:color="auto"/>
      </w:divBdr>
    </w:div>
    <w:div w:id="1206872726">
      <w:bodyDiv w:val="1"/>
      <w:marLeft w:val="0"/>
      <w:marRight w:val="0"/>
      <w:marTop w:val="0"/>
      <w:marBottom w:val="0"/>
      <w:divBdr>
        <w:top w:val="none" w:sz="0" w:space="0" w:color="auto"/>
        <w:left w:val="none" w:sz="0" w:space="0" w:color="auto"/>
        <w:bottom w:val="none" w:sz="0" w:space="0" w:color="auto"/>
        <w:right w:val="none" w:sz="0" w:space="0" w:color="auto"/>
      </w:divBdr>
    </w:div>
    <w:div w:id="1207177397">
      <w:bodyDiv w:val="1"/>
      <w:marLeft w:val="0"/>
      <w:marRight w:val="0"/>
      <w:marTop w:val="0"/>
      <w:marBottom w:val="0"/>
      <w:divBdr>
        <w:top w:val="none" w:sz="0" w:space="0" w:color="auto"/>
        <w:left w:val="none" w:sz="0" w:space="0" w:color="auto"/>
        <w:bottom w:val="none" w:sz="0" w:space="0" w:color="auto"/>
        <w:right w:val="none" w:sz="0" w:space="0" w:color="auto"/>
      </w:divBdr>
    </w:div>
    <w:div w:id="1207252197">
      <w:bodyDiv w:val="1"/>
      <w:marLeft w:val="0"/>
      <w:marRight w:val="0"/>
      <w:marTop w:val="0"/>
      <w:marBottom w:val="0"/>
      <w:divBdr>
        <w:top w:val="none" w:sz="0" w:space="0" w:color="auto"/>
        <w:left w:val="none" w:sz="0" w:space="0" w:color="auto"/>
        <w:bottom w:val="none" w:sz="0" w:space="0" w:color="auto"/>
        <w:right w:val="none" w:sz="0" w:space="0" w:color="auto"/>
      </w:divBdr>
    </w:div>
    <w:div w:id="1207569854">
      <w:bodyDiv w:val="1"/>
      <w:marLeft w:val="0"/>
      <w:marRight w:val="0"/>
      <w:marTop w:val="0"/>
      <w:marBottom w:val="0"/>
      <w:divBdr>
        <w:top w:val="none" w:sz="0" w:space="0" w:color="auto"/>
        <w:left w:val="none" w:sz="0" w:space="0" w:color="auto"/>
        <w:bottom w:val="none" w:sz="0" w:space="0" w:color="auto"/>
        <w:right w:val="none" w:sz="0" w:space="0" w:color="auto"/>
      </w:divBdr>
    </w:div>
    <w:div w:id="1207722744">
      <w:bodyDiv w:val="1"/>
      <w:marLeft w:val="0"/>
      <w:marRight w:val="0"/>
      <w:marTop w:val="0"/>
      <w:marBottom w:val="0"/>
      <w:divBdr>
        <w:top w:val="none" w:sz="0" w:space="0" w:color="auto"/>
        <w:left w:val="none" w:sz="0" w:space="0" w:color="auto"/>
        <w:bottom w:val="none" w:sz="0" w:space="0" w:color="auto"/>
        <w:right w:val="none" w:sz="0" w:space="0" w:color="auto"/>
      </w:divBdr>
    </w:div>
    <w:div w:id="1207986555">
      <w:bodyDiv w:val="1"/>
      <w:marLeft w:val="0"/>
      <w:marRight w:val="0"/>
      <w:marTop w:val="0"/>
      <w:marBottom w:val="0"/>
      <w:divBdr>
        <w:top w:val="none" w:sz="0" w:space="0" w:color="auto"/>
        <w:left w:val="none" w:sz="0" w:space="0" w:color="auto"/>
        <w:bottom w:val="none" w:sz="0" w:space="0" w:color="auto"/>
        <w:right w:val="none" w:sz="0" w:space="0" w:color="auto"/>
      </w:divBdr>
    </w:div>
    <w:div w:id="1208105922">
      <w:bodyDiv w:val="1"/>
      <w:marLeft w:val="0"/>
      <w:marRight w:val="0"/>
      <w:marTop w:val="0"/>
      <w:marBottom w:val="0"/>
      <w:divBdr>
        <w:top w:val="none" w:sz="0" w:space="0" w:color="auto"/>
        <w:left w:val="none" w:sz="0" w:space="0" w:color="auto"/>
        <w:bottom w:val="none" w:sz="0" w:space="0" w:color="auto"/>
        <w:right w:val="none" w:sz="0" w:space="0" w:color="auto"/>
      </w:divBdr>
    </w:div>
    <w:div w:id="1208378349">
      <w:bodyDiv w:val="1"/>
      <w:marLeft w:val="0"/>
      <w:marRight w:val="0"/>
      <w:marTop w:val="0"/>
      <w:marBottom w:val="0"/>
      <w:divBdr>
        <w:top w:val="none" w:sz="0" w:space="0" w:color="auto"/>
        <w:left w:val="none" w:sz="0" w:space="0" w:color="auto"/>
        <w:bottom w:val="none" w:sz="0" w:space="0" w:color="auto"/>
        <w:right w:val="none" w:sz="0" w:space="0" w:color="auto"/>
      </w:divBdr>
    </w:div>
    <w:div w:id="1208419337">
      <w:bodyDiv w:val="1"/>
      <w:marLeft w:val="0"/>
      <w:marRight w:val="0"/>
      <w:marTop w:val="0"/>
      <w:marBottom w:val="0"/>
      <w:divBdr>
        <w:top w:val="none" w:sz="0" w:space="0" w:color="auto"/>
        <w:left w:val="none" w:sz="0" w:space="0" w:color="auto"/>
        <w:bottom w:val="none" w:sz="0" w:space="0" w:color="auto"/>
        <w:right w:val="none" w:sz="0" w:space="0" w:color="auto"/>
      </w:divBdr>
    </w:div>
    <w:div w:id="1208569665">
      <w:bodyDiv w:val="1"/>
      <w:marLeft w:val="0"/>
      <w:marRight w:val="0"/>
      <w:marTop w:val="0"/>
      <w:marBottom w:val="0"/>
      <w:divBdr>
        <w:top w:val="none" w:sz="0" w:space="0" w:color="auto"/>
        <w:left w:val="none" w:sz="0" w:space="0" w:color="auto"/>
        <w:bottom w:val="none" w:sz="0" w:space="0" w:color="auto"/>
        <w:right w:val="none" w:sz="0" w:space="0" w:color="auto"/>
      </w:divBdr>
    </w:div>
    <w:div w:id="1208762954">
      <w:bodyDiv w:val="1"/>
      <w:marLeft w:val="0"/>
      <w:marRight w:val="0"/>
      <w:marTop w:val="0"/>
      <w:marBottom w:val="0"/>
      <w:divBdr>
        <w:top w:val="none" w:sz="0" w:space="0" w:color="auto"/>
        <w:left w:val="none" w:sz="0" w:space="0" w:color="auto"/>
        <w:bottom w:val="none" w:sz="0" w:space="0" w:color="auto"/>
        <w:right w:val="none" w:sz="0" w:space="0" w:color="auto"/>
      </w:divBdr>
    </w:div>
    <w:div w:id="1209032813">
      <w:bodyDiv w:val="1"/>
      <w:marLeft w:val="0"/>
      <w:marRight w:val="0"/>
      <w:marTop w:val="0"/>
      <w:marBottom w:val="0"/>
      <w:divBdr>
        <w:top w:val="none" w:sz="0" w:space="0" w:color="auto"/>
        <w:left w:val="none" w:sz="0" w:space="0" w:color="auto"/>
        <w:bottom w:val="none" w:sz="0" w:space="0" w:color="auto"/>
        <w:right w:val="none" w:sz="0" w:space="0" w:color="auto"/>
      </w:divBdr>
    </w:div>
    <w:div w:id="1209680231">
      <w:bodyDiv w:val="1"/>
      <w:marLeft w:val="0"/>
      <w:marRight w:val="0"/>
      <w:marTop w:val="0"/>
      <w:marBottom w:val="0"/>
      <w:divBdr>
        <w:top w:val="none" w:sz="0" w:space="0" w:color="auto"/>
        <w:left w:val="none" w:sz="0" w:space="0" w:color="auto"/>
        <w:bottom w:val="none" w:sz="0" w:space="0" w:color="auto"/>
        <w:right w:val="none" w:sz="0" w:space="0" w:color="auto"/>
      </w:divBdr>
    </w:div>
    <w:div w:id="1209992870">
      <w:bodyDiv w:val="1"/>
      <w:marLeft w:val="0"/>
      <w:marRight w:val="0"/>
      <w:marTop w:val="0"/>
      <w:marBottom w:val="0"/>
      <w:divBdr>
        <w:top w:val="none" w:sz="0" w:space="0" w:color="auto"/>
        <w:left w:val="none" w:sz="0" w:space="0" w:color="auto"/>
        <w:bottom w:val="none" w:sz="0" w:space="0" w:color="auto"/>
        <w:right w:val="none" w:sz="0" w:space="0" w:color="auto"/>
      </w:divBdr>
    </w:div>
    <w:div w:id="1210144597">
      <w:bodyDiv w:val="1"/>
      <w:marLeft w:val="0"/>
      <w:marRight w:val="0"/>
      <w:marTop w:val="0"/>
      <w:marBottom w:val="0"/>
      <w:divBdr>
        <w:top w:val="none" w:sz="0" w:space="0" w:color="auto"/>
        <w:left w:val="none" w:sz="0" w:space="0" w:color="auto"/>
        <w:bottom w:val="none" w:sz="0" w:space="0" w:color="auto"/>
        <w:right w:val="none" w:sz="0" w:space="0" w:color="auto"/>
      </w:divBdr>
    </w:div>
    <w:div w:id="1210218991">
      <w:bodyDiv w:val="1"/>
      <w:marLeft w:val="0"/>
      <w:marRight w:val="0"/>
      <w:marTop w:val="0"/>
      <w:marBottom w:val="0"/>
      <w:divBdr>
        <w:top w:val="none" w:sz="0" w:space="0" w:color="auto"/>
        <w:left w:val="none" w:sz="0" w:space="0" w:color="auto"/>
        <w:bottom w:val="none" w:sz="0" w:space="0" w:color="auto"/>
        <w:right w:val="none" w:sz="0" w:space="0" w:color="auto"/>
      </w:divBdr>
    </w:div>
    <w:div w:id="1210343070">
      <w:bodyDiv w:val="1"/>
      <w:marLeft w:val="0"/>
      <w:marRight w:val="0"/>
      <w:marTop w:val="0"/>
      <w:marBottom w:val="0"/>
      <w:divBdr>
        <w:top w:val="none" w:sz="0" w:space="0" w:color="auto"/>
        <w:left w:val="none" w:sz="0" w:space="0" w:color="auto"/>
        <w:bottom w:val="none" w:sz="0" w:space="0" w:color="auto"/>
        <w:right w:val="none" w:sz="0" w:space="0" w:color="auto"/>
      </w:divBdr>
    </w:div>
    <w:div w:id="1210384388">
      <w:bodyDiv w:val="1"/>
      <w:marLeft w:val="0"/>
      <w:marRight w:val="0"/>
      <w:marTop w:val="0"/>
      <w:marBottom w:val="0"/>
      <w:divBdr>
        <w:top w:val="none" w:sz="0" w:space="0" w:color="auto"/>
        <w:left w:val="none" w:sz="0" w:space="0" w:color="auto"/>
        <w:bottom w:val="none" w:sz="0" w:space="0" w:color="auto"/>
        <w:right w:val="none" w:sz="0" w:space="0" w:color="auto"/>
      </w:divBdr>
    </w:div>
    <w:div w:id="1210384611">
      <w:bodyDiv w:val="1"/>
      <w:marLeft w:val="0"/>
      <w:marRight w:val="0"/>
      <w:marTop w:val="0"/>
      <w:marBottom w:val="0"/>
      <w:divBdr>
        <w:top w:val="none" w:sz="0" w:space="0" w:color="auto"/>
        <w:left w:val="none" w:sz="0" w:space="0" w:color="auto"/>
        <w:bottom w:val="none" w:sz="0" w:space="0" w:color="auto"/>
        <w:right w:val="none" w:sz="0" w:space="0" w:color="auto"/>
      </w:divBdr>
    </w:div>
    <w:div w:id="1210455972">
      <w:bodyDiv w:val="1"/>
      <w:marLeft w:val="0"/>
      <w:marRight w:val="0"/>
      <w:marTop w:val="0"/>
      <w:marBottom w:val="0"/>
      <w:divBdr>
        <w:top w:val="none" w:sz="0" w:space="0" w:color="auto"/>
        <w:left w:val="none" w:sz="0" w:space="0" w:color="auto"/>
        <w:bottom w:val="none" w:sz="0" w:space="0" w:color="auto"/>
        <w:right w:val="none" w:sz="0" w:space="0" w:color="auto"/>
      </w:divBdr>
    </w:div>
    <w:div w:id="1210997379">
      <w:bodyDiv w:val="1"/>
      <w:marLeft w:val="0"/>
      <w:marRight w:val="0"/>
      <w:marTop w:val="0"/>
      <w:marBottom w:val="0"/>
      <w:divBdr>
        <w:top w:val="none" w:sz="0" w:space="0" w:color="auto"/>
        <w:left w:val="none" w:sz="0" w:space="0" w:color="auto"/>
        <w:bottom w:val="none" w:sz="0" w:space="0" w:color="auto"/>
        <w:right w:val="none" w:sz="0" w:space="0" w:color="auto"/>
      </w:divBdr>
    </w:div>
    <w:div w:id="1211066146">
      <w:bodyDiv w:val="1"/>
      <w:marLeft w:val="0"/>
      <w:marRight w:val="0"/>
      <w:marTop w:val="0"/>
      <w:marBottom w:val="0"/>
      <w:divBdr>
        <w:top w:val="none" w:sz="0" w:space="0" w:color="auto"/>
        <w:left w:val="none" w:sz="0" w:space="0" w:color="auto"/>
        <w:bottom w:val="none" w:sz="0" w:space="0" w:color="auto"/>
        <w:right w:val="none" w:sz="0" w:space="0" w:color="auto"/>
      </w:divBdr>
    </w:div>
    <w:div w:id="1211265237">
      <w:bodyDiv w:val="1"/>
      <w:marLeft w:val="0"/>
      <w:marRight w:val="0"/>
      <w:marTop w:val="0"/>
      <w:marBottom w:val="0"/>
      <w:divBdr>
        <w:top w:val="none" w:sz="0" w:space="0" w:color="auto"/>
        <w:left w:val="none" w:sz="0" w:space="0" w:color="auto"/>
        <w:bottom w:val="none" w:sz="0" w:space="0" w:color="auto"/>
        <w:right w:val="none" w:sz="0" w:space="0" w:color="auto"/>
      </w:divBdr>
    </w:div>
    <w:div w:id="1211453280">
      <w:bodyDiv w:val="1"/>
      <w:marLeft w:val="0"/>
      <w:marRight w:val="0"/>
      <w:marTop w:val="0"/>
      <w:marBottom w:val="0"/>
      <w:divBdr>
        <w:top w:val="none" w:sz="0" w:space="0" w:color="auto"/>
        <w:left w:val="none" w:sz="0" w:space="0" w:color="auto"/>
        <w:bottom w:val="none" w:sz="0" w:space="0" w:color="auto"/>
        <w:right w:val="none" w:sz="0" w:space="0" w:color="auto"/>
      </w:divBdr>
    </w:div>
    <w:div w:id="1211648071">
      <w:bodyDiv w:val="1"/>
      <w:marLeft w:val="0"/>
      <w:marRight w:val="0"/>
      <w:marTop w:val="0"/>
      <w:marBottom w:val="0"/>
      <w:divBdr>
        <w:top w:val="none" w:sz="0" w:space="0" w:color="auto"/>
        <w:left w:val="none" w:sz="0" w:space="0" w:color="auto"/>
        <w:bottom w:val="none" w:sz="0" w:space="0" w:color="auto"/>
        <w:right w:val="none" w:sz="0" w:space="0" w:color="auto"/>
      </w:divBdr>
    </w:div>
    <w:div w:id="1211724857">
      <w:bodyDiv w:val="1"/>
      <w:marLeft w:val="0"/>
      <w:marRight w:val="0"/>
      <w:marTop w:val="0"/>
      <w:marBottom w:val="0"/>
      <w:divBdr>
        <w:top w:val="none" w:sz="0" w:space="0" w:color="auto"/>
        <w:left w:val="none" w:sz="0" w:space="0" w:color="auto"/>
        <w:bottom w:val="none" w:sz="0" w:space="0" w:color="auto"/>
        <w:right w:val="none" w:sz="0" w:space="0" w:color="auto"/>
      </w:divBdr>
    </w:div>
    <w:div w:id="1211840217">
      <w:bodyDiv w:val="1"/>
      <w:marLeft w:val="0"/>
      <w:marRight w:val="0"/>
      <w:marTop w:val="0"/>
      <w:marBottom w:val="0"/>
      <w:divBdr>
        <w:top w:val="none" w:sz="0" w:space="0" w:color="auto"/>
        <w:left w:val="none" w:sz="0" w:space="0" w:color="auto"/>
        <w:bottom w:val="none" w:sz="0" w:space="0" w:color="auto"/>
        <w:right w:val="none" w:sz="0" w:space="0" w:color="auto"/>
      </w:divBdr>
    </w:div>
    <w:div w:id="1212111832">
      <w:bodyDiv w:val="1"/>
      <w:marLeft w:val="0"/>
      <w:marRight w:val="0"/>
      <w:marTop w:val="0"/>
      <w:marBottom w:val="0"/>
      <w:divBdr>
        <w:top w:val="none" w:sz="0" w:space="0" w:color="auto"/>
        <w:left w:val="none" w:sz="0" w:space="0" w:color="auto"/>
        <w:bottom w:val="none" w:sz="0" w:space="0" w:color="auto"/>
        <w:right w:val="none" w:sz="0" w:space="0" w:color="auto"/>
      </w:divBdr>
    </w:div>
    <w:div w:id="1212426758">
      <w:bodyDiv w:val="1"/>
      <w:marLeft w:val="0"/>
      <w:marRight w:val="0"/>
      <w:marTop w:val="0"/>
      <w:marBottom w:val="0"/>
      <w:divBdr>
        <w:top w:val="none" w:sz="0" w:space="0" w:color="auto"/>
        <w:left w:val="none" w:sz="0" w:space="0" w:color="auto"/>
        <w:bottom w:val="none" w:sz="0" w:space="0" w:color="auto"/>
        <w:right w:val="none" w:sz="0" w:space="0" w:color="auto"/>
      </w:divBdr>
    </w:div>
    <w:div w:id="1212616098">
      <w:bodyDiv w:val="1"/>
      <w:marLeft w:val="0"/>
      <w:marRight w:val="0"/>
      <w:marTop w:val="0"/>
      <w:marBottom w:val="0"/>
      <w:divBdr>
        <w:top w:val="none" w:sz="0" w:space="0" w:color="auto"/>
        <w:left w:val="none" w:sz="0" w:space="0" w:color="auto"/>
        <w:bottom w:val="none" w:sz="0" w:space="0" w:color="auto"/>
        <w:right w:val="none" w:sz="0" w:space="0" w:color="auto"/>
      </w:divBdr>
    </w:div>
    <w:div w:id="1212839104">
      <w:bodyDiv w:val="1"/>
      <w:marLeft w:val="0"/>
      <w:marRight w:val="0"/>
      <w:marTop w:val="0"/>
      <w:marBottom w:val="0"/>
      <w:divBdr>
        <w:top w:val="none" w:sz="0" w:space="0" w:color="auto"/>
        <w:left w:val="none" w:sz="0" w:space="0" w:color="auto"/>
        <w:bottom w:val="none" w:sz="0" w:space="0" w:color="auto"/>
        <w:right w:val="none" w:sz="0" w:space="0" w:color="auto"/>
      </w:divBdr>
    </w:div>
    <w:div w:id="1213692209">
      <w:bodyDiv w:val="1"/>
      <w:marLeft w:val="0"/>
      <w:marRight w:val="0"/>
      <w:marTop w:val="0"/>
      <w:marBottom w:val="0"/>
      <w:divBdr>
        <w:top w:val="none" w:sz="0" w:space="0" w:color="auto"/>
        <w:left w:val="none" w:sz="0" w:space="0" w:color="auto"/>
        <w:bottom w:val="none" w:sz="0" w:space="0" w:color="auto"/>
        <w:right w:val="none" w:sz="0" w:space="0" w:color="auto"/>
      </w:divBdr>
    </w:div>
    <w:div w:id="1213733642">
      <w:bodyDiv w:val="1"/>
      <w:marLeft w:val="0"/>
      <w:marRight w:val="0"/>
      <w:marTop w:val="0"/>
      <w:marBottom w:val="0"/>
      <w:divBdr>
        <w:top w:val="none" w:sz="0" w:space="0" w:color="auto"/>
        <w:left w:val="none" w:sz="0" w:space="0" w:color="auto"/>
        <w:bottom w:val="none" w:sz="0" w:space="0" w:color="auto"/>
        <w:right w:val="none" w:sz="0" w:space="0" w:color="auto"/>
      </w:divBdr>
    </w:div>
    <w:div w:id="1213885557">
      <w:bodyDiv w:val="1"/>
      <w:marLeft w:val="0"/>
      <w:marRight w:val="0"/>
      <w:marTop w:val="0"/>
      <w:marBottom w:val="0"/>
      <w:divBdr>
        <w:top w:val="none" w:sz="0" w:space="0" w:color="auto"/>
        <w:left w:val="none" w:sz="0" w:space="0" w:color="auto"/>
        <w:bottom w:val="none" w:sz="0" w:space="0" w:color="auto"/>
        <w:right w:val="none" w:sz="0" w:space="0" w:color="auto"/>
      </w:divBdr>
    </w:div>
    <w:div w:id="1213955621">
      <w:bodyDiv w:val="1"/>
      <w:marLeft w:val="0"/>
      <w:marRight w:val="0"/>
      <w:marTop w:val="0"/>
      <w:marBottom w:val="0"/>
      <w:divBdr>
        <w:top w:val="none" w:sz="0" w:space="0" w:color="auto"/>
        <w:left w:val="none" w:sz="0" w:space="0" w:color="auto"/>
        <w:bottom w:val="none" w:sz="0" w:space="0" w:color="auto"/>
        <w:right w:val="none" w:sz="0" w:space="0" w:color="auto"/>
      </w:divBdr>
    </w:div>
    <w:div w:id="1214002993">
      <w:bodyDiv w:val="1"/>
      <w:marLeft w:val="0"/>
      <w:marRight w:val="0"/>
      <w:marTop w:val="0"/>
      <w:marBottom w:val="0"/>
      <w:divBdr>
        <w:top w:val="none" w:sz="0" w:space="0" w:color="auto"/>
        <w:left w:val="none" w:sz="0" w:space="0" w:color="auto"/>
        <w:bottom w:val="none" w:sz="0" w:space="0" w:color="auto"/>
        <w:right w:val="none" w:sz="0" w:space="0" w:color="auto"/>
      </w:divBdr>
    </w:div>
    <w:div w:id="1215508651">
      <w:bodyDiv w:val="1"/>
      <w:marLeft w:val="0"/>
      <w:marRight w:val="0"/>
      <w:marTop w:val="0"/>
      <w:marBottom w:val="0"/>
      <w:divBdr>
        <w:top w:val="none" w:sz="0" w:space="0" w:color="auto"/>
        <w:left w:val="none" w:sz="0" w:space="0" w:color="auto"/>
        <w:bottom w:val="none" w:sz="0" w:space="0" w:color="auto"/>
        <w:right w:val="none" w:sz="0" w:space="0" w:color="auto"/>
      </w:divBdr>
    </w:div>
    <w:div w:id="1215967509">
      <w:bodyDiv w:val="1"/>
      <w:marLeft w:val="0"/>
      <w:marRight w:val="0"/>
      <w:marTop w:val="0"/>
      <w:marBottom w:val="0"/>
      <w:divBdr>
        <w:top w:val="none" w:sz="0" w:space="0" w:color="auto"/>
        <w:left w:val="none" w:sz="0" w:space="0" w:color="auto"/>
        <w:bottom w:val="none" w:sz="0" w:space="0" w:color="auto"/>
        <w:right w:val="none" w:sz="0" w:space="0" w:color="auto"/>
      </w:divBdr>
    </w:div>
    <w:div w:id="1216157594">
      <w:bodyDiv w:val="1"/>
      <w:marLeft w:val="0"/>
      <w:marRight w:val="0"/>
      <w:marTop w:val="0"/>
      <w:marBottom w:val="0"/>
      <w:divBdr>
        <w:top w:val="none" w:sz="0" w:space="0" w:color="auto"/>
        <w:left w:val="none" w:sz="0" w:space="0" w:color="auto"/>
        <w:bottom w:val="none" w:sz="0" w:space="0" w:color="auto"/>
        <w:right w:val="none" w:sz="0" w:space="0" w:color="auto"/>
      </w:divBdr>
    </w:div>
    <w:div w:id="1216434615">
      <w:bodyDiv w:val="1"/>
      <w:marLeft w:val="0"/>
      <w:marRight w:val="0"/>
      <w:marTop w:val="0"/>
      <w:marBottom w:val="0"/>
      <w:divBdr>
        <w:top w:val="none" w:sz="0" w:space="0" w:color="auto"/>
        <w:left w:val="none" w:sz="0" w:space="0" w:color="auto"/>
        <w:bottom w:val="none" w:sz="0" w:space="0" w:color="auto"/>
        <w:right w:val="none" w:sz="0" w:space="0" w:color="auto"/>
      </w:divBdr>
    </w:div>
    <w:div w:id="1216546521">
      <w:bodyDiv w:val="1"/>
      <w:marLeft w:val="0"/>
      <w:marRight w:val="0"/>
      <w:marTop w:val="0"/>
      <w:marBottom w:val="0"/>
      <w:divBdr>
        <w:top w:val="none" w:sz="0" w:space="0" w:color="auto"/>
        <w:left w:val="none" w:sz="0" w:space="0" w:color="auto"/>
        <w:bottom w:val="none" w:sz="0" w:space="0" w:color="auto"/>
        <w:right w:val="none" w:sz="0" w:space="0" w:color="auto"/>
      </w:divBdr>
    </w:div>
    <w:div w:id="1216546973">
      <w:bodyDiv w:val="1"/>
      <w:marLeft w:val="0"/>
      <w:marRight w:val="0"/>
      <w:marTop w:val="0"/>
      <w:marBottom w:val="0"/>
      <w:divBdr>
        <w:top w:val="none" w:sz="0" w:space="0" w:color="auto"/>
        <w:left w:val="none" w:sz="0" w:space="0" w:color="auto"/>
        <w:bottom w:val="none" w:sz="0" w:space="0" w:color="auto"/>
        <w:right w:val="none" w:sz="0" w:space="0" w:color="auto"/>
      </w:divBdr>
    </w:div>
    <w:div w:id="1216891831">
      <w:bodyDiv w:val="1"/>
      <w:marLeft w:val="0"/>
      <w:marRight w:val="0"/>
      <w:marTop w:val="0"/>
      <w:marBottom w:val="0"/>
      <w:divBdr>
        <w:top w:val="none" w:sz="0" w:space="0" w:color="auto"/>
        <w:left w:val="none" w:sz="0" w:space="0" w:color="auto"/>
        <w:bottom w:val="none" w:sz="0" w:space="0" w:color="auto"/>
        <w:right w:val="none" w:sz="0" w:space="0" w:color="auto"/>
      </w:divBdr>
    </w:div>
    <w:div w:id="1217621725">
      <w:bodyDiv w:val="1"/>
      <w:marLeft w:val="0"/>
      <w:marRight w:val="0"/>
      <w:marTop w:val="0"/>
      <w:marBottom w:val="0"/>
      <w:divBdr>
        <w:top w:val="none" w:sz="0" w:space="0" w:color="auto"/>
        <w:left w:val="none" w:sz="0" w:space="0" w:color="auto"/>
        <w:bottom w:val="none" w:sz="0" w:space="0" w:color="auto"/>
        <w:right w:val="none" w:sz="0" w:space="0" w:color="auto"/>
      </w:divBdr>
    </w:div>
    <w:div w:id="1217744361">
      <w:bodyDiv w:val="1"/>
      <w:marLeft w:val="0"/>
      <w:marRight w:val="0"/>
      <w:marTop w:val="0"/>
      <w:marBottom w:val="0"/>
      <w:divBdr>
        <w:top w:val="none" w:sz="0" w:space="0" w:color="auto"/>
        <w:left w:val="none" w:sz="0" w:space="0" w:color="auto"/>
        <w:bottom w:val="none" w:sz="0" w:space="0" w:color="auto"/>
        <w:right w:val="none" w:sz="0" w:space="0" w:color="auto"/>
      </w:divBdr>
    </w:div>
    <w:div w:id="1217817171">
      <w:bodyDiv w:val="1"/>
      <w:marLeft w:val="0"/>
      <w:marRight w:val="0"/>
      <w:marTop w:val="0"/>
      <w:marBottom w:val="0"/>
      <w:divBdr>
        <w:top w:val="none" w:sz="0" w:space="0" w:color="auto"/>
        <w:left w:val="none" w:sz="0" w:space="0" w:color="auto"/>
        <w:bottom w:val="none" w:sz="0" w:space="0" w:color="auto"/>
        <w:right w:val="none" w:sz="0" w:space="0" w:color="auto"/>
      </w:divBdr>
    </w:div>
    <w:div w:id="1218126180">
      <w:bodyDiv w:val="1"/>
      <w:marLeft w:val="0"/>
      <w:marRight w:val="0"/>
      <w:marTop w:val="0"/>
      <w:marBottom w:val="0"/>
      <w:divBdr>
        <w:top w:val="none" w:sz="0" w:space="0" w:color="auto"/>
        <w:left w:val="none" w:sz="0" w:space="0" w:color="auto"/>
        <w:bottom w:val="none" w:sz="0" w:space="0" w:color="auto"/>
        <w:right w:val="none" w:sz="0" w:space="0" w:color="auto"/>
      </w:divBdr>
    </w:div>
    <w:div w:id="1218126854">
      <w:bodyDiv w:val="1"/>
      <w:marLeft w:val="0"/>
      <w:marRight w:val="0"/>
      <w:marTop w:val="0"/>
      <w:marBottom w:val="0"/>
      <w:divBdr>
        <w:top w:val="none" w:sz="0" w:space="0" w:color="auto"/>
        <w:left w:val="none" w:sz="0" w:space="0" w:color="auto"/>
        <w:bottom w:val="none" w:sz="0" w:space="0" w:color="auto"/>
        <w:right w:val="none" w:sz="0" w:space="0" w:color="auto"/>
      </w:divBdr>
    </w:div>
    <w:div w:id="1218400766">
      <w:bodyDiv w:val="1"/>
      <w:marLeft w:val="0"/>
      <w:marRight w:val="0"/>
      <w:marTop w:val="0"/>
      <w:marBottom w:val="0"/>
      <w:divBdr>
        <w:top w:val="none" w:sz="0" w:space="0" w:color="auto"/>
        <w:left w:val="none" w:sz="0" w:space="0" w:color="auto"/>
        <w:bottom w:val="none" w:sz="0" w:space="0" w:color="auto"/>
        <w:right w:val="none" w:sz="0" w:space="0" w:color="auto"/>
      </w:divBdr>
    </w:div>
    <w:div w:id="1218587042">
      <w:bodyDiv w:val="1"/>
      <w:marLeft w:val="0"/>
      <w:marRight w:val="0"/>
      <w:marTop w:val="0"/>
      <w:marBottom w:val="0"/>
      <w:divBdr>
        <w:top w:val="none" w:sz="0" w:space="0" w:color="auto"/>
        <w:left w:val="none" w:sz="0" w:space="0" w:color="auto"/>
        <w:bottom w:val="none" w:sz="0" w:space="0" w:color="auto"/>
        <w:right w:val="none" w:sz="0" w:space="0" w:color="auto"/>
      </w:divBdr>
    </w:div>
    <w:div w:id="1218904781">
      <w:bodyDiv w:val="1"/>
      <w:marLeft w:val="0"/>
      <w:marRight w:val="0"/>
      <w:marTop w:val="0"/>
      <w:marBottom w:val="0"/>
      <w:divBdr>
        <w:top w:val="none" w:sz="0" w:space="0" w:color="auto"/>
        <w:left w:val="none" w:sz="0" w:space="0" w:color="auto"/>
        <w:bottom w:val="none" w:sz="0" w:space="0" w:color="auto"/>
        <w:right w:val="none" w:sz="0" w:space="0" w:color="auto"/>
      </w:divBdr>
    </w:div>
    <w:div w:id="1218975756">
      <w:bodyDiv w:val="1"/>
      <w:marLeft w:val="0"/>
      <w:marRight w:val="0"/>
      <w:marTop w:val="0"/>
      <w:marBottom w:val="0"/>
      <w:divBdr>
        <w:top w:val="none" w:sz="0" w:space="0" w:color="auto"/>
        <w:left w:val="none" w:sz="0" w:space="0" w:color="auto"/>
        <w:bottom w:val="none" w:sz="0" w:space="0" w:color="auto"/>
        <w:right w:val="none" w:sz="0" w:space="0" w:color="auto"/>
      </w:divBdr>
    </w:div>
    <w:div w:id="1219047984">
      <w:bodyDiv w:val="1"/>
      <w:marLeft w:val="0"/>
      <w:marRight w:val="0"/>
      <w:marTop w:val="0"/>
      <w:marBottom w:val="0"/>
      <w:divBdr>
        <w:top w:val="none" w:sz="0" w:space="0" w:color="auto"/>
        <w:left w:val="none" w:sz="0" w:space="0" w:color="auto"/>
        <w:bottom w:val="none" w:sz="0" w:space="0" w:color="auto"/>
        <w:right w:val="none" w:sz="0" w:space="0" w:color="auto"/>
      </w:divBdr>
    </w:div>
    <w:div w:id="1219055902">
      <w:bodyDiv w:val="1"/>
      <w:marLeft w:val="0"/>
      <w:marRight w:val="0"/>
      <w:marTop w:val="0"/>
      <w:marBottom w:val="0"/>
      <w:divBdr>
        <w:top w:val="none" w:sz="0" w:space="0" w:color="auto"/>
        <w:left w:val="none" w:sz="0" w:space="0" w:color="auto"/>
        <w:bottom w:val="none" w:sz="0" w:space="0" w:color="auto"/>
        <w:right w:val="none" w:sz="0" w:space="0" w:color="auto"/>
      </w:divBdr>
    </w:div>
    <w:div w:id="1219241162">
      <w:bodyDiv w:val="1"/>
      <w:marLeft w:val="0"/>
      <w:marRight w:val="0"/>
      <w:marTop w:val="0"/>
      <w:marBottom w:val="0"/>
      <w:divBdr>
        <w:top w:val="none" w:sz="0" w:space="0" w:color="auto"/>
        <w:left w:val="none" w:sz="0" w:space="0" w:color="auto"/>
        <w:bottom w:val="none" w:sz="0" w:space="0" w:color="auto"/>
        <w:right w:val="none" w:sz="0" w:space="0" w:color="auto"/>
      </w:divBdr>
    </w:div>
    <w:div w:id="1219585141">
      <w:bodyDiv w:val="1"/>
      <w:marLeft w:val="0"/>
      <w:marRight w:val="0"/>
      <w:marTop w:val="0"/>
      <w:marBottom w:val="0"/>
      <w:divBdr>
        <w:top w:val="none" w:sz="0" w:space="0" w:color="auto"/>
        <w:left w:val="none" w:sz="0" w:space="0" w:color="auto"/>
        <w:bottom w:val="none" w:sz="0" w:space="0" w:color="auto"/>
        <w:right w:val="none" w:sz="0" w:space="0" w:color="auto"/>
      </w:divBdr>
    </w:div>
    <w:div w:id="1219592043">
      <w:bodyDiv w:val="1"/>
      <w:marLeft w:val="0"/>
      <w:marRight w:val="0"/>
      <w:marTop w:val="0"/>
      <w:marBottom w:val="0"/>
      <w:divBdr>
        <w:top w:val="none" w:sz="0" w:space="0" w:color="auto"/>
        <w:left w:val="none" w:sz="0" w:space="0" w:color="auto"/>
        <w:bottom w:val="none" w:sz="0" w:space="0" w:color="auto"/>
        <w:right w:val="none" w:sz="0" w:space="0" w:color="auto"/>
      </w:divBdr>
    </w:div>
    <w:div w:id="1219634764">
      <w:bodyDiv w:val="1"/>
      <w:marLeft w:val="0"/>
      <w:marRight w:val="0"/>
      <w:marTop w:val="0"/>
      <w:marBottom w:val="0"/>
      <w:divBdr>
        <w:top w:val="none" w:sz="0" w:space="0" w:color="auto"/>
        <w:left w:val="none" w:sz="0" w:space="0" w:color="auto"/>
        <w:bottom w:val="none" w:sz="0" w:space="0" w:color="auto"/>
        <w:right w:val="none" w:sz="0" w:space="0" w:color="auto"/>
      </w:divBdr>
    </w:div>
    <w:div w:id="1219705702">
      <w:bodyDiv w:val="1"/>
      <w:marLeft w:val="0"/>
      <w:marRight w:val="0"/>
      <w:marTop w:val="0"/>
      <w:marBottom w:val="0"/>
      <w:divBdr>
        <w:top w:val="none" w:sz="0" w:space="0" w:color="auto"/>
        <w:left w:val="none" w:sz="0" w:space="0" w:color="auto"/>
        <w:bottom w:val="none" w:sz="0" w:space="0" w:color="auto"/>
        <w:right w:val="none" w:sz="0" w:space="0" w:color="auto"/>
      </w:divBdr>
    </w:div>
    <w:div w:id="1220241937">
      <w:bodyDiv w:val="1"/>
      <w:marLeft w:val="0"/>
      <w:marRight w:val="0"/>
      <w:marTop w:val="0"/>
      <w:marBottom w:val="0"/>
      <w:divBdr>
        <w:top w:val="none" w:sz="0" w:space="0" w:color="auto"/>
        <w:left w:val="none" w:sz="0" w:space="0" w:color="auto"/>
        <w:bottom w:val="none" w:sz="0" w:space="0" w:color="auto"/>
        <w:right w:val="none" w:sz="0" w:space="0" w:color="auto"/>
      </w:divBdr>
    </w:div>
    <w:div w:id="1220359026">
      <w:bodyDiv w:val="1"/>
      <w:marLeft w:val="0"/>
      <w:marRight w:val="0"/>
      <w:marTop w:val="0"/>
      <w:marBottom w:val="0"/>
      <w:divBdr>
        <w:top w:val="none" w:sz="0" w:space="0" w:color="auto"/>
        <w:left w:val="none" w:sz="0" w:space="0" w:color="auto"/>
        <w:bottom w:val="none" w:sz="0" w:space="0" w:color="auto"/>
        <w:right w:val="none" w:sz="0" w:space="0" w:color="auto"/>
      </w:divBdr>
    </w:div>
    <w:div w:id="1220436888">
      <w:bodyDiv w:val="1"/>
      <w:marLeft w:val="0"/>
      <w:marRight w:val="0"/>
      <w:marTop w:val="0"/>
      <w:marBottom w:val="0"/>
      <w:divBdr>
        <w:top w:val="none" w:sz="0" w:space="0" w:color="auto"/>
        <w:left w:val="none" w:sz="0" w:space="0" w:color="auto"/>
        <w:bottom w:val="none" w:sz="0" w:space="0" w:color="auto"/>
        <w:right w:val="none" w:sz="0" w:space="0" w:color="auto"/>
      </w:divBdr>
    </w:div>
    <w:div w:id="1220441499">
      <w:bodyDiv w:val="1"/>
      <w:marLeft w:val="0"/>
      <w:marRight w:val="0"/>
      <w:marTop w:val="0"/>
      <w:marBottom w:val="0"/>
      <w:divBdr>
        <w:top w:val="none" w:sz="0" w:space="0" w:color="auto"/>
        <w:left w:val="none" w:sz="0" w:space="0" w:color="auto"/>
        <w:bottom w:val="none" w:sz="0" w:space="0" w:color="auto"/>
        <w:right w:val="none" w:sz="0" w:space="0" w:color="auto"/>
      </w:divBdr>
    </w:div>
    <w:div w:id="1220553378">
      <w:bodyDiv w:val="1"/>
      <w:marLeft w:val="0"/>
      <w:marRight w:val="0"/>
      <w:marTop w:val="0"/>
      <w:marBottom w:val="0"/>
      <w:divBdr>
        <w:top w:val="none" w:sz="0" w:space="0" w:color="auto"/>
        <w:left w:val="none" w:sz="0" w:space="0" w:color="auto"/>
        <w:bottom w:val="none" w:sz="0" w:space="0" w:color="auto"/>
        <w:right w:val="none" w:sz="0" w:space="0" w:color="auto"/>
      </w:divBdr>
    </w:div>
    <w:div w:id="1220555826">
      <w:bodyDiv w:val="1"/>
      <w:marLeft w:val="0"/>
      <w:marRight w:val="0"/>
      <w:marTop w:val="0"/>
      <w:marBottom w:val="0"/>
      <w:divBdr>
        <w:top w:val="none" w:sz="0" w:space="0" w:color="auto"/>
        <w:left w:val="none" w:sz="0" w:space="0" w:color="auto"/>
        <w:bottom w:val="none" w:sz="0" w:space="0" w:color="auto"/>
        <w:right w:val="none" w:sz="0" w:space="0" w:color="auto"/>
      </w:divBdr>
    </w:div>
    <w:div w:id="1220633865">
      <w:bodyDiv w:val="1"/>
      <w:marLeft w:val="0"/>
      <w:marRight w:val="0"/>
      <w:marTop w:val="0"/>
      <w:marBottom w:val="0"/>
      <w:divBdr>
        <w:top w:val="none" w:sz="0" w:space="0" w:color="auto"/>
        <w:left w:val="none" w:sz="0" w:space="0" w:color="auto"/>
        <w:bottom w:val="none" w:sz="0" w:space="0" w:color="auto"/>
        <w:right w:val="none" w:sz="0" w:space="0" w:color="auto"/>
      </w:divBdr>
    </w:div>
    <w:div w:id="1220704201">
      <w:bodyDiv w:val="1"/>
      <w:marLeft w:val="0"/>
      <w:marRight w:val="0"/>
      <w:marTop w:val="0"/>
      <w:marBottom w:val="0"/>
      <w:divBdr>
        <w:top w:val="none" w:sz="0" w:space="0" w:color="auto"/>
        <w:left w:val="none" w:sz="0" w:space="0" w:color="auto"/>
        <w:bottom w:val="none" w:sz="0" w:space="0" w:color="auto"/>
        <w:right w:val="none" w:sz="0" w:space="0" w:color="auto"/>
      </w:divBdr>
    </w:div>
    <w:div w:id="1221287059">
      <w:bodyDiv w:val="1"/>
      <w:marLeft w:val="0"/>
      <w:marRight w:val="0"/>
      <w:marTop w:val="0"/>
      <w:marBottom w:val="0"/>
      <w:divBdr>
        <w:top w:val="none" w:sz="0" w:space="0" w:color="auto"/>
        <w:left w:val="none" w:sz="0" w:space="0" w:color="auto"/>
        <w:bottom w:val="none" w:sz="0" w:space="0" w:color="auto"/>
        <w:right w:val="none" w:sz="0" w:space="0" w:color="auto"/>
      </w:divBdr>
    </w:div>
    <w:div w:id="1221332231">
      <w:bodyDiv w:val="1"/>
      <w:marLeft w:val="0"/>
      <w:marRight w:val="0"/>
      <w:marTop w:val="0"/>
      <w:marBottom w:val="0"/>
      <w:divBdr>
        <w:top w:val="none" w:sz="0" w:space="0" w:color="auto"/>
        <w:left w:val="none" w:sz="0" w:space="0" w:color="auto"/>
        <w:bottom w:val="none" w:sz="0" w:space="0" w:color="auto"/>
        <w:right w:val="none" w:sz="0" w:space="0" w:color="auto"/>
      </w:divBdr>
    </w:div>
    <w:div w:id="1221553699">
      <w:bodyDiv w:val="1"/>
      <w:marLeft w:val="0"/>
      <w:marRight w:val="0"/>
      <w:marTop w:val="0"/>
      <w:marBottom w:val="0"/>
      <w:divBdr>
        <w:top w:val="none" w:sz="0" w:space="0" w:color="auto"/>
        <w:left w:val="none" w:sz="0" w:space="0" w:color="auto"/>
        <w:bottom w:val="none" w:sz="0" w:space="0" w:color="auto"/>
        <w:right w:val="none" w:sz="0" w:space="0" w:color="auto"/>
      </w:divBdr>
    </w:div>
    <w:div w:id="1221557642">
      <w:bodyDiv w:val="1"/>
      <w:marLeft w:val="0"/>
      <w:marRight w:val="0"/>
      <w:marTop w:val="0"/>
      <w:marBottom w:val="0"/>
      <w:divBdr>
        <w:top w:val="none" w:sz="0" w:space="0" w:color="auto"/>
        <w:left w:val="none" w:sz="0" w:space="0" w:color="auto"/>
        <w:bottom w:val="none" w:sz="0" w:space="0" w:color="auto"/>
        <w:right w:val="none" w:sz="0" w:space="0" w:color="auto"/>
      </w:divBdr>
    </w:div>
    <w:div w:id="1222058622">
      <w:bodyDiv w:val="1"/>
      <w:marLeft w:val="0"/>
      <w:marRight w:val="0"/>
      <w:marTop w:val="0"/>
      <w:marBottom w:val="0"/>
      <w:divBdr>
        <w:top w:val="none" w:sz="0" w:space="0" w:color="auto"/>
        <w:left w:val="none" w:sz="0" w:space="0" w:color="auto"/>
        <w:bottom w:val="none" w:sz="0" w:space="0" w:color="auto"/>
        <w:right w:val="none" w:sz="0" w:space="0" w:color="auto"/>
      </w:divBdr>
    </w:div>
    <w:div w:id="1222326247">
      <w:bodyDiv w:val="1"/>
      <w:marLeft w:val="0"/>
      <w:marRight w:val="0"/>
      <w:marTop w:val="0"/>
      <w:marBottom w:val="0"/>
      <w:divBdr>
        <w:top w:val="none" w:sz="0" w:space="0" w:color="auto"/>
        <w:left w:val="none" w:sz="0" w:space="0" w:color="auto"/>
        <w:bottom w:val="none" w:sz="0" w:space="0" w:color="auto"/>
        <w:right w:val="none" w:sz="0" w:space="0" w:color="auto"/>
      </w:divBdr>
    </w:div>
    <w:div w:id="1222595184">
      <w:bodyDiv w:val="1"/>
      <w:marLeft w:val="0"/>
      <w:marRight w:val="0"/>
      <w:marTop w:val="0"/>
      <w:marBottom w:val="0"/>
      <w:divBdr>
        <w:top w:val="none" w:sz="0" w:space="0" w:color="auto"/>
        <w:left w:val="none" w:sz="0" w:space="0" w:color="auto"/>
        <w:bottom w:val="none" w:sz="0" w:space="0" w:color="auto"/>
        <w:right w:val="none" w:sz="0" w:space="0" w:color="auto"/>
      </w:divBdr>
    </w:div>
    <w:div w:id="1222912087">
      <w:bodyDiv w:val="1"/>
      <w:marLeft w:val="0"/>
      <w:marRight w:val="0"/>
      <w:marTop w:val="0"/>
      <w:marBottom w:val="0"/>
      <w:divBdr>
        <w:top w:val="none" w:sz="0" w:space="0" w:color="auto"/>
        <w:left w:val="none" w:sz="0" w:space="0" w:color="auto"/>
        <w:bottom w:val="none" w:sz="0" w:space="0" w:color="auto"/>
        <w:right w:val="none" w:sz="0" w:space="0" w:color="auto"/>
      </w:divBdr>
    </w:div>
    <w:div w:id="1223326026">
      <w:bodyDiv w:val="1"/>
      <w:marLeft w:val="0"/>
      <w:marRight w:val="0"/>
      <w:marTop w:val="0"/>
      <w:marBottom w:val="0"/>
      <w:divBdr>
        <w:top w:val="none" w:sz="0" w:space="0" w:color="auto"/>
        <w:left w:val="none" w:sz="0" w:space="0" w:color="auto"/>
        <w:bottom w:val="none" w:sz="0" w:space="0" w:color="auto"/>
        <w:right w:val="none" w:sz="0" w:space="0" w:color="auto"/>
      </w:divBdr>
    </w:div>
    <w:div w:id="1223441706">
      <w:bodyDiv w:val="1"/>
      <w:marLeft w:val="0"/>
      <w:marRight w:val="0"/>
      <w:marTop w:val="0"/>
      <w:marBottom w:val="0"/>
      <w:divBdr>
        <w:top w:val="none" w:sz="0" w:space="0" w:color="auto"/>
        <w:left w:val="none" w:sz="0" w:space="0" w:color="auto"/>
        <w:bottom w:val="none" w:sz="0" w:space="0" w:color="auto"/>
        <w:right w:val="none" w:sz="0" w:space="0" w:color="auto"/>
      </w:divBdr>
    </w:div>
    <w:div w:id="1223518725">
      <w:bodyDiv w:val="1"/>
      <w:marLeft w:val="0"/>
      <w:marRight w:val="0"/>
      <w:marTop w:val="0"/>
      <w:marBottom w:val="0"/>
      <w:divBdr>
        <w:top w:val="none" w:sz="0" w:space="0" w:color="auto"/>
        <w:left w:val="none" w:sz="0" w:space="0" w:color="auto"/>
        <w:bottom w:val="none" w:sz="0" w:space="0" w:color="auto"/>
        <w:right w:val="none" w:sz="0" w:space="0" w:color="auto"/>
      </w:divBdr>
    </w:div>
    <w:div w:id="1223566671">
      <w:bodyDiv w:val="1"/>
      <w:marLeft w:val="0"/>
      <w:marRight w:val="0"/>
      <w:marTop w:val="0"/>
      <w:marBottom w:val="0"/>
      <w:divBdr>
        <w:top w:val="none" w:sz="0" w:space="0" w:color="auto"/>
        <w:left w:val="none" w:sz="0" w:space="0" w:color="auto"/>
        <w:bottom w:val="none" w:sz="0" w:space="0" w:color="auto"/>
        <w:right w:val="none" w:sz="0" w:space="0" w:color="auto"/>
      </w:divBdr>
    </w:div>
    <w:div w:id="1223835355">
      <w:bodyDiv w:val="1"/>
      <w:marLeft w:val="0"/>
      <w:marRight w:val="0"/>
      <w:marTop w:val="0"/>
      <w:marBottom w:val="0"/>
      <w:divBdr>
        <w:top w:val="none" w:sz="0" w:space="0" w:color="auto"/>
        <w:left w:val="none" w:sz="0" w:space="0" w:color="auto"/>
        <w:bottom w:val="none" w:sz="0" w:space="0" w:color="auto"/>
        <w:right w:val="none" w:sz="0" w:space="0" w:color="auto"/>
      </w:divBdr>
    </w:div>
    <w:div w:id="1223902949">
      <w:bodyDiv w:val="1"/>
      <w:marLeft w:val="0"/>
      <w:marRight w:val="0"/>
      <w:marTop w:val="0"/>
      <w:marBottom w:val="0"/>
      <w:divBdr>
        <w:top w:val="none" w:sz="0" w:space="0" w:color="auto"/>
        <w:left w:val="none" w:sz="0" w:space="0" w:color="auto"/>
        <w:bottom w:val="none" w:sz="0" w:space="0" w:color="auto"/>
        <w:right w:val="none" w:sz="0" w:space="0" w:color="auto"/>
      </w:divBdr>
    </w:div>
    <w:div w:id="1224021694">
      <w:bodyDiv w:val="1"/>
      <w:marLeft w:val="0"/>
      <w:marRight w:val="0"/>
      <w:marTop w:val="0"/>
      <w:marBottom w:val="0"/>
      <w:divBdr>
        <w:top w:val="none" w:sz="0" w:space="0" w:color="auto"/>
        <w:left w:val="none" w:sz="0" w:space="0" w:color="auto"/>
        <w:bottom w:val="none" w:sz="0" w:space="0" w:color="auto"/>
        <w:right w:val="none" w:sz="0" w:space="0" w:color="auto"/>
      </w:divBdr>
    </w:div>
    <w:div w:id="1224219038">
      <w:bodyDiv w:val="1"/>
      <w:marLeft w:val="0"/>
      <w:marRight w:val="0"/>
      <w:marTop w:val="0"/>
      <w:marBottom w:val="0"/>
      <w:divBdr>
        <w:top w:val="none" w:sz="0" w:space="0" w:color="auto"/>
        <w:left w:val="none" w:sz="0" w:space="0" w:color="auto"/>
        <w:bottom w:val="none" w:sz="0" w:space="0" w:color="auto"/>
        <w:right w:val="none" w:sz="0" w:space="0" w:color="auto"/>
      </w:divBdr>
    </w:div>
    <w:div w:id="1224676477">
      <w:bodyDiv w:val="1"/>
      <w:marLeft w:val="0"/>
      <w:marRight w:val="0"/>
      <w:marTop w:val="0"/>
      <w:marBottom w:val="0"/>
      <w:divBdr>
        <w:top w:val="none" w:sz="0" w:space="0" w:color="auto"/>
        <w:left w:val="none" w:sz="0" w:space="0" w:color="auto"/>
        <w:bottom w:val="none" w:sz="0" w:space="0" w:color="auto"/>
        <w:right w:val="none" w:sz="0" w:space="0" w:color="auto"/>
      </w:divBdr>
    </w:div>
    <w:div w:id="1224826408">
      <w:bodyDiv w:val="1"/>
      <w:marLeft w:val="0"/>
      <w:marRight w:val="0"/>
      <w:marTop w:val="0"/>
      <w:marBottom w:val="0"/>
      <w:divBdr>
        <w:top w:val="none" w:sz="0" w:space="0" w:color="auto"/>
        <w:left w:val="none" w:sz="0" w:space="0" w:color="auto"/>
        <w:bottom w:val="none" w:sz="0" w:space="0" w:color="auto"/>
        <w:right w:val="none" w:sz="0" w:space="0" w:color="auto"/>
      </w:divBdr>
    </w:div>
    <w:div w:id="1224946692">
      <w:bodyDiv w:val="1"/>
      <w:marLeft w:val="0"/>
      <w:marRight w:val="0"/>
      <w:marTop w:val="0"/>
      <w:marBottom w:val="0"/>
      <w:divBdr>
        <w:top w:val="none" w:sz="0" w:space="0" w:color="auto"/>
        <w:left w:val="none" w:sz="0" w:space="0" w:color="auto"/>
        <w:bottom w:val="none" w:sz="0" w:space="0" w:color="auto"/>
        <w:right w:val="none" w:sz="0" w:space="0" w:color="auto"/>
      </w:divBdr>
    </w:div>
    <w:div w:id="1225065612">
      <w:bodyDiv w:val="1"/>
      <w:marLeft w:val="0"/>
      <w:marRight w:val="0"/>
      <w:marTop w:val="0"/>
      <w:marBottom w:val="0"/>
      <w:divBdr>
        <w:top w:val="none" w:sz="0" w:space="0" w:color="auto"/>
        <w:left w:val="none" w:sz="0" w:space="0" w:color="auto"/>
        <w:bottom w:val="none" w:sz="0" w:space="0" w:color="auto"/>
        <w:right w:val="none" w:sz="0" w:space="0" w:color="auto"/>
      </w:divBdr>
    </w:div>
    <w:div w:id="1225139743">
      <w:bodyDiv w:val="1"/>
      <w:marLeft w:val="0"/>
      <w:marRight w:val="0"/>
      <w:marTop w:val="0"/>
      <w:marBottom w:val="0"/>
      <w:divBdr>
        <w:top w:val="none" w:sz="0" w:space="0" w:color="auto"/>
        <w:left w:val="none" w:sz="0" w:space="0" w:color="auto"/>
        <w:bottom w:val="none" w:sz="0" w:space="0" w:color="auto"/>
        <w:right w:val="none" w:sz="0" w:space="0" w:color="auto"/>
      </w:divBdr>
    </w:div>
    <w:div w:id="1225264619">
      <w:bodyDiv w:val="1"/>
      <w:marLeft w:val="0"/>
      <w:marRight w:val="0"/>
      <w:marTop w:val="0"/>
      <w:marBottom w:val="0"/>
      <w:divBdr>
        <w:top w:val="none" w:sz="0" w:space="0" w:color="auto"/>
        <w:left w:val="none" w:sz="0" w:space="0" w:color="auto"/>
        <w:bottom w:val="none" w:sz="0" w:space="0" w:color="auto"/>
        <w:right w:val="none" w:sz="0" w:space="0" w:color="auto"/>
      </w:divBdr>
    </w:div>
    <w:div w:id="1225292174">
      <w:bodyDiv w:val="1"/>
      <w:marLeft w:val="0"/>
      <w:marRight w:val="0"/>
      <w:marTop w:val="0"/>
      <w:marBottom w:val="0"/>
      <w:divBdr>
        <w:top w:val="none" w:sz="0" w:space="0" w:color="auto"/>
        <w:left w:val="none" w:sz="0" w:space="0" w:color="auto"/>
        <w:bottom w:val="none" w:sz="0" w:space="0" w:color="auto"/>
        <w:right w:val="none" w:sz="0" w:space="0" w:color="auto"/>
      </w:divBdr>
    </w:div>
    <w:div w:id="1225801329">
      <w:bodyDiv w:val="1"/>
      <w:marLeft w:val="0"/>
      <w:marRight w:val="0"/>
      <w:marTop w:val="0"/>
      <w:marBottom w:val="0"/>
      <w:divBdr>
        <w:top w:val="none" w:sz="0" w:space="0" w:color="auto"/>
        <w:left w:val="none" w:sz="0" w:space="0" w:color="auto"/>
        <w:bottom w:val="none" w:sz="0" w:space="0" w:color="auto"/>
        <w:right w:val="none" w:sz="0" w:space="0" w:color="auto"/>
      </w:divBdr>
    </w:div>
    <w:div w:id="1225920011">
      <w:bodyDiv w:val="1"/>
      <w:marLeft w:val="0"/>
      <w:marRight w:val="0"/>
      <w:marTop w:val="0"/>
      <w:marBottom w:val="0"/>
      <w:divBdr>
        <w:top w:val="none" w:sz="0" w:space="0" w:color="auto"/>
        <w:left w:val="none" w:sz="0" w:space="0" w:color="auto"/>
        <w:bottom w:val="none" w:sz="0" w:space="0" w:color="auto"/>
        <w:right w:val="none" w:sz="0" w:space="0" w:color="auto"/>
      </w:divBdr>
    </w:div>
    <w:div w:id="1226647364">
      <w:bodyDiv w:val="1"/>
      <w:marLeft w:val="0"/>
      <w:marRight w:val="0"/>
      <w:marTop w:val="0"/>
      <w:marBottom w:val="0"/>
      <w:divBdr>
        <w:top w:val="none" w:sz="0" w:space="0" w:color="auto"/>
        <w:left w:val="none" w:sz="0" w:space="0" w:color="auto"/>
        <w:bottom w:val="none" w:sz="0" w:space="0" w:color="auto"/>
        <w:right w:val="none" w:sz="0" w:space="0" w:color="auto"/>
      </w:divBdr>
    </w:div>
    <w:div w:id="1226721899">
      <w:bodyDiv w:val="1"/>
      <w:marLeft w:val="0"/>
      <w:marRight w:val="0"/>
      <w:marTop w:val="0"/>
      <w:marBottom w:val="0"/>
      <w:divBdr>
        <w:top w:val="none" w:sz="0" w:space="0" w:color="auto"/>
        <w:left w:val="none" w:sz="0" w:space="0" w:color="auto"/>
        <w:bottom w:val="none" w:sz="0" w:space="0" w:color="auto"/>
        <w:right w:val="none" w:sz="0" w:space="0" w:color="auto"/>
      </w:divBdr>
    </w:div>
    <w:div w:id="1226911031">
      <w:bodyDiv w:val="1"/>
      <w:marLeft w:val="0"/>
      <w:marRight w:val="0"/>
      <w:marTop w:val="0"/>
      <w:marBottom w:val="0"/>
      <w:divBdr>
        <w:top w:val="none" w:sz="0" w:space="0" w:color="auto"/>
        <w:left w:val="none" w:sz="0" w:space="0" w:color="auto"/>
        <w:bottom w:val="none" w:sz="0" w:space="0" w:color="auto"/>
        <w:right w:val="none" w:sz="0" w:space="0" w:color="auto"/>
      </w:divBdr>
    </w:div>
    <w:div w:id="1227377504">
      <w:bodyDiv w:val="1"/>
      <w:marLeft w:val="0"/>
      <w:marRight w:val="0"/>
      <w:marTop w:val="0"/>
      <w:marBottom w:val="0"/>
      <w:divBdr>
        <w:top w:val="none" w:sz="0" w:space="0" w:color="auto"/>
        <w:left w:val="none" w:sz="0" w:space="0" w:color="auto"/>
        <w:bottom w:val="none" w:sz="0" w:space="0" w:color="auto"/>
        <w:right w:val="none" w:sz="0" w:space="0" w:color="auto"/>
      </w:divBdr>
    </w:div>
    <w:div w:id="1227644650">
      <w:bodyDiv w:val="1"/>
      <w:marLeft w:val="0"/>
      <w:marRight w:val="0"/>
      <w:marTop w:val="0"/>
      <w:marBottom w:val="0"/>
      <w:divBdr>
        <w:top w:val="none" w:sz="0" w:space="0" w:color="auto"/>
        <w:left w:val="none" w:sz="0" w:space="0" w:color="auto"/>
        <w:bottom w:val="none" w:sz="0" w:space="0" w:color="auto"/>
        <w:right w:val="none" w:sz="0" w:space="0" w:color="auto"/>
      </w:divBdr>
    </w:div>
    <w:div w:id="1228104605">
      <w:bodyDiv w:val="1"/>
      <w:marLeft w:val="0"/>
      <w:marRight w:val="0"/>
      <w:marTop w:val="0"/>
      <w:marBottom w:val="0"/>
      <w:divBdr>
        <w:top w:val="none" w:sz="0" w:space="0" w:color="auto"/>
        <w:left w:val="none" w:sz="0" w:space="0" w:color="auto"/>
        <w:bottom w:val="none" w:sz="0" w:space="0" w:color="auto"/>
        <w:right w:val="none" w:sz="0" w:space="0" w:color="auto"/>
      </w:divBdr>
    </w:div>
    <w:div w:id="1228149251">
      <w:bodyDiv w:val="1"/>
      <w:marLeft w:val="0"/>
      <w:marRight w:val="0"/>
      <w:marTop w:val="0"/>
      <w:marBottom w:val="0"/>
      <w:divBdr>
        <w:top w:val="none" w:sz="0" w:space="0" w:color="auto"/>
        <w:left w:val="none" w:sz="0" w:space="0" w:color="auto"/>
        <w:bottom w:val="none" w:sz="0" w:space="0" w:color="auto"/>
        <w:right w:val="none" w:sz="0" w:space="0" w:color="auto"/>
      </w:divBdr>
    </w:div>
    <w:div w:id="1228493642">
      <w:bodyDiv w:val="1"/>
      <w:marLeft w:val="0"/>
      <w:marRight w:val="0"/>
      <w:marTop w:val="0"/>
      <w:marBottom w:val="0"/>
      <w:divBdr>
        <w:top w:val="none" w:sz="0" w:space="0" w:color="auto"/>
        <w:left w:val="none" w:sz="0" w:space="0" w:color="auto"/>
        <w:bottom w:val="none" w:sz="0" w:space="0" w:color="auto"/>
        <w:right w:val="none" w:sz="0" w:space="0" w:color="auto"/>
      </w:divBdr>
    </w:div>
    <w:div w:id="1228564674">
      <w:bodyDiv w:val="1"/>
      <w:marLeft w:val="0"/>
      <w:marRight w:val="0"/>
      <w:marTop w:val="0"/>
      <w:marBottom w:val="0"/>
      <w:divBdr>
        <w:top w:val="none" w:sz="0" w:space="0" w:color="auto"/>
        <w:left w:val="none" w:sz="0" w:space="0" w:color="auto"/>
        <w:bottom w:val="none" w:sz="0" w:space="0" w:color="auto"/>
        <w:right w:val="none" w:sz="0" w:space="0" w:color="auto"/>
      </w:divBdr>
    </w:div>
    <w:div w:id="1228761471">
      <w:bodyDiv w:val="1"/>
      <w:marLeft w:val="0"/>
      <w:marRight w:val="0"/>
      <w:marTop w:val="0"/>
      <w:marBottom w:val="0"/>
      <w:divBdr>
        <w:top w:val="none" w:sz="0" w:space="0" w:color="auto"/>
        <w:left w:val="none" w:sz="0" w:space="0" w:color="auto"/>
        <w:bottom w:val="none" w:sz="0" w:space="0" w:color="auto"/>
        <w:right w:val="none" w:sz="0" w:space="0" w:color="auto"/>
      </w:divBdr>
    </w:div>
    <w:div w:id="1228807528">
      <w:bodyDiv w:val="1"/>
      <w:marLeft w:val="0"/>
      <w:marRight w:val="0"/>
      <w:marTop w:val="0"/>
      <w:marBottom w:val="0"/>
      <w:divBdr>
        <w:top w:val="none" w:sz="0" w:space="0" w:color="auto"/>
        <w:left w:val="none" w:sz="0" w:space="0" w:color="auto"/>
        <w:bottom w:val="none" w:sz="0" w:space="0" w:color="auto"/>
        <w:right w:val="none" w:sz="0" w:space="0" w:color="auto"/>
      </w:divBdr>
    </w:div>
    <w:div w:id="1228954892">
      <w:bodyDiv w:val="1"/>
      <w:marLeft w:val="0"/>
      <w:marRight w:val="0"/>
      <w:marTop w:val="0"/>
      <w:marBottom w:val="0"/>
      <w:divBdr>
        <w:top w:val="none" w:sz="0" w:space="0" w:color="auto"/>
        <w:left w:val="none" w:sz="0" w:space="0" w:color="auto"/>
        <w:bottom w:val="none" w:sz="0" w:space="0" w:color="auto"/>
        <w:right w:val="none" w:sz="0" w:space="0" w:color="auto"/>
      </w:divBdr>
    </w:div>
    <w:div w:id="1229002198">
      <w:bodyDiv w:val="1"/>
      <w:marLeft w:val="0"/>
      <w:marRight w:val="0"/>
      <w:marTop w:val="0"/>
      <w:marBottom w:val="0"/>
      <w:divBdr>
        <w:top w:val="none" w:sz="0" w:space="0" w:color="auto"/>
        <w:left w:val="none" w:sz="0" w:space="0" w:color="auto"/>
        <w:bottom w:val="none" w:sz="0" w:space="0" w:color="auto"/>
        <w:right w:val="none" w:sz="0" w:space="0" w:color="auto"/>
      </w:divBdr>
    </w:div>
    <w:div w:id="1229153010">
      <w:bodyDiv w:val="1"/>
      <w:marLeft w:val="0"/>
      <w:marRight w:val="0"/>
      <w:marTop w:val="0"/>
      <w:marBottom w:val="0"/>
      <w:divBdr>
        <w:top w:val="none" w:sz="0" w:space="0" w:color="auto"/>
        <w:left w:val="none" w:sz="0" w:space="0" w:color="auto"/>
        <w:bottom w:val="none" w:sz="0" w:space="0" w:color="auto"/>
        <w:right w:val="none" w:sz="0" w:space="0" w:color="auto"/>
      </w:divBdr>
    </w:div>
    <w:div w:id="1229194403">
      <w:bodyDiv w:val="1"/>
      <w:marLeft w:val="0"/>
      <w:marRight w:val="0"/>
      <w:marTop w:val="0"/>
      <w:marBottom w:val="0"/>
      <w:divBdr>
        <w:top w:val="none" w:sz="0" w:space="0" w:color="auto"/>
        <w:left w:val="none" w:sz="0" w:space="0" w:color="auto"/>
        <w:bottom w:val="none" w:sz="0" w:space="0" w:color="auto"/>
        <w:right w:val="none" w:sz="0" w:space="0" w:color="auto"/>
      </w:divBdr>
    </w:div>
    <w:div w:id="1229269243">
      <w:bodyDiv w:val="1"/>
      <w:marLeft w:val="0"/>
      <w:marRight w:val="0"/>
      <w:marTop w:val="0"/>
      <w:marBottom w:val="0"/>
      <w:divBdr>
        <w:top w:val="none" w:sz="0" w:space="0" w:color="auto"/>
        <w:left w:val="none" w:sz="0" w:space="0" w:color="auto"/>
        <w:bottom w:val="none" w:sz="0" w:space="0" w:color="auto"/>
        <w:right w:val="none" w:sz="0" w:space="0" w:color="auto"/>
      </w:divBdr>
    </w:div>
    <w:div w:id="1229416957">
      <w:bodyDiv w:val="1"/>
      <w:marLeft w:val="0"/>
      <w:marRight w:val="0"/>
      <w:marTop w:val="0"/>
      <w:marBottom w:val="0"/>
      <w:divBdr>
        <w:top w:val="none" w:sz="0" w:space="0" w:color="auto"/>
        <w:left w:val="none" w:sz="0" w:space="0" w:color="auto"/>
        <w:bottom w:val="none" w:sz="0" w:space="0" w:color="auto"/>
        <w:right w:val="none" w:sz="0" w:space="0" w:color="auto"/>
      </w:divBdr>
    </w:div>
    <w:div w:id="1229614578">
      <w:bodyDiv w:val="1"/>
      <w:marLeft w:val="0"/>
      <w:marRight w:val="0"/>
      <w:marTop w:val="0"/>
      <w:marBottom w:val="0"/>
      <w:divBdr>
        <w:top w:val="none" w:sz="0" w:space="0" w:color="auto"/>
        <w:left w:val="none" w:sz="0" w:space="0" w:color="auto"/>
        <w:bottom w:val="none" w:sz="0" w:space="0" w:color="auto"/>
        <w:right w:val="none" w:sz="0" w:space="0" w:color="auto"/>
      </w:divBdr>
    </w:div>
    <w:div w:id="1229876872">
      <w:bodyDiv w:val="1"/>
      <w:marLeft w:val="0"/>
      <w:marRight w:val="0"/>
      <w:marTop w:val="0"/>
      <w:marBottom w:val="0"/>
      <w:divBdr>
        <w:top w:val="none" w:sz="0" w:space="0" w:color="auto"/>
        <w:left w:val="none" w:sz="0" w:space="0" w:color="auto"/>
        <w:bottom w:val="none" w:sz="0" w:space="0" w:color="auto"/>
        <w:right w:val="none" w:sz="0" w:space="0" w:color="auto"/>
      </w:divBdr>
    </w:div>
    <w:div w:id="1229998233">
      <w:bodyDiv w:val="1"/>
      <w:marLeft w:val="0"/>
      <w:marRight w:val="0"/>
      <w:marTop w:val="0"/>
      <w:marBottom w:val="0"/>
      <w:divBdr>
        <w:top w:val="none" w:sz="0" w:space="0" w:color="auto"/>
        <w:left w:val="none" w:sz="0" w:space="0" w:color="auto"/>
        <w:bottom w:val="none" w:sz="0" w:space="0" w:color="auto"/>
        <w:right w:val="none" w:sz="0" w:space="0" w:color="auto"/>
      </w:divBdr>
    </w:div>
    <w:div w:id="1230114924">
      <w:bodyDiv w:val="1"/>
      <w:marLeft w:val="0"/>
      <w:marRight w:val="0"/>
      <w:marTop w:val="0"/>
      <w:marBottom w:val="0"/>
      <w:divBdr>
        <w:top w:val="none" w:sz="0" w:space="0" w:color="auto"/>
        <w:left w:val="none" w:sz="0" w:space="0" w:color="auto"/>
        <w:bottom w:val="none" w:sz="0" w:space="0" w:color="auto"/>
        <w:right w:val="none" w:sz="0" w:space="0" w:color="auto"/>
      </w:divBdr>
    </w:div>
    <w:div w:id="1230261908">
      <w:bodyDiv w:val="1"/>
      <w:marLeft w:val="0"/>
      <w:marRight w:val="0"/>
      <w:marTop w:val="0"/>
      <w:marBottom w:val="0"/>
      <w:divBdr>
        <w:top w:val="none" w:sz="0" w:space="0" w:color="auto"/>
        <w:left w:val="none" w:sz="0" w:space="0" w:color="auto"/>
        <w:bottom w:val="none" w:sz="0" w:space="0" w:color="auto"/>
        <w:right w:val="none" w:sz="0" w:space="0" w:color="auto"/>
      </w:divBdr>
    </w:div>
    <w:div w:id="1230462501">
      <w:bodyDiv w:val="1"/>
      <w:marLeft w:val="0"/>
      <w:marRight w:val="0"/>
      <w:marTop w:val="0"/>
      <w:marBottom w:val="0"/>
      <w:divBdr>
        <w:top w:val="none" w:sz="0" w:space="0" w:color="auto"/>
        <w:left w:val="none" w:sz="0" w:space="0" w:color="auto"/>
        <w:bottom w:val="none" w:sz="0" w:space="0" w:color="auto"/>
        <w:right w:val="none" w:sz="0" w:space="0" w:color="auto"/>
      </w:divBdr>
    </w:div>
    <w:div w:id="1230532450">
      <w:bodyDiv w:val="1"/>
      <w:marLeft w:val="0"/>
      <w:marRight w:val="0"/>
      <w:marTop w:val="0"/>
      <w:marBottom w:val="0"/>
      <w:divBdr>
        <w:top w:val="none" w:sz="0" w:space="0" w:color="auto"/>
        <w:left w:val="none" w:sz="0" w:space="0" w:color="auto"/>
        <w:bottom w:val="none" w:sz="0" w:space="0" w:color="auto"/>
        <w:right w:val="none" w:sz="0" w:space="0" w:color="auto"/>
      </w:divBdr>
    </w:div>
    <w:div w:id="1231235975">
      <w:bodyDiv w:val="1"/>
      <w:marLeft w:val="0"/>
      <w:marRight w:val="0"/>
      <w:marTop w:val="0"/>
      <w:marBottom w:val="0"/>
      <w:divBdr>
        <w:top w:val="none" w:sz="0" w:space="0" w:color="auto"/>
        <w:left w:val="none" w:sz="0" w:space="0" w:color="auto"/>
        <w:bottom w:val="none" w:sz="0" w:space="0" w:color="auto"/>
        <w:right w:val="none" w:sz="0" w:space="0" w:color="auto"/>
      </w:divBdr>
    </w:div>
    <w:div w:id="1231960843">
      <w:bodyDiv w:val="1"/>
      <w:marLeft w:val="0"/>
      <w:marRight w:val="0"/>
      <w:marTop w:val="0"/>
      <w:marBottom w:val="0"/>
      <w:divBdr>
        <w:top w:val="none" w:sz="0" w:space="0" w:color="auto"/>
        <w:left w:val="none" w:sz="0" w:space="0" w:color="auto"/>
        <w:bottom w:val="none" w:sz="0" w:space="0" w:color="auto"/>
        <w:right w:val="none" w:sz="0" w:space="0" w:color="auto"/>
      </w:divBdr>
    </w:div>
    <w:div w:id="1232042869">
      <w:bodyDiv w:val="1"/>
      <w:marLeft w:val="0"/>
      <w:marRight w:val="0"/>
      <w:marTop w:val="0"/>
      <w:marBottom w:val="0"/>
      <w:divBdr>
        <w:top w:val="none" w:sz="0" w:space="0" w:color="auto"/>
        <w:left w:val="none" w:sz="0" w:space="0" w:color="auto"/>
        <w:bottom w:val="none" w:sz="0" w:space="0" w:color="auto"/>
        <w:right w:val="none" w:sz="0" w:space="0" w:color="auto"/>
      </w:divBdr>
    </w:div>
    <w:div w:id="1232278269">
      <w:bodyDiv w:val="1"/>
      <w:marLeft w:val="0"/>
      <w:marRight w:val="0"/>
      <w:marTop w:val="0"/>
      <w:marBottom w:val="0"/>
      <w:divBdr>
        <w:top w:val="none" w:sz="0" w:space="0" w:color="auto"/>
        <w:left w:val="none" w:sz="0" w:space="0" w:color="auto"/>
        <w:bottom w:val="none" w:sz="0" w:space="0" w:color="auto"/>
        <w:right w:val="none" w:sz="0" w:space="0" w:color="auto"/>
      </w:divBdr>
    </w:div>
    <w:div w:id="1232619760">
      <w:bodyDiv w:val="1"/>
      <w:marLeft w:val="0"/>
      <w:marRight w:val="0"/>
      <w:marTop w:val="0"/>
      <w:marBottom w:val="0"/>
      <w:divBdr>
        <w:top w:val="none" w:sz="0" w:space="0" w:color="auto"/>
        <w:left w:val="none" w:sz="0" w:space="0" w:color="auto"/>
        <w:bottom w:val="none" w:sz="0" w:space="0" w:color="auto"/>
        <w:right w:val="none" w:sz="0" w:space="0" w:color="auto"/>
      </w:divBdr>
    </w:div>
    <w:div w:id="1232883135">
      <w:bodyDiv w:val="1"/>
      <w:marLeft w:val="0"/>
      <w:marRight w:val="0"/>
      <w:marTop w:val="0"/>
      <w:marBottom w:val="0"/>
      <w:divBdr>
        <w:top w:val="none" w:sz="0" w:space="0" w:color="auto"/>
        <w:left w:val="none" w:sz="0" w:space="0" w:color="auto"/>
        <w:bottom w:val="none" w:sz="0" w:space="0" w:color="auto"/>
        <w:right w:val="none" w:sz="0" w:space="0" w:color="auto"/>
      </w:divBdr>
    </w:div>
    <w:div w:id="1233078168">
      <w:bodyDiv w:val="1"/>
      <w:marLeft w:val="0"/>
      <w:marRight w:val="0"/>
      <w:marTop w:val="0"/>
      <w:marBottom w:val="0"/>
      <w:divBdr>
        <w:top w:val="none" w:sz="0" w:space="0" w:color="auto"/>
        <w:left w:val="none" w:sz="0" w:space="0" w:color="auto"/>
        <w:bottom w:val="none" w:sz="0" w:space="0" w:color="auto"/>
        <w:right w:val="none" w:sz="0" w:space="0" w:color="auto"/>
      </w:divBdr>
    </w:div>
    <w:div w:id="1233199905">
      <w:bodyDiv w:val="1"/>
      <w:marLeft w:val="0"/>
      <w:marRight w:val="0"/>
      <w:marTop w:val="0"/>
      <w:marBottom w:val="0"/>
      <w:divBdr>
        <w:top w:val="none" w:sz="0" w:space="0" w:color="auto"/>
        <w:left w:val="none" w:sz="0" w:space="0" w:color="auto"/>
        <w:bottom w:val="none" w:sz="0" w:space="0" w:color="auto"/>
        <w:right w:val="none" w:sz="0" w:space="0" w:color="auto"/>
      </w:divBdr>
    </w:div>
    <w:div w:id="1233276605">
      <w:bodyDiv w:val="1"/>
      <w:marLeft w:val="0"/>
      <w:marRight w:val="0"/>
      <w:marTop w:val="0"/>
      <w:marBottom w:val="0"/>
      <w:divBdr>
        <w:top w:val="none" w:sz="0" w:space="0" w:color="auto"/>
        <w:left w:val="none" w:sz="0" w:space="0" w:color="auto"/>
        <w:bottom w:val="none" w:sz="0" w:space="0" w:color="auto"/>
        <w:right w:val="none" w:sz="0" w:space="0" w:color="auto"/>
      </w:divBdr>
    </w:div>
    <w:div w:id="1233390865">
      <w:bodyDiv w:val="1"/>
      <w:marLeft w:val="0"/>
      <w:marRight w:val="0"/>
      <w:marTop w:val="0"/>
      <w:marBottom w:val="0"/>
      <w:divBdr>
        <w:top w:val="none" w:sz="0" w:space="0" w:color="auto"/>
        <w:left w:val="none" w:sz="0" w:space="0" w:color="auto"/>
        <w:bottom w:val="none" w:sz="0" w:space="0" w:color="auto"/>
        <w:right w:val="none" w:sz="0" w:space="0" w:color="auto"/>
      </w:divBdr>
    </w:div>
    <w:div w:id="1233396049">
      <w:bodyDiv w:val="1"/>
      <w:marLeft w:val="0"/>
      <w:marRight w:val="0"/>
      <w:marTop w:val="0"/>
      <w:marBottom w:val="0"/>
      <w:divBdr>
        <w:top w:val="none" w:sz="0" w:space="0" w:color="auto"/>
        <w:left w:val="none" w:sz="0" w:space="0" w:color="auto"/>
        <w:bottom w:val="none" w:sz="0" w:space="0" w:color="auto"/>
        <w:right w:val="none" w:sz="0" w:space="0" w:color="auto"/>
      </w:divBdr>
    </w:div>
    <w:div w:id="1233463794">
      <w:bodyDiv w:val="1"/>
      <w:marLeft w:val="0"/>
      <w:marRight w:val="0"/>
      <w:marTop w:val="0"/>
      <w:marBottom w:val="0"/>
      <w:divBdr>
        <w:top w:val="none" w:sz="0" w:space="0" w:color="auto"/>
        <w:left w:val="none" w:sz="0" w:space="0" w:color="auto"/>
        <w:bottom w:val="none" w:sz="0" w:space="0" w:color="auto"/>
        <w:right w:val="none" w:sz="0" w:space="0" w:color="auto"/>
      </w:divBdr>
    </w:div>
    <w:div w:id="1233853683">
      <w:bodyDiv w:val="1"/>
      <w:marLeft w:val="0"/>
      <w:marRight w:val="0"/>
      <w:marTop w:val="0"/>
      <w:marBottom w:val="0"/>
      <w:divBdr>
        <w:top w:val="none" w:sz="0" w:space="0" w:color="auto"/>
        <w:left w:val="none" w:sz="0" w:space="0" w:color="auto"/>
        <w:bottom w:val="none" w:sz="0" w:space="0" w:color="auto"/>
        <w:right w:val="none" w:sz="0" w:space="0" w:color="auto"/>
      </w:divBdr>
    </w:div>
    <w:div w:id="1233932075">
      <w:bodyDiv w:val="1"/>
      <w:marLeft w:val="0"/>
      <w:marRight w:val="0"/>
      <w:marTop w:val="0"/>
      <w:marBottom w:val="0"/>
      <w:divBdr>
        <w:top w:val="none" w:sz="0" w:space="0" w:color="auto"/>
        <w:left w:val="none" w:sz="0" w:space="0" w:color="auto"/>
        <w:bottom w:val="none" w:sz="0" w:space="0" w:color="auto"/>
        <w:right w:val="none" w:sz="0" w:space="0" w:color="auto"/>
      </w:divBdr>
    </w:div>
    <w:div w:id="1234468155">
      <w:bodyDiv w:val="1"/>
      <w:marLeft w:val="0"/>
      <w:marRight w:val="0"/>
      <w:marTop w:val="0"/>
      <w:marBottom w:val="0"/>
      <w:divBdr>
        <w:top w:val="none" w:sz="0" w:space="0" w:color="auto"/>
        <w:left w:val="none" w:sz="0" w:space="0" w:color="auto"/>
        <w:bottom w:val="none" w:sz="0" w:space="0" w:color="auto"/>
        <w:right w:val="none" w:sz="0" w:space="0" w:color="auto"/>
      </w:divBdr>
    </w:div>
    <w:div w:id="1234504570">
      <w:bodyDiv w:val="1"/>
      <w:marLeft w:val="0"/>
      <w:marRight w:val="0"/>
      <w:marTop w:val="0"/>
      <w:marBottom w:val="0"/>
      <w:divBdr>
        <w:top w:val="none" w:sz="0" w:space="0" w:color="auto"/>
        <w:left w:val="none" w:sz="0" w:space="0" w:color="auto"/>
        <w:bottom w:val="none" w:sz="0" w:space="0" w:color="auto"/>
        <w:right w:val="none" w:sz="0" w:space="0" w:color="auto"/>
      </w:divBdr>
    </w:div>
    <w:div w:id="1234658622">
      <w:bodyDiv w:val="1"/>
      <w:marLeft w:val="0"/>
      <w:marRight w:val="0"/>
      <w:marTop w:val="0"/>
      <w:marBottom w:val="0"/>
      <w:divBdr>
        <w:top w:val="none" w:sz="0" w:space="0" w:color="auto"/>
        <w:left w:val="none" w:sz="0" w:space="0" w:color="auto"/>
        <w:bottom w:val="none" w:sz="0" w:space="0" w:color="auto"/>
        <w:right w:val="none" w:sz="0" w:space="0" w:color="auto"/>
      </w:divBdr>
    </w:div>
    <w:div w:id="1234776966">
      <w:bodyDiv w:val="1"/>
      <w:marLeft w:val="0"/>
      <w:marRight w:val="0"/>
      <w:marTop w:val="0"/>
      <w:marBottom w:val="0"/>
      <w:divBdr>
        <w:top w:val="none" w:sz="0" w:space="0" w:color="auto"/>
        <w:left w:val="none" w:sz="0" w:space="0" w:color="auto"/>
        <w:bottom w:val="none" w:sz="0" w:space="0" w:color="auto"/>
        <w:right w:val="none" w:sz="0" w:space="0" w:color="auto"/>
      </w:divBdr>
    </w:div>
    <w:div w:id="1234778944">
      <w:bodyDiv w:val="1"/>
      <w:marLeft w:val="0"/>
      <w:marRight w:val="0"/>
      <w:marTop w:val="0"/>
      <w:marBottom w:val="0"/>
      <w:divBdr>
        <w:top w:val="none" w:sz="0" w:space="0" w:color="auto"/>
        <w:left w:val="none" w:sz="0" w:space="0" w:color="auto"/>
        <w:bottom w:val="none" w:sz="0" w:space="0" w:color="auto"/>
        <w:right w:val="none" w:sz="0" w:space="0" w:color="auto"/>
      </w:divBdr>
    </w:div>
    <w:div w:id="1234974232">
      <w:bodyDiv w:val="1"/>
      <w:marLeft w:val="0"/>
      <w:marRight w:val="0"/>
      <w:marTop w:val="0"/>
      <w:marBottom w:val="0"/>
      <w:divBdr>
        <w:top w:val="none" w:sz="0" w:space="0" w:color="auto"/>
        <w:left w:val="none" w:sz="0" w:space="0" w:color="auto"/>
        <w:bottom w:val="none" w:sz="0" w:space="0" w:color="auto"/>
        <w:right w:val="none" w:sz="0" w:space="0" w:color="auto"/>
      </w:divBdr>
    </w:div>
    <w:div w:id="1235046599">
      <w:bodyDiv w:val="1"/>
      <w:marLeft w:val="0"/>
      <w:marRight w:val="0"/>
      <w:marTop w:val="0"/>
      <w:marBottom w:val="0"/>
      <w:divBdr>
        <w:top w:val="none" w:sz="0" w:space="0" w:color="auto"/>
        <w:left w:val="none" w:sz="0" w:space="0" w:color="auto"/>
        <w:bottom w:val="none" w:sz="0" w:space="0" w:color="auto"/>
        <w:right w:val="none" w:sz="0" w:space="0" w:color="auto"/>
      </w:divBdr>
    </w:div>
    <w:div w:id="1235117811">
      <w:bodyDiv w:val="1"/>
      <w:marLeft w:val="0"/>
      <w:marRight w:val="0"/>
      <w:marTop w:val="0"/>
      <w:marBottom w:val="0"/>
      <w:divBdr>
        <w:top w:val="none" w:sz="0" w:space="0" w:color="auto"/>
        <w:left w:val="none" w:sz="0" w:space="0" w:color="auto"/>
        <w:bottom w:val="none" w:sz="0" w:space="0" w:color="auto"/>
        <w:right w:val="none" w:sz="0" w:space="0" w:color="auto"/>
      </w:divBdr>
    </w:div>
    <w:div w:id="1235159619">
      <w:bodyDiv w:val="1"/>
      <w:marLeft w:val="0"/>
      <w:marRight w:val="0"/>
      <w:marTop w:val="0"/>
      <w:marBottom w:val="0"/>
      <w:divBdr>
        <w:top w:val="none" w:sz="0" w:space="0" w:color="auto"/>
        <w:left w:val="none" w:sz="0" w:space="0" w:color="auto"/>
        <w:bottom w:val="none" w:sz="0" w:space="0" w:color="auto"/>
        <w:right w:val="none" w:sz="0" w:space="0" w:color="auto"/>
      </w:divBdr>
      <w:divsChild>
        <w:div w:id="520437955">
          <w:marLeft w:val="0"/>
          <w:marRight w:val="0"/>
          <w:marTop w:val="0"/>
          <w:marBottom w:val="0"/>
          <w:divBdr>
            <w:top w:val="none" w:sz="0" w:space="0" w:color="auto"/>
            <w:left w:val="none" w:sz="0" w:space="0" w:color="auto"/>
            <w:bottom w:val="none" w:sz="0" w:space="0" w:color="auto"/>
            <w:right w:val="none" w:sz="0" w:space="0" w:color="auto"/>
          </w:divBdr>
        </w:div>
      </w:divsChild>
    </w:div>
    <w:div w:id="1235319427">
      <w:bodyDiv w:val="1"/>
      <w:marLeft w:val="0"/>
      <w:marRight w:val="0"/>
      <w:marTop w:val="0"/>
      <w:marBottom w:val="0"/>
      <w:divBdr>
        <w:top w:val="none" w:sz="0" w:space="0" w:color="auto"/>
        <w:left w:val="none" w:sz="0" w:space="0" w:color="auto"/>
        <w:bottom w:val="none" w:sz="0" w:space="0" w:color="auto"/>
        <w:right w:val="none" w:sz="0" w:space="0" w:color="auto"/>
      </w:divBdr>
    </w:div>
    <w:div w:id="1235774330">
      <w:bodyDiv w:val="1"/>
      <w:marLeft w:val="0"/>
      <w:marRight w:val="0"/>
      <w:marTop w:val="0"/>
      <w:marBottom w:val="0"/>
      <w:divBdr>
        <w:top w:val="none" w:sz="0" w:space="0" w:color="auto"/>
        <w:left w:val="none" w:sz="0" w:space="0" w:color="auto"/>
        <w:bottom w:val="none" w:sz="0" w:space="0" w:color="auto"/>
        <w:right w:val="none" w:sz="0" w:space="0" w:color="auto"/>
      </w:divBdr>
    </w:div>
    <w:div w:id="1235894371">
      <w:bodyDiv w:val="1"/>
      <w:marLeft w:val="0"/>
      <w:marRight w:val="0"/>
      <w:marTop w:val="0"/>
      <w:marBottom w:val="0"/>
      <w:divBdr>
        <w:top w:val="none" w:sz="0" w:space="0" w:color="auto"/>
        <w:left w:val="none" w:sz="0" w:space="0" w:color="auto"/>
        <w:bottom w:val="none" w:sz="0" w:space="0" w:color="auto"/>
        <w:right w:val="none" w:sz="0" w:space="0" w:color="auto"/>
      </w:divBdr>
    </w:div>
    <w:div w:id="1235895772">
      <w:bodyDiv w:val="1"/>
      <w:marLeft w:val="0"/>
      <w:marRight w:val="0"/>
      <w:marTop w:val="0"/>
      <w:marBottom w:val="0"/>
      <w:divBdr>
        <w:top w:val="none" w:sz="0" w:space="0" w:color="auto"/>
        <w:left w:val="none" w:sz="0" w:space="0" w:color="auto"/>
        <w:bottom w:val="none" w:sz="0" w:space="0" w:color="auto"/>
        <w:right w:val="none" w:sz="0" w:space="0" w:color="auto"/>
      </w:divBdr>
    </w:div>
    <w:div w:id="1236085327">
      <w:bodyDiv w:val="1"/>
      <w:marLeft w:val="0"/>
      <w:marRight w:val="0"/>
      <w:marTop w:val="0"/>
      <w:marBottom w:val="0"/>
      <w:divBdr>
        <w:top w:val="none" w:sz="0" w:space="0" w:color="auto"/>
        <w:left w:val="none" w:sz="0" w:space="0" w:color="auto"/>
        <w:bottom w:val="none" w:sz="0" w:space="0" w:color="auto"/>
        <w:right w:val="none" w:sz="0" w:space="0" w:color="auto"/>
      </w:divBdr>
    </w:div>
    <w:div w:id="1236162098">
      <w:bodyDiv w:val="1"/>
      <w:marLeft w:val="0"/>
      <w:marRight w:val="0"/>
      <w:marTop w:val="0"/>
      <w:marBottom w:val="0"/>
      <w:divBdr>
        <w:top w:val="none" w:sz="0" w:space="0" w:color="auto"/>
        <w:left w:val="none" w:sz="0" w:space="0" w:color="auto"/>
        <w:bottom w:val="none" w:sz="0" w:space="0" w:color="auto"/>
        <w:right w:val="none" w:sz="0" w:space="0" w:color="auto"/>
      </w:divBdr>
    </w:div>
    <w:div w:id="1236554653">
      <w:bodyDiv w:val="1"/>
      <w:marLeft w:val="0"/>
      <w:marRight w:val="0"/>
      <w:marTop w:val="0"/>
      <w:marBottom w:val="0"/>
      <w:divBdr>
        <w:top w:val="none" w:sz="0" w:space="0" w:color="auto"/>
        <w:left w:val="none" w:sz="0" w:space="0" w:color="auto"/>
        <w:bottom w:val="none" w:sz="0" w:space="0" w:color="auto"/>
        <w:right w:val="none" w:sz="0" w:space="0" w:color="auto"/>
      </w:divBdr>
    </w:div>
    <w:div w:id="1237058444">
      <w:bodyDiv w:val="1"/>
      <w:marLeft w:val="0"/>
      <w:marRight w:val="0"/>
      <w:marTop w:val="0"/>
      <w:marBottom w:val="0"/>
      <w:divBdr>
        <w:top w:val="none" w:sz="0" w:space="0" w:color="auto"/>
        <w:left w:val="none" w:sz="0" w:space="0" w:color="auto"/>
        <w:bottom w:val="none" w:sz="0" w:space="0" w:color="auto"/>
        <w:right w:val="none" w:sz="0" w:space="0" w:color="auto"/>
      </w:divBdr>
    </w:div>
    <w:div w:id="1237518660">
      <w:bodyDiv w:val="1"/>
      <w:marLeft w:val="0"/>
      <w:marRight w:val="0"/>
      <w:marTop w:val="0"/>
      <w:marBottom w:val="0"/>
      <w:divBdr>
        <w:top w:val="none" w:sz="0" w:space="0" w:color="auto"/>
        <w:left w:val="none" w:sz="0" w:space="0" w:color="auto"/>
        <w:bottom w:val="none" w:sz="0" w:space="0" w:color="auto"/>
        <w:right w:val="none" w:sz="0" w:space="0" w:color="auto"/>
      </w:divBdr>
    </w:div>
    <w:div w:id="1237744831">
      <w:bodyDiv w:val="1"/>
      <w:marLeft w:val="0"/>
      <w:marRight w:val="0"/>
      <w:marTop w:val="0"/>
      <w:marBottom w:val="0"/>
      <w:divBdr>
        <w:top w:val="none" w:sz="0" w:space="0" w:color="auto"/>
        <w:left w:val="none" w:sz="0" w:space="0" w:color="auto"/>
        <w:bottom w:val="none" w:sz="0" w:space="0" w:color="auto"/>
        <w:right w:val="none" w:sz="0" w:space="0" w:color="auto"/>
      </w:divBdr>
    </w:div>
    <w:div w:id="1237981493">
      <w:bodyDiv w:val="1"/>
      <w:marLeft w:val="0"/>
      <w:marRight w:val="0"/>
      <w:marTop w:val="0"/>
      <w:marBottom w:val="0"/>
      <w:divBdr>
        <w:top w:val="none" w:sz="0" w:space="0" w:color="auto"/>
        <w:left w:val="none" w:sz="0" w:space="0" w:color="auto"/>
        <w:bottom w:val="none" w:sz="0" w:space="0" w:color="auto"/>
        <w:right w:val="none" w:sz="0" w:space="0" w:color="auto"/>
      </w:divBdr>
    </w:div>
    <w:div w:id="1238051601">
      <w:bodyDiv w:val="1"/>
      <w:marLeft w:val="0"/>
      <w:marRight w:val="0"/>
      <w:marTop w:val="0"/>
      <w:marBottom w:val="0"/>
      <w:divBdr>
        <w:top w:val="none" w:sz="0" w:space="0" w:color="auto"/>
        <w:left w:val="none" w:sz="0" w:space="0" w:color="auto"/>
        <w:bottom w:val="none" w:sz="0" w:space="0" w:color="auto"/>
        <w:right w:val="none" w:sz="0" w:space="0" w:color="auto"/>
      </w:divBdr>
    </w:div>
    <w:div w:id="1238058713">
      <w:bodyDiv w:val="1"/>
      <w:marLeft w:val="0"/>
      <w:marRight w:val="0"/>
      <w:marTop w:val="0"/>
      <w:marBottom w:val="0"/>
      <w:divBdr>
        <w:top w:val="none" w:sz="0" w:space="0" w:color="auto"/>
        <w:left w:val="none" w:sz="0" w:space="0" w:color="auto"/>
        <w:bottom w:val="none" w:sz="0" w:space="0" w:color="auto"/>
        <w:right w:val="none" w:sz="0" w:space="0" w:color="auto"/>
      </w:divBdr>
    </w:div>
    <w:div w:id="1238244676">
      <w:bodyDiv w:val="1"/>
      <w:marLeft w:val="0"/>
      <w:marRight w:val="0"/>
      <w:marTop w:val="0"/>
      <w:marBottom w:val="0"/>
      <w:divBdr>
        <w:top w:val="none" w:sz="0" w:space="0" w:color="auto"/>
        <w:left w:val="none" w:sz="0" w:space="0" w:color="auto"/>
        <w:bottom w:val="none" w:sz="0" w:space="0" w:color="auto"/>
        <w:right w:val="none" w:sz="0" w:space="0" w:color="auto"/>
      </w:divBdr>
    </w:div>
    <w:div w:id="1238444172">
      <w:bodyDiv w:val="1"/>
      <w:marLeft w:val="0"/>
      <w:marRight w:val="0"/>
      <w:marTop w:val="0"/>
      <w:marBottom w:val="0"/>
      <w:divBdr>
        <w:top w:val="none" w:sz="0" w:space="0" w:color="auto"/>
        <w:left w:val="none" w:sz="0" w:space="0" w:color="auto"/>
        <w:bottom w:val="none" w:sz="0" w:space="0" w:color="auto"/>
        <w:right w:val="none" w:sz="0" w:space="0" w:color="auto"/>
      </w:divBdr>
    </w:div>
    <w:div w:id="1238517785">
      <w:bodyDiv w:val="1"/>
      <w:marLeft w:val="0"/>
      <w:marRight w:val="0"/>
      <w:marTop w:val="0"/>
      <w:marBottom w:val="0"/>
      <w:divBdr>
        <w:top w:val="none" w:sz="0" w:space="0" w:color="auto"/>
        <w:left w:val="none" w:sz="0" w:space="0" w:color="auto"/>
        <w:bottom w:val="none" w:sz="0" w:space="0" w:color="auto"/>
        <w:right w:val="none" w:sz="0" w:space="0" w:color="auto"/>
      </w:divBdr>
    </w:div>
    <w:div w:id="1238638202">
      <w:bodyDiv w:val="1"/>
      <w:marLeft w:val="0"/>
      <w:marRight w:val="0"/>
      <w:marTop w:val="0"/>
      <w:marBottom w:val="0"/>
      <w:divBdr>
        <w:top w:val="none" w:sz="0" w:space="0" w:color="auto"/>
        <w:left w:val="none" w:sz="0" w:space="0" w:color="auto"/>
        <w:bottom w:val="none" w:sz="0" w:space="0" w:color="auto"/>
        <w:right w:val="none" w:sz="0" w:space="0" w:color="auto"/>
      </w:divBdr>
    </w:div>
    <w:div w:id="1238707631">
      <w:bodyDiv w:val="1"/>
      <w:marLeft w:val="0"/>
      <w:marRight w:val="0"/>
      <w:marTop w:val="0"/>
      <w:marBottom w:val="0"/>
      <w:divBdr>
        <w:top w:val="none" w:sz="0" w:space="0" w:color="auto"/>
        <w:left w:val="none" w:sz="0" w:space="0" w:color="auto"/>
        <w:bottom w:val="none" w:sz="0" w:space="0" w:color="auto"/>
        <w:right w:val="none" w:sz="0" w:space="0" w:color="auto"/>
      </w:divBdr>
    </w:div>
    <w:div w:id="1239170903">
      <w:bodyDiv w:val="1"/>
      <w:marLeft w:val="0"/>
      <w:marRight w:val="0"/>
      <w:marTop w:val="0"/>
      <w:marBottom w:val="0"/>
      <w:divBdr>
        <w:top w:val="none" w:sz="0" w:space="0" w:color="auto"/>
        <w:left w:val="none" w:sz="0" w:space="0" w:color="auto"/>
        <w:bottom w:val="none" w:sz="0" w:space="0" w:color="auto"/>
        <w:right w:val="none" w:sz="0" w:space="0" w:color="auto"/>
      </w:divBdr>
    </w:div>
    <w:div w:id="1239250662">
      <w:bodyDiv w:val="1"/>
      <w:marLeft w:val="0"/>
      <w:marRight w:val="0"/>
      <w:marTop w:val="0"/>
      <w:marBottom w:val="0"/>
      <w:divBdr>
        <w:top w:val="none" w:sz="0" w:space="0" w:color="auto"/>
        <w:left w:val="none" w:sz="0" w:space="0" w:color="auto"/>
        <w:bottom w:val="none" w:sz="0" w:space="0" w:color="auto"/>
        <w:right w:val="none" w:sz="0" w:space="0" w:color="auto"/>
      </w:divBdr>
    </w:div>
    <w:div w:id="1239288331">
      <w:bodyDiv w:val="1"/>
      <w:marLeft w:val="0"/>
      <w:marRight w:val="0"/>
      <w:marTop w:val="0"/>
      <w:marBottom w:val="0"/>
      <w:divBdr>
        <w:top w:val="none" w:sz="0" w:space="0" w:color="auto"/>
        <w:left w:val="none" w:sz="0" w:space="0" w:color="auto"/>
        <w:bottom w:val="none" w:sz="0" w:space="0" w:color="auto"/>
        <w:right w:val="none" w:sz="0" w:space="0" w:color="auto"/>
      </w:divBdr>
    </w:div>
    <w:div w:id="1239438734">
      <w:bodyDiv w:val="1"/>
      <w:marLeft w:val="0"/>
      <w:marRight w:val="0"/>
      <w:marTop w:val="0"/>
      <w:marBottom w:val="0"/>
      <w:divBdr>
        <w:top w:val="none" w:sz="0" w:space="0" w:color="auto"/>
        <w:left w:val="none" w:sz="0" w:space="0" w:color="auto"/>
        <w:bottom w:val="none" w:sz="0" w:space="0" w:color="auto"/>
        <w:right w:val="none" w:sz="0" w:space="0" w:color="auto"/>
      </w:divBdr>
    </w:div>
    <w:div w:id="1239680061">
      <w:bodyDiv w:val="1"/>
      <w:marLeft w:val="0"/>
      <w:marRight w:val="0"/>
      <w:marTop w:val="0"/>
      <w:marBottom w:val="0"/>
      <w:divBdr>
        <w:top w:val="none" w:sz="0" w:space="0" w:color="auto"/>
        <w:left w:val="none" w:sz="0" w:space="0" w:color="auto"/>
        <w:bottom w:val="none" w:sz="0" w:space="0" w:color="auto"/>
        <w:right w:val="none" w:sz="0" w:space="0" w:color="auto"/>
      </w:divBdr>
    </w:div>
    <w:div w:id="1239822079">
      <w:bodyDiv w:val="1"/>
      <w:marLeft w:val="0"/>
      <w:marRight w:val="0"/>
      <w:marTop w:val="0"/>
      <w:marBottom w:val="0"/>
      <w:divBdr>
        <w:top w:val="none" w:sz="0" w:space="0" w:color="auto"/>
        <w:left w:val="none" w:sz="0" w:space="0" w:color="auto"/>
        <w:bottom w:val="none" w:sz="0" w:space="0" w:color="auto"/>
        <w:right w:val="none" w:sz="0" w:space="0" w:color="auto"/>
      </w:divBdr>
    </w:div>
    <w:div w:id="1239903322">
      <w:bodyDiv w:val="1"/>
      <w:marLeft w:val="0"/>
      <w:marRight w:val="0"/>
      <w:marTop w:val="0"/>
      <w:marBottom w:val="0"/>
      <w:divBdr>
        <w:top w:val="none" w:sz="0" w:space="0" w:color="auto"/>
        <w:left w:val="none" w:sz="0" w:space="0" w:color="auto"/>
        <w:bottom w:val="none" w:sz="0" w:space="0" w:color="auto"/>
        <w:right w:val="none" w:sz="0" w:space="0" w:color="auto"/>
      </w:divBdr>
    </w:div>
    <w:div w:id="1240098378">
      <w:bodyDiv w:val="1"/>
      <w:marLeft w:val="0"/>
      <w:marRight w:val="0"/>
      <w:marTop w:val="0"/>
      <w:marBottom w:val="0"/>
      <w:divBdr>
        <w:top w:val="none" w:sz="0" w:space="0" w:color="auto"/>
        <w:left w:val="none" w:sz="0" w:space="0" w:color="auto"/>
        <w:bottom w:val="none" w:sz="0" w:space="0" w:color="auto"/>
        <w:right w:val="none" w:sz="0" w:space="0" w:color="auto"/>
      </w:divBdr>
    </w:div>
    <w:div w:id="1240293055">
      <w:bodyDiv w:val="1"/>
      <w:marLeft w:val="0"/>
      <w:marRight w:val="0"/>
      <w:marTop w:val="0"/>
      <w:marBottom w:val="0"/>
      <w:divBdr>
        <w:top w:val="none" w:sz="0" w:space="0" w:color="auto"/>
        <w:left w:val="none" w:sz="0" w:space="0" w:color="auto"/>
        <w:bottom w:val="none" w:sz="0" w:space="0" w:color="auto"/>
        <w:right w:val="none" w:sz="0" w:space="0" w:color="auto"/>
      </w:divBdr>
    </w:div>
    <w:div w:id="1240555297">
      <w:bodyDiv w:val="1"/>
      <w:marLeft w:val="0"/>
      <w:marRight w:val="0"/>
      <w:marTop w:val="0"/>
      <w:marBottom w:val="0"/>
      <w:divBdr>
        <w:top w:val="none" w:sz="0" w:space="0" w:color="auto"/>
        <w:left w:val="none" w:sz="0" w:space="0" w:color="auto"/>
        <w:bottom w:val="none" w:sz="0" w:space="0" w:color="auto"/>
        <w:right w:val="none" w:sz="0" w:space="0" w:color="auto"/>
      </w:divBdr>
    </w:div>
    <w:div w:id="1240628039">
      <w:bodyDiv w:val="1"/>
      <w:marLeft w:val="0"/>
      <w:marRight w:val="0"/>
      <w:marTop w:val="0"/>
      <w:marBottom w:val="0"/>
      <w:divBdr>
        <w:top w:val="none" w:sz="0" w:space="0" w:color="auto"/>
        <w:left w:val="none" w:sz="0" w:space="0" w:color="auto"/>
        <w:bottom w:val="none" w:sz="0" w:space="0" w:color="auto"/>
        <w:right w:val="none" w:sz="0" w:space="0" w:color="auto"/>
      </w:divBdr>
    </w:div>
    <w:div w:id="1240747320">
      <w:bodyDiv w:val="1"/>
      <w:marLeft w:val="0"/>
      <w:marRight w:val="0"/>
      <w:marTop w:val="0"/>
      <w:marBottom w:val="0"/>
      <w:divBdr>
        <w:top w:val="none" w:sz="0" w:space="0" w:color="auto"/>
        <w:left w:val="none" w:sz="0" w:space="0" w:color="auto"/>
        <w:bottom w:val="none" w:sz="0" w:space="0" w:color="auto"/>
        <w:right w:val="none" w:sz="0" w:space="0" w:color="auto"/>
      </w:divBdr>
    </w:div>
    <w:div w:id="1240747885">
      <w:bodyDiv w:val="1"/>
      <w:marLeft w:val="0"/>
      <w:marRight w:val="0"/>
      <w:marTop w:val="0"/>
      <w:marBottom w:val="0"/>
      <w:divBdr>
        <w:top w:val="none" w:sz="0" w:space="0" w:color="auto"/>
        <w:left w:val="none" w:sz="0" w:space="0" w:color="auto"/>
        <w:bottom w:val="none" w:sz="0" w:space="0" w:color="auto"/>
        <w:right w:val="none" w:sz="0" w:space="0" w:color="auto"/>
      </w:divBdr>
    </w:div>
    <w:div w:id="1240795889">
      <w:bodyDiv w:val="1"/>
      <w:marLeft w:val="0"/>
      <w:marRight w:val="0"/>
      <w:marTop w:val="0"/>
      <w:marBottom w:val="0"/>
      <w:divBdr>
        <w:top w:val="none" w:sz="0" w:space="0" w:color="auto"/>
        <w:left w:val="none" w:sz="0" w:space="0" w:color="auto"/>
        <w:bottom w:val="none" w:sz="0" w:space="0" w:color="auto"/>
        <w:right w:val="none" w:sz="0" w:space="0" w:color="auto"/>
      </w:divBdr>
    </w:div>
    <w:div w:id="1240940534">
      <w:bodyDiv w:val="1"/>
      <w:marLeft w:val="0"/>
      <w:marRight w:val="0"/>
      <w:marTop w:val="0"/>
      <w:marBottom w:val="0"/>
      <w:divBdr>
        <w:top w:val="none" w:sz="0" w:space="0" w:color="auto"/>
        <w:left w:val="none" w:sz="0" w:space="0" w:color="auto"/>
        <w:bottom w:val="none" w:sz="0" w:space="0" w:color="auto"/>
        <w:right w:val="none" w:sz="0" w:space="0" w:color="auto"/>
      </w:divBdr>
    </w:div>
    <w:div w:id="1240941487">
      <w:bodyDiv w:val="1"/>
      <w:marLeft w:val="0"/>
      <w:marRight w:val="0"/>
      <w:marTop w:val="0"/>
      <w:marBottom w:val="0"/>
      <w:divBdr>
        <w:top w:val="none" w:sz="0" w:space="0" w:color="auto"/>
        <w:left w:val="none" w:sz="0" w:space="0" w:color="auto"/>
        <w:bottom w:val="none" w:sz="0" w:space="0" w:color="auto"/>
        <w:right w:val="none" w:sz="0" w:space="0" w:color="auto"/>
      </w:divBdr>
    </w:div>
    <w:div w:id="1241134849">
      <w:bodyDiv w:val="1"/>
      <w:marLeft w:val="0"/>
      <w:marRight w:val="0"/>
      <w:marTop w:val="0"/>
      <w:marBottom w:val="0"/>
      <w:divBdr>
        <w:top w:val="none" w:sz="0" w:space="0" w:color="auto"/>
        <w:left w:val="none" w:sz="0" w:space="0" w:color="auto"/>
        <w:bottom w:val="none" w:sz="0" w:space="0" w:color="auto"/>
        <w:right w:val="none" w:sz="0" w:space="0" w:color="auto"/>
      </w:divBdr>
    </w:div>
    <w:div w:id="1241255875">
      <w:bodyDiv w:val="1"/>
      <w:marLeft w:val="0"/>
      <w:marRight w:val="0"/>
      <w:marTop w:val="0"/>
      <w:marBottom w:val="0"/>
      <w:divBdr>
        <w:top w:val="none" w:sz="0" w:space="0" w:color="auto"/>
        <w:left w:val="none" w:sz="0" w:space="0" w:color="auto"/>
        <w:bottom w:val="none" w:sz="0" w:space="0" w:color="auto"/>
        <w:right w:val="none" w:sz="0" w:space="0" w:color="auto"/>
      </w:divBdr>
    </w:div>
    <w:div w:id="1241258783">
      <w:bodyDiv w:val="1"/>
      <w:marLeft w:val="0"/>
      <w:marRight w:val="0"/>
      <w:marTop w:val="0"/>
      <w:marBottom w:val="0"/>
      <w:divBdr>
        <w:top w:val="none" w:sz="0" w:space="0" w:color="auto"/>
        <w:left w:val="none" w:sz="0" w:space="0" w:color="auto"/>
        <w:bottom w:val="none" w:sz="0" w:space="0" w:color="auto"/>
        <w:right w:val="none" w:sz="0" w:space="0" w:color="auto"/>
      </w:divBdr>
    </w:div>
    <w:div w:id="1241523571">
      <w:bodyDiv w:val="1"/>
      <w:marLeft w:val="0"/>
      <w:marRight w:val="0"/>
      <w:marTop w:val="0"/>
      <w:marBottom w:val="0"/>
      <w:divBdr>
        <w:top w:val="none" w:sz="0" w:space="0" w:color="auto"/>
        <w:left w:val="none" w:sz="0" w:space="0" w:color="auto"/>
        <w:bottom w:val="none" w:sz="0" w:space="0" w:color="auto"/>
        <w:right w:val="none" w:sz="0" w:space="0" w:color="auto"/>
      </w:divBdr>
    </w:div>
    <w:div w:id="1241597139">
      <w:bodyDiv w:val="1"/>
      <w:marLeft w:val="0"/>
      <w:marRight w:val="0"/>
      <w:marTop w:val="0"/>
      <w:marBottom w:val="0"/>
      <w:divBdr>
        <w:top w:val="none" w:sz="0" w:space="0" w:color="auto"/>
        <w:left w:val="none" w:sz="0" w:space="0" w:color="auto"/>
        <w:bottom w:val="none" w:sz="0" w:space="0" w:color="auto"/>
        <w:right w:val="none" w:sz="0" w:space="0" w:color="auto"/>
      </w:divBdr>
    </w:div>
    <w:div w:id="1241672002">
      <w:bodyDiv w:val="1"/>
      <w:marLeft w:val="0"/>
      <w:marRight w:val="0"/>
      <w:marTop w:val="0"/>
      <w:marBottom w:val="0"/>
      <w:divBdr>
        <w:top w:val="none" w:sz="0" w:space="0" w:color="auto"/>
        <w:left w:val="none" w:sz="0" w:space="0" w:color="auto"/>
        <w:bottom w:val="none" w:sz="0" w:space="0" w:color="auto"/>
        <w:right w:val="none" w:sz="0" w:space="0" w:color="auto"/>
      </w:divBdr>
    </w:div>
    <w:div w:id="1241721886">
      <w:bodyDiv w:val="1"/>
      <w:marLeft w:val="0"/>
      <w:marRight w:val="0"/>
      <w:marTop w:val="0"/>
      <w:marBottom w:val="0"/>
      <w:divBdr>
        <w:top w:val="none" w:sz="0" w:space="0" w:color="auto"/>
        <w:left w:val="none" w:sz="0" w:space="0" w:color="auto"/>
        <w:bottom w:val="none" w:sz="0" w:space="0" w:color="auto"/>
        <w:right w:val="none" w:sz="0" w:space="0" w:color="auto"/>
      </w:divBdr>
    </w:div>
    <w:div w:id="1241864554">
      <w:bodyDiv w:val="1"/>
      <w:marLeft w:val="0"/>
      <w:marRight w:val="0"/>
      <w:marTop w:val="0"/>
      <w:marBottom w:val="0"/>
      <w:divBdr>
        <w:top w:val="none" w:sz="0" w:space="0" w:color="auto"/>
        <w:left w:val="none" w:sz="0" w:space="0" w:color="auto"/>
        <w:bottom w:val="none" w:sz="0" w:space="0" w:color="auto"/>
        <w:right w:val="none" w:sz="0" w:space="0" w:color="auto"/>
      </w:divBdr>
    </w:div>
    <w:div w:id="1242254454">
      <w:bodyDiv w:val="1"/>
      <w:marLeft w:val="0"/>
      <w:marRight w:val="0"/>
      <w:marTop w:val="0"/>
      <w:marBottom w:val="0"/>
      <w:divBdr>
        <w:top w:val="none" w:sz="0" w:space="0" w:color="auto"/>
        <w:left w:val="none" w:sz="0" w:space="0" w:color="auto"/>
        <w:bottom w:val="none" w:sz="0" w:space="0" w:color="auto"/>
        <w:right w:val="none" w:sz="0" w:space="0" w:color="auto"/>
      </w:divBdr>
    </w:div>
    <w:div w:id="1242301243">
      <w:bodyDiv w:val="1"/>
      <w:marLeft w:val="0"/>
      <w:marRight w:val="0"/>
      <w:marTop w:val="0"/>
      <w:marBottom w:val="0"/>
      <w:divBdr>
        <w:top w:val="none" w:sz="0" w:space="0" w:color="auto"/>
        <w:left w:val="none" w:sz="0" w:space="0" w:color="auto"/>
        <w:bottom w:val="none" w:sz="0" w:space="0" w:color="auto"/>
        <w:right w:val="none" w:sz="0" w:space="0" w:color="auto"/>
      </w:divBdr>
    </w:div>
    <w:div w:id="1242442890">
      <w:bodyDiv w:val="1"/>
      <w:marLeft w:val="0"/>
      <w:marRight w:val="0"/>
      <w:marTop w:val="0"/>
      <w:marBottom w:val="0"/>
      <w:divBdr>
        <w:top w:val="none" w:sz="0" w:space="0" w:color="auto"/>
        <w:left w:val="none" w:sz="0" w:space="0" w:color="auto"/>
        <w:bottom w:val="none" w:sz="0" w:space="0" w:color="auto"/>
        <w:right w:val="none" w:sz="0" w:space="0" w:color="auto"/>
      </w:divBdr>
    </w:div>
    <w:div w:id="1242956362">
      <w:bodyDiv w:val="1"/>
      <w:marLeft w:val="0"/>
      <w:marRight w:val="0"/>
      <w:marTop w:val="0"/>
      <w:marBottom w:val="0"/>
      <w:divBdr>
        <w:top w:val="none" w:sz="0" w:space="0" w:color="auto"/>
        <w:left w:val="none" w:sz="0" w:space="0" w:color="auto"/>
        <w:bottom w:val="none" w:sz="0" w:space="0" w:color="auto"/>
        <w:right w:val="none" w:sz="0" w:space="0" w:color="auto"/>
      </w:divBdr>
    </w:div>
    <w:div w:id="1243300231">
      <w:bodyDiv w:val="1"/>
      <w:marLeft w:val="0"/>
      <w:marRight w:val="0"/>
      <w:marTop w:val="0"/>
      <w:marBottom w:val="0"/>
      <w:divBdr>
        <w:top w:val="none" w:sz="0" w:space="0" w:color="auto"/>
        <w:left w:val="none" w:sz="0" w:space="0" w:color="auto"/>
        <w:bottom w:val="none" w:sz="0" w:space="0" w:color="auto"/>
        <w:right w:val="none" w:sz="0" w:space="0" w:color="auto"/>
      </w:divBdr>
    </w:div>
    <w:div w:id="1243371909">
      <w:bodyDiv w:val="1"/>
      <w:marLeft w:val="0"/>
      <w:marRight w:val="0"/>
      <w:marTop w:val="0"/>
      <w:marBottom w:val="0"/>
      <w:divBdr>
        <w:top w:val="none" w:sz="0" w:space="0" w:color="auto"/>
        <w:left w:val="none" w:sz="0" w:space="0" w:color="auto"/>
        <w:bottom w:val="none" w:sz="0" w:space="0" w:color="auto"/>
        <w:right w:val="none" w:sz="0" w:space="0" w:color="auto"/>
      </w:divBdr>
    </w:div>
    <w:div w:id="1243755004">
      <w:bodyDiv w:val="1"/>
      <w:marLeft w:val="0"/>
      <w:marRight w:val="0"/>
      <w:marTop w:val="0"/>
      <w:marBottom w:val="0"/>
      <w:divBdr>
        <w:top w:val="none" w:sz="0" w:space="0" w:color="auto"/>
        <w:left w:val="none" w:sz="0" w:space="0" w:color="auto"/>
        <w:bottom w:val="none" w:sz="0" w:space="0" w:color="auto"/>
        <w:right w:val="none" w:sz="0" w:space="0" w:color="auto"/>
      </w:divBdr>
    </w:div>
    <w:div w:id="1244410070">
      <w:bodyDiv w:val="1"/>
      <w:marLeft w:val="0"/>
      <w:marRight w:val="0"/>
      <w:marTop w:val="0"/>
      <w:marBottom w:val="0"/>
      <w:divBdr>
        <w:top w:val="none" w:sz="0" w:space="0" w:color="auto"/>
        <w:left w:val="none" w:sz="0" w:space="0" w:color="auto"/>
        <w:bottom w:val="none" w:sz="0" w:space="0" w:color="auto"/>
        <w:right w:val="none" w:sz="0" w:space="0" w:color="auto"/>
      </w:divBdr>
    </w:div>
    <w:div w:id="1244416300">
      <w:bodyDiv w:val="1"/>
      <w:marLeft w:val="0"/>
      <w:marRight w:val="0"/>
      <w:marTop w:val="0"/>
      <w:marBottom w:val="0"/>
      <w:divBdr>
        <w:top w:val="none" w:sz="0" w:space="0" w:color="auto"/>
        <w:left w:val="none" w:sz="0" w:space="0" w:color="auto"/>
        <w:bottom w:val="none" w:sz="0" w:space="0" w:color="auto"/>
        <w:right w:val="none" w:sz="0" w:space="0" w:color="auto"/>
      </w:divBdr>
    </w:div>
    <w:div w:id="1244795940">
      <w:bodyDiv w:val="1"/>
      <w:marLeft w:val="0"/>
      <w:marRight w:val="0"/>
      <w:marTop w:val="0"/>
      <w:marBottom w:val="0"/>
      <w:divBdr>
        <w:top w:val="none" w:sz="0" w:space="0" w:color="auto"/>
        <w:left w:val="none" w:sz="0" w:space="0" w:color="auto"/>
        <w:bottom w:val="none" w:sz="0" w:space="0" w:color="auto"/>
        <w:right w:val="none" w:sz="0" w:space="0" w:color="auto"/>
      </w:divBdr>
    </w:div>
    <w:div w:id="1244803809">
      <w:bodyDiv w:val="1"/>
      <w:marLeft w:val="0"/>
      <w:marRight w:val="0"/>
      <w:marTop w:val="0"/>
      <w:marBottom w:val="0"/>
      <w:divBdr>
        <w:top w:val="none" w:sz="0" w:space="0" w:color="auto"/>
        <w:left w:val="none" w:sz="0" w:space="0" w:color="auto"/>
        <w:bottom w:val="none" w:sz="0" w:space="0" w:color="auto"/>
        <w:right w:val="none" w:sz="0" w:space="0" w:color="auto"/>
      </w:divBdr>
    </w:div>
    <w:div w:id="1245143297">
      <w:bodyDiv w:val="1"/>
      <w:marLeft w:val="0"/>
      <w:marRight w:val="0"/>
      <w:marTop w:val="0"/>
      <w:marBottom w:val="0"/>
      <w:divBdr>
        <w:top w:val="none" w:sz="0" w:space="0" w:color="auto"/>
        <w:left w:val="none" w:sz="0" w:space="0" w:color="auto"/>
        <w:bottom w:val="none" w:sz="0" w:space="0" w:color="auto"/>
        <w:right w:val="none" w:sz="0" w:space="0" w:color="auto"/>
      </w:divBdr>
    </w:div>
    <w:div w:id="1245334769">
      <w:bodyDiv w:val="1"/>
      <w:marLeft w:val="0"/>
      <w:marRight w:val="0"/>
      <w:marTop w:val="0"/>
      <w:marBottom w:val="0"/>
      <w:divBdr>
        <w:top w:val="none" w:sz="0" w:space="0" w:color="auto"/>
        <w:left w:val="none" w:sz="0" w:space="0" w:color="auto"/>
        <w:bottom w:val="none" w:sz="0" w:space="0" w:color="auto"/>
        <w:right w:val="none" w:sz="0" w:space="0" w:color="auto"/>
      </w:divBdr>
    </w:div>
    <w:div w:id="1245337889">
      <w:bodyDiv w:val="1"/>
      <w:marLeft w:val="0"/>
      <w:marRight w:val="0"/>
      <w:marTop w:val="0"/>
      <w:marBottom w:val="0"/>
      <w:divBdr>
        <w:top w:val="none" w:sz="0" w:space="0" w:color="auto"/>
        <w:left w:val="none" w:sz="0" w:space="0" w:color="auto"/>
        <w:bottom w:val="none" w:sz="0" w:space="0" w:color="auto"/>
        <w:right w:val="none" w:sz="0" w:space="0" w:color="auto"/>
      </w:divBdr>
    </w:div>
    <w:div w:id="1245340977">
      <w:bodyDiv w:val="1"/>
      <w:marLeft w:val="0"/>
      <w:marRight w:val="0"/>
      <w:marTop w:val="0"/>
      <w:marBottom w:val="0"/>
      <w:divBdr>
        <w:top w:val="none" w:sz="0" w:space="0" w:color="auto"/>
        <w:left w:val="none" w:sz="0" w:space="0" w:color="auto"/>
        <w:bottom w:val="none" w:sz="0" w:space="0" w:color="auto"/>
        <w:right w:val="none" w:sz="0" w:space="0" w:color="auto"/>
      </w:divBdr>
    </w:div>
    <w:div w:id="1245530578">
      <w:bodyDiv w:val="1"/>
      <w:marLeft w:val="0"/>
      <w:marRight w:val="0"/>
      <w:marTop w:val="0"/>
      <w:marBottom w:val="0"/>
      <w:divBdr>
        <w:top w:val="none" w:sz="0" w:space="0" w:color="auto"/>
        <w:left w:val="none" w:sz="0" w:space="0" w:color="auto"/>
        <w:bottom w:val="none" w:sz="0" w:space="0" w:color="auto"/>
        <w:right w:val="none" w:sz="0" w:space="0" w:color="auto"/>
      </w:divBdr>
    </w:div>
    <w:div w:id="1245606614">
      <w:bodyDiv w:val="1"/>
      <w:marLeft w:val="0"/>
      <w:marRight w:val="0"/>
      <w:marTop w:val="0"/>
      <w:marBottom w:val="0"/>
      <w:divBdr>
        <w:top w:val="none" w:sz="0" w:space="0" w:color="auto"/>
        <w:left w:val="none" w:sz="0" w:space="0" w:color="auto"/>
        <w:bottom w:val="none" w:sz="0" w:space="0" w:color="auto"/>
        <w:right w:val="none" w:sz="0" w:space="0" w:color="auto"/>
      </w:divBdr>
    </w:div>
    <w:div w:id="1245606741">
      <w:bodyDiv w:val="1"/>
      <w:marLeft w:val="0"/>
      <w:marRight w:val="0"/>
      <w:marTop w:val="0"/>
      <w:marBottom w:val="0"/>
      <w:divBdr>
        <w:top w:val="none" w:sz="0" w:space="0" w:color="auto"/>
        <w:left w:val="none" w:sz="0" w:space="0" w:color="auto"/>
        <w:bottom w:val="none" w:sz="0" w:space="0" w:color="auto"/>
        <w:right w:val="none" w:sz="0" w:space="0" w:color="auto"/>
      </w:divBdr>
    </w:div>
    <w:div w:id="1245726776">
      <w:bodyDiv w:val="1"/>
      <w:marLeft w:val="0"/>
      <w:marRight w:val="0"/>
      <w:marTop w:val="0"/>
      <w:marBottom w:val="0"/>
      <w:divBdr>
        <w:top w:val="none" w:sz="0" w:space="0" w:color="auto"/>
        <w:left w:val="none" w:sz="0" w:space="0" w:color="auto"/>
        <w:bottom w:val="none" w:sz="0" w:space="0" w:color="auto"/>
        <w:right w:val="none" w:sz="0" w:space="0" w:color="auto"/>
      </w:divBdr>
    </w:div>
    <w:div w:id="1245917313">
      <w:bodyDiv w:val="1"/>
      <w:marLeft w:val="0"/>
      <w:marRight w:val="0"/>
      <w:marTop w:val="0"/>
      <w:marBottom w:val="0"/>
      <w:divBdr>
        <w:top w:val="none" w:sz="0" w:space="0" w:color="auto"/>
        <w:left w:val="none" w:sz="0" w:space="0" w:color="auto"/>
        <w:bottom w:val="none" w:sz="0" w:space="0" w:color="auto"/>
        <w:right w:val="none" w:sz="0" w:space="0" w:color="auto"/>
      </w:divBdr>
    </w:div>
    <w:div w:id="1246381502">
      <w:bodyDiv w:val="1"/>
      <w:marLeft w:val="0"/>
      <w:marRight w:val="0"/>
      <w:marTop w:val="0"/>
      <w:marBottom w:val="0"/>
      <w:divBdr>
        <w:top w:val="none" w:sz="0" w:space="0" w:color="auto"/>
        <w:left w:val="none" w:sz="0" w:space="0" w:color="auto"/>
        <w:bottom w:val="none" w:sz="0" w:space="0" w:color="auto"/>
        <w:right w:val="none" w:sz="0" w:space="0" w:color="auto"/>
      </w:divBdr>
    </w:div>
    <w:div w:id="1246723267">
      <w:bodyDiv w:val="1"/>
      <w:marLeft w:val="0"/>
      <w:marRight w:val="0"/>
      <w:marTop w:val="0"/>
      <w:marBottom w:val="0"/>
      <w:divBdr>
        <w:top w:val="none" w:sz="0" w:space="0" w:color="auto"/>
        <w:left w:val="none" w:sz="0" w:space="0" w:color="auto"/>
        <w:bottom w:val="none" w:sz="0" w:space="0" w:color="auto"/>
        <w:right w:val="none" w:sz="0" w:space="0" w:color="auto"/>
      </w:divBdr>
    </w:div>
    <w:div w:id="1246764228">
      <w:bodyDiv w:val="1"/>
      <w:marLeft w:val="0"/>
      <w:marRight w:val="0"/>
      <w:marTop w:val="0"/>
      <w:marBottom w:val="0"/>
      <w:divBdr>
        <w:top w:val="none" w:sz="0" w:space="0" w:color="auto"/>
        <w:left w:val="none" w:sz="0" w:space="0" w:color="auto"/>
        <w:bottom w:val="none" w:sz="0" w:space="0" w:color="auto"/>
        <w:right w:val="none" w:sz="0" w:space="0" w:color="auto"/>
      </w:divBdr>
    </w:div>
    <w:div w:id="1247111210">
      <w:bodyDiv w:val="1"/>
      <w:marLeft w:val="0"/>
      <w:marRight w:val="0"/>
      <w:marTop w:val="0"/>
      <w:marBottom w:val="0"/>
      <w:divBdr>
        <w:top w:val="none" w:sz="0" w:space="0" w:color="auto"/>
        <w:left w:val="none" w:sz="0" w:space="0" w:color="auto"/>
        <w:bottom w:val="none" w:sz="0" w:space="0" w:color="auto"/>
        <w:right w:val="none" w:sz="0" w:space="0" w:color="auto"/>
      </w:divBdr>
    </w:div>
    <w:div w:id="1247181624">
      <w:bodyDiv w:val="1"/>
      <w:marLeft w:val="0"/>
      <w:marRight w:val="0"/>
      <w:marTop w:val="0"/>
      <w:marBottom w:val="0"/>
      <w:divBdr>
        <w:top w:val="none" w:sz="0" w:space="0" w:color="auto"/>
        <w:left w:val="none" w:sz="0" w:space="0" w:color="auto"/>
        <w:bottom w:val="none" w:sz="0" w:space="0" w:color="auto"/>
        <w:right w:val="none" w:sz="0" w:space="0" w:color="auto"/>
      </w:divBdr>
    </w:div>
    <w:div w:id="1247497055">
      <w:bodyDiv w:val="1"/>
      <w:marLeft w:val="0"/>
      <w:marRight w:val="0"/>
      <w:marTop w:val="0"/>
      <w:marBottom w:val="0"/>
      <w:divBdr>
        <w:top w:val="none" w:sz="0" w:space="0" w:color="auto"/>
        <w:left w:val="none" w:sz="0" w:space="0" w:color="auto"/>
        <w:bottom w:val="none" w:sz="0" w:space="0" w:color="auto"/>
        <w:right w:val="none" w:sz="0" w:space="0" w:color="auto"/>
      </w:divBdr>
    </w:div>
    <w:div w:id="1247499766">
      <w:bodyDiv w:val="1"/>
      <w:marLeft w:val="0"/>
      <w:marRight w:val="0"/>
      <w:marTop w:val="0"/>
      <w:marBottom w:val="0"/>
      <w:divBdr>
        <w:top w:val="none" w:sz="0" w:space="0" w:color="auto"/>
        <w:left w:val="none" w:sz="0" w:space="0" w:color="auto"/>
        <w:bottom w:val="none" w:sz="0" w:space="0" w:color="auto"/>
        <w:right w:val="none" w:sz="0" w:space="0" w:color="auto"/>
      </w:divBdr>
    </w:div>
    <w:div w:id="1247619302">
      <w:bodyDiv w:val="1"/>
      <w:marLeft w:val="0"/>
      <w:marRight w:val="0"/>
      <w:marTop w:val="0"/>
      <w:marBottom w:val="0"/>
      <w:divBdr>
        <w:top w:val="none" w:sz="0" w:space="0" w:color="auto"/>
        <w:left w:val="none" w:sz="0" w:space="0" w:color="auto"/>
        <w:bottom w:val="none" w:sz="0" w:space="0" w:color="auto"/>
        <w:right w:val="none" w:sz="0" w:space="0" w:color="auto"/>
      </w:divBdr>
    </w:div>
    <w:div w:id="1247961939">
      <w:bodyDiv w:val="1"/>
      <w:marLeft w:val="0"/>
      <w:marRight w:val="0"/>
      <w:marTop w:val="0"/>
      <w:marBottom w:val="0"/>
      <w:divBdr>
        <w:top w:val="none" w:sz="0" w:space="0" w:color="auto"/>
        <w:left w:val="none" w:sz="0" w:space="0" w:color="auto"/>
        <w:bottom w:val="none" w:sz="0" w:space="0" w:color="auto"/>
        <w:right w:val="none" w:sz="0" w:space="0" w:color="auto"/>
      </w:divBdr>
    </w:div>
    <w:div w:id="1248612895">
      <w:bodyDiv w:val="1"/>
      <w:marLeft w:val="0"/>
      <w:marRight w:val="0"/>
      <w:marTop w:val="0"/>
      <w:marBottom w:val="0"/>
      <w:divBdr>
        <w:top w:val="none" w:sz="0" w:space="0" w:color="auto"/>
        <w:left w:val="none" w:sz="0" w:space="0" w:color="auto"/>
        <w:bottom w:val="none" w:sz="0" w:space="0" w:color="auto"/>
        <w:right w:val="none" w:sz="0" w:space="0" w:color="auto"/>
      </w:divBdr>
    </w:div>
    <w:div w:id="1249003971">
      <w:bodyDiv w:val="1"/>
      <w:marLeft w:val="0"/>
      <w:marRight w:val="0"/>
      <w:marTop w:val="0"/>
      <w:marBottom w:val="0"/>
      <w:divBdr>
        <w:top w:val="none" w:sz="0" w:space="0" w:color="auto"/>
        <w:left w:val="none" w:sz="0" w:space="0" w:color="auto"/>
        <w:bottom w:val="none" w:sz="0" w:space="0" w:color="auto"/>
        <w:right w:val="none" w:sz="0" w:space="0" w:color="auto"/>
      </w:divBdr>
    </w:div>
    <w:div w:id="1249190645">
      <w:bodyDiv w:val="1"/>
      <w:marLeft w:val="0"/>
      <w:marRight w:val="0"/>
      <w:marTop w:val="0"/>
      <w:marBottom w:val="0"/>
      <w:divBdr>
        <w:top w:val="none" w:sz="0" w:space="0" w:color="auto"/>
        <w:left w:val="none" w:sz="0" w:space="0" w:color="auto"/>
        <w:bottom w:val="none" w:sz="0" w:space="0" w:color="auto"/>
        <w:right w:val="none" w:sz="0" w:space="0" w:color="auto"/>
      </w:divBdr>
    </w:div>
    <w:div w:id="1249340022">
      <w:bodyDiv w:val="1"/>
      <w:marLeft w:val="0"/>
      <w:marRight w:val="0"/>
      <w:marTop w:val="0"/>
      <w:marBottom w:val="0"/>
      <w:divBdr>
        <w:top w:val="none" w:sz="0" w:space="0" w:color="auto"/>
        <w:left w:val="none" w:sz="0" w:space="0" w:color="auto"/>
        <w:bottom w:val="none" w:sz="0" w:space="0" w:color="auto"/>
        <w:right w:val="none" w:sz="0" w:space="0" w:color="auto"/>
      </w:divBdr>
    </w:div>
    <w:div w:id="1249539647">
      <w:bodyDiv w:val="1"/>
      <w:marLeft w:val="0"/>
      <w:marRight w:val="0"/>
      <w:marTop w:val="0"/>
      <w:marBottom w:val="0"/>
      <w:divBdr>
        <w:top w:val="none" w:sz="0" w:space="0" w:color="auto"/>
        <w:left w:val="none" w:sz="0" w:space="0" w:color="auto"/>
        <w:bottom w:val="none" w:sz="0" w:space="0" w:color="auto"/>
        <w:right w:val="none" w:sz="0" w:space="0" w:color="auto"/>
      </w:divBdr>
    </w:div>
    <w:div w:id="1249729909">
      <w:bodyDiv w:val="1"/>
      <w:marLeft w:val="0"/>
      <w:marRight w:val="0"/>
      <w:marTop w:val="0"/>
      <w:marBottom w:val="0"/>
      <w:divBdr>
        <w:top w:val="none" w:sz="0" w:space="0" w:color="auto"/>
        <w:left w:val="none" w:sz="0" w:space="0" w:color="auto"/>
        <w:bottom w:val="none" w:sz="0" w:space="0" w:color="auto"/>
        <w:right w:val="none" w:sz="0" w:space="0" w:color="auto"/>
      </w:divBdr>
    </w:div>
    <w:div w:id="1249851215">
      <w:bodyDiv w:val="1"/>
      <w:marLeft w:val="0"/>
      <w:marRight w:val="0"/>
      <w:marTop w:val="0"/>
      <w:marBottom w:val="0"/>
      <w:divBdr>
        <w:top w:val="none" w:sz="0" w:space="0" w:color="auto"/>
        <w:left w:val="none" w:sz="0" w:space="0" w:color="auto"/>
        <w:bottom w:val="none" w:sz="0" w:space="0" w:color="auto"/>
        <w:right w:val="none" w:sz="0" w:space="0" w:color="auto"/>
      </w:divBdr>
    </w:div>
    <w:div w:id="1250230917">
      <w:bodyDiv w:val="1"/>
      <w:marLeft w:val="0"/>
      <w:marRight w:val="0"/>
      <w:marTop w:val="0"/>
      <w:marBottom w:val="0"/>
      <w:divBdr>
        <w:top w:val="none" w:sz="0" w:space="0" w:color="auto"/>
        <w:left w:val="none" w:sz="0" w:space="0" w:color="auto"/>
        <w:bottom w:val="none" w:sz="0" w:space="0" w:color="auto"/>
        <w:right w:val="none" w:sz="0" w:space="0" w:color="auto"/>
      </w:divBdr>
    </w:div>
    <w:div w:id="1250236392">
      <w:bodyDiv w:val="1"/>
      <w:marLeft w:val="0"/>
      <w:marRight w:val="0"/>
      <w:marTop w:val="0"/>
      <w:marBottom w:val="0"/>
      <w:divBdr>
        <w:top w:val="none" w:sz="0" w:space="0" w:color="auto"/>
        <w:left w:val="none" w:sz="0" w:space="0" w:color="auto"/>
        <w:bottom w:val="none" w:sz="0" w:space="0" w:color="auto"/>
        <w:right w:val="none" w:sz="0" w:space="0" w:color="auto"/>
      </w:divBdr>
    </w:div>
    <w:div w:id="1250693924">
      <w:bodyDiv w:val="1"/>
      <w:marLeft w:val="0"/>
      <w:marRight w:val="0"/>
      <w:marTop w:val="0"/>
      <w:marBottom w:val="0"/>
      <w:divBdr>
        <w:top w:val="none" w:sz="0" w:space="0" w:color="auto"/>
        <w:left w:val="none" w:sz="0" w:space="0" w:color="auto"/>
        <w:bottom w:val="none" w:sz="0" w:space="0" w:color="auto"/>
        <w:right w:val="none" w:sz="0" w:space="0" w:color="auto"/>
      </w:divBdr>
    </w:div>
    <w:div w:id="1250771194">
      <w:bodyDiv w:val="1"/>
      <w:marLeft w:val="0"/>
      <w:marRight w:val="0"/>
      <w:marTop w:val="0"/>
      <w:marBottom w:val="0"/>
      <w:divBdr>
        <w:top w:val="none" w:sz="0" w:space="0" w:color="auto"/>
        <w:left w:val="none" w:sz="0" w:space="0" w:color="auto"/>
        <w:bottom w:val="none" w:sz="0" w:space="0" w:color="auto"/>
        <w:right w:val="none" w:sz="0" w:space="0" w:color="auto"/>
      </w:divBdr>
    </w:div>
    <w:div w:id="1251231513">
      <w:bodyDiv w:val="1"/>
      <w:marLeft w:val="0"/>
      <w:marRight w:val="0"/>
      <w:marTop w:val="0"/>
      <w:marBottom w:val="0"/>
      <w:divBdr>
        <w:top w:val="none" w:sz="0" w:space="0" w:color="auto"/>
        <w:left w:val="none" w:sz="0" w:space="0" w:color="auto"/>
        <w:bottom w:val="none" w:sz="0" w:space="0" w:color="auto"/>
        <w:right w:val="none" w:sz="0" w:space="0" w:color="auto"/>
      </w:divBdr>
    </w:div>
    <w:div w:id="1251279212">
      <w:bodyDiv w:val="1"/>
      <w:marLeft w:val="0"/>
      <w:marRight w:val="0"/>
      <w:marTop w:val="0"/>
      <w:marBottom w:val="0"/>
      <w:divBdr>
        <w:top w:val="none" w:sz="0" w:space="0" w:color="auto"/>
        <w:left w:val="none" w:sz="0" w:space="0" w:color="auto"/>
        <w:bottom w:val="none" w:sz="0" w:space="0" w:color="auto"/>
        <w:right w:val="none" w:sz="0" w:space="0" w:color="auto"/>
      </w:divBdr>
    </w:div>
    <w:div w:id="1251347962">
      <w:bodyDiv w:val="1"/>
      <w:marLeft w:val="0"/>
      <w:marRight w:val="0"/>
      <w:marTop w:val="0"/>
      <w:marBottom w:val="0"/>
      <w:divBdr>
        <w:top w:val="none" w:sz="0" w:space="0" w:color="auto"/>
        <w:left w:val="none" w:sz="0" w:space="0" w:color="auto"/>
        <w:bottom w:val="none" w:sz="0" w:space="0" w:color="auto"/>
        <w:right w:val="none" w:sz="0" w:space="0" w:color="auto"/>
      </w:divBdr>
    </w:div>
    <w:div w:id="1251354811">
      <w:bodyDiv w:val="1"/>
      <w:marLeft w:val="0"/>
      <w:marRight w:val="0"/>
      <w:marTop w:val="0"/>
      <w:marBottom w:val="0"/>
      <w:divBdr>
        <w:top w:val="none" w:sz="0" w:space="0" w:color="auto"/>
        <w:left w:val="none" w:sz="0" w:space="0" w:color="auto"/>
        <w:bottom w:val="none" w:sz="0" w:space="0" w:color="auto"/>
        <w:right w:val="none" w:sz="0" w:space="0" w:color="auto"/>
      </w:divBdr>
    </w:div>
    <w:div w:id="1252541006">
      <w:bodyDiv w:val="1"/>
      <w:marLeft w:val="0"/>
      <w:marRight w:val="0"/>
      <w:marTop w:val="0"/>
      <w:marBottom w:val="0"/>
      <w:divBdr>
        <w:top w:val="none" w:sz="0" w:space="0" w:color="auto"/>
        <w:left w:val="none" w:sz="0" w:space="0" w:color="auto"/>
        <w:bottom w:val="none" w:sz="0" w:space="0" w:color="auto"/>
        <w:right w:val="none" w:sz="0" w:space="0" w:color="auto"/>
      </w:divBdr>
    </w:div>
    <w:div w:id="1252541819">
      <w:bodyDiv w:val="1"/>
      <w:marLeft w:val="0"/>
      <w:marRight w:val="0"/>
      <w:marTop w:val="0"/>
      <w:marBottom w:val="0"/>
      <w:divBdr>
        <w:top w:val="none" w:sz="0" w:space="0" w:color="auto"/>
        <w:left w:val="none" w:sz="0" w:space="0" w:color="auto"/>
        <w:bottom w:val="none" w:sz="0" w:space="0" w:color="auto"/>
        <w:right w:val="none" w:sz="0" w:space="0" w:color="auto"/>
      </w:divBdr>
    </w:div>
    <w:div w:id="1252811151">
      <w:bodyDiv w:val="1"/>
      <w:marLeft w:val="0"/>
      <w:marRight w:val="0"/>
      <w:marTop w:val="0"/>
      <w:marBottom w:val="0"/>
      <w:divBdr>
        <w:top w:val="none" w:sz="0" w:space="0" w:color="auto"/>
        <w:left w:val="none" w:sz="0" w:space="0" w:color="auto"/>
        <w:bottom w:val="none" w:sz="0" w:space="0" w:color="auto"/>
        <w:right w:val="none" w:sz="0" w:space="0" w:color="auto"/>
      </w:divBdr>
    </w:div>
    <w:div w:id="1253008697">
      <w:bodyDiv w:val="1"/>
      <w:marLeft w:val="0"/>
      <w:marRight w:val="0"/>
      <w:marTop w:val="0"/>
      <w:marBottom w:val="0"/>
      <w:divBdr>
        <w:top w:val="none" w:sz="0" w:space="0" w:color="auto"/>
        <w:left w:val="none" w:sz="0" w:space="0" w:color="auto"/>
        <w:bottom w:val="none" w:sz="0" w:space="0" w:color="auto"/>
        <w:right w:val="none" w:sz="0" w:space="0" w:color="auto"/>
      </w:divBdr>
    </w:div>
    <w:div w:id="1253010840">
      <w:bodyDiv w:val="1"/>
      <w:marLeft w:val="0"/>
      <w:marRight w:val="0"/>
      <w:marTop w:val="0"/>
      <w:marBottom w:val="0"/>
      <w:divBdr>
        <w:top w:val="none" w:sz="0" w:space="0" w:color="auto"/>
        <w:left w:val="none" w:sz="0" w:space="0" w:color="auto"/>
        <w:bottom w:val="none" w:sz="0" w:space="0" w:color="auto"/>
        <w:right w:val="none" w:sz="0" w:space="0" w:color="auto"/>
      </w:divBdr>
    </w:div>
    <w:div w:id="1253122087">
      <w:bodyDiv w:val="1"/>
      <w:marLeft w:val="0"/>
      <w:marRight w:val="0"/>
      <w:marTop w:val="0"/>
      <w:marBottom w:val="0"/>
      <w:divBdr>
        <w:top w:val="none" w:sz="0" w:space="0" w:color="auto"/>
        <w:left w:val="none" w:sz="0" w:space="0" w:color="auto"/>
        <w:bottom w:val="none" w:sz="0" w:space="0" w:color="auto"/>
        <w:right w:val="none" w:sz="0" w:space="0" w:color="auto"/>
      </w:divBdr>
    </w:div>
    <w:div w:id="1253196632">
      <w:bodyDiv w:val="1"/>
      <w:marLeft w:val="0"/>
      <w:marRight w:val="0"/>
      <w:marTop w:val="0"/>
      <w:marBottom w:val="0"/>
      <w:divBdr>
        <w:top w:val="none" w:sz="0" w:space="0" w:color="auto"/>
        <w:left w:val="none" w:sz="0" w:space="0" w:color="auto"/>
        <w:bottom w:val="none" w:sz="0" w:space="0" w:color="auto"/>
        <w:right w:val="none" w:sz="0" w:space="0" w:color="auto"/>
      </w:divBdr>
    </w:div>
    <w:div w:id="1253202138">
      <w:bodyDiv w:val="1"/>
      <w:marLeft w:val="0"/>
      <w:marRight w:val="0"/>
      <w:marTop w:val="0"/>
      <w:marBottom w:val="0"/>
      <w:divBdr>
        <w:top w:val="none" w:sz="0" w:space="0" w:color="auto"/>
        <w:left w:val="none" w:sz="0" w:space="0" w:color="auto"/>
        <w:bottom w:val="none" w:sz="0" w:space="0" w:color="auto"/>
        <w:right w:val="none" w:sz="0" w:space="0" w:color="auto"/>
      </w:divBdr>
    </w:div>
    <w:div w:id="1253396709">
      <w:bodyDiv w:val="1"/>
      <w:marLeft w:val="0"/>
      <w:marRight w:val="0"/>
      <w:marTop w:val="0"/>
      <w:marBottom w:val="0"/>
      <w:divBdr>
        <w:top w:val="none" w:sz="0" w:space="0" w:color="auto"/>
        <w:left w:val="none" w:sz="0" w:space="0" w:color="auto"/>
        <w:bottom w:val="none" w:sz="0" w:space="0" w:color="auto"/>
        <w:right w:val="none" w:sz="0" w:space="0" w:color="auto"/>
      </w:divBdr>
    </w:div>
    <w:div w:id="1253784557">
      <w:bodyDiv w:val="1"/>
      <w:marLeft w:val="0"/>
      <w:marRight w:val="0"/>
      <w:marTop w:val="0"/>
      <w:marBottom w:val="0"/>
      <w:divBdr>
        <w:top w:val="none" w:sz="0" w:space="0" w:color="auto"/>
        <w:left w:val="none" w:sz="0" w:space="0" w:color="auto"/>
        <w:bottom w:val="none" w:sz="0" w:space="0" w:color="auto"/>
        <w:right w:val="none" w:sz="0" w:space="0" w:color="auto"/>
      </w:divBdr>
    </w:div>
    <w:div w:id="1254126461">
      <w:bodyDiv w:val="1"/>
      <w:marLeft w:val="0"/>
      <w:marRight w:val="0"/>
      <w:marTop w:val="0"/>
      <w:marBottom w:val="0"/>
      <w:divBdr>
        <w:top w:val="none" w:sz="0" w:space="0" w:color="auto"/>
        <w:left w:val="none" w:sz="0" w:space="0" w:color="auto"/>
        <w:bottom w:val="none" w:sz="0" w:space="0" w:color="auto"/>
        <w:right w:val="none" w:sz="0" w:space="0" w:color="auto"/>
      </w:divBdr>
    </w:div>
    <w:div w:id="1254242888">
      <w:bodyDiv w:val="1"/>
      <w:marLeft w:val="0"/>
      <w:marRight w:val="0"/>
      <w:marTop w:val="0"/>
      <w:marBottom w:val="0"/>
      <w:divBdr>
        <w:top w:val="none" w:sz="0" w:space="0" w:color="auto"/>
        <w:left w:val="none" w:sz="0" w:space="0" w:color="auto"/>
        <w:bottom w:val="none" w:sz="0" w:space="0" w:color="auto"/>
        <w:right w:val="none" w:sz="0" w:space="0" w:color="auto"/>
      </w:divBdr>
    </w:div>
    <w:div w:id="1254317180">
      <w:bodyDiv w:val="1"/>
      <w:marLeft w:val="0"/>
      <w:marRight w:val="0"/>
      <w:marTop w:val="0"/>
      <w:marBottom w:val="0"/>
      <w:divBdr>
        <w:top w:val="none" w:sz="0" w:space="0" w:color="auto"/>
        <w:left w:val="none" w:sz="0" w:space="0" w:color="auto"/>
        <w:bottom w:val="none" w:sz="0" w:space="0" w:color="auto"/>
        <w:right w:val="none" w:sz="0" w:space="0" w:color="auto"/>
      </w:divBdr>
    </w:div>
    <w:div w:id="1254360958">
      <w:bodyDiv w:val="1"/>
      <w:marLeft w:val="0"/>
      <w:marRight w:val="0"/>
      <w:marTop w:val="0"/>
      <w:marBottom w:val="0"/>
      <w:divBdr>
        <w:top w:val="none" w:sz="0" w:space="0" w:color="auto"/>
        <w:left w:val="none" w:sz="0" w:space="0" w:color="auto"/>
        <w:bottom w:val="none" w:sz="0" w:space="0" w:color="auto"/>
        <w:right w:val="none" w:sz="0" w:space="0" w:color="auto"/>
      </w:divBdr>
    </w:div>
    <w:div w:id="1254437166">
      <w:bodyDiv w:val="1"/>
      <w:marLeft w:val="0"/>
      <w:marRight w:val="0"/>
      <w:marTop w:val="0"/>
      <w:marBottom w:val="0"/>
      <w:divBdr>
        <w:top w:val="none" w:sz="0" w:space="0" w:color="auto"/>
        <w:left w:val="none" w:sz="0" w:space="0" w:color="auto"/>
        <w:bottom w:val="none" w:sz="0" w:space="0" w:color="auto"/>
        <w:right w:val="none" w:sz="0" w:space="0" w:color="auto"/>
      </w:divBdr>
    </w:div>
    <w:div w:id="1254708910">
      <w:bodyDiv w:val="1"/>
      <w:marLeft w:val="0"/>
      <w:marRight w:val="0"/>
      <w:marTop w:val="0"/>
      <w:marBottom w:val="0"/>
      <w:divBdr>
        <w:top w:val="none" w:sz="0" w:space="0" w:color="auto"/>
        <w:left w:val="none" w:sz="0" w:space="0" w:color="auto"/>
        <w:bottom w:val="none" w:sz="0" w:space="0" w:color="auto"/>
        <w:right w:val="none" w:sz="0" w:space="0" w:color="auto"/>
      </w:divBdr>
    </w:div>
    <w:div w:id="1254968648">
      <w:bodyDiv w:val="1"/>
      <w:marLeft w:val="0"/>
      <w:marRight w:val="0"/>
      <w:marTop w:val="0"/>
      <w:marBottom w:val="0"/>
      <w:divBdr>
        <w:top w:val="none" w:sz="0" w:space="0" w:color="auto"/>
        <w:left w:val="none" w:sz="0" w:space="0" w:color="auto"/>
        <w:bottom w:val="none" w:sz="0" w:space="0" w:color="auto"/>
        <w:right w:val="none" w:sz="0" w:space="0" w:color="auto"/>
      </w:divBdr>
    </w:div>
    <w:div w:id="1255015782">
      <w:bodyDiv w:val="1"/>
      <w:marLeft w:val="0"/>
      <w:marRight w:val="0"/>
      <w:marTop w:val="0"/>
      <w:marBottom w:val="0"/>
      <w:divBdr>
        <w:top w:val="none" w:sz="0" w:space="0" w:color="auto"/>
        <w:left w:val="none" w:sz="0" w:space="0" w:color="auto"/>
        <w:bottom w:val="none" w:sz="0" w:space="0" w:color="auto"/>
        <w:right w:val="none" w:sz="0" w:space="0" w:color="auto"/>
      </w:divBdr>
    </w:div>
    <w:div w:id="1255431685">
      <w:bodyDiv w:val="1"/>
      <w:marLeft w:val="0"/>
      <w:marRight w:val="0"/>
      <w:marTop w:val="0"/>
      <w:marBottom w:val="0"/>
      <w:divBdr>
        <w:top w:val="none" w:sz="0" w:space="0" w:color="auto"/>
        <w:left w:val="none" w:sz="0" w:space="0" w:color="auto"/>
        <w:bottom w:val="none" w:sz="0" w:space="0" w:color="auto"/>
        <w:right w:val="none" w:sz="0" w:space="0" w:color="auto"/>
      </w:divBdr>
    </w:div>
    <w:div w:id="1255629608">
      <w:bodyDiv w:val="1"/>
      <w:marLeft w:val="0"/>
      <w:marRight w:val="0"/>
      <w:marTop w:val="0"/>
      <w:marBottom w:val="0"/>
      <w:divBdr>
        <w:top w:val="none" w:sz="0" w:space="0" w:color="auto"/>
        <w:left w:val="none" w:sz="0" w:space="0" w:color="auto"/>
        <w:bottom w:val="none" w:sz="0" w:space="0" w:color="auto"/>
        <w:right w:val="none" w:sz="0" w:space="0" w:color="auto"/>
      </w:divBdr>
    </w:div>
    <w:div w:id="1255699409">
      <w:bodyDiv w:val="1"/>
      <w:marLeft w:val="0"/>
      <w:marRight w:val="0"/>
      <w:marTop w:val="0"/>
      <w:marBottom w:val="0"/>
      <w:divBdr>
        <w:top w:val="none" w:sz="0" w:space="0" w:color="auto"/>
        <w:left w:val="none" w:sz="0" w:space="0" w:color="auto"/>
        <w:bottom w:val="none" w:sz="0" w:space="0" w:color="auto"/>
        <w:right w:val="none" w:sz="0" w:space="0" w:color="auto"/>
      </w:divBdr>
    </w:div>
    <w:div w:id="1255817938">
      <w:bodyDiv w:val="1"/>
      <w:marLeft w:val="0"/>
      <w:marRight w:val="0"/>
      <w:marTop w:val="0"/>
      <w:marBottom w:val="0"/>
      <w:divBdr>
        <w:top w:val="none" w:sz="0" w:space="0" w:color="auto"/>
        <w:left w:val="none" w:sz="0" w:space="0" w:color="auto"/>
        <w:bottom w:val="none" w:sz="0" w:space="0" w:color="auto"/>
        <w:right w:val="none" w:sz="0" w:space="0" w:color="auto"/>
      </w:divBdr>
    </w:div>
    <w:div w:id="1255826629">
      <w:bodyDiv w:val="1"/>
      <w:marLeft w:val="0"/>
      <w:marRight w:val="0"/>
      <w:marTop w:val="0"/>
      <w:marBottom w:val="0"/>
      <w:divBdr>
        <w:top w:val="none" w:sz="0" w:space="0" w:color="auto"/>
        <w:left w:val="none" w:sz="0" w:space="0" w:color="auto"/>
        <w:bottom w:val="none" w:sz="0" w:space="0" w:color="auto"/>
        <w:right w:val="none" w:sz="0" w:space="0" w:color="auto"/>
      </w:divBdr>
    </w:div>
    <w:div w:id="1256011989">
      <w:bodyDiv w:val="1"/>
      <w:marLeft w:val="0"/>
      <w:marRight w:val="0"/>
      <w:marTop w:val="0"/>
      <w:marBottom w:val="0"/>
      <w:divBdr>
        <w:top w:val="none" w:sz="0" w:space="0" w:color="auto"/>
        <w:left w:val="none" w:sz="0" w:space="0" w:color="auto"/>
        <w:bottom w:val="none" w:sz="0" w:space="0" w:color="auto"/>
        <w:right w:val="none" w:sz="0" w:space="0" w:color="auto"/>
      </w:divBdr>
    </w:div>
    <w:div w:id="1256745282">
      <w:bodyDiv w:val="1"/>
      <w:marLeft w:val="0"/>
      <w:marRight w:val="0"/>
      <w:marTop w:val="0"/>
      <w:marBottom w:val="0"/>
      <w:divBdr>
        <w:top w:val="none" w:sz="0" w:space="0" w:color="auto"/>
        <w:left w:val="none" w:sz="0" w:space="0" w:color="auto"/>
        <w:bottom w:val="none" w:sz="0" w:space="0" w:color="auto"/>
        <w:right w:val="none" w:sz="0" w:space="0" w:color="auto"/>
      </w:divBdr>
    </w:div>
    <w:div w:id="1257322657">
      <w:bodyDiv w:val="1"/>
      <w:marLeft w:val="0"/>
      <w:marRight w:val="0"/>
      <w:marTop w:val="0"/>
      <w:marBottom w:val="0"/>
      <w:divBdr>
        <w:top w:val="none" w:sz="0" w:space="0" w:color="auto"/>
        <w:left w:val="none" w:sz="0" w:space="0" w:color="auto"/>
        <w:bottom w:val="none" w:sz="0" w:space="0" w:color="auto"/>
        <w:right w:val="none" w:sz="0" w:space="0" w:color="auto"/>
      </w:divBdr>
    </w:div>
    <w:div w:id="1257327902">
      <w:bodyDiv w:val="1"/>
      <w:marLeft w:val="0"/>
      <w:marRight w:val="0"/>
      <w:marTop w:val="0"/>
      <w:marBottom w:val="0"/>
      <w:divBdr>
        <w:top w:val="none" w:sz="0" w:space="0" w:color="auto"/>
        <w:left w:val="none" w:sz="0" w:space="0" w:color="auto"/>
        <w:bottom w:val="none" w:sz="0" w:space="0" w:color="auto"/>
        <w:right w:val="none" w:sz="0" w:space="0" w:color="auto"/>
      </w:divBdr>
    </w:div>
    <w:div w:id="1257330065">
      <w:bodyDiv w:val="1"/>
      <w:marLeft w:val="0"/>
      <w:marRight w:val="0"/>
      <w:marTop w:val="0"/>
      <w:marBottom w:val="0"/>
      <w:divBdr>
        <w:top w:val="none" w:sz="0" w:space="0" w:color="auto"/>
        <w:left w:val="none" w:sz="0" w:space="0" w:color="auto"/>
        <w:bottom w:val="none" w:sz="0" w:space="0" w:color="auto"/>
        <w:right w:val="none" w:sz="0" w:space="0" w:color="auto"/>
      </w:divBdr>
    </w:div>
    <w:div w:id="1257523381">
      <w:bodyDiv w:val="1"/>
      <w:marLeft w:val="0"/>
      <w:marRight w:val="0"/>
      <w:marTop w:val="0"/>
      <w:marBottom w:val="0"/>
      <w:divBdr>
        <w:top w:val="none" w:sz="0" w:space="0" w:color="auto"/>
        <w:left w:val="none" w:sz="0" w:space="0" w:color="auto"/>
        <w:bottom w:val="none" w:sz="0" w:space="0" w:color="auto"/>
        <w:right w:val="none" w:sz="0" w:space="0" w:color="auto"/>
      </w:divBdr>
    </w:div>
    <w:div w:id="1257786800">
      <w:bodyDiv w:val="1"/>
      <w:marLeft w:val="0"/>
      <w:marRight w:val="0"/>
      <w:marTop w:val="0"/>
      <w:marBottom w:val="0"/>
      <w:divBdr>
        <w:top w:val="none" w:sz="0" w:space="0" w:color="auto"/>
        <w:left w:val="none" w:sz="0" w:space="0" w:color="auto"/>
        <w:bottom w:val="none" w:sz="0" w:space="0" w:color="auto"/>
        <w:right w:val="none" w:sz="0" w:space="0" w:color="auto"/>
      </w:divBdr>
    </w:div>
    <w:div w:id="1257906139">
      <w:bodyDiv w:val="1"/>
      <w:marLeft w:val="0"/>
      <w:marRight w:val="0"/>
      <w:marTop w:val="0"/>
      <w:marBottom w:val="0"/>
      <w:divBdr>
        <w:top w:val="none" w:sz="0" w:space="0" w:color="auto"/>
        <w:left w:val="none" w:sz="0" w:space="0" w:color="auto"/>
        <w:bottom w:val="none" w:sz="0" w:space="0" w:color="auto"/>
        <w:right w:val="none" w:sz="0" w:space="0" w:color="auto"/>
      </w:divBdr>
    </w:div>
    <w:div w:id="1257908088">
      <w:bodyDiv w:val="1"/>
      <w:marLeft w:val="0"/>
      <w:marRight w:val="0"/>
      <w:marTop w:val="0"/>
      <w:marBottom w:val="0"/>
      <w:divBdr>
        <w:top w:val="none" w:sz="0" w:space="0" w:color="auto"/>
        <w:left w:val="none" w:sz="0" w:space="0" w:color="auto"/>
        <w:bottom w:val="none" w:sz="0" w:space="0" w:color="auto"/>
        <w:right w:val="none" w:sz="0" w:space="0" w:color="auto"/>
      </w:divBdr>
    </w:div>
    <w:div w:id="1258248554">
      <w:bodyDiv w:val="1"/>
      <w:marLeft w:val="0"/>
      <w:marRight w:val="0"/>
      <w:marTop w:val="0"/>
      <w:marBottom w:val="0"/>
      <w:divBdr>
        <w:top w:val="none" w:sz="0" w:space="0" w:color="auto"/>
        <w:left w:val="none" w:sz="0" w:space="0" w:color="auto"/>
        <w:bottom w:val="none" w:sz="0" w:space="0" w:color="auto"/>
        <w:right w:val="none" w:sz="0" w:space="0" w:color="auto"/>
      </w:divBdr>
    </w:div>
    <w:div w:id="1259214563">
      <w:bodyDiv w:val="1"/>
      <w:marLeft w:val="0"/>
      <w:marRight w:val="0"/>
      <w:marTop w:val="0"/>
      <w:marBottom w:val="0"/>
      <w:divBdr>
        <w:top w:val="none" w:sz="0" w:space="0" w:color="auto"/>
        <w:left w:val="none" w:sz="0" w:space="0" w:color="auto"/>
        <w:bottom w:val="none" w:sz="0" w:space="0" w:color="auto"/>
        <w:right w:val="none" w:sz="0" w:space="0" w:color="auto"/>
      </w:divBdr>
    </w:div>
    <w:div w:id="1259219140">
      <w:bodyDiv w:val="1"/>
      <w:marLeft w:val="0"/>
      <w:marRight w:val="0"/>
      <w:marTop w:val="0"/>
      <w:marBottom w:val="0"/>
      <w:divBdr>
        <w:top w:val="none" w:sz="0" w:space="0" w:color="auto"/>
        <w:left w:val="none" w:sz="0" w:space="0" w:color="auto"/>
        <w:bottom w:val="none" w:sz="0" w:space="0" w:color="auto"/>
        <w:right w:val="none" w:sz="0" w:space="0" w:color="auto"/>
      </w:divBdr>
    </w:div>
    <w:div w:id="1259219242">
      <w:bodyDiv w:val="1"/>
      <w:marLeft w:val="0"/>
      <w:marRight w:val="0"/>
      <w:marTop w:val="0"/>
      <w:marBottom w:val="0"/>
      <w:divBdr>
        <w:top w:val="none" w:sz="0" w:space="0" w:color="auto"/>
        <w:left w:val="none" w:sz="0" w:space="0" w:color="auto"/>
        <w:bottom w:val="none" w:sz="0" w:space="0" w:color="auto"/>
        <w:right w:val="none" w:sz="0" w:space="0" w:color="auto"/>
      </w:divBdr>
    </w:div>
    <w:div w:id="1259602812">
      <w:bodyDiv w:val="1"/>
      <w:marLeft w:val="0"/>
      <w:marRight w:val="0"/>
      <w:marTop w:val="0"/>
      <w:marBottom w:val="0"/>
      <w:divBdr>
        <w:top w:val="none" w:sz="0" w:space="0" w:color="auto"/>
        <w:left w:val="none" w:sz="0" w:space="0" w:color="auto"/>
        <w:bottom w:val="none" w:sz="0" w:space="0" w:color="auto"/>
        <w:right w:val="none" w:sz="0" w:space="0" w:color="auto"/>
      </w:divBdr>
    </w:div>
    <w:div w:id="1259950187">
      <w:bodyDiv w:val="1"/>
      <w:marLeft w:val="0"/>
      <w:marRight w:val="0"/>
      <w:marTop w:val="0"/>
      <w:marBottom w:val="0"/>
      <w:divBdr>
        <w:top w:val="none" w:sz="0" w:space="0" w:color="auto"/>
        <w:left w:val="none" w:sz="0" w:space="0" w:color="auto"/>
        <w:bottom w:val="none" w:sz="0" w:space="0" w:color="auto"/>
        <w:right w:val="none" w:sz="0" w:space="0" w:color="auto"/>
      </w:divBdr>
    </w:div>
    <w:div w:id="1260021390">
      <w:bodyDiv w:val="1"/>
      <w:marLeft w:val="0"/>
      <w:marRight w:val="0"/>
      <w:marTop w:val="0"/>
      <w:marBottom w:val="0"/>
      <w:divBdr>
        <w:top w:val="none" w:sz="0" w:space="0" w:color="auto"/>
        <w:left w:val="none" w:sz="0" w:space="0" w:color="auto"/>
        <w:bottom w:val="none" w:sz="0" w:space="0" w:color="auto"/>
        <w:right w:val="none" w:sz="0" w:space="0" w:color="auto"/>
      </w:divBdr>
    </w:div>
    <w:div w:id="1260212545">
      <w:bodyDiv w:val="1"/>
      <w:marLeft w:val="0"/>
      <w:marRight w:val="0"/>
      <w:marTop w:val="0"/>
      <w:marBottom w:val="0"/>
      <w:divBdr>
        <w:top w:val="none" w:sz="0" w:space="0" w:color="auto"/>
        <w:left w:val="none" w:sz="0" w:space="0" w:color="auto"/>
        <w:bottom w:val="none" w:sz="0" w:space="0" w:color="auto"/>
        <w:right w:val="none" w:sz="0" w:space="0" w:color="auto"/>
      </w:divBdr>
    </w:div>
    <w:div w:id="1260793832">
      <w:bodyDiv w:val="1"/>
      <w:marLeft w:val="0"/>
      <w:marRight w:val="0"/>
      <w:marTop w:val="0"/>
      <w:marBottom w:val="0"/>
      <w:divBdr>
        <w:top w:val="none" w:sz="0" w:space="0" w:color="auto"/>
        <w:left w:val="none" w:sz="0" w:space="0" w:color="auto"/>
        <w:bottom w:val="none" w:sz="0" w:space="0" w:color="auto"/>
        <w:right w:val="none" w:sz="0" w:space="0" w:color="auto"/>
      </w:divBdr>
    </w:div>
    <w:div w:id="1260870355">
      <w:bodyDiv w:val="1"/>
      <w:marLeft w:val="0"/>
      <w:marRight w:val="0"/>
      <w:marTop w:val="0"/>
      <w:marBottom w:val="0"/>
      <w:divBdr>
        <w:top w:val="none" w:sz="0" w:space="0" w:color="auto"/>
        <w:left w:val="none" w:sz="0" w:space="0" w:color="auto"/>
        <w:bottom w:val="none" w:sz="0" w:space="0" w:color="auto"/>
        <w:right w:val="none" w:sz="0" w:space="0" w:color="auto"/>
      </w:divBdr>
    </w:div>
    <w:div w:id="1260916390">
      <w:bodyDiv w:val="1"/>
      <w:marLeft w:val="0"/>
      <w:marRight w:val="0"/>
      <w:marTop w:val="0"/>
      <w:marBottom w:val="0"/>
      <w:divBdr>
        <w:top w:val="none" w:sz="0" w:space="0" w:color="auto"/>
        <w:left w:val="none" w:sz="0" w:space="0" w:color="auto"/>
        <w:bottom w:val="none" w:sz="0" w:space="0" w:color="auto"/>
        <w:right w:val="none" w:sz="0" w:space="0" w:color="auto"/>
      </w:divBdr>
    </w:div>
    <w:div w:id="1260986783">
      <w:bodyDiv w:val="1"/>
      <w:marLeft w:val="0"/>
      <w:marRight w:val="0"/>
      <w:marTop w:val="0"/>
      <w:marBottom w:val="0"/>
      <w:divBdr>
        <w:top w:val="none" w:sz="0" w:space="0" w:color="auto"/>
        <w:left w:val="none" w:sz="0" w:space="0" w:color="auto"/>
        <w:bottom w:val="none" w:sz="0" w:space="0" w:color="auto"/>
        <w:right w:val="none" w:sz="0" w:space="0" w:color="auto"/>
      </w:divBdr>
    </w:div>
    <w:div w:id="1261257980">
      <w:bodyDiv w:val="1"/>
      <w:marLeft w:val="0"/>
      <w:marRight w:val="0"/>
      <w:marTop w:val="0"/>
      <w:marBottom w:val="0"/>
      <w:divBdr>
        <w:top w:val="none" w:sz="0" w:space="0" w:color="auto"/>
        <w:left w:val="none" w:sz="0" w:space="0" w:color="auto"/>
        <w:bottom w:val="none" w:sz="0" w:space="0" w:color="auto"/>
        <w:right w:val="none" w:sz="0" w:space="0" w:color="auto"/>
      </w:divBdr>
    </w:div>
    <w:div w:id="1261446445">
      <w:bodyDiv w:val="1"/>
      <w:marLeft w:val="0"/>
      <w:marRight w:val="0"/>
      <w:marTop w:val="0"/>
      <w:marBottom w:val="0"/>
      <w:divBdr>
        <w:top w:val="none" w:sz="0" w:space="0" w:color="auto"/>
        <w:left w:val="none" w:sz="0" w:space="0" w:color="auto"/>
        <w:bottom w:val="none" w:sz="0" w:space="0" w:color="auto"/>
        <w:right w:val="none" w:sz="0" w:space="0" w:color="auto"/>
      </w:divBdr>
    </w:div>
    <w:div w:id="1261447502">
      <w:bodyDiv w:val="1"/>
      <w:marLeft w:val="0"/>
      <w:marRight w:val="0"/>
      <w:marTop w:val="0"/>
      <w:marBottom w:val="0"/>
      <w:divBdr>
        <w:top w:val="none" w:sz="0" w:space="0" w:color="auto"/>
        <w:left w:val="none" w:sz="0" w:space="0" w:color="auto"/>
        <w:bottom w:val="none" w:sz="0" w:space="0" w:color="auto"/>
        <w:right w:val="none" w:sz="0" w:space="0" w:color="auto"/>
      </w:divBdr>
    </w:div>
    <w:div w:id="1261452433">
      <w:bodyDiv w:val="1"/>
      <w:marLeft w:val="0"/>
      <w:marRight w:val="0"/>
      <w:marTop w:val="0"/>
      <w:marBottom w:val="0"/>
      <w:divBdr>
        <w:top w:val="none" w:sz="0" w:space="0" w:color="auto"/>
        <w:left w:val="none" w:sz="0" w:space="0" w:color="auto"/>
        <w:bottom w:val="none" w:sz="0" w:space="0" w:color="auto"/>
        <w:right w:val="none" w:sz="0" w:space="0" w:color="auto"/>
      </w:divBdr>
    </w:div>
    <w:div w:id="1261527802">
      <w:bodyDiv w:val="1"/>
      <w:marLeft w:val="0"/>
      <w:marRight w:val="0"/>
      <w:marTop w:val="0"/>
      <w:marBottom w:val="0"/>
      <w:divBdr>
        <w:top w:val="none" w:sz="0" w:space="0" w:color="auto"/>
        <w:left w:val="none" w:sz="0" w:space="0" w:color="auto"/>
        <w:bottom w:val="none" w:sz="0" w:space="0" w:color="auto"/>
        <w:right w:val="none" w:sz="0" w:space="0" w:color="auto"/>
      </w:divBdr>
    </w:div>
    <w:div w:id="1261529930">
      <w:bodyDiv w:val="1"/>
      <w:marLeft w:val="0"/>
      <w:marRight w:val="0"/>
      <w:marTop w:val="0"/>
      <w:marBottom w:val="0"/>
      <w:divBdr>
        <w:top w:val="none" w:sz="0" w:space="0" w:color="auto"/>
        <w:left w:val="none" w:sz="0" w:space="0" w:color="auto"/>
        <w:bottom w:val="none" w:sz="0" w:space="0" w:color="auto"/>
        <w:right w:val="none" w:sz="0" w:space="0" w:color="auto"/>
      </w:divBdr>
    </w:div>
    <w:div w:id="1261791967">
      <w:bodyDiv w:val="1"/>
      <w:marLeft w:val="0"/>
      <w:marRight w:val="0"/>
      <w:marTop w:val="0"/>
      <w:marBottom w:val="0"/>
      <w:divBdr>
        <w:top w:val="none" w:sz="0" w:space="0" w:color="auto"/>
        <w:left w:val="none" w:sz="0" w:space="0" w:color="auto"/>
        <w:bottom w:val="none" w:sz="0" w:space="0" w:color="auto"/>
        <w:right w:val="none" w:sz="0" w:space="0" w:color="auto"/>
      </w:divBdr>
    </w:div>
    <w:div w:id="1262451744">
      <w:bodyDiv w:val="1"/>
      <w:marLeft w:val="0"/>
      <w:marRight w:val="0"/>
      <w:marTop w:val="0"/>
      <w:marBottom w:val="0"/>
      <w:divBdr>
        <w:top w:val="none" w:sz="0" w:space="0" w:color="auto"/>
        <w:left w:val="none" w:sz="0" w:space="0" w:color="auto"/>
        <w:bottom w:val="none" w:sz="0" w:space="0" w:color="auto"/>
        <w:right w:val="none" w:sz="0" w:space="0" w:color="auto"/>
      </w:divBdr>
    </w:div>
    <w:div w:id="1262683099">
      <w:bodyDiv w:val="1"/>
      <w:marLeft w:val="0"/>
      <w:marRight w:val="0"/>
      <w:marTop w:val="0"/>
      <w:marBottom w:val="0"/>
      <w:divBdr>
        <w:top w:val="none" w:sz="0" w:space="0" w:color="auto"/>
        <w:left w:val="none" w:sz="0" w:space="0" w:color="auto"/>
        <w:bottom w:val="none" w:sz="0" w:space="0" w:color="auto"/>
        <w:right w:val="none" w:sz="0" w:space="0" w:color="auto"/>
      </w:divBdr>
    </w:div>
    <w:div w:id="1263145404">
      <w:bodyDiv w:val="1"/>
      <w:marLeft w:val="0"/>
      <w:marRight w:val="0"/>
      <w:marTop w:val="0"/>
      <w:marBottom w:val="0"/>
      <w:divBdr>
        <w:top w:val="none" w:sz="0" w:space="0" w:color="auto"/>
        <w:left w:val="none" w:sz="0" w:space="0" w:color="auto"/>
        <w:bottom w:val="none" w:sz="0" w:space="0" w:color="auto"/>
        <w:right w:val="none" w:sz="0" w:space="0" w:color="auto"/>
      </w:divBdr>
    </w:div>
    <w:div w:id="1263218324">
      <w:bodyDiv w:val="1"/>
      <w:marLeft w:val="0"/>
      <w:marRight w:val="0"/>
      <w:marTop w:val="0"/>
      <w:marBottom w:val="0"/>
      <w:divBdr>
        <w:top w:val="none" w:sz="0" w:space="0" w:color="auto"/>
        <w:left w:val="none" w:sz="0" w:space="0" w:color="auto"/>
        <w:bottom w:val="none" w:sz="0" w:space="0" w:color="auto"/>
        <w:right w:val="none" w:sz="0" w:space="0" w:color="auto"/>
      </w:divBdr>
    </w:div>
    <w:div w:id="1263220097">
      <w:bodyDiv w:val="1"/>
      <w:marLeft w:val="0"/>
      <w:marRight w:val="0"/>
      <w:marTop w:val="0"/>
      <w:marBottom w:val="0"/>
      <w:divBdr>
        <w:top w:val="none" w:sz="0" w:space="0" w:color="auto"/>
        <w:left w:val="none" w:sz="0" w:space="0" w:color="auto"/>
        <w:bottom w:val="none" w:sz="0" w:space="0" w:color="auto"/>
        <w:right w:val="none" w:sz="0" w:space="0" w:color="auto"/>
      </w:divBdr>
    </w:div>
    <w:div w:id="1263494206">
      <w:bodyDiv w:val="1"/>
      <w:marLeft w:val="0"/>
      <w:marRight w:val="0"/>
      <w:marTop w:val="0"/>
      <w:marBottom w:val="0"/>
      <w:divBdr>
        <w:top w:val="none" w:sz="0" w:space="0" w:color="auto"/>
        <w:left w:val="none" w:sz="0" w:space="0" w:color="auto"/>
        <w:bottom w:val="none" w:sz="0" w:space="0" w:color="auto"/>
        <w:right w:val="none" w:sz="0" w:space="0" w:color="auto"/>
      </w:divBdr>
    </w:div>
    <w:div w:id="1263535482">
      <w:bodyDiv w:val="1"/>
      <w:marLeft w:val="0"/>
      <w:marRight w:val="0"/>
      <w:marTop w:val="0"/>
      <w:marBottom w:val="0"/>
      <w:divBdr>
        <w:top w:val="none" w:sz="0" w:space="0" w:color="auto"/>
        <w:left w:val="none" w:sz="0" w:space="0" w:color="auto"/>
        <w:bottom w:val="none" w:sz="0" w:space="0" w:color="auto"/>
        <w:right w:val="none" w:sz="0" w:space="0" w:color="auto"/>
      </w:divBdr>
    </w:div>
    <w:div w:id="1264803571">
      <w:bodyDiv w:val="1"/>
      <w:marLeft w:val="0"/>
      <w:marRight w:val="0"/>
      <w:marTop w:val="0"/>
      <w:marBottom w:val="0"/>
      <w:divBdr>
        <w:top w:val="none" w:sz="0" w:space="0" w:color="auto"/>
        <w:left w:val="none" w:sz="0" w:space="0" w:color="auto"/>
        <w:bottom w:val="none" w:sz="0" w:space="0" w:color="auto"/>
        <w:right w:val="none" w:sz="0" w:space="0" w:color="auto"/>
      </w:divBdr>
    </w:div>
    <w:div w:id="1264806177">
      <w:bodyDiv w:val="1"/>
      <w:marLeft w:val="0"/>
      <w:marRight w:val="0"/>
      <w:marTop w:val="0"/>
      <w:marBottom w:val="0"/>
      <w:divBdr>
        <w:top w:val="none" w:sz="0" w:space="0" w:color="auto"/>
        <w:left w:val="none" w:sz="0" w:space="0" w:color="auto"/>
        <w:bottom w:val="none" w:sz="0" w:space="0" w:color="auto"/>
        <w:right w:val="none" w:sz="0" w:space="0" w:color="auto"/>
      </w:divBdr>
    </w:div>
    <w:div w:id="1264918773">
      <w:bodyDiv w:val="1"/>
      <w:marLeft w:val="0"/>
      <w:marRight w:val="0"/>
      <w:marTop w:val="0"/>
      <w:marBottom w:val="0"/>
      <w:divBdr>
        <w:top w:val="none" w:sz="0" w:space="0" w:color="auto"/>
        <w:left w:val="none" w:sz="0" w:space="0" w:color="auto"/>
        <w:bottom w:val="none" w:sz="0" w:space="0" w:color="auto"/>
        <w:right w:val="none" w:sz="0" w:space="0" w:color="auto"/>
      </w:divBdr>
    </w:div>
    <w:div w:id="1265189164">
      <w:bodyDiv w:val="1"/>
      <w:marLeft w:val="0"/>
      <w:marRight w:val="0"/>
      <w:marTop w:val="0"/>
      <w:marBottom w:val="0"/>
      <w:divBdr>
        <w:top w:val="none" w:sz="0" w:space="0" w:color="auto"/>
        <w:left w:val="none" w:sz="0" w:space="0" w:color="auto"/>
        <w:bottom w:val="none" w:sz="0" w:space="0" w:color="auto"/>
        <w:right w:val="none" w:sz="0" w:space="0" w:color="auto"/>
      </w:divBdr>
    </w:div>
    <w:div w:id="1265265348">
      <w:bodyDiv w:val="1"/>
      <w:marLeft w:val="0"/>
      <w:marRight w:val="0"/>
      <w:marTop w:val="0"/>
      <w:marBottom w:val="0"/>
      <w:divBdr>
        <w:top w:val="none" w:sz="0" w:space="0" w:color="auto"/>
        <w:left w:val="none" w:sz="0" w:space="0" w:color="auto"/>
        <w:bottom w:val="none" w:sz="0" w:space="0" w:color="auto"/>
        <w:right w:val="none" w:sz="0" w:space="0" w:color="auto"/>
      </w:divBdr>
    </w:div>
    <w:div w:id="1265304926">
      <w:bodyDiv w:val="1"/>
      <w:marLeft w:val="0"/>
      <w:marRight w:val="0"/>
      <w:marTop w:val="0"/>
      <w:marBottom w:val="0"/>
      <w:divBdr>
        <w:top w:val="none" w:sz="0" w:space="0" w:color="auto"/>
        <w:left w:val="none" w:sz="0" w:space="0" w:color="auto"/>
        <w:bottom w:val="none" w:sz="0" w:space="0" w:color="auto"/>
        <w:right w:val="none" w:sz="0" w:space="0" w:color="auto"/>
      </w:divBdr>
    </w:div>
    <w:div w:id="1265452649">
      <w:bodyDiv w:val="1"/>
      <w:marLeft w:val="0"/>
      <w:marRight w:val="0"/>
      <w:marTop w:val="0"/>
      <w:marBottom w:val="0"/>
      <w:divBdr>
        <w:top w:val="none" w:sz="0" w:space="0" w:color="auto"/>
        <w:left w:val="none" w:sz="0" w:space="0" w:color="auto"/>
        <w:bottom w:val="none" w:sz="0" w:space="0" w:color="auto"/>
        <w:right w:val="none" w:sz="0" w:space="0" w:color="auto"/>
      </w:divBdr>
    </w:div>
    <w:div w:id="1266034454">
      <w:bodyDiv w:val="1"/>
      <w:marLeft w:val="0"/>
      <w:marRight w:val="0"/>
      <w:marTop w:val="0"/>
      <w:marBottom w:val="0"/>
      <w:divBdr>
        <w:top w:val="none" w:sz="0" w:space="0" w:color="auto"/>
        <w:left w:val="none" w:sz="0" w:space="0" w:color="auto"/>
        <w:bottom w:val="none" w:sz="0" w:space="0" w:color="auto"/>
        <w:right w:val="none" w:sz="0" w:space="0" w:color="auto"/>
      </w:divBdr>
    </w:div>
    <w:div w:id="1266424835">
      <w:bodyDiv w:val="1"/>
      <w:marLeft w:val="0"/>
      <w:marRight w:val="0"/>
      <w:marTop w:val="0"/>
      <w:marBottom w:val="0"/>
      <w:divBdr>
        <w:top w:val="none" w:sz="0" w:space="0" w:color="auto"/>
        <w:left w:val="none" w:sz="0" w:space="0" w:color="auto"/>
        <w:bottom w:val="none" w:sz="0" w:space="0" w:color="auto"/>
        <w:right w:val="none" w:sz="0" w:space="0" w:color="auto"/>
      </w:divBdr>
    </w:div>
    <w:div w:id="1266617277">
      <w:bodyDiv w:val="1"/>
      <w:marLeft w:val="0"/>
      <w:marRight w:val="0"/>
      <w:marTop w:val="0"/>
      <w:marBottom w:val="0"/>
      <w:divBdr>
        <w:top w:val="none" w:sz="0" w:space="0" w:color="auto"/>
        <w:left w:val="none" w:sz="0" w:space="0" w:color="auto"/>
        <w:bottom w:val="none" w:sz="0" w:space="0" w:color="auto"/>
        <w:right w:val="none" w:sz="0" w:space="0" w:color="auto"/>
      </w:divBdr>
    </w:div>
    <w:div w:id="1266618849">
      <w:bodyDiv w:val="1"/>
      <w:marLeft w:val="0"/>
      <w:marRight w:val="0"/>
      <w:marTop w:val="0"/>
      <w:marBottom w:val="0"/>
      <w:divBdr>
        <w:top w:val="none" w:sz="0" w:space="0" w:color="auto"/>
        <w:left w:val="none" w:sz="0" w:space="0" w:color="auto"/>
        <w:bottom w:val="none" w:sz="0" w:space="0" w:color="auto"/>
        <w:right w:val="none" w:sz="0" w:space="0" w:color="auto"/>
      </w:divBdr>
    </w:div>
    <w:div w:id="1266768131">
      <w:bodyDiv w:val="1"/>
      <w:marLeft w:val="0"/>
      <w:marRight w:val="0"/>
      <w:marTop w:val="0"/>
      <w:marBottom w:val="0"/>
      <w:divBdr>
        <w:top w:val="none" w:sz="0" w:space="0" w:color="auto"/>
        <w:left w:val="none" w:sz="0" w:space="0" w:color="auto"/>
        <w:bottom w:val="none" w:sz="0" w:space="0" w:color="auto"/>
        <w:right w:val="none" w:sz="0" w:space="0" w:color="auto"/>
      </w:divBdr>
    </w:div>
    <w:div w:id="1267687643">
      <w:bodyDiv w:val="1"/>
      <w:marLeft w:val="0"/>
      <w:marRight w:val="0"/>
      <w:marTop w:val="0"/>
      <w:marBottom w:val="0"/>
      <w:divBdr>
        <w:top w:val="none" w:sz="0" w:space="0" w:color="auto"/>
        <w:left w:val="none" w:sz="0" w:space="0" w:color="auto"/>
        <w:bottom w:val="none" w:sz="0" w:space="0" w:color="auto"/>
        <w:right w:val="none" w:sz="0" w:space="0" w:color="auto"/>
      </w:divBdr>
    </w:div>
    <w:div w:id="1267806793">
      <w:bodyDiv w:val="1"/>
      <w:marLeft w:val="0"/>
      <w:marRight w:val="0"/>
      <w:marTop w:val="0"/>
      <w:marBottom w:val="0"/>
      <w:divBdr>
        <w:top w:val="none" w:sz="0" w:space="0" w:color="auto"/>
        <w:left w:val="none" w:sz="0" w:space="0" w:color="auto"/>
        <w:bottom w:val="none" w:sz="0" w:space="0" w:color="auto"/>
        <w:right w:val="none" w:sz="0" w:space="0" w:color="auto"/>
      </w:divBdr>
    </w:div>
    <w:div w:id="1268074426">
      <w:bodyDiv w:val="1"/>
      <w:marLeft w:val="0"/>
      <w:marRight w:val="0"/>
      <w:marTop w:val="0"/>
      <w:marBottom w:val="0"/>
      <w:divBdr>
        <w:top w:val="none" w:sz="0" w:space="0" w:color="auto"/>
        <w:left w:val="none" w:sz="0" w:space="0" w:color="auto"/>
        <w:bottom w:val="none" w:sz="0" w:space="0" w:color="auto"/>
        <w:right w:val="none" w:sz="0" w:space="0" w:color="auto"/>
      </w:divBdr>
    </w:div>
    <w:div w:id="1268393966">
      <w:bodyDiv w:val="1"/>
      <w:marLeft w:val="0"/>
      <w:marRight w:val="0"/>
      <w:marTop w:val="0"/>
      <w:marBottom w:val="0"/>
      <w:divBdr>
        <w:top w:val="none" w:sz="0" w:space="0" w:color="auto"/>
        <w:left w:val="none" w:sz="0" w:space="0" w:color="auto"/>
        <w:bottom w:val="none" w:sz="0" w:space="0" w:color="auto"/>
        <w:right w:val="none" w:sz="0" w:space="0" w:color="auto"/>
      </w:divBdr>
    </w:div>
    <w:div w:id="1268465748">
      <w:bodyDiv w:val="1"/>
      <w:marLeft w:val="0"/>
      <w:marRight w:val="0"/>
      <w:marTop w:val="0"/>
      <w:marBottom w:val="0"/>
      <w:divBdr>
        <w:top w:val="none" w:sz="0" w:space="0" w:color="auto"/>
        <w:left w:val="none" w:sz="0" w:space="0" w:color="auto"/>
        <w:bottom w:val="none" w:sz="0" w:space="0" w:color="auto"/>
        <w:right w:val="none" w:sz="0" w:space="0" w:color="auto"/>
      </w:divBdr>
    </w:div>
    <w:div w:id="1268540722">
      <w:bodyDiv w:val="1"/>
      <w:marLeft w:val="0"/>
      <w:marRight w:val="0"/>
      <w:marTop w:val="0"/>
      <w:marBottom w:val="0"/>
      <w:divBdr>
        <w:top w:val="none" w:sz="0" w:space="0" w:color="auto"/>
        <w:left w:val="none" w:sz="0" w:space="0" w:color="auto"/>
        <w:bottom w:val="none" w:sz="0" w:space="0" w:color="auto"/>
        <w:right w:val="none" w:sz="0" w:space="0" w:color="auto"/>
      </w:divBdr>
    </w:div>
    <w:div w:id="1268661607">
      <w:bodyDiv w:val="1"/>
      <w:marLeft w:val="0"/>
      <w:marRight w:val="0"/>
      <w:marTop w:val="0"/>
      <w:marBottom w:val="0"/>
      <w:divBdr>
        <w:top w:val="none" w:sz="0" w:space="0" w:color="auto"/>
        <w:left w:val="none" w:sz="0" w:space="0" w:color="auto"/>
        <w:bottom w:val="none" w:sz="0" w:space="0" w:color="auto"/>
        <w:right w:val="none" w:sz="0" w:space="0" w:color="auto"/>
      </w:divBdr>
    </w:div>
    <w:div w:id="1268779016">
      <w:bodyDiv w:val="1"/>
      <w:marLeft w:val="0"/>
      <w:marRight w:val="0"/>
      <w:marTop w:val="0"/>
      <w:marBottom w:val="0"/>
      <w:divBdr>
        <w:top w:val="none" w:sz="0" w:space="0" w:color="auto"/>
        <w:left w:val="none" w:sz="0" w:space="0" w:color="auto"/>
        <w:bottom w:val="none" w:sz="0" w:space="0" w:color="auto"/>
        <w:right w:val="none" w:sz="0" w:space="0" w:color="auto"/>
      </w:divBdr>
    </w:div>
    <w:div w:id="1268925632">
      <w:bodyDiv w:val="1"/>
      <w:marLeft w:val="0"/>
      <w:marRight w:val="0"/>
      <w:marTop w:val="0"/>
      <w:marBottom w:val="0"/>
      <w:divBdr>
        <w:top w:val="none" w:sz="0" w:space="0" w:color="auto"/>
        <w:left w:val="none" w:sz="0" w:space="0" w:color="auto"/>
        <w:bottom w:val="none" w:sz="0" w:space="0" w:color="auto"/>
        <w:right w:val="none" w:sz="0" w:space="0" w:color="auto"/>
      </w:divBdr>
    </w:div>
    <w:div w:id="1269046659">
      <w:bodyDiv w:val="1"/>
      <w:marLeft w:val="0"/>
      <w:marRight w:val="0"/>
      <w:marTop w:val="0"/>
      <w:marBottom w:val="0"/>
      <w:divBdr>
        <w:top w:val="none" w:sz="0" w:space="0" w:color="auto"/>
        <w:left w:val="none" w:sz="0" w:space="0" w:color="auto"/>
        <w:bottom w:val="none" w:sz="0" w:space="0" w:color="auto"/>
        <w:right w:val="none" w:sz="0" w:space="0" w:color="auto"/>
      </w:divBdr>
    </w:div>
    <w:div w:id="1269388301">
      <w:bodyDiv w:val="1"/>
      <w:marLeft w:val="0"/>
      <w:marRight w:val="0"/>
      <w:marTop w:val="0"/>
      <w:marBottom w:val="0"/>
      <w:divBdr>
        <w:top w:val="none" w:sz="0" w:space="0" w:color="auto"/>
        <w:left w:val="none" w:sz="0" w:space="0" w:color="auto"/>
        <w:bottom w:val="none" w:sz="0" w:space="0" w:color="auto"/>
        <w:right w:val="none" w:sz="0" w:space="0" w:color="auto"/>
      </w:divBdr>
    </w:div>
    <w:div w:id="1269436113">
      <w:bodyDiv w:val="1"/>
      <w:marLeft w:val="0"/>
      <w:marRight w:val="0"/>
      <w:marTop w:val="0"/>
      <w:marBottom w:val="0"/>
      <w:divBdr>
        <w:top w:val="none" w:sz="0" w:space="0" w:color="auto"/>
        <w:left w:val="none" w:sz="0" w:space="0" w:color="auto"/>
        <w:bottom w:val="none" w:sz="0" w:space="0" w:color="auto"/>
        <w:right w:val="none" w:sz="0" w:space="0" w:color="auto"/>
      </w:divBdr>
    </w:div>
    <w:div w:id="1269704673">
      <w:bodyDiv w:val="1"/>
      <w:marLeft w:val="0"/>
      <w:marRight w:val="0"/>
      <w:marTop w:val="0"/>
      <w:marBottom w:val="0"/>
      <w:divBdr>
        <w:top w:val="none" w:sz="0" w:space="0" w:color="auto"/>
        <w:left w:val="none" w:sz="0" w:space="0" w:color="auto"/>
        <w:bottom w:val="none" w:sz="0" w:space="0" w:color="auto"/>
        <w:right w:val="none" w:sz="0" w:space="0" w:color="auto"/>
      </w:divBdr>
    </w:div>
    <w:div w:id="1270238382">
      <w:bodyDiv w:val="1"/>
      <w:marLeft w:val="0"/>
      <w:marRight w:val="0"/>
      <w:marTop w:val="0"/>
      <w:marBottom w:val="0"/>
      <w:divBdr>
        <w:top w:val="none" w:sz="0" w:space="0" w:color="auto"/>
        <w:left w:val="none" w:sz="0" w:space="0" w:color="auto"/>
        <w:bottom w:val="none" w:sz="0" w:space="0" w:color="auto"/>
        <w:right w:val="none" w:sz="0" w:space="0" w:color="auto"/>
      </w:divBdr>
    </w:div>
    <w:div w:id="1270624068">
      <w:bodyDiv w:val="1"/>
      <w:marLeft w:val="0"/>
      <w:marRight w:val="0"/>
      <w:marTop w:val="0"/>
      <w:marBottom w:val="0"/>
      <w:divBdr>
        <w:top w:val="none" w:sz="0" w:space="0" w:color="auto"/>
        <w:left w:val="none" w:sz="0" w:space="0" w:color="auto"/>
        <w:bottom w:val="none" w:sz="0" w:space="0" w:color="auto"/>
        <w:right w:val="none" w:sz="0" w:space="0" w:color="auto"/>
      </w:divBdr>
    </w:div>
    <w:div w:id="1270773504">
      <w:bodyDiv w:val="1"/>
      <w:marLeft w:val="0"/>
      <w:marRight w:val="0"/>
      <w:marTop w:val="0"/>
      <w:marBottom w:val="0"/>
      <w:divBdr>
        <w:top w:val="none" w:sz="0" w:space="0" w:color="auto"/>
        <w:left w:val="none" w:sz="0" w:space="0" w:color="auto"/>
        <w:bottom w:val="none" w:sz="0" w:space="0" w:color="auto"/>
        <w:right w:val="none" w:sz="0" w:space="0" w:color="auto"/>
      </w:divBdr>
    </w:div>
    <w:div w:id="1270817987">
      <w:bodyDiv w:val="1"/>
      <w:marLeft w:val="0"/>
      <w:marRight w:val="0"/>
      <w:marTop w:val="0"/>
      <w:marBottom w:val="0"/>
      <w:divBdr>
        <w:top w:val="none" w:sz="0" w:space="0" w:color="auto"/>
        <w:left w:val="none" w:sz="0" w:space="0" w:color="auto"/>
        <w:bottom w:val="none" w:sz="0" w:space="0" w:color="auto"/>
        <w:right w:val="none" w:sz="0" w:space="0" w:color="auto"/>
      </w:divBdr>
    </w:div>
    <w:div w:id="1271008933">
      <w:bodyDiv w:val="1"/>
      <w:marLeft w:val="0"/>
      <w:marRight w:val="0"/>
      <w:marTop w:val="0"/>
      <w:marBottom w:val="0"/>
      <w:divBdr>
        <w:top w:val="none" w:sz="0" w:space="0" w:color="auto"/>
        <w:left w:val="none" w:sz="0" w:space="0" w:color="auto"/>
        <w:bottom w:val="none" w:sz="0" w:space="0" w:color="auto"/>
        <w:right w:val="none" w:sz="0" w:space="0" w:color="auto"/>
      </w:divBdr>
    </w:div>
    <w:div w:id="1271624008">
      <w:bodyDiv w:val="1"/>
      <w:marLeft w:val="0"/>
      <w:marRight w:val="0"/>
      <w:marTop w:val="0"/>
      <w:marBottom w:val="0"/>
      <w:divBdr>
        <w:top w:val="none" w:sz="0" w:space="0" w:color="auto"/>
        <w:left w:val="none" w:sz="0" w:space="0" w:color="auto"/>
        <w:bottom w:val="none" w:sz="0" w:space="0" w:color="auto"/>
        <w:right w:val="none" w:sz="0" w:space="0" w:color="auto"/>
      </w:divBdr>
    </w:div>
    <w:div w:id="1271863774">
      <w:bodyDiv w:val="1"/>
      <w:marLeft w:val="0"/>
      <w:marRight w:val="0"/>
      <w:marTop w:val="0"/>
      <w:marBottom w:val="0"/>
      <w:divBdr>
        <w:top w:val="none" w:sz="0" w:space="0" w:color="auto"/>
        <w:left w:val="none" w:sz="0" w:space="0" w:color="auto"/>
        <w:bottom w:val="none" w:sz="0" w:space="0" w:color="auto"/>
        <w:right w:val="none" w:sz="0" w:space="0" w:color="auto"/>
      </w:divBdr>
    </w:div>
    <w:div w:id="1271935977">
      <w:bodyDiv w:val="1"/>
      <w:marLeft w:val="0"/>
      <w:marRight w:val="0"/>
      <w:marTop w:val="0"/>
      <w:marBottom w:val="0"/>
      <w:divBdr>
        <w:top w:val="none" w:sz="0" w:space="0" w:color="auto"/>
        <w:left w:val="none" w:sz="0" w:space="0" w:color="auto"/>
        <w:bottom w:val="none" w:sz="0" w:space="0" w:color="auto"/>
        <w:right w:val="none" w:sz="0" w:space="0" w:color="auto"/>
      </w:divBdr>
    </w:div>
    <w:div w:id="1272476262">
      <w:bodyDiv w:val="1"/>
      <w:marLeft w:val="0"/>
      <w:marRight w:val="0"/>
      <w:marTop w:val="0"/>
      <w:marBottom w:val="0"/>
      <w:divBdr>
        <w:top w:val="none" w:sz="0" w:space="0" w:color="auto"/>
        <w:left w:val="none" w:sz="0" w:space="0" w:color="auto"/>
        <w:bottom w:val="none" w:sz="0" w:space="0" w:color="auto"/>
        <w:right w:val="none" w:sz="0" w:space="0" w:color="auto"/>
      </w:divBdr>
    </w:div>
    <w:div w:id="1272517873">
      <w:bodyDiv w:val="1"/>
      <w:marLeft w:val="0"/>
      <w:marRight w:val="0"/>
      <w:marTop w:val="0"/>
      <w:marBottom w:val="0"/>
      <w:divBdr>
        <w:top w:val="none" w:sz="0" w:space="0" w:color="auto"/>
        <w:left w:val="none" w:sz="0" w:space="0" w:color="auto"/>
        <w:bottom w:val="none" w:sz="0" w:space="0" w:color="auto"/>
        <w:right w:val="none" w:sz="0" w:space="0" w:color="auto"/>
      </w:divBdr>
    </w:div>
    <w:div w:id="1272856694">
      <w:bodyDiv w:val="1"/>
      <w:marLeft w:val="0"/>
      <w:marRight w:val="0"/>
      <w:marTop w:val="0"/>
      <w:marBottom w:val="0"/>
      <w:divBdr>
        <w:top w:val="none" w:sz="0" w:space="0" w:color="auto"/>
        <w:left w:val="none" w:sz="0" w:space="0" w:color="auto"/>
        <w:bottom w:val="none" w:sz="0" w:space="0" w:color="auto"/>
        <w:right w:val="none" w:sz="0" w:space="0" w:color="auto"/>
      </w:divBdr>
    </w:div>
    <w:div w:id="1273130240">
      <w:bodyDiv w:val="1"/>
      <w:marLeft w:val="0"/>
      <w:marRight w:val="0"/>
      <w:marTop w:val="0"/>
      <w:marBottom w:val="0"/>
      <w:divBdr>
        <w:top w:val="none" w:sz="0" w:space="0" w:color="auto"/>
        <w:left w:val="none" w:sz="0" w:space="0" w:color="auto"/>
        <w:bottom w:val="none" w:sz="0" w:space="0" w:color="auto"/>
        <w:right w:val="none" w:sz="0" w:space="0" w:color="auto"/>
      </w:divBdr>
    </w:div>
    <w:div w:id="1273787113">
      <w:bodyDiv w:val="1"/>
      <w:marLeft w:val="0"/>
      <w:marRight w:val="0"/>
      <w:marTop w:val="0"/>
      <w:marBottom w:val="0"/>
      <w:divBdr>
        <w:top w:val="none" w:sz="0" w:space="0" w:color="auto"/>
        <w:left w:val="none" w:sz="0" w:space="0" w:color="auto"/>
        <w:bottom w:val="none" w:sz="0" w:space="0" w:color="auto"/>
        <w:right w:val="none" w:sz="0" w:space="0" w:color="auto"/>
      </w:divBdr>
    </w:div>
    <w:div w:id="1273829006">
      <w:bodyDiv w:val="1"/>
      <w:marLeft w:val="0"/>
      <w:marRight w:val="0"/>
      <w:marTop w:val="0"/>
      <w:marBottom w:val="0"/>
      <w:divBdr>
        <w:top w:val="none" w:sz="0" w:space="0" w:color="auto"/>
        <w:left w:val="none" w:sz="0" w:space="0" w:color="auto"/>
        <w:bottom w:val="none" w:sz="0" w:space="0" w:color="auto"/>
        <w:right w:val="none" w:sz="0" w:space="0" w:color="auto"/>
      </w:divBdr>
    </w:div>
    <w:div w:id="1274286093">
      <w:bodyDiv w:val="1"/>
      <w:marLeft w:val="0"/>
      <w:marRight w:val="0"/>
      <w:marTop w:val="0"/>
      <w:marBottom w:val="0"/>
      <w:divBdr>
        <w:top w:val="none" w:sz="0" w:space="0" w:color="auto"/>
        <w:left w:val="none" w:sz="0" w:space="0" w:color="auto"/>
        <w:bottom w:val="none" w:sz="0" w:space="0" w:color="auto"/>
        <w:right w:val="none" w:sz="0" w:space="0" w:color="auto"/>
      </w:divBdr>
    </w:div>
    <w:div w:id="1274435603">
      <w:bodyDiv w:val="1"/>
      <w:marLeft w:val="0"/>
      <w:marRight w:val="0"/>
      <w:marTop w:val="0"/>
      <w:marBottom w:val="0"/>
      <w:divBdr>
        <w:top w:val="none" w:sz="0" w:space="0" w:color="auto"/>
        <w:left w:val="none" w:sz="0" w:space="0" w:color="auto"/>
        <w:bottom w:val="none" w:sz="0" w:space="0" w:color="auto"/>
        <w:right w:val="none" w:sz="0" w:space="0" w:color="auto"/>
      </w:divBdr>
    </w:div>
    <w:div w:id="1275288124">
      <w:bodyDiv w:val="1"/>
      <w:marLeft w:val="0"/>
      <w:marRight w:val="0"/>
      <w:marTop w:val="0"/>
      <w:marBottom w:val="0"/>
      <w:divBdr>
        <w:top w:val="none" w:sz="0" w:space="0" w:color="auto"/>
        <w:left w:val="none" w:sz="0" w:space="0" w:color="auto"/>
        <w:bottom w:val="none" w:sz="0" w:space="0" w:color="auto"/>
        <w:right w:val="none" w:sz="0" w:space="0" w:color="auto"/>
      </w:divBdr>
    </w:div>
    <w:div w:id="1275288199">
      <w:bodyDiv w:val="1"/>
      <w:marLeft w:val="0"/>
      <w:marRight w:val="0"/>
      <w:marTop w:val="0"/>
      <w:marBottom w:val="0"/>
      <w:divBdr>
        <w:top w:val="none" w:sz="0" w:space="0" w:color="auto"/>
        <w:left w:val="none" w:sz="0" w:space="0" w:color="auto"/>
        <w:bottom w:val="none" w:sz="0" w:space="0" w:color="auto"/>
        <w:right w:val="none" w:sz="0" w:space="0" w:color="auto"/>
      </w:divBdr>
    </w:div>
    <w:div w:id="1275360306">
      <w:bodyDiv w:val="1"/>
      <w:marLeft w:val="0"/>
      <w:marRight w:val="0"/>
      <w:marTop w:val="0"/>
      <w:marBottom w:val="0"/>
      <w:divBdr>
        <w:top w:val="none" w:sz="0" w:space="0" w:color="auto"/>
        <w:left w:val="none" w:sz="0" w:space="0" w:color="auto"/>
        <w:bottom w:val="none" w:sz="0" w:space="0" w:color="auto"/>
        <w:right w:val="none" w:sz="0" w:space="0" w:color="auto"/>
      </w:divBdr>
    </w:div>
    <w:div w:id="1275362224">
      <w:bodyDiv w:val="1"/>
      <w:marLeft w:val="0"/>
      <w:marRight w:val="0"/>
      <w:marTop w:val="0"/>
      <w:marBottom w:val="0"/>
      <w:divBdr>
        <w:top w:val="none" w:sz="0" w:space="0" w:color="auto"/>
        <w:left w:val="none" w:sz="0" w:space="0" w:color="auto"/>
        <w:bottom w:val="none" w:sz="0" w:space="0" w:color="auto"/>
        <w:right w:val="none" w:sz="0" w:space="0" w:color="auto"/>
      </w:divBdr>
    </w:div>
    <w:div w:id="1275406412">
      <w:bodyDiv w:val="1"/>
      <w:marLeft w:val="0"/>
      <w:marRight w:val="0"/>
      <w:marTop w:val="0"/>
      <w:marBottom w:val="0"/>
      <w:divBdr>
        <w:top w:val="none" w:sz="0" w:space="0" w:color="auto"/>
        <w:left w:val="none" w:sz="0" w:space="0" w:color="auto"/>
        <w:bottom w:val="none" w:sz="0" w:space="0" w:color="auto"/>
        <w:right w:val="none" w:sz="0" w:space="0" w:color="auto"/>
      </w:divBdr>
    </w:div>
    <w:div w:id="1275594569">
      <w:bodyDiv w:val="1"/>
      <w:marLeft w:val="0"/>
      <w:marRight w:val="0"/>
      <w:marTop w:val="0"/>
      <w:marBottom w:val="0"/>
      <w:divBdr>
        <w:top w:val="none" w:sz="0" w:space="0" w:color="auto"/>
        <w:left w:val="none" w:sz="0" w:space="0" w:color="auto"/>
        <w:bottom w:val="none" w:sz="0" w:space="0" w:color="auto"/>
        <w:right w:val="none" w:sz="0" w:space="0" w:color="auto"/>
      </w:divBdr>
    </w:div>
    <w:div w:id="1275790261">
      <w:bodyDiv w:val="1"/>
      <w:marLeft w:val="0"/>
      <w:marRight w:val="0"/>
      <w:marTop w:val="0"/>
      <w:marBottom w:val="0"/>
      <w:divBdr>
        <w:top w:val="none" w:sz="0" w:space="0" w:color="auto"/>
        <w:left w:val="none" w:sz="0" w:space="0" w:color="auto"/>
        <w:bottom w:val="none" w:sz="0" w:space="0" w:color="auto"/>
        <w:right w:val="none" w:sz="0" w:space="0" w:color="auto"/>
      </w:divBdr>
    </w:div>
    <w:div w:id="1275865605">
      <w:bodyDiv w:val="1"/>
      <w:marLeft w:val="0"/>
      <w:marRight w:val="0"/>
      <w:marTop w:val="0"/>
      <w:marBottom w:val="0"/>
      <w:divBdr>
        <w:top w:val="none" w:sz="0" w:space="0" w:color="auto"/>
        <w:left w:val="none" w:sz="0" w:space="0" w:color="auto"/>
        <w:bottom w:val="none" w:sz="0" w:space="0" w:color="auto"/>
        <w:right w:val="none" w:sz="0" w:space="0" w:color="auto"/>
      </w:divBdr>
    </w:div>
    <w:div w:id="1276253848">
      <w:bodyDiv w:val="1"/>
      <w:marLeft w:val="0"/>
      <w:marRight w:val="0"/>
      <w:marTop w:val="0"/>
      <w:marBottom w:val="0"/>
      <w:divBdr>
        <w:top w:val="none" w:sz="0" w:space="0" w:color="auto"/>
        <w:left w:val="none" w:sz="0" w:space="0" w:color="auto"/>
        <w:bottom w:val="none" w:sz="0" w:space="0" w:color="auto"/>
        <w:right w:val="none" w:sz="0" w:space="0" w:color="auto"/>
      </w:divBdr>
    </w:div>
    <w:div w:id="1277061897">
      <w:bodyDiv w:val="1"/>
      <w:marLeft w:val="0"/>
      <w:marRight w:val="0"/>
      <w:marTop w:val="0"/>
      <w:marBottom w:val="0"/>
      <w:divBdr>
        <w:top w:val="none" w:sz="0" w:space="0" w:color="auto"/>
        <w:left w:val="none" w:sz="0" w:space="0" w:color="auto"/>
        <w:bottom w:val="none" w:sz="0" w:space="0" w:color="auto"/>
        <w:right w:val="none" w:sz="0" w:space="0" w:color="auto"/>
      </w:divBdr>
    </w:div>
    <w:div w:id="1277180116">
      <w:bodyDiv w:val="1"/>
      <w:marLeft w:val="0"/>
      <w:marRight w:val="0"/>
      <w:marTop w:val="0"/>
      <w:marBottom w:val="0"/>
      <w:divBdr>
        <w:top w:val="none" w:sz="0" w:space="0" w:color="auto"/>
        <w:left w:val="none" w:sz="0" w:space="0" w:color="auto"/>
        <w:bottom w:val="none" w:sz="0" w:space="0" w:color="auto"/>
        <w:right w:val="none" w:sz="0" w:space="0" w:color="auto"/>
      </w:divBdr>
    </w:div>
    <w:div w:id="1277370397">
      <w:bodyDiv w:val="1"/>
      <w:marLeft w:val="0"/>
      <w:marRight w:val="0"/>
      <w:marTop w:val="0"/>
      <w:marBottom w:val="0"/>
      <w:divBdr>
        <w:top w:val="none" w:sz="0" w:space="0" w:color="auto"/>
        <w:left w:val="none" w:sz="0" w:space="0" w:color="auto"/>
        <w:bottom w:val="none" w:sz="0" w:space="0" w:color="auto"/>
        <w:right w:val="none" w:sz="0" w:space="0" w:color="auto"/>
      </w:divBdr>
    </w:div>
    <w:div w:id="1277370476">
      <w:bodyDiv w:val="1"/>
      <w:marLeft w:val="0"/>
      <w:marRight w:val="0"/>
      <w:marTop w:val="0"/>
      <w:marBottom w:val="0"/>
      <w:divBdr>
        <w:top w:val="none" w:sz="0" w:space="0" w:color="auto"/>
        <w:left w:val="none" w:sz="0" w:space="0" w:color="auto"/>
        <w:bottom w:val="none" w:sz="0" w:space="0" w:color="auto"/>
        <w:right w:val="none" w:sz="0" w:space="0" w:color="auto"/>
      </w:divBdr>
    </w:div>
    <w:div w:id="1277370559">
      <w:bodyDiv w:val="1"/>
      <w:marLeft w:val="0"/>
      <w:marRight w:val="0"/>
      <w:marTop w:val="0"/>
      <w:marBottom w:val="0"/>
      <w:divBdr>
        <w:top w:val="none" w:sz="0" w:space="0" w:color="auto"/>
        <w:left w:val="none" w:sz="0" w:space="0" w:color="auto"/>
        <w:bottom w:val="none" w:sz="0" w:space="0" w:color="auto"/>
        <w:right w:val="none" w:sz="0" w:space="0" w:color="auto"/>
      </w:divBdr>
    </w:div>
    <w:div w:id="1277563695">
      <w:bodyDiv w:val="1"/>
      <w:marLeft w:val="0"/>
      <w:marRight w:val="0"/>
      <w:marTop w:val="0"/>
      <w:marBottom w:val="0"/>
      <w:divBdr>
        <w:top w:val="none" w:sz="0" w:space="0" w:color="auto"/>
        <w:left w:val="none" w:sz="0" w:space="0" w:color="auto"/>
        <w:bottom w:val="none" w:sz="0" w:space="0" w:color="auto"/>
        <w:right w:val="none" w:sz="0" w:space="0" w:color="auto"/>
      </w:divBdr>
    </w:div>
    <w:div w:id="1277641406">
      <w:bodyDiv w:val="1"/>
      <w:marLeft w:val="0"/>
      <w:marRight w:val="0"/>
      <w:marTop w:val="0"/>
      <w:marBottom w:val="0"/>
      <w:divBdr>
        <w:top w:val="none" w:sz="0" w:space="0" w:color="auto"/>
        <w:left w:val="none" w:sz="0" w:space="0" w:color="auto"/>
        <w:bottom w:val="none" w:sz="0" w:space="0" w:color="auto"/>
        <w:right w:val="none" w:sz="0" w:space="0" w:color="auto"/>
      </w:divBdr>
    </w:div>
    <w:div w:id="1278411005">
      <w:bodyDiv w:val="1"/>
      <w:marLeft w:val="0"/>
      <w:marRight w:val="0"/>
      <w:marTop w:val="0"/>
      <w:marBottom w:val="0"/>
      <w:divBdr>
        <w:top w:val="none" w:sz="0" w:space="0" w:color="auto"/>
        <w:left w:val="none" w:sz="0" w:space="0" w:color="auto"/>
        <w:bottom w:val="none" w:sz="0" w:space="0" w:color="auto"/>
        <w:right w:val="none" w:sz="0" w:space="0" w:color="auto"/>
      </w:divBdr>
    </w:div>
    <w:div w:id="1278760708">
      <w:bodyDiv w:val="1"/>
      <w:marLeft w:val="0"/>
      <w:marRight w:val="0"/>
      <w:marTop w:val="0"/>
      <w:marBottom w:val="0"/>
      <w:divBdr>
        <w:top w:val="none" w:sz="0" w:space="0" w:color="auto"/>
        <w:left w:val="none" w:sz="0" w:space="0" w:color="auto"/>
        <w:bottom w:val="none" w:sz="0" w:space="0" w:color="auto"/>
        <w:right w:val="none" w:sz="0" w:space="0" w:color="auto"/>
      </w:divBdr>
    </w:div>
    <w:div w:id="1278834121">
      <w:bodyDiv w:val="1"/>
      <w:marLeft w:val="0"/>
      <w:marRight w:val="0"/>
      <w:marTop w:val="0"/>
      <w:marBottom w:val="0"/>
      <w:divBdr>
        <w:top w:val="none" w:sz="0" w:space="0" w:color="auto"/>
        <w:left w:val="none" w:sz="0" w:space="0" w:color="auto"/>
        <w:bottom w:val="none" w:sz="0" w:space="0" w:color="auto"/>
        <w:right w:val="none" w:sz="0" w:space="0" w:color="auto"/>
      </w:divBdr>
    </w:div>
    <w:div w:id="1279220630">
      <w:bodyDiv w:val="1"/>
      <w:marLeft w:val="0"/>
      <w:marRight w:val="0"/>
      <w:marTop w:val="0"/>
      <w:marBottom w:val="0"/>
      <w:divBdr>
        <w:top w:val="none" w:sz="0" w:space="0" w:color="auto"/>
        <w:left w:val="none" w:sz="0" w:space="0" w:color="auto"/>
        <w:bottom w:val="none" w:sz="0" w:space="0" w:color="auto"/>
        <w:right w:val="none" w:sz="0" w:space="0" w:color="auto"/>
      </w:divBdr>
    </w:div>
    <w:div w:id="1279293186">
      <w:bodyDiv w:val="1"/>
      <w:marLeft w:val="0"/>
      <w:marRight w:val="0"/>
      <w:marTop w:val="0"/>
      <w:marBottom w:val="0"/>
      <w:divBdr>
        <w:top w:val="none" w:sz="0" w:space="0" w:color="auto"/>
        <w:left w:val="none" w:sz="0" w:space="0" w:color="auto"/>
        <w:bottom w:val="none" w:sz="0" w:space="0" w:color="auto"/>
        <w:right w:val="none" w:sz="0" w:space="0" w:color="auto"/>
      </w:divBdr>
    </w:div>
    <w:div w:id="1279754102">
      <w:bodyDiv w:val="1"/>
      <w:marLeft w:val="0"/>
      <w:marRight w:val="0"/>
      <w:marTop w:val="0"/>
      <w:marBottom w:val="0"/>
      <w:divBdr>
        <w:top w:val="none" w:sz="0" w:space="0" w:color="auto"/>
        <w:left w:val="none" w:sz="0" w:space="0" w:color="auto"/>
        <w:bottom w:val="none" w:sz="0" w:space="0" w:color="auto"/>
        <w:right w:val="none" w:sz="0" w:space="0" w:color="auto"/>
      </w:divBdr>
    </w:div>
    <w:div w:id="1280137417">
      <w:bodyDiv w:val="1"/>
      <w:marLeft w:val="0"/>
      <w:marRight w:val="0"/>
      <w:marTop w:val="0"/>
      <w:marBottom w:val="0"/>
      <w:divBdr>
        <w:top w:val="none" w:sz="0" w:space="0" w:color="auto"/>
        <w:left w:val="none" w:sz="0" w:space="0" w:color="auto"/>
        <w:bottom w:val="none" w:sz="0" w:space="0" w:color="auto"/>
        <w:right w:val="none" w:sz="0" w:space="0" w:color="auto"/>
      </w:divBdr>
    </w:div>
    <w:div w:id="1280138629">
      <w:bodyDiv w:val="1"/>
      <w:marLeft w:val="0"/>
      <w:marRight w:val="0"/>
      <w:marTop w:val="0"/>
      <w:marBottom w:val="0"/>
      <w:divBdr>
        <w:top w:val="none" w:sz="0" w:space="0" w:color="auto"/>
        <w:left w:val="none" w:sz="0" w:space="0" w:color="auto"/>
        <w:bottom w:val="none" w:sz="0" w:space="0" w:color="auto"/>
        <w:right w:val="none" w:sz="0" w:space="0" w:color="auto"/>
      </w:divBdr>
    </w:div>
    <w:div w:id="1280722131">
      <w:bodyDiv w:val="1"/>
      <w:marLeft w:val="0"/>
      <w:marRight w:val="0"/>
      <w:marTop w:val="0"/>
      <w:marBottom w:val="0"/>
      <w:divBdr>
        <w:top w:val="none" w:sz="0" w:space="0" w:color="auto"/>
        <w:left w:val="none" w:sz="0" w:space="0" w:color="auto"/>
        <w:bottom w:val="none" w:sz="0" w:space="0" w:color="auto"/>
        <w:right w:val="none" w:sz="0" w:space="0" w:color="auto"/>
      </w:divBdr>
    </w:div>
    <w:div w:id="1281256244">
      <w:bodyDiv w:val="1"/>
      <w:marLeft w:val="0"/>
      <w:marRight w:val="0"/>
      <w:marTop w:val="0"/>
      <w:marBottom w:val="0"/>
      <w:divBdr>
        <w:top w:val="none" w:sz="0" w:space="0" w:color="auto"/>
        <w:left w:val="none" w:sz="0" w:space="0" w:color="auto"/>
        <w:bottom w:val="none" w:sz="0" w:space="0" w:color="auto"/>
        <w:right w:val="none" w:sz="0" w:space="0" w:color="auto"/>
      </w:divBdr>
    </w:div>
    <w:div w:id="1281259513">
      <w:bodyDiv w:val="1"/>
      <w:marLeft w:val="0"/>
      <w:marRight w:val="0"/>
      <w:marTop w:val="0"/>
      <w:marBottom w:val="0"/>
      <w:divBdr>
        <w:top w:val="none" w:sz="0" w:space="0" w:color="auto"/>
        <w:left w:val="none" w:sz="0" w:space="0" w:color="auto"/>
        <w:bottom w:val="none" w:sz="0" w:space="0" w:color="auto"/>
        <w:right w:val="none" w:sz="0" w:space="0" w:color="auto"/>
      </w:divBdr>
    </w:div>
    <w:div w:id="1281298251">
      <w:bodyDiv w:val="1"/>
      <w:marLeft w:val="0"/>
      <w:marRight w:val="0"/>
      <w:marTop w:val="0"/>
      <w:marBottom w:val="0"/>
      <w:divBdr>
        <w:top w:val="none" w:sz="0" w:space="0" w:color="auto"/>
        <w:left w:val="none" w:sz="0" w:space="0" w:color="auto"/>
        <w:bottom w:val="none" w:sz="0" w:space="0" w:color="auto"/>
        <w:right w:val="none" w:sz="0" w:space="0" w:color="auto"/>
      </w:divBdr>
    </w:div>
    <w:div w:id="1281960808">
      <w:bodyDiv w:val="1"/>
      <w:marLeft w:val="0"/>
      <w:marRight w:val="0"/>
      <w:marTop w:val="0"/>
      <w:marBottom w:val="0"/>
      <w:divBdr>
        <w:top w:val="none" w:sz="0" w:space="0" w:color="auto"/>
        <w:left w:val="none" w:sz="0" w:space="0" w:color="auto"/>
        <w:bottom w:val="none" w:sz="0" w:space="0" w:color="auto"/>
        <w:right w:val="none" w:sz="0" w:space="0" w:color="auto"/>
      </w:divBdr>
    </w:div>
    <w:div w:id="1282225744">
      <w:bodyDiv w:val="1"/>
      <w:marLeft w:val="0"/>
      <w:marRight w:val="0"/>
      <w:marTop w:val="0"/>
      <w:marBottom w:val="0"/>
      <w:divBdr>
        <w:top w:val="none" w:sz="0" w:space="0" w:color="auto"/>
        <w:left w:val="none" w:sz="0" w:space="0" w:color="auto"/>
        <w:bottom w:val="none" w:sz="0" w:space="0" w:color="auto"/>
        <w:right w:val="none" w:sz="0" w:space="0" w:color="auto"/>
      </w:divBdr>
    </w:div>
    <w:div w:id="1282491873">
      <w:bodyDiv w:val="1"/>
      <w:marLeft w:val="0"/>
      <w:marRight w:val="0"/>
      <w:marTop w:val="0"/>
      <w:marBottom w:val="0"/>
      <w:divBdr>
        <w:top w:val="none" w:sz="0" w:space="0" w:color="auto"/>
        <w:left w:val="none" w:sz="0" w:space="0" w:color="auto"/>
        <w:bottom w:val="none" w:sz="0" w:space="0" w:color="auto"/>
        <w:right w:val="none" w:sz="0" w:space="0" w:color="auto"/>
      </w:divBdr>
    </w:div>
    <w:div w:id="1282568012">
      <w:bodyDiv w:val="1"/>
      <w:marLeft w:val="0"/>
      <w:marRight w:val="0"/>
      <w:marTop w:val="0"/>
      <w:marBottom w:val="0"/>
      <w:divBdr>
        <w:top w:val="none" w:sz="0" w:space="0" w:color="auto"/>
        <w:left w:val="none" w:sz="0" w:space="0" w:color="auto"/>
        <w:bottom w:val="none" w:sz="0" w:space="0" w:color="auto"/>
        <w:right w:val="none" w:sz="0" w:space="0" w:color="auto"/>
      </w:divBdr>
    </w:div>
    <w:div w:id="1282615358">
      <w:bodyDiv w:val="1"/>
      <w:marLeft w:val="0"/>
      <w:marRight w:val="0"/>
      <w:marTop w:val="0"/>
      <w:marBottom w:val="0"/>
      <w:divBdr>
        <w:top w:val="none" w:sz="0" w:space="0" w:color="auto"/>
        <w:left w:val="none" w:sz="0" w:space="0" w:color="auto"/>
        <w:bottom w:val="none" w:sz="0" w:space="0" w:color="auto"/>
        <w:right w:val="none" w:sz="0" w:space="0" w:color="auto"/>
      </w:divBdr>
    </w:div>
    <w:div w:id="1282682951">
      <w:bodyDiv w:val="1"/>
      <w:marLeft w:val="0"/>
      <w:marRight w:val="0"/>
      <w:marTop w:val="0"/>
      <w:marBottom w:val="0"/>
      <w:divBdr>
        <w:top w:val="none" w:sz="0" w:space="0" w:color="auto"/>
        <w:left w:val="none" w:sz="0" w:space="0" w:color="auto"/>
        <w:bottom w:val="none" w:sz="0" w:space="0" w:color="auto"/>
        <w:right w:val="none" w:sz="0" w:space="0" w:color="auto"/>
      </w:divBdr>
    </w:div>
    <w:div w:id="1282802626">
      <w:bodyDiv w:val="1"/>
      <w:marLeft w:val="0"/>
      <w:marRight w:val="0"/>
      <w:marTop w:val="0"/>
      <w:marBottom w:val="0"/>
      <w:divBdr>
        <w:top w:val="none" w:sz="0" w:space="0" w:color="auto"/>
        <w:left w:val="none" w:sz="0" w:space="0" w:color="auto"/>
        <w:bottom w:val="none" w:sz="0" w:space="0" w:color="auto"/>
        <w:right w:val="none" w:sz="0" w:space="0" w:color="auto"/>
      </w:divBdr>
    </w:div>
    <w:div w:id="1282958245">
      <w:bodyDiv w:val="1"/>
      <w:marLeft w:val="0"/>
      <w:marRight w:val="0"/>
      <w:marTop w:val="0"/>
      <w:marBottom w:val="0"/>
      <w:divBdr>
        <w:top w:val="none" w:sz="0" w:space="0" w:color="auto"/>
        <w:left w:val="none" w:sz="0" w:space="0" w:color="auto"/>
        <w:bottom w:val="none" w:sz="0" w:space="0" w:color="auto"/>
        <w:right w:val="none" w:sz="0" w:space="0" w:color="auto"/>
      </w:divBdr>
    </w:div>
    <w:div w:id="1283000526">
      <w:bodyDiv w:val="1"/>
      <w:marLeft w:val="0"/>
      <w:marRight w:val="0"/>
      <w:marTop w:val="0"/>
      <w:marBottom w:val="0"/>
      <w:divBdr>
        <w:top w:val="none" w:sz="0" w:space="0" w:color="auto"/>
        <w:left w:val="none" w:sz="0" w:space="0" w:color="auto"/>
        <w:bottom w:val="none" w:sz="0" w:space="0" w:color="auto"/>
        <w:right w:val="none" w:sz="0" w:space="0" w:color="auto"/>
      </w:divBdr>
    </w:div>
    <w:div w:id="1283001701">
      <w:bodyDiv w:val="1"/>
      <w:marLeft w:val="0"/>
      <w:marRight w:val="0"/>
      <w:marTop w:val="0"/>
      <w:marBottom w:val="0"/>
      <w:divBdr>
        <w:top w:val="none" w:sz="0" w:space="0" w:color="auto"/>
        <w:left w:val="none" w:sz="0" w:space="0" w:color="auto"/>
        <w:bottom w:val="none" w:sz="0" w:space="0" w:color="auto"/>
        <w:right w:val="none" w:sz="0" w:space="0" w:color="auto"/>
      </w:divBdr>
    </w:div>
    <w:div w:id="1283149599">
      <w:bodyDiv w:val="1"/>
      <w:marLeft w:val="0"/>
      <w:marRight w:val="0"/>
      <w:marTop w:val="0"/>
      <w:marBottom w:val="0"/>
      <w:divBdr>
        <w:top w:val="none" w:sz="0" w:space="0" w:color="auto"/>
        <w:left w:val="none" w:sz="0" w:space="0" w:color="auto"/>
        <w:bottom w:val="none" w:sz="0" w:space="0" w:color="auto"/>
        <w:right w:val="none" w:sz="0" w:space="0" w:color="auto"/>
      </w:divBdr>
    </w:div>
    <w:div w:id="1283415528">
      <w:bodyDiv w:val="1"/>
      <w:marLeft w:val="0"/>
      <w:marRight w:val="0"/>
      <w:marTop w:val="0"/>
      <w:marBottom w:val="0"/>
      <w:divBdr>
        <w:top w:val="none" w:sz="0" w:space="0" w:color="auto"/>
        <w:left w:val="none" w:sz="0" w:space="0" w:color="auto"/>
        <w:bottom w:val="none" w:sz="0" w:space="0" w:color="auto"/>
        <w:right w:val="none" w:sz="0" w:space="0" w:color="auto"/>
      </w:divBdr>
    </w:div>
    <w:div w:id="1283419982">
      <w:bodyDiv w:val="1"/>
      <w:marLeft w:val="0"/>
      <w:marRight w:val="0"/>
      <w:marTop w:val="0"/>
      <w:marBottom w:val="0"/>
      <w:divBdr>
        <w:top w:val="none" w:sz="0" w:space="0" w:color="auto"/>
        <w:left w:val="none" w:sz="0" w:space="0" w:color="auto"/>
        <w:bottom w:val="none" w:sz="0" w:space="0" w:color="auto"/>
        <w:right w:val="none" w:sz="0" w:space="0" w:color="auto"/>
      </w:divBdr>
    </w:div>
    <w:div w:id="1283925294">
      <w:bodyDiv w:val="1"/>
      <w:marLeft w:val="0"/>
      <w:marRight w:val="0"/>
      <w:marTop w:val="0"/>
      <w:marBottom w:val="0"/>
      <w:divBdr>
        <w:top w:val="none" w:sz="0" w:space="0" w:color="auto"/>
        <w:left w:val="none" w:sz="0" w:space="0" w:color="auto"/>
        <w:bottom w:val="none" w:sz="0" w:space="0" w:color="auto"/>
        <w:right w:val="none" w:sz="0" w:space="0" w:color="auto"/>
      </w:divBdr>
    </w:div>
    <w:div w:id="1284075016">
      <w:bodyDiv w:val="1"/>
      <w:marLeft w:val="0"/>
      <w:marRight w:val="0"/>
      <w:marTop w:val="0"/>
      <w:marBottom w:val="0"/>
      <w:divBdr>
        <w:top w:val="none" w:sz="0" w:space="0" w:color="auto"/>
        <w:left w:val="none" w:sz="0" w:space="0" w:color="auto"/>
        <w:bottom w:val="none" w:sz="0" w:space="0" w:color="auto"/>
        <w:right w:val="none" w:sz="0" w:space="0" w:color="auto"/>
      </w:divBdr>
    </w:div>
    <w:div w:id="1284117576">
      <w:bodyDiv w:val="1"/>
      <w:marLeft w:val="0"/>
      <w:marRight w:val="0"/>
      <w:marTop w:val="0"/>
      <w:marBottom w:val="0"/>
      <w:divBdr>
        <w:top w:val="none" w:sz="0" w:space="0" w:color="auto"/>
        <w:left w:val="none" w:sz="0" w:space="0" w:color="auto"/>
        <w:bottom w:val="none" w:sz="0" w:space="0" w:color="auto"/>
        <w:right w:val="none" w:sz="0" w:space="0" w:color="auto"/>
      </w:divBdr>
    </w:div>
    <w:div w:id="1284119167">
      <w:bodyDiv w:val="1"/>
      <w:marLeft w:val="0"/>
      <w:marRight w:val="0"/>
      <w:marTop w:val="0"/>
      <w:marBottom w:val="0"/>
      <w:divBdr>
        <w:top w:val="none" w:sz="0" w:space="0" w:color="auto"/>
        <w:left w:val="none" w:sz="0" w:space="0" w:color="auto"/>
        <w:bottom w:val="none" w:sz="0" w:space="0" w:color="auto"/>
        <w:right w:val="none" w:sz="0" w:space="0" w:color="auto"/>
      </w:divBdr>
    </w:div>
    <w:div w:id="1284380259">
      <w:bodyDiv w:val="1"/>
      <w:marLeft w:val="0"/>
      <w:marRight w:val="0"/>
      <w:marTop w:val="0"/>
      <w:marBottom w:val="0"/>
      <w:divBdr>
        <w:top w:val="none" w:sz="0" w:space="0" w:color="auto"/>
        <w:left w:val="none" w:sz="0" w:space="0" w:color="auto"/>
        <w:bottom w:val="none" w:sz="0" w:space="0" w:color="auto"/>
        <w:right w:val="none" w:sz="0" w:space="0" w:color="auto"/>
      </w:divBdr>
    </w:div>
    <w:div w:id="1285038398">
      <w:bodyDiv w:val="1"/>
      <w:marLeft w:val="0"/>
      <w:marRight w:val="0"/>
      <w:marTop w:val="0"/>
      <w:marBottom w:val="0"/>
      <w:divBdr>
        <w:top w:val="none" w:sz="0" w:space="0" w:color="auto"/>
        <w:left w:val="none" w:sz="0" w:space="0" w:color="auto"/>
        <w:bottom w:val="none" w:sz="0" w:space="0" w:color="auto"/>
        <w:right w:val="none" w:sz="0" w:space="0" w:color="auto"/>
      </w:divBdr>
    </w:div>
    <w:div w:id="1285112503">
      <w:bodyDiv w:val="1"/>
      <w:marLeft w:val="0"/>
      <w:marRight w:val="0"/>
      <w:marTop w:val="0"/>
      <w:marBottom w:val="0"/>
      <w:divBdr>
        <w:top w:val="none" w:sz="0" w:space="0" w:color="auto"/>
        <w:left w:val="none" w:sz="0" w:space="0" w:color="auto"/>
        <w:bottom w:val="none" w:sz="0" w:space="0" w:color="auto"/>
        <w:right w:val="none" w:sz="0" w:space="0" w:color="auto"/>
      </w:divBdr>
    </w:div>
    <w:div w:id="1285312549">
      <w:bodyDiv w:val="1"/>
      <w:marLeft w:val="0"/>
      <w:marRight w:val="0"/>
      <w:marTop w:val="0"/>
      <w:marBottom w:val="0"/>
      <w:divBdr>
        <w:top w:val="none" w:sz="0" w:space="0" w:color="auto"/>
        <w:left w:val="none" w:sz="0" w:space="0" w:color="auto"/>
        <w:bottom w:val="none" w:sz="0" w:space="0" w:color="auto"/>
        <w:right w:val="none" w:sz="0" w:space="0" w:color="auto"/>
      </w:divBdr>
    </w:div>
    <w:div w:id="1285454854">
      <w:bodyDiv w:val="1"/>
      <w:marLeft w:val="0"/>
      <w:marRight w:val="0"/>
      <w:marTop w:val="0"/>
      <w:marBottom w:val="0"/>
      <w:divBdr>
        <w:top w:val="none" w:sz="0" w:space="0" w:color="auto"/>
        <w:left w:val="none" w:sz="0" w:space="0" w:color="auto"/>
        <w:bottom w:val="none" w:sz="0" w:space="0" w:color="auto"/>
        <w:right w:val="none" w:sz="0" w:space="0" w:color="auto"/>
      </w:divBdr>
    </w:div>
    <w:div w:id="1285772224">
      <w:bodyDiv w:val="1"/>
      <w:marLeft w:val="0"/>
      <w:marRight w:val="0"/>
      <w:marTop w:val="0"/>
      <w:marBottom w:val="0"/>
      <w:divBdr>
        <w:top w:val="none" w:sz="0" w:space="0" w:color="auto"/>
        <w:left w:val="none" w:sz="0" w:space="0" w:color="auto"/>
        <w:bottom w:val="none" w:sz="0" w:space="0" w:color="auto"/>
        <w:right w:val="none" w:sz="0" w:space="0" w:color="auto"/>
      </w:divBdr>
    </w:div>
    <w:div w:id="1285842037">
      <w:bodyDiv w:val="1"/>
      <w:marLeft w:val="0"/>
      <w:marRight w:val="0"/>
      <w:marTop w:val="0"/>
      <w:marBottom w:val="0"/>
      <w:divBdr>
        <w:top w:val="none" w:sz="0" w:space="0" w:color="auto"/>
        <w:left w:val="none" w:sz="0" w:space="0" w:color="auto"/>
        <w:bottom w:val="none" w:sz="0" w:space="0" w:color="auto"/>
        <w:right w:val="none" w:sz="0" w:space="0" w:color="auto"/>
      </w:divBdr>
    </w:div>
    <w:div w:id="1286354675">
      <w:bodyDiv w:val="1"/>
      <w:marLeft w:val="0"/>
      <w:marRight w:val="0"/>
      <w:marTop w:val="0"/>
      <w:marBottom w:val="0"/>
      <w:divBdr>
        <w:top w:val="none" w:sz="0" w:space="0" w:color="auto"/>
        <w:left w:val="none" w:sz="0" w:space="0" w:color="auto"/>
        <w:bottom w:val="none" w:sz="0" w:space="0" w:color="auto"/>
        <w:right w:val="none" w:sz="0" w:space="0" w:color="auto"/>
      </w:divBdr>
    </w:div>
    <w:div w:id="1286736780">
      <w:bodyDiv w:val="1"/>
      <w:marLeft w:val="0"/>
      <w:marRight w:val="0"/>
      <w:marTop w:val="0"/>
      <w:marBottom w:val="0"/>
      <w:divBdr>
        <w:top w:val="none" w:sz="0" w:space="0" w:color="auto"/>
        <w:left w:val="none" w:sz="0" w:space="0" w:color="auto"/>
        <w:bottom w:val="none" w:sz="0" w:space="0" w:color="auto"/>
        <w:right w:val="none" w:sz="0" w:space="0" w:color="auto"/>
      </w:divBdr>
    </w:div>
    <w:div w:id="1286738971">
      <w:bodyDiv w:val="1"/>
      <w:marLeft w:val="0"/>
      <w:marRight w:val="0"/>
      <w:marTop w:val="0"/>
      <w:marBottom w:val="0"/>
      <w:divBdr>
        <w:top w:val="none" w:sz="0" w:space="0" w:color="auto"/>
        <w:left w:val="none" w:sz="0" w:space="0" w:color="auto"/>
        <w:bottom w:val="none" w:sz="0" w:space="0" w:color="auto"/>
        <w:right w:val="none" w:sz="0" w:space="0" w:color="auto"/>
      </w:divBdr>
    </w:div>
    <w:div w:id="1286816767">
      <w:bodyDiv w:val="1"/>
      <w:marLeft w:val="0"/>
      <w:marRight w:val="0"/>
      <w:marTop w:val="0"/>
      <w:marBottom w:val="0"/>
      <w:divBdr>
        <w:top w:val="none" w:sz="0" w:space="0" w:color="auto"/>
        <w:left w:val="none" w:sz="0" w:space="0" w:color="auto"/>
        <w:bottom w:val="none" w:sz="0" w:space="0" w:color="auto"/>
        <w:right w:val="none" w:sz="0" w:space="0" w:color="auto"/>
      </w:divBdr>
    </w:div>
    <w:div w:id="1287195727">
      <w:bodyDiv w:val="1"/>
      <w:marLeft w:val="0"/>
      <w:marRight w:val="0"/>
      <w:marTop w:val="0"/>
      <w:marBottom w:val="0"/>
      <w:divBdr>
        <w:top w:val="none" w:sz="0" w:space="0" w:color="auto"/>
        <w:left w:val="none" w:sz="0" w:space="0" w:color="auto"/>
        <w:bottom w:val="none" w:sz="0" w:space="0" w:color="auto"/>
        <w:right w:val="none" w:sz="0" w:space="0" w:color="auto"/>
      </w:divBdr>
    </w:div>
    <w:div w:id="1287618157">
      <w:bodyDiv w:val="1"/>
      <w:marLeft w:val="0"/>
      <w:marRight w:val="0"/>
      <w:marTop w:val="0"/>
      <w:marBottom w:val="0"/>
      <w:divBdr>
        <w:top w:val="none" w:sz="0" w:space="0" w:color="auto"/>
        <w:left w:val="none" w:sz="0" w:space="0" w:color="auto"/>
        <w:bottom w:val="none" w:sz="0" w:space="0" w:color="auto"/>
        <w:right w:val="none" w:sz="0" w:space="0" w:color="auto"/>
      </w:divBdr>
    </w:div>
    <w:div w:id="1287929199">
      <w:bodyDiv w:val="1"/>
      <w:marLeft w:val="0"/>
      <w:marRight w:val="0"/>
      <w:marTop w:val="0"/>
      <w:marBottom w:val="0"/>
      <w:divBdr>
        <w:top w:val="none" w:sz="0" w:space="0" w:color="auto"/>
        <w:left w:val="none" w:sz="0" w:space="0" w:color="auto"/>
        <w:bottom w:val="none" w:sz="0" w:space="0" w:color="auto"/>
        <w:right w:val="none" w:sz="0" w:space="0" w:color="auto"/>
      </w:divBdr>
    </w:div>
    <w:div w:id="1288243381">
      <w:bodyDiv w:val="1"/>
      <w:marLeft w:val="0"/>
      <w:marRight w:val="0"/>
      <w:marTop w:val="0"/>
      <w:marBottom w:val="0"/>
      <w:divBdr>
        <w:top w:val="none" w:sz="0" w:space="0" w:color="auto"/>
        <w:left w:val="none" w:sz="0" w:space="0" w:color="auto"/>
        <w:bottom w:val="none" w:sz="0" w:space="0" w:color="auto"/>
        <w:right w:val="none" w:sz="0" w:space="0" w:color="auto"/>
      </w:divBdr>
    </w:div>
    <w:div w:id="1288316133">
      <w:bodyDiv w:val="1"/>
      <w:marLeft w:val="0"/>
      <w:marRight w:val="0"/>
      <w:marTop w:val="0"/>
      <w:marBottom w:val="0"/>
      <w:divBdr>
        <w:top w:val="none" w:sz="0" w:space="0" w:color="auto"/>
        <w:left w:val="none" w:sz="0" w:space="0" w:color="auto"/>
        <w:bottom w:val="none" w:sz="0" w:space="0" w:color="auto"/>
        <w:right w:val="none" w:sz="0" w:space="0" w:color="auto"/>
      </w:divBdr>
    </w:div>
    <w:div w:id="1288508585">
      <w:bodyDiv w:val="1"/>
      <w:marLeft w:val="0"/>
      <w:marRight w:val="0"/>
      <w:marTop w:val="0"/>
      <w:marBottom w:val="0"/>
      <w:divBdr>
        <w:top w:val="none" w:sz="0" w:space="0" w:color="auto"/>
        <w:left w:val="none" w:sz="0" w:space="0" w:color="auto"/>
        <w:bottom w:val="none" w:sz="0" w:space="0" w:color="auto"/>
        <w:right w:val="none" w:sz="0" w:space="0" w:color="auto"/>
      </w:divBdr>
    </w:div>
    <w:div w:id="1288582471">
      <w:bodyDiv w:val="1"/>
      <w:marLeft w:val="0"/>
      <w:marRight w:val="0"/>
      <w:marTop w:val="0"/>
      <w:marBottom w:val="0"/>
      <w:divBdr>
        <w:top w:val="none" w:sz="0" w:space="0" w:color="auto"/>
        <w:left w:val="none" w:sz="0" w:space="0" w:color="auto"/>
        <w:bottom w:val="none" w:sz="0" w:space="0" w:color="auto"/>
        <w:right w:val="none" w:sz="0" w:space="0" w:color="auto"/>
      </w:divBdr>
    </w:div>
    <w:div w:id="1288732268">
      <w:bodyDiv w:val="1"/>
      <w:marLeft w:val="0"/>
      <w:marRight w:val="0"/>
      <w:marTop w:val="0"/>
      <w:marBottom w:val="0"/>
      <w:divBdr>
        <w:top w:val="none" w:sz="0" w:space="0" w:color="auto"/>
        <w:left w:val="none" w:sz="0" w:space="0" w:color="auto"/>
        <w:bottom w:val="none" w:sz="0" w:space="0" w:color="auto"/>
        <w:right w:val="none" w:sz="0" w:space="0" w:color="auto"/>
      </w:divBdr>
    </w:div>
    <w:div w:id="1288926779">
      <w:bodyDiv w:val="1"/>
      <w:marLeft w:val="0"/>
      <w:marRight w:val="0"/>
      <w:marTop w:val="0"/>
      <w:marBottom w:val="0"/>
      <w:divBdr>
        <w:top w:val="none" w:sz="0" w:space="0" w:color="auto"/>
        <w:left w:val="none" w:sz="0" w:space="0" w:color="auto"/>
        <w:bottom w:val="none" w:sz="0" w:space="0" w:color="auto"/>
        <w:right w:val="none" w:sz="0" w:space="0" w:color="auto"/>
      </w:divBdr>
    </w:div>
    <w:div w:id="1289120318">
      <w:bodyDiv w:val="1"/>
      <w:marLeft w:val="0"/>
      <w:marRight w:val="0"/>
      <w:marTop w:val="0"/>
      <w:marBottom w:val="0"/>
      <w:divBdr>
        <w:top w:val="none" w:sz="0" w:space="0" w:color="auto"/>
        <w:left w:val="none" w:sz="0" w:space="0" w:color="auto"/>
        <w:bottom w:val="none" w:sz="0" w:space="0" w:color="auto"/>
        <w:right w:val="none" w:sz="0" w:space="0" w:color="auto"/>
      </w:divBdr>
    </w:div>
    <w:div w:id="1289355385">
      <w:bodyDiv w:val="1"/>
      <w:marLeft w:val="0"/>
      <w:marRight w:val="0"/>
      <w:marTop w:val="0"/>
      <w:marBottom w:val="0"/>
      <w:divBdr>
        <w:top w:val="none" w:sz="0" w:space="0" w:color="auto"/>
        <w:left w:val="none" w:sz="0" w:space="0" w:color="auto"/>
        <w:bottom w:val="none" w:sz="0" w:space="0" w:color="auto"/>
        <w:right w:val="none" w:sz="0" w:space="0" w:color="auto"/>
      </w:divBdr>
    </w:div>
    <w:div w:id="1289357210">
      <w:bodyDiv w:val="1"/>
      <w:marLeft w:val="0"/>
      <w:marRight w:val="0"/>
      <w:marTop w:val="0"/>
      <w:marBottom w:val="0"/>
      <w:divBdr>
        <w:top w:val="none" w:sz="0" w:space="0" w:color="auto"/>
        <w:left w:val="none" w:sz="0" w:space="0" w:color="auto"/>
        <w:bottom w:val="none" w:sz="0" w:space="0" w:color="auto"/>
        <w:right w:val="none" w:sz="0" w:space="0" w:color="auto"/>
      </w:divBdr>
    </w:div>
    <w:div w:id="1289437241">
      <w:bodyDiv w:val="1"/>
      <w:marLeft w:val="0"/>
      <w:marRight w:val="0"/>
      <w:marTop w:val="0"/>
      <w:marBottom w:val="0"/>
      <w:divBdr>
        <w:top w:val="none" w:sz="0" w:space="0" w:color="auto"/>
        <w:left w:val="none" w:sz="0" w:space="0" w:color="auto"/>
        <w:bottom w:val="none" w:sz="0" w:space="0" w:color="auto"/>
        <w:right w:val="none" w:sz="0" w:space="0" w:color="auto"/>
      </w:divBdr>
    </w:div>
    <w:div w:id="1289703936">
      <w:bodyDiv w:val="1"/>
      <w:marLeft w:val="0"/>
      <w:marRight w:val="0"/>
      <w:marTop w:val="0"/>
      <w:marBottom w:val="0"/>
      <w:divBdr>
        <w:top w:val="none" w:sz="0" w:space="0" w:color="auto"/>
        <w:left w:val="none" w:sz="0" w:space="0" w:color="auto"/>
        <w:bottom w:val="none" w:sz="0" w:space="0" w:color="auto"/>
        <w:right w:val="none" w:sz="0" w:space="0" w:color="auto"/>
      </w:divBdr>
    </w:div>
    <w:div w:id="1289820721">
      <w:bodyDiv w:val="1"/>
      <w:marLeft w:val="0"/>
      <w:marRight w:val="0"/>
      <w:marTop w:val="0"/>
      <w:marBottom w:val="0"/>
      <w:divBdr>
        <w:top w:val="none" w:sz="0" w:space="0" w:color="auto"/>
        <w:left w:val="none" w:sz="0" w:space="0" w:color="auto"/>
        <w:bottom w:val="none" w:sz="0" w:space="0" w:color="auto"/>
        <w:right w:val="none" w:sz="0" w:space="0" w:color="auto"/>
      </w:divBdr>
    </w:div>
    <w:div w:id="1289824407">
      <w:bodyDiv w:val="1"/>
      <w:marLeft w:val="0"/>
      <w:marRight w:val="0"/>
      <w:marTop w:val="0"/>
      <w:marBottom w:val="0"/>
      <w:divBdr>
        <w:top w:val="none" w:sz="0" w:space="0" w:color="auto"/>
        <w:left w:val="none" w:sz="0" w:space="0" w:color="auto"/>
        <w:bottom w:val="none" w:sz="0" w:space="0" w:color="auto"/>
        <w:right w:val="none" w:sz="0" w:space="0" w:color="auto"/>
      </w:divBdr>
    </w:div>
    <w:div w:id="1290280267">
      <w:bodyDiv w:val="1"/>
      <w:marLeft w:val="0"/>
      <w:marRight w:val="0"/>
      <w:marTop w:val="0"/>
      <w:marBottom w:val="0"/>
      <w:divBdr>
        <w:top w:val="none" w:sz="0" w:space="0" w:color="auto"/>
        <w:left w:val="none" w:sz="0" w:space="0" w:color="auto"/>
        <w:bottom w:val="none" w:sz="0" w:space="0" w:color="auto"/>
        <w:right w:val="none" w:sz="0" w:space="0" w:color="auto"/>
      </w:divBdr>
    </w:div>
    <w:div w:id="1290892370">
      <w:bodyDiv w:val="1"/>
      <w:marLeft w:val="0"/>
      <w:marRight w:val="0"/>
      <w:marTop w:val="0"/>
      <w:marBottom w:val="0"/>
      <w:divBdr>
        <w:top w:val="none" w:sz="0" w:space="0" w:color="auto"/>
        <w:left w:val="none" w:sz="0" w:space="0" w:color="auto"/>
        <w:bottom w:val="none" w:sz="0" w:space="0" w:color="auto"/>
        <w:right w:val="none" w:sz="0" w:space="0" w:color="auto"/>
      </w:divBdr>
    </w:div>
    <w:div w:id="1291008594">
      <w:bodyDiv w:val="1"/>
      <w:marLeft w:val="0"/>
      <w:marRight w:val="0"/>
      <w:marTop w:val="0"/>
      <w:marBottom w:val="0"/>
      <w:divBdr>
        <w:top w:val="none" w:sz="0" w:space="0" w:color="auto"/>
        <w:left w:val="none" w:sz="0" w:space="0" w:color="auto"/>
        <w:bottom w:val="none" w:sz="0" w:space="0" w:color="auto"/>
        <w:right w:val="none" w:sz="0" w:space="0" w:color="auto"/>
      </w:divBdr>
    </w:div>
    <w:div w:id="1291090239">
      <w:bodyDiv w:val="1"/>
      <w:marLeft w:val="0"/>
      <w:marRight w:val="0"/>
      <w:marTop w:val="0"/>
      <w:marBottom w:val="0"/>
      <w:divBdr>
        <w:top w:val="none" w:sz="0" w:space="0" w:color="auto"/>
        <w:left w:val="none" w:sz="0" w:space="0" w:color="auto"/>
        <w:bottom w:val="none" w:sz="0" w:space="0" w:color="auto"/>
        <w:right w:val="none" w:sz="0" w:space="0" w:color="auto"/>
      </w:divBdr>
    </w:div>
    <w:div w:id="1291203611">
      <w:bodyDiv w:val="1"/>
      <w:marLeft w:val="0"/>
      <w:marRight w:val="0"/>
      <w:marTop w:val="0"/>
      <w:marBottom w:val="0"/>
      <w:divBdr>
        <w:top w:val="none" w:sz="0" w:space="0" w:color="auto"/>
        <w:left w:val="none" w:sz="0" w:space="0" w:color="auto"/>
        <w:bottom w:val="none" w:sz="0" w:space="0" w:color="auto"/>
        <w:right w:val="none" w:sz="0" w:space="0" w:color="auto"/>
      </w:divBdr>
    </w:div>
    <w:div w:id="1291474379">
      <w:bodyDiv w:val="1"/>
      <w:marLeft w:val="0"/>
      <w:marRight w:val="0"/>
      <w:marTop w:val="0"/>
      <w:marBottom w:val="0"/>
      <w:divBdr>
        <w:top w:val="none" w:sz="0" w:space="0" w:color="auto"/>
        <w:left w:val="none" w:sz="0" w:space="0" w:color="auto"/>
        <w:bottom w:val="none" w:sz="0" w:space="0" w:color="auto"/>
        <w:right w:val="none" w:sz="0" w:space="0" w:color="auto"/>
      </w:divBdr>
    </w:div>
    <w:div w:id="1291522328">
      <w:bodyDiv w:val="1"/>
      <w:marLeft w:val="0"/>
      <w:marRight w:val="0"/>
      <w:marTop w:val="0"/>
      <w:marBottom w:val="0"/>
      <w:divBdr>
        <w:top w:val="none" w:sz="0" w:space="0" w:color="auto"/>
        <w:left w:val="none" w:sz="0" w:space="0" w:color="auto"/>
        <w:bottom w:val="none" w:sz="0" w:space="0" w:color="auto"/>
        <w:right w:val="none" w:sz="0" w:space="0" w:color="auto"/>
      </w:divBdr>
    </w:div>
    <w:div w:id="1291550345">
      <w:bodyDiv w:val="1"/>
      <w:marLeft w:val="0"/>
      <w:marRight w:val="0"/>
      <w:marTop w:val="0"/>
      <w:marBottom w:val="0"/>
      <w:divBdr>
        <w:top w:val="none" w:sz="0" w:space="0" w:color="auto"/>
        <w:left w:val="none" w:sz="0" w:space="0" w:color="auto"/>
        <w:bottom w:val="none" w:sz="0" w:space="0" w:color="auto"/>
        <w:right w:val="none" w:sz="0" w:space="0" w:color="auto"/>
      </w:divBdr>
    </w:div>
    <w:div w:id="1291743009">
      <w:bodyDiv w:val="1"/>
      <w:marLeft w:val="0"/>
      <w:marRight w:val="0"/>
      <w:marTop w:val="0"/>
      <w:marBottom w:val="0"/>
      <w:divBdr>
        <w:top w:val="none" w:sz="0" w:space="0" w:color="auto"/>
        <w:left w:val="none" w:sz="0" w:space="0" w:color="auto"/>
        <w:bottom w:val="none" w:sz="0" w:space="0" w:color="auto"/>
        <w:right w:val="none" w:sz="0" w:space="0" w:color="auto"/>
      </w:divBdr>
    </w:div>
    <w:div w:id="1291789507">
      <w:bodyDiv w:val="1"/>
      <w:marLeft w:val="0"/>
      <w:marRight w:val="0"/>
      <w:marTop w:val="0"/>
      <w:marBottom w:val="0"/>
      <w:divBdr>
        <w:top w:val="none" w:sz="0" w:space="0" w:color="auto"/>
        <w:left w:val="none" w:sz="0" w:space="0" w:color="auto"/>
        <w:bottom w:val="none" w:sz="0" w:space="0" w:color="auto"/>
        <w:right w:val="none" w:sz="0" w:space="0" w:color="auto"/>
      </w:divBdr>
    </w:div>
    <w:div w:id="1292397551">
      <w:bodyDiv w:val="1"/>
      <w:marLeft w:val="0"/>
      <w:marRight w:val="0"/>
      <w:marTop w:val="0"/>
      <w:marBottom w:val="0"/>
      <w:divBdr>
        <w:top w:val="none" w:sz="0" w:space="0" w:color="auto"/>
        <w:left w:val="none" w:sz="0" w:space="0" w:color="auto"/>
        <w:bottom w:val="none" w:sz="0" w:space="0" w:color="auto"/>
        <w:right w:val="none" w:sz="0" w:space="0" w:color="auto"/>
      </w:divBdr>
    </w:div>
    <w:div w:id="1292401534">
      <w:bodyDiv w:val="1"/>
      <w:marLeft w:val="0"/>
      <w:marRight w:val="0"/>
      <w:marTop w:val="0"/>
      <w:marBottom w:val="0"/>
      <w:divBdr>
        <w:top w:val="none" w:sz="0" w:space="0" w:color="auto"/>
        <w:left w:val="none" w:sz="0" w:space="0" w:color="auto"/>
        <w:bottom w:val="none" w:sz="0" w:space="0" w:color="auto"/>
        <w:right w:val="none" w:sz="0" w:space="0" w:color="auto"/>
      </w:divBdr>
    </w:div>
    <w:div w:id="1292709473">
      <w:bodyDiv w:val="1"/>
      <w:marLeft w:val="0"/>
      <w:marRight w:val="0"/>
      <w:marTop w:val="0"/>
      <w:marBottom w:val="0"/>
      <w:divBdr>
        <w:top w:val="none" w:sz="0" w:space="0" w:color="auto"/>
        <w:left w:val="none" w:sz="0" w:space="0" w:color="auto"/>
        <w:bottom w:val="none" w:sz="0" w:space="0" w:color="auto"/>
        <w:right w:val="none" w:sz="0" w:space="0" w:color="auto"/>
      </w:divBdr>
    </w:div>
    <w:div w:id="1292979239">
      <w:bodyDiv w:val="1"/>
      <w:marLeft w:val="0"/>
      <w:marRight w:val="0"/>
      <w:marTop w:val="0"/>
      <w:marBottom w:val="0"/>
      <w:divBdr>
        <w:top w:val="none" w:sz="0" w:space="0" w:color="auto"/>
        <w:left w:val="none" w:sz="0" w:space="0" w:color="auto"/>
        <w:bottom w:val="none" w:sz="0" w:space="0" w:color="auto"/>
        <w:right w:val="none" w:sz="0" w:space="0" w:color="auto"/>
      </w:divBdr>
    </w:div>
    <w:div w:id="1293094603">
      <w:bodyDiv w:val="1"/>
      <w:marLeft w:val="0"/>
      <w:marRight w:val="0"/>
      <w:marTop w:val="0"/>
      <w:marBottom w:val="0"/>
      <w:divBdr>
        <w:top w:val="none" w:sz="0" w:space="0" w:color="auto"/>
        <w:left w:val="none" w:sz="0" w:space="0" w:color="auto"/>
        <w:bottom w:val="none" w:sz="0" w:space="0" w:color="auto"/>
        <w:right w:val="none" w:sz="0" w:space="0" w:color="auto"/>
      </w:divBdr>
    </w:div>
    <w:div w:id="1293170852">
      <w:bodyDiv w:val="1"/>
      <w:marLeft w:val="0"/>
      <w:marRight w:val="0"/>
      <w:marTop w:val="0"/>
      <w:marBottom w:val="0"/>
      <w:divBdr>
        <w:top w:val="none" w:sz="0" w:space="0" w:color="auto"/>
        <w:left w:val="none" w:sz="0" w:space="0" w:color="auto"/>
        <w:bottom w:val="none" w:sz="0" w:space="0" w:color="auto"/>
        <w:right w:val="none" w:sz="0" w:space="0" w:color="auto"/>
      </w:divBdr>
    </w:div>
    <w:div w:id="1293290743">
      <w:bodyDiv w:val="1"/>
      <w:marLeft w:val="0"/>
      <w:marRight w:val="0"/>
      <w:marTop w:val="0"/>
      <w:marBottom w:val="0"/>
      <w:divBdr>
        <w:top w:val="none" w:sz="0" w:space="0" w:color="auto"/>
        <w:left w:val="none" w:sz="0" w:space="0" w:color="auto"/>
        <w:bottom w:val="none" w:sz="0" w:space="0" w:color="auto"/>
        <w:right w:val="none" w:sz="0" w:space="0" w:color="auto"/>
      </w:divBdr>
    </w:div>
    <w:div w:id="1294092585">
      <w:bodyDiv w:val="1"/>
      <w:marLeft w:val="0"/>
      <w:marRight w:val="0"/>
      <w:marTop w:val="0"/>
      <w:marBottom w:val="0"/>
      <w:divBdr>
        <w:top w:val="none" w:sz="0" w:space="0" w:color="auto"/>
        <w:left w:val="none" w:sz="0" w:space="0" w:color="auto"/>
        <w:bottom w:val="none" w:sz="0" w:space="0" w:color="auto"/>
        <w:right w:val="none" w:sz="0" w:space="0" w:color="auto"/>
      </w:divBdr>
    </w:div>
    <w:div w:id="1294139807">
      <w:bodyDiv w:val="1"/>
      <w:marLeft w:val="0"/>
      <w:marRight w:val="0"/>
      <w:marTop w:val="0"/>
      <w:marBottom w:val="0"/>
      <w:divBdr>
        <w:top w:val="none" w:sz="0" w:space="0" w:color="auto"/>
        <w:left w:val="none" w:sz="0" w:space="0" w:color="auto"/>
        <w:bottom w:val="none" w:sz="0" w:space="0" w:color="auto"/>
        <w:right w:val="none" w:sz="0" w:space="0" w:color="auto"/>
      </w:divBdr>
    </w:div>
    <w:div w:id="1294210803">
      <w:bodyDiv w:val="1"/>
      <w:marLeft w:val="0"/>
      <w:marRight w:val="0"/>
      <w:marTop w:val="0"/>
      <w:marBottom w:val="0"/>
      <w:divBdr>
        <w:top w:val="none" w:sz="0" w:space="0" w:color="auto"/>
        <w:left w:val="none" w:sz="0" w:space="0" w:color="auto"/>
        <w:bottom w:val="none" w:sz="0" w:space="0" w:color="auto"/>
        <w:right w:val="none" w:sz="0" w:space="0" w:color="auto"/>
      </w:divBdr>
    </w:div>
    <w:div w:id="1294286938">
      <w:bodyDiv w:val="1"/>
      <w:marLeft w:val="0"/>
      <w:marRight w:val="0"/>
      <w:marTop w:val="0"/>
      <w:marBottom w:val="0"/>
      <w:divBdr>
        <w:top w:val="none" w:sz="0" w:space="0" w:color="auto"/>
        <w:left w:val="none" w:sz="0" w:space="0" w:color="auto"/>
        <w:bottom w:val="none" w:sz="0" w:space="0" w:color="auto"/>
        <w:right w:val="none" w:sz="0" w:space="0" w:color="auto"/>
      </w:divBdr>
    </w:div>
    <w:div w:id="1294289354">
      <w:bodyDiv w:val="1"/>
      <w:marLeft w:val="0"/>
      <w:marRight w:val="0"/>
      <w:marTop w:val="0"/>
      <w:marBottom w:val="0"/>
      <w:divBdr>
        <w:top w:val="none" w:sz="0" w:space="0" w:color="auto"/>
        <w:left w:val="none" w:sz="0" w:space="0" w:color="auto"/>
        <w:bottom w:val="none" w:sz="0" w:space="0" w:color="auto"/>
        <w:right w:val="none" w:sz="0" w:space="0" w:color="auto"/>
      </w:divBdr>
    </w:div>
    <w:div w:id="1294483970">
      <w:bodyDiv w:val="1"/>
      <w:marLeft w:val="0"/>
      <w:marRight w:val="0"/>
      <w:marTop w:val="0"/>
      <w:marBottom w:val="0"/>
      <w:divBdr>
        <w:top w:val="none" w:sz="0" w:space="0" w:color="auto"/>
        <w:left w:val="none" w:sz="0" w:space="0" w:color="auto"/>
        <w:bottom w:val="none" w:sz="0" w:space="0" w:color="auto"/>
        <w:right w:val="none" w:sz="0" w:space="0" w:color="auto"/>
      </w:divBdr>
    </w:div>
    <w:div w:id="1294553483">
      <w:bodyDiv w:val="1"/>
      <w:marLeft w:val="0"/>
      <w:marRight w:val="0"/>
      <w:marTop w:val="0"/>
      <w:marBottom w:val="0"/>
      <w:divBdr>
        <w:top w:val="none" w:sz="0" w:space="0" w:color="auto"/>
        <w:left w:val="none" w:sz="0" w:space="0" w:color="auto"/>
        <w:bottom w:val="none" w:sz="0" w:space="0" w:color="auto"/>
        <w:right w:val="none" w:sz="0" w:space="0" w:color="auto"/>
      </w:divBdr>
    </w:div>
    <w:div w:id="1294746996">
      <w:bodyDiv w:val="1"/>
      <w:marLeft w:val="0"/>
      <w:marRight w:val="0"/>
      <w:marTop w:val="0"/>
      <w:marBottom w:val="0"/>
      <w:divBdr>
        <w:top w:val="none" w:sz="0" w:space="0" w:color="auto"/>
        <w:left w:val="none" w:sz="0" w:space="0" w:color="auto"/>
        <w:bottom w:val="none" w:sz="0" w:space="0" w:color="auto"/>
        <w:right w:val="none" w:sz="0" w:space="0" w:color="auto"/>
      </w:divBdr>
    </w:div>
    <w:div w:id="1294823338">
      <w:bodyDiv w:val="1"/>
      <w:marLeft w:val="0"/>
      <w:marRight w:val="0"/>
      <w:marTop w:val="0"/>
      <w:marBottom w:val="0"/>
      <w:divBdr>
        <w:top w:val="none" w:sz="0" w:space="0" w:color="auto"/>
        <w:left w:val="none" w:sz="0" w:space="0" w:color="auto"/>
        <w:bottom w:val="none" w:sz="0" w:space="0" w:color="auto"/>
        <w:right w:val="none" w:sz="0" w:space="0" w:color="auto"/>
      </w:divBdr>
    </w:div>
    <w:div w:id="1294865028">
      <w:bodyDiv w:val="1"/>
      <w:marLeft w:val="0"/>
      <w:marRight w:val="0"/>
      <w:marTop w:val="0"/>
      <w:marBottom w:val="0"/>
      <w:divBdr>
        <w:top w:val="none" w:sz="0" w:space="0" w:color="auto"/>
        <w:left w:val="none" w:sz="0" w:space="0" w:color="auto"/>
        <w:bottom w:val="none" w:sz="0" w:space="0" w:color="auto"/>
        <w:right w:val="none" w:sz="0" w:space="0" w:color="auto"/>
      </w:divBdr>
    </w:div>
    <w:div w:id="1295019686">
      <w:bodyDiv w:val="1"/>
      <w:marLeft w:val="0"/>
      <w:marRight w:val="0"/>
      <w:marTop w:val="0"/>
      <w:marBottom w:val="0"/>
      <w:divBdr>
        <w:top w:val="none" w:sz="0" w:space="0" w:color="auto"/>
        <w:left w:val="none" w:sz="0" w:space="0" w:color="auto"/>
        <w:bottom w:val="none" w:sz="0" w:space="0" w:color="auto"/>
        <w:right w:val="none" w:sz="0" w:space="0" w:color="auto"/>
      </w:divBdr>
    </w:div>
    <w:div w:id="1295138532">
      <w:bodyDiv w:val="1"/>
      <w:marLeft w:val="0"/>
      <w:marRight w:val="0"/>
      <w:marTop w:val="0"/>
      <w:marBottom w:val="0"/>
      <w:divBdr>
        <w:top w:val="none" w:sz="0" w:space="0" w:color="auto"/>
        <w:left w:val="none" w:sz="0" w:space="0" w:color="auto"/>
        <w:bottom w:val="none" w:sz="0" w:space="0" w:color="auto"/>
        <w:right w:val="none" w:sz="0" w:space="0" w:color="auto"/>
      </w:divBdr>
    </w:div>
    <w:div w:id="1295210100">
      <w:bodyDiv w:val="1"/>
      <w:marLeft w:val="0"/>
      <w:marRight w:val="0"/>
      <w:marTop w:val="0"/>
      <w:marBottom w:val="0"/>
      <w:divBdr>
        <w:top w:val="none" w:sz="0" w:space="0" w:color="auto"/>
        <w:left w:val="none" w:sz="0" w:space="0" w:color="auto"/>
        <w:bottom w:val="none" w:sz="0" w:space="0" w:color="auto"/>
        <w:right w:val="none" w:sz="0" w:space="0" w:color="auto"/>
      </w:divBdr>
    </w:div>
    <w:div w:id="1295524090">
      <w:bodyDiv w:val="1"/>
      <w:marLeft w:val="0"/>
      <w:marRight w:val="0"/>
      <w:marTop w:val="0"/>
      <w:marBottom w:val="0"/>
      <w:divBdr>
        <w:top w:val="none" w:sz="0" w:space="0" w:color="auto"/>
        <w:left w:val="none" w:sz="0" w:space="0" w:color="auto"/>
        <w:bottom w:val="none" w:sz="0" w:space="0" w:color="auto"/>
        <w:right w:val="none" w:sz="0" w:space="0" w:color="auto"/>
      </w:divBdr>
    </w:div>
    <w:div w:id="1295596067">
      <w:bodyDiv w:val="1"/>
      <w:marLeft w:val="0"/>
      <w:marRight w:val="0"/>
      <w:marTop w:val="0"/>
      <w:marBottom w:val="0"/>
      <w:divBdr>
        <w:top w:val="none" w:sz="0" w:space="0" w:color="auto"/>
        <w:left w:val="none" w:sz="0" w:space="0" w:color="auto"/>
        <w:bottom w:val="none" w:sz="0" w:space="0" w:color="auto"/>
        <w:right w:val="none" w:sz="0" w:space="0" w:color="auto"/>
      </w:divBdr>
    </w:div>
    <w:div w:id="1296257456">
      <w:bodyDiv w:val="1"/>
      <w:marLeft w:val="0"/>
      <w:marRight w:val="0"/>
      <w:marTop w:val="0"/>
      <w:marBottom w:val="0"/>
      <w:divBdr>
        <w:top w:val="none" w:sz="0" w:space="0" w:color="auto"/>
        <w:left w:val="none" w:sz="0" w:space="0" w:color="auto"/>
        <w:bottom w:val="none" w:sz="0" w:space="0" w:color="auto"/>
        <w:right w:val="none" w:sz="0" w:space="0" w:color="auto"/>
      </w:divBdr>
    </w:div>
    <w:div w:id="1296520479">
      <w:bodyDiv w:val="1"/>
      <w:marLeft w:val="0"/>
      <w:marRight w:val="0"/>
      <w:marTop w:val="0"/>
      <w:marBottom w:val="0"/>
      <w:divBdr>
        <w:top w:val="none" w:sz="0" w:space="0" w:color="auto"/>
        <w:left w:val="none" w:sz="0" w:space="0" w:color="auto"/>
        <w:bottom w:val="none" w:sz="0" w:space="0" w:color="auto"/>
        <w:right w:val="none" w:sz="0" w:space="0" w:color="auto"/>
      </w:divBdr>
    </w:div>
    <w:div w:id="1296720296">
      <w:bodyDiv w:val="1"/>
      <w:marLeft w:val="0"/>
      <w:marRight w:val="0"/>
      <w:marTop w:val="0"/>
      <w:marBottom w:val="0"/>
      <w:divBdr>
        <w:top w:val="none" w:sz="0" w:space="0" w:color="auto"/>
        <w:left w:val="none" w:sz="0" w:space="0" w:color="auto"/>
        <w:bottom w:val="none" w:sz="0" w:space="0" w:color="auto"/>
        <w:right w:val="none" w:sz="0" w:space="0" w:color="auto"/>
      </w:divBdr>
    </w:div>
    <w:div w:id="1296988522">
      <w:bodyDiv w:val="1"/>
      <w:marLeft w:val="0"/>
      <w:marRight w:val="0"/>
      <w:marTop w:val="0"/>
      <w:marBottom w:val="0"/>
      <w:divBdr>
        <w:top w:val="none" w:sz="0" w:space="0" w:color="auto"/>
        <w:left w:val="none" w:sz="0" w:space="0" w:color="auto"/>
        <w:bottom w:val="none" w:sz="0" w:space="0" w:color="auto"/>
        <w:right w:val="none" w:sz="0" w:space="0" w:color="auto"/>
      </w:divBdr>
    </w:div>
    <w:div w:id="1296988539">
      <w:bodyDiv w:val="1"/>
      <w:marLeft w:val="0"/>
      <w:marRight w:val="0"/>
      <w:marTop w:val="0"/>
      <w:marBottom w:val="0"/>
      <w:divBdr>
        <w:top w:val="none" w:sz="0" w:space="0" w:color="auto"/>
        <w:left w:val="none" w:sz="0" w:space="0" w:color="auto"/>
        <w:bottom w:val="none" w:sz="0" w:space="0" w:color="auto"/>
        <w:right w:val="none" w:sz="0" w:space="0" w:color="auto"/>
      </w:divBdr>
    </w:div>
    <w:div w:id="1297107106">
      <w:bodyDiv w:val="1"/>
      <w:marLeft w:val="0"/>
      <w:marRight w:val="0"/>
      <w:marTop w:val="0"/>
      <w:marBottom w:val="0"/>
      <w:divBdr>
        <w:top w:val="none" w:sz="0" w:space="0" w:color="auto"/>
        <w:left w:val="none" w:sz="0" w:space="0" w:color="auto"/>
        <w:bottom w:val="none" w:sz="0" w:space="0" w:color="auto"/>
        <w:right w:val="none" w:sz="0" w:space="0" w:color="auto"/>
      </w:divBdr>
    </w:div>
    <w:div w:id="1297224371">
      <w:bodyDiv w:val="1"/>
      <w:marLeft w:val="0"/>
      <w:marRight w:val="0"/>
      <w:marTop w:val="0"/>
      <w:marBottom w:val="0"/>
      <w:divBdr>
        <w:top w:val="none" w:sz="0" w:space="0" w:color="auto"/>
        <w:left w:val="none" w:sz="0" w:space="0" w:color="auto"/>
        <w:bottom w:val="none" w:sz="0" w:space="0" w:color="auto"/>
        <w:right w:val="none" w:sz="0" w:space="0" w:color="auto"/>
      </w:divBdr>
    </w:div>
    <w:div w:id="1297640653">
      <w:bodyDiv w:val="1"/>
      <w:marLeft w:val="0"/>
      <w:marRight w:val="0"/>
      <w:marTop w:val="0"/>
      <w:marBottom w:val="0"/>
      <w:divBdr>
        <w:top w:val="none" w:sz="0" w:space="0" w:color="auto"/>
        <w:left w:val="none" w:sz="0" w:space="0" w:color="auto"/>
        <w:bottom w:val="none" w:sz="0" w:space="0" w:color="auto"/>
        <w:right w:val="none" w:sz="0" w:space="0" w:color="auto"/>
      </w:divBdr>
    </w:div>
    <w:div w:id="1297757005">
      <w:bodyDiv w:val="1"/>
      <w:marLeft w:val="0"/>
      <w:marRight w:val="0"/>
      <w:marTop w:val="0"/>
      <w:marBottom w:val="0"/>
      <w:divBdr>
        <w:top w:val="none" w:sz="0" w:space="0" w:color="auto"/>
        <w:left w:val="none" w:sz="0" w:space="0" w:color="auto"/>
        <w:bottom w:val="none" w:sz="0" w:space="0" w:color="auto"/>
        <w:right w:val="none" w:sz="0" w:space="0" w:color="auto"/>
      </w:divBdr>
    </w:div>
    <w:div w:id="1297906197">
      <w:bodyDiv w:val="1"/>
      <w:marLeft w:val="0"/>
      <w:marRight w:val="0"/>
      <w:marTop w:val="0"/>
      <w:marBottom w:val="0"/>
      <w:divBdr>
        <w:top w:val="none" w:sz="0" w:space="0" w:color="auto"/>
        <w:left w:val="none" w:sz="0" w:space="0" w:color="auto"/>
        <w:bottom w:val="none" w:sz="0" w:space="0" w:color="auto"/>
        <w:right w:val="none" w:sz="0" w:space="0" w:color="auto"/>
      </w:divBdr>
    </w:div>
    <w:div w:id="1298142588">
      <w:bodyDiv w:val="1"/>
      <w:marLeft w:val="0"/>
      <w:marRight w:val="0"/>
      <w:marTop w:val="0"/>
      <w:marBottom w:val="0"/>
      <w:divBdr>
        <w:top w:val="none" w:sz="0" w:space="0" w:color="auto"/>
        <w:left w:val="none" w:sz="0" w:space="0" w:color="auto"/>
        <w:bottom w:val="none" w:sz="0" w:space="0" w:color="auto"/>
        <w:right w:val="none" w:sz="0" w:space="0" w:color="auto"/>
      </w:divBdr>
    </w:div>
    <w:div w:id="1298148485">
      <w:bodyDiv w:val="1"/>
      <w:marLeft w:val="0"/>
      <w:marRight w:val="0"/>
      <w:marTop w:val="0"/>
      <w:marBottom w:val="0"/>
      <w:divBdr>
        <w:top w:val="none" w:sz="0" w:space="0" w:color="auto"/>
        <w:left w:val="none" w:sz="0" w:space="0" w:color="auto"/>
        <w:bottom w:val="none" w:sz="0" w:space="0" w:color="auto"/>
        <w:right w:val="none" w:sz="0" w:space="0" w:color="auto"/>
      </w:divBdr>
    </w:div>
    <w:div w:id="1298221509">
      <w:bodyDiv w:val="1"/>
      <w:marLeft w:val="0"/>
      <w:marRight w:val="0"/>
      <w:marTop w:val="0"/>
      <w:marBottom w:val="0"/>
      <w:divBdr>
        <w:top w:val="none" w:sz="0" w:space="0" w:color="auto"/>
        <w:left w:val="none" w:sz="0" w:space="0" w:color="auto"/>
        <w:bottom w:val="none" w:sz="0" w:space="0" w:color="auto"/>
        <w:right w:val="none" w:sz="0" w:space="0" w:color="auto"/>
      </w:divBdr>
    </w:div>
    <w:div w:id="1298531929">
      <w:bodyDiv w:val="1"/>
      <w:marLeft w:val="0"/>
      <w:marRight w:val="0"/>
      <w:marTop w:val="0"/>
      <w:marBottom w:val="0"/>
      <w:divBdr>
        <w:top w:val="none" w:sz="0" w:space="0" w:color="auto"/>
        <w:left w:val="none" w:sz="0" w:space="0" w:color="auto"/>
        <w:bottom w:val="none" w:sz="0" w:space="0" w:color="auto"/>
        <w:right w:val="none" w:sz="0" w:space="0" w:color="auto"/>
      </w:divBdr>
    </w:div>
    <w:div w:id="1298758391">
      <w:bodyDiv w:val="1"/>
      <w:marLeft w:val="0"/>
      <w:marRight w:val="0"/>
      <w:marTop w:val="0"/>
      <w:marBottom w:val="0"/>
      <w:divBdr>
        <w:top w:val="none" w:sz="0" w:space="0" w:color="auto"/>
        <w:left w:val="none" w:sz="0" w:space="0" w:color="auto"/>
        <w:bottom w:val="none" w:sz="0" w:space="0" w:color="auto"/>
        <w:right w:val="none" w:sz="0" w:space="0" w:color="auto"/>
      </w:divBdr>
    </w:div>
    <w:div w:id="1299414957">
      <w:bodyDiv w:val="1"/>
      <w:marLeft w:val="0"/>
      <w:marRight w:val="0"/>
      <w:marTop w:val="0"/>
      <w:marBottom w:val="0"/>
      <w:divBdr>
        <w:top w:val="none" w:sz="0" w:space="0" w:color="auto"/>
        <w:left w:val="none" w:sz="0" w:space="0" w:color="auto"/>
        <w:bottom w:val="none" w:sz="0" w:space="0" w:color="auto"/>
        <w:right w:val="none" w:sz="0" w:space="0" w:color="auto"/>
      </w:divBdr>
    </w:div>
    <w:div w:id="1299534265">
      <w:bodyDiv w:val="1"/>
      <w:marLeft w:val="0"/>
      <w:marRight w:val="0"/>
      <w:marTop w:val="0"/>
      <w:marBottom w:val="0"/>
      <w:divBdr>
        <w:top w:val="none" w:sz="0" w:space="0" w:color="auto"/>
        <w:left w:val="none" w:sz="0" w:space="0" w:color="auto"/>
        <w:bottom w:val="none" w:sz="0" w:space="0" w:color="auto"/>
        <w:right w:val="none" w:sz="0" w:space="0" w:color="auto"/>
      </w:divBdr>
    </w:div>
    <w:div w:id="1300261465">
      <w:bodyDiv w:val="1"/>
      <w:marLeft w:val="0"/>
      <w:marRight w:val="0"/>
      <w:marTop w:val="0"/>
      <w:marBottom w:val="0"/>
      <w:divBdr>
        <w:top w:val="none" w:sz="0" w:space="0" w:color="auto"/>
        <w:left w:val="none" w:sz="0" w:space="0" w:color="auto"/>
        <w:bottom w:val="none" w:sz="0" w:space="0" w:color="auto"/>
        <w:right w:val="none" w:sz="0" w:space="0" w:color="auto"/>
      </w:divBdr>
    </w:div>
    <w:div w:id="1300378762">
      <w:bodyDiv w:val="1"/>
      <w:marLeft w:val="0"/>
      <w:marRight w:val="0"/>
      <w:marTop w:val="0"/>
      <w:marBottom w:val="0"/>
      <w:divBdr>
        <w:top w:val="none" w:sz="0" w:space="0" w:color="auto"/>
        <w:left w:val="none" w:sz="0" w:space="0" w:color="auto"/>
        <w:bottom w:val="none" w:sz="0" w:space="0" w:color="auto"/>
        <w:right w:val="none" w:sz="0" w:space="0" w:color="auto"/>
      </w:divBdr>
    </w:div>
    <w:div w:id="1300764553">
      <w:bodyDiv w:val="1"/>
      <w:marLeft w:val="0"/>
      <w:marRight w:val="0"/>
      <w:marTop w:val="0"/>
      <w:marBottom w:val="0"/>
      <w:divBdr>
        <w:top w:val="none" w:sz="0" w:space="0" w:color="auto"/>
        <w:left w:val="none" w:sz="0" w:space="0" w:color="auto"/>
        <w:bottom w:val="none" w:sz="0" w:space="0" w:color="auto"/>
        <w:right w:val="none" w:sz="0" w:space="0" w:color="auto"/>
      </w:divBdr>
    </w:div>
    <w:div w:id="1301232289">
      <w:bodyDiv w:val="1"/>
      <w:marLeft w:val="0"/>
      <w:marRight w:val="0"/>
      <w:marTop w:val="0"/>
      <w:marBottom w:val="0"/>
      <w:divBdr>
        <w:top w:val="none" w:sz="0" w:space="0" w:color="auto"/>
        <w:left w:val="none" w:sz="0" w:space="0" w:color="auto"/>
        <w:bottom w:val="none" w:sz="0" w:space="0" w:color="auto"/>
        <w:right w:val="none" w:sz="0" w:space="0" w:color="auto"/>
      </w:divBdr>
    </w:div>
    <w:div w:id="1301302332">
      <w:bodyDiv w:val="1"/>
      <w:marLeft w:val="0"/>
      <w:marRight w:val="0"/>
      <w:marTop w:val="0"/>
      <w:marBottom w:val="0"/>
      <w:divBdr>
        <w:top w:val="none" w:sz="0" w:space="0" w:color="auto"/>
        <w:left w:val="none" w:sz="0" w:space="0" w:color="auto"/>
        <w:bottom w:val="none" w:sz="0" w:space="0" w:color="auto"/>
        <w:right w:val="none" w:sz="0" w:space="0" w:color="auto"/>
      </w:divBdr>
    </w:div>
    <w:div w:id="1301426624">
      <w:bodyDiv w:val="1"/>
      <w:marLeft w:val="0"/>
      <w:marRight w:val="0"/>
      <w:marTop w:val="0"/>
      <w:marBottom w:val="0"/>
      <w:divBdr>
        <w:top w:val="none" w:sz="0" w:space="0" w:color="auto"/>
        <w:left w:val="none" w:sz="0" w:space="0" w:color="auto"/>
        <w:bottom w:val="none" w:sz="0" w:space="0" w:color="auto"/>
        <w:right w:val="none" w:sz="0" w:space="0" w:color="auto"/>
      </w:divBdr>
    </w:div>
    <w:div w:id="1301571943">
      <w:bodyDiv w:val="1"/>
      <w:marLeft w:val="0"/>
      <w:marRight w:val="0"/>
      <w:marTop w:val="0"/>
      <w:marBottom w:val="0"/>
      <w:divBdr>
        <w:top w:val="none" w:sz="0" w:space="0" w:color="auto"/>
        <w:left w:val="none" w:sz="0" w:space="0" w:color="auto"/>
        <w:bottom w:val="none" w:sz="0" w:space="0" w:color="auto"/>
        <w:right w:val="none" w:sz="0" w:space="0" w:color="auto"/>
      </w:divBdr>
    </w:div>
    <w:div w:id="1301643175">
      <w:bodyDiv w:val="1"/>
      <w:marLeft w:val="0"/>
      <w:marRight w:val="0"/>
      <w:marTop w:val="0"/>
      <w:marBottom w:val="0"/>
      <w:divBdr>
        <w:top w:val="none" w:sz="0" w:space="0" w:color="auto"/>
        <w:left w:val="none" w:sz="0" w:space="0" w:color="auto"/>
        <w:bottom w:val="none" w:sz="0" w:space="0" w:color="auto"/>
        <w:right w:val="none" w:sz="0" w:space="0" w:color="auto"/>
      </w:divBdr>
    </w:div>
    <w:div w:id="1301809700">
      <w:bodyDiv w:val="1"/>
      <w:marLeft w:val="0"/>
      <w:marRight w:val="0"/>
      <w:marTop w:val="0"/>
      <w:marBottom w:val="0"/>
      <w:divBdr>
        <w:top w:val="none" w:sz="0" w:space="0" w:color="auto"/>
        <w:left w:val="none" w:sz="0" w:space="0" w:color="auto"/>
        <w:bottom w:val="none" w:sz="0" w:space="0" w:color="auto"/>
        <w:right w:val="none" w:sz="0" w:space="0" w:color="auto"/>
      </w:divBdr>
    </w:div>
    <w:div w:id="1301811818">
      <w:bodyDiv w:val="1"/>
      <w:marLeft w:val="0"/>
      <w:marRight w:val="0"/>
      <w:marTop w:val="0"/>
      <w:marBottom w:val="0"/>
      <w:divBdr>
        <w:top w:val="none" w:sz="0" w:space="0" w:color="auto"/>
        <w:left w:val="none" w:sz="0" w:space="0" w:color="auto"/>
        <w:bottom w:val="none" w:sz="0" w:space="0" w:color="auto"/>
        <w:right w:val="none" w:sz="0" w:space="0" w:color="auto"/>
      </w:divBdr>
    </w:div>
    <w:div w:id="1301959003">
      <w:bodyDiv w:val="1"/>
      <w:marLeft w:val="0"/>
      <w:marRight w:val="0"/>
      <w:marTop w:val="0"/>
      <w:marBottom w:val="0"/>
      <w:divBdr>
        <w:top w:val="none" w:sz="0" w:space="0" w:color="auto"/>
        <w:left w:val="none" w:sz="0" w:space="0" w:color="auto"/>
        <w:bottom w:val="none" w:sz="0" w:space="0" w:color="auto"/>
        <w:right w:val="none" w:sz="0" w:space="0" w:color="auto"/>
      </w:divBdr>
    </w:div>
    <w:div w:id="1302268814">
      <w:bodyDiv w:val="1"/>
      <w:marLeft w:val="0"/>
      <w:marRight w:val="0"/>
      <w:marTop w:val="0"/>
      <w:marBottom w:val="0"/>
      <w:divBdr>
        <w:top w:val="none" w:sz="0" w:space="0" w:color="auto"/>
        <w:left w:val="none" w:sz="0" w:space="0" w:color="auto"/>
        <w:bottom w:val="none" w:sz="0" w:space="0" w:color="auto"/>
        <w:right w:val="none" w:sz="0" w:space="0" w:color="auto"/>
      </w:divBdr>
    </w:div>
    <w:div w:id="1302466122">
      <w:bodyDiv w:val="1"/>
      <w:marLeft w:val="0"/>
      <w:marRight w:val="0"/>
      <w:marTop w:val="0"/>
      <w:marBottom w:val="0"/>
      <w:divBdr>
        <w:top w:val="none" w:sz="0" w:space="0" w:color="auto"/>
        <w:left w:val="none" w:sz="0" w:space="0" w:color="auto"/>
        <w:bottom w:val="none" w:sz="0" w:space="0" w:color="auto"/>
        <w:right w:val="none" w:sz="0" w:space="0" w:color="auto"/>
      </w:divBdr>
    </w:div>
    <w:div w:id="1302925229">
      <w:bodyDiv w:val="1"/>
      <w:marLeft w:val="0"/>
      <w:marRight w:val="0"/>
      <w:marTop w:val="0"/>
      <w:marBottom w:val="0"/>
      <w:divBdr>
        <w:top w:val="none" w:sz="0" w:space="0" w:color="auto"/>
        <w:left w:val="none" w:sz="0" w:space="0" w:color="auto"/>
        <w:bottom w:val="none" w:sz="0" w:space="0" w:color="auto"/>
        <w:right w:val="none" w:sz="0" w:space="0" w:color="auto"/>
      </w:divBdr>
    </w:div>
    <w:div w:id="1302930231">
      <w:bodyDiv w:val="1"/>
      <w:marLeft w:val="0"/>
      <w:marRight w:val="0"/>
      <w:marTop w:val="0"/>
      <w:marBottom w:val="0"/>
      <w:divBdr>
        <w:top w:val="none" w:sz="0" w:space="0" w:color="auto"/>
        <w:left w:val="none" w:sz="0" w:space="0" w:color="auto"/>
        <w:bottom w:val="none" w:sz="0" w:space="0" w:color="auto"/>
        <w:right w:val="none" w:sz="0" w:space="0" w:color="auto"/>
      </w:divBdr>
    </w:div>
    <w:div w:id="1303004114">
      <w:bodyDiv w:val="1"/>
      <w:marLeft w:val="0"/>
      <w:marRight w:val="0"/>
      <w:marTop w:val="0"/>
      <w:marBottom w:val="0"/>
      <w:divBdr>
        <w:top w:val="none" w:sz="0" w:space="0" w:color="auto"/>
        <w:left w:val="none" w:sz="0" w:space="0" w:color="auto"/>
        <w:bottom w:val="none" w:sz="0" w:space="0" w:color="auto"/>
        <w:right w:val="none" w:sz="0" w:space="0" w:color="auto"/>
      </w:divBdr>
    </w:div>
    <w:div w:id="1303198848">
      <w:bodyDiv w:val="1"/>
      <w:marLeft w:val="0"/>
      <w:marRight w:val="0"/>
      <w:marTop w:val="0"/>
      <w:marBottom w:val="0"/>
      <w:divBdr>
        <w:top w:val="none" w:sz="0" w:space="0" w:color="auto"/>
        <w:left w:val="none" w:sz="0" w:space="0" w:color="auto"/>
        <w:bottom w:val="none" w:sz="0" w:space="0" w:color="auto"/>
        <w:right w:val="none" w:sz="0" w:space="0" w:color="auto"/>
      </w:divBdr>
    </w:div>
    <w:div w:id="1303265212">
      <w:bodyDiv w:val="1"/>
      <w:marLeft w:val="0"/>
      <w:marRight w:val="0"/>
      <w:marTop w:val="0"/>
      <w:marBottom w:val="0"/>
      <w:divBdr>
        <w:top w:val="none" w:sz="0" w:space="0" w:color="auto"/>
        <w:left w:val="none" w:sz="0" w:space="0" w:color="auto"/>
        <w:bottom w:val="none" w:sz="0" w:space="0" w:color="auto"/>
        <w:right w:val="none" w:sz="0" w:space="0" w:color="auto"/>
      </w:divBdr>
    </w:div>
    <w:div w:id="1303265905">
      <w:bodyDiv w:val="1"/>
      <w:marLeft w:val="0"/>
      <w:marRight w:val="0"/>
      <w:marTop w:val="0"/>
      <w:marBottom w:val="0"/>
      <w:divBdr>
        <w:top w:val="none" w:sz="0" w:space="0" w:color="auto"/>
        <w:left w:val="none" w:sz="0" w:space="0" w:color="auto"/>
        <w:bottom w:val="none" w:sz="0" w:space="0" w:color="auto"/>
        <w:right w:val="none" w:sz="0" w:space="0" w:color="auto"/>
      </w:divBdr>
    </w:div>
    <w:div w:id="1303268623">
      <w:bodyDiv w:val="1"/>
      <w:marLeft w:val="0"/>
      <w:marRight w:val="0"/>
      <w:marTop w:val="0"/>
      <w:marBottom w:val="0"/>
      <w:divBdr>
        <w:top w:val="none" w:sz="0" w:space="0" w:color="auto"/>
        <w:left w:val="none" w:sz="0" w:space="0" w:color="auto"/>
        <w:bottom w:val="none" w:sz="0" w:space="0" w:color="auto"/>
        <w:right w:val="none" w:sz="0" w:space="0" w:color="auto"/>
      </w:divBdr>
    </w:div>
    <w:div w:id="1303534615">
      <w:bodyDiv w:val="1"/>
      <w:marLeft w:val="0"/>
      <w:marRight w:val="0"/>
      <w:marTop w:val="0"/>
      <w:marBottom w:val="0"/>
      <w:divBdr>
        <w:top w:val="none" w:sz="0" w:space="0" w:color="auto"/>
        <w:left w:val="none" w:sz="0" w:space="0" w:color="auto"/>
        <w:bottom w:val="none" w:sz="0" w:space="0" w:color="auto"/>
        <w:right w:val="none" w:sz="0" w:space="0" w:color="auto"/>
      </w:divBdr>
    </w:div>
    <w:div w:id="1303609116">
      <w:bodyDiv w:val="1"/>
      <w:marLeft w:val="0"/>
      <w:marRight w:val="0"/>
      <w:marTop w:val="0"/>
      <w:marBottom w:val="0"/>
      <w:divBdr>
        <w:top w:val="none" w:sz="0" w:space="0" w:color="auto"/>
        <w:left w:val="none" w:sz="0" w:space="0" w:color="auto"/>
        <w:bottom w:val="none" w:sz="0" w:space="0" w:color="auto"/>
        <w:right w:val="none" w:sz="0" w:space="0" w:color="auto"/>
      </w:divBdr>
    </w:div>
    <w:div w:id="1303971651">
      <w:bodyDiv w:val="1"/>
      <w:marLeft w:val="0"/>
      <w:marRight w:val="0"/>
      <w:marTop w:val="0"/>
      <w:marBottom w:val="0"/>
      <w:divBdr>
        <w:top w:val="none" w:sz="0" w:space="0" w:color="auto"/>
        <w:left w:val="none" w:sz="0" w:space="0" w:color="auto"/>
        <w:bottom w:val="none" w:sz="0" w:space="0" w:color="auto"/>
        <w:right w:val="none" w:sz="0" w:space="0" w:color="auto"/>
      </w:divBdr>
    </w:div>
    <w:div w:id="1304307037">
      <w:bodyDiv w:val="1"/>
      <w:marLeft w:val="0"/>
      <w:marRight w:val="0"/>
      <w:marTop w:val="0"/>
      <w:marBottom w:val="0"/>
      <w:divBdr>
        <w:top w:val="none" w:sz="0" w:space="0" w:color="auto"/>
        <w:left w:val="none" w:sz="0" w:space="0" w:color="auto"/>
        <w:bottom w:val="none" w:sz="0" w:space="0" w:color="auto"/>
        <w:right w:val="none" w:sz="0" w:space="0" w:color="auto"/>
      </w:divBdr>
    </w:div>
    <w:div w:id="1304430743">
      <w:bodyDiv w:val="1"/>
      <w:marLeft w:val="0"/>
      <w:marRight w:val="0"/>
      <w:marTop w:val="0"/>
      <w:marBottom w:val="0"/>
      <w:divBdr>
        <w:top w:val="none" w:sz="0" w:space="0" w:color="auto"/>
        <w:left w:val="none" w:sz="0" w:space="0" w:color="auto"/>
        <w:bottom w:val="none" w:sz="0" w:space="0" w:color="auto"/>
        <w:right w:val="none" w:sz="0" w:space="0" w:color="auto"/>
      </w:divBdr>
    </w:div>
    <w:div w:id="1304896439">
      <w:bodyDiv w:val="1"/>
      <w:marLeft w:val="0"/>
      <w:marRight w:val="0"/>
      <w:marTop w:val="0"/>
      <w:marBottom w:val="0"/>
      <w:divBdr>
        <w:top w:val="none" w:sz="0" w:space="0" w:color="auto"/>
        <w:left w:val="none" w:sz="0" w:space="0" w:color="auto"/>
        <w:bottom w:val="none" w:sz="0" w:space="0" w:color="auto"/>
        <w:right w:val="none" w:sz="0" w:space="0" w:color="auto"/>
      </w:divBdr>
    </w:div>
    <w:div w:id="1305114935">
      <w:bodyDiv w:val="1"/>
      <w:marLeft w:val="0"/>
      <w:marRight w:val="0"/>
      <w:marTop w:val="0"/>
      <w:marBottom w:val="0"/>
      <w:divBdr>
        <w:top w:val="none" w:sz="0" w:space="0" w:color="auto"/>
        <w:left w:val="none" w:sz="0" w:space="0" w:color="auto"/>
        <w:bottom w:val="none" w:sz="0" w:space="0" w:color="auto"/>
        <w:right w:val="none" w:sz="0" w:space="0" w:color="auto"/>
      </w:divBdr>
    </w:div>
    <w:div w:id="1305160612">
      <w:bodyDiv w:val="1"/>
      <w:marLeft w:val="0"/>
      <w:marRight w:val="0"/>
      <w:marTop w:val="0"/>
      <w:marBottom w:val="0"/>
      <w:divBdr>
        <w:top w:val="none" w:sz="0" w:space="0" w:color="auto"/>
        <w:left w:val="none" w:sz="0" w:space="0" w:color="auto"/>
        <w:bottom w:val="none" w:sz="0" w:space="0" w:color="auto"/>
        <w:right w:val="none" w:sz="0" w:space="0" w:color="auto"/>
      </w:divBdr>
    </w:div>
    <w:div w:id="1305307418">
      <w:bodyDiv w:val="1"/>
      <w:marLeft w:val="0"/>
      <w:marRight w:val="0"/>
      <w:marTop w:val="0"/>
      <w:marBottom w:val="0"/>
      <w:divBdr>
        <w:top w:val="none" w:sz="0" w:space="0" w:color="auto"/>
        <w:left w:val="none" w:sz="0" w:space="0" w:color="auto"/>
        <w:bottom w:val="none" w:sz="0" w:space="0" w:color="auto"/>
        <w:right w:val="none" w:sz="0" w:space="0" w:color="auto"/>
      </w:divBdr>
    </w:div>
    <w:div w:id="130531311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699900">
      <w:bodyDiv w:val="1"/>
      <w:marLeft w:val="0"/>
      <w:marRight w:val="0"/>
      <w:marTop w:val="0"/>
      <w:marBottom w:val="0"/>
      <w:divBdr>
        <w:top w:val="none" w:sz="0" w:space="0" w:color="auto"/>
        <w:left w:val="none" w:sz="0" w:space="0" w:color="auto"/>
        <w:bottom w:val="none" w:sz="0" w:space="0" w:color="auto"/>
        <w:right w:val="none" w:sz="0" w:space="0" w:color="auto"/>
      </w:divBdr>
    </w:div>
    <w:div w:id="1305739323">
      <w:bodyDiv w:val="1"/>
      <w:marLeft w:val="0"/>
      <w:marRight w:val="0"/>
      <w:marTop w:val="0"/>
      <w:marBottom w:val="0"/>
      <w:divBdr>
        <w:top w:val="none" w:sz="0" w:space="0" w:color="auto"/>
        <w:left w:val="none" w:sz="0" w:space="0" w:color="auto"/>
        <w:bottom w:val="none" w:sz="0" w:space="0" w:color="auto"/>
        <w:right w:val="none" w:sz="0" w:space="0" w:color="auto"/>
      </w:divBdr>
    </w:div>
    <w:div w:id="1305816736">
      <w:bodyDiv w:val="1"/>
      <w:marLeft w:val="0"/>
      <w:marRight w:val="0"/>
      <w:marTop w:val="0"/>
      <w:marBottom w:val="0"/>
      <w:divBdr>
        <w:top w:val="none" w:sz="0" w:space="0" w:color="auto"/>
        <w:left w:val="none" w:sz="0" w:space="0" w:color="auto"/>
        <w:bottom w:val="none" w:sz="0" w:space="0" w:color="auto"/>
        <w:right w:val="none" w:sz="0" w:space="0" w:color="auto"/>
      </w:divBdr>
    </w:div>
    <w:div w:id="1305817978">
      <w:bodyDiv w:val="1"/>
      <w:marLeft w:val="0"/>
      <w:marRight w:val="0"/>
      <w:marTop w:val="0"/>
      <w:marBottom w:val="0"/>
      <w:divBdr>
        <w:top w:val="none" w:sz="0" w:space="0" w:color="auto"/>
        <w:left w:val="none" w:sz="0" w:space="0" w:color="auto"/>
        <w:bottom w:val="none" w:sz="0" w:space="0" w:color="auto"/>
        <w:right w:val="none" w:sz="0" w:space="0" w:color="auto"/>
      </w:divBdr>
    </w:div>
    <w:div w:id="1305965803">
      <w:bodyDiv w:val="1"/>
      <w:marLeft w:val="0"/>
      <w:marRight w:val="0"/>
      <w:marTop w:val="0"/>
      <w:marBottom w:val="0"/>
      <w:divBdr>
        <w:top w:val="none" w:sz="0" w:space="0" w:color="auto"/>
        <w:left w:val="none" w:sz="0" w:space="0" w:color="auto"/>
        <w:bottom w:val="none" w:sz="0" w:space="0" w:color="auto"/>
        <w:right w:val="none" w:sz="0" w:space="0" w:color="auto"/>
      </w:divBdr>
    </w:div>
    <w:div w:id="1306206900">
      <w:bodyDiv w:val="1"/>
      <w:marLeft w:val="0"/>
      <w:marRight w:val="0"/>
      <w:marTop w:val="0"/>
      <w:marBottom w:val="0"/>
      <w:divBdr>
        <w:top w:val="none" w:sz="0" w:space="0" w:color="auto"/>
        <w:left w:val="none" w:sz="0" w:space="0" w:color="auto"/>
        <w:bottom w:val="none" w:sz="0" w:space="0" w:color="auto"/>
        <w:right w:val="none" w:sz="0" w:space="0" w:color="auto"/>
      </w:divBdr>
    </w:div>
    <w:div w:id="1306349763">
      <w:bodyDiv w:val="1"/>
      <w:marLeft w:val="0"/>
      <w:marRight w:val="0"/>
      <w:marTop w:val="0"/>
      <w:marBottom w:val="0"/>
      <w:divBdr>
        <w:top w:val="none" w:sz="0" w:space="0" w:color="auto"/>
        <w:left w:val="none" w:sz="0" w:space="0" w:color="auto"/>
        <w:bottom w:val="none" w:sz="0" w:space="0" w:color="auto"/>
        <w:right w:val="none" w:sz="0" w:space="0" w:color="auto"/>
      </w:divBdr>
    </w:div>
    <w:div w:id="1306351411">
      <w:bodyDiv w:val="1"/>
      <w:marLeft w:val="0"/>
      <w:marRight w:val="0"/>
      <w:marTop w:val="0"/>
      <w:marBottom w:val="0"/>
      <w:divBdr>
        <w:top w:val="none" w:sz="0" w:space="0" w:color="auto"/>
        <w:left w:val="none" w:sz="0" w:space="0" w:color="auto"/>
        <w:bottom w:val="none" w:sz="0" w:space="0" w:color="auto"/>
        <w:right w:val="none" w:sz="0" w:space="0" w:color="auto"/>
      </w:divBdr>
    </w:div>
    <w:div w:id="1306353852">
      <w:bodyDiv w:val="1"/>
      <w:marLeft w:val="0"/>
      <w:marRight w:val="0"/>
      <w:marTop w:val="0"/>
      <w:marBottom w:val="0"/>
      <w:divBdr>
        <w:top w:val="none" w:sz="0" w:space="0" w:color="auto"/>
        <w:left w:val="none" w:sz="0" w:space="0" w:color="auto"/>
        <w:bottom w:val="none" w:sz="0" w:space="0" w:color="auto"/>
        <w:right w:val="none" w:sz="0" w:space="0" w:color="auto"/>
      </w:divBdr>
    </w:div>
    <w:div w:id="1306661180">
      <w:bodyDiv w:val="1"/>
      <w:marLeft w:val="0"/>
      <w:marRight w:val="0"/>
      <w:marTop w:val="0"/>
      <w:marBottom w:val="0"/>
      <w:divBdr>
        <w:top w:val="none" w:sz="0" w:space="0" w:color="auto"/>
        <w:left w:val="none" w:sz="0" w:space="0" w:color="auto"/>
        <w:bottom w:val="none" w:sz="0" w:space="0" w:color="auto"/>
        <w:right w:val="none" w:sz="0" w:space="0" w:color="auto"/>
      </w:divBdr>
    </w:div>
    <w:div w:id="1306736390">
      <w:bodyDiv w:val="1"/>
      <w:marLeft w:val="0"/>
      <w:marRight w:val="0"/>
      <w:marTop w:val="0"/>
      <w:marBottom w:val="0"/>
      <w:divBdr>
        <w:top w:val="none" w:sz="0" w:space="0" w:color="auto"/>
        <w:left w:val="none" w:sz="0" w:space="0" w:color="auto"/>
        <w:bottom w:val="none" w:sz="0" w:space="0" w:color="auto"/>
        <w:right w:val="none" w:sz="0" w:space="0" w:color="auto"/>
      </w:divBdr>
    </w:div>
    <w:div w:id="1306743430">
      <w:bodyDiv w:val="1"/>
      <w:marLeft w:val="0"/>
      <w:marRight w:val="0"/>
      <w:marTop w:val="0"/>
      <w:marBottom w:val="0"/>
      <w:divBdr>
        <w:top w:val="none" w:sz="0" w:space="0" w:color="auto"/>
        <w:left w:val="none" w:sz="0" w:space="0" w:color="auto"/>
        <w:bottom w:val="none" w:sz="0" w:space="0" w:color="auto"/>
        <w:right w:val="none" w:sz="0" w:space="0" w:color="auto"/>
      </w:divBdr>
    </w:div>
    <w:div w:id="1306930937">
      <w:bodyDiv w:val="1"/>
      <w:marLeft w:val="0"/>
      <w:marRight w:val="0"/>
      <w:marTop w:val="0"/>
      <w:marBottom w:val="0"/>
      <w:divBdr>
        <w:top w:val="none" w:sz="0" w:space="0" w:color="auto"/>
        <w:left w:val="none" w:sz="0" w:space="0" w:color="auto"/>
        <w:bottom w:val="none" w:sz="0" w:space="0" w:color="auto"/>
        <w:right w:val="none" w:sz="0" w:space="0" w:color="auto"/>
      </w:divBdr>
    </w:div>
    <w:div w:id="1307474432">
      <w:bodyDiv w:val="1"/>
      <w:marLeft w:val="0"/>
      <w:marRight w:val="0"/>
      <w:marTop w:val="0"/>
      <w:marBottom w:val="0"/>
      <w:divBdr>
        <w:top w:val="none" w:sz="0" w:space="0" w:color="auto"/>
        <w:left w:val="none" w:sz="0" w:space="0" w:color="auto"/>
        <w:bottom w:val="none" w:sz="0" w:space="0" w:color="auto"/>
        <w:right w:val="none" w:sz="0" w:space="0" w:color="auto"/>
      </w:divBdr>
    </w:div>
    <w:div w:id="1307513237">
      <w:bodyDiv w:val="1"/>
      <w:marLeft w:val="0"/>
      <w:marRight w:val="0"/>
      <w:marTop w:val="0"/>
      <w:marBottom w:val="0"/>
      <w:divBdr>
        <w:top w:val="none" w:sz="0" w:space="0" w:color="auto"/>
        <w:left w:val="none" w:sz="0" w:space="0" w:color="auto"/>
        <w:bottom w:val="none" w:sz="0" w:space="0" w:color="auto"/>
        <w:right w:val="none" w:sz="0" w:space="0" w:color="auto"/>
      </w:divBdr>
    </w:div>
    <w:div w:id="1307860034">
      <w:bodyDiv w:val="1"/>
      <w:marLeft w:val="0"/>
      <w:marRight w:val="0"/>
      <w:marTop w:val="0"/>
      <w:marBottom w:val="0"/>
      <w:divBdr>
        <w:top w:val="none" w:sz="0" w:space="0" w:color="auto"/>
        <w:left w:val="none" w:sz="0" w:space="0" w:color="auto"/>
        <w:bottom w:val="none" w:sz="0" w:space="0" w:color="auto"/>
        <w:right w:val="none" w:sz="0" w:space="0" w:color="auto"/>
      </w:divBdr>
    </w:div>
    <w:div w:id="1307928325">
      <w:bodyDiv w:val="1"/>
      <w:marLeft w:val="0"/>
      <w:marRight w:val="0"/>
      <w:marTop w:val="0"/>
      <w:marBottom w:val="0"/>
      <w:divBdr>
        <w:top w:val="none" w:sz="0" w:space="0" w:color="auto"/>
        <w:left w:val="none" w:sz="0" w:space="0" w:color="auto"/>
        <w:bottom w:val="none" w:sz="0" w:space="0" w:color="auto"/>
        <w:right w:val="none" w:sz="0" w:space="0" w:color="auto"/>
      </w:divBdr>
    </w:div>
    <w:div w:id="1308127376">
      <w:bodyDiv w:val="1"/>
      <w:marLeft w:val="0"/>
      <w:marRight w:val="0"/>
      <w:marTop w:val="0"/>
      <w:marBottom w:val="0"/>
      <w:divBdr>
        <w:top w:val="none" w:sz="0" w:space="0" w:color="auto"/>
        <w:left w:val="none" w:sz="0" w:space="0" w:color="auto"/>
        <w:bottom w:val="none" w:sz="0" w:space="0" w:color="auto"/>
        <w:right w:val="none" w:sz="0" w:space="0" w:color="auto"/>
      </w:divBdr>
    </w:div>
    <w:div w:id="1308362609">
      <w:bodyDiv w:val="1"/>
      <w:marLeft w:val="0"/>
      <w:marRight w:val="0"/>
      <w:marTop w:val="0"/>
      <w:marBottom w:val="0"/>
      <w:divBdr>
        <w:top w:val="none" w:sz="0" w:space="0" w:color="auto"/>
        <w:left w:val="none" w:sz="0" w:space="0" w:color="auto"/>
        <w:bottom w:val="none" w:sz="0" w:space="0" w:color="auto"/>
        <w:right w:val="none" w:sz="0" w:space="0" w:color="auto"/>
      </w:divBdr>
    </w:div>
    <w:div w:id="1308434807">
      <w:bodyDiv w:val="1"/>
      <w:marLeft w:val="0"/>
      <w:marRight w:val="0"/>
      <w:marTop w:val="0"/>
      <w:marBottom w:val="0"/>
      <w:divBdr>
        <w:top w:val="none" w:sz="0" w:space="0" w:color="auto"/>
        <w:left w:val="none" w:sz="0" w:space="0" w:color="auto"/>
        <w:bottom w:val="none" w:sz="0" w:space="0" w:color="auto"/>
        <w:right w:val="none" w:sz="0" w:space="0" w:color="auto"/>
      </w:divBdr>
    </w:div>
    <w:div w:id="1308513995">
      <w:bodyDiv w:val="1"/>
      <w:marLeft w:val="0"/>
      <w:marRight w:val="0"/>
      <w:marTop w:val="0"/>
      <w:marBottom w:val="0"/>
      <w:divBdr>
        <w:top w:val="none" w:sz="0" w:space="0" w:color="auto"/>
        <w:left w:val="none" w:sz="0" w:space="0" w:color="auto"/>
        <w:bottom w:val="none" w:sz="0" w:space="0" w:color="auto"/>
        <w:right w:val="none" w:sz="0" w:space="0" w:color="auto"/>
      </w:divBdr>
    </w:div>
    <w:div w:id="1308776878">
      <w:bodyDiv w:val="1"/>
      <w:marLeft w:val="0"/>
      <w:marRight w:val="0"/>
      <w:marTop w:val="0"/>
      <w:marBottom w:val="0"/>
      <w:divBdr>
        <w:top w:val="none" w:sz="0" w:space="0" w:color="auto"/>
        <w:left w:val="none" w:sz="0" w:space="0" w:color="auto"/>
        <w:bottom w:val="none" w:sz="0" w:space="0" w:color="auto"/>
        <w:right w:val="none" w:sz="0" w:space="0" w:color="auto"/>
      </w:divBdr>
    </w:div>
    <w:div w:id="1308783858">
      <w:bodyDiv w:val="1"/>
      <w:marLeft w:val="0"/>
      <w:marRight w:val="0"/>
      <w:marTop w:val="0"/>
      <w:marBottom w:val="0"/>
      <w:divBdr>
        <w:top w:val="none" w:sz="0" w:space="0" w:color="auto"/>
        <w:left w:val="none" w:sz="0" w:space="0" w:color="auto"/>
        <w:bottom w:val="none" w:sz="0" w:space="0" w:color="auto"/>
        <w:right w:val="none" w:sz="0" w:space="0" w:color="auto"/>
      </w:divBdr>
    </w:div>
    <w:div w:id="1308827114">
      <w:bodyDiv w:val="1"/>
      <w:marLeft w:val="0"/>
      <w:marRight w:val="0"/>
      <w:marTop w:val="0"/>
      <w:marBottom w:val="0"/>
      <w:divBdr>
        <w:top w:val="none" w:sz="0" w:space="0" w:color="auto"/>
        <w:left w:val="none" w:sz="0" w:space="0" w:color="auto"/>
        <w:bottom w:val="none" w:sz="0" w:space="0" w:color="auto"/>
        <w:right w:val="none" w:sz="0" w:space="0" w:color="auto"/>
      </w:divBdr>
    </w:div>
    <w:div w:id="1308972171">
      <w:bodyDiv w:val="1"/>
      <w:marLeft w:val="0"/>
      <w:marRight w:val="0"/>
      <w:marTop w:val="0"/>
      <w:marBottom w:val="0"/>
      <w:divBdr>
        <w:top w:val="none" w:sz="0" w:space="0" w:color="auto"/>
        <w:left w:val="none" w:sz="0" w:space="0" w:color="auto"/>
        <w:bottom w:val="none" w:sz="0" w:space="0" w:color="auto"/>
        <w:right w:val="none" w:sz="0" w:space="0" w:color="auto"/>
      </w:divBdr>
    </w:div>
    <w:div w:id="1309289257">
      <w:bodyDiv w:val="1"/>
      <w:marLeft w:val="0"/>
      <w:marRight w:val="0"/>
      <w:marTop w:val="0"/>
      <w:marBottom w:val="0"/>
      <w:divBdr>
        <w:top w:val="none" w:sz="0" w:space="0" w:color="auto"/>
        <w:left w:val="none" w:sz="0" w:space="0" w:color="auto"/>
        <w:bottom w:val="none" w:sz="0" w:space="0" w:color="auto"/>
        <w:right w:val="none" w:sz="0" w:space="0" w:color="auto"/>
      </w:divBdr>
    </w:div>
    <w:div w:id="1309553614">
      <w:bodyDiv w:val="1"/>
      <w:marLeft w:val="0"/>
      <w:marRight w:val="0"/>
      <w:marTop w:val="0"/>
      <w:marBottom w:val="0"/>
      <w:divBdr>
        <w:top w:val="none" w:sz="0" w:space="0" w:color="auto"/>
        <w:left w:val="none" w:sz="0" w:space="0" w:color="auto"/>
        <w:bottom w:val="none" w:sz="0" w:space="0" w:color="auto"/>
        <w:right w:val="none" w:sz="0" w:space="0" w:color="auto"/>
      </w:divBdr>
    </w:div>
    <w:div w:id="1309633711">
      <w:bodyDiv w:val="1"/>
      <w:marLeft w:val="0"/>
      <w:marRight w:val="0"/>
      <w:marTop w:val="0"/>
      <w:marBottom w:val="0"/>
      <w:divBdr>
        <w:top w:val="none" w:sz="0" w:space="0" w:color="auto"/>
        <w:left w:val="none" w:sz="0" w:space="0" w:color="auto"/>
        <w:bottom w:val="none" w:sz="0" w:space="0" w:color="auto"/>
        <w:right w:val="none" w:sz="0" w:space="0" w:color="auto"/>
      </w:divBdr>
    </w:div>
    <w:div w:id="1309817955">
      <w:bodyDiv w:val="1"/>
      <w:marLeft w:val="0"/>
      <w:marRight w:val="0"/>
      <w:marTop w:val="0"/>
      <w:marBottom w:val="0"/>
      <w:divBdr>
        <w:top w:val="none" w:sz="0" w:space="0" w:color="auto"/>
        <w:left w:val="none" w:sz="0" w:space="0" w:color="auto"/>
        <w:bottom w:val="none" w:sz="0" w:space="0" w:color="auto"/>
        <w:right w:val="none" w:sz="0" w:space="0" w:color="auto"/>
      </w:divBdr>
    </w:div>
    <w:div w:id="1309819578">
      <w:bodyDiv w:val="1"/>
      <w:marLeft w:val="0"/>
      <w:marRight w:val="0"/>
      <w:marTop w:val="0"/>
      <w:marBottom w:val="0"/>
      <w:divBdr>
        <w:top w:val="none" w:sz="0" w:space="0" w:color="auto"/>
        <w:left w:val="none" w:sz="0" w:space="0" w:color="auto"/>
        <w:bottom w:val="none" w:sz="0" w:space="0" w:color="auto"/>
        <w:right w:val="none" w:sz="0" w:space="0" w:color="auto"/>
      </w:divBdr>
    </w:div>
    <w:div w:id="1310091908">
      <w:bodyDiv w:val="1"/>
      <w:marLeft w:val="0"/>
      <w:marRight w:val="0"/>
      <w:marTop w:val="0"/>
      <w:marBottom w:val="0"/>
      <w:divBdr>
        <w:top w:val="none" w:sz="0" w:space="0" w:color="auto"/>
        <w:left w:val="none" w:sz="0" w:space="0" w:color="auto"/>
        <w:bottom w:val="none" w:sz="0" w:space="0" w:color="auto"/>
        <w:right w:val="none" w:sz="0" w:space="0" w:color="auto"/>
      </w:divBdr>
    </w:div>
    <w:div w:id="1310553631">
      <w:bodyDiv w:val="1"/>
      <w:marLeft w:val="0"/>
      <w:marRight w:val="0"/>
      <w:marTop w:val="0"/>
      <w:marBottom w:val="0"/>
      <w:divBdr>
        <w:top w:val="none" w:sz="0" w:space="0" w:color="auto"/>
        <w:left w:val="none" w:sz="0" w:space="0" w:color="auto"/>
        <w:bottom w:val="none" w:sz="0" w:space="0" w:color="auto"/>
        <w:right w:val="none" w:sz="0" w:space="0" w:color="auto"/>
      </w:divBdr>
    </w:div>
    <w:div w:id="1310864199">
      <w:bodyDiv w:val="1"/>
      <w:marLeft w:val="0"/>
      <w:marRight w:val="0"/>
      <w:marTop w:val="0"/>
      <w:marBottom w:val="0"/>
      <w:divBdr>
        <w:top w:val="none" w:sz="0" w:space="0" w:color="auto"/>
        <w:left w:val="none" w:sz="0" w:space="0" w:color="auto"/>
        <w:bottom w:val="none" w:sz="0" w:space="0" w:color="auto"/>
        <w:right w:val="none" w:sz="0" w:space="0" w:color="auto"/>
      </w:divBdr>
    </w:div>
    <w:div w:id="1310938594">
      <w:bodyDiv w:val="1"/>
      <w:marLeft w:val="0"/>
      <w:marRight w:val="0"/>
      <w:marTop w:val="0"/>
      <w:marBottom w:val="0"/>
      <w:divBdr>
        <w:top w:val="none" w:sz="0" w:space="0" w:color="auto"/>
        <w:left w:val="none" w:sz="0" w:space="0" w:color="auto"/>
        <w:bottom w:val="none" w:sz="0" w:space="0" w:color="auto"/>
        <w:right w:val="none" w:sz="0" w:space="0" w:color="auto"/>
      </w:divBdr>
    </w:div>
    <w:div w:id="1311053710">
      <w:bodyDiv w:val="1"/>
      <w:marLeft w:val="0"/>
      <w:marRight w:val="0"/>
      <w:marTop w:val="0"/>
      <w:marBottom w:val="0"/>
      <w:divBdr>
        <w:top w:val="none" w:sz="0" w:space="0" w:color="auto"/>
        <w:left w:val="none" w:sz="0" w:space="0" w:color="auto"/>
        <w:bottom w:val="none" w:sz="0" w:space="0" w:color="auto"/>
        <w:right w:val="none" w:sz="0" w:space="0" w:color="auto"/>
      </w:divBdr>
    </w:div>
    <w:div w:id="1311446533">
      <w:bodyDiv w:val="1"/>
      <w:marLeft w:val="0"/>
      <w:marRight w:val="0"/>
      <w:marTop w:val="0"/>
      <w:marBottom w:val="0"/>
      <w:divBdr>
        <w:top w:val="none" w:sz="0" w:space="0" w:color="auto"/>
        <w:left w:val="none" w:sz="0" w:space="0" w:color="auto"/>
        <w:bottom w:val="none" w:sz="0" w:space="0" w:color="auto"/>
        <w:right w:val="none" w:sz="0" w:space="0" w:color="auto"/>
      </w:divBdr>
    </w:div>
    <w:div w:id="1311905731">
      <w:bodyDiv w:val="1"/>
      <w:marLeft w:val="0"/>
      <w:marRight w:val="0"/>
      <w:marTop w:val="0"/>
      <w:marBottom w:val="0"/>
      <w:divBdr>
        <w:top w:val="none" w:sz="0" w:space="0" w:color="auto"/>
        <w:left w:val="none" w:sz="0" w:space="0" w:color="auto"/>
        <w:bottom w:val="none" w:sz="0" w:space="0" w:color="auto"/>
        <w:right w:val="none" w:sz="0" w:space="0" w:color="auto"/>
      </w:divBdr>
    </w:div>
    <w:div w:id="1312372725">
      <w:bodyDiv w:val="1"/>
      <w:marLeft w:val="0"/>
      <w:marRight w:val="0"/>
      <w:marTop w:val="0"/>
      <w:marBottom w:val="0"/>
      <w:divBdr>
        <w:top w:val="none" w:sz="0" w:space="0" w:color="auto"/>
        <w:left w:val="none" w:sz="0" w:space="0" w:color="auto"/>
        <w:bottom w:val="none" w:sz="0" w:space="0" w:color="auto"/>
        <w:right w:val="none" w:sz="0" w:space="0" w:color="auto"/>
      </w:divBdr>
    </w:div>
    <w:div w:id="1312782816">
      <w:bodyDiv w:val="1"/>
      <w:marLeft w:val="0"/>
      <w:marRight w:val="0"/>
      <w:marTop w:val="0"/>
      <w:marBottom w:val="0"/>
      <w:divBdr>
        <w:top w:val="none" w:sz="0" w:space="0" w:color="auto"/>
        <w:left w:val="none" w:sz="0" w:space="0" w:color="auto"/>
        <w:bottom w:val="none" w:sz="0" w:space="0" w:color="auto"/>
        <w:right w:val="none" w:sz="0" w:space="0" w:color="auto"/>
      </w:divBdr>
    </w:div>
    <w:div w:id="1314139962">
      <w:bodyDiv w:val="1"/>
      <w:marLeft w:val="0"/>
      <w:marRight w:val="0"/>
      <w:marTop w:val="0"/>
      <w:marBottom w:val="0"/>
      <w:divBdr>
        <w:top w:val="none" w:sz="0" w:space="0" w:color="auto"/>
        <w:left w:val="none" w:sz="0" w:space="0" w:color="auto"/>
        <w:bottom w:val="none" w:sz="0" w:space="0" w:color="auto"/>
        <w:right w:val="none" w:sz="0" w:space="0" w:color="auto"/>
      </w:divBdr>
    </w:div>
    <w:div w:id="1314456573">
      <w:bodyDiv w:val="1"/>
      <w:marLeft w:val="0"/>
      <w:marRight w:val="0"/>
      <w:marTop w:val="0"/>
      <w:marBottom w:val="0"/>
      <w:divBdr>
        <w:top w:val="none" w:sz="0" w:space="0" w:color="auto"/>
        <w:left w:val="none" w:sz="0" w:space="0" w:color="auto"/>
        <w:bottom w:val="none" w:sz="0" w:space="0" w:color="auto"/>
        <w:right w:val="none" w:sz="0" w:space="0" w:color="auto"/>
      </w:divBdr>
    </w:div>
    <w:div w:id="1314484208">
      <w:bodyDiv w:val="1"/>
      <w:marLeft w:val="0"/>
      <w:marRight w:val="0"/>
      <w:marTop w:val="0"/>
      <w:marBottom w:val="0"/>
      <w:divBdr>
        <w:top w:val="none" w:sz="0" w:space="0" w:color="auto"/>
        <w:left w:val="none" w:sz="0" w:space="0" w:color="auto"/>
        <w:bottom w:val="none" w:sz="0" w:space="0" w:color="auto"/>
        <w:right w:val="none" w:sz="0" w:space="0" w:color="auto"/>
      </w:divBdr>
    </w:div>
    <w:div w:id="1314603672">
      <w:bodyDiv w:val="1"/>
      <w:marLeft w:val="0"/>
      <w:marRight w:val="0"/>
      <w:marTop w:val="0"/>
      <w:marBottom w:val="0"/>
      <w:divBdr>
        <w:top w:val="none" w:sz="0" w:space="0" w:color="auto"/>
        <w:left w:val="none" w:sz="0" w:space="0" w:color="auto"/>
        <w:bottom w:val="none" w:sz="0" w:space="0" w:color="auto"/>
        <w:right w:val="none" w:sz="0" w:space="0" w:color="auto"/>
      </w:divBdr>
    </w:div>
    <w:div w:id="1314681975">
      <w:bodyDiv w:val="1"/>
      <w:marLeft w:val="0"/>
      <w:marRight w:val="0"/>
      <w:marTop w:val="0"/>
      <w:marBottom w:val="0"/>
      <w:divBdr>
        <w:top w:val="none" w:sz="0" w:space="0" w:color="auto"/>
        <w:left w:val="none" w:sz="0" w:space="0" w:color="auto"/>
        <w:bottom w:val="none" w:sz="0" w:space="0" w:color="auto"/>
        <w:right w:val="none" w:sz="0" w:space="0" w:color="auto"/>
      </w:divBdr>
    </w:div>
    <w:div w:id="1314793534">
      <w:bodyDiv w:val="1"/>
      <w:marLeft w:val="0"/>
      <w:marRight w:val="0"/>
      <w:marTop w:val="0"/>
      <w:marBottom w:val="0"/>
      <w:divBdr>
        <w:top w:val="none" w:sz="0" w:space="0" w:color="auto"/>
        <w:left w:val="none" w:sz="0" w:space="0" w:color="auto"/>
        <w:bottom w:val="none" w:sz="0" w:space="0" w:color="auto"/>
        <w:right w:val="none" w:sz="0" w:space="0" w:color="auto"/>
      </w:divBdr>
    </w:div>
    <w:div w:id="1315261026">
      <w:bodyDiv w:val="1"/>
      <w:marLeft w:val="0"/>
      <w:marRight w:val="0"/>
      <w:marTop w:val="0"/>
      <w:marBottom w:val="0"/>
      <w:divBdr>
        <w:top w:val="none" w:sz="0" w:space="0" w:color="auto"/>
        <w:left w:val="none" w:sz="0" w:space="0" w:color="auto"/>
        <w:bottom w:val="none" w:sz="0" w:space="0" w:color="auto"/>
        <w:right w:val="none" w:sz="0" w:space="0" w:color="auto"/>
      </w:divBdr>
    </w:div>
    <w:div w:id="1315336369">
      <w:bodyDiv w:val="1"/>
      <w:marLeft w:val="0"/>
      <w:marRight w:val="0"/>
      <w:marTop w:val="0"/>
      <w:marBottom w:val="0"/>
      <w:divBdr>
        <w:top w:val="none" w:sz="0" w:space="0" w:color="auto"/>
        <w:left w:val="none" w:sz="0" w:space="0" w:color="auto"/>
        <w:bottom w:val="none" w:sz="0" w:space="0" w:color="auto"/>
        <w:right w:val="none" w:sz="0" w:space="0" w:color="auto"/>
      </w:divBdr>
    </w:div>
    <w:div w:id="1315527905">
      <w:bodyDiv w:val="1"/>
      <w:marLeft w:val="0"/>
      <w:marRight w:val="0"/>
      <w:marTop w:val="0"/>
      <w:marBottom w:val="0"/>
      <w:divBdr>
        <w:top w:val="none" w:sz="0" w:space="0" w:color="auto"/>
        <w:left w:val="none" w:sz="0" w:space="0" w:color="auto"/>
        <w:bottom w:val="none" w:sz="0" w:space="0" w:color="auto"/>
        <w:right w:val="none" w:sz="0" w:space="0" w:color="auto"/>
      </w:divBdr>
    </w:div>
    <w:div w:id="1316034412">
      <w:bodyDiv w:val="1"/>
      <w:marLeft w:val="0"/>
      <w:marRight w:val="0"/>
      <w:marTop w:val="0"/>
      <w:marBottom w:val="0"/>
      <w:divBdr>
        <w:top w:val="none" w:sz="0" w:space="0" w:color="auto"/>
        <w:left w:val="none" w:sz="0" w:space="0" w:color="auto"/>
        <w:bottom w:val="none" w:sz="0" w:space="0" w:color="auto"/>
        <w:right w:val="none" w:sz="0" w:space="0" w:color="auto"/>
      </w:divBdr>
    </w:div>
    <w:div w:id="1316035707">
      <w:bodyDiv w:val="1"/>
      <w:marLeft w:val="0"/>
      <w:marRight w:val="0"/>
      <w:marTop w:val="0"/>
      <w:marBottom w:val="0"/>
      <w:divBdr>
        <w:top w:val="none" w:sz="0" w:space="0" w:color="auto"/>
        <w:left w:val="none" w:sz="0" w:space="0" w:color="auto"/>
        <w:bottom w:val="none" w:sz="0" w:space="0" w:color="auto"/>
        <w:right w:val="none" w:sz="0" w:space="0" w:color="auto"/>
      </w:divBdr>
    </w:div>
    <w:div w:id="1316225495">
      <w:bodyDiv w:val="1"/>
      <w:marLeft w:val="0"/>
      <w:marRight w:val="0"/>
      <w:marTop w:val="0"/>
      <w:marBottom w:val="0"/>
      <w:divBdr>
        <w:top w:val="none" w:sz="0" w:space="0" w:color="auto"/>
        <w:left w:val="none" w:sz="0" w:space="0" w:color="auto"/>
        <w:bottom w:val="none" w:sz="0" w:space="0" w:color="auto"/>
        <w:right w:val="none" w:sz="0" w:space="0" w:color="auto"/>
      </w:divBdr>
    </w:div>
    <w:div w:id="1316957738">
      <w:bodyDiv w:val="1"/>
      <w:marLeft w:val="0"/>
      <w:marRight w:val="0"/>
      <w:marTop w:val="0"/>
      <w:marBottom w:val="0"/>
      <w:divBdr>
        <w:top w:val="none" w:sz="0" w:space="0" w:color="auto"/>
        <w:left w:val="none" w:sz="0" w:space="0" w:color="auto"/>
        <w:bottom w:val="none" w:sz="0" w:space="0" w:color="auto"/>
        <w:right w:val="none" w:sz="0" w:space="0" w:color="auto"/>
      </w:divBdr>
    </w:div>
    <w:div w:id="1317101128">
      <w:bodyDiv w:val="1"/>
      <w:marLeft w:val="0"/>
      <w:marRight w:val="0"/>
      <w:marTop w:val="0"/>
      <w:marBottom w:val="0"/>
      <w:divBdr>
        <w:top w:val="none" w:sz="0" w:space="0" w:color="auto"/>
        <w:left w:val="none" w:sz="0" w:space="0" w:color="auto"/>
        <w:bottom w:val="none" w:sz="0" w:space="0" w:color="auto"/>
        <w:right w:val="none" w:sz="0" w:space="0" w:color="auto"/>
      </w:divBdr>
    </w:div>
    <w:div w:id="1317106359">
      <w:bodyDiv w:val="1"/>
      <w:marLeft w:val="0"/>
      <w:marRight w:val="0"/>
      <w:marTop w:val="0"/>
      <w:marBottom w:val="0"/>
      <w:divBdr>
        <w:top w:val="none" w:sz="0" w:space="0" w:color="auto"/>
        <w:left w:val="none" w:sz="0" w:space="0" w:color="auto"/>
        <w:bottom w:val="none" w:sz="0" w:space="0" w:color="auto"/>
        <w:right w:val="none" w:sz="0" w:space="0" w:color="auto"/>
      </w:divBdr>
    </w:div>
    <w:div w:id="1317148683">
      <w:bodyDiv w:val="1"/>
      <w:marLeft w:val="0"/>
      <w:marRight w:val="0"/>
      <w:marTop w:val="0"/>
      <w:marBottom w:val="0"/>
      <w:divBdr>
        <w:top w:val="none" w:sz="0" w:space="0" w:color="auto"/>
        <w:left w:val="none" w:sz="0" w:space="0" w:color="auto"/>
        <w:bottom w:val="none" w:sz="0" w:space="0" w:color="auto"/>
        <w:right w:val="none" w:sz="0" w:space="0" w:color="auto"/>
      </w:divBdr>
    </w:div>
    <w:div w:id="1317151571">
      <w:bodyDiv w:val="1"/>
      <w:marLeft w:val="0"/>
      <w:marRight w:val="0"/>
      <w:marTop w:val="0"/>
      <w:marBottom w:val="0"/>
      <w:divBdr>
        <w:top w:val="none" w:sz="0" w:space="0" w:color="auto"/>
        <w:left w:val="none" w:sz="0" w:space="0" w:color="auto"/>
        <w:bottom w:val="none" w:sz="0" w:space="0" w:color="auto"/>
        <w:right w:val="none" w:sz="0" w:space="0" w:color="auto"/>
      </w:divBdr>
    </w:div>
    <w:div w:id="1317418495">
      <w:bodyDiv w:val="1"/>
      <w:marLeft w:val="0"/>
      <w:marRight w:val="0"/>
      <w:marTop w:val="0"/>
      <w:marBottom w:val="0"/>
      <w:divBdr>
        <w:top w:val="none" w:sz="0" w:space="0" w:color="auto"/>
        <w:left w:val="none" w:sz="0" w:space="0" w:color="auto"/>
        <w:bottom w:val="none" w:sz="0" w:space="0" w:color="auto"/>
        <w:right w:val="none" w:sz="0" w:space="0" w:color="auto"/>
      </w:divBdr>
    </w:div>
    <w:div w:id="1317802141">
      <w:bodyDiv w:val="1"/>
      <w:marLeft w:val="0"/>
      <w:marRight w:val="0"/>
      <w:marTop w:val="0"/>
      <w:marBottom w:val="0"/>
      <w:divBdr>
        <w:top w:val="none" w:sz="0" w:space="0" w:color="auto"/>
        <w:left w:val="none" w:sz="0" w:space="0" w:color="auto"/>
        <w:bottom w:val="none" w:sz="0" w:space="0" w:color="auto"/>
        <w:right w:val="none" w:sz="0" w:space="0" w:color="auto"/>
      </w:divBdr>
    </w:div>
    <w:div w:id="1318025782">
      <w:bodyDiv w:val="1"/>
      <w:marLeft w:val="0"/>
      <w:marRight w:val="0"/>
      <w:marTop w:val="0"/>
      <w:marBottom w:val="0"/>
      <w:divBdr>
        <w:top w:val="none" w:sz="0" w:space="0" w:color="auto"/>
        <w:left w:val="none" w:sz="0" w:space="0" w:color="auto"/>
        <w:bottom w:val="none" w:sz="0" w:space="0" w:color="auto"/>
        <w:right w:val="none" w:sz="0" w:space="0" w:color="auto"/>
      </w:divBdr>
    </w:div>
    <w:div w:id="1318194884">
      <w:bodyDiv w:val="1"/>
      <w:marLeft w:val="0"/>
      <w:marRight w:val="0"/>
      <w:marTop w:val="0"/>
      <w:marBottom w:val="0"/>
      <w:divBdr>
        <w:top w:val="none" w:sz="0" w:space="0" w:color="auto"/>
        <w:left w:val="none" w:sz="0" w:space="0" w:color="auto"/>
        <w:bottom w:val="none" w:sz="0" w:space="0" w:color="auto"/>
        <w:right w:val="none" w:sz="0" w:space="0" w:color="auto"/>
      </w:divBdr>
    </w:div>
    <w:div w:id="1318222440">
      <w:bodyDiv w:val="1"/>
      <w:marLeft w:val="0"/>
      <w:marRight w:val="0"/>
      <w:marTop w:val="0"/>
      <w:marBottom w:val="0"/>
      <w:divBdr>
        <w:top w:val="none" w:sz="0" w:space="0" w:color="auto"/>
        <w:left w:val="none" w:sz="0" w:space="0" w:color="auto"/>
        <w:bottom w:val="none" w:sz="0" w:space="0" w:color="auto"/>
        <w:right w:val="none" w:sz="0" w:space="0" w:color="auto"/>
      </w:divBdr>
    </w:div>
    <w:div w:id="1318266786">
      <w:bodyDiv w:val="1"/>
      <w:marLeft w:val="0"/>
      <w:marRight w:val="0"/>
      <w:marTop w:val="0"/>
      <w:marBottom w:val="0"/>
      <w:divBdr>
        <w:top w:val="none" w:sz="0" w:space="0" w:color="auto"/>
        <w:left w:val="none" w:sz="0" w:space="0" w:color="auto"/>
        <w:bottom w:val="none" w:sz="0" w:space="0" w:color="auto"/>
        <w:right w:val="none" w:sz="0" w:space="0" w:color="auto"/>
      </w:divBdr>
    </w:div>
    <w:div w:id="1318341570">
      <w:bodyDiv w:val="1"/>
      <w:marLeft w:val="0"/>
      <w:marRight w:val="0"/>
      <w:marTop w:val="0"/>
      <w:marBottom w:val="0"/>
      <w:divBdr>
        <w:top w:val="none" w:sz="0" w:space="0" w:color="auto"/>
        <w:left w:val="none" w:sz="0" w:space="0" w:color="auto"/>
        <w:bottom w:val="none" w:sz="0" w:space="0" w:color="auto"/>
        <w:right w:val="none" w:sz="0" w:space="0" w:color="auto"/>
      </w:divBdr>
    </w:div>
    <w:div w:id="1318388247">
      <w:bodyDiv w:val="1"/>
      <w:marLeft w:val="0"/>
      <w:marRight w:val="0"/>
      <w:marTop w:val="0"/>
      <w:marBottom w:val="0"/>
      <w:divBdr>
        <w:top w:val="none" w:sz="0" w:space="0" w:color="auto"/>
        <w:left w:val="none" w:sz="0" w:space="0" w:color="auto"/>
        <w:bottom w:val="none" w:sz="0" w:space="0" w:color="auto"/>
        <w:right w:val="none" w:sz="0" w:space="0" w:color="auto"/>
      </w:divBdr>
    </w:div>
    <w:div w:id="1318415397">
      <w:bodyDiv w:val="1"/>
      <w:marLeft w:val="0"/>
      <w:marRight w:val="0"/>
      <w:marTop w:val="0"/>
      <w:marBottom w:val="0"/>
      <w:divBdr>
        <w:top w:val="none" w:sz="0" w:space="0" w:color="auto"/>
        <w:left w:val="none" w:sz="0" w:space="0" w:color="auto"/>
        <w:bottom w:val="none" w:sz="0" w:space="0" w:color="auto"/>
        <w:right w:val="none" w:sz="0" w:space="0" w:color="auto"/>
      </w:divBdr>
    </w:div>
    <w:div w:id="1318798632">
      <w:bodyDiv w:val="1"/>
      <w:marLeft w:val="0"/>
      <w:marRight w:val="0"/>
      <w:marTop w:val="0"/>
      <w:marBottom w:val="0"/>
      <w:divBdr>
        <w:top w:val="none" w:sz="0" w:space="0" w:color="auto"/>
        <w:left w:val="none" w:sz="0" w:space="0" w:color="auto"/>
        <w:bottom w:val="none" w:sz="0" w:space="0" w:color="auto"/>
        <w:right w:val="none" w:sz="0" w:space="0" w:color="auto"/>
      </w:divBdr>
    </w:div>
    <w:div w:id="1318921329">
      <w:bodyDiv w:val="1"/>
      <w:marLeft w:val="0"/>
      <w:marRight w:val="0"/>
      <w:marTop w:val="0"/>
      <w:marBottom w:val="0"/>
      <w:divBdr>
        <w:top w:val="none" w:sz="0" w:space="0" w:color="auto"/>
        <w:left w:val="none" w:sz="0" w:space="0" w:color="auto"/>
        <w:bottom w:val="none" w:sz="0" w:space="0" w:color="auto"/>
        <w:right w:val="none" w:sz="0" w:space="0" w:color="auto"/>
      </w:divBdr>
    </w:div>
    <w:div w:id="1319192529">
      <w:bodyDiv w:val="1"/>
      <w:marLeft w:val="0"/>
      <w:marRight w:val="0"/>
      <w:marTop w:val="0"/>
      <w:marBottom w:val="0"/>
      <w:divBdr>
        <w:top w:val="none" w:sz="0" w:space="0" w:color="auto"/>
        <w:left w:val="none" w:sz="0" w:space="0" w:color="auto"/>
        <w:bottom w:val="none" w:sz="0" w:space="0" w:color="auto"/>
        <w:right w:val="none" w:sz="0" w:space="0" w:color="auto"/>
      </w:divBdr>
    </w:div>
    <w:div w:id="1319266153">
      <w:bodyDiv w:val="1"/>
      <w:marLeft w:val="0"/>
      <w:marRight w:val="0"/>
      <w:marTop w:val="0"/>
      <w:marBottom w:val="0"/>
      <w:divBdr>
        <w:top w:val="none" w:sz="0" w:space="0" w:color="auto"/>
        <w:left w:val="none" w:sz="0" w:space="0" w:color="auto"/>
        <w:bottom w:val="none" w:sz="0" w:space="0" w:color="auto"/>
        <w:right w:val="none" w:sz="0" w:space="0" w:color="auto"/>
      </w:divBdr>
    </w:div>
    <w:div w:id="1319378600">
      <w:bodyDiv w:val="1"/>
      <w:marLeft w:val="0"/>
      <w:marRight w:val="0"/>
      <w:marTop w:val="0"/>
      <w:marBottom w:val="0"/>
      <w:divBdr>
        <w:top w:val="none" w:sz="0" w:space="0" w:color="auto"/>
        <w:left w:val="none" w:sz="0" w:space="0" w:color="auto"/>
        <w:bottom w:val="none" w:sz="0" w:space="0" w:color="auto"/>
        <w:right w:val="none" w:sz="0" w:space="0" w:color="auto"/>
      </w:divBdr>
    </w:div>
    <w:div w:id="1319724855">
      <w:bodyDiv w:val="1"/>
      <w:marLeft w:val="0"/>
      <w:marRight w:val="0"/>
      <w:marTop w:val="0"/>
      <w:marBottom w:val="0"/>
      <w:divBdr>
        <w:top w:val="none" w:sz="0" w:space="0" w:color="auto"/>
        <w:left w:val="none" w:sz="0" w:space="0" w:color="auto"/>
        <w:bottom w:val="none" w:sz="0" w:space="0" w:color="auto"/>
        <w:right w:val="none" w:sz="0" w:space="0" w:color="auto"/>
      </w:divBdr>
    </w:div>
    <w:div w:id="1319730437">
      <w:bodyDiv w:val="1"/>
      <w:marLeft w:val="0"/>
      <w:marRight w:val="0"/>
      <w:marTop w:val="0"/>
      <w:marBottom w:val="0"/>
      <w:divBdr>
        <w:top w:val="none" w:sz="0" w:space="0" w:color="auto"/>
        <w:left w:val="none" w:sz="0" w:space="0" w:color="auto"/>
        <w:bottom w:val="none" w:sz="0" w:space="0" w:color="auto"/>
        <w:right w:val="none" w:sz="0" w:space="0" w:color="auto"/>
      </w:divBdr>
    </w:div>
    <w:div w:id="1319765097">
      <w:bodyDiv w:val="1"/>
      <w:marLeft w:val="0"/>
      <w:marRight w:val="0"/>
      <w:marTop w:val="0"/>
      <w:marBottom w:val="0"/>
      <w:divBdr>
        <w:top w:val="none" w:sz="0" w:space="0" w:color="auto"/>
        <w:left w:val="none" w:sz="0" w:space="0" w:color="auto"/>
        <w:bottom w:val="none" w:sz="0" w:space="0" w:color="auto"/>
        <w:right w:val="none" w:sz="0" w:space="0" w:color="auto"/>
      </w:divBdr>
    </w:div>
    <w:div w:id="1319768040">
      <w:bodyDiv w:val="1"/>
      <w:marLeft w:val="0"/>
      <w:marRight w:val="0"/>
      <w:marTop w:val="0"/>
      <w:marBottom w:val="0"/>
      <w:divBdr>
        <w:top w:val="none" w:sz="0" w:space="0" w:color="auto"/>
        <w:left w:val="none" w:sz="0" w:space="0" w:color="auto"/>
        <w:bottom w:val="none" w:sz="0" w:space="0" w:color="auto"/>
        <w:right w:val="none" w:sz="0" w:space="0" w:color="auto"/>
      </w:divBdr>
    </w:div>
    <w:div w:id="1319840657">
      <w:bodyDiv w:val="1"/>
      <w:marLeft w:val="0"/>
      <w:marRight w:val="0"/>
      <w:marTop w:val="0"/>
      <w:marBottom w:val="0"/>
      <w:divBdr>
        <w:top w:val="none" w:sz="0" w:space="0" w:color="auto"/>
        <w:left w:val="none" w:sz="0" w:space="0" w:color="auto"/>
        <w:bottom w:val="none" w:sz="0" w:space="0" w:color="auto"/>
        <w:right w:val="none" w:sz="0" w:space="0" w:color="auto"/>
      </w:divBdr>
    </w:div>
    <w:div w:id="1320184088">
      <w:bodyDiv w:val="1"/>
      <w:marLeft w:val="0"/>
      <w:marRight w:val="0"/>
      <w:marTop w:val="0"/>
      <w:marBottom w:val="0"/>
      <w:divBdr>
        <w:top w:val="none" w:sz="0" w:space="0" w:color="auto"/>
        <w:left w:val="none" w:sz="0" w:space="0" w:color="auto"/>
        <w:bottom w:val="none" w:sz="0" w:space="0" w:color="auto"/>
        <w:right w:val="none" w:sz="0" w:space="0" w:color="auto"/>
      </w:divBdr>
    </w:div>
    <w:div w:id="1320386295">
      <w:bodyDiv w:val="1"/>
      <w:marLeft w:val="0"/>
      <w:marRight w:val="0"/>
      <w:marTop w:val="0"/>
      <w:marBottom w:val="0"/>
      <w:divBdr>
        <w:top w:val="none" w:sz="0" w:space="0" w:color="auto"/>
        <w:left w:val="none" w:sz="0" w:space="0" w:color="auto"/>
        <w:bottom w:val="none" w:sz="0" w:space="0" w:color="auto"/>
        <w:right w:val="none" w:sz="0" w:space="0" w:color="auto"/>
      </w:divBdr>
    </w:div>
    <w:div w:id="1320572849">
      <w:bodyDiv w:val="1"/>
      <w:marLeft w:val="0"/>
      <w:marRight w:val="0"/>
      <w:marTop w:val="0"/>
      <w:marBottom w:val="0"/>
      <w:divBdr>
        <w:top w:val="none" w:sz="0" w:space="0" w:color="auto"/>
        <w:left w:val="none" w:sz="0" w:space="0" w:color="auto"/>
        <w:bottom w:val="none" w:sz="0" w:space="0" w:color="auto"/>
        <w:right w:val="none" w:sz="0" w:space="0" w:color="auto"/>
      </w:divBdr>
    </w:div>
    <w:div w:id="1321150806">
      <w:bodyDiv w:val="1"/>
      <w:marLeft w:val="0"/>
      <w:marRight w:val="0"/>
      <w:marTop w:val="0"/>
      <w:marBottom w:val="0"/>
      <w:divBdr>
        <w:top w:val="none" w:sz="0" w:space="0" w:color="auto"/>
        <w:left w:val="none" w:sz="0" w:space="0" w:color="auto"/>
        <w:bottom w:val="none" w:sz="0" w:space="0" w:color="auto"/>
        <w:right w:val="none" w:sz="0" w:space="0" w:color="auto"/>
      </w:divBdr>
    </w:div>
    <w:div w:id="1321227976">
      <w:bodyDiv w:val="1"/>
      <w:marLeft w:val="0"/>
      <w:marRight w:val="0"/>
      <w:marTop w:val="0"/>
      <w:marBottom w:val="0"/>
      <w:divBdr>
        <w:top w:val="none" w:sz="0" w:space="0" w:color="auto"/>
        <w:left w:val="none" w:sz="0" w:space="0" w:color="auto"/>
        <w:bottom w:val="none" w:sz="0" w:space="0" w:color="auto"/>
        <w:right w:val="none" w:sz="0" w:space="0" w:color="auto"/>
      </w:divBdr>
    </w:div>
    <w:div w:id="1321235213">
      <w:bodyDiv w:val="1"/>
      <w:marLeft w:val="0"/>
      <w:marRight w:val="0"/>
      <w:marTop w:val="0"/>
      <w:marBottom w:val="0"/>
      <w:divBdr>
        <w:top w:val="none" w:sz="0" w:space="0" w:color="auto"/>
        <w:left w:val="none" w:sz="0" w:space="0" w:color="auto"/>
        <w:bottom w:val="none" w:sz="0" w:space="0" w:color="auto"/>
        <w:right w:val="none" w:sz="0" w:space="0" w:color="auto"/>
      </w:divBdr>
    </w:div>
    <w:div w:id="1321277242">
      <w:bodyDiv w:val="1"/>
      <w:marLeft w:val="0"/>
      <w:marRight w:val="0"/>
      <w:marTop w:val="0"/>
      <w:marBottom w:val="0"/>
      <w:divBdr>
        <w:top w:val="none" w:sz="0" w:space="0" w:color="auto"/>
        <w:left w:val="none" w:sz="0" w:space="0" w:color="auto"/>
        <w:bottom w:val="none" w:sz="0" w:space="0" w:color="auto"/>
        <w:right w:val="none" w:sz="0" w:space="0" w:color="auto"/>
      </w:divBdr>
    </w:div>
    <w:div w:id="1321930600">
      <w:bodyDiv w:val="1"/>
      <w:marLeft w:val="0"/>
      <w:marRight w:val="0"/>
      <w:marTop w:val="0"/>
      <w:marBottom w:val="0"/>
      <w:divBdr>
        <w:top w:val="none" w:sz="0" w:space="0" w:color="auto"/>
        <w:left w:val="none" w:sz="0" w:space="0" w:color="auto"/>
        <w:bottom w:val="none" w:sz="0" w:space="0" w:color="auto"/>
        <w:right w:val="none" w:sz="0" w:space="0" w:color="auto"/>
      </w:divBdr>
    </w:div>
    <w:div w:id="1322351166">
      <w:bodyDiv w:val="1"/>
      <w:marLeft w:val="0"/>
      <w:marRight w:val="0"/>
      <w:marTop w:val="0"/>
      <w:marBottom w:val="0"/>
      <w:divBdr>
        <w:top w:val="none" w:sz="0" w:space="0" w:color="auto"/>
        <w:left w:val="none" w:sz="0" w:space="0" w:color="auto"/>
        <w:bottom w:val="none" w:sz="0" w:space="0" w:color="auto"/>
        <w:right w:val="none" w:sz="0" w:space="0" w:color="auto"/>
      </w:divBdr>
    </w:div>
    <w:div w:id="1322657947">
      <w:bodyDiv w:val="1"/>
      <w:marLeft w:val="0"/>
      <w:marRight w:val="0"/>
      <w:marTop w:val="0"/>
      <w:marBottom w:val="0"/>
      <w:divBdr>
        <w:top w:val="none" w:sz="0" w:space="0" w:color="auto"/>
        <w:left w:val="none" w:sz="0" w:space="0" w:color="auto"/>
        <w:bottom w:val="none" w:sz="0" w:space="0" w:color="auto"/>
        <w:right w:val="none" w:sz="0" w:space="0" w:color="auto"/>
      </w:divBdr>
    </w:div>
    <w:div w:id="1322854541">
      <w:bodyDiv w:val="1"/>
      <w:marLeft w:val="0"/>
      <w:marRight w:val="0"/>
      <w:marTop w:val="0"/>
      <w:marBottom w:val="0"/>
      <w:divBdr>
        <w:top w:val="none" w:sz="0" w:space="0" w:color="auto"/>
        <w:left w:val="none" w:sz="0" w:space="0" w:color="auto"/>
        <w:bottom w:val="none" w:sz="0" w:space="0" w:color="auto"/>
        <w:right w:val="none" w:sz="0" w:space="0" w:color="auto"/>
      </w:divBdr>
    </w:div>
    <w:div w:id="1323192437">
      <w:bodyDiv w:val="1"/>
      <w:marLeft w:val="0"/>
      <w:marRight w:val="0"/>
      <w:marTop w:val="0"/>
      <w:marBottom w:val="0"/>
      <w:divBdr>
        <w:top w:val="none" w:sz="0" w:space="0" w:color="auto"/>
        <w:left w:val="none" w:sz="0" w:space="0" w:color="auto"/>
        <w:bottom w:val="none" w:sz="0" w:space="0" w:color="auto"/>
        <w:right w:val="none" w:sz="0" w:space="0" w:color="auto"/>
      </w:divBdr>
    </w:div>
    <w:div w:id="1323200564">
      <w:bodyDiv w:val="1"/>
      <w:marLeft w:val="0"/>
      <w:marRight w:val="0"/>
      <w:marTop w:val="0"/>
      <w:marBottom w:val="0"/>
      <w:divBdr>
        <w:top w:val="none" w:sz="0" w:space="0" w:color="auto"/>
        <w:left w:val="none" w:sz="0" w:space="0" w:color="auto"/>
        <w:bottom w:val="none" w:sz="0" w:space="0" w:color="auto"/>
        <w:right w:val="none" w:sz="0" w:space="0" w:color="auto"/>
      </w:divBdr>
    </w:div>
    <w:div w:id="1323268156">
      <w:bodyDiv w:val="1"/>
      <w:marLeft w:val="0"/>
      <w:marRight w:val="0"/>
      <w:marTop w:val="0"/>
      <w:marBottom w:val="0"/>
      <w:divBdr>
        <w:top w:val="none" w:sz="0" w:space="0" w:color="auto"/>
        <w:left w:val="none" w:sz="0" w:space="0" w:color="auto"/>
        <w:bottom w:val="none" w:sz="0" w:space="0" w:color="auto"/>
        <w:right w:val="none" w:sz="0" w:space="0" w:color="auto"/>
      </w:divBdr>
    </w:div>
    <w:div w:id="1323389969">
      <w:bodyDiv w:val="1"/>
      <w:marLeft w:val="0"/>
      <w:marRight w:val="0"/>
      <w:marTop w:val="0"/>
      <w:marBottom w:val="0"/>
      <w:divBdr>
        <w:top w:val="none" w:sz="0" w:space="0" w:color="auto"/>
        <w:left w:val="none" w:sz="0" w:space="0" w:color="auto"/>
        <w:bottom w:val="none" w:sz="0" w:space="0" w:color="auto"/>
        <w:right w:val="none" w:sz="0" w:space="0" w:color="auto"/>
      </w:divBdr>
    </w:div>
    <w:div w:id="1324041215">
      <w:bodyDiv w:val="1"/>
      <w:marLeft w:val="0"/>
      <w:marRight w:val="0"/>
      <w:marTop w:val="0"/>
      <w:marBottom w:val="0"/>
      <w:divBdr>
        <w:top w:val="none" w:sz="0" w:space="0" w:color="auto"/>
        <w:left w:val="none" w:sz="0" w:space="0" w:color="auto"/>
        <w:bottom w:val="none" w:sz="0" w:space="0" w:color="auto"/>
        <w:right w:val="none" w:sz="0" w:space="0" w:color="auto"/>
      </w:divBdr>
    </w:div>
    <w:div w:id="1324090663">
      <w:bodyDiv w:val="1"/>
      <w:marLeft w:val="0"/>
      <w:marRight w:val="0"/>
      <w:marTop w:val="0"/>
      <w:marBottom w:val="0"/>
      <w:divBdr>
        <w:top w:val="none" w:sz="0" w:space="0" w:color="auto"/>
        <w:left w:val="none" w:sz="0" w:space="0" w:color="auto"/>
        <w:bottom w:val="none" w:sz="0" w:space="0" w:color="auto"/>
        <w:right w:val="none" w:sz="0" w:space="0" w:color="auto"/>
      </w:divBdr>
    </w:div>
    <w:div w:id="1324240698">
      <w:bodyDiv w:val="1"/>
      <w:marLeft w:val="0"/>
      <w:marRight w:val="0"/>
      <w:marTop w:val="0"/>
      <w:marBottom w:val="0"/>
      <w:divBdr>
        <w:top w:val="none" w:sz="0" w:space="0" w:color="auto"/>
        <w:left w:val="none" w:sz="0" w:space="0" w:color="auto"/>
        <w:bottom w:val="none" w:sz="0" w:space="0" w:color="auto"/>
        <w:right w:val="none" w:sz="0" w:space="0" w:color="auto"/>
      </w:divBdr>
    </w:div>
    <w:div w:id="1324352881">
      <w:bodyDiv w:val="1"/>
      <w:marLeft w:val="0"/>
      <w:marRight w:val="0"/>
      <w:marTop w:val="0"/>
      <w:marBottom w:val="0"/>
      <w:divBdr>
        <w:top w:val="none" w:sz="0" w:space="0" w:color="auto"/>
        <w:left w:val="none" w:sz="0" w:space="0" w:color="auto"/>
        <w:bottom w:val="none" w:sz="0" w:space="0" w:color="auto"/>
        <w:right w:val="none" w:sz="0" w:space="0" w:color="auto"/>
      </w:divBdr>
    </w:div>
    <w:div w:id="1324427409">
      <w:bodyDiv w:val="1"/>
      <w:marLeft w:val="0"/>
      <w:marRight w:val="0"/>
      <w:marTop w:val="0"/>
      <w:marBottom w:val="0"/>
      <w:divBdr>
        <w:top w:val="none" w:sz="0" w:space="0" w:color="auto"/>
        <w:left w:val="none" w:sz="0" w:space="0" w:color="auto"/>
        <w:bottom w:val="none" w:sz="0" w:space="0" w:color="auto"/>
        <w:right w:val="none" w:sz="0" w:space="0" w:color="auto"/>
      </w:divBdr>
    </w:div>
    <w:div w:id="1325283653">
      <w:bodyDiv w:val="1"/>
      <w:marLeft w:val="0"/>
      <w:marRight w:val="0"/>
      <w:marTop w:val="0"/>
      <w:marBottom w:val="0"/>
      <w:divBdr>
        <w:top w:val="none" w:sz="0" w:space="0" w:color="auto"/>
        <w:left w:val="none" w:sz="0" w:space="0" w:color="auto"/>
        <w:bottom w:val="none" w:sz="0" w:space="0" w:color="auto"/>
        <w:right w:val="none" w:sz="0" w:space="0" w:color="auto"/>
      </w:divBdr>
    </w:div>
    <w:div w:id="1326284047">
      <w:bodyDiv w:val="1"/>
      <w:marLeft w:val="0"/>
      <w:marRight w:val="0"/>
      <w:marTop w:val="0"/>
      <w:marBottom w:val="0"/>
      <w:divBdr>
        <w:top w:val="none" w:sz="0" w:space="0" w:color="auto"/>
        <w:left w:val="none" w:sz="0" w:space="0" w:color="auto"/>
        <w:bottom w:val="none" w:sz="0" w:space="0" w:color="auto"/>
        <w:right w:val="none" w:sz="0" w:space="0" w:color="auto"/>
      </w:divBdr>
    </w:div>
    <w:div w:id="1326320584">
      <w:bodyDiv w:val="1"/>
      <w:marLeft w:val="0"/>
      <w:marRight w:val="0"/>
      <w:marTop w:val="0"/>
      <w:marBottom w:val="0"/>
      <w:divBdr>
        <w:top w:val="none" w:sz="0" w:space="0" w:color="auto"/>
        <w:left w:val="none" w:sz="0" w:space="0" w:color="auto"/>
        <w:bottom w:val="none" w:sz="0" w:space="0" w:color="auto"/>
        <w:right w:val="none" w:sz="0" w:space="0" w:color="auto"/>
      </w:divBdr>
    </w:div>
    <w:div w:id="1326395167">
      <w:bodyDiv w:val="1"/>
      <w:marLeft w:val="0"/>
      <w:marRight w:val="0"/>
      <w:marTop w:val="0"/>
      <w:marBottom w:val="0"/>
      <w:divBdr>
        <w:top w:val="none" w:sz="0" w:space="0" w:color="auto"/>
        <w:left w:val="none" w:sz="0" w:space="0" w:color="auto"/>
        <w:bottom w:val="none" w:sz="0" w:space="0" w:color="auto"/>
        <w:right w:val="none" w:sz="0" w:space="0" w:color="auto"/>
      </w:divBdr>
    </w:div>
    <w:div w:id="1326664695">
      <w:bodyDiv w:val="1"/>
      <w:marLeft w:val="0"/>
      <w:marRight w:val="0"/>
      <w:marTop w:val="0"/>
      <w:marBottom w:val="0"/>
      <w:divBdr>
        <w:top w:val="none" w:sz="0" w:space="0" w:color="auto"/>
        <w:left w:val="none" w:sz="0" w:space="0" w:color="auto"/>
        <w:bottom w:val="none" w:sz="0" w:space="0" w:color="auto"/>
        <w:right w:val="none" w:sz="0" w:space="0" w:color="auto"/>
      </w:divBdr>
    </w:div>
    <w:div w:id="1326666393">
      <w:bodyDiv w:val="1"/>
      <w:marLeft w:val="0"/>
      <w:marRight w:val="0"/>
      <w:marTop w:val="0"/>
      <w:marBottom w:val="0"/>
      <w:divBdr>
        <w:top w:val="none" w:sz="0" w:space="0" w:color="auto"/>
        <w:left w:val="none" w:sz="0" w:space="0" w:color="auto"/>
        <w:bottom w:val="none" w:sz="0" w:space="0" w:color="auto"/>
        <w:right w:val="none" w:sz="0" w:space="0" w:color="auto"/>
      </w:divBdr>
    </w:div>
    <w:div w:id="1327171268">
      <w:bodyDiv w:val="1"/>
      <w:marLeft w:val="0"/>
      <w:marRight w:val="0"/>
      <w:marTop w:val="0"/>
      <w:marBottom w:val="0"/>
      <w:divBdr>
        <w:top w:val="none" w:sz="0" w:space="0" w:color="auto"/>
        <w:left w:val="none" w:sz="0" w:space="0" w:color="auto"/>
        <w:bottom w:val="none" w:sz="0" w:space="0" w:color="auto"/>
        <w:right w:val="none" w:sz="0" w:space="0" w:color="auto"/>
      </w:divBdr>
    </w:div>
    <w:div w:id="1327787872">
      <w:bodyDiv w:val="1"/>
      <w:marLeft w:val="0"/>
      <w:marRight w:val="0"/>
      <w:marTop w:val="0"/>
      <w:marBottom w:val="0"/>
      <w:divBdr>
        <w:top w:val="none" w:sz="0" w:space="0" w:color="auto"/>
        <w:left w:val="none" w:sz="0" w:space="0" w:color="auto"/>
        <w:bottom w:val="none" w:sz="0" w:space="0" w:color="auto"/>
        <w:right w:val="none" w:sz="0" w:space="0" w:color="auto"/>
      </w:divBdr>
    </w:div>
    <w:div w:id="1328171714">
      <w:bodyDiv w:val="1"/>
      <w:marLeft w:val="0"/>
      <w:marRight w:val="0"/>
      <w:marTop w:val="0"/>
      <w:marBottom w:val="0"/>
      <w:divBdr>
        <w:top w:val="none" w:sz="0" w:space="0" w:color="auto"/>
        <w:left w:val="none" w:sz="0" w:space="0" w:color="auto"/>
        <w:bottom w:val="none" w:sz="0" w:space="0" w:color="auto"/>
        <w:right w:val="none" w:sz="0" w:space="0" w:color="auto"/>
      </w:divBdr>
    </w:div>
    <w:div w:id="1329091752">
      <w:bodyDiv w:val="1"/>
      <w:marLeft w:val="0"/>
      <w:marRight w:val="0"/>
      <w:marTop w:val="0"/>
      <w:marBottom w:val="0"/>
      <w:divBdr>
        <w:top w:val="none" w:sz="0" w:space="0" w:color="auto"/>
        <w:left w:val="none" w:sz="0" w:space="0" w:color="auto"/>
        <w:bottom w:val="none" w:sz="0" w:space="0" w:color="auto"/>
        <w:right w:val="none" w:sz="0" w:space="0" w:color="auto"/>
      </w:divBdr>
    </w:div>
    <w:div w:id="1329556156">
      <w:bodyDiv w:val="1"/>
      <w:marLeft w:val="0"/>
      <w:marRight w:val="0"/>
      <w:marTop w:val="0"/>
      <w:marBottom w:val="0"/>
      <w:divBdr>
        <w:top w:val="none" w:sz="0" w:space="0" w:color="auto"/>
        <w:left w:val="none" w:sz="0" w:space="0" w:color="auto"/>
        <w:bottom w:val="none" w:sz="0" w:space="0" w:color="auto"/>
        <w:right w:val="none" w:sz="0" w:space="0" w:color="auto"/>
      </w:divBdr>
    </w:div>
    <w:div w:id="1329559724">
      <w:bodyDiv w:val="1"/>
      <w:marLeft w:val="0"/>
      <w:marRight w:val="0"/>
      <w:marTop w:val="0"/>
      <w:marBottom w:val="0"/>
      <w:divBdr>
        <w:top w:val="none" w:sz="0" w:space="0" w:color="auto"/>
        <w:left w:val="none" w:sz="0" w:space="0" w:color="auto"/>
        <w:bottom w:val="none" w:sz="0" w:space="0" w:color="auto"/>
        <w:right w:val="none" w:sz="0" w:space="0" w:color="auto"/>
      </w:divBdr>
    </w:div>
    <w:div w:id="1329794797">
      <w:bodyDiv w:val="1"/>
      <w:marLeft w:val="0"/>
      <w:marRight w:val="0"/>
      <w:marTop w:val="0"/>
      <w:marBottom w:val="0"/>
      <w:divBdr>
        <w:top w:val="none" w:sz="0" w:space="0" w:color="auto"/>
        <w:left w:val="none" w:sz="0" w:space="0" w:color="auto"/>
        <w:bottom w:val="none" w:sz="0" w:space="0" w:color="auto"/>
        <w:right w:val="none" w:sz="0" w:space="0" w:color="auto"/>
      </w:divBdr>
    </w:div>
    <w:div w:id="1329822906">
      <w:bodyDiv w:val="1"/>
      <w:marLeft w:val="0"/>
      <w:marRight w:val="0"/>
      <w:marTop w:val="0"/>
      <w:marBottom w:val="0"/>
      <w:divBdr>
        <w:top w:val="none" w:sz="0" w:space="0" w:color="auto"/>
        <w:left w:val="none" w:sz="0" w:space="0" w:color="auto"/>
        <w:bottom w:val="none" w:sz="0" w:space="0" w:color="auto"/>
        <w:right w:val="none" w:sz="0" w:space="0" w:color="auto"/>
      </w:divBdr>
    </w:div>
    <w:div w:id="1330137227">
      <w:bodyDiv w:val="1"/>
      <w:marLeft w:val="0"/>
      <w:marRight w:val="0"/>
      <w:marTop w:val="0"/>
      <w:marBottom w:val="0"/>
      <w:divBdr>
        <w:top w:val="none" w:sz="0" w:space="0" w:color="auto"/>
        <w:left w:val="none" w:sz="0" w:space="0" w:color="auto"/>
        <w:bottom w:val="none" w:sz="0" w:space="0" w:color="auto"/>
        <w:right w:val="none" w:sz="0" w:space="0" w:color="auto"/>
      </w:divBdr>
    </w:div>
    <w:div w:id="1330527334">
      <w:bodyDiv w:val="1"/>
      <w:marLeft w:val="0"/>
      <w:marRight w:val="0"/>
      <w:marTop w:val="0"/>
      <w:marBottom w:val="0"/>
      <w:divBdr>
        <w:top w:val="none" w:sz="0" w:space="0" w:color="auto"/>
        <w:left w:val="none" w:sz="0" w:space="0" w:color="auto"/>
        <w:bottom w:val="none" w:sz="0" w:space="0" w:color="auto"/>
        <w:right w:val="none" w:sz="0" w:space="0" w:color="auto"/>
      </w:divBdr>
    </w:div>
    <w:div w:id="1330713235">
      <w:bodyDiv w:val="1"/>
      <w:marLeft w:val="0"/>
      <w:marRight w:val="0"/>
      <w:marTop w:val="0"/>
      <w:marBottom w:val="0"/>
      <w:divBdr>
        <w:top w:val="none" w:sz="0" w:space="0" w:color="auto"/>
        <w:left w:val="none" w:sz="0" w:space="0" w:color="auto"/>
        <w:bottom w:val="none" w:sz="0" w:space="0" w:color="auto"/>
        <w:right w:val="none" w:sz="0" w:space="0" w:color="auto"/>
      </w:divBdr>
    </w:div>
    <w:div w:id="1330720090">
      <w:bodyDiv w:val="1"/>
      <w:marLeft w:val="0"/>
      <w:marRight w:val="0"/>
      <w:marTop w:val="0"/>
      <w:marBottom w:val="0"/>
      <w:divBdr>
        <w:top w:val="none" w:sz="0" w:space="0" w:color="auto"/>
        <w:left w:val="none" w:sz="0" w:space="0" w:color="auto"/>
        <w:bottom w:val="none" w:sz="0" w:space="0" w:color="auto"/>
        <w:right w:val="none" w:sz="0" w:space="0" w:color="auto"/>
      </w:divBdr>
    </w:div>
    <w:div w:id="1330984091">
      <w:bodyDiv w:val="1"/>
      <w:marLeft w:val="0"/>
      <w:marRight w:val="0"/>
      <w:marTop w:val="0"/>
      <w:marBottom w:val="0"/>
      <w:divBdr>
        <w:top w:val="none" w:sz="0" w:space="0" w:color="auto"/>
        <w:left w:val="none" w:sz="0" w:space="0" w:color="auto"/>
        <w:bottom w:val="none" w:sz="0" w:space="0" w:color="auto"/>
        <w:right w:val="none" w:sz="0" w:space="0" w:color="auto"/>
      </w:divBdr>
    </w:div>
    <w:div w:id="1331131790">
      <w:bodyDiv w:val="1"/>
      <w:marLeft w:val="0"/>
      <w:marRight w:val="0"/>
      <w:marTop w:val="0"/>
      <w:marBottom w:val="0"/>
      <w:divBdr>
        <w:top w:val="none" w:sz="0" w:space="0" w:color="auto"/>
        <w:left w:val="none" w:sz="0" w:space="0" w:color="auto"/>
        <w:bottom w:val="none" w:sz="0" w:space="0" w:color="auto"/>
        <w:right w:val="none" w:sz="0" w:space="0" w:color="auto"/>
      </w:divBdr>
    </w:div>
    <w:div w:id="1331325025">
      <w:bodyDiv w:val="1"/>
      <w:marLeft w:val="0"/>
      <w:marRight w:val="0"/>
      <w:marTop w:val="0"/>
      <w:marBottom w:val="0"/>
      <w:divBdr>
        <w:top w:val="none" w:sz="0" w:space="0" w:color="auto"/>
        <w:left w:val="none" w:sz="0" w:space="0" w:color="auto"/>
        <w:bottom w:val="none" w:sz="0" w:space="0" w:color="auto"/>
        <w:right w:val="none" w:sz="0" w:space="0" w:color="auto"/>
      </w:divBdr>
    </w:div>
    <w:div w:id="1331910647">
      <w:bodyDiv w:val="1"/>
      <w:marLeft w:val="0"/>
      <w:marRight w:val="0"/>
      <w:marTop w:val="0"/>
      <w:marBottom w:val="0"/>
      <w:divBdr>
        <w:top w:val="none" w:sz="0" w:space="0" w:color="auto"/>
        <w:left w:val="none" w:sz="0" w:space="0" w:color="auto"/>
        <w:bottom w:val="none" w:sz="0" w:space="0" w:color="auto"/>
        <w:right w:val="none" w:sz="0" w:space="0" w:color="auto"/>
      </w:divBdr>
    </w:div>
    <w:div w:id="1331953981">
      <w:bodyDiv w:val="1"/>
      <w:marLeft w:val="0"/>
      <w:marRight w:val="0"/>
      <w:marTop w:val="0"/>
      <w:marBottom w:val="0"/>
      <w:divBdr>
        <w:top w:val="none" w:sz="0" w:space="0" w:color="auto"/>
        <w:left w:val="none" w:sz="0" w:space="0" w:color="auto"/>
        <w:bottom w:val="none" w:sz="0" w:space="0" w:color="auto"/>
        <w:right w:val="none" w:sz="0" w:space="0" w:color="auto"/>
      </w:divBdr>
    </w:div>
    <w:div w:id="1332220311">
      <w:bodyDiv w:val="1"/>
      <w:marLeft w:val="0"/>
      <w:marRight w:val="0"/>
      <w:marTop w:val="0"/>
      <w:marBottom w:val="0"/>
      <w:divBdr>
        <w:top w:val="none" w:sz="0" w:space="0" w:color="auto"/>
        <w:left w:val="none" w:sz="0" w:space="0" w:color="auto"/>
        <w:bottom w:val="none" w:sz="0" w:space="0" w:color="auto"/>
        <w:right w:val="none" w:sz="0" w:space="0" w:color="auto"/>
      </w:divBdr>
    </w:div>
    <w:div w:id="1332224172">
      <w:bodyDiv w:val="1"/>
      <w:marLeft w:val="0"/>
      <w:marRight w:val="0"/>
      <w:marTop w:val="0"/>
      <w:marBottom w:val="0"/>
      <w:divBdr>
        <w:top w:val="none" w:sz="0" w:space="0" w:color="auto"/>
        <w:left w:val="none" w:sz="0" w:space="0" w:color="auto"/>
        <w:bottom w:val="none" w:sz="0" w:space="0" w:color="auto"/>
        <w:right w:val="none" w:sz="0" w:space="0" w:color="auto"/>
      </w:divBdr>
    </w:div>
    <w:div w:id="1332565349">
      <w:bodyDiv w:val="1"/>
      <w:marLeft w:val="0"/>
      <w:marRight w:val="0"/>
      <w:marTop w:val="0"/>
      <w:marBottom w:val="0"/>
      <w:divBdr>
        <w:top w:val="none" w:sz="0" w:space="0" w:color="auto"/>
        <w:left w:val="none" w:sz="0" w:space="0" w:color="auto"/>
        <w:bottom w:val="none" w:sz="0" w:space="0" w:color="auto"/>
        <w:right w:val="none" w:sz="0" w:space="0" w:color="auto"/>
      </w:divBdr>
    </w:div>
    <w:div w:id="1332752800">
      <w:bodyDiv w:val="1"/>
      <w:marLeft w:val="0"/>
      <w:marRight w:val="0"/>
      <w:marTop w:val="0"/>
      <w:marBottom w:val="0"/>
      <w:divBdr>
        <w:top w:val="none" w:sz="0" w:space="0" w:color="auto"/>
        <w:left w:val="none" w:sz="0" w:space="0" w:color="auto"/>
        <w:bottom w:val="none" w:sz="0" w:space="0" w:color="auto"/>
        <w:right w:val="none" w:sz="0" w:space="0" w:color="auto"/>
      </w:divBdr>
    </w:div>
    <w:div w:id="1332834595">
      <w:bodyDiv w:val="1"/>
      <w:marLeft w:val="0"/>
      <w:marRight w:val="0"/>
      <w:marTop w:val="0"/>
      <w:marBottom w:val="0"/>
      <w:divBdr>
        <w:top w:val="none" w:sz="0" w:space="0" w:color="auto"/>
        <w:left w:val="none" w:sz="0" w:space="0" w:color="auto"/>
        <w:bottom w:val="none" w:sz="0" w:space="0" w:color="auto"/>
        <w:right w:val="none" w:sz="0" w:space="0" w:color="auto"/>
      </w:divBdr>
    </w:div>
    <w:div w:id="1332835812">
      <w:bodyDiv w:val="1"/>
      <w:marLeft w:val="0"/>
      <w:marRight w:val="0"/>
      <w:marTop w:val="0"/>
      <w:marBottom w:val="0"/>
      <w:divBdr>
        <w:top w:val="none" w:sz="0" w:space="0" w:color="auto"/>
        <w:left w:val="none" w:sz="0" w:space="0" w:color="auto"/>
        <w:bottom w:val="none" w:sz="0" w:space="0" w:color="auto"/>
        <w:right w:val="none" w:sz="0" w:space="0" w:color="auto"/>
      </w:divBdr>
    </w:div>
    <w:div w:id="1332836657">
      <w:bodyDiv w:val="1"/>
      <w:marLeft w:val="0"/>
      <w:marRight w:val="0"/>
      <w:marTop w:val="0"/>
      <w:marBottom w:val="0"/>
      <w:divBdr>
        <w:top w:val="none" w:sz="0" w:space="0" w:color="auto"/>
        <w:left w:val="none" w:sz="0" w:space="0" w:color="auto"/>
        <w:bottom w:val="none" w:sz="0" w:space="0" w:color="auto"/>
        <w:right w:val="none" w:sz="0" w:space="0" w:color="auto"/>
      </w:divBdr>
    </w:div>
    <w:div w:id="1332949125">
      <w:bodyDiv w:val="1"/>
      <w:marLeft w:val="0"/>
      <w:marRight w:val="0"/>
      <w:marTop w:val="0"/>
      <w:marBottom w:val="0"/>
      <w:divBdr>
        <w:top w:val="none" w:sz="0" w:space="0" w:color="auto"/>
        <w:left w:val="none" w:sz="0" w:space="0" w:color="auto"/>
        <w:bottom w:val="none" w:sz="0" w:space="0" w:color="auto"/>
        <w:right w:val="none" w:sz="0" w:space="0" w:color="auto"/>
      </w:divBdr>
    </w:div>
    <w:div w:id="1333029348">
      <w:bodyDiv w:val="1"/>
      <w:marLeft w:val="0"/>
      <w:marRight w:val="0"/>
      <w:marTop w:val="0"/>
      <w:marBottom w:val="0"/>
      <w:divBdr>
        <w:top w:val="none" w:sz="0" w:space="0" w:color="auto"/>
        <w:left w:val="none" w:sz="0" w:space="0" w:color="auto"/>
        <w:bottom w:val="none" w:sz="0" w:space="0" w:color="auto"/>
        <w:right w:val="none" w:sz="0" w:space="0" w:color="auto"/>
      </w:divBdr>
    </w:div>
    <w:div w:id="1333530191">
      <w:bodyDiv w:val="1"/>
      <w:marLeft w:val="0"/>
      <w:marRight w:val="0"/>
      <w:marTop w:val="0"/>
      <w:marBottom w:val="0"/>
      <w:divBdr>
        <w:top w:val="none" w:sz="0" w:space="0" w:color="auto"/>
        <w:left w:val="none" w:sz="0" w:space="0" w:color="auto"/>
        <w:bottom w:val="none" w:sz="0" w:space="0" w:color="auto"/>
        <w:right w:val="none" w:sz="0" w:space="0" w:color="auto"/>
      </w:divBdr>
    </w:div>
    <w:div w:id="1333685272">
      <w:bodyDiv w:val="1"/>
      <w:marLeft w:val="0"/>
      <w:marRight w:val="0"/>
      <w:marTop w:val="0"/>
      <w:marBottom w:val="0"/>
      <w:divBdr>
        <w:top w:val="none" w:sz="0" w:space="0" w:color="auto"/>
        <w:left w:val="none" w:sz="0" w:space="0" w:color="auto"/>
        <w:bottom w:val="none" w:sz="0" w:space="0" w:color="auto"/>
        <w:right w:val="none" w:sz="0" w:space="0" w:color="auto"/>
      </w:divBdr>
    </w:div>
    <w:div w:id="1333724785">
      <w:bodyDiv w:val="1"/>
      <w:marLeft w:val="0"/>
      <w:marRight w:val="0"/>
      <w:marTop w:val="0"/>
      <w:marBottom w:val="0"/>
      <w:divBdr>
        <w:top w:val="none" w:sz="0" w:space="0" w:color="auto"/>
        <w:left w:val="none" w:sz="0" w:space="0" w:color="auto"/>
        <w:bottom w:val="none" w:sz="0" w:space="0" w:color="auto"/>
        <w:right w:val="none" w:sz="0" w:space="0" w:color="auto"/>
      </w:divBdr>
    </w:div>
    <w:div w:id="1333725332">
      <w:bodyDiv w:val="1"/>
      <w:marLeft w:val="0"/>
      <w:marRight w:val="0"/>
      <w:marTop w:val="0"/>
      <w:marBottom w:val="0"/>
      <w:divBdr>
        <w:top w:val="none" w:sz="0" w:space="0" w:color="auto"/>
        <w:left w:val="none" w:sz="0" w:space="0" w:color="auto"/>
        <w:bottom w:val="none" w:sz="0" w:space="0" w:color="auto"/>
        <w:right w:val="none" w:sz="0" w:space="0" w:color="auto"/>
      </w:divBdr>
    </w:div>
    <w:div w:id="1333726395">
      <w:bodyDiv w:val="1"/>
      <w:marLeft w:val="0"/>
      <w:marRight w:val="0"/>
      <w:marTop w:val="0"/>
      <w:marBottom w:val="0"/>
      <w:divBdr>
        <w:top w:val="none" w:sz="0" w:space="0" w:color="auto"/>
        <w:left w:val="none" w:sz="0" w:space="0" w:color="auto"/>
        <w:bottom w:val="none" w:sz="0" w:space="0" w:color="auto"/>
        <w:right w:val="none" w:sz="0" w:space="0" w:color="auto"/>
      </w:divBdr>
    </w:div>
    <w:div w:id="1333947370">
      <w:bodyDiv w:val="1"/>
      <w:marLeft w:val="0"/>
      <w:marRight w:val="0"/>
      <w:marTop w:val="0"/>
      <w:marBottom w:val="0"/>
      <w:divBdr>
        <w:top w:val="none" w:sz="0" w:space="0" w:color="auto"/>
        <w:left w:val="none" w:sz="0" w:space="0" w:color="auto"/>
        <w:bottom w:val="none" w:sz="0" w:space="0" w:color="auto"/>
        <w:right w:val="none" w:sz="0" w:space="0" w:color="auto"/>
      </w:divBdr>
    </w:div>
    <w:div w:id="1334137915">
      <w:bodyDiv w:val="1"/>
      <w:marLeft w:val="0"/>
      <w:marRight w:val="0"/>
      <w:marTop w:val="0"/>
      <w:marBottom w:val="0"/>
      <w:divBdr>
        <w:top w:val="none" w:sz="0" w:space="0" w:color="auto"/>
        <w:left w:val="none" w:sz="0" w:space="0" w:color="auto"/>
        <w:bottom w:val="none" w:sz="0" w:space="0" w:color="auto"/>
        <w:right w:val="none" w:sz="0" w:space="0" w:color="auto"/>
      </w:divBdr>
    </w:div>
    <w:div w:id="1334643818">
      <w:bodyDiv w:val="1"/>
      <w:marLeft w:val="0"/>
      <w:marRight w:val="0"/>
      <w:marTop w:val="0"/>
      <w:marBottom w:val="0"/>
      <w:divBdr>
        <w:top w:val="none" w:sz="0" w:space="0" w:color="auto"/>
        <w:left w:val="none" w:sz="0" w:space="0" w:color="auto"/>
        <w:bottom w:val="none" w:sz="0" w:space="0" w:color="auto"/>
        <w:right w:val="none" w:sz="0" w:space="0" w:color="auto"/>
      </w:divBdr>
    </w:div>
    <w:div w:id="1334725914">
      <w:bodyDiv w:val="1"/>
      <w:marLeft w:val="0"/>
      <w:marRight w:val="0"/>
      <w:marTop w:val="0"/>
      <w:marBottom w:val="0"/>
      <w:divBdr>
        <w:top w:val="none" w:sz="0" w:space="0" w:color="auto"/>
        <w:left w:val="none" w:sz="0" w:space="0" w:color="auto"/>
        <w:bottom w:val="none" w:sz="0" w:space="0" w:color="auto"/>
        <w:right w:val="none" w:sz="0" w:space="0" w:color="auto"/>
      </w:divBdr>
    </w:div>
    <w:div w:id="1335452005">
      <w:bodyDiv w:val="1"/>
      <w:marLeft w:val="0"/>
      <w:marRight w:val="0"/>
      <w:marTop w:val="0"/>
      <w:marBottom w:val="0"/>
      <w:divBdr>
        <w:top w:val="none" w:sz="0" w:space="0" w:color="auto"/>
        <w:left w:val="none" w:sz="0" w:space="0" w:color="auto"/>
        <w:bottom w:val="none" w:sz="0" w:space="0" w:color="auto"/>
        <w:right w:val="none" w:sz="0" w:space="0" w:color="auto"/>
      </w:divBdr>
    </w:div>
    <w:div w:id="1335574038">
      <w:bodyDiv w:val="1"/>
      <w:marLeft w:val="0"/>
      <w:marRight w:val="0"/>
      <w:marTop w:val="0"/>
      <w:marBottom w:val="0"/>
      <w:divBdr>
        <w:top w:val="none" w:sz="0" w:space="0" w:color="auto"/>
        <w:left w:val="none" w:sz="0" w:space="0" w:color="auto"/>
        <w:bottom w:val="none" w:sz="0" w:space="0" w:color="auto"/>
        <w:right w:val="none" w:sz="0" w:space="0" w:color="auto"/>
      </w:divBdr>
    </w:div>
    <w:div w:id="1335648808">
      <w:bodyDiv w:val="1"/>
      <w:marLeft w:val="0"/>
      <w:marRight w:val="0"/>
      <w:marTop w:val="0"/>
      <w:marBottom w:val="0"/>
      <w:divBdr>
        <w:top w:val="none" w:sz="0" w:space="0" w:color="auto"/>
        <w:left w:val="none" w:sz="0" w:space="0" w:color="auto"/>
        <w:bottom w:val="none" w:sz="0" w:space="0" w:color="auto"/>
        <w:right w:val="none" w:sz="0" w:space="0" w:color="auto"/>
      </w:divBdr>
    </w:div>
    <w:div w:id="1335953064">
      <w:bodyDiv w:val="1"/>
      <w:marLeft w:val="0"/>
      <w:marRight w:val="0"/>
      <w:marTop w:val="0"/>
      <w:marBottom w:val="0"/>
      <w:divBdr>
        <w:top w:val="none" w:sz="0" w:space="0" w:color="auto"/>
        <w:left w:val="none" w:sz="0" w:space="0" w:color="auto"/>
        <w:bottom w:val="none" w:sz="0" w:space="0" w:color="auto"/>
        <w:right w:val="none" w:sz="0" w:space="0" w:color="auto"/>
      </w:divBdr>
    </w:div>
    <w:div w:id="1336498645">
      <w:bodyDiv w:val="1"/>
      <w:marLeft w:val="0"/>
      <w:marRight w:val="0"/>
      <w:marTop w:val="0"/>
      <w:marBottom w:val="0"/>
      <w:divBdr>
        <w:top w:val="none" w:sz="0" w:space="0" w:color="auto"/>
        <w:left w:val="none" w:sz="0" w:space="0" w:color="auto"/>
        <w:bottom w:val="none" w:sz="0" w:space="0" w:color="auto"/>
        <w:right w:val="none" w:sz="0" w:space="0" w:color="auto"/>
      </w:divBdr>
    </w:div>
    <w:div w:id="1336877228">
      <w:bodyDiv w:val="1"/>
      <w:marLeft w:val="0"/>
      <w:marRight w:val="0"/>
      <w:marTop w:val="0"/>
      <w:marBottom w:val="0"/>
      <w:divBdr>
        <w:top w:val="none" w:sz="0" w:space="0" w:color="auto"/>
        <w:left w:val="none" w:sz="0" w:space="0" w:color="auto"/>
        <w:bottom w:val="none" w:sz="0" w:space="0" w:color="auto"/>
        <w:right w:val="none" w:sz="0" w:space="0" w:color="auto"/>
      </w:divBdr>
    </w:div>
    <w:div w:id="1337071203">
      <w:bodyDiv w:val="1"/>
      <w:marLeft w:val="0"/>
      <w:marRight w:val="0"/>
      <w:marTop w:val="0"/>
      <w:marBottom w:val="0"/>
      <w:divBdr>
        <w:top w:val="none" w:sz="0" w:space="0" w:color="auto"/>
        <w:left w:val="none" w:sz="0" w:space="0" w:color="auto"/>
        <w:bottom w:val="none" w:sz="0" w:space="0" w:color="auto"/>
        <w:right w:val="none" w:sz="0" w:space="0" w:color="auto"/>
      </w:divBdr>
    </w:div>
    <w:div w:id="1337339718">
      <w:bodyDiv w:val="1"/>
      <w:marLeft w:val="0"/>
      <w:marRight w:val="0"/>
      <w:marTop w:val="0"/>
      <w:marBottom w:val="0"/>
      <w:divBdr>
        <w:top w:val="none" w:sz="0" w:space="0" w:color="auto"/>
        <w:left w:val="none" w:sz="0" w:space="0" w:color="auto"/>
        <w:bottom w:val="none" w:sz="0" w:space="0" w:color="auto"/>
        <w:right w:val="none" w:sz="0" w:space="0" w:color="auto"/>
      </w:divBdr>
    </w:div>
    <w:div w:id="1337422974">
      <w:bodyDiv w:val="1"/>
      <w:marLeft w:val="0"/>
      <w:marRight w:val="0"/>
      <w:marTop w:val="0"/>
      <w:marBottom w:val="0"/>
      <w:divBdr>
        <w:top w:val="none" w:sz="0" w:space="0" w:color="auto"/>
        <w:left w:val="none" w:sz="0" w:space="0" w:color="auto"/>
        <w:bottom w:val="none" w:sz="0" w:space="0" w:color="auto"/>
        <w:right w:val="none" w:sz="0" w:space="0" w:color="auto"/>
      </w:divBdr>
    </w:div>
    <w:div w:id="1337463360">
      <w:bodyDiv w:val="1"/>
      <w:marLeft w:val="0"/>
      <w:marRight w:val="0"/>
      <w:marTop w:val="0"/>
      <w:marBottom w:val="0"/>
      <w:divBdr>
        <w:top w:val="none" w:sz="0" w:space="0" w:color="auto"/>
        <w:left w:val="none" w:sz="0" w:space="0" w:color="auto"/>
        <w:bottom w:val="none" w:sz="0" w:space="0" w:color="auto"/>
        <w:right w:val="none" w:sz="0" w:space="0" w:color="auto"/>
      </w:divBdr>
    </w:div>
    <w:div w:id="1337617122">
      <w:bodyDiv w:val="1"/>
      <w:marLeft w:val="0"/>
      <w:marRight w:val="0"/>
      <w:marTop w:val="0"/>
      <w:marBottom w:val="0"/>
      <w:divBdr>
        <w:top w:val="none" w:sz="0" w:space="0" w:color="auto"/>
        <w:left w:val="none" w:sz="0" w:space="0" w:color="auto"/>
        <w:bottom w:val="none" w:sz="0" w:space="0" w:color="auto"/>
        <w:right w:val="none" w:sz="0" w:space="0" w:color="auto"/>
      </w:divBdr>
    </w:div>
    <w:div w:id="1338114541">
      <w:bodyDiv w:val="1"/>
      <w:marLeft w:val="0"/>
      <w:marRight w:val="0"/>
      <w:marTop w:val="0"/>
      <w:marBottom w:val="0"/>
      <w:divBdr>
        <w:top w:val="none" w:sz="0" w:space="0" w:color="auto"/>
        <w:left w:val="none" w:sz="0" w:space="0" w:color="auto"/>
        <w:bottom w:val="none" w:sz="0" w:space="0" w:color="auto"/>
        <w:right w:val="none" w:sz="0" w:space="0" w:color="auto"/>
      </w:divBdr>
    </w:div>
    <w:div w:id="1338188547">
      <w:bodyDiv w:val="1"/>
      <w:marLeft w:val="0"/>
      <w:marRight w:val="0"/>
      <w:marTop w:val="0"/>
      <w:marBottom w:val="0"/>
      <w:divBdr>
        <w:top w:val="none" w:sz="0" w:space="0" w:color="auto"/>
        <w:left w:val="none" w:sz="0" w:space="0" w:color="auto"/>
        <w:bottom w:val="none" w:sz="0" w:space="0" w:color="auto"/>
        <w:right w:val="none" w:sz="0" w:space="0" w:color="auto"/>
      </w:divBdr>
    </w:div>
    <w:div w:id="1338341689">
      <w:bodyDiv w:val="1"/>
      <w:marLeft w:val="0"/>
      <w:marRight w:val="0"/>
      <w:marTop w:val="0"/>
      <w:marBottom w:val="0"/>
      <w:divBdr>
        <w:top w:val="none" w:sz="0" w:space="0" w:color="auto"/>
        <w:left w:val="none" w:sz="0" w:space="0" w:color="auto"/>
        <w:bottom w:val="none" w:sz="0" w:space="0" w:color="auto"/>
        <w:right w:val="none" w:sz="0" w:space="0" w:color="auto"/>
      </w:divBdr>
    </w:div>
    <w:div w:id="1338462869">
      <w:bodyDiv w:val="1"/>
      <w:marLeft w:val="0"/>
      <w:marRight w:val="0"/>
      <w:marTop w:val="0"/>
      <w:marBottom w:val="0"/>
      <w:divBdr>
        <w:top w:val="none" w:sz="0" w:space="0" w:color="auto"/>
        <w:left w:val="none" w:sz="0" w:space="0" w:color="auto"/>
        <w:bottom w:val="none" w:sz="0" w:space="0" w:color="auto"/>
        <w:right w:val="none" w:sz="0" w:space="0" w:color="auto"/>
      </w:divBdr>
    </w:div>
    <w:div w:id="1338533946">
      <w:bodyDiv w:val="1"/>
      <w:marLeft w:val="0"/>
      <w:marRight w:val="0"/>
      <w:marTop w:val="0"/>
      <w:marBottom w:val="0"/>
      <w:divBdr>
        <w:top w:val="none" w:sz="0" w:space="0" w:color="auto"/>
        <w:left w:val="none" w:sz="0" w:space="0" w:color="auto"/>
        <w:bottom w:val="none" w:sz="0" w:space="0" w:color="auto"/>
        <w:right w:val="none" w:sz="0" w:space="0" w:color="auto"/>
      </w:divBdr>
    </w:div>
    <w:div w:id="1338536421">
      <w:bodyDiv w:val="1"/>
      <w:marLeft w:val="0"/>
      <w:marRight w:val="0"/>
      <w:marTop w:val="0"/>
      <w:marBottom w:val="0"/>
      <w:divBdr>
        <w:top w:val="none" w:sz="0" w:space="0" w:color="auto"/>
        <w:left w:val="none" w:sz="0" w:space="0" w:color="auto"/>
        <w:bottom w:val="none" w:sz="0" w:space="0" w:color="auto"/>
        <w:right w:val="none" w:sz="0" w:space="0" w:color="auto"/>
      </w:divBdr>
    </w:div>
    <w:div w:id="1339384806">
      <w:bodyDiv w:val="1"/>
      <w:marLeft w:val="0"/>
      <w:marRight w:val="0"/>
      <w:marTop w:val="0"/>
      <w:marBottom w:val="0"/>
      <w:divBdr>
        <w:top w:val="none" w:sz="0" w:space="0" w:color="auto"/>
        <w:left w:val="none" w:sz="0" w:space="0" w:color="auto"/>
        <w:bottom w:val="none" w:sz="0" w:space="0" w:color="auto"/>
        <w:right w:val="none" w:sz="0" w:space="0" w:color="auto"/>
      </w:divBdr>
    </w:div>
    <w:div w:id="1339504234">
      <w:bodyDiv w:val="1"/>
      <w:marLeft w:val="0"/>
      <w:marRight w:val="0"/>
      <w:marTop w:val="0"/>
      <w:marBottom w:val="0"/>
      <w:divBdr>
        <w:top w:val="none" w:sz="0" w:space="0" w:color="auto"/>
        <w:left w:val="none" w:sz="0" w:space="0" w:color="auto"/>
        <w:bottom w:val="none" w:sz="0" w:space="0" w:color="auto"/>
        <w:right w:val="none" w:sz="0" w:space="0" w:color="auto"/>
      </w:divBdr>
    </w:div>
    <w:div w:id="1339623809">
      <w:bodyDiv w:val="1"/>
      <w:marLeft w:val="0"/>
      <w:marRight w:val="0"/>
      <w:marTop w:val="0"/>
      <w:marBottom w:val="0"/>
      <w:divBdr>
        <w:top w:val="none" w:sz="0" w:space="0" w:color="auto"/>
        <w:left w:val="none" w:sz="0" w:space="0" w:color="auto"/>
        <w:bottom w:val="none" w:sz="0" w:space="0" w:color="auto"/>
        <w:right w:val="none" w:sz="0" w:space="0" w:color="auto"/>
      </w:divBdr>
    </w:div>
    <w:div w:id="1339845613">
      <w:bodyDiv w:val="1"/>
      <w:marLeft w:val="0"/>
      <w:marRight w:val="0"/>
      <w:marTop w:val="0"/>
      <w:marBottom w:val="0"/>
      <w:divBdr>
        <w:top w:val="none" w:sz="0" w:space="0" w:color="auto"/>
        <w:left w:val="none" w:sz="0" w:space="0" w:color="auto"/>
        <w:bottom w:val="none" w:sz="0" w:space="0" w:color="auto"/>
        <w:right w:val="none" w:sz="0" w:space="0" w:color="auto"/>
      </w:divBdr>
    </w:div>
    <w:div w:id="1339892961">
      <w:bodyDiv w:val="1"/>
      <w:marLeft w:val="0"/>
      <w:marRight w:val="0"/>
      <w:marTop w:val="0"/>
      <w:marBottom w:val="0"/>
      <w:divBdr>
        <w:top w:val="none" w:sz="0" w:space="0" w:color="auto"/>
        <w:left w:val="none" w:sz="0" w:space="0" w:color="auto"/>
        <w:bottom w:val="none" w:sz="0" w:space="0" w:color="auto"/>
        <w:right w:val="none" w:sz="0" w:space="0" w:color="auto"/>
      </w:divBdr>
    </w:div>
    <w:div w:id="1340155127">
      <w:bodyDiv w:val="1"/>
      <w:marLeft w:val="0"/>
      <w:marRight w:val="0"/>
      <w:marTop w:val="0"/>
      <w:marBottom w:val="0"/>
      <w:divBdr>
        <w:top w:val="none" w:sz="0" w:space="0" w:color="auto"/>
        <w:left w:val="none" w:sz="0" w:space="0" w:color="auto"/>
        <w:bottom w:val="none" w:sz="0" w:space="0" w:color="auto"/>
        <w:right w:val="none" w:sz="0" w:space="0" w:color="auto"/>
      </w:divBdr>
    </w:div>
    <w:div w:id="1340162374">
      <w:bodyDiv w:val="1"/>
      <w:marLeft w:val="0"/>
      <w:marRight w:val="0"/>
      <w:marTop w:val="0"/>
      <w:marBottom w:val="0"/>
      <w:divBdr>
        <w:top w:val="none" w:sz="0" w:space="0" w:color="auto"/>
        <w:left w:val="none" w:sz="0" w:space="0" w:color="auto"/>
        <w:bottom w:val="none" w:sz="0" w:space="0" w:color="auto"/>
        <w:right w:val="none" w:sz="0" w:space="0" w:color="auto"/>
      </w:divBdr>
    </w:div>
    <w:div w:id="1340426747">
      <w:bodyDiv w:val="1"/>
      <w:marLeft w:val="0"/>
      <w:marRight w:val="0"/>
      <w:marTop w:val="0"/>
      <w:marBottom w:val="0"/>
      <w:divBdr>
        <w:top w:val="none" w:sz="0" w:space="0" w:color="auto"/>
        <w:left w:val="none" w:sz="0" w:space="0" w:color="auto"/>
        <w:bottom w:val="none" w:sz="0" w:space="0" w:color="auto"/>
        <w:right w:val="none" w:sz="0" w:space="0" w:color="auto"/>
      </w:divBdr>
    </w:div>
    <w:div w:id="1340431655">
      <w:bodyDiv w:val="1"/>
      <w:marLeft w:val="0"/>
      <w:marRight w:val="0"/>
      <w:marTop w:val="0"/>
      <w:marBottom w:val="0"/>
      <w:divBdr>
        <w:top w:val="none" w:sz="0" w:space="0" w:color="auto"/>
        <w:left w:val="none" w:sz="0" w:space="0" w:color="auto"/>
        <w:bottom w:val="none" w:sz="0" w:space="0" w:color="auto"/>
        <w:right w:val="none" w:sz="0" w:space="0" w:color="auto"/>
      </w:divBdr>
    </w:div>
    <w:div w:id="1340622908">
      <w:bodyDiv w:val="1"/>
      <w:marLeft w:val="0"/>
      <w:marRight w:val="0"/>
      <w:marTop w:val="0"/>
      <w:marBottom w:val="0"/>
      <w:divBdr>
        <w:top w:val="none" w:sz="0" w:space="0" w:color="auto"/>
        <w:left w:val="none" w:sz="0" w:space="0" w:color="auto"/>
        <w:bottom w:val="none" w:sz="0" w:space="0" w:color="auto"/>
        <w:right w:val="none" w:sz="0" w:space="0" w:color="auto"/>
      </w:divBdr>
    </w:div>
    <w:div w:id="1340693495">
      <w:bodyDiv w:val="1"/>
      <w:marLeft w:val="0"/>
      <w:marRight w:val="0"/>
      <w:marTop w:val="0"/>
      <w:marBottom w:val="0"/>
      <w:divBdr>
        <w:top w:val="none" w:sz="0" w:space="0" w:color="auto"/>
        <w:left w:val="none" w:sz="0" w:space="0" w:color="auto"/>
        <w:bottom w:val="none" w:sz="0" w:space="0" w:color="auto"/>
        <w:right w:val="none" w:sz="0" w:space="0" w:color="auto"/>
      </w:divBdr>
    </w:div>
    <w:div w:id="1340767961">
      <w:bodyDiv w:val="1"/>
      <w:marLeft w:val="0"/>
      <w:marRight w:val="0"/>
      <w:marTop w:val="0"/>
      <w:marBottom w:val="0"/>
      <w:divBdr>
        <w:top w:val="none" w:sz="0" w:space="0" w:color="auto"/>
        <w:left w:val="none" w:sz="0" w:space="0" w:color="auto"/>
        <w:bottom w:val="none" w:sz="0" w:space="0" w:color="auto"/>
        <w:right w:val="none" w:sz="0" w:space="0" w:color="auto"/>
      </w:divBdr>
    </w:div>
    <w:div w:id="1340961281">
      <w:bodyDiv w:val="1"/>
      <w:marLeft w:val="0"/>
      <w:marRight w:val="0"/>
      <w:marTop w:val="0"/>
      <w:marBottom w:val="0"/>
      <w:divBdr>
        <w:top w:val="none" w:sz="0" w:space="0" w:color="auto"/>
        <w:left w:val="none" w:sz="0" w:space="0" w:color="auto"/>
        <w:bottom w:val="none" w:sz="0" w:space="0" w:color="auto"/>
        <w:right w:val="none" w:sz="0" w:space="0" w:color="auto"/>
      </w:divBdr>
    </w:div>
    <w:div w:id="1341002725">
      <w:bodyDiv w:val="1"/>
      <w:marLeft w:val="0"/>
      <w:marRight w:val="0"/>
      <w:marTop w:val="0"/>
      <w:marBottom w:val="0"/>
      <w:divBdr>
        <w:top w:val="none" w:sz="0" w:space="0" w:color="auto"/>
        <w:left w:val="none" w:sz="0" w:space="0" w:color="auto"/>
        <w:bottom w:val="none" w:sz="0" w:space="0" w:color="auto"/>
        <w:right w:val="none" w:sz="0" w:space="0" w:color="auto"/>
      </w:divBdr>
    </w:div>
    <w:div w:id="1341196180">
      <w:bodyDiv w:val="1"/>
      <w:marLeft w:val="0"/>
      <w:marRight w:val="0"/>
      <w:marTop w:val="0"/>
      <w:marBottom w:val="0"/>
      <w:divBdr>
        <w:top w:val="none" w:sz="0" w:space="0" w:color="auto"/>
        <w:left w:val="none" w:sz="0" w:space="0" w:color="auto"/>
        <w:bottom w:val="none" w:sz="0" w:space="0" w:color="auto"/>
        <w:right w:val="none" w:sz="0" w:space="0" w:color="auto"/>
      </w:divBdr>
    </w:div>
    <w:div w:id="1341666168">
      <w:bodyDiv w:val="1"/>
      <w:marLeft w:val="0"/>
      <w:marRight w:val="0"/>
      <w:marTop w:val="0"/>
      <w:marBottom w:val="0"/>
      <w:divBdr>
        <w:top w:val="none" w:sz="0" w:space="0" w:color="auto"/>
        <w:left w:val="none" w:sz="0" w:space="0" w:color="auto"/>
        <w:bottom w:val="none" w:sz="0" w:space="0" w:color="auto"/>
        <w:right w:val="none" w:sz="0" w:space="0" w:color="auto"/>
      </w:divBdr>
    </w:div>
    <w:div w:id="1342243375">
      <w:bodyDiv w:val="1"/>
      <w:marLeft w:val="0"/>
      <w:marRight w:val="0"/>
      <w:marTop w:val="0"/>
      <w:marBottom w:val="0"/>
      <w:divBdr>
        <w:top w:val="none" w:sz="0" w:space="0" w:color="auto"/>
        <w:left w:val="none" w:sz="0" w:space="0" w:color="auto"/>
        <w:bottom w:val="none" w:sz="0" w:space="0" w:color="auto"/>
        <w:right w:val="none" w:sz="0" w:space="0" w:color="auto"/>
      </w:divBdr>
    </w:div>
    <w:div w:id="1342390618">
      <w:bodyDiv w:val="1"/>
      <w:marLeft w:val="0"/>
      <w:marRight w:val="0"/>
      <w:marTop w:val="0"/>
      <w:marBottom w:val="0"/>
      <w:divBdr>
        <w:top w:val="none" w:sz="0" w:space="0" w:color="auto"/>
        <w:left w:val="none" w:sz="0" w:space="0" w:color="auto"/>
        <w:bottom w:val="none" w:sz="0" w:space="0" w:color="auto"/>
        <w:right w:val="none" w:sz="0" w:space="0" w:color="auto"/>
      </w:divBdr>
    </w:div>
    <w:div w:id="1342463431">
      <w:bodyDiv w:val="1"/>
      <w:marLeft w:val="0"/>
      <w:marRight w:val="0"/>
      <w:marTop w:val="0"/>
      <w:marBottom w:val="0"/>
      <w:divBdr>
        <w:top w:val="none" w:sz="0" w:space="0" w:color="auto"/>
        <w:left w:val="none" w:sz="0" w:space="0" w:color="auto"/>
        <w:bottom w:val="none" w:sz="0" w:space="0" w:color="auto"/>
        <w:right w:val="none" w:sz="0" w:space="0" w:color="auto"/>
      </w:divBdr>
    </w:div>
    <w:div w:id="1342588379">
      <w:bodyDiv w:val="1"/>
      <w:marLeft w:val="0"/>
      <w:marRight w:val="0"/>
      <w:marTop w:val="0"/>
      <w:marBottom w:val="0"/>
      <w:divBdr>
        <w:top w:val="none" w:sz="0" w:space="0" w:color="auto"/>
        <w:left w:val="none" w:sz="0" w:space="0" w:color="auto"/>
        <w:bottom w:val="none" w:sz="0" w:space="0" w:color="auto"/>
        <w:right w:val="none" w:sz="0" w:space="0" w:color="auto"/>
      </w:divBdr>
    </w:div>
    <w:div w:id="1342590679">
      <w:bodyDiv w:val="1"/>
      <w:marLeft w:val="0"/>
      <w:marRight w:val="0"/>
      <w:marTop w:val="0"/>
      <w:marBottom w:val="0"/>
      <w:divBdr>
        <w:top w:val="none" w:sz="0" w:space="0" w:color="auto"/>
        <w:left w:val="none" w:sz="0" w:space="0" w:color="auto"/>
        <w:bottom w:val="none" w:sz="0" w:space="0" w:color="auto"/>
        <w:right w:val="none" w:sz="0" w:space="0" w:color="auto"/>
      </w:divBdr>
    </w:div>
    <w:div w:id="1342659803">
      <w:bodyDiv w:val="1"/>
      <w:marLeft w:val="0"/>
      <w:marRight w:val="0"/>
      <w:marTop w:val="0"/>
      <w:marBottom w:val="0"/>
      <w:divBdr>
        <w:top w:val="none" w:sz="0" w:space="0" w:color="auto"/>
        <w:left w:val="none" w:sz="0" w:space="0" w:color="auto"/>
        <w:bottom w:val="none" w:sz="0" w:space="0" w:color="auto"/>
        <w:right w:val="none" w:sz="0" w:space="0" w:color="auto"/>
      </w:divBdr>
    </w:div>
    <w:div w:id="1342783788">
      <w:bodyDiv w:val="1"/>
      <w:marLeft w:val="0"/>
      <w:marRight w:val="0"/>
      <w:marTop w:val="0"/>
      <w:marBottom w:val="0"/>
      <w:divBdr>
        <w:top w:val="none" w:sz="0" w:space="0" w:color="auto"/>
        <w:left w:val="none" w:sz="0" w:space="0" w:color="auto"/>
        <w:bottom w:val="none" w:sz="0" w:space="0" w:color="auto"/>
        <w:right w:val="none" w:sz="0" w:space="0" w:color="auto"/>
      </w:divBdr>
    </w:div>
    <w:div w:id="1342973315">
      <w:bodyDiv w:val="1"/>
      <w:marLeft w:val="0"/>
      <w:marRight w:val="0"/>
      <w:marTop w:val="0"/>
      <w:marBottom w:val="0"/>
      <w:divBdr>
        <w:top w:val="none" w:sz="0" w:space="0" w:color="auto"/>
        <w:left w:val="none" w:sz="0" w:space="0" w:color="auto"/>
        <w:bottom w:val="none" w:sz="0" w:space="0" w:color="auto"/>
        <w:right w:val="none" w:sz="0" w:space="0" w:color="auto"/>
      </w:divBdr>
    </w:div>
    <w:div w:id="1342974050">
      <w:bodyDiv w:val="1"/>
      <w:marLeft w:val="0"/>
      <w:marRight w:val="0"/>
      <w:marTop w:val="0"/>
      <w:marBottom w:val="0"/>
      <w:divBdr>
        <w:top w:val="none" w:sz="0" w:space="0" w:color="auto"/>
        <w:left w:val="none" w:sz="0" w:space="0" w:color="auto"/>
        <w:bottom w:val="none" w:sz="0" w:space="0" w:color="auto"/>
        <w:right w:val="none" w:sz="0" w:space="0" w:color="auto"/>
      </w:divBdr>
    </w:div>
    <w:div w:id="1343048998">
      <w:bodyDiv w:val="1"/>
      <w:marLeft w:val="0"/>
      <w:marRight w:val="0"/>
      <w:marTop w:val="0"/>
      <w:marBottom w:val="0"/>
      <w:divBdr>
        <w:top w:val="none" w:sz="0" w:space="0" w:color="auto"/>
        <w:left w:val="none" w:sz="0" w:space="0" w:color="auto"/>
        <w:bottom w:val="none" w:sz="0" w:space="0" w:color="auto"/>
        <w:right w:val="none" w:sz="0" w:space="0" w:color="auto"/>
      </w:divBdr>
    </w:div>
    <w:div w:id="1343049425">
      <w:bodyDiv w:val="1"/>
      <w:marLeft w:val="0"/>
      <w:marRight w:val="0"/>
      <w:marTop w:val="0"/>
      <w:marBottom w:val="0"/>
      <w:divBdr>
        <w:top w:val="none" w:sz="0" w:space="0" w:color="auto"/>
        <w:left w:val="none" w:sz="0" w:space="0" w:color="auto"/>
        <w:bottom w:val="none" w:sz="0" w:space="0" w:color="auto"/>
        <w:right w:val="none" w:sz="0" w:space="0" w:color="auto"/>
      </w:divBdr>
    </w:div>
    <w:div w:id="1343242328">
      <w:bodyDiv w:val="1"/>
      <w:marLeft w:val="0"/>
      <w:marRight w:val="0"/>
      <w:marTop w:val="0"/>
      <w:marBottom w:val="0"/>
      <w:divBdr>
        <w:top w:val="none" w:sz="0" w:space="0" w:color="auto"/>
        <w:left w:val="none" w:sz="0" w:space="0" w:color="auto"/>
        <w:bottom w:val="none" w:sz="0" w:space="0" w:color="auto"/>
        <w:right w:val="none" w:sz="0" w:space="0" w:color="auto"/>
      </w:divBdr>
    </w:div>
    <w:div w:id="1343507569">
      <w:bodyDiv w:val="1"/>
      <w:marLeft w:val="0"/>
      <w:marRight w:val="0"/>
      <w:marTop w:val="0"/>
      <w:marBottom w:val="0"/>
      <w:divBdr>
        <w:top w:val="none" w:sz="0" w:space="0" w:color="auto"/>
        <w:left w:val="none" w:sz="0" w:space="0" w:color="auto"/>
        <w:bottom w:val="none" w:sz="0" w:space="0" w:color="auto"/>
        <w:right w:val="none" w:sz="0" w:space="0" w:color="auto"/>
      </w:divBdr>
    </w:div>
    <w:div w:id="1343581430">
      <w:bodyDiv w:val="1"/>
      <w:marLeft w:val="0"/>
      <w:marRight w:val="0"/>
      <w:marTop w:val="0"/>
      <w:marBottom w:val="0"/>
      <w:divBdr>
        <w:top w:val="none" w:sz="0" w:space="0" w:color="auto"/>
        <w:left w:val="none" w:sz="0" w:space="0" w:color="auto"/>
        <w:bottom w:val="none" w:sz="0" w:space="0" w:color="auto"/>
        <w:right w:val="none" w:sz="0" w:space="0" w:color="auto"/>
      </w:divBdr>
    </w:div>
    <w:div w:id="1343973741">
      <w:bodyDiv w:val="1"/>
      <w:marLeft w:val="0"/>
      <w:marRight w:val="0"/>
      <w:marTop w:val="0"/>
      <w:marBottom w:val="0"/>
      <w:divBdr>
        <w:top w:val="none" w:sz="0" w:space="0" w:color="auto"/>
        <w:left w:val="none" w:sz="0" w:space="0" w:color="auto"/>
        <w:bottom w:val="none" w:sz="0" w:space="0" w:color="auto"/>
        <w:right w:val="none" w:sz="0" w:space="0" w:color="auto"/>
      </w:divBdr>
    </w:div>
    <w:div w:id="1344091021">
      <w:bodyDiv w:val="1"/>
      <w:marLeft w:val="0"/>
      <w:marRight w:val="0"/>
      <w:marTop w:val="0"/>
      <w:marBottom w:val="0"/>
      <w:divBdr>
        <w:top w:val="none" w:sz="0" w:space="0" w:color="auto"/>
        <w:left w:val="none" w:sz="0" w:space="0" w:color="auto"/>
        <w:bottom w:val="none" w:sz="0" w:space="0" w:color="auto"/>
        <w:right w:val="none" w:sz="0" w:space="0" w:color="auto"/>
      </w:divBdr>
    </w:div>
    <w:div w:id="1344240674">
      <w:bodyDiv w:val="1"/>
      <w:marLeft w:val="0"/>
      <w:marRight w:val="0"/>
      <w:marTop w:val="0"/>
      <w:marBottom w:val="0"/>
      <w:divBdr>
        <w:top w:val="none" w:sz="0" w:space="0" w:color="auto"/>
        <w:left w:val="none" w:sz="0" w:space="0" w:color="auto"/>
        <w:bottom w:val="none" w:sz="0" w:space="0" w:color="auto"/>
        <w:right w:val="none" w:sz="0" w:space="0" w:color="auto"/>
      </w:divBdr>
    </w:div>
    <w:div w:id="1344429830">
      <w:bodyDiv w:val="1"/>
      <w:marLeft w:val="0"/>
      <w:marRight w:val="0"/>
      <w:marTop w:val="0"/>
      <w:marBottom w:val="0"/>
      <w:divBdr>
        <w:top w:val="none" w:sz="0" w:space="0" w:color="auto"/>
        <w:left w:val="none" w:sz="0" w:space="0" w:color="auto"/>
        <w:bottom w:val="none" w:sz="0" w:space="0" w:color="auto"/>
        <w:right w:val="none" w:sz="0" w:space="0" w:color="auto"/>
      </w:divBdr>
    </w:div>
    <w:div w:id="1344627999">
      <w:bodyDiv w:val="1"/>
      <w:marLeft w:val="0"/>
      <w:marRight w:val="0"/>
      <w:marTop w:val="0"/>
      <w:marBottom w:val="0"/>
      <w:divBdr>
        <w:top w:val="none" w:sz="0" w:space="0" w:color="auto"/>
        <w:left w:val="none" w:sz="0" w:space="0" w:color="auto"/>
        <w:bottom w:val="none" w:sz="0" w:space="0" w:color="auto"/>
        <w:right w:val="none" w:sz="0" w:space="0" w:color="auto"/>
      </w:divBdr>
    </w:div>
    <w:div w:id="1344896328">
      <w:bodyDiv w:val="1"/>
      <w:marLeft w:val="0"/>
      <w:marRight w:val="0"/>
      <w:marTop w:val="0"/>
      <w:marBottom w:val="0"/>
      <w:divBdr>
        <w:top w:val="none" w:sz="0" w:space="0" w:color="auto"/>
        <w:left w:val="none" w:sz="0" w:space="0" w:color="auto"/>
        <w:bottom w:val="none" w:sz="0" w:space="0" w:color="auto"/>
        <w:right w:val="none" w:sz="0" w:space="0" w:color="auto"/>
      </w:divBdr>
    </w:div>
    <w:div w:id="1345013929">
      <w:bodyDiv w:val="1"/>
      <w:marLeft w:val="0"/>
      <w:marRight w:val="0"/>
      <w:marTop w:val="0"/>
      <w:marBottom w:val="0"/>
      <w:divBdr>
        <w:top w:val="none" w:sz="0" w:space="0" w:color="auto"/>
        <w:left w:val="none" w:sz="0" w:space="0" w:color="auto"/>
        <w:bottom w:val="none" w:sz="0" w:space="0" w:color="auto"/>
        <w:right w:val="none" w:sz="0" w:space="0" w:color="auto"/>
      </w:divBdr>
    </w:div>
    <w:div w:id="1345085246">
      <w:bodyDiv w:val="1"/>
      <w:marLeft w:val="0"/>
      <w:marRight w:val="0"/>
      <w:marTop w:val="0"/>
      <w:marBottom w:val="0"/>
      <w:divBdr>
        <w:top w:val="none" w:sz="0" w:space="0" w:color="auto"/>
        <w:left w:val="none" w:sz="0" w:space="0" w:color="auto"/>
        <w:bottom w:val="none" w:sz="0" w:space="0" w:color="auto"/>
        <w:right w:val="none" w:sz="0" w:space="0" w:color="auto"/>
      </w:divBdr>
    </w:div>
    <w:div w:id="1345283063">
      <w:bodyDiv w:val="1"/>
      <w:marLeft w:val="0"/>
      <w:marRight w:val="0"/>
      <w:marTop w:val="0"/>
      <w:marBottom w:val="0"/>
      <w:divBdr>
        <w:top w:val="none" w:sz="0" w:space="0" w:color="auto"/>
        <w:left w:val="none" w:sz="0" w:space="0" w:color="auto"/>
        <w:bottom w:val="none" w:sz="0" w:space="0" w:color="auto"/>
        <w:right w:val="none" w:sz="0" w:space="0" w:color="auto"/>
      </w:divBdr>
    </w:div>
    <w:div w:id="1345474338">
      <w:bodyDiv w:val="1"/>
      <w:marLeft w:val="0"/>
      <w:marRight w:val="0"/>
      <w:marTop w:val="0"/>
      <w:marBottom w:val="0"/>
      <w:divBdr>
        <w:top w:val="none" w:sz="0" w:space="0" w:color="auto"/>
        <w:left w:val="none" w:sz="0" w:space="0" w:color="auto"/>
        <w:bottom w:val="none" w:sz="0" w:space="0" w:color="auto"/>
        <w:right w:val="none" w:sz="0" w:space="0" w:color="auto"/>
      </w:divBdr>
    </w:div>
    <w:div w:id="1345479816">
      <w:bodyDiv w:val="1"/>
      <w:marLeft w:val="0"/>
      <w:marRight w:val="0"/>
      <w:marTop w:val="0"/>
      <w:marBottom w:val="0"/>
      <w:divBdr>
        <w:top w:val="none" w:sz="0" w:space="0" w:color="auto"/>
        <w:left w:val="none" w:sz="0" w:space="0" w:color="auto"/>
        <w:bottom w:val="none" w:sz="0" w:space="0" w:color="auto"/>
        <w:right w:val="none" w:sz="0" w:space="0" w:color="auto"/>
      </w:divBdr>
    </w:div>
    <w:div w:id="1345743890">
      <w:bodyDiv w:val="1"/>
      <w:marLeft w:val="0"/>
      <w:marRight w:val="0"/>
      <w:marTop w:val="0"/>
      <w:marBottom w:val="0"/>
      <w:divBdr>
        <w:top w:val="none" w:sz="0" w:space="0" w:color="auto"/>
        <w:left w:val="none" w:sz="0" w:space="0" w:color="auto"/>
        <w:bottom w:val="none" w:sz="0" w:space="0" w:color="auto"/>
        <w:right w:val="none" w:sz="0" w:space="0" w:color="auto"/>
      </w:divBdr>
    </w:div>
    <w:div w:id="1345782932">
      <w:bodyDiv w:val="1"/>
      <w:marLeft w:val="0"/>
      <w:marRight w:val="0"/>
      <w:marTop w:val="0"/>
      <w:marBottom w:val="0"/>
      <w:divBdr>
        <w:top w:val="none" w:sz="0" w:space="0" w:color="auto"/>
        <w:left w:val="none" w:sz="0" w:space="0" w:color="auto"/>
        <w:bottom w:val="none" w:sz="0" w:space="0" w:color="auto"/>
        <w:right w:val="none" w:sz="0" w:space="0" w:color="auto"/>
      </w:divBdr>
    </w:div>
    <w:div w:id="1345980876">
      <w:bodyDiv w:val="1"/>
      <w:marLeft w:val="0"/>
      <w:marRight w:val="0"/>
      <w:marTop w:val="0"/>
      <w:marBottom w:val="0"/>
      <w:divBdr>
        <w:top w:val="none" w:sz="0" w:space="0" w:color="auto"/>
        <w:left w:val="none" w:sz="0" w:space="0" w:color="auto"/>
        <w:bottom w:val="none" w:sz="0" w:space="0" w:color="auto"/>
        <w:right w:val="none" w:sz="0" w:space="0" w:color="auto"/>
      </w:divBdr>
    </w:div>
    <w:div w:id="1345981553">
      <w:bodyDiv w:val="1"/>
      <w:marLeft w:val="0"/>
      <w:marRight w:val="0"/>
      <w:marTop w:val="0"/>
      <w:marBottom w:val="0"/>
      <w:divBdr>
        <w:top w:val="none" w:sz="0" w:space="0" w:color="auto"/>
        <w:left w:val="none" w:sz="0" w:space="0" w:color="auto"/>
        <w:bottom w:val="none" w:sz="0" w:space="0" w:color="auto"/>
        <w:right w:val="none" w:sz="0" w:space="0" w:color="auto"/>
      </w:divBdr>
    </w:div>
    <w:div w:id="1346058010">
      <w:bodyDiv w:val="1"/>
      <w:marLeft w:val="0"/>
      <w:marRight w:val="0"/>
      <w:marTop w:val="0"/>
      <w:marBottom w:val="0"/>
      <w:divBdr>
        <w:top w:val="none" w:sz="0" w:space="0" w:color="auto"/>
        <w:left w:val="none" w:sz="0" w:space="0" w:color="auto"/>
        <w:bottom w:val="none" w:sz="0" w:space="0" w:color="auto"/>
        <w:right w:val="none" w:sz="0" w:space="0" w:color="auto"/>
      </w:divBdr>
    </w:div>
    <w:div w:id="1346134275">
      <w:bodyDiv w:val="1"/>
      <w:marLeft w:val="0"/>
      <w:marRight w:val="0"/>
      <w:marTop w:val="0"/>
      <w:marBottom w:val="0"/>
      <w:divBdr>
        <w:top w:val="none" w:sz="0" w:space="0" w:color="auto"/>
        <w:left w:val="none" w:sz="0" w:space="0" w:color="auto"/>
        <w:bottom w:val="none" w:sz="0" w:space="0" w:color="auto"/>
        <w:right w:val="none" w:sz="0" w:space="0" w:color="auto"/>
      </w:divBdr>
    </w:div>
    <w:div w:id="1346324230">
      <w:bodyDiv w:val="1"/>
      <w:marLeft w:val="0"/>
      <w:marRight w:val="0"/>
      <w:marTop w:val="0"/>
      <w:marBottom w:val="0"/>
      <w:divBdr>
        <w:top w:val="none" w:sz="0" w:space="0" w:color="auto"/>
        <w:left w:val="none" w:sz="0" w:space="0" w:color="auto"/>
        <w:bottom w:val="none" w:sz="0" w:space="0" w:color="auto"/>
        <w:right w:val="none" w:sz="0" w:space="0" w:color="auto"/>
      </w:divBdr>
    </w:div>
    <w:div w:id="1346442828">
      <w:bodyDiv w:val="1"/>
      <w:marLeft w:val="0"/>
      <w:marRight w:val="0"/>
      <w:marTop w:val="0"/>
      <w:marBottom w:val="0"/>
      <w:divBdr>
        <w:top w:val="none" w:sz="0" w:space="0" w:color="auto"/>
        <w:left w:val="none" w:sz="0" w:space="0" w:color="auto"/>
        <w:bottom w:val="none" w:sz="0" w:space="0" w:color="auto"/>
        <w:right w:val="none" w:sz="0" w:space="0" w:color="auto"/>
      </w:divBdr>
    </w:div>
    <w:div w:id="1346596784">
      <w:bodyDiv w:val="1"/>
      <w:marLeft w:val="0"/>
      <w:marRight w:val="0"/>
      <w:marTop w:val="0"/>
      <w:marBottom w:val="0"/>
      <w:divBdr>
        <w:top w:val="none" w:sz="0" w:space="0" w:color="auto"/>
        <w:left w:val="none" w:sz="0" w:space="0" w:color="auto"/>
        <w:bottom w:val="none" w:sz="0" w:space="0" w:color="auto"/>
        <w:right w:val="none" w:sz="0" w:space="0" w:color="auto"/>
      </w:divBdr>
    </w:div>
    <w:div w:id="1346859532">
      <w:bodyDiv w:val="1"/>
      <w:marLeft w:val="0"/>
      <w:marRight w:val="0"/>
      <w:marTop w:val="0"/>
      <w:marBottom w:val="0"/>
      <w:divBdr>
        <w:top w:val="none" w:sz="0" w:space="0" w:color="auto"/>
        <w:left w:val="none" w:sz="0" w:space="0" w:color="auto"/>
        <w:bottom w:val="none" w:sz="0" w:space="0" w:color="auto"/>
        <w:right w:val="none" w:sz="0" w:space="0" w:color="auto"/>
      </w:divBdr>
    </w:div>
    <w:div w:id="1347053555">
      <w:bodyDiv w:val="1"/>
      <w:marLeft w:val="0"/>
      <w:marRight w:val="0"/>
      <w:marTop w:val="0"/>
      <w:marBottom w:val="0"/>
      <w:divBdr>
        <w:top w:val="none" w:sz="0" w:space="0" w:color="auto"/>
        <w:left w:val="none" w:sz="0" w:space="0" w:color="auto"/>
        <w:bottom w:val="none" w:sz="0" w:space="0" w:color="auto"/>
        <w:right w:val="none" w:sz="0" w:space="0" w:color="auto"/>
      </w:divBdr>
    </w:div>
    <w:div w:id="1347054124">
      <w:bodyDiv w:val="1"/>
      <w:marLeft w:val="0"/>
      <w:marRight w:val="0"/>
      <w:marTop w:val="0"/>
      <w:marBottom w:val="0"/>
      <w:divBdr>
        <w:top w:val="none" w:sz="0" w:space="0" w:color="auto"/>
        <w:left w:val="none" w:sz="0" w:space="0" w:color="auto"/>
        <w:bottom w:val="none" w:sz="0" w:space="0" w:color="auto"/>
        <w:right w:val="none" w:sz="0" w:space="0" w:color="auto"/>
      </w:divBdr>
    </w:div>
    <w:div w:id="1347100659">
      <w:bodyDiv w:val="1"/>
      <w:marLeft w:val="0"/>
      <w:marRight w:val="0"/>
      <w:marTop w:val="0"/>
      <w:marBottom w:val="0"/>
      <w:divBdr>
        <w:top w:val="none" w:sz="0" w:space="0" w:color="auto"/>
        <w:left w:val="none" w:sz="0" w:space="0" w:color="auto"/>
        <w:bottom w:val="none" w:sz="0" w:space="0" w:color="auto"/>
        <w:right w:val="none" w:sz="0" w:space="0" w:color="auto"/>
      </w:divBdr>
    </w:div>
    <w:div w:id="1347252570">
      <w:bodyDiv w:val="1"/>
      <w:marLeft w:val="0"/>
      <w:marRight w:val="0"/>
      <w:marTop w:val="0"/>
      <w:marBottom w:val="0"/>
      <w:divBdr>
        <w:top w:val="none" w:sz="0" w:space="0" w:color="auto"/>
        <w:left w:val="none" w:sz="0" w:space="0" w:color="auto"/>
        <w:bottom w:val="none" w:sz="0" w:space="0" w:color="auto"/>
        <w:right w:val="none" w:sz="0" w:space="0" w:color="auto"/>
      </w:divBdr>
    </w:div>
    <w:div w:id="1347369832">
      <w:bodyDiv w:val="1"/>
      <w:marLeft w:val="0"/>
      <w:marRight w:val="0"/>
      <w:marTop w:val="0"/>
      <w:marBottom w:val="0"/>
      <w:divBdr>
        <w:top w:val="none" w:sz="0" w:space="0" w:color="auto"/>
        <w:left w:val="none" w:sz="0" w:space="0" w:color="auto"/>
        <w:bottom w:val="none" w:sz="0" w:space="0" w:color="auto"/>
        <w:right w:val="none" w:sz="0" w:space="0" w:color="auto"/>
      </w:divBdr>
    </w:div>
    <w:div w:id="1347555584">
      <w:bodyDiv w:val="1"/>
      <w:marLeft w:val="0"/>
      <w:marRight w:val="0"/>
      <w:marTop w:val="0"/>
      <w:marBottom w:val="0"/>
      <w:divBdr>
        <w:top w:val="none" w:sz="0" w:space="0" w:color="auto"/>
        <w:left w:val="none" w:sz="0" w:space="0" w:color="auto"/>
        <w:bottom w:val="none" w:sz="0" w:space="0" w:color="auto"/>
        <w:right w:val="none" w:sz="0" w:space="0" w:color="auto"/>
      </w:divBdr>
    </w:div>
    <w:div w:id="1347560665">
      <w:bodyDiv w:val="1"/>
      <w:marLeft w:val="0"/>
      <w:marRight w:val="0"/>
      <w:marTop w:val="0"/>
      <w:marBottom w:val="0"/>
      <w:divBdr>
        <w:top w:val="none" w:sz="0" w:space="0" w:color="auto"/>
        <w:left w:val="none" w:sz="0" w:space="0" w:color="auto"/>
        <w:bottom w:val="none" w:sz="0" w:space="0" w:color="auto"/>
        <w:right w:val="none" w:sz="0" w:space="0" w:color="auto"/>
      </w:divBdr>
    </w:div>
    <w:div w:id="1348287268">
      <w:bodyDiv w:val="1"/>
      <w:marLeft w:val="0"/>
      <w:marRight w:val="0"/>
      <w:marTop w:val="0"/>
      <w:marBottom w:val="0"/>
      <w:divBdr>
        <w:top w:val="none" w:sz="0" w:space="0" w:color="auto"/>
        <w:left w:val="none" w:sz="0" w:space="0" w:color="auto"/>
        <w:bottom w:val="none" w:sz="0" w:space="0" w:color="auto"/>
        <w:right w:val="none" w:sz="0" w:space="0" w:color="auto"/>
      </w:divBdr>
    </w:div>
    <w:div w:id="1348291334">
      <w:bodyDiv w:val="1"/>
      <w:marLeft w:val="0"/>
      <w:marRight w:val="0"/>
      <w:marTop w:val="0"/>
      <w:marBottom w:val="0"/>
      <w:divBdr>
        <w:top w:val="none" w:sz="0" w:space="0" w:color="auto"/>
        <w:left w:val="none" w:sz="0" w:space="0" w:color="auto"/>
        <w:bottom w:val="none" w:sz="0" w:space="0" w:color="auto"/>
        <w:right w:val="none" w:sz="0" w:space="0" w:color="auto"/>
      </w:divBdr>
    </w:div>
    <w:div w:id="1348482428">
      <w:bodyDiv w:val="1"/>
      <w:marLeft w:val="0"/>
      <w:marRight w:val="0"/>
      <w:marTop w:val="0"/>
      <w:marBottom w:val="0"/>
      <w:divBdr>
        <w:top w:val="none" w:sz="0" w:space="0" w:color="auto"/>
        <w:left w:val="none" w:sz="0" w:space="0" w:color="auto"/>
        <w:bottom w:val="none" w:sz="0" w:space="0" w:color="auto"/>
        <w:right w:val="none" w:sz="0" w:space="0" w:color="auto"/>
      </w:divBdr>
    </w:div>
    <w:div w:id="1348558267">
      <w:bodyDiv w:val="1"/>
      <w:marLeft w:val="0"/>
      <w:marRight w:val="0"/>
      <w:marTop w:val="0"/>
      <w:marBottom w:val="0"/>
      <w:divBdr>
        <w:top w:val="none" w:sz="0" w:space="0" w:color="auto"/>
        <w:left w:val="none" w:sz="0" w:space="0" w:color="auto"/>
        <w:bottom w:val="none" w:sz="0" w:space="0" w:color="auto"/>
        <w:right w:val="none" w:sz="0" w:space="0" w:color="auto"/>
      </w:divBdr>
    </w:div>
    <w:div w:id="1348822871">
      <w:bodyDiv w:val="1"/>
      <w:marLeft w:val="0"/>
      <w:marRight w:val="0"/>
      <w:marTop w:val="0"/>
      <w:marBottom w:val="0"/>
      <w:divBdr>
        <w:top w:val="none" w:sz="0" w:space="0" w:color="auto"/>
        <w:left w:val="none" w:sz="0" w:space="0" w:color="auto"/>
        <w:bottom w:val="none" w:sz="0" w:space="0" w:color="auto"/>
        <w:right w:val="none" w:sz="0" w:space="0" w:color="auto"/>
      </w:divBdr>
    </w:div>
    <w:div w:id="1348866303">
      <w:bodyDiv w:val="1"/>
      <w:marLeft w:val="0"/>
      <w:marRight w:val="0"/>
      <w:marTop w:val="0"/>
      <w:marBottom w:val="0"/>
      <w:divBdr>
        <w:top w:val="none" w:sz="0" w:space="0" w:color="auto"/>
        <w:left w:val="none" w:sz="0" w:space="0" w:color="auto"/>
        <w:bottom w:val="none" w:sz="0" w:space="0" w:color="auto"/>
        <w:right w:val="none" w:sz="0" w:space="0" w:color="auto"/>
      </w:divBdr>
    </w:div>
    <w:div w:id="1348944710">
      <w:bodyDiv w:val="1"/>
      <w:marLeft w:val="0"/>
      <w:marRight w:val="0"/>
      <w:marTop w:val="0"/>
      <w:marBottom w:val="0"/>
      <w:divBdr>
        <w:top w:val="none" w:sz="0" w:space="0" w:color="auto"/>
        <w:left w:val="none" w:sz="0" w:space="0" w:color="auto"/>
        <w:bottom w:val="none" w:sz="0" w:space="0" w:color="auto"/>
        <w:right w:val="none" w:sz="0" w:space="0" w:color="auto"/>
      </w:divBdr>
    </w:div>
    <w:div w:id="1349135649">
      <w:bodyDiv w:val="1"/>
      <w:marLeft w:val="0"/>
      <w:marRight w:val="0"/>
      <w:marTop w:val="0"/>
      <w:marBottom w:val="0"/>
      <w:divBdr>
        <w:top w:val="none" w:sz="0" w:space="0" w:color="auto"/>
        <w:left w:val="none" w:sz="0" w:space="0" w:color="auto"/>
        <w:bottom w:val="none" w:sz="0" w:space="0" w:color="auto"/>
        <w:right w:val="none" w:sz="0" w:space="0" w:color="auto"/>
      </w:divBdr>
    </w:div>
    <w:div w:id="1349716666">
      <w:bodyDiv w:val="1"/>
      <w:marLeft w:val="0"/>
      <w:marRight w:val="0"/>
      <w:marTop w:val="0"/>
      <w:marBottom w:val="0"/>
      <w:divBdr>
        <w:top w:val="none" w:sz="0" w:space="0" w:color="auto"/>
        <w:left w:val="none" w:sz="0" w:space="0" w:color="auto"/>
        <w:bottom w:val="none" w:sz="0" w:space="0" w:color="auto"/>
        <w:right w:val="none" w:sz="0" w:space="0" w:color="auto"/>
      </w:divBdr>
    </w:div>
    <w:div w:id="1349871738">
      <w:bodyDiv w:val="1"/>
      <w:marLeft w:val="0"/>
      <w:marRight w:val="0"/>
      <w:marTop w:val="0"/>
      <w:marBottom w:val="0"/>
      <w:divBdr>
        <w:top w:val="none" w:sz="0" w:space="0" w:color="auto"/>
        <w:left w:val="none" w:sz="0" w:space="0" w:color="auto"/>
        <w:bottom w:val="none" w:sz="0" w:space="0" w:color="auto"/>
        <w:right w:val="none" w:sz="0" w:space="0" w:color="auto"/>
      </w:divBdr>
    </w:div>
    <w:div w:id="1350137458">
      <w:bodyDiv w:val="1"/>
      <w:marLeft w:val="0"/>
      <w:marRight w:val="0"/>
      <w:marTop w:val="0"/>
      <w:marBottom w:val="0"/>
      <w:divBdr>
        <w:top w:val="none" w:sz="0" w:space="0" w:color="auto"/>
        <w:left w:val="none" w:sz="0" w:space="0" w:color="auto"/>
        <w:bottom w:val="none" w:sz="0" w:space="0" w:color="auto"/>
        <w:right w:val="none" w:sz="0" w:space="0" w:color="auto"/>
      </w:divBdr>
    </w:div>
    <w:div w:id="1350184883">
      <w:bodyDiv w:val="1"/>
      <w:marLeft w:val="0"/>
      <w:marRight w:val="0"/>
      <w:marTop w:val="0"/>
      <w:marBottom w:val="0"/>
      <w:divBdr>
        <w:top w:val="none" w:sz="0" w:space="0" w:color="auto"/>
        <w:left w:val="none" w:sz="0" w:space="0" w:color="auto"/>
        <w:bottom w:val="none" w:sz="0" w:space="0" w:color="auto"/>
        <w:right w:val="none" w:sz="0" w:space="0" w:color="auto"/>
      </w:divBdr>
    </w:div>
    <w:div w:id="1350647129">
      <w:bodyDiv w:val="1"/>
      <w:marLeft w:val="0"/>
      <w:marRight w:val="0"/>
      <w:marTop w:val="0"/>
      <w:marBottom w:val="0"/>
      <w:divBdr>
        <w:top w:val="none" w:sz="0" w:space="0" w:color="auto"/>
        <w:left w:val="none" w:sz="0" w:space="0" w:color="auto"/>
        <w:bottom w:val="none" w:sz="0" w:space="0" w:color="auto"/>
        <w:right w:val="none" w:sz="0" w:space="0" w:color="auto"/>
      </w:divBdr>
    </w:div>
    <w:div w:id="1350762772">
      <w:bodyDiv w:val="1"/>
      <w:marLeft w:val="0"/>
      <w:marRight w:val="0"/>
      <w:marTop w:val="0"/>
      <w:marBottom w:val="0"/>
      <w:divBdr>
        <w:top w:val="none" w:sz="0" w:space="0" w:color="auto"/>
        <w:left w:val="none" w:sz="0" w:space="0" w:color="auto"/>
        <w:bottom w:val="none" w:sz="0" w:space="0" w:color="auto"/>
        <w:right w:val="none" w:sz="0" w:space="0" w:color="auto"/>
      </w:divBdr>
    </w:div>
    <w:div w:id="1350793525">
      <w:bodyDiv w:val="1"/>
      <w:marLeft w:val="0"/>
      <w:marRight w:val="0"/>
      <w:marTop w:val="0"/>
      <w:marBottom w:val="0"/>
      <w:divBdr>
        <w:top w:val="none" w:sz="0" w:space="0" w:color="auto"/>
        <w:left w:val="none" w:sz="0" w:space="0" w:color="auto"/>
        <w:bottom w:val="none" w:sz="0" w:space="0" w:color="auto"/>
        <w:right w:val="none" w:sz="0" w:space="0" w:color="auto"/>
      </w:divBdr>
    </w:div>
    <w:div w:id="1350831503">
      <w:bodyDiv w:val="1"/>
      <w:marLeft w:val="0"/>
      <w:marRight w:val="0"/>
      <w:marTop w:val="0"/>
      <w:marBottom w:val="0"/>
      <w:divBdr>
        <w:top w:val="none" w:sz="0" w:space="0" w:color="auto"/>
        <w:left w:val="none" w:sz="0" w:space="0" w:color="auto"/>
        <w:bottom w:val="none" w:sz="0" w:space="0" w:color="auto"/>
        <w:right w:val="none" w:sz="0" w:space="0" w:color="auto"/>
      </w:divBdr>
    </w:div>
    <w:div w:id="1351487592">
      <w:bodyDiv w:val="1"/>
      <w:marLeft w:val="0"/>
      <w:marRight w:val="0"/>
      <w:marTop w:val="0"/>
      <w:marBottom w:val="0"/>
      <w:divBdr>
        <w:top w:val="none" w:sz="0" w:space="0" w:color="auto"/>
        <w:left w:val="none" w:sz="0" w:space="0" w:color="auto"/>
        <w:bottom w:val="none" w:sz="0" w:space="0" w:color="auto"/>
        <w:right w:val="none" w:sz="0" w:space="0" w:color="auto"/>
      </w:divBdr>
    </w:div>
    <w:div w:id="1351757913">
      <w:bodyDiv w:val="1"/>
      <w:marLeft w:val="0"/>
      <w:marRight w:val="0"/>
      <w:marTop w:val="0"/>
      <w:marBottom w:val="0"/>
      <w:divBdr>
        <w:top w:val="none" w:sz="0" w:space="0" w:color="auto"/>
        <w:left w:val="none" w:sz="0" w:space="0" w:color="auto"/>
        <w:bottom w:val="none" w:sz="0" w:space="0" w:color="auto"/>
        <w:right w:val="none" w:sz="0" w:space="0" w:color="auto"/>
      </w:divBdr>
    </w:div>
    <w:div w:id="1351954103">
      <w:bodyDiv w:val="1"/>
      <w:marLeft w:val="0"/>
      <w:marRight w:val="0"/>
      <w:marTop w:val="0"/>
      <w:marBottom w:val="0"/>
      <w:divBdr>
        <w:top w:val="none" w:sz="0" w:space="0" w:color="auto"/>
        <w:left w:val="none" w:sz="0" w:space="0" w:color="auto"/>
        <w:bottom w:val="none" w:sz="0" w:space="0" w:color="auto"/>
        <w:right w:val="none" w:sz="0" w:space="0" w:color="auto"/>
      </w:divBdr>
    </w:div>
    <w:div w:id="1352217888">
      <w:bodyDiv w:val="1"/>
      <w:marLeft w:val="0"/>
      <w:marRight w:val="0"/>
      <w:marTop w:val="0"/>
      <w:marBottom w:val="0"/>
      <w:divBdr>
        <w:top w:val="none" w:sz="0" w:space="0" w:color="auto"/>
        <w:left w:val="none" w:sz="0" w:space="0" w:color="auto"/>
        <w:bottom w:val="none" w:sz="0" w:space="0" w:color="auto"/>
        <w:right w:val="none" w:sz="0" w:space="0" w:color="auto"/>
      </w:divBdr>
    </w:div>
    <w:div w:id="1352872929">
      <w:bodyDiv w:val="1"/>
      <w:marLeft w:val="0"/>
      <w:marRight w:val="0"/>
      <w:marTop w:val="0"/>
      <w:marBottom w:val="0"/>
      <w:divBdr>
        <w:top w:val="none" w:sz="0" w:space="0" w:color="auto"/>
        <w:left w:val="none" w:sz="0" w:space="0" w:color="auto"/>
        <w:bottom w:val="none" w:sz="0" w:space="0" w:color="auto"/>
        <w:right w:val="none" w:sz="0" w:space="0" w:color="auto"/>
      </w:divBdr>
    </w:div>
    <w:div w:id="1352873057">
      <w:bodyDiv w:val="1"/>
      <w:marLeft w:val="0"/>
      <w:marRight w:val="0"/>
      <w:marTop w:val="0"/>
      <w:marBottom w:val="0"/>
      <w:divBdr>
        <w:top w:val="none" w:sz="0" w:space="0" w:color="auto"/>
        <w:left w:val="none" w:sz="0" w:space="0" w:color="auto"/>
        <w:bottom w:val="none" w:sz="0" w:space="0" w:color="auto"/>
        <w:right w:val="none" w:sz="0" w:space="0" w:color="auto"/>
      </w:divBdr>
    </w:div>
    <w:div w:id="1353534508">
      <w:bodyDiv w:val="1"/>
      <w:marLeft w:val="0"/>
      <w:marRight w:val="0"/>
      <w:marTop w:val="0"/>
      <w:marBottom w:val="0"/>
      <w:divBdr>
        <w:top w:val="none" w:sz="0" w:space="0" w:color="auto"/>
        <w:left w:val="none" w:sz="0" w:space="0" w:color="auto"/>
        <w:bottom w:val="none" w:sz="0" w:space="0" w:color="auto"/>
        <w:right w:val="none" w:sz="0" w:space="0" w:color="auto"/>
      </w:divBdr>
    </w:div>
    <w:div w:id="1353728569">
      <w:bodyDiv w:val="1"/>
      <w:marLeft w:val="0"/>
      <w:marRight w:val="0"/>
      <w:marTop w:val="0"/>
      <w:marBottom w:val="0"/>
      <w:divBdr>
        <w:top w:val="none" w:sz="0" w:space="0" w:color="auto"/>
        <w:left w:val="none" w:sz="0" w:space="0" w:color="auto"/>
        <w:bottom w:val="none" w:sz="0" w:space="0" w:color="auto"/>
        <w:right w:val="none" w:sz="0" w:space="0" w:color="auto"/>
      </w:divBdr>
    </w:div>
    <w:div w:id="1353874215">
      <w:bodyDiv w:val="1"/>
      <w:marLeft w:val="0"/>
      <w:marRight w:val="0"/>
      <w:marTop w:val="0"/>
      <w:marBottom w:val="0"/>
      <w:divBdr>
        <w:top w:val="none" w:sz="0" w:space="0" w:color="auto"/>
        <w:left w:val="none" w:sz="0" w:space="0" w:color="auto"/>
        <w:bottom w:val="none" w:sz="0" w:space="0" w:color="auto"/>
        <w:right w:val="none" w:sz="0" w:space="0" w:color="auto"/>
      </w:divBdr>
    </w:div>
    <w:div w:id="1354064930">
      <w:bodyDiv w:val="1"/>
      <w:marLeft w:val="0"/>
      <w:marRight w:val="0"/>
      <w:marTop w:val="0"/>
      <w:marBottom w:val="0"/>
      <w:divBdr>
        <w:top w:val="none" w:sz="0" w:space="0" w:color="auto"/>
        <w:left w:val="none" w:sz="0" w:space="0" w:color="auto"/>
        <w:bottom w:val="none" w:sz="0" w:space="0" w:color="auto"/>
        <w:right w:val="none" w:sz="0" w:space="0" w:color="auto"/>
      </w:divBdr>
    </w:div>
    <w:div w:id="1354188457">
      <w:bodyDiv w:val="1"/>
      <w:marLeft w:val="0"/>
      <w:marRight w:val="0"/>
      <w:marTop w:val="0"/>
      <w:marBottom w:val="0"/>
      <w:divBdr>
        <w:top w:val="none" w:sz="0" w:space="0" w:color="auto"/>
        <w:left w:val="none" w:sz="0" w:space="0" w:color="auto"/>
        <w:bottom w:val="none" w:sz="0" w:space="0" w:color="auto"/>
        <w:right w:val="none" w:sz="0" w:space="0" w:color="auto"/>
      </w:divBdr>
    </w:div>
    <w:div w:id="1354261389">
      <w:bodyDiv w:val="1"/>
      <w:marLeft w:val="0"/>
      <w:marRight w:val="0"/>
      <w:marTop w:val="0"/>
      <w:marBottom w:val="0"/>
      <w:divBdr>
        <w:top w:val="none" w:sz="0" w:space="0" w:color="auto"/>
        <w:left w:val="none" w:sz="0" w:space="0" w:color="auto"/>
        <w:bottom w:val="none" w:sz="0" w:space="0" w:color="auto"/>
        <w:right w:val="none" w:sz="0" w:space="0" w:color="auto"/>
      </w:divBdr>
    </w:div>
    <w:div w:id="1354452583">
      <w:bodyDiv w:val="1"/>
      <w:marLeft w:val="0"/>
      <w:marRight w:val="0"/>
      <w:marTop w:val="0"/>
      <w:marBottom w:val="0"/>
      <w:divBdr>
        <w:top w:val="none" w:sz="0" w:space="0" w:color="auto"/>
        <w:left w:val="none" w:sz="0" w:space="0" w:color="auto"/>
        <w:bottom w:val="none" w:sz="0" w:space="0" w:color="auto"/>
        <w:right w:val="none" w:sz="0" w:space="0" w:color="auto"/>
      </w:divBdr>
    </w:div>
    <w:div w:id="1354840273">
      <w:bodyDiv w:val="1"/>
      <w:marLeft w:val="0"/>
      <w:marRight w:val="0"/>
      <w:marTop w:val="0"/>
      <w:marBottom w:val="0"/>
      <w:divBdr>
        <w:top w:val="none" w:sz="0" w:space="0" w:color="auto"/>
        <w:left w:val="none" w:sz="0" w:space="0" w:color="auto"/>
        <w:bottom w:val="none" w:sz="0" w:space="0" w:color="auto"/>
        <w:right w:val="none" w:sz="0" w:space="0" w:color="auto"/>
      </w:divBdr>
    </w:div>
    <w:div w:id="1355228622">
      <w:bodyDiv w:val="1"/>
      <w:marLeft w:val="0"/>
      <w:marRight w:val="0"/>
      <w:marTop w:val="0"/>
      <w:marBottom w:val="0"/>
      <w:divBdr>
        <w:top w:val="none" w:sz="0" w:space="0" w:color="auto"/>
        <w:left w:val="none" w:sz="0" w:space="0" w:color="auto"/>
        <w:bottom w:val="none" w:sz="0" w:space="0" w:color="auto"/>
        <w:right w:val="none" w:sz="0" w:space="0" w:color="auto"/>
      </w:divBdr>
    </w:div>
    <w:div w:id="1355230487">
      <w:bodyDiv w:val="1"/>
      <w:marLeft w:val="0"/>
      <w:marRight w:val="0"/>
      <w:marTop w:val="0"/>
      <w:marBottom w:val="0"/>
      <w:divBdr>
        <w:top w:val="none" w:sz="0" w:space="0" w:color="auto"/>
        <w:left w:val="none" w:sz="0" w:space="0" w:color="auto"/>
        <w:bottom w:val="none" w:sz="0" w:space="0" w:color="auto"/>
        <w:right w:val="none" w:sz="0" w:space="0" w:color="auto"/>
      </w:divBdr>
    </w:div>
    <w:div w:id="1355496811">
      <w:bodyDiv w:val="1"/>
      <w:marLeft w:val="0"/>
      <w:marRight w:val="0"/>
      <w:marTop w:val="0"/>
      <w:marBottom w:val="0"/>
      <w:divBdr>
        <w:top w:val="none" w:sz="0" w:space="0" w:color="auto"/>
        <w:left w:val="none" w:sz="0" w:space="0" w:color="auto"/>
        <w:bottom w:val="none" w:sz="0" w:space="0" w:color="auto"/>
        <w:right w:val="none" w:sz="0" w:space="0" w:color="auto"/>
      </w:divBdr>
    </w:div>
    <w:div w:id="1355501598">
      <w:bodyDiv w:val="1"/>
      <w:marLeft w:val="0"/>
      <w:marRight w:val="0"/>
      <w:marTop w:val="0"/>
      <w:marBottom w:val="0"/>
      <w:divBdr>
        <w:top w:val="none" w:sz="0" w:space="0" w:color="auto"/>
        <w:left w:val="none" w:sz="0" w:space="0" w:color="auto"/>
        <w:bottom w:val="none" w:sz="0" w:space="0" w:color="auto"/>
        <w:right w:val="none" w:sz="0" w:space="0" w:color="auto"/>
      </w:divBdr>
    </w:div>
    <w:div w:id="1355614389">
      <w:bodyDiv w:val="1"/>
      <w:marLeft w:val="0"/>
      <w:marRight w:val="0"/>
      <w:marTop w:val="0"/>
      <w:marBottom w:val="0"/>
      <w:divBdr>
        <w:top w:val="none" w:sz="0" w:space="0" w:color="auto"/>
        <w:left w:val="none" w:sz="0" w:space="0" w:color="auto"/>
        <w:bottom w:val="none" w:sz="0" w:space="0" w:color="auto"/>
        <w:right w:val="none" w:sz="0" w:space="0" w:color="auto"/>
      </w:divBdr>
    </w:div>
    <w:div w:id="1355693875">
      <w:bodyDiv w:val="1"/>
      <w:marLeft w:val="0"/>
      <w:marRight w:val="0"/>
      <w:marTop w:val="0"/>
      <w:marBottom w:val="0"/>
      <w:divBdr>
        <w:top w:val="none" w:sz="0" w:space="0" w:color="auto"/>
        <w:left w:val="none" w:sz="0" w:space="0" w:color="auto"/>
        <w:bottom w:val="none" w:sz="0" w:space="0" w:color="auto"/>
        <w:right w:val="none" w:sz="0" w:space="0" w:color="auto"/>
      </w:divBdr>
    </w:div>
    <w:div w:id="1355768654">
      <w:bodyDiv w:val="1"/>
      <w:marLeft w:val="0"/>
      <w:marRight w:val="0"/>
      <w:marTop w:val="0"/>
      <w:marBottom w:val="0"/>
      <w:divBdr>
        <w:top w:val="none" w:sz="0" w:space="0" w:color="auto"/>
        <w:left w:val="none" w:sz="0" w:space="0" w:color="auto"/>
        <w:bottom w:val="none" w:sz="0" w:space="0" w:color="auto"/>
        <w:right w:val="none" w:sz="0" w:space="0" w:color="auto"/>
      </w:divBdr>
    </w:div>
    <w:div w:id="1356150787">
      <w:bodyDiv w:val="1"/>
      <w:marLeft w:val="0"/>
      <w:marRight w:val="0"/>
      <w:marTop w:val="0"/>
      <w:marBottom w:val="0"/>
      <w:divBdr>
        <w:top w:val="none" w:sz="0" w:space="0" w:color="auto"/>
        <w:left w:val="none" w:sz="0" w:space="0" w:color="auto"/>
        <w:bottom w:val="none" w:sz="0" w:space="0" w:color="auto"/>
        <w:right w:val="none" w:sz="0" w:space="0" w:color="auto"/>
      </w:divBdr>
    </w:div>
    <w:div w:id="1356151988">
      <w:bodyDiv w:val="1"/>
      <w:marLeft w:val="0"/>
      <w:marRight w:val="0"/>
      <w:marTop w:val="0"/>
      <w:marBottom w:val="0"/>
      <w:divBdr>
        <w:top w:val="none" w:sz="0" w:space="0" w:color="auto"/>
        <w:left w:val="none" w:sz="0" w:space="0" w:color="auto"/>
        <w:bottom w:val="none" w:sz="0" w:space="0" w:color="auto"/>
        <w:right w:val="none" w:sz="0" w:space="0" w:color="auto"/>
      </w:divBdr>
    </w:div>
    <w:div w:id="1356153434">
      <w:bodyDiv w:val="1"/>
      <w:marLeft w:val="0"/>
      <w:marRight w:val="0"/>
      <w:marTop w:val="0"/>
      <w:marBottom w:val="0"/>
      <w:divBdr>
        <w:top w:val="none" w:sz="0" w:space="0" w:color="auto"/>
        <w:left w:val="none" w:sz="0" w:space="0" w:color="auto"/>
        <w:bottom w:val="none" w:sz="0" w:space="0" w:color="auto"/>
        <w:right w:val="none" w:sz="0" w:space="0" w:color="auto"/>
      </w:divBdr>
    </w:div>
    <w:div w:id="1356342879">
      <w:bodyDiv w:val="1"/>
      <w:marLeft w:val="0"/>
      <w:marRight w:val="0"/>
      <w:marTop w:val="0"/>
      <w:marBottom w:val="0"/>
      <w:divBdr>
        <w:top w:val="none" w:sz="0" w:space="0" w:color="auto"/>
        <w:left w:val="none" w:sz="0" w:space="0" w:color="auto"/>
        <w:bottom w:val="none" w:sz="0" w:space="0" w:color="auto"/>
        <w:right w:val="none" w:sz="0" w:space="0" w:color="auto"/>
      </w:divBdr>
    </w:div>
    <w:div w:id="1356537683">
      <w:bodyDiv w:val="1"/>
      <w:marLeft w:val="0"/>
      <w:marRight w:val="0"/>
      <w:marTop w:val="0"/>
      <w:marBottom w:val="0"/>
      <w:divBdr>
        <w:top w:val="none" w:sz="0" w:space="0" w:color="auto"/>
        <w:left w:val="none" w:sz="0" w:space="0" w:color="auto"/>
        <w:bottom w:val="none" w:sz="0" w:space="0" w:color="auto"/>
        <w:right w:val="none" w:sz="0" w:space="0" w:color="auto"/>
      </w:divBdr>
    </w:div>
    <w:div w:id="1356729622">
      <w:bodyDiv w:val="1"/>
      <w:marLeft w:val="0"/>
      <w:marRight w:val="0"/>
      <w:marTop w:val="0"/>
      <w:marBottom w:val="0"/>
      <w:divBdr>
        <w:top w:val="none" w:sz="0" w:space="0" w:color="auto"/>
        <w:left w:val="none" w:sz="0" w:space="0" w:color="auto"/>
        <w:bottom w:val="none" w:sz="0" w:space="0" w:color="auto"/>
        <w:right w:val="none" w:sz="0" w:space="0" w:color="auto"/>
      </w:divBdr>
    </w:div>
    <w:div w:id="1356882035">
      <w:bodyDiv w:val="1"/>
      <w:marLeft w:val="0"/>
      <w:marRight w:val="0"/>
      <w:marTop w:val="0"/>
      <w:marBottom w:val="0"/>
      <w:divBdr>
        <w:top w:val="none" w:sz="0" w:space="0" w:color="auto"/>
        <w:left w:val="none" w:sz="0" w:space="0" w:color="auto"/>
        <w:bottom w:val="none" w:sz="0" w:space="0" w:color="auto"/>
        <w:right w:val="none" w:sz="0" w:space="0" w:color="auto"/>
      </w:divBdr>
    </w:div>
    <w:div w:id="1357269669">
      <w:bodyDiv w:val="1"/>
      <w:marLeft w:val="0"/>
      <w:marRight w:val="0"/>
      <w:marTop w:val="0"/>
      <w:marBottom w:val="0"/>
      <w:divBdr>
        <w:top w:val="none" w:sz="0" w:space="0" w:color="auto"/>
        <w:left w:val="none" w:sz="0" w:space="0" w:color="auto"/>
        <w:bottom w:val="none" w:sz="0" w:space="0" w:color="auto"/>
        <w:right w:val="none" w:sz="0" w:space="0" w:color="auto"/>
      </w:divBdr>
    </w:div>
    <w:div w:id="1357348022">
      <w:bodyDiv w:val="1"/>
      <w:marLeft w:val="0"/>
      <w:marRight w:val="0"/>
      <w:marTop w:val="0"/>
      <w:marBottom w:val="0"/>
      <w:divBdr>
        <w:top w:val="none" w:sz="0" w:space="0" w:color="auto"/>
        <w:left w:val="none" w:sz="0" w:space="0" w:color="auto"/>
        <w:bottom w:val="none" w:sz="0" w:space="0" w:color="auto"/>
        <w:right w:val="none" w:sz="0" w:space="0" w:color="auto"/>
      </w:divBdr>
    </w:div>
    <w:div w:id="1357387583">
      <w:bodyDiv w:val="1"/>
      <w:marLeft w:val="0"/>
      <w:marRight w:val="0"/>
      <w:marTop w:val="0"/>
      <w:marBottom w:val="0"/>
      <w:divBdr>
        <w:top w:val="none" w:sz="0" w:space="0" w:color="auto"/>
        <w:left w:val="none" w:sz="0" w:space="0" w:color="auto"/>
        <w:bottom w:val="none" w:sz="0" w:space="0" w:color="auto"/>
        <w:right w:val="none" w:sz="0" w:space="0" w:color="auto"/>
      </w:divBdr>
    </w:div>
    <w:div w:id="1358387327">
      <w:bodyDiv w:val="1"/>
      <w:marLeft w:val="0"/>
      <w:marRight w:val="0"/>
      <w:marTop w:val="0"/>
      <w:marBottom w:val="0"/>
      <w:divBdr>
        <w:top w:val="none" w:sz="0" w:space="0" w:color="auto"/>
        <w:left w:val="none" w:sz="0" w:space="0" w:color="auto"/>
        <w:bottom w:val="none" w:sz="0" w:space="0" w:color="auto"/>
        <w:right w:val="none" w:sz="0" w:space="0" w:color="auto"/>
      </w:divBdr>
    </w:div>
    <w:div w:id="1358433772">
      <w:bodyDiv w:val="1"/>
      <w:marLeft w:val="0"/>
      <w:marRight w:val="0"/>
      <w:marTop w:val="0"/>
      <w:marBottom w:val="0"/>
      <w:divBdr>
        <w:top w:val="none" w:sz="0" w:space="0" w:color="auto"/>
        <w:left w:val="none" w:sz="0" w:space="0" w:color="auto"/>
        <w:bottom w:val="none" w:sz="0" w:space="0" w:color="auto"/>
        <w:right w:val="none" w:sz="0" w:space="0" w:color="auto"/>
      </w:divBdr>
    </w:div>
    <w:div w:id="1358771698">
      <w:bodyDiv w:val="1"/>
      <w:marLeft w:val="0"/>
      <w:marRight w:val="0"/>
      <w:marTop w:val="0"/>
      <w:marBottom w:val="0"/>
      <w:divBdr>
        <w:top w:val="none" w:sz="0" w:space="0" w:color="auto"/>
        <w:left w:val="none" w:sz="0" w:space="0" w:color="auto"/>
        <w:bottom w:val="none" w:sz="0" w:space="0" w:color="auto"/>
        <w:right w:val="none" w:sz="0" w:space="0" w:color="auto"/>
      </w:divBdr>
    </w:div>
    <w:div w:id="1358845345">
      <w:bodyDiv w:val="1"/>
      <w:marLeft w:val="0"/>
      <w:marRight w:val="0"/>
      <w:marTop w:val="0"/>
      <w:marBottom w:val="0"/>
      <w:divBdr>
        <w:top w:val="none" w:sz="0" w:space="0" w:color="auto"/>
        <w:left w:val="none" w:sz="0" w:space="0" w:color="auto"/>
        <w:bottom w:val="none" w:sz="0" w:space="0" w:color="auto"/>
        <w:right w:val="none" w:sz="0" w:space="0" w:color="auto"/>
      </w:divBdr>
    </w:div>
    <w:div w:id="1358970729">
      <w:bodyDiv w:val="1"/>
      <w:marLeft w:val="0"/>
      <w:marRight w:val="0"/>
      <w:marTop w:val="0"/>
      <w:marBottom w:val="0"/>
      <w:divBdr>
        <w:top w:val="none" w:sz="0" w:space="0" w:color="auto"/>
        <w:left w:val="none" w:sz="0" w:space="0" w:color="auto"/>
        <w:bottom w:val="none" w:sz="0" w:space="0" w:color="auto"/>
        <w:right w:val="none" w:sz="0" w:space="0" w:color="auto"/>
      </w:divBdr>
    </w:div>
    <w:div w:id="1358971057">
      <w:bodyDiv w:val="1"/>
      <w:marLeft w:val="0"/>
      <w:marRight w:val="0"/>
      <w:marTop w:val="0"/>
      <w:marBottom w:val="0"/>
      <w:divBdr>
        <w:top w:val="none" w:sz="0" w:space="0" w:color="auto"/>
        <w:left w:val="none" w:sz="0" w:space="0" w:color="auto"/>
        <w:bottom w:val="none" w:sz="0" w:space="0" w:color="auto"/>
        <w:right w:val="none" w:sz="0" w:space="0" w:color="auto"/>
      </w:divBdr>
    </w:div>
    <w:div w:id="1359041684">
      <w:bodyDiv w:val="1"/>
      <w:marLeft w:val="0"/>
      <w:marRight w:val="0"/>
      <w:marTop w:val="0"/>
      <w:marBottom w:val="0"/>
      <w:divBdr>
        <w:top w:val="none" w:sz="0" w:space="0" w:color="auto"/>
        <w:left w:val="none" w:sz="0" w:space="0" w:color="auto"/>
        <w:bottom w:val="none" w:sz="0" w:space="0" w:color="auto"/>
        <w:right w:val="none" w:sz="0" w:space="0" w:color="auto"/>
      </w:divBdr>
    </w:div>
    <w:div w:id="1359311777">
      <w:bodyDiv w:val="1"/>
      <w:marLeft w:val="0"/>
      <w:marRight w:val="0"/>
      <w:marTop w:val="0"/>
      <w:marBottom w:val="0"/>
      <w:divBdr>
        <w:top w:val="none" w:sz="0" w:space="0" w:color="auto"/>
        <w:left w:val="none" w:sz="0" w:space="0" w:color="auto"/>
        <w:bottom w:val="none" w:sz="0" w:space="0" w:color="auto"/>
        <w:right w:val="none" w:sz="0" w:space="0" w:color="auto"/>
      </w:divBdr>
    </w:div>
    <w:div w:id="1359358604">
      <w:bodyDiv w:val="1"/>
      <w:marLeft w:val="0"/>
      <w:marRight w:val="0"/>
      <w:marTop w:val="0"/>
      <w:marBottom w:val="0"/>
      <w:divBdr>
        <w:top w:val="none" w:sz="0" w:space="0" w:color="auto"/>
        <w:left w:val="none" w:sz="0" w:space="0" w:color="auto"/>
        <w:bottom w:val="none" w:sz="0" w:space="0" w:color="auto"/>
        <w:right w:val="none" w:sz="0" w:space="0" w:color="auto"/>
      </w:divBdr>
    </w:div>
    <w:div w:id="1359509676">
      <w:bodyDiv w:val="1"/>
      <w:marLeft w:val="0"/>
      <w:marRight w:val="0"/>
      <w:marTop w:val="0"/>
      <w:marBottom w:val="0"/>
      <w:divBdr>
        <w:top w:val="none" w:sz="0" w:space="0" w:color="auto"/>
        <w:left w:val="none" w:sz="0" w:space="0" w:color="auto"/>
        <w:bottom w:val="none" w:sz="0" w:space="0" w:color="auto"/>
        <w:right w:val="none" w:sz="0" w:space="0" w:color="auto"/>
      </w:divBdr>
    </w:div>
    <w:div w:id="1359620356">
      <w:bodyDiv w:val="1"/>
      <w:marLeft w:val="0"/>
      <w:marRight w:val="0"/>
      <w:marTop w:val="0"/>
      <w:marBottom w:val="0"/>
      <w:divBdr>
        <w:top w:val="none" w:sz="0" w:space="0" w:color="auto"/>
        <w:left w:val="none" w:sz="0" w:space="0" w:color="auto"/>
        <w:bottom w:val="none" w:sz="0" w:space="0" w:color="auto"/>
        <w:right w:val="none" w:sz="0" w:space="0" w:color="auto"/>
      </w:divBdr>
    </w:div>
    <w:div w:id="1359818923">
      <w:bodyDiv w:val="1"/>
      <w:marLeft w:val="0"/>
      <w:marRight w:val="0"/>
      <w:marTop w:val="0"/>
      <w:marBottom w:val="0"/>
      <w:divBdr>
        <w:top w:val="none" w:sz="0" w:space="0" w:color="auto"/>
        <w:left w:val="none" w:sz="0" w:space="0" w:color="auto"/>
        <w:bottom w:val="none" w:sz="0" w:space="0" w:color="auto"/>
        <w:right w:val="none" w:sz="0" w:space="0" w:color="auto"/>
      </w:divBdr>
    </w:div>
    <w:div w:id="1360623864">
      <w:bodyDiv w:val="1"/>
      <w:marLeft w:val="0"/>
      <w:marRight w:val="0"/>
      <w:marTop w:val="0"/>
      <w:marBottom w:val="0"/>
      <w:divBdr>
        <w:top w:val="none" w:sz="0" w:space="0" w:color="auto"/>
        <w:left w:val="none" w:sz="0" w:space="0" w:color="auto"/>
        <w:bottom w:val="none" w:sz="0" w:space="0" w:color="auto"/>
        <w:right w:val="none" w:sz="0" w:space="0" w:color="auto"/>
      </w:divBdr>
    </w:div>
    <w:div w:id="1360624209">
      <w:bodyDiv w:val="1"/>
      <w:marLeft w:val="0"/>
      <w:marRight w:val="0"/>
      <w:marTop w:val="0"/>
      <w:marBottom w:val="0"/>
      <w:divBdr>
        <w:top w:val="none" w:sz="0" w:space="0" w:color="auto"/>
        <w:left w:val="none" w:sz="0" w:space="0" w:color="auto"/>
        <w:bottom w:val="none" w:sz="0" w:space="0" w:color="auto"/>
        <w:right w:val="none" w:sz="0" w:space="0" w:color="auto"/>
      </w:divBdr>
    </w:div>
    <w:div w:id="1361052121">
      <w:bodyDiv w:val="1"/>
      <w:marLeft w:val="0"/>
      <w:marRight w:val="0"/>
      <w:marTop w:val="0"/>
      <w:marBottom w:val="0"/>
      <w:divBdr>
        <w:top w:val="none" w:sz="0" w:space="0" w:color="auto"/>
        <w:left w:val="none" w:sz="0" w:space="0" w:color="auto"/>
        <w:bottom w:val="none" w:sz="0" w:space="0" w:color="auto"/>
        <w:right w:val="none" w:sz="0" w:space="0" w:color="auto"/>
      </w:divBdr>
    </w:div>
    <w:div w:id="1361198919">
      <w:bodyDiv w:val="1"/>
      <w:marLeft w:val="0"/>
      <w:marRight w:val="0"/>
      <w:marTop w:val="0"/>
      <w:marBottom w:val="0"/>
      <w:divBdr>
        <w:top w:val="none" w:sz="0" w:space="0" w:color="auto"/>
        <w:left w:val="none" w:sz="0" w:space="0" w:color="auto"/>
        <w:bottom w:val="none" w:sz="0" w:space="0" w:color="auto"/>
        <w:right w:val="none" w:sz="0" w:space="0" w:color="auto"/>
      </w:divBdr>
    </w:div>
    <w:div w:id="1361468947">
      <w:bodyDiv w:val="1"/>
      <w:marLeft w:val="0"/>
      <w:marRight w:val="0"/>
      <w:marTop w:val="0"/>
      <w:marBottom w:val="0"/>
      <w:divBdr>
        <w:top w:val="none" w:sz="0" w:space="0" w:color="auto"/>
        <w:left w:val="none" w:sz="0" w:space="0" w:color="auto"/>
        <w:bottom w:val="none" w:sz="0" w:space="0" w:color="auto"/>
        <w:right w:val="none" w:sz="0" w:space="0" w:color="auto"/>
      </w:divBdr>
    </w:div>
    <w:div w:id="1361511793">
      <w:bodyDiv w:val="1"/>
      <w:marLeft w:val="0"/>
      <w:marRight w:val="0"/>
      <w:marTop w:val="0"/>
      <w:marBottom w:val="0"/>
      <w:divBdr>
        <w:top w:val="none" w:sz="0" w:space="0" w:color="auto"/>
        <w:left w:val="none" w:sz="0" w:space="0" w:color="auto"/>
        <w:bottom w:val="none" w:sz="0" w:space="0" w:color="auto"/>
        <w:right w:val="none" w:sz="0" w:space="0" w:color="auto"/>
      </w:divBdr>
    </w:div>
    <w:div w:id="1361979211">
      <w:bodyDiv w:val="1"/>
      <w:marLeft w:val="0"/>
      <w:marRight w:val="0"/>
      <w:marTop w:val="0"/>
      <w:marBottom w:val="0"/>
      <w:divBdr>
        <w:top w:val="none" w:sz="0" w:space="0" w:color="auto"/>
        <w:left w:val="none" w:sz="0" w:space="0" w:color="auto"/>
        <w:bottom w:val="none" w:sz="0" w:space="0" w:color="auto"/>
        <w:right w:val="none" w:sz="0" w:space="0" w:color="auto"/>
      </w:divBdr>
    </w:div>
    <w:div w:id="1362127576">
      <w:bodyDiv w:val="1"/>
      <w:marLeft w:val="0"/>
      <w:marRight w:val="0"/>
      <w:marTop w:val="0"/>
      <w:marBottom w:val="0"/>
      <w:divBdr>
        <w:top w:val="none" w:sz="0" w:space="0" w:color="auto"/>
        <w:left w:val="none" w:sz="0" w:space="0" w:color="auto"/>
        <w:bottom w:val="none" w:sz="0" w:space="0" w:color="auto"/>
        <w:right w:val="none" w:sz="0" w:space="0" w:color="auto"/>
      </w:divBdr>
    </w:div>
    <w:div w:id="1362895750">
      <w:bodyDiv w:val="1"/>
      <w:marLeft w:val="0"/>
      <w:marRight w:val="0"/>
      <w:marTop w:val="0"/>
      <w:marBottom w:val="0"/>
      <w:divBdr>
        <w:top w:val="none" w:sz="0" w:space="0" w:color="auto"/>
        <w:left w:val="none" w:sz="0" w:space="0" w:color="auto"/>
        <w:bottom w:val="none" w:sz="0" w:space="0" w:color="auto"/>
        <w:right w:val="none" w:sz="0" w:space="0" w:color="auto"/>
      </w:divBdr>
    </w:div>
    <w:div w:id="1363088862">
      <w:bodyDiv w:val="1"/>
      <w:marLeft w:val="0"/>
      <w:marRight w:val="0"/>
      <w:marTop w:val="0"/>
      <w:marBottom w:val="0"/>
      <w:divBdr>
        <w:top w:val="none" w:sz="0" w:space="0" w:color="auto"/>
        <w:left w:val="none" w:sz="0" w:space="0" w:color="auto"/>
        <w:bottom w:val="none" w:sz="0" w:space="0" w:color="auto"/>
        <w:right w:val="none" w:sz="0" w:space="0" w:color="auto"/>
      </w:divBdr>
    </w:div>
    <w:div w:id="1363289655">
      <w:bodyDiv w:val="1"/>
      <w:marLeft w:val="0"/>
      <w:marRight w:val="0"/>
      <w:marTop w:val="0"/>
      <w:marBottom w:val="0"/>
      <w:divBdr>
        <w:top w:val="none" w:sz="0" w:space="0" w:color="auto"/>
        <w:left w:val="none" w:sz="0" w:space="0" w:color="auto"/>
        <w:bottom w:val="none" w:sz="0" w:space="0" w:color="auto"/>
        <w:right w:val="none" w:sz="0" w:space="0" w:color="auto"/>
      </w:divBdr>
    </w:div>
    <w:div w:id="1363507846">
      <w:bodyDiv w:val="1"/>
      <w:marLeft w:val="0"/>
      <w:marRight w:val="0"/>
      <w:marTop w:val="0"/>
      <w:marBottom w:val="0"/>
      <w:divBdr>
        <w:top w:val="none" w:sz="0" w:space="0" w:color="auto"/>
        <w:left w:val="none" w:sz="0" w:space="0" w:color="auto"/>
        <w:bottom w:val="none" w:sz="0" w:space="0" w:color="auto"/>
        <w:right w:val="none" w:sz="0" w:space="0" w:color="auto"/>
      </w:divBdr>
    </w:div>
    <w:div w:id="1363749025">
      <w:bodyDiv w:val="1"/>
      <w:marLeft w:val="0"/>
      <w:marRight w:val="0"/>
      <w:marTop w:val="0"/>
      <w:marBottom w:val="0"/>
      <w:divBdr>
        <w:top w:val="none" w:sz="0" w:space="0" w:color="auto"/>
        <w:left w:val="none" w:sz="0" w:space="0" w:color="auto"/>
        <w:bottom w:val="none" w:sz="0" w:space="0" w:color="auto"/>
        <w:right w:val="none" w:sz="0" w:space="0" w:color="auto"/>
      </w:divBdr>
    </w:div>
    <w:div w:id="1363870593">
      <w:bodyDiv w:val="1"/>
      <w:marLeft w:val="0"/>
      <w:marRight w:val="0"/>
      <w:marTop w:val="0"/>
      <w:marBottom w:val="0"/>
      <w:divBdr>
        <w:top w:val="none" w:sz="0" w:space="0" w:color="auto"/>
        <w:left w:val="none" w:sz="0" w:space="0" w:color="auto"/>
        <w:bottom w:val="none" w:sz="0" w:space="0" w:color="auto"/>
        <w:right w:val="none" w:sz="0" w:space="0" w:color="auto"/>
      </w:divBdr>
    </w:div>
    <w:div w:id="1364284908">
      <w:bodyDiv w:val="1"/>
      <w:marLeft w:val="0"/>
      <w:marRight w:val="0"/>
      <w:marTop w:val="0"/>
      <w:marBottom w:val="0"/>
      <w:divBdr>
        <w:top w:val="none" w:sz="0" w:space="0" w:color="auto"/>
        <w:left w:val="none" w:sz="0" w:space="0" w:color="auto"/>
        <w:bottom w:val="none" w:sz="0" w:space="0" w:color="auto"/>
        <w:right w:val="none" w:sz="0" w:space="0" w:color="auto"/>
      </w:divBdr>
    </w:div>
    <w:div w:id="1364525651">
      <w:bodyDiv w:val="1"/>
      <w:marLeft w:val="0"/>
      <w:marRight w:val="0"/>
      <w:marTop w:val="0"/>
      <w:marBottom w:val="0"/>
      <w:divBdr>
        <w:top w:val="none" w:sz="0" w:space="0" w:color="auto"/>
        <w:left w:val="none" w:sz="0" w:space="0" w:color="auto"/>
        <w:bottom w:val="none" w:sz="0" w:space="0" w:color="auto"/>
        <w:right w:val="none" w:sz="0" w:space="0" w:color="auto"/>
      </w:divBdr>
    </w:div>
    <w:div w:id="1364750949">
      <w:bodyDiv w:val="1"/>
      <w:marLeft w:val="0"/>
      <w:marRight w:val="0"/>
      <w:marTop w:val="0"/>
      <w:marBottom w:val="0"/>
      <w:divBdr>
        <w:top w:val="none" w:sz="0" w:space="0" w:color="auto"/>
        <w:left w:val="none" w:sz="0" w:space="0" w:color="auto"/>
        <w:bottom w:val="none" w:sz="0" w:space="0" w:color="auto"/>
        <w:right w:val="none" w:sz="0" w:space="0" w:color="auto"/>
      </w:divBdr>
    </w:div>
    <w:div w:id="1365136166">
      <w:bodyDiv w:val="1"/>
      <w:marLeft w:val="0"/>
      <w:marRight w:val="0"/>
      <w:marTop w:val="0"/>
      <w:marBottom w:val="0"/>
      <w:divBdr>
        <w:top w:val="none" w:sz="0" w:space="0" w:color="auto"/>
        <w:left w:val="none" w:sz="0" w:space="0" w:color="auto"/>
        <w:bottom w:val="none" w:sz="0" w:space="0" w:color="auto"/>
        <w:right w:val="none" w:sz="0" w:space="0" w:color="auto"/>
      </w:divBdr>
    </w:div>
    <w:div w:id="1365208374">
      <w:bodyDiv w:val="1"/>
      <w:marLeft w:val="0"/>
      <w:marRight w:val="0"/>
      <w:marTop w:val="0"/>
      <w:marBottom w:val="0"/>
      <w:divBdr>
        <w:top w:val="none" w:sz="0" w:space="0" w:color="auto"/>
        <w:left w:val="none" w:sz="0" w:space="0" w:color="auto"/>
        <w:bottom w:val="none" w:sz="0" w:space="0" w:color="auto"/>
        <w:right w:val="none" w:sz="0" w:space="0" w:color="auto"/>
      </w:divBdr>
    </w:div>
    <w:div w:id="1365905790">
      <w:bodyDiv w:val="1"/>
      <w:marLeft w:val="0"/>
      <w:marRight w:val="0"/>
      <w:marTop w:val="0"/>
      <w:marBottom w:val="0"/>
      <w:divBdr>
        <w:top w:val="none" w:sz="0" w:space="0" w:color="auto"/>
        <w:left w:val="none" w:sz="0" w:space="0" w:color="auto"/>
        <w:bottom w:val="none" w:sz="0" w:space="0" w:color="auto"/>
        <w:right w:val="none" w:sz="0" w:space="0" w:color="auto"/>
      </w:divBdr>
    </w:div>
    <w:div w:id="1366249269">
      <w:bodyDiv w:val="1"/>
      <w:marLeft w:val="0"/>
      <w:marRight w:val="0"/>
      <w:marTop w:val="0"/>
      <w:marBottom w:val="0"/>
      <w:divBdr>
        <w:top w:val="none" w:sz="0" w:space="0" w:color="auto"/>
        <w:left w:val="none" w:sz="0" w:space="0" w:color="auto"/>
        <w:bottom w:val="none" w:sz="0" w:space="0" w:color="auto"/>
        <w:right w:val="none" w:sz="0" w:space="0" w:color="auto"/>
      </w:divBdr>
    </w:div>
    <w:div w:id="1366253181">
      <w:bodyDiv w:val="1"/>
      <w:marLeft w:val="0"/>
      <w:marRight w:val="0"/>
      <w:marTop w:val="0"/>
      <w:marBottom w:val="0"/>
      <w:divBdr>
        <w:top w:val="none" w:sz="0" w:space="0" w:color="auto"/>
        <w:left w:val="none" w:sz="0" w:space="0" w:color="auto"/>
        <w:bottom w:val="none" w:sz="0" w:space="0" w:color="auto"/>
        <w:right w:val="none" w:sz="0" w:space="0" w:color="auto"/>
      </w:divBdr>
    </w:div>
    <w:div w:id="1366365420">
      <w:bodyDiv w:val="1"/>
      <w:marLeft w:val="0"/>
      <w:marRight w:val="0"/>
      <w:marTop w:val="0"/>
      <w:marBottom w:val="0"/>
      <w:divBdr>
        <w:top w:val="none" w:sz="0" w:space="0" w:color="auto"/>
        <w:left w:val="none" w:sz="0" w:space="0" w:color="auto"/>
        <w:bottom w:val="none" w:sz="0" w:space="0" w:color="auto"/>
        <w:right w:val="none" w:sz="0" w:space="0" w:color="auto"/>
      </w:divBdr>
    </w:div>
    <w:div w:id="1366446974">
      <w:bodyDiv w:val="1"/>
      <w:marLeft w:val="0"/>
      <w:marRight w:val="0"/>
      <w:marTop w:val="0"/>
      <w:marBottom w:val="0"/>
      <w:divBdr>
        <w:top w:val="none" w:sz="0" w:space="0" w:color="auto"/>
        <w:left w:val="none" w:sz="0" w:space="0" w:color="auto"/>
        <w:bottom w:val="none" w:sz="0" w:space="0" w:color="auto"/>
        <w:right w:val="none" w:sz="0" w:space="0" w:color="auto"/>
      </w:divBdr>
    </w:div>
    <w:div w:id="1366522054">
      <w:bodyDiv w:val="1"/>
      <w:marLeft w:val="0"/>
      <w:marRight w:val="0"/>
      <w:marTop w:val="0"/>
      <w:marBottom w:val="0"/>
      <w:divBdr>
        <w:top w:val="none" w:sz="0" w:space="0" w:color="auto"/>
        <w:left w:val="none" w:sz="0" w:space="0" w:color="auto"/>
        <w:bottom w:val="none" w:sz="0" w:space="0" w:color="auto"/>
        <w:right w:val="none" w:sz="0" w:space="0" w:color="auto"/>
      </w:divBdr>
    </w:div>
    <w:div w:id="1366523360">
      <w:bodyDiv w:val="1"/>
      <w:marLeft w:val="0"/>
      <w:marRight w:val="0"/>
      <w:marTop w:val="0"/>
      <w:marBottom w:val="0"/>
      <w:divBdr>
        <w:top w:val="none" w:sz="0" w:space="0" w:color="auto"/>
        <w:left w:val="none" w:sz="0" w:space="0" w:color="auto"/>
        <w:bottom w:val="none" w:sz="0" w:space="0" w:color="auto"/>
        <w:right w:val="none" w:sz="0" w:space="0" w:color="auto"/>
      </w:divBdr>
    </w:div>
    <w:div w:id="1366562321">
      <w:bodyDiv w:val="1"/>
      <w:marLeft w:val="0"/>
      <w:marRight w:val="0"/>
      <w:marTop w:val="0"/>
      <w:marBottom w:val="0"/>
      <w:divBdr>
        <w:top w:val="none" w:sz="0" w:space="0" w:color="auto"/>
        <w:left w:val="none" w:sz="0" w:space="0" w:color="auto"/>
        <w:bottom w:val="none" w:sz="0" w:space="0" w:color="auto"/>
        <w:right w:val="none" w:sz="0" w:space="0" w:color="auto"/>
      </w:divBdr>
    </w:div>
    <w:div w:id="1366708797">
      <w:bodyDiv w:val="1"/>
      <w:marLeft w:val="0"/>
      <w:marRight w:val="0"/>
      <w:marTop w:val="0"/>
      <w:marBottom w:val="0"/>
      <w:divBdr>
        <w:top w:val="none" w:sz="0" w:space="0" w:color="auto"/>
        <w:left w:val="none" w:sz="0" w:space="0" w:color="auto"/>
        <w:bottom w:val="none" w:sz="0" w:space="0" w:color="auto"/>
        <w:right w:val="none" w:sz="0" w:space="0" w:color="auto"/>
      </w:divBdr>
    </w:div>
    <w:div w:id="1366712579">
      <w:bodyDiv w:val="1"/>
      <w:marLeft w:val="0"/>
      <w:marRight w:val="0"/>
      <w:marTop w:val="0"/>
      <w:marBottom w:val="0"/>
      <w:divBdr>
        <w:top w:val="none" w:sz="0" w:space="0" w:color="auto"/>
        <w:left w:val="none" w:sz="0" w:space="0" w:color="auto"/>
        <w:bottom w:val="none" w:sz="0" w:space="0" w:color="auto"/>
        <w:right w:val="none" w:sz="0" w:space="0" w:color="auto"/>
      </w:divBdr>
    </w:div>
    <w:div w:id="1367170316">
      <w:bodyDiv w:val="1"/>
      <w:marLeft w:val="0"/>
      <w:marRight w:val="0"/>
      <w:marTop w:val="0"/>
      <w:marBottom w:val="0"/>
      <w:divBdr>
        <w:top w:val="none" w:sz="0" w:space="0" w:color="auto"/>
        <w:left w:val="none" w:sz="0" w:space="0" w:color="auto"/>
        <w:bottom w:val="none" w:sz="0" w:space="0" w:color="auto"/>
        <w:right w:val="none" w:sz="0" w:space="0" w:color="auto"/>
      </w:divBdr>
    </w:div>
    <w:div w:id="1367557230">
      <w:bodyDiv w:val="1"/>
      <w:marLeft w:val="0"/>
      <w:marRight w:val="0"/>
      <w:marTop w:val="0"/>
      <w:marBottom w:val="0"/>
      <w:divBdr>
        <w:top w:val="none" w:sz="0" w:space="0" w:color="auto"/>
        <w:left w:val="none" w:sz="0" w:space="0" w:color="auto"/>
        <w:bottom w:val="none" w:sz="0" w:space="0" w:color="auto"/>
        <w:right w:val="none" w:sz="0" w:space="0" w:color="auto"/>
      </w:divBdr>
    </w:div>
    <w:div w:id="1367829980">
      <w:bodyDiv w:val="1"/>
      <w:marLeft w:val="0"/>
      <w:marRight w:val="0"/>
      <w:marTop w:val="0"/>
      <w:marBottom w:val="0"/>
      <w:divBdr>
        <w:top w:val="none" w:sz="0" w:space="0" w:color="auto"/>
        <w:left w:val="none" w:sz="0" w:space="0" w:color="auto"/>
        <w:bottom w:val="none" w:sz="0" w:space="0" w:color="auto"/>
        <w:right w:val="none" w:sz="0" w:space="0" w:color="auto"/>
      </w:divBdr>
    </w:div>
    <w:div w:id="1368139884">
      <w:bodyDiv w:val="1"/>
      <w:marLeft w:val="0"/>
      <w:marRight w:val="0"/>
      <w:marTop w:val="0"/>
      <w:marBottom w:val="0"/>
      <w:divBdr>
        <w:top w:val="none" w:sz="0" w:space="0" w:color="auto"/>
        <w:left w:val="none" w:sz="0" w:space="0" w:color="auto"/>
        <w:bottom w:val="none" w:sz="0" w:space="0" w:color="auto"/>
        <w:right w:val="none" w:sz="0" w:space="0" w:color="auto"/>
      </w:divBdr>
    </w:div>
    <w:div w:id="1368332625">
      <w:bodyDiv w:val="1"/>
      <w:marLeft w:val="0"/>
      <w:marRight w:val="0"/>
      <w:marTop w:val="0"/>
      <w:marBottom w:val="0"/>
      <w:divBdr>
        <w:top w:val="none" w:sz="0" w:space="0" w:color="auto"/>
        <w:left w:val="none" w:sz="0" w:space="0" w:color="auto"/>
        <w:bottom w:val="none" w:sz="0" w:space="0" w:color="auto"/>
        <w:right w:val="none" w:sz="0" w:space="0" w:color="auto"/>
      </w:divBdr>
    </w:div>
    <w:div w:id="1368946390">
      <w:bodyDiv w:val="1"/>
      <w:marLeft w:val="0"/>
      <w:marRight w:val="0"/>
      <w:marTop w:val="0"/>
      <w:marBottom w:val="0"/>
      <w:divBdr>
        <w:top w:val="none" w:sz="0" w:space="0" w:color="auto"/>
        <w:left w:val="none" w:sz="0" w:space="0" w:color="auto"/>
        <w:bottom w:val="none" w:sz="0" w:space="0" w:color="auto"/>
        <w:right w:val="none" w:sz="0" w:space="0" w:color="auto"/>
      </w:divBdr>
    </w:div>
    <w:div w:id="1368990814">
      <w:bodyDiv w:val="1"/>
      <w:marLeft w:val="0"/>
      <w:marRight w:val="0"/>
      <w:marTop w:val="0"/>
      <w:marBottom w:val="0"/>
      <w:divBdr>
        <w:top w:val="none" w:sz="0" w:space="0" w:color="auto"/>
        <w:left w:val="none" w:sz="0" w:space="0" w:color="auto"/>
        <w:bottom w:val="none" w:sz="0" w:space="0" w:color="auto"/>
        <w:right w:val="none" w:sz="0" w:space="0" w:color="auto"/>
      </w:divBdr>
    </w:div>
    <w:div w:id="1369799081">
      <w:bodyDiv w:val="1"/>
      <w:marLeft w:val="0"/>
      <w:marRight w:val="0"/>
      <w:marTop w:val="0"/>
      <w:marBottom w:val="0"/>
      <w:divBdr>
        <w:top w:val="none" w:sz="0" w:space="0" w:color="auto"/>
        <w:left w:val="none" w:sz="0" w:space="0" w:color="auto"/>
        <w:bottom w:val="none" w:sz="0" w:space="0" w:color="auto"/>
        <w:right w:val="none" w:sz="0" w:space="0" w:color="auto"/>
      </w:divBdr>
    </w:div>
    <w:div w:id="1369840810">
      <w:bodyDiv w:val="1"/>
      <w:marLeft w:val="0"/>
      <w:marRight w:val="0"/>
      <w:marTop w:val="0"/>
      <w:marBottom w:val="0"/>
      <w:divBdr>
        <w:top w:val="none" w:sz="0" w:space="0" w:color="auto"/>
        <w:left w:val="none" w:sz="0" w:space="0" w:color="auto"/>
        <w:bottom w:val="none" w:sz="0" w:space="0" w:color="auto"/>
        <w:right w:val="none" w:sz="0" w:space="0" w:color="auto"/>
      </w:divBdr>
    </w:div>
    <w:div w:id="1370106963">
      <w:bodyDiv w:val="1"/>
      <w:marLeft w:val="0"/>
      <w:marRight w:val="0"/>
      <w:marTop w:val="0"/>
      <w:marBottom w:val="0"/>
      <w:divBdr>
        <w:top w:val="none" w:sz="0" w:space="0" w:color="auto"/>
        <w:left w:val="none" w:sz="0" w:space="0" w:color="auto"/>
        <w:bottom w:val="none" w:sz="0" w:space="0" w:color="auto"/>
        <w:right w:val="none" w:sz="0" w:space="0" w:color="auto"/>
      </w:divBdr>
    </w:div>
    <w:div w:id="1370227094">
      <w:bodyDiv w:val="1"/>
      <w:marLeft w:val="0"/>
      <w:marRight w:val="0"/>
      <w:marTop w:val="0"/>
      <w:marBottom w:val="0"/>
      <w:divBdr>
        <w:top w:val="none" w:sz="0" w:space="0" w:color="auto"/>
        <w:left w:val="none" w:sz="0" w:space="0" w:color="auto"/>
        <w:bottom w:val="none" w:sz="0" w:space="0" w:color="auto"/>
        <w:right w:val="none" w:sz="0" w:space="0" w:color="auto"/>
      </w:divBdr>
    </w:div>
    <w:div w:id="1370228873">
      <w:bodyDiv w:val="1"/>
      <w:marLeft w:val="0"/>
      <w:marRight w:val="0"/>
      <w:marTop w:val="0"/>
      <w:marBottom w:val="0"/>
      <w:divBdr>
        <w:top w:val="none" w:sz="0" w:space="0" w:color="auto"/>
        <w:left w:val="none" w:sz="0" w:space="0" w:color="auto"/>
        <w:bottom w:val="none" w:sz="0" w:space="0" w:color="auto"/>
        <w:right w:val="none" w:sz="0" w:space="0" w:color="auto"/>
      </w:divBdr>
    </w:div>
    <w:div w:id="1370496857">
      <w:bodyDiv w:val="1"/>
      <w:marLeft w:val="0"/>
      <w:marRight w:val="0"/>
      <w:marTop w:val="0"/>
      <w:marBottom w:val="0"/>
      <w:divBdr>
        <w:top w:val="none" w:sz="0" w:space="0" w:color="auto"/>
        <w:left w:val="none" w:sz="0" w:space="0" w:color="auto"/>
        <w:bottom w:val="none" w:sz="0" w:space="0" w:color="auto"/>
        <w:right w:val="none" w:sz="0" w:space="0" w:color="auto"/>
      </w:divBdr>
    </w:div>
    <w:div w:id="1370883242">
      <w:bodyDiv w:val="1"/>
      <w:marLeft w:val="0"/>
      <w:marRight w:val="0"/>
      <w:marTop w:val="0"/>
      <w:marBottom w:val="0"/>
      <w:divBdr>
        <w:top w:val="none" w:sz="0" w:space="0" w:color="auto"/>
        <w:left w:val="none" w:sz="0" w:space="0" w:color="auto"/>
        <w:bottom w:val="none" w:sz="0" w:space="0" w:color="auto"/>
        <w:right w:val="none" w:sz="0" w:space="0" w:color="auto"/>
      </w:divBdr>
    </w:div>
    <w:div w:id="1371228973">
      <w:bodyDiv w:val="1"/>
      <w:marLeft w:val="0"/>
      <w:marRight w:val="0"/>
      <w:marTop w:val="0"/>
      <w:marBottom w:val="0"/>
      <w:divBdr>
        <w:top w:val="none" w:sz="0" w:space="0" w:color="auto"/>
        <w:left w:val="none" w:sz="0" w:space="0" w:color="auto"/>
        <w:bottom w:val="none" w:sz="0" w:space="0" w:color="auto"/>
        <w:right w:val="none" w:sz="0" w:space="0" w:color="auto"/>
      </w:divBdr>
    </w:div>
    <w:div w:id="1371492499">
      <w:bodyDiv w:val="1"/>
      <w:marLeft w:val="0"/>
      <w:marRight w:val="0"/>
      <w:marTop w:val="0"/>
      <w:marBottom w:val="0"/>
      <w:divBdr>
        <w:top w:val="none" w:sz="0" w:space="0" w:color="auto"/>
        <w:left w:val="none" w:sz="0" w:space="0" w:color="auto"/>
        <w:bottom w:val="none" w:sz="0" w:space="0" w:color="auto"/>
        <w:right w:val="none" w:sz="0" w:space="0" w:color="auto"/>
      </w:divBdr>
    </w:div>
    <w:div w:id="1372001419">
      <w:bodyDiv w:val="1"/>
      <w:marLeft w:val="0"/>
      <w:marRight w:val="0"/>
      <w:marTop w:val="0"/>
      <w:marBottom w:val="0"/>
      <w:divBdr>
        <w:top w:val="none" w:sz="0" w:space="0" w:color="auto"/>
        <w:left w:val="none" w:sz="0" w:space="0" w:color="auto"/>
        <w:bottom w:val="none" w:sz="0" w:space="0" w:color="auto"/>
        <w:right w:val="none" w:sz="0" w:space="0" w:color="auto"/>
      </w:divBdr>
    </w:div>
    <w:div w:id="1372219992">
      <w:bodyDiv w:val="1"/>
      <w:marLeft w:val="0"/>
      <w:marRight w:val="0"/>
      <w:marTop w:val="0"/>
      <w:marBottom w:val="0"/>
      <w:divBdr>
        <w:top w:val="none" w:sz="0" w:space="0" w:color="auto"/>
        <w:left w:val="none" w:sz="0" w:space="0" w:color="auto"/>
        <w:bottom w:val="none" w:sz="0" w:space="0" w:color="auto"/>
        <w:right w:val="none" w:sz="0" w:space="0" w:color="auto"/>
      </w:divBdr>
    </w:div>
    <w:div w:id="1372220894">
      <w:bodyDiv w:val="1"/>
      <w:marLeft w:val="0"/>
      <w:marRight w:val="0"/>
      <w:marTop w:val="0"/>
      <w:marBottom w:val="0"/>
      <w:divBdr>
        <w:top w:val="none" w:sz="0" w:space="0" w:color="auto"/>
        <w:left w:val="none" w:sz="0" w:space="0" w:color="auto"/>
        <w:bottom w:val="none" w:sz="0" w:space="0" w:color="auto"/>
        <w:right w:val="none" w:sz="0" w:space="0" w:color="auto"/>
      </w:divBdr>
    </w:div>
    <w:div w:id="1372337817">
      <w:bodyDiv w:val="1"/>
      <w:marLeft w:val="0"/>
      <w:marRight w:val="0"/>
      <w:marTop w:val="0"/>
      <w:marBottom w:val="0"/>
      <w:divBdr>
        <w:top w:val="none" w:sz="0" w:space="0" w:color="auto"/>
        <w:left w:val="none" w:sz="0" w:space="0" w:color="auto"/>
        <w:bottom w:val="none" w:sz="0" w:space="0" w:color="auto"/>
        <w:right w:val="none" w:sz="0" w:space="0" w:color="auto"/>
      </w:divBdr>
    </w:div>
    <w:div w:id="1372535830">
      <w:bodyDiv w:val="1"/>
      <w:marLeft w:val="0"/>
      <w:marRight w:val="0"/>
      <w:marTop w:val="0"/>
      <w:marBottom w:val="0"/>
      <w:divBdr>
        <w:top w:val="none" w:sz="0" w:space="0" w:color="auto"/>
        <w:left w:val="none" w:sz="0" w:space="0" w:color="auto"/>
        <w:bottom w:val="none" w:sz="0" w:space="0" w:color="auto"/>
        <w:right w:val="none" w:sz="0" w:space="0" w:color="auto"/>
      </w:divBdr>
    </w:div>
    <w:div w:id="1373001291">
      <w:bodyDiv w:val="1"/>
      <w:marLeft w:val="0"/>
      <w:marRight w:val="0"/>
      <w:marTop w:val="0"/>
      <w:marBottom w:val="0"/>
      <w:divBdr>
        <w:top w:val="none" w:sz="0" w:space="0" w:color="auto"/>
        <w:left w:val="none" w:sz="0" w:space="0" w:color="auto"/>
        <w:bottom w:val="none" w:sz="0" w:space="0" w:color="auto"/>
        <w:right w:val="none" w:sz="0" w:space="0" w:color="auto"/>
      </w:divBdr>
    </w:div>
    <w:div w:id="1373267578">
      <w:bodyDiv w:val="1"/>
      <w:marLeft w:val="0"/>
      <w:marRight w:val="0"/>
      <w:marTop w:val="0"/>
      <w:marBottom w:val="0"/>
      <w:divBdr>
        <w:top w:val="none" w:sz="0" w:space="0" w:color="auto"/>
        <w:left w:val="none" w:sz="0" w:space="0" w:color="auto"/>
        <w:bottom w:val="none" w:sz="0" w:space="0" w:color="auto"/>
        <w:right w:val="none" w:sz="0" w:space="0" w:color="auto"/>
      </w:divBdr>
    </w:div>
    <w:div w:id="1373460134">
      <w:bodyDiv w:val="1"/>
      <w:marLeft w:val="0"/>
      <w:marRight w:val="0"/>
      <w:marTop w:val="0"/>
      <w:marBottom w:val="0"/>
      <w:divBdr>
        <w:top w:val="none" w:sz="0" w:space="0" w:color="auto"/>
        <w:left w:val="none" w:sz="0" w:space="0" w:color="auto"/>
        <w:bottom w:val="none" w:sz="0" w:space="0" w:color="auto"/>
        <w:right w:val="none" w:sz="0" w:space="0" w:color="auto"/>
      </w:divBdr>
    </w:div>
    <w:div w:id="1373766414">
      <w:bodyDiv w:val="1"/>
      <w:marLeft w:val="0"/>
      <w:marRight w:val="0"/>
      <w:marTop w:val="0"/>
      <w:marBottom w:val="0"/>
      <w:divBdr>
        <w:top w:val="none" w:sz="0" w:space="0" w:color="auto"/>
        <w:left w:val="none" w:sz="0" w:space="0" w:color="auto"/>
        <w:bottom w:val="none" w:sz="0" w:space="0" w:color="auto"/>
        <w:right w:val="none" w:sz="0" w:space="0" w:color="auto"/>
      </w:divBdr>
    </w:div>
    <w:div w:id="1373919008">
      <w:bodyDiv w:val="1"/>
      <w:marLeft w:val="0"/>
      <w:marRight w:val="0"/>
      <w:marTop w:val="0"/>
      <w:marBottom w:val="0"/>
      <w:divBdr>
        <w:top w:val="none" w:sz="0" w:space="0" w:color="auto"/>
        <w:left w:val="none" w:sz="0" w:space="0" w:color="auto"/>
        <w:bottom w:val="none" w:sz="0" w:space="0" w:color="auto"/>
        <w:right w:val="none" w:sz="0" w:space="0" w:color="auto"/>
      </w:divBdr>
    </w:div>
    <w:div w:id="1374034840">
      <w:bodyDiv w:val="1"/>
      <w:marLeft w:val="0"/>
      <w:marRight w:val="0"/>
      <w:marTop w:val="0"/>
      <w:marBottom w:val="0"/>
      <w:divBdr>
        <w:top w:val="none" w:sz="0" w:space="0" w:color="auto"/>
        <w:left w:val="none" w:sz="0" w:space="0" w:color="auto"/>
        <w:bottom w:val="none" w:sz="0" w:space="0" w:color="auto"/>
        <w:right w:val="none" w:sz="0" w:space="0" w:color="auto"/>
      </w:divBdr>
    </w:div>
    <w:div w:id="1374110829">
      <w:bodyDiv w:val="1"/>
      <w:marLeft w:val="0"/>
      <w:marRight w:val="0"/>
      <w:marTop w:val="0"/>
      <w:marBottom w:val="0"/>
      <w:divBdr>
        <w:top w:val="none" w:sz="0" w:space="0" w:color="auto"/>
        <w:left w:val="none" w:sz="0" w:space="0" w:color="auto"/>
        <w:bottom w:val="none" w:sz="0" w:space="0" w:color="auto"/>
        <w:right w:val="none" w:sz="0" w:space="0" w:color="auto"/>
      </w:divBdr>
    </w:div>
    <w:div w:id="1374228517">
      <w:bodyDiv w:val="1"/>
      <w:marLeft w:val="0"/>
      <w:marRight w:val="0"/>
      <w:marTop w:val="0"/>
      <w:marBottom w:val="0"/>
      <w:divBdr>
        <w:top w:val="none" w:sz="0" w:space="0" w:color="auto"/>
        <w:left w:val="none" w:sz="0" w:space="0" w:color="auto"/>
        <w:bottom w:val="none" w:sz="0" w:space="0" w:color="auto"/>
        <w:right w:val="none" w:sz="0" w:space="0" w:color="auto"/>
      </w:divBdr>
    </w:div>
    <w:div w:id="1374772517">
      <w:bodyDiv w:val="1"/>
      <w:marLeft w:val="0"/>
      <w:marRight w:val="0"/>
      <w:marTop w:val="0"/>
      <w:marBottom w:val="0"/>
      <w:divBdr>
        <w:top w:val="none" w:sz="0" w:space="0" w:color="auto"/>
        <w:left w:val="none" w:sz="0" w:space="0" w:color="auto"/>
        <w:bottom w:val="none" w:sz="0" w:space="0" w:color="auto"/>
        <w:right w:val="none" w:sz="0" w:space="0" w:color="auto"/>
      </w:divBdr>
    </w:div>
    <w:div w:id="1374840422">
      <w:bodyDiv w:val="1"/>
      <w:marLeft w:val="0"/>
      <w:marRight w:val="0"/>
      <w:marTop w:val="0"/>
      <w:marBottom w:val="0"/>
      <w:divBdr>
        <w:top w:val="none" w:sz="0" w:space="0" w:color="auto"/>
        <w:left w:val="none" w:sz="0" w:space="0" w:color="auto"/>
        <w:bottom w:val="none" w:sz="0" w:space="0" w:color="auto"/>
        <w:right w:val="none" w:sz="0" w:space="0" w:color="auto"/>
      </w:divBdr>
    </w:div>
    <w:div w:id="1374885412">
      <w:bodyDiv w:val="1"/>
      <w:marLeft w:val="0"/>
      <w:marRight w:val="0"/>
      <w:marTop w:val="0"/>
      <w:marBottom w:val="0"/>
      <w:divBdr>
        <w:top w:val="none" w:sz="0" w:space="0" w:color="auto"/>
        <w:left w:val="none" w:sz="0" w:space="0" w:color="auto"/>
        <w:bottom w:val="none" w:sz="0" w:space="0" w:color="auto"/>
        <w:right w:val="none" w:sz="0" w:space="0" w:color="auto"/>
      </w:divBdr>
    </w:div>
    <w:div w:id="1374891743">
      <w:bodyDiv w:val="1"/>
      <w:marLeft w:val="0"/>
      <w:marRight w:val="0"/>
      <w:marTop w:val="0"/>
      <w:marBottom w:val="0"/>
      <w:divBdr>
        <w:top w:val="none" w:sz="0" w:space="0" w:color="auto"/>
        <w:left w:val="none" w:sz="0" w:space="0" w:color="auto"/>
        <w:bottom w:val="none" w:sz="0" w:space="0" w:color="auto"/>
        <w:right w:val="none" w:sz="0" w:space="0" w:color="auto"/>
      </w:divBdr>
    </w:div>
    <w:div w:id="1375228713">
      <w:bodyDiv w:val="1"/>
      <w:marLeft w:val="0"/>
      <w:marRight w:val="0"/>
      <w:marTop w:val="0"/>
      <w:marBottom w:val="0"/>
      <w:divBdr>
        <w:top w:val="none" w:sz="0" w:space="0" w:color="auto"/>
        <w:left w:val="none" w:sz="0" w:space="0" w:color="auto"/>
        <w:bottom w:val="none" w:sz="0" w:space="0" w:color="auto"/>
        <w:right w:val="none" w:sz="0" w:space="0" w:color="auto"/>
      </w:divBdr>
    </w:div>
    <w:div w:id="1375619126">
      <w:bodyDiv w:val="1"/>
      <w:marLeft w:val="0"/>
      <w:marRight w:val="0"/>
      <w:marTop w:val="0"/>
      <w:marBottom w:val="0"/>
      <w:divBdr>
        <w:top w:val="none" w:sz="0" w:space="0" w:color="auto"/>
        <w:left w:val="none" w:sz="0" w:space="0" w:color="auto"/>
        <w:bottom w:val="none" w:sz="0" w:space="0" w:color="auto"/>
        <w:right w:val="none" w:sz="0" w:space="0" w:color="auto"/>
      </w:divBdr>
    </w:div>
    <w:div w:id="1375734453">
      <w:bodyDiv w:val="1"/>
      <w:marLeft w:val="0"/>
      <w:marRight w:val="0"/>
      <w:marTop w:val="0"/>
      <w:marBottom w:val="0"/>
      <w:divBdr>
        <w:top w:val="none" w:sz="0" w:space="0" w:color="auto"/>
        <w:left w:val="none" w:sz="0" w:space="0" w:color="auto"/>
        <w:bottom w:val="none" w:sz="0" w:space="0" w:color="auto"/>
        <w:right w:val="none" w:sz="0" w:space="0" w:color="auto"/>
      </w:divBdr>
    </w:div>
    <w:div w:id="1376345148">
      <w:bodyDiv w:val="1"/>
      <w:marLeft w:val="0"/>
      <w:marRight w:val="0"/>
      <w:marTop w:val="0"/>
      <w:marBottom w:val="0"/>
      <w:divBdr>
        <w:top w:val="none" w:sz="0" w:space="0" w:color="auto"/>
        <w:left w:val="none" w:sz="0" w:space="0" w:color="auto"/>
        <w:bottom w:val="none" w:sz="0" w:space="0" w:color="auto"/>
        <w:right w:val="none" w:sz="0" w:space="0" w:color="auto"/>
      </w:divBdr>
    </w:div>
    <w:div w:id="1376389772">
      <w:bodyDiv w:val="1"/>
      <w:marLeft w:val="0"/>
      <w:marRight w:val="0"/>
      <w:marTop w:val="0"/>
      <w:marBottom w:val="0"/>
      <w:divBdr>
        <w:top w:val="none" w:sz="0" w:space="0" w:color="auto"/>
        <w:left w:val="none" w:sz="0" w:space="0" w:color="auto"/>
        <w:bottom w:val="none" w:sz="0" w:space="0" w:color="auto"/>
        <w:right w:val="none" w:sz="0" w:space="0" w:color="auto"/>
      </w:divBdr>
    </w:div>
    <w:div w:id="1376545902">
      <w:bodyDiv w:val="1"/>
      <w:marLeft w:val="0"/>
      <w:marRight w:val="0"/>
      <w:marTop w:val="0"/>
      <w:marBottom w:val="0"/>
      <w:divBdr>
        <w:top w:val="none" w:sz="0" w:space="0" w:color="auto"/>
        <w:left w:val="none" w:sz="0" w:space="0" w:color="auto"/>
        <w:bottom w:val="none" w:sz="0" w:space="0" w:color="auto"/>
        <w:right w:val="none" w:sz="0" w:space="0" w:color="auto"/>
      </w:divBdr>
    </w:div>
    <w:div w:id="1376732331">
      <w:bodyDiv w:val="1"/>
      <w:marLeft w:val="0"/>
      <w:marRight w:val="0"/>
      <w:marTop w:val="0"/>
      <w:marBottom w:val="0"/>
      <w:divBdr>
        <w:top w:val="none" w:sz="0" w:space="0" w:color="auto"/>
        <w:left w:val="none" w:sz="0" w:space="0" w:color="auto"/>
        <w:bottom w:val="none" w:sz="0" w:space="0" w:color="auto"/>
        <w:right w:val="none" w:sz="0" w:space="0" w:color="auto"/>
      </w:divBdr>
    </w:div>
    <w:div w:id="1376735139">
      <w:bodyDiv w:val="1"/>
      <w:marLeft w:val="0"/>
      <w:marRight w:val="0"/>
      <w:marTop w:val="0"/>
      <w:marBottom w:val="0"/>
      <w:divBdr>
        <w:top w:val="none" w:sz="0" w:space="0" w:color="auto"/>
        <w:left w:val="none" w:sz="0" w:space="0" w:color="auto"/>
        <w:bottom w:val="none" w:sz="0" w:space="0" w:color="auto"/>
        <w:right w:val="none" w:sz="0" w:space="0" w:color="auto"/>
      </w:divBdr>
    </w:div>
    <w:div w:id="1376806860">
      <w:bodyDiv w:val="1"/>
      <w:marLeft w:val="0"/>
      <w:marRight w:val="0"/>
      <w:marTop w:val="0"/>
      <w:marBottom w:val="0"/>
      <w:divBdr>
        <w:top w:val="none" w:sz="0" w:space="0" w:color="auto"/>
        <w:left w:val="none" w:sz="0" w:space="0" w:color="auto"/>
        <w:bottom w:val="none" w:sz="0" w:space="0" w:color="auto"/>
        <w:right w:val="none" w:sz="0" w:space="0" w:color="auto"/>
      </w:divBdr>
    </w:div>
    <w:div w:id="1377007959">
      <w:bodyDiv w:val="1"/>
      <w:marLeft w:val="0"/>
      <w:marRight w:val="0"/>
      <w:marTop w:val="0"/>
      <w:marBottom w:val="0"/>
      <w:divBdr>
        <w:top w:val="none" w:sz="0" w:space="0" w:color="auto"/>
        <w:left w:val="none" w:sz="0" w:space="0" w:color="auto"/>
        <w:bottom w:val="none" w:sz="0" w:space="0" w:color="auto"/>
        <w:right w:val="none" w:sz="0" w:space="0" w:color="auto"/>
      </w:divBdr>
    </w:div>
    <w:div w:id="1377385831">
      <w:bodyDiv w:val="1"/>
      <w:marLeft w:val="0"/>
      <w:marRight w:val="0"/>
      <w:marTop w:val="0"/>
      <w:marBottom w:val="0"/>
      <w:divBdr>
        <w:top w:val="none" w:sz="0" w:space="0" w:color="auto"/>
        <w:left w:val="none" w:sz="0" w:space="0" w:color="auto"/>
        <w:bottom w:val="none" w:sz="0" w:space="0" w:color="auto"/>
        <w:right w:val="none" w:sz="0" w:space="0" w:color="auto"/>
      </w:divBdr>
    </w:div>
    <w:div w:id="1377706143">
      <w:bodyDiv w:val="1"/>
      <w:marLeft w:val="0"/>
      <w:marRight w:val="0"/>
      <w:marTop w:val="0"/>
      <w:marBottom w:val="0"/>
      <w:divBdr>
        <w:top w:val="none" w:sz="0" w:space="0" w:color="auto"/>
        <w:left w:val="none" w:sz="0" w:space="0" w:color="auto"/>
        <w:bottom w:val="none" w:sz="0" w:space="0" w:color="auto"/>
        <w:right w:val="none" w:sz="0" w:space="0" w:color="auto"/>
      </w:divBdr>
    </w:div>
    <w:div w:id="1377730214">
      <w:bodyDiv w:val="1"/>
      <w:marLeft w:val="0"/>
      <w:marRight w:val="0"/>
      <w:marTop w:val="0"/>
      <w:marBottom w:val="0"/>
      <w:divBdr>
        <w:top w:val="none" w:sz="0" w:space="0" w:color="auto"/>
        <w:left w:val="none" w:sz="0" w:space="0" w:color="auto"/>
        <w:bottom w:val="none" w:sz="0" w:space="0" w:color="auto"/>
        <w:right w:val="none" w:sz="0" w:space="0" w:color="auto"/>
      </w:divBdr>
    </w:div>
    <w:div w:id="1378160290">
      <w:bodyDiv w:val="1"/>
      <w:marLeft w:val="0"/>
      <w:marRight w:val="0"/>
      <w:marTop w:val="0"/>
      <w:marBottom w:val="0"/>
      <w:divBdr>
        <w:top w:val="none" w:sz="0" w:space="0" w:color="auto"/>
        <w:left w:val="none" w:sz="0" w:space="0" w:color="auto"/>
        <w:bottom w:val="none" w:sz="0" w:space="0" w:color="auto"/>
        <w:right w:val="none" w:sz="0" w:space="0" w:color="auto"/>
      </w:divBdr>
    </w:div>
    <w:div w:id="1378434013">
      <w:bodyDiv w:val="1"/>
      <w:marLeft w:val="0"/>
      <w:marRight w:val="0"/>
      <w:marTop w:val="0"/>
      <w:marBottom w:val="0"/>
      <w:divBdr>
        <w:top w:val="none" w:sz="0" w:space="0" w:color="auto"/>
        <w:left w:val="none" w:sz="0" w:space="0" w:color="auto"/>
        <w:bottom w:val="none" w:sz="0" w:space="0" w:color="auto"/>
        <w:right w:val="none" w:sz="0" w:space="0" w:color="auto"/>
      </w:divBdr>
    </w:div>
    <w:div w:id="1378703701">
      <w:bodyDiv w:val="1"/>
      <w:marLeft w:val="0"/>
      <w:marRight w:val="0"/>
      <w:marTop w:val="0"/>
      <w:marBottom w:val="0"/>
      <w:divBdr>
        <w:top w:val="none" w:sz="0" w:space="0" w:color="auto"/>
        <w:left w:val="none" w:sz="0" w:space="0" w:color="auto"/>
        <w:bottom w:val="none" w:sz="0" w:space="0" w:color="auto"/>
        <w:right w:val="none" w:sz="0" w:space="0" w:color="auto"/>
      </w:divBdr>
    </w:div>
    <w:div w:id="1378969152">
      <w:bodyDiv w:val="1"/>
      <w:marLeft w:val="0"/>
      <w:marRight w:val="0"/>
      <w:marTop w:val="0"/>
      <w:marBottom w:val="0"/>
      <w:divBdr>
        <w:top w:val="none" w:sz="0" w:space="0" w:color="auto"/>
        <w:left w:val="none" w:sz="0" w:space="0" w:color="auto"/>
        <w:bottom w:val="none" w:sz="0" w:space="0" w:color="auto"/>
        <w:right w:val="none" w:sz="0" w:space="0" w:color="auto"/>
      </w:divBdr>
    </w:div>
    <w:div w:id="1379207040">
      <w:bodyDiv w:val="1"/>
      <w:marLeft w:val="0"/>
      <w:marRight w:val="0"/>
      <w:marTop w:val="0"/>
      <w:marBottom w:val="0"/>
      <w:divBdr>
        <w:top w:val="none" w:sz="0" w:space="0" w:color="auto"/>
        <w:left w:val="none" w:sz="0" w:space="0" w:color="auto"/>
        <w:bottom w:val="none" w:sz="0" w:space="0" w:color="auto"/>
        <w:right w:val="none" w:sz="0" w:space="0" w:color="auto"/>
      </w:divBdr>
    </w:div>
    <w:div w:id="1379281500">
      <w:bodyDiv w:val="1"/>
      <w:marLeft w:val="0"/>
      <w:marRight w:val="0"/>
      <w:marTop w:val="0"/>
      <w:marBottom w:val="0"/>
      <w:divBdr>
        <w:top w:val="none" w:sz="0" w:space="0" w:color="auto"/>
        <w:left w:val="none" w:sz="0" w:space="0" w:color="auto"/>
        <w:bottom w:val="none" w:sz="0" w:space="0" w:color="auto"/>
        <w:right w:val="none" w:sz="0" w:space="0" w:color="auto"/>
      </w:divBdr>
    </w:div>
    <w:div w:id="1379285637">
      <w:bodyDiv w:val="1"/>
      <w:marLeft w:val="0"/>
      <w:marRight w:val="0"/>
      <w:marTop w:val="0"/>
      <w:marBottom w:val="0"/>
      <w:divBdr>
        <w:top w:val="none" w:sz="0" w:space="0" w:color="auto"/>
        <w:left w:val="none" w:sz="0" w:space="0" w:color="auto"/>
        <w:bottom w:val="none" w:sz="0" w:space="0" w:color="auto"/>
        <w:right w:val="none" w:sz="0" w:space="0" w:color="auto"/>
      </w:divBdr>
    </w:div>
    <w:div w:id="1379548808">
      <w:bodyDiv w:val="1"/>
      <w:marLeft w:val="0"/>
      <w:marRight w:val="0"/>
      <w:marTop w:val="0"/>
      <w:marBottom w:val="0"/>
      <w:divBdr>
        <w:top w:val="none" w:sz="0" w:space="0" w:color="auto"/>
        <w:left w:val="none" w:sz="0" w:space="0" w:color="auto"/>
        <w:bottom w:val="none" w:sz="0" w:space="0" w:color="auto"/>
        <w:right w:val="none" w:sz="0" w:space="0" w:color="auto"/>
      </w:divBdr>
    </w:div>
    <w:div w:id="1379551418">
      <w:bodyDiv w:val="1"/>
      <w:marLeft w:val="0"/>
      <w:marRight w:val="0"/>
      <w:marTop w:val="0"/>
      <w:marBottom w:val="0"/>
      <w:divBdr>
        <w:top w:val="none" w:sz="0" w:space="0" w:color="auto"/>
        <w:left w:val="none" w:sz="0" w:space="0" w:color="auto"/>
        <w:bottom w:val="none" w:sz="0" w:space="0" w:color="auto"/>
        <w:right w:val="none" w:sz="0" w:space="0" w:color="auto"/>
      </w:divBdr>
    </w:div>
    <w:div w:id="1379814980">
      <w:bodyDiv w:val="1"/>
      <w:marLeft w:val="0"/>
      <w:marRight w:val="0"/>
      <w:marTop w:val="0"/>
      <w:marBottom w:val="0"/>
      <w:divBdr>
        <w:top w:val="none" w:sz="0" w:space="0" w:color="auto"/>
        <w:left w:val="none" w:sz="0" w:space="0" w:color="auto"/>
        <w:bottom w:val="none" w:sz="0" w:space="0" w:color="auto"/>
        <w:right w:val="none" w:sz="0" w:space="0" w:color="auto"/>
      </w:divBdr>
    </w:div>
    <w:div w:id="1380326809">
      <w:bodyDiv w:val="1"/>
      <w:marLeft w:val="0"/>
      <w:marRight w:val="0"/>
      <w:marTop w:val="0"/>
      <w:marBottom w:val="0"/>
      <w:divBdr>
        <w:top w:val="none" w:sz="0" w:space="0" w:color="auto"/>
        <w:left w:val="none" w:sz="0" w:space="0" w:color="auto"/>
        <w:bottom w:val="none" w:sz="0" w:space="0" w:color="auto"/>
        <w:right w:val="none" w:sz="0" w:space="0" w:color="auto"/>
      </w:divBdr>
    </w:div>
    <w:div w:id="1380863058">
      <w:bodyDiv w:val="1"/>
      <w:marLeft w:val="0"/>
      <w:marRight w:val="0"/>
      <w:marTop w:val="0"/>
      <w:marBottom w:val="0"/>
      <w:divBdr>
        <w:top w:val="none" w:sz="0" w:space="0" w:color="auto"/>
        <w:left w:val="none" w:sz="0" w:space="0" w:color="auto"/>
        <w:bottom w:val="none" w:sz="0" w:space="0" w:color="auto"/>
        <w:right w:val="none" w:sz="0" w:space="0" w:color="auto"/>
      </w:divBdr>
    </w:div>
    <w:div w:id="1380981101">
      <w:bodyDiv w:val="1"/>
      <w:marLeft w:val="0"/>
      <w:marRight w:val="0"/>
      <w:marTop w:val="0"/>
      <w:marBottom w:val="0"/>
      <w:divBdr>
        <w:top w:val="none" w:sz="0" w:space="0" w:color="auto"/>
        <w:left w:val="none" w:sz="0" w:space="0" w:color="auto"/>
        <w:bottom w:val="none" w:sz="0" w:space="0" w:color="auto"/>
        <w:right w:val="none" w:sz="0" w:space="0" w:color="auto"/>
      </w:divBdr>
    </w:div>
    <w:div w:id="1381055342">
      <w:bodyDiv w:val="1"/>
      <w:marLeft w:val="0"/>
      <w:marRight w:val="0"/>
      <w:marTop w:val="0"/>
      <w:marBottom w:val="0"/>
      <w:divBdr>
        <w:top w:val="none" w:sz="0" w:space="0" w:color="auto"/>
        <w:left w:val="none" w:sz="0" w:space="0" w:color="auto"/>
        <w:bottom w:val="none" w:sz="0" w:space="0" w:color="auto"/>
        <w:right w:val="none" w:sz="0" w:space="0" w:color="auto"/>
      </w:divBdr>
    </w:div>
    <w:div w:id="1381321644">
      <w:bodyDiv w:val="1"/>
      <w:marLeft w:val="0"/>
      <w:marRight w:val="0"/>
      <w:marTop w:val="0"/>
      <w:marBottom w:val="0"/>
      <w:divBdr>
        <w:top w:val="none" w:sz="0" w:space="0" w:color="auto"/>
        <w:left w:val="none" w:sz="0" w:space="0" w:color="auto"/>
        <w:bottom w:val="none" w:sz="0" w:space="0" w:color="auto"/>
        <w:right w:val="none" w:sz="0" w:space="0" w:color="auto"/>
      </w:divBdr>
    </w:div>
    <w:div w:id="1381399372">
      <w:bodyDiv w:val="1"/>
      <w:marLeft w:val="0"/>
      <w:marRight w:val="0"/>
      <w:marTop w:val="0"/>
      <w:marBottom w:val="0"/>
      <w:divBdr>
        <w:top w:val="none" w:sz="0" w:space="0" w:color="auto"/>
        <w:left w:val="none" w:sz="0" w:space="0" w:color="auto"/>
        <w:bottom w:val="none" w:sz="0" w:space="0" w:color="auto"/>
        <w:right w:val="none" w:sz="0" w:space="0" w:color="auto"/>
      </w:divBdr>
    </w:div>
    <w:div w:id="1381704906">
      <w:bodyDiv w:val="1"/>
      <w:marLeft w:val="0"/>
      <w:marRight w:val="0"/>
      <w:marTop w:val="0"/>
      <w:marBottom w:val="0"/>
      <w:divBdr>
        <w:top w:val="none" w:sz="0" w:space="0" w:color="auto"/>
        <w:left w:val="none" w:sz="0" w:space="0" w:color="auto"/>
        <w:bottom w:val="none" w:sz="0" w:space="0" w:color="auto"/>
        <w:right w:val="none" w:sz="0" w:space="0" w:color="auto"/>
      </w:divBdr>
    </w:div>
    <w:div w:id="1381787281">
      <w:bodyDiv w:val="1"/>
      <w:marLeft w:val="0"/>
      <w:marRight w:val="0"/>
      <w:marTop w:val="0"/>
      <w:marBottom w:val="0"/>
      <w:divBdr>
        <w:top w:val="none" w:sz="0" w:space="0" w:color="auto"/>
        <w:left w:val="none" w:sz="0" w:space="0" w:color="auto"/>
        <w:bottom w:val="none" w:sz="0" w:space="0" w:color="auto"/>
        <w:right w:val="none" w:sz="0" w:space="0" w:color="auto"/>
      </w:divBdr>
    </w:div>
    <w:div w:id="1382054133">
      <w:bodyDiv w:val="1"/>
      <w:marLeft w:val="0"/>
      <w:marRight w:val="0"/>
      <w:marTop w:val="0"/>
      <w:marBottom w:val="0"/>
      <w:divBdr>
        <w:top w:val="none" w:sz="0" w:space="0" w:color="auto"/>
        <w:left w:val="none" w:sz="0" w:space="0" w:color="auto"/>
        <w:bottom w:val="none" w:sz="0" w:space="0" w:color="auto"/>
        <w:right w:val="none" w:sz="0" w:space="0" w:color="auto"/>
      </w:divBdr>
    </w:div>
    <w:div w:id="1382555974">
      <w:bodyDiv w:val="1"/>
      <w:marLeft w:val="0"/>
      <w:marRight w:val="0"/>
      <w:marTop w:val="0"/>
      <w:marBottom w:val="0"/>
      <w:divBdr>
        <w:top w:val="none" w:sz="0" w:space="0" w:color="auto"/>
        <w:left w:val="none" w:sz="0" w:space="0" w:color="auto"/>
        <w:bottom w:val="none" w:sz="0" w:space="0" w:color="auto"/>
        <w:right w:val="none" w:sz="0" w:space="0" w:color="auto"/>
      </w:divBdr>
    </w:div>
    <w:div w:id="1382706372">
      <w:bodyDiv w:val="1"/>
      <w:marLeft w:val="0"/>
      <w:marRight w:val="0"/>
      <w:marTop w:val="0"/>
      <w:marBottom w:val="0"/>
      <w:divBdr>
        <w:top w:val="none" w:sz="0" w:space="0" w:color="auto"/>
        <w:left w:val="none" w:sz="0" w:space="0" w:color="auto"/>
        <w:bottom w:val="none" w:sz="0" w:space="0" w:color="auto"/>
        <w:right w:val="none" w:sz="0" w:space="0" w:color="auto"/>
      </w:divBdr>
    </w:div>
    <w:div w:id="1382824703">
      <w:bodyDiv w:val="1"/>
      <w:marLeft w:val="0"/>
      <w:marRight w:val="0"/>
      <w:marTop w:val="0"/>
      <w:marBottom w:val="0"/>
      <w:divBdr>
        <w:top w:val="none" w:sz="0" w:space="0" w:color="auto"/>
        <w:left w:val="none" w:sz="0" w:space="0" w:color="auto"/>
        <w:bottom w:val="none" w:sz="0" w:space="0" w:color="auto"/>
        <w:right w:val="none" w:sz="0" w:space="0" w:color="auto"/>
      </w:divBdr>
    </w:div>
    <w:div w:id="1383016844">
      <w:bodyDiv w:val="1"/>
      <w:marLeft w:val="0"/>
      <w:marRight w:val="0"/>
      <w:marTop w:val="0"/>
      <w:marBottom w:val="0"/>
      <w:divBdr>
        <w:top w:val="none" w:sz="0" w:space="0" w:color="auto"/>
        <w:left w:val="none" w:sz="0" w:space="0" w:color="auto"/>
        <w:bottom w:val="none" w:sz="0" w:space="0" w:color="auto"/>
        <w:right w:val="none" w:sz="0" w:space="0" w:color="auto"/>
      </w:divBdr>
    </w:div>
    <w:div w:id="1383167135">
      <w:bodyDiv w:val="1"/>
      <w:marLeft w:val="0"/>
      <w:marRight w:val="0"/>
      <w:marTop w:val="0"/>
      <w:marBottom w:val="0"/>
      <w:divBdr>
        <w:top w:val="none" w:sz="0" w:space="0" w:color="auto"/>
        <w:left w:val="none" w:sz="0" w:space="0" w:color="auto"/>
        <w:bottom w:val="none" w:sz="0" w:space="0" w:color="auto"/>
        <w:right w:val="none" w:sz="0" w:space="0" w:color="auto"/>
      </w:divBdr>
    </w:div>
    <w:div w:id="1383402741">
      <w:bodyDiv w:val="1"/>
      <w:marLeft w:val="0"/>
      <w:marRight w:val="0"/>
      <w:marTop w:val="0"/>
      <w:marBottom w:val="0"/>
      <w:divBdr>
        <w:top w:val="none" w:sz="0" w:space="0" w:color="auto"/>
        <w:left w:val="none" w:sz="0" w:space="0" w:color="auto"/>
        <w:bottom w:val="none" w:sz="0" w:space="0" w:color="auto"/>
        <w:right w:val="none" w:sz="0" w:space="0" w:color="auto"/>
      </w:divBdr>
    </w:div>
    <w:div w:id="1383485595">
      <w:bodyDiv w:val="1"/>
      <w:marLeft w:val="0"/>
      <w:marRight w:val="0"/>
      <w:marTop w:val="0"/>
      <w:marBottom w:val="0"/>
      <w:divBdr>
        <w:top w:val="none" w:sz="0" w:space="0" w:color="auto"/>
        <w:left w:val="none" w:sz="0" w:space="0" w:color="auto"/>
        <w:bottom w:val="none" w:sz="0" w:space="0" w:color="auto"/>
        <w:right w:val="none" w:sz="0" w:space="0" w:color="auto"/>
      </w:divBdr>
    </w:div>
    <w:div w:id="1383559604">
      <w:bodyDiv w:val="1"/>
      <w:marLeft w:val="0"/>
      <w:marRight w:val="0"/>
      <w:marTop w:val="0"/>
      <w:marBottom w:val="0"/>
      <w:divBdr>
        <w:top w:val="none" w:sz="0" w:space="0" w:color="auto"/>
        <w:left w:val="none" w:sz="0" w:space="0" w:color="auto"/>
        <w:bottom w:val="none" w:sz="0" w:space="0" w:color="auto"/>
        <w:right w:val="none" w:sz="0" w:space="0" w:color="auto"/>
      </w:divBdr>
    </w:div>
    <w:div w:id="1383795659">
      <w:bodyDiv w:val="1"/>
      <w:marLeft w:val="0"/>
      <w:marRight w:val="0"/>
      <w:marTop w:val="0"/>
      <w:marBottom w:val="0"/>
      <w:divBdr>
        <w:top w:val="none" w:sz="0" w:space="0" w:color="auto"/>
        <w:left w:val="none" w:sz="0" w:space="0" w:color="auto"/>
        <w:bottom w:val="none" w:sz="0" w:space="0" w:color="auto"/>
        <w:right w:val="none" w:sz="0" w:space="0" w:color="auto"/>
      </w:divBdr>
    </w:div>
    <w:div w:id="1384141446">
      <w:bodyDiv w:val="1"/>
      <w:marLeft w:val="0"/>
      <w:marRight w:val="0"/>
      <w:marTop w:val="0"/>
      <w:marBottom w:val="0"/>
      <w:divBdr>
        <w:top w:val="none" w:sz="0" w:space="0" w:color="auto"/>
        <w:left w:val="none" w:sz="0" w:space="0" w:color="auto"/>
        <w:bottom w:val="none" w:sz="0" w:space="0" w:color="auto"/>
        <w:right w:val="none" w:sz="0" w:space="0" w:color="auto"/>
      </w:divBdr>
    </w:div>
    <w:div w:id="1384209948">
      <w:bodyDiv w:val="1"/>
      <w:marLeft w:val="0"/>
      <w:marRight w:val="0"/>
      <w:marTop w:val="0"/>
      <w:marBottom w:val="0"/>
      <w:divBdr>
        <w:top w:val="none" w:sz="0" w:space="0" w:color="auto"/>
        <w:left w:val="none" w:sz="0" w:space="0" w:color="auto"/>
        <w:bottom w:val="none" w:sz="0" w:space="0" w:color="auto"/>
        <w:right w:val="none" w:sz="0" w:space="0" w:color="auto"/>
      </w:divBdr>
    </w:div>
    <w:div w:id="1384253377">
      <w:bodyDiv w:val="1"/>
      <w:marLeft w:val="0"/>
      <w:marRight w:val="0"/>
      <w:marTop w:val="0"/>
      <w:marBottom w:val="0"/>
      <w:divBdr>
        <w:top w:val="none" w:sz="0" w:space="0" w:color="auto"/>
        <w:left w:val="none" w:sz="0" w:space="0" w:color="auto"/>
        <w:bottom w:val="none" w:sz="0" w:space="0" w:color="auto"/>
        <w:right w:val="none" w:sz="0" w:space="0" w:color="auto"/>
      </w:divBdr>
    </w:div>
    <w:div w:id="1384330027">
      <w:bodyDiv w:val="1"/>
      <w:marLeft w:val="0"/>
      <w:marRight w:val="0"/>
      <w:marTop w:val="0"/>
      <w:marBottom w:val="0"/>
      <w:divBdr>
        <w:top w:val="none" w:sz="0" w:space="0" w:color="auto"/>
        <w:left w:val="none" w:sz="0" w:space="0" w:color="auto"/>
        <w:bottom w:val="none" w:sz="0" w:space="0" w:color="auto"/>
        <w:right w:val="none" w:sz="0" w:space="0" w:color="auto"/>
      </w:divBdr>
    </w:div>
    <w:div w:id="1384477853">
      <w:bodyDiv w:val="1"/>
      <w:marLeft w:val="0"/>
      <w:marRight w:val="0"/>
      <w:marTop w:val="0"/>
      <w:marBottom w:val="0"/>
      <w:divBdr>
        <w:top w:val="none" w:sz="0" w:space="0" w:color="auto"/>
        <w:left w:val="none" w:sz="0" w:space="0" w:color="auto"/>
        <w:bottom w:val="none" w:sz="0" w:space="0" w:color="auto"/>
        <w:right w:val="none" w:sz="0" w:space="0" w:color="auto"/>
      </w:divBdr>
    </w:div>
    <w:div w:id="1384644967">
      <w:bodyDiv w:val="1"/>
      <w:marLeft w:val="0"/>
      <w:marRight w:val="0"/>
      <w:marTop w:val="0"/>
      <w:marBottom w:val="0"/>
      <w:divBdr>
        <w:top w:val="none" w:sz="0" w:space="0" w:color="auto"/>
        <w:left w:val="none" w:sz="0" w:space="0" w:color="auto"/>
        <w:bottom w:val="none" w:sz="0" w:space="0" w:color="auto"/>
        <w:right w:val="none" w:sz="0" w:space="0" w:color="auto"/>
      </w:divBdr>
    </w:div>
    <w:div w:id="1384867480">
      <w:bodyDiv w:val="1"/>
      <w:marLeft w:val="0"/>
      <w:marRight w:val="0"/>
      <w:marTop w:val="0"/>
      <w:marBottom w:val="0"/>
      <w:divBdr>
        <w:top w:val="none" w:sz="0" w:space="0" w:color="auto"/>
        <w:left w:val="none" w:sz="0" w:space="0" w:color="auto"/>
        <w:bottom w:val="none" w:sz="0" w:space="0" w:color="auto"/>
        <w:right w:val="none" w:sz="0" w:space="0" w:color="auto"/>
      </w:divBdr>
    </w:div>
    <w:div w:id="1385324320">
      <w:bodyDiv w:val="1"/>
      <w:marLeft w:val="0"/>
      <w:marRight w:val="0"/>
      <w:marTop w:val="0"/>
      <w:marBottom w:val="0"/>
      <w:divBdr>
        <w:top w:val="none" w:sz="0" w:space="0" w:color="auto"/>
        <w:left w:val="none" w:sz="0" w:space="0" w:color="auto"/>
        <w:bottom w:val="none" w:sz="0" w:space="0" w:color="auto"/>
        <w:right w:val="none" w:sz="0" w:space="0" w:color="auto"/>
      </w:divBdr>
    </w:div>
    <w:div w:id="1385327025">
      <w:bodyDiv w:val="1"/>
      <w:marLeft w:val="0"/>
      <w:marRight w:val="0"/>
      <w:marTop w:val="0"/>
      <w:marBottom w:val="0"/>
      <w:divBdr>
        <w:top w:val="none" w:sz="0" w:space="0" w:color="auto"/>
        <w:left w:val="none" w:sz="0" w:space="0" w:color="auto"/>
        <w:bottom w:val="none" w:sz="0" w:space="0" w:color="auto"/>
        <w:right w:val="none" w:sz="0" w:space="0" w:color="auto"/>
      </w:divBdr>
    </w:div>
    <w:div w:id="1385368886">
      <w:bodyDiv w:val="1"/>
      <w:marLeft w:val="0"/>
      <w:marRight w:val="0"/>
      <w:marTop w:val="0"/>
      <w:marBottom w:val="0"/>
      <w:divBdr>
        <w:top w:val="none" w:sz="0" w:space="0" w:color="auto"/>
        <w:left w:val="none" w:sz="0" w:space="0" w:color="auto"/>
        <w:bottom w:val="none" w:sz="0" w:space="0" w:color="auto"/>
        <w:right w:val="none" w:sz="0" w:space="0" w:color="auto"/>
      </w:divBdr>
    </w:div>
    <w:div w:id="1385448149">
      <w:bodyDiv w:val="1"/>
      <w:marLeft w:val="0"/>
      <w:marRight w:val="0"/>
      <w:marTop w:val="0"/>
      <w:marBottom w:val="0"/>
      <w:divBdr>
        <w:top w:val="none" w:sz="0" w:space="0" w:color="auto"/>
        <w:left w:val="none" w:sz="0" w:space="0" w:color="auto"/>
        <w:bottom w:val="none" w:sz="0" w:space="0" w:color="auto"/>
        <w:right w:val="none" w:sz="0" w:space="0" w:color="auto"/>
      </w:divBdr>
    </w:div>
    <w:div w:id="1385449784">
      <w:bodyDiv w:val="1"/>
      <w:marLeft w:val="0"/>
      <w:marRight w:val="0"/>
      <w:marTop w:val="0"/>
      <w:marBottom w:val="0"/>
      <w:divBdr>
        <w:top w:val="none" w:sz="0" w:space="0" w:color="auto"/>
        <w:left w:val="none" w:sz="0" w:space="0" w:color="auto"/>
        <w:bottom w:val="none" w:sz="0" w:space="0" w:color="auto"/>
        <w:right w:val="none" w:sz="0" w:space="0" w:color="auto"/>
      </w:divBdr>
    </w:div>
    <w:div w:id="1385711218">
      <w:bodyDiv w:val="1"/>
      <w:marLeft w:val="0"/>
      <w:marRight w:val="0"/>
      <w:marTop w:val="0"/>
      <w:marBottom w:val="0"/>
      <w:divBdr>
        <w:top w:val="none" w:sz="0" w:space="0" w:color="auto"/>
        <w:left w:val="none" w:sz="0" w:space="0" w:color="auto"/>
        <w:bottom w:val="none" w:sz="0" w:space="0" w:color="auto"/>
        <w:right w:val="none" w:sz="0" w:space="0" w:color="auto"/>
      </w:divBdr>
    </w:div>
    <w:div w:id="1386098778">
      <w:bodyDiv w:val="1"/>
      <w:marLeft w:val="0"/>
      <w:marRight w:val="0"/>
      <w:marTop w:val="0"/>
      <w:marBottom w:val="0"/>
      <w:divBdr>
        <w:top w:val="none" w:sz="0" w:space="0" w:color="auto"/>
        <w:left w:val="none" w:sz="0" w:space="0" w:color="auto"/>
        <w:bottom w:val="none" w:sz="0" w:space="0" w:color="auto"/>
        <w:right w:val="none" w:sz="0" w:space="0" w:color="auto"/>
      </w:divBdr>
    </w:div>
    <w:div w:id="1386100578">
      <w:bodyDiv w:val="1"/>
      <w:marLeft w:val="0"/>
      <w:marRight w:val="0"/>
      <w:marTop w:val="0"/>
      <w:marBottom w:val="0"/>
      <w:divBdr>
        <w:top w:val="none" w:sz="0" w:space="0" w:color="auto"/>
        <w:left w:val="none" w:sz="0" w:space="0" w:color="auto"/>
        <w:bottom w:val="none" w:sz="0" w:space="0" w:color="auto"/>
        <w:right w:val="none" w:sz="0" w:space="0" w:color="auto"/>
      </w:divBdr>
    </w:div>
    <w:div w:id="1386173268">
      <w:bodyDiv w:val="1"/>
      <w:marLeft w:val="0"/>
      <w:marRight w:val="0"/>
      <w:marTop w:val="0"/>
      <w:marBottom w:val="0"/>
      <w:divBdr>
        <w:top w:val="none" w:sz="0" w:space="0" w:color="auto"/>
        <w:left w:val="none" w:sz="0" w:space="0" w:color="auto"/>
        <w:bottom w:val="none" w:sz="0" w:space="0" w:color="auto"/>
        <w:right w:val="none" w:sz="0" w:space="0" w:color="auto"/>
      </w:divBdr>
    </w:div>
    <w:div w:id="1387559701">
      <w:bodyDiv w:val="1"/>
      <w:marLeft w:val="0"/>
      <w:marRight w:val="0"/>
      <w:marTop w:val="0"/>
      <w:marBottom w:val="0"/>
      <w:divBdr>
        <w:top w:val="none" w:sz="0" w:space="0" w:color="auto"/>
        <w:left w:val="none" w:sz="0" w:space="0" w:color="auto"/>
        <w:bottom w:val="none" w:sz="0" w:space="0" w:color="auto"/>
        <w:right w:val="none" w:sz="0" w:space="0" w:color="auto"/>
      </w:divBdr>
    </w:div>
    <w:div w:id="1387728001">
      <w:bodyDiv w:val="1"/>
      <w:marLeft w:val="0"/>
      <w:marRight w:val="0"/>
      <w:marTop w:val="0"/>
      <w:marBottom w:val="0"/>
      <w:divBdr>
        <w:top w:val="none" w:sz="0" w:space="0" w:color="auto"/>
        <w:left w:val="none" w:sz="0" w:space="0" w:color="auto"/>
        <w:bottom w:val="none" w:sz="0" w:space="0" w:color="auto"/>
        <w:right w:val="none" w:sz="0" w:space="0" w:color="auto"/>
      </w:divBdr>
    </w:div>
    <w:div w:id="1387753748">
      <w:bodyDiv w:val="1"/>
      <w:marLeft w:val="0"/>
      <w:marRight w:val="0"/>
      <w:marTop w:val="0"/>
      <w:marBottom w:val="0"/>
      <w:divBdr>
        <w:top w:val="none" w:sz="0" w:space="0" w:color="auto"/>
        <w:left w:val="none" w:sz="0" w:space="0" w:color="auto"/>
        <w:bottom w:val="none" w:sz="0" w:space="0" w:color="auto"/>
        <w:right w:val="none" w:sz="0" w:space="0" w:color="auto"/>
      </w:divBdr>
    </w:div>
    <w:div w:id="1388257321">
      <w:bodyDiv w:val="1"/>
      <w:marLeft w:val="0"/>
      <w:marRight w:val="0"/>
      <w:marTop w:val="0"/>
      <w:marBottom w:val="0"/>
      <w:divBdr>
        <w:top w:val="none" w:sz="0" w:space="0" w:color="auto"/>
        <w:left w:val="none" w:sz="0" w:space="0" w:color="auto"/>
        <w:bottom w:val="none" w:sz="0" w:space="0" w:color="auto"/>
        <w:right w:val="none" w:sz="0" w:space="0" w:color="auto"/>
      </w:divBdr>
    </w:div>
    <w:div w:id="1388380989">
      <w:bodyDiv w:val="1"/>
      <w:marLeft w:val="0"/>
      <w:marRight w:val="0"/>
      <w:marTop w:val="0"/>
      <w:marBottom w:val="0"/>
      <w:divBdr>
        <w:top w:val="none" w:sz="0" w:space="0" w:color="auto"/>
        <w:left w:val="none" w:sz="0" w:space="0" w:color="auto"/>
        <w:bottom w:val="none" w:sz="0" w:space="0" w:color="auto"/>
        <w:right w:val="none" w:sz="0" w:space="0" w:color="auto"/>
      </w:divBdr>
    </w:div>
    <w:div w:id="1388458821">
      <w:bodyDiv w:val="1"/>
      <w:marLeft w:val="0"/>
      <w:marRight w:val="0"/>
      <w:marTop w:val="0"/>
      <w:marBottom w:val="0"/>
      <w:divBdr>
        <w:top w:val="none" w:sz="0" w:space="0" w:color="auto"/>
        <w:left w:val="none" w:sz="0" w:space="0" w:color="auto"/>
        <w:bottom w:val="none" w:sz="0" w:space="0" w:color="auto"/>
        <w:right w:val="none" w:sz="0" w:space="0" w:color="auto"/>
      </w:divBdr>
    </w:div>
    <w:div w:id="1388601977">
      <w:bodyDiv w:val="1"/>
      <w:marLeft w:val="0"/>
      <w:marRight w:val="0"/>
      <w:marTop w:val="0"/>
      <w:marBottom w:val="0"/>
      <w:divBdr>
        <w:top w:val="none" w:sz="0" w:space="0" w:color="auto"/>
        <w:left w:val="none" w:sz="0" w:space="0" w:color="auto"/>
        <w:bottom w:val="none" w:sz="0" w:space="0" w:color="auto"/>
        <w:right w:val="none" w:sz="0" w:space="0" w:color="auto"/>
      </w:divBdr>
    </w:div>
    <w:div w:id="1388608582">
      <w:bodyDiv w:val="1"/>
      <w:marLeft w:val="0"/>
      <w:marRight w:val="0"/>
      <w:marTop w:val="0"/>
      <w:marBottom w:val="0"/>
      <w:divBdr>
        <w:top w:val="none" w:sz="0" w:space="0" w:color="auto"/>
        <w:left w:val="none" w:sz="0" w:space="0" w:color="auto"/>
        <w:bottom w:val="none" w:sz="0" w:space="0" w:color="auto"/>
        <w:right w:val="none" w:sz="0" w:space="0" w:color="auto"/>
      </w:divBdr>
    </w:div>
    <w:div w:id="1388803678">
      <w:bodyDiv w:val="1"/>
      <w:marLeft w:val="0"/>
      <w:marRight w:val="0"/>
      <w:marTop w:val="0"/>
      <w:marBottom w:val="0"/>
      <w:divBdr>
        <w:top w:val="none" w:sz="0" w:space="0" w:color="auto"/>
        <w:left w:val="none" w:sz="0" w:space="0" w:color="auto"/>
        <w:bottom w:val="none" w:sz="0" w:space="0" w:color="auto"/>
        <w:right w:val="none" w:sz="0" w:space="0" w:color="auto"/>
      </w:divBdr>
    </w:div>
    <w:div w:id="1389063156">
      <w:bodyDiv w:val="1"/>
      <w:marLeft w:val="0"/>
      <w:marRight w:val="0"/>
      <w:marTop w:val="0"/>
      <w:marBottom w:val="0"/>
      <w:divBdr>
        <w:top w:val="none" w:sz="0" w:space="0" w:color="auto"/>
        <w:left w:val="none" w:sz="0" w:space="0" w:color="auto"/>
        <w:bottom w:val="none" w:sz="0" w:space="0" w:color="auto"/>
        <w:right w:val="none" w:sz="0" w:space="0" w:color="auto"/>
      </w:divBdr>
    </w:div>
    <w:div w:id="1389187707">
      <w:bodyDiv w:val="1"/>
      <w:marLeft w:val="0"/>
      <w:marRight w:val="0"/>
      <w:marTop w:val="0"/>
      <w:marBottom w:val="0"/>
      <w:divBdr>
        <w:top w:val="none" w:sz="0" w:space="0" w:color="auto"/>
        <w:left w:val="none" w:sz="0" w:space="0" w:color="auto"/>
        <w:bottom w:val="none" w:sz="0" w:space="0" w:color="auto"/>
        <w:right w:val="none" w:sz="0" w:space="0" w:color="auto"/>
      </w:divBdr>
    </w:div>
    <w:div w:id="1389499095">
      <w:bodyDiv w:val="1"/>
      <w:marLeft w:val="0"/>
      <w:marRight w:val="0"/>
      <w:marTop w:val="0"/>
      <w:marBottom w:val="0"/>
      <w:divBdr>
        <w:top w:val="none" w:sz="0" w:space="0" w:color="auto"/>
        <w:left w:val="none" w:sz="0" w:space="0" w:color="auto"/>
        <w:bottom w:val="none" w:sz="0" w:space="0" w:color="auto"/>
        <w:right w:val="none" w:sz="0" w:space="0" w:color="auto"/>
      </w:divBdr>
    </w:div>
    <w:div w:id="1389646076">
      <w:bodyDiv w:val="1"/>
      <w:marLeft w:val="0"/>
      <w:marRight w:val="0"/>
      <w:marTop w:val="0"/>
      <w:marBottom w:val="0"/>
      <w:divBdr>
        <w:top w:val="none" w:sz="0" w:space="0" w:color="auto"/>
        <w:left w:val="none" w:sz="0" w:space="0" w:color="auto"/>
        <w:bottom w:val="none" w:sz="0" w:space="0" w:color="auto"/>
        <w:right w:val="none" w:sz="0" w:space="0" w:color="auto"/>
      </w:divBdr>
    </w:div>
    <w:div w:id="1390226249">
      <w:bodyDiv w:val="1"/>
      <w:marLeft w:val="0"/>
      <w:marRight w:val="0"/>
      <w:marTop w:val="0"/>
      <w:marBottom w:val="0"/>
      <w:divBdr>
        <w:top w:val="none" w:sz="0" w:space="0" w:color="auto"/>
        <w:left w:val="none" w:sz="0" w:space="0" w:color="auto"/>
        <w:bottom w:val="none" w:sz="0" w:space="0" w:color="auto"/>
        <w:right w:val="none" w:sz="0" w:space="0" w:color="auto"/>
      </w:divBdr>
    </w:div>
    <w:div w:id="1390227776">
      <w:bodyDiv w:val="1"/>
      <w:marLeft w:val="0"/>
      <w:marRight w:val="0"/>
      <w:marTop w:val="0"/>
      <w:marBottom w:val="0"/>
      <w:divBdr>
        <w:top w:val="none" w:sz="0" w:space="0" w:color="auto"/>
        <w:left w:val="none" w:sz="0" w:space="0" w:color="auto"/>
        <w:bottom w:val="none" w:sz="0" w:space="0" w:color="auto"/>
        <w:right w:val="none" w:sz="0" w:space="0" w:color="auto"/>
      </w:divBdr>
    </w:div>
    <w:div w:id="1390377878">
      <w:bodyDiv w:val="1"/>
      <w:marLeft w:val="0"/>
      <w:marRight w:val="0"/>
      <w:marTop w:val="0"/>
      <w:marBottom w:val="0"/>
      <w:divBdr>
        <w:top w:val="none" w:sz="0" w:space="0" w:color="auto"/>
        <w:left w:val="none" w:sz="0" w:space="0" w:color="auto"/>
        <w:bottom w:val="none" w:sz="0" w:space="0" w:color="auto"/>
        <w:right w:val="none" w:sz="0" w:space="0" w:color="auto"/>
      </w:divBdr>
    </w:div>
    <w:div w:id="1390491600">
      <w:bodyDiv w:val="1"/>
      <w:marLeft w:val="0"/>
      <w:marRight w:val="0"/>
      <w:marTop w:val="0"/>
      <w:marBottom w:val="0"/>
      <w:divBdr>
        <w:top w:val="none" w:sz="0" w:space="0" w:color="auto"/>
        <w:left w:val="none" w:sz="0" w:space="0" w:color="auto"/>
        <w:bottom w:val="none" w:sz="0" w:space="0" w:color="auto"/>
        <w:right w:val="none" w:sz="0" w:space="0" w:color="auto"/>
      </w:divBdr>
    </w:div>
    <w:div w:id="1390574341">
      <w:bodyDiv w:val="1"/>
      <w:marLeft w:val="0"/>
      <w:marRight w:val="0"/>
      <w:marTop w:val="0"/>
      <w:marBottom w:val="0"/>
      <w:divBdr>
        <w:top w:val="none" w:sz="0" w:space="0" w:color="auto"/>
        <w:left w:val="none" w:sz="0" w:space="0" w:color="auto"/>
        <w:bottom w:val="none" w:sz="0" w:space="0" w:color="auto"/>
        <w:right w:val="none" w:sz="0" w:space="0" w:color="auto"/>
      </w:divBdr>
    </w:div>
    <w:div w:id="1390610373">
      <w:bodyDiv w:val="1"/>
      <w:marLeft w:val="0"/>
      <w:marRight w:val="0"/>
      <w:marTop w:val="0"/>
      <w:marBottom w:val="0"/>
      <w:divBdr>
        <w:top w:val="none" w:sz="0" w:space="0" w:color="auto"/>
        <w:left w:val="none" w:sz="0" w:space="0" w:color="auto"/>
        <w:bottom w:val="none" w:sz="0" w:space="0" w:color="auto"/>
        <w:right w:val="none" w:sz="0" w:space="0" w:color="auto"/>
      </w:divBdr>
    </w:div>
    <w:div w:id="1390613979">
      <w:bodyDiv w:val="1"/>
      <w:marLeft w:val="0"/>
      <w:marRight w:val="0"/>
      <w:marTop w:val="0"/>
      <w:marBottom w:val="0"/>
      <w:divBdr>
        <w:top w:val="none" w:sz="0" w:space="0" w:color="auto"/>
        <w:left w:val="none" w:sz="0" w:space="0" w:color="auto"/>
        <w:bottom w:val="none" w:sz="0" w:space="0" w:color="auto"/>
        <w:right w:val="none" w:sz="0" w:space="0" w:color="auto"/>
      </w:divBdr>
    </w:div>
    <w:div w:id="1390879766">
      <w:bodyDiv w:val="1"/>
      <w:marLeft w:val="0"/>
      <w:marRight w:val="0"/>
      <w:marTop w:val="0"/>
      <w:marBottom w:val="0"/>
      <w:divBdr>
        <w:top w:val="none" w:sz="0" w:space="0" w:color="auto"/>
        <w:left w:val="none" w:sz="0" w:space="0" w:color="auto"/>
        <w:bottom w:val="none" w:sz="0" w:space="0" w:color="auto"/>
        <w:right w:val="none" w:sz="0" w:space="0" w:color="auto"/>
      </w:divBdr>
    </w:div>
    <w:div w:id="1391154501">
      <w:bodyDiv w:val="1"/>
      <w:marLeft w:val="0"/>
      <w:marRight w:val="0"/>
      <w:marTop w:val="0"/>
      <w:marBottom w:val="0"/>
      <w:divBdr>
        <w:top w:val="none" w:sz="0" w:space="0" w:color="auto"/>
        <w:left w:val="none" w:sz="0" w:space="0" w:color="auto"/>
        <w:bottom w:val="none" w:sz="0" w:space="0" w:color="auto"/>
        <w:right w:val="none" w:sz="0" w:space="0" w:color="auto"/>
      </w:divBdr>
    </w:div>
    <w:div w:id="1391222520">
      <w:bodyDiv w:val="1"/>
      <w:marLeft w:val="0"/>
      <w:marRight w:val="0"/>
      <w:marTop w:val="0"/>
      <w:marBottom w:val="0"/>
      <w:divBdr>
        <w:top w:val="none" w:sz="0" w:space="0" w:color="auto"/>
        <w:left w:val="none" w:sz="0" w:space="0" w:color="auto"/>
        <w:bottom w:val="none" w:sz="0" w:space="0" w:color="auto"/>
        <w:right w:val="none" w:sz="0" w:space="0" w:color="auto"/>
      </w:divBdr>
    </w:div>
    <w:div w:id="1391226330">
      <w:bodyDiv w:val="1"/>
      <w:marLeft w:val="0"/>
      <w:marRight w:val="0"/>
      <w:marTop w:val="0"/>
      <w:marBottom w:val="0"/>
      <w:divBdr>
        <w:top w:val="none" w:sz="0" w:space="0" w:color="auto"/>
        <w:left w:val="none" w:sz="0" w:space="0" w:color="auto"/>
        <w:bottom w:val="none" w:sz="0" w:space="0" w:color="auto"/>
        <w:right w:val="none" w:sz="0" w:space="0" w:color="auto"/>
      </w:divBdr>
    </w:div>
    <w:div w:id="1391727156">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05982">
      <w:bodyDiv w:val="1"/>
      <w:marLeft w:val="0"/>
      <w:marRight w:val="0"/>
      <w:marTop w:val="0"/>
      <w:marBottom w:val="0"/>
      <w:divBdr>
        <w:top w:val="none" w:sz="0" w:space="0" w:color="auto"/>
        <w:left w:val="none" w:sz="0" w:space="0" w:color="auto"/>
        <w:bottom w:val="none" w:sz="0" w:space="0" w:color="auto"/>
        <w:right w:val="none" w:sz="0" w:space="0" w:color="auto"/>
      </w:divBdr>
    </w:div>
    <w:div w:id="1391997144">
      <w:bodyDiv w:val="1"/>
      <w:marLeft w:val="0"/>
      <w:marRight w:val="0"/>
      <w:marTop w:val="0"/>
      <w:marBottom w:val="0"/>
      <w:divBdr>
        <w:top w:val="none" w:sz="0" w:space="0" w:color="auto"/>
        <w:left w:val="none" w:sz="0" w:space="0" w:color="auto"/>
        <w:bottom w:val="none" w:sz="0" w:space="0" w:color="auto"/>
        <w:right w:val="none" w:sz="0" w:space="0" w:color="auto"/>
      </w:divBdr>
    </w:div>
    <w:div w:id="1392001693">
      <w:bodyDiv w:val="1"/>
      <w:marLeft w:val="0"/>
      <w:marRight w:val="0"/>
      <w:marTop w:val="0"/>
      <w:marBottom w:val="0"/>
      <w:divBdr>
        <w:top w:val="none" w:sz="0" w:space="0" w:color="auto"/>
        <w:left w:val="none" w:sz="0" w:space="0" w:color="auto"/>
        <w:bottom w:val="none" w:sz="0" w:space="0" w:color="auto"/>
        <w:right w:val="none" w:sz="0" w:space="0" w:color="auto"/>
      </w:divBdr>
    </w:div>
    <w:div w:id="1392002458">
      <w:bodyDiv w:val="1"/>
      <w:marLeft w:val="0"/>
      <w:marRight w:val="0"/>
      <w:marTop w:val="0"/>
      <w:marBottom w:val="0"/>
      <w:divBdr>
        <w:top w:val="none" w:sz="0" w:space="0" w:color="auto"/>
        <w:left w:val="none" w:sz="0" w:space="0" w:color="auto"/>
        <w:bottom w:val="none" w:sz="0" w:space="0" w:color="auto"/>
        <w:right w:val="none" w:sz="0" w:space="0" w:color="auto"/>
      </w:divBdr>
    </w:div>
    <w:div w:id="1392193097">
      <w:bodyDiv w:val="1"/>
      <w:marLeft w:val="0"/>
      <w:marRight w:val="0"/>
      <w:marTop w:val="0"/>
      <w:marBottom w:val="0"/>
      <w:divBdr>
        <w:top w:val="none" w:sz="0" w:space="0" w:color="auto"/>
        <w:left w:val="none" w:sz="0" w:space="0" w:color="auto"/>
        <w:bottom w:val="none" w:sz="0" w:space="0" w:color="auto"/>
        <w:right w:val="none" w:sz="0" w:space="0" w:color="auto"/>
      </w:divBdr>
    </w:div>
    <w:div w:id="1392197606">
      <w:bodyDiv w:val="1"/>
      <w:marLeft w:val="0"/>
      <w:marRight w:val="0"/>
      <w:marTop w:val="0"/>
      <w:marBottom w:val="0"/>
      <w:divBdr>
        <w:top w:val="none" w:sz="0" w:space="0" w:color="auto"/>
        <w:left w:val="none" w:sz="0" w:space="0" w:color="auto"/>
        <w:bottom w:val="none" w:sz="0" w:space="0" w:color="auto"/>
        <w:right w:val="none" w:sz="0" w:space="0" w:color="auto"/>
      </w:divBdr>
    </w:div>
    <w:div w:id="1392268861">
      <w:bodyDiv w:val="1"/>
      <w:marLeft w:val="0"/>
      <w:marRight w:val="0"/>
      <w:marTop w:val="0"/>
      <w:marBottom w:val="0"/>
      <w:divBdr>
        <w:top w:val="none" w:sz="0" w:space="0" w:color="auto"/>
        <w:left w:val="none" w:sz="0" w:space="0" w:color="auto"/>
        <w:bottom w:val="none" w:sz="0" w:space="0" w:color="auto"/>
        <w:right w:val="none" w:sz="0" w:space="0" w:color="auto"/>
      </w:divBdr>
    </w:div>
    <w:div w:id="1392391069">
      <w:bodyDiv w:val="1"/>
      <w:marLeft w:val="0"/>
      <w:marRight w:val="0"/>
      <w:marTop w:val="0"/>
      <w:marBottom w:val="0"/>
      <w:divBdr>
        <w:top w:val="none" w:sz="0" w:space="0" w:color="auto"/>
        <w:left w:val="none" w:sz="0" w:space="0" w:color="auto"/>
        <w:bottom w:val="none" w:sz="0" w:space="0" w:color="auto"/>
        <w:right w:val="none" w:sz="0" w:space="0" w:color="auto"/>
      </w:divBdr>
    </w:div>
    <w:div w:id="1393043187">
      <w:bodyDiv w:val="1"/>
      <w:marLeft w:val="0"/>
      <w:marRight w:val="0"/>
      <w:marTop w:val="0"/>
      <w:marBottom w:val="0"/>
      <w:divBdr>
        <w:top w:val="none" w:sz="0" w:space="0" w:color="auto"/>
        <w:left w:val="none" w:sz="0" w:space="0" w:color="auto"/>
        <w:bottom w:val="none" w:sz="0" w:space="0" w:color="auto"/>
        <w:right w:val="none" w:sz="0" w:space="0" w:color="auto"/>
      </w:divBdr>
    </w:div>
    <w:div w:id="1393193394">
      <w:bodyDiv w:val="1"/>
      <w:marLeft w:val="0"/>
      <w:marRight w:val="0"/>
      <w:marTop w:val="0"/>
      <w:marBottom w:val="0"/>
      <w:divBdr>
        <w:top w:val="none" w:sz="0" w:space="0" w:color="auto"/>
        <w:left w:val="none" w:sz="0" w:space="0" w:color="auto"/>
        <w:bottom w:val="none" w:sz="0" w:space="0" w:color="auto"/>
        <w:right w:val="none" w:sz="0" w:space="0" w:color="auto"/>
      </w:divBdr>
    </w:div>
    <w:div w:id="1393232686">
      <w:bodyDiv w:val="1"/>
      <w:marLeft w:val="0"/>
      <w:marRight w:val="0"/>
      <w:marTop w:val="0"/>
      <w:marBottom w:val="0"/>
      <w:divBdr>
        <w:top w:val="none" w:sz="0" w:space="0" w:color="auto"/>
        <w:left w:val="none" w:sz="0" w:space="0" w:color="auto"/>
        <w:bottom w:val="none" w:sz="0" w:space="0" w:color="auto"/>
        <w:right w:val="none" w:sz="0" w:space="0" w:color="auto"/>
      </w:divBdr>
    </w:div>
    <w:div w:id="1393236943">
      <w:bodyDiv w:val="1"/>
      <w:marLeft w:val="0"/>
      <w:marRight w:val="0"/>
      <w:marTop w:val="0"/>
      <w:marBottom w:val="0"/>
      <w:divBdr>
        <w:top w:val="none" w:sz="0" w:space="0" w:color="auto"/>
        <w:left w:val="none" w:sz="0" w:space="0" w:color="auto"/>
        <w:bottom w:val="none" w:sz="0" w:space="0" w:color="auto"/>
        <w:right w:val="none" w:sz="0" w:space="0" w:color="auto"/>
      </w:divBdr>
    </w:div>
    <w:div w:id="1393429908">
      <w:bodyDiv w:val="1"/>
      <w:marLeft w:val="0"/>
      <w:marRight w:val="0"/>
      <w:marTop w:val="0"/>
      <w:marBottom w:val="0"/>
      <w:divBdr>
        <w:top w:val="none" w:sz="0" w:space="0" w:color="auto"/>
        <w:left w:val="none" w:sz="0" w:space="0" w:color="auto"/>
        <w:bottom w:val="none" w:sz="0" w:space="0" w:color="auto"/>
        <w:right w:val="none" w:sz="0" w:space="0" w:color="auto"/>
      </w:divBdr>
    </w:div>
    <w:div w:id="1393431284">
      <w:bodyDiv w:val="1"/>
      <w:marLeft w:val="0"/>
      <w:marRight w:val="0"/>
      <w:marTop w:val="0"/>
      <w:marBottom w:val="0"/>
      <w:divBdr>
        <w:top w:val="none" w:sz="0" w:space="0" w:color="auto"/>
        <w:left w:val="none" w:sz="0" w:space="0" w:color="auto"/>
        <w:bottom w:val="none" w:sz="0" w:space="0" w:color="auto"/>
        <w:right w:val="none" w:sz="0" w:space="0" w:color="auto"/>
      </w:divBdr>
    </w:div>
    <w:div w:id="1393694424">
      <w:bodyDiv w:val="1"/>
      <w:marLeft w:val="0"/>
      <w:marRight w:val="0"/>
      <w:marTop w:val="0"/>
      <w:marBottom w:val="0"/>
      <w:divBdr>
        <w:top w:val="none" w:sz="0" w:space="0" w:color="auto"/>
        <w:left w:val="none" w:sz="0" w:space="0" w:color="auto"/>
        <w:bottom w:val="none" w:sz="0" w:space="0" w:color="auto"/>
        <w:right w:val="none" w:sz="0" w:space="0" w:color="auto"/>
      </w:divBdr>
    </w:div>
    <w:div w:id="1393895144">
      <w:bodyDiv w:val="1"/>
      <w:marLeft w:val="0"/>
      <w:marRight w:val="0"/>
      <w:marTop w:val="0"/>
      <w:marBottom w:val="0"/>
      <w:divBdr>
        <w:top w:val="none" w:sz="0" w:space="0" w:color="auto"/>
        <w:left w:val="none" w:sz="0" w:space="0" w:color="auto"/>
        <w:bottom w:val="none" w:sz="0" w:space="0" w:color="auto"/>
        <w:right w:val="none" w:sz="0" w:space="0" w:color="auto"/>
      </w:divBdr>
    </w:div>
    <w:div w:id="1394238787">
      <w:bodyDiv w:val="1"/>
      <w:marLeft w:val="0"/>
      <w:marRight w:val="0"/>
      <w:marTop w:val="0"/>
      <w:marBottom w:val="0"/>
      <w:divBdr>
        <w:top w:val="none" w:sz="0" w:space="0" w:color="auto"/>
        <w:left w:val="none" w:sz="0" w:space="0" w:color="auto"/>
        <w:bottom w:val="none" w:sz="0" w:space="0" w:color="auto"/>
        <w:right w:val="none" w:sz="0" w:space="0" w:color="auto"/>
      </w:divBdr>
    </w:div>
    <w:div w:id="1394502951">
      <w:bodyDiv w:val="1"/>
      <w:marLeft w:val="0"/>
      <w:marRight w:val="0"/>
      <w:marTop w:val="0"/>
      <w:marBottom w:val="0"/>
      <w:divBdr>
        <w:top w:val="none" w:sz="0" w:space="0" w:color="auto"/>
        <w:left w:val="none" w:sz="0" w:space="0" w:color="auto"/>
        <w:bottom w:val="none" w:sz="0" w:space="0" w:color="auto"/>
        <w:right w:val="none" w:sz="0" w:space="0" w:color="auto"/>
      </w:divBdr>
    </w:div>
    <w:div w:id="1394622209">
      <w:bodyDiv w:val="1"/>
      <w:marLeft w:val="0"/>
      <w:marRight w:val="0"/>
      <w:marTop w:val="0"/>
      <w:marBottom w:val="0"/>
      <w:divBdr>
        <w:top w:val="none" w:sz="0" w:space="0" w:color="auto"/>
        <w:left w:val="none" w:sz="0" w:space="0" w:color="auto"/>
        <w:bottom w:val="none" w:sz="0" w:space="0" w:color="auto"/>
        <w:right w:val="none" w:sz="0" w:space="0" w:color="auto"/>
      </w:divBdr>
    </w:div>
    <w:div w:id="1394691724">
      <w:bodyDiv w:val="1"/>
      <w:marLeft w:val="0"/>
      <w:marRight w:val="0"/>
      <w:marTop w:val="0"/>
      <w:marBottom w:val="0"/>
      <w:divBdr>
        <w:top w:val="none" w:sz="0" w:space="0" w:color="auto"/>
        <w:left w:val="none" w:sz="0" w:space="0" w:color="auto"/>
        <w:bottom w:val="none" w:sz="0" w:space="0" w:color="auto"/>
        <w:right w:val="none" w:sz="0" w:space="0" w:color="auto"/>
      </w:divBdr>
    </w:div>
    <w:div w:id="1394740390">
      <w:bodyDiv w:val="1"/>
      <w:marLeft w:val="0"/>
      <w:marRight w:val="0"/>
      <w:marTop w:val="0"/>
      <w:marBottom w:val="0"/>
      <w:divBdr>
        <w:top w:val="none" w:sz="0" w:space="0" w:color="auto"/>
        <w:left w:val="none" w:sz="0" w:space="0" w:color="auto"/>
        <w:bottom w:val="none" w:sz="0" w:space="0" w:color="auto"/>
        <w:right w:val="none" w:sz="0" w:space="0" w:color="auto"/>
      </w:divBdr>
    </w:div>
    <w:div w:id="1394936457">
      <w:bodyDiv w:val="1"/>
      <w:marLeft w:val="0"/>
      <w:marRight w:val="0"/>
      <w:marTop w:val="0"/>
      <w:marBottom w:val="0"/>
      <w:divBdr>
        <w:top w:val="none" w:sz="0" w:space="0" w:color="auto"/>
        <w:left w:val="none" w:sz="0" w:space="0" w:color="auto"/>
        <w:bottom w:val="none" w:sz="0" w:space="0" w:color="auto"/>
        <w:right w:val="none" w:sz="0" w:space="0" w:color="auto"/>
      </w:divBdr>
    </w:div>
    <w:div w:id="1395162189">
      <w:bodyDiv w:val="1"/>
      <w:marLeft w:val="0"/>
      <w:marRight w:val="0"/>
      <w:marTop w:val="0"/>
      <w:marBottom w:val="0"/>
      <w:divBdr>
        <w:top w:val="none" w:sz="0" w:space="0" w:color="auto"/>
        <w:left w:val="none" w:sz="0" w:space="0" w:color="auto"/>
        <w:bottom w:val="none" w:sz="0" w:space="0" w:color="auto"/>
        <w:right w:val="none" w:sz="0" w:space="0" w:color="auto"/>
      </w:divBdr>
    </w:div>
    <w:div w:id="1395278123">
      <w:bodyDiv w:val="1"/>
      <w:marLeft w:val="0"/>
      <w:marRight w:val="0"/>
      <w:marTop w:val="0"/>
      <w:marBottom w:val="0"/>
      <w:divBdr>
        <w:top w:val="none" w:sz="0" w:space="0" w:color="auto"/>
        <w:left w:val="none" w:sz="0" w:space="0" w:color="auto"/>
        <w:bottom w:val="none" w:sz="0" w:space="0" w:color="auto"/>
        <w:right w:val="none" w:sz="0" w:space="0" w:color="auto"/>
      </w:divBdr>
    </w:div>
    <w:div w:id="1395353996">
      <w:bodyDiv w:val="1"/>
      <w:marLeft w:val="0"/>
      <w:marRight w:val="0"/>
      <w:marTop w:val="0"/>
      <w:marBottom w:val="0"/>
      <w:divBdr>
        <w:top w:val="none" w:sz="0" w:space="0" w:color="auto"/>
        <w:left w:val="none" w:sz="0" w:space="0" w:color="auto"/>
        <w:bottom w:val="none" w:sz="0" w:space="0" w:color="auto"/>
        <w:right w:val="none" w:sz="0" w:space="0" w:color="auto"/>
      </w:divBdr>
    </w:div>
    <w:div w:id="1395854796">
      <w:bodyDiv w:val="1"/>
      <w:marLeft w:val="0"/>
      <w:marRight w:val="0"/>
      <w:marTop w:val="0"/>
      <w:marBottom w:val="0"/>
      <w:divBdr>
        <w:top w:val="none" w:sz="0" w:space="0" w:color="auto"/>
        <w:left w:val="none" w:sz="0" w:space="0" w:color="auto"/>
        <w:bottom w:val="none" w:sz="0" w:space="0" w:color="auto"/>
        <w:right w:val="none" w:sz="0" w:space="0" w:color="auto"/>
      </w:divBdr>
    </w:div>
    <w:div w:id="1396204707">
      <w:bodyDiv w:val="1"/>
      <w:marLeft w:val="0"/>
      <w:marRight w:val="0"/>
      <w:marTop w:val="0"/>
      <w:marBottom w:val="0"/>
      <w:divBdr>
        <w:top w:val="none" w:sz="0" w:space="0" w:color="auto"/>
        <w:left w:val="none" w:sz="0" w:space="0" w:color="auto"/>
        <w:bottom w:val="none" w:sz="0" w:space="0" w:color="auto"/>
        <w:right w:val="none" w:sz="0" w:space="0" w:color="auto"/>
      </w:divBdr>
    </w:div>
    <w:div w:id="1396662228">
      <w:bodyDiv w:val="1"/>
      <w:marLeft w:val="0"/>
      <w:marRight w:val="0"/>
      <w:marTop w:val="0"/>
      <w:marBottom w:val="0"/>
      <w:divBdr>
        <w:top w:val="none" w:sz="0" w:space="0" w:color="auto"/>
        <w:left w:val="none" w:sz="0" w:space="0" w:color="auto"/>
        <w:bottom w:val="none" w:sz="0" w:space="0" w:color="auto"/>
        <w:right w:val="none" w:sz="0" w:space="0" w:color="auto"/>
      </w:divBdr>
    </w:div>
    <w:div w:id="1396707477">
      <w:bodyDiv w:val="1"/>
      <w:marLeft w:val="0"/>
      <w:marRight w:val="0"/>
      <w:marTop w:val="0"/>
      <w:marBottom w:val="0"/>
      <w:divBdr>
        <w:top w:val="none" w:sz="0" w:space="0" w:color="auto"/>
        <w:left w:val="none" w:sz="0" w:space="0" w:color="auto"/>
        <w:bottom w:val="none" w:sz="0" w:space="0" w:color="auto"/>
        <w:right w:val="none" w:sz="0" w:space="0" w:color="auto"/>
      </w:divBdr>
    </w:div>
    <w:div w:id="1397317468">
      <w:bodyDiv w:val="1"/>
      <w:marLeft w:val="0"/>
      <w:marRight w:val="0"/>
      <w:marTop w:val="0"/>
      <w:marBottom w:val="0"/>
      <w:divBdr>
        <w:top w:val="none" w:sz="0" w:space="0" w:color="auto"/>
        <w:left w:val="none" w:sz="0" w:space="0" w:color="auto"/>
        <w:bottom w:val="none" w:sz="0" w:space="0" w:color="auto"/>
        <w:right w:val="none" w:sz="0" w:space="0" w:color="auto"/>
      </w:divBdr>
    </w:div>
    <w:div w:id="1397703544">
      <w:bodyDiv w:val="1"/>
      <w:marLeft w:val="0"/>
      <w:marRight w:val="0"/>
      <w:marTop w:val="0"/>
      <w:marBottom w:val="0"/>
      <w:divBdr>
        <w:top w:val="none" w:sz="0" w:space="0" w:color="auto"/>
        <w:left w:val="none" w:sz="0" w:space="0" w:color="auto"/>
        <w:bottom w:val="none" w:sz="0" w:space="0" w:color="auto"/>
        <w:right w:val="none" w:sz="0" w:space="0" w:color="auto"/>
      </w:divBdr>
    </w:div>
    <w:div w:id="1397821722">
      <w:bodyDiv w:val="1"/>
      <w:marLeft w:val="0"/>
      <w:marRight w:val="0"/>
      <w:marTop w:val="0"/>
      <w:marBottom w:val="0"/>
      <w:divBdr>
        <w:top w:val="none" w:sz="0" w:space="0" w:color="auto"/>
        <w:left w:val="none" w:sz="0" w:space="0" w:color="auto"/>
        <w:bottom w:val="none" w:sz="0" w:space="0" w:color="auto"/>
        <w:right w:val="none" w:sz="0" w:space="0" w:color="auto"/>
      </w:divBdr>
    </w:div>
    <w:div w:id="1398167889">
      <w:bodyDiv w:val="1"/>
      <w:marLeft w:val="0"/>
      <w:marRight w:val="0"/>
      <w:marTop w:val="0"/>
      <w:marBottom w:val="0"/>
      <w:divBdr>
        <w:top w:val="none" w:sz="0" w:space="0" w:color="auto"/>
        <w:left w:val="none" w:sz="0" w:space="0" w:color="auto"/>
        <w:bottom w:val="none" w:sz="0" w:space="0" w:color="auto"/>
        <w:right w:val="none" w:sz="0" w:space="0" w:color="auto"/>
      </w:divBdr>
    </w:div>
    <w:div w:id="1398476680">
      <w:bodyDiv w:val="1"/>
      <w:marLeft w:val="0"/>
      <w:marRight w:val="0"/>
      <w:marTop w:val="0"/>
      <w:marBottom w:val="0"/>
      <w:divBdr>
        <w:top w:val="none" w:sz="0" w:space="0" w:color="auto"/>
        <w:left w:val="none" w:sz="0" w:space="0" w:color="auto"/>
        <w:bottom w:val="none" w:sz="0" w:space="0" w:color="auto"/>
        <w:right w:val="none" w:sz="0" w:space="0" w:color="auto"/>
      </w:divBdr>
    </w:div>
    <w:div w:id="1398505456">
      <w:bodyDiv w:val="1"/>
      <w:marLeft w:val="0"/>
      <w:marRight w:val="0"/>
      <w:marTop w:val="0"/>
      <w:marBottom w:val="0"/>
      <w:divBdr>
        <w:top w:val="none" w:sz="0" w:space="0" w:color="auto"/>
        <w:left w:val="none" w:sz="0" w:space="0" w:color="auto"/>
        <w:bottom w:val="none" w:sz="0" w:space="0" w:color="auto"/>
        <w:right w:val="none" w:sz="0" w:space="0" w:color="auto"/>
      </w:divBdr>
    </w:div>
    <w:div w:id="1398553735">
      <w:bodyDiv w:val="1"/>
      <w:marLeft w:val="0"/>
      <w:marRight w:val="0"/>
      <w:marTop w:val="0"/>
      <w:marBottom w:val="0"/>
      <w:divBdr>
        <w:top w:val="none" w:sz="0" w:space="0" w:color="auto"/>
        <w:left w:val="none" w:sz="0" w:space="0" w:color="auto"/>
        <w:bottom w:val="none" w:sz="0" w:space="0" w:color="auto"/>
        <w:right w:val="none" w:sz="0" w:space="0" w:color="auto"/>
      </w:divBdr>
    </w:div>
    <w:div w:id="1398625985">
      <w:bodyDiv w:val="1"/>
      <w:marLeft w:val="0"/>
      <w:marRight w:val="0"/>
      <w:marTop w:val="0"/>
      <w:marBottom w:val="0"/>
      <w:divBdr>
        <w:top w:val="none" w:sz="0" w:space="0" w:color="auto"/>
        <w:left w:val="none" w:sz="0" w:space="0" w:color="auto"/>
        <w:bottom w:val="none" w:sz="0" w:space="0" w:color="auto"/>
        <w:right w:val="none" w:sz="0" w:space="0" w:color="auto"/>
      </w:divBdr>
    </w:div>
    <w:div w:id="1398743819">
      <w:bodyDiv w:val="1"/>
      <w:marLeft w:val="0"/>
      <w:marRight w:val="0"/>
      <w:marTop w:val="0"/>
      <w:marBottom w:val="0"/>
      <w:divBdr>
        <w:top w:val="none" w:sz="0" w:space="0" w:color="auto"/>
        <w:left w:val="none" w:sz="0" w:space="0" w:color="auto"/>
        <w:bottom w:val="none" w:sz="0" w:space="0" w:color="auto"/>
        <w:right w:val="none" w:sz="0" w:space="0" w:color="auto"/>
      </w:divBdr>
    </w:div>
    <w:div w:id="1398867114">
      <w:bodyDiv w:val="1"/>
      <w:marLeft w:val="0"/>
      <w:marRight w:val="0"/>
      <w:marTop w:val="0"/>
      <w:marBottom w:val="0"/>
      <w:divBdr>
        <w:top w:val="none" w:sz="0" w:space="0" w:color="auto"/>
        <w:left w:val="none" w:sz="0" w:space="0" w:color="auto"/>
        <w:bottom w:val="none" w:sz="0" w:space="0" w:color="auto"/>
        <w:right w:val="none" w:sz="0" w:space="0" w:color="auto"/>
      </w:divBdr>
    </w:div>
    <w:div w:id="1398937202">
      <w:bodyDiv w:val="1"/>
      <w:marLeft w:val="0"/>
      <w:marRight w:val="0"/>
      <w:marTop w:val="0"/>
      <w:marBottom w:val="0"/>
      <w:divBdr>
        <w:top w:val="none" w:sz="0" w:space="0" w:color="auto"/>
        <w:left w:val="none" w:sz="0" w:space="0" w:color="auto"/>
        <w:bottom w:val="none" w:sz="0" w:space="0" w:color="auto"/>
        <w:right w:val="none" w:sz="0" w:space="0" w:color="auto"/>
      </w:divBdr>
    </w:div>
    <w:div w:id="1398938834">
      <w:bodyDiv w:val="1"/>
      <w:marLeft w:val="0"/>
      <w:marRight w:val="0"/>
      <w:marTop w:val="0"/>
      <w:marBottom w:val="0"/>
      <w:divBdr>
        <w:top w:val="none" w:sz="0" w:space="0" w:color="auto"/>
        <w:left w:val="none" w:sz="0" w:space="0" w:color="auto"/>
        <w:bottom w:val="none" w:sz="0" w:space="0" w:color="auto"/>
        <w:right w:val="none" w:sz="0" w:space="0" w:color="auto"/>
      </w:divBdr>
    </w:div>
    <w:div w:id="1399206016">
      <w:bodyDiv w:val="1"/>
      <w:marLeft w:val="0"/>
      <w:marRight w:val="0"/>
      <w:marTop w:val="0"/>
      <w:marBottom w:val="0"/>
      <w:divBdr>
        <w:top w:val="none" w:sz="0" w:space="0" w:color="auto"/>
        <w:left w:val="none" w:sz="0" w:space="0" w:color="auto"/>
        <w:bottom w:val="none" w:sz="0" w:space="0" w:color="auto"/>
        <w:right w:val="none" w:sz="0" w:space="0" w:color="auto"/>
      </w:divBdr>
    </w:div>
    <w:div w:id="1399552247">
      <w:bodyDiv w:val="1"/>
      <w:marLeft w:val="0"/>
      <w:marRight w:val="0"/>
      <w:marTop w:val="0"/>
      <w:marBottom w:val="0"/>
      <w:divBdr>
        <w:top w:val="none" w:sz="0" w:space="0" w:color="auto"/>
        <w:left w:val="none" w:sz="0" w:space="0" w:color="auto"/>
        <w:bottom w:val="none" w:sz="0" w:space="0" w:color="auto"/>
        <w:right w:val="none" w:sz="0" w:space="0" w:color="auto"/>
      </w:divBdr>
    </w:div>
    <w:div w:id="1399740282">
      <w:bodyDiv w:val="1"/>
      <w:marLeft w:val="0"/>
      <w:marRight w:val="0"/>
      <w:marTop w:val="0"/>
      <w:marBottom w:val="0"/>
      <w:divBdr>
        <w:top w:val="none" w:sz="0" w:space="0" w:color="auto"/>
        <w:left w:val="none" w:sz="0" w:space="0" w:color="auto"/>
        <w:bottom w:val="none" w:sz="0" w:space="0" w:color="auto"/>
        <w:right w:val="none" w:sz="0" w:space="0" w:color="auto"/>
      </w:divBdr>
    </w:div>
    <w:div w:id="1399785799">
      <w:bodyDiv w:val="1"/>
      <w:marLeft w:val="0"/>
      <w:marRight w:val="0"/>
      <w:marTop w:val="0"/>
      <w:marBottom w:val="0"/>
      <w:divBdr>
        <w:top w:val="none" w:sz="0" w:space="0" w:color="auto"/>
        <w:left w:val="none" w:sz="0" w:space="0" w:color="auto"/>
        <w:bottom w:val="none" w:sz="0" w:space="0" w:color="auto"/>
        <w:right w:val="none" w:sz="0" w:space="0" w:color="auto"/>
      </w:divBdr>
    </w:div>
    <w:div w:id="1399938218">
      <w:bodyDiv w:val="1"/>
      <w:marLeft w:val="0"/>
      <w:marRight w:val="0"/>
      <w:marTop w:val="0"/>
      <w:marBottom w:val="0"/>
      <w:divBdr>
        <w:top w:val="none" w:sz="0" w:space="0" w:color="auto"/>
        <w:left w:val="none" w:sz="0" w:space="0" w:color="auto"/>
        <w:bottom w:val="none" w:sz="0" w:space="0" w:color="auto"/>
        <w:right w:val="none" w:sz="0" w:space="0" w:color="auto"/>
      </w:divBdr>
    </w:div>
    <w:div w:id="1400250926">
      <w:bodyDiv w:val="1"/>
      <w:marLeft w:val="0"/>
      <w:marRight w:val="0"/>
      <w:marTop w:val="0"/>
      <w:marBottom w:val="0"/>
      <w:divBdr>
        <w:top w:val="none" w:sz="0" w:space="0" w:color="auto"/>
        <w:left w:val="none" w:sz="0" w:space="0" w:color="auto"/>
        <w:bottom w:val="none" w:sz="0" w:space="0" w:color="auto"/>
        <w:right w:val="none" w:sz="0" w:space="0" w:color="auto"/>
      </w:divBdr>
    </w:div>
    <w:div w:id="1400438897">
      <w:bodyDiv w:val="1"/>
      <w:marLeft w:val="0"/>
      <w:marRight w:val="0"/>
      <w:marTop w:val="0"/>
      <w:marBottom w:val="0"/>
      <w:divBdr>
        <w:top w:val="none" w:sz="0" w:space="0" w:color="auto"/>
        <w:left w:val="none" w:sz="0" w:space="0" w:color="auto"/>
        <w:bottom w:val="none" w:sz="0" w:space="0" w:color="auto"/>
        <w:right w:val="none" w:sz="0" w:space="0" w:color="auto"/>
      </w:divBdr>
    </w:div>
    <w:div w:id="1400518562">
      <w:bodyDiv w:val="1"/>
      <w:marLeft w:val="0"/>
      <w:marRight w:val="0"/>
      <w:marTop w:val="0"/>
      <w:marBottom w:val="0"/>
      <w:divBdr>
        <w:top w:val="none" w:sz="0" w:space="0" w:color="auto"/>
        <w:left w:val="none" w:sz="0" w:space="0" w:color="auto"/>
        <w:bottom w:val="none" w:sz="0" w:space="0" w:color="auto"/>
        <w:right w:val="none" w:sz="0" w:space="0" w:color="auto"/>
      </w:divBdr>
    </w:div>
    <w:div w:id="1400900310">
      <w:bodyDiv w:val="1"/>
      <w:marLeft w:val="0"/>
      <w:marRight w:val="0"/>
      <w:marTop w:val="0"/>
      <w:marBottom w:val="0"/>
      <w:divBdr>
        <w:top w:val="none" w:sz="0" w:space="0" w:color="auto"/>
        <w:left w:val="none" w:sz="0" w:space="0" w:color="auto"/>
        <w:bottom w:val="none" w:sz="0" w:space="0" w:color="auto"/>
        <w:right w:val="none" w:sz="0" w:space="0" w:color="auto"/>
      </w:divBdr>
    </w:div>
    <w:div w:id="1400901719">
      <w:bodyDiv w:val="1"/>
      <w:marLeft w:val="0"/>
      <w:marRight w:val="0"/>
      <w:marTop w:val="0"/>
      <w:marBottom w:val="0"/>
      <w:divBdr>
        <w:top w:val="none" w:sz="0" w:space="0" w:color="auto"/>
        <w:left w:val="none" w:sz="0" w:space="0" w:color="auto"/>
        <w:bottom w:val="none" w:sz="0" w:space="0" w:color="auto"/>
        <w:right w:val="none" w:sz="0" w:space="0" w:color="auto"/>
      </w:divBdr>
    </w:div>
    <w:div w:id="1401512871">
      <w:bodyDiv w:val="1"/>
      <w:marLeft w:val="0"/>
      <w:marRight w:val="0"/>
      <w:marTop w:val="0"/>
      <w:marBottom w:val="0"/>
      <w:divBdr>
        <w:top w:val="none" w:sz="0" w:space="0" w:color="auto"/>
        <w:left w:val="none" w:sz="0" w:space="0" w:color="auto"/>
        <w:bottom w:val="none" w:sz="0" w:space="0" w:color="auto"/>
        <w:right w:val="none" w:sz="0" w:space="0" w:color="auto"/>
      </w:divBdr>
    </w:div>
    <w:div w:id="1401558077">
      <w:bodyDiv w:val="1"/>
      <w:marLeft w:val="0"/>
      <w:marRight w:val="0"/>
      <w:marTop w:val="0"/>
      <w:marBottom w:val="0"/>
      <w:divBdr>
        <w:top w:val="none" w:sz="0" w:space="0" w:color="auto"/>
        <w:left w:val="none" w:sz="0" w:space="0" w:color="auto"/>
        <w:bottom w:val="none" w:sz="0" w:space="0" w:color="auto"/>
        <w:right w:val="none" w:sz="0" w:space="0" w:color="auto"/>
      </w:divBdr>
    </w:div>
    <w:div w:id="1401630971">
      <w:bodyDiv w:val="1"/>
      <w:marLeft w:val="0"/>
      <w:marRight w:val="0"/>
      <w:marTop w:val="0"/>
      <w:marBottom w:val="0"/>
      <w:divBdr>
        <w:top w:val="none" w:sz="0" w:space="0" w:color="auto"/>
        <w:left w:val="none" w:sz="0" w:space="0" w:color="auto"/>
        <w:bottom w:val="none" w:sz="0" w:space="0" w:color="auto"/>
        <w:right w:val="none" w:sz="0" w:space="0" w:color="auto"/>
      </w:divBdr>
    </w:div>
    <w:div w:id="1401828784">
      <w:bodyDiv w:val="1"/>
      <w:marLeft w:val="0"/>
      <w:marRight w:val="0"/>
      <w:marTop w:val="0"/>
      <w:marBottom w:val="0"/>
      <w:divBdr>
        <w:top w:val="none" w:sz="0" w:space="0" w:color="auto"/>
        <w:left w:val="none" w:sz="0" w:space="0" w:color="auto"/>
        <w:bottom w:val="none" w:sz="0" w:space="0" w:color="auto"/>
        <w:right w:val="none" w:sz="0" w:space="0" w:color="auto"/>
      </w:divBdr>
    </w:div>
    <w:div w:id="1401902773">
      <w:bodyDiv w:val="1"/>
      <w:marLeft w:val="0"/>
      <w:marRight w:val="0"/>
      <w:marTop w:val="0"/>
      <w:marBottom w:val="0"/>
      <w:divBdr>
        <w:top w:val="none" w:sz="0" w:space="0" w:color="auto"/>
        <w:left w:val="none" w:sz="0" w:space="0" w:color="auto"/>
        <w:bottom w:val="none" w:sz="0" w:space="0" w:color="auto"/>
        <w:right w:val="none" w:sz="0" w:space="0" w:color="auto"/>
      </w:divBdr>
    </w:div>
    <w:div w:id="1401951183">
      <w:bodyDiv w:val="1"/>
      <w:marLeft w:val="0"/>
      <w:marRight w:val="0"/>
      <w:marTop w:val="0"/>
      <w:marBottom w:val="0"/>
      <w:divBdr>
        <w:top w:val="none" w:sz="0" w:space="0" w:color="auto"/>
        <w:left w:val="none" w:sz="0" w:space="0" w:color="auto"/>
        <w:bottom w:val="none" w:sz="0" w:space="0" w:color="auto"/>
        <w:right w:val="none" w:sz="0" w:space="0" w:color="auto"/>
      </w:divBdr>
    </w:div>
    <w:div w:id="1402020018">
      <w:bodyDiv w:val="1"/>
      <w:marLeft w:val="0"/>
      <w:marRight w:val="0"/>
      <w:marTop w:val="0"/>
      <w:marBottom w:val="0"/>
      <w:divBdr>
        <w:top w:val="none" w:sz="0" w:space="0" w:color="auto"/>
        <w:left w:val="none" w:sz="0" w:space="0" w:color="auto"/>
        <w:bottom w:val="none" w:sz="0" w:space="0" w:color="auto"/>
        <w:right w:val="none" w:sz="0" w:space="0" w:color="auto"/>
      </w:divBdr>
    </w:div>
    <w:div w:id="1402170287">
      <w:bodyDiv w:val="1"/>
      <w:marLeft w:val="0"/>
      <w:marRight w:val="0"/>
      <w:marTop w:val="0"/>
      <w:marBottom w:val="0"/>
      <w:divBdr>
        <w:top w:val="none" w:sz="0" w:space="0" w:color="auto"/>
        <w:left w:val="none" w:sz="0" w:space="0" w:color="auto"/>
        <w:bottom w:val="none" w:sz="0" w:space="0" w:color="auto"/>
        <w:right w:val="none" w:sz="0" w:space="0" w:color="auto"/>
      </w:divBdr>
    </w:div>
    <w:div w:id="1402605943">
      <w:bodyDiv w:val="1"/>
      <w:marLeft w:val="0"/>
      <w:marRight w:val="0"/>
      <w:marTop w:val="0"/>
      <w:marBottom w:val="0"/>
      <w:divBdr>
        <w:top w:val="none" w:sz="0" w:space="0" w:color="auto"/>
        <w:left w:val="none" w:sz="0" w:space="0" w:color="auto"/>
        <w:bottom w:val="none" w:sz="0" w:space="0" w:color="auto"/>
        <w:right w:val="none" w:sz="0" w:space="0" w:color="auto"/>
      </w:divBdr>
    </w:div>
    <w:div w:id="1402868027">
      <w:bodyDiv w:val="1"/>
      <w:marLeft w:val="0"/>
      <w:marRight w:val="0"/>
      <w:marTop w:val="0"/>
      <w:marBottom w:val="0"/>
      <w:divBdr>
        <w:top w:val="none" w:sz="0" w:space="0" w:color="auto"/>
        <w:left w:val="none" w:sz="0" w:space="0" w:color="auto"/>
        <w:bottom w:val="none" w:sz="0" w:space="0" w:color="auto"/>
        <w:right w:val="none" w:sz="0" w:space="0" w:color="auto"/>
      </w:divBdr>
    </w:div>
    <w:div w:id="1403213247">
      <w:bodyDiv w:val="1"/>
      <w:marLeft w:val="0"/>
      <w:marRight w:val="0"/>
      <w:marTop w:val="0"/>
      <w:marBottom w:val="0"/>
      <w:divBdr>
        <w:top w:val="none" w:sz="0" w:space="0" w:color="auto"/>
        <w:left w:val="none" w:sz="0" w:space="0" w:color="auto"/>
        <w:bottom w:val="none" w:sz="0" w:space="0" w:color="auto"/>
        <w:right w:val="none" w:sz="0" w:space="0" w:color="auto"/>
      </w:divBdr>
    </w:div>
    <w:div w:id="1403722632">
      <w:bodyDiv w:val="1"/>
      <w:marLeft w:val="0"/>
      <w:marRight w:val="0"/>
      <w:marTop w:val="0"/>
      <w:marBottom w:val="0"/>
      <w:divBdr>
        <w:top w:val="none" w:sz="0" w:space="0" w:color="auto"/>
        <w:left w:val="none" w:sz="0" w:space="0" w:color="auto"/>
        <w:bottom w:val="none" w:sz="0" w:space="0" w:color="auto"/>
        <w:right w:val="none" w:sz="0" w:space="0" w:color="auto"/>
      </w:divBdr>
    </w:div>
    <w:div w:id="1403868118">
      <w:bodyDiv w:val="1"/>
      <w:marLeft w:val="0"/>
      <w:marRight w:val="0"/>
      <w:marTop w:val="0"/>
      <w:marBottom w:val="0"/>
      <w:divBdr>
        <w:top w:val="none" w:sz="0" w:space="0" w:color="auto"/>
        <w:left w:val="none" w:sz="0" w:space="0" w:color="auto"/>
        <w:bottom w:val="none" w:sz="0" w:space="0" w:color="auto"/>
        <w:right w:val="none" w:sz="0" w:space="0" w:color="auto"/>
      </w:divBdr>
    </w:div>
    <w:div w:id="1403870904">
      <w:bodyDiv w:val="1"/>
      <w:marLeft w:val="0"/>
      <w:marRight w:val="0"/>
      <w:marTop w:val="0"/>
      <w:marBottom w:val="0"/>
      <w:divBdr>
        <w:top w:val="none" w:sz="0" w:space="0" w:color="auto"/>
        <w:left w:val="none" w:sz="0" w:space="0" w:color="auto"/>
        <w:bottom w:val="none" w:sz="0" w:space="0" w:color="auto"/>
        <w:right w:val="none" w:sz="0" w:space="0" w:color="auto"/>
      </w:divBdr>
    </w:div>
    <w:div w:id="1403989585">
      <w:bodyDiv w:val="1"/>
      <w:marLeft w:val="0"/>
      <w:marRight w:val="0"/>
      <w:marTop w:val="0"/>
      <w:marBottom w:val="0"/>
      <w:divBdr>
        <w:top w:val="none" w:sz="0" w:space="0" w:color="auto"/>
        <w:left w:val="none" w:sz="0" w:space="0" w:color="auto"/>
        <w:bottom w:val="none" w:sz="0" w:space="0" w:color="auto"/>
        <w:right w:val="none" w:sz="0" w:space="0" w:color="auto"/>
      </w:divBdr>
    </w:div>
    <w:div w:id="1404336415">
      <w:bodyDiv w:val="1"/>
      <w:marLeft w:val="0"/>
      <w:marRight w:val="0"/>
      <w:marTop w:val="0"/>
      <w:marBottom w:val="0"/>
      <w:divBdr>
        <w:top w:val="none" w:sz="0" w:space="0" w:color="auto"/>
        <w:left w:val="none" w:sz="0" w:space="0" w:color="auto"/>
        <w:bottom w:val="none" w:sz="0" w:space="0" w:color="auto"/>
        <w:right w:val="none" w:sz="0" w:space="0" w:color="auto"/>
      </w:divBdr>
    </w:div>
    <w:div w:id="1404522056">
      <w:bodyDiv w:val="1"/>
      <w:marLeft w:val="0"/>
      <w:marRight w:val="0"/>
      <w:marTop w:val="0"/>
      <w:marBottom w:val="0"/>
      <w:divBdr>
        <w:top w:val="none" w:sz="0" w:space="0" w:color="auto"/>
        <w:left w:val="none" w:sz="0" w:space="0" w:color="auto"/>
        <w:bottom w:val="none" w:sz="0" w:space="0" w:color="auto"/>
        <w:right w:val="none" w:sz="0" w:space="0" w:color="auto"/>
      </w:divBdr>
    </w:div>
    <w:div w:id="1404644704">
      <w:bodyDiv w:val="1"/>
      <w:marLeft w:val="0"/>
      <w:marRight w:val="0"/>
      <w:marTop w:val="0"/>
      <w:marBottom w:val="0"/>
      <w:divBdr>
        <w:top w:val="none" w:sz="0" w:space="0" w:color="auto"/>
        <w:left w:val="none" w:sz="0" w:space="0" w:color="auto"/>
        <w:bottom w:val="none" w:sz="0" w:space="0" w:color="auto"/>
        <w:right w:val="none" w:sz="0" w:space="0" w:color="auto"/>
      </w:divBdr>
    </w:div>
    <w:div w:id="1404792353">
      <w:bodyDiv w:val="1"/>
      <w:marLeft w:val="0"/>
      <w:marRight w:val="0"/>
      <w:marTop w:val="0"/>
      <w:marBottom w:val="0"/>
      <w:divBdr>
        <w:top w:val="none" w:sz="0" w:space="0" w:color="auto"/>
        <w:left w:val="none" w:sz="0" w:space="0" w:color="auto"/>
        <w:bottom w:val="none" w:sz="0" w:space="0" w:color="auto"/>
        <w:right w:val="none" w:sz="0" w:space="0" w:color="auto"/>
      </w:divBdr>
    </w:div>
    <w:div w:id="1404834692">
      <w:bodyDiv w:val="1"/>
      <w:marLeft w:val="0"/>
      <w:marRight w:val="0"/>
      <w:marTop w:val="0"/>
      <w:marBottom w:val="0"/>
      <w:divBdr>
        <w:top w:val="none" w:sz="0" w:space="0" w:color="auto"/>
        <w:left w:val="none" w:sz="0" w:space="0" w:color="auto"/>
        <w:bottom w:val="none" w:sz="0" w:space="0" w:color="auto"/>
        <w:right w:val="none" w:sz="0" w:space="0" w:color="auto"/>
      </w:divBdr>
    </w:div>
    <w:div w:id="1405184839">
      <w:bodyDiv w:val="1"/>
      <w:marLeft w:val="0"/>
      <w:marRight w:val="0"/>
      <w:marTop w:val="0"/>
      <w:marBottom w:val="0"/>
      <w:divBdr>
        <w:top w:val="none" w:sz="0" w:space="0" w:color="auto"/>
        <w:left w:val="none" w:sz="0" w:space="0" w:color="auto"/>
        <w:bottom w:val="none" w:sz="0" w:space="0" w:color="auto"/>
        <w:right w:val="none" w:sz="0" w:space="0" w:color="auto"/>
      </w:divBdr>
    </w:div>
    <w:div w:id="1405300617">
      <w:bodyDiv w:val="1"/>
      <w:marLeft w:val="0"/>
      <w:marRight w:val="0"/>
      <w:marTop w:val="0"/>
      <w:marBottom w:val="0"/>
      <w:divBdr>
        <w:top w:val="none" w:sz="0" w:space="0" w:color="auto"/>
        <w:left w:val="none" w:sz="0" w:space="0" w:color="auto"/>
        <w:bottom w:val="none" w:sz="0" w:space="0" w:color="auto"/>
        <w:right w:val="none" w:sz="0" w:space="0" w:color="auto"/>
      </w:divBdr>
    </w:div>
    <w:div w:id="1405377411">
      <w:bodyDiv w:val="1"/>
      <w:marLeft w:val="0"/>
      <w:marRight w:val="0"/>
      <w:marTop w:val="0"/>
      <w:marBottom w:val="0"/>
      <w:divBdr>
        <w:top w:val="none" w:sz="0" w:space="0" w:color="auto"/>
        <w:left w:val="none" w:sz="0" w:space="0" w:color="auto"/>
        <w:bottom w:val="none" w:sz="0" w:space="0" w:color="auto"/>
        <w:right w:val="none" w:sz="0" w:space="0" w:color="auto"/>
      </w:divBdr>
    </w:div>
    <w:div w:id="1405445842">
      <w:bodyDiv w:val="1"/>
      <w:marLeft w:val="0"/>
      <w:marRight w:val="0"/>
      <w:marTop w:val="0"/>
      <w:marBottom w:val="0"/>
      <w:divBdr>
        <w:top w:val="none" w:sz="0" w:space="0" w:color="auto"/>
        <w:left w:val="none" w:sz="0" w:space="0" w:color="auto"/>
        <w:bottom w:val="none" w:sz="0" w:space="0" w:color="auto"/>
        <w:right w:val="none" w:sz="0" w:space="0" w:color="auto"/>
      </w:divBdr>
    </w:div>
    <w:div w:id="1405493628">
      <w:bodyDiv w:val="1"/>
      <w:marLeft w:val="0"/>
      <w:marRight w:val="0"/>
      <w:marTop w:val="0"/>
      <w:marBottom w:val="0"/>
      <w:divBdr>
        <w:top w:val="none" w:sz="0" w:space="0" w:color="auto"/>
        <w:left w:val="none" w:sz="0" w:space="0" w:color="auto"/>
        <w:bottom w:val="none" w:sz="0" w:space="0" w:color="auto"/>
        <w:right w:val="none" w:sz="0" w:space="0" w:color="auto"/>
      </w:divBdr>
    </w:div>
    <w:div w:id="1405640637">
      <w:bodyDiv w:val="1"/>
      <w:marLeft w:val="0"/>
      <w:marRight w:val="0"/>
      <w:marTop w:val="0"/>
      <w:marBottom w:val="0"/>
      <w:divBdr>
        <w:top w:val="none" w:sz="0" w:space="0" w:color="auto"/>
        <w:left w:val="none" w:sz="0" w:space="0" w:color="auto"/>
        <w:bottom w:val="none" w:sz="0" w:space="0" w:color="auto"/>
        <w:right w:val="none" w:sz="0" w:space="0" w:color="auto"/>
      </w:divBdr>
    </w:div>
    <w:div w:id="1405642082">
      <w:bodyDiv w:val="1"/>
      <w:marLeft w:val="0"/>
      <w:marRight w:val="0"/>
      <w:marTop w:val="0"/>
      <w:marBottom w:val="0"/>
      <w:divBdr>
        <w:top w:val="none" w:sz="0" w:space="0" w:color="auto"/>
        <w:left w:val="none" w:sz="0" w:space="0" w:color="auto"/>
        <w:bottom w:val="none" w:sz="0" w:space="0" w:color="auto"/>
        <w:right w:val="none" w:sz="0" w:space="0" w:color="auto"/>
      </w:divBdr>
    </w:div>
    <w:div w:id="1405647099">
      <w:bodyDiv w:val="1"/>
      <w:marLeft w:val="0"/>
      <w:marRight w:val="0"/>
      <w:marTop w:val="0"/>
      <w:marBottom w:val="0"/>
      <w:divBdr>
        <w:top w:val="none" w:sz="0" w:space="0" w:color="auto"/>
        <w:left w:val="none" w:sz="0" w:space="0" w:color="auto"/>
        <w:bottom w:val="none" w:sz="0" w:space="0" w:color="auto"/>
        <w:right w:val="none" w:sz="0" w:space="0" w:color="auto"/>
      </w:divBdr>
    </w:div>
    <w:div w:id="1405756950">
      <w:bodyDiv w:val="1"/>
      <w:marLeft w:val="0"/>
      <w:marRight w:val="0"/>
      <w:marTop w:val="0"/>
      <w:marBottom w:val="0"/>
      <w:divBdr>
        <w:top w:val="none" w:sz="0" w:space="0" w:color="auto"/>
        <w:left w:val="none" w:sz="0" w:space="0" w:color="auto"/>
        <w:bottom w:val="none" w:sz="0" w:space="0" w:color="auto"/>
        <w:right w:val="none" w:sz="0" w:space="0" w:color="auto"/>
      </w:divBdr>
    </w:div>
    <w:div w:id="1405907614">
      <w:bodyDiv w:val="1"/>
      <w:marLeft w:val="0"/>
      <w:marRight w:val="0"/>
      <w:marTop w:val="0"/>
      <w:marBottom w:val="0"/>
      <w:divBdr>
        <w:top w:val="none" w:sz="0" w:space="0" w:color="auto"/>
        <w:left w:val="none" w:sz="0" w:space="0" w:color="auto"/>
        <w:bottom w:val="none" w:sz="0" w:space="0" w:color="auto"/>
        <w:right w:val="none" w:sz="0" w:space="0" w:color="auto"/>
      </w:divBdr>
    </w:div>
    <w:div w:id="1405952726">
      <w:bodyDiv w:val="1"/>
      <w:marLeft w:val="0"/>
      <w:marRight w:val="0"/>
      <w:marTop w:val="0"/>
      <w:marBottom w:val="0"/>
      <w:divBdr>
        <w:top w:val="none" w:sz="0" w:space="0" w:color="auto"/>
        <w:left w:val="none" w:sz="0" w:space="0" w:color="auto"/>
        <w:bottom w:val="none" w:sz="0" w:space="0" w:color="auto"/>
        <w:right w:val="none" w:sz="0" w:space="0" w:color="auto"/>
      </w:divBdr>
    </w:div>
    <w:div w:id="1406338262">
      <w:bodyDiv w:val="1"/>
      <w:marLeft w:val="0"/>
      <w:marRight w:val="0"/>
      <w:marTop w:val="0"/>
      <w:marBottom w:val="0"/>
      <w:divBdr>
        <w:top w:val="none" w:sz="0" w:space="0" w:color="auto"/>
        <w:left w:val="none" w:sz="0" w:space="0" w:color="auto"/>
        <w:bottom w:val="none" w:sz="0" w:space="0" w:color="auto"/>
        <w:right w:val="none" w:sz="0" w:space="0" w:color="auto"/>
      </w:divBdr>
    </w:div>
    <w:div w:id="1406489537">
      <w:bodyDiv w:val="1"/>
      <w:marLeft w:val="0"/>
      <w:marRight w:val="0"/>
      <w:marTop w:val="0"/>
      <w:marBottom w:val="0"/>
      <w:divBdr>
        <w:top w:val="none" w:sz="0" w:space="0" w:color="auto"/>
        <w:left w:val="none" w:sz="0" w:space="0" w:color="auto"/>
        <w:bottom w:val="none" w:sz="0" w:space="0" w:color="auto"/>
        <w:right w:val="none" w:sz="0" w:space="0" w:color="auto"/>
      </w:divBdr>
    </w:div>
    <w:div w:id="1406681673">
      <w:bodyDiv w:val="1"/>
      <w:marLeft w:val="0"/>
      <w:marRight w:val="0"/>
      <w:marTop w:val="0"/>
      <w:marBottom w:val="0"/>
      <w:divBdr>
        <w:top w:val="none" w:sz="0" w:space="0" w:color="auto"/>
        <w:left w:val="none" w:sz="0" w:space="0" w:color="auto"/>
        <w:bottom w:val="none" w:sz="0" w:space="0" w:color="auto"/>
        <w:right w:val="none" w:sz="0" w:space="0" w:color="auto"/>
      </w:divBdr>
    </w:div>
    <w:div w:id="1406956448">
      <w:bodyDiv w:val="1"/>
      <w:marLeft w:val="0"/>
      <w:marRight w:val="0"/>
      <w:marTop w:val="0"/>
      <w:marBottom w:val="0"/>
      <w:divBdr>
        <w:top w:val="none" w:sz="0" w:space="0" w:color="auto"/>
        <w:left w:val="none" w:sz="0" w:space="0" w:color="auto"/>
        <w:bottom w:val="none" w:sz="0" w:space="0" w:color="auto"/>
        <w:right w:val="none" w:sz="0" w:space="0" w:color="auto"/>
      </w:divBdr>
    </w:div>
    <w:div w:id="1407263325">
      <w:bodyDiv w:val="1"/>
      <w:marLeft w:val="0"/>
      <w:marRight w:val="0"/>
      <w:marTop w:val="0"/>
      <w:marBottom w:val="0"/>
      <w:divBdr>
        <w:top w:val="none" w:sz="0" w:space="0" w:color="auto"/>
        <w:left w:val="none" w:sz="0" w:space="0" w:color="auto"/>
        <w:bottom w:val="none" w:sz="0" w:space="0" w:color="auto"/>
        <w:right w:val="none" w:sz="0" w:space="0" w:color="auto"/>
      </w:divBdr>
    </w:div>
    <w:div w:id="1407725721">
      <w:bodyDiv w:val="1"/>
      <w:marLeft w:val="0"/>
      <w:marRight w:val="0"/>
      <w:marTop w:val="0"/>
      <w:marBottom w:val="0"/>
      <w:divBdr>
        <w:top w:val="none" w:sz="0" w:space="0" w:color="auto"/>
        <w:left w:val="none" w:sz="0" w:space="0" w:color="auto"/>
        <w:bottom w:val="none" w:sz="0" w:space="0" w:color="auto"/>
        <w:right w:val="none" w:sz="0" w:space="0" w:color="auto"/>
      </w:divBdr>
    </w:div>
    <w:div w:id="1407876530">
      <w:bodyDiv w:val="1"/>
      <w:marLeft w:val="0"/>
      <w:marRight w:val="0"/>
      <w:marTop w:val="0"/>
      <w:marBottom w:val="0"/>
      <w:divBdr>
        <w:top w:val="none" w:sz="0" w:space="0" w:color="auto"/>
        <w:left w:val="none" w:sz="0" w:space="0" w:color="auto"/>
        <w:bottom w:val="none" w:sz="0" w:space="0" w:color="auto"/>
        <w:right w:val="none" w:sz="0" w:space="0" w:color="auto"/>
      </w:divBdr>
    </w:div>
    <w:div w:id="1407997699">
      <w:bodyDiv w:val="1"/>
      <w:marLeft w:val="0"/>
      <w:marRight w:val="0"/>
      <w:marTop w:val="0"/>
      <w:marBottom w:val="0"/>
      <w:divBdr>
        <w:top w:val="none" w:sz="0" w:space="0" w:color="auto"/>
        <w:left w:val="none" w:sz="0" w:space="0" w:color="auto"/>
        <w:bottom w:val="none" w:sz="0" w:space="0" w:color="auto"/>
        <w:right w:val="none" w:sz="0" w:space="0" w:color="auto"/>
      </w:divBdr>
    </w:div>
    <w:div w:id="1407997854">
      <w:bodyDiv w:val="1"/>
      <w:marLeft w:val="0"/>
      <w:marRight w:val="0"/>
      <w:marTop w:val="0"/>
      <w:marBottom w:val="0"/>
      <w:divBdr>
        <w:top w:val="none" w:sz="0" w:space="0" w:color="auto"/>
        <w:left w:val="none" w:sz="0" w:space="0" w:color="auto"/>
        <w:bottom w:val="none" w:sz="0" w:space="0" w:color="auto"/>
        <w:right w:val="none" w:sz="0" w:space="0" w:color="auto"/>
      </w:divBdr>
    </w:div>
    <w:div w:id="1408114317">
      <w:bodyDiv w:val="1"/>
      <w:marLeft w:val="0"/>
      <w:marRight w:val="0"/>
      <w:marTop w:val="0"/>
      <w:marBottom w:val="0"/>
      <w:divBdr>
        <w:top w:val="none" w:sz="0" w:space="0" w:color="auto"/>
        <w:left w:val="none" w:sz="0" w:space="0" w:color="auto"/>
        <w:bottom w:val="none" w:sz="0" w:space="0" w:color="auto"/>
        <w:right w:val="none" w:sz="0" w:space="0" w:color="auto"/>
      </w:divBdr>
    </w:div>
    <w:div w:id="1408308058">
      <w:bodyDiv w:val="1"/>
      <w:marLeft w:val="0"/>
      <w:marRight w:val="0"/>
      <w:marTop w:val="0"/>
      <w:marBottom w:val="0"/>
      <w:divBdr>
        <w:top w:val="none" w:sz="0" w:space="0" w:color="auto"/>
        <w:left w:val="none" w:sz="0" w:space="0" w:color="auto"/>
        <w:bottom w:val="none" w:sz="0" w:space="0" w:color="auto"/>
        <w:right w:val="none" w:sz="0" w:space="0" w:color="auto"/>
      </w:divBdr>
    </w:div>
    <w:div w:id="1408570400">
      <w:bodyDiv w:val="1"/>
      <w:marLeft w:val="0"/>
      <w:marRight w:val="0"/>
      <w:marTop w:val="0"/>
      <w:marBottom w:val="0"/>
      <w:divBdr>
        <w:top w:val="none" w:sz="0" w:space="0" w:color="auto"/>
        <w:left w:val="none" w:sz="0" w:space="0" w:color="auto"/>
        <w:bottom w:val="none" w:sz="0" w:space="0" w:color="auto"/>
        <w:right w:val="none" w:sz="0" w:space="0" w:color="auto"/>
      </w:divBdr>
    </w:div>
    <w:div w:id="1408989690">
      <w:bodyDiv w:val="1"/>
      <w:marLeft w:val="0"/>
      <w:marRight w:val="0"/>
      <w:marTop w:val="0"/>
      <w:marBottom w:val="0"/>
      <w:divBdr>
        <w:top w:val="none" w:sz="0" w:space="0" w:color="auto"/>
        <w:left w:val="none" w:sz="0" w:space="0" w:color="auto"/>
        <w:bottom w:val="none" w:sz="0" w:space="0" w:color="auto"/>
        <w:right w:val="none" w:sz="0" w:space="0" w:color="auto"/>
      </w:divBdr>
    </w:div>
    <w:div w:id="1409156342">
      <w:bodyDiv w:val="1"/>
      <w:marLeft w:val="0"/>
      <w:marRight w:val="0"/>
      <w:marTop w:val="0"/>
      <w:marBottom w:val="0"/>
      <w:divBdr>
        <w:top w:val="none" w:sz="0" w:space="0" w:color="auto"/>
        <w:left w:val="none" w:sz="0" w:space="0" w:color="auto"/>
        <w:bottom w:val="none" w:sz="0" w:space="0" w:color="auto"/>
        <w:right w:val="none" w:sz="0" w:space="0" w:color="auto"/>
      </w:divBdr>
    </w:div>
    <w:div w:id="1409811622">
      <w:bodyDiv w:val="1"/>
      <w:marLeft w:val="0"/>
      <w:marRight w:val="0"/>
      <w:marTop w:val="0"/>
      <w:marBottom w:val="0"/>
      <w:divBdr>
        <w:top w:val="none" w:sz="0" w:space="0" w:color="auto"/>
        <w:left w:val="none" w:sz="0" w:space="0" w:color="auto"/>
        <w:bottom w:val="none" w:sz="0" w:space="0" w:color="auto"/>
        <w:right w:val="none" w:sz="0" w:space="0" w:color="auto"/>
      </w:divBdr>
    </w:div>
    <w:div w:id="1409964991">
      <w:bodyDiv w:val="1"/>
      <w:marLeft w:val="0"/>
      <w:marRight w:val="0"/>
      <w:marTop w:val="0"/>
      <w:marBottom w:val="0"/>
      <w:divBdr>
        <w:top w:val="none" w:sz="0" w:space="0" w:color="auto"/>
        <w:left w:val="none" w:sz="0" w:space="0" w:color="auto"/>
        <w:bottom w:val="none" w:sz="0" w:space="0" w:color="auto"/>
        <w:right w:val="none" w:sz="0" w:space="0" w:color="auto"/>
      </w:divBdr>
    </w:div>
    <w:div w:id="1410039305">
      <w:bodyDiv w:val="1"/>
      <w:marLeft w:val="0"/>
      <w:marRight w:val="0"/>
      <w:marTop w:val="0"/>
      <w:marBottom w:val="0"/>
      <w:divBdr>
        <w:top w:val="none" w:sz="0" w:space="0" w:color="auto"/>
        <w:left w:val="none" w:sz="0" w:space="0" w:color="auto"/>
        <w:bottom w:val="none" w:sz="0" w:space="0" w:color="auto"/>
        <w:right w:val="none" w:sz="0" w:space="0" w:color="auto"/>
      </w:divBdr>
    </w:div>
    <w:div w:id="1410150736">
      <w:bodyDiv w:val="1"/>
      <w:marLeft w:val="0"/>
      <w:marRight w:val="0"/>
      <w:marTop w:val="0"/>
      <w:marBottom w:val="0"/>
      <w:divBdr>
        <w:top w:val="none" w:sz="0" w:space="0" w:color="auto"/>
        <w:left w:val="none" w:sz="0" w:space="0" w:color="auto"/>
        <w:bottom w:val="none" w:sz="0" w:space="0" w:color="auto"/>
        <w:right w:val="none" w:sz="0" w:space="0" w:color="auto"/>
      </w:divBdr>
    </w:div>
    <w:div w:id="1410152445">
      <w:bodyDiv w:val="1"/>
      <w:marLeft w:val="0"/>
      <w:marRight w:val="0"/>
      <w:marTop w:val="0"/>
      <w:marBottom w:val="0"/>
      <w:divBdr>
        <w:top w:val="none" w:sz="0" w:space="0" w:color="auto"/>
        <w:left w:val="none" w:sz="0" w:space="0" w:color="auto"/>
        <w:bottom w:val="none" w:sz="0" w:space="0" w:color="auto"/>
        <w:right w:val="none" w:sz="0" w:space="0" w:color="auto"/>
      </w:divBdr>
    </w:div>
    <w:div w:id="1410271616">
      <w:bodyDiv w:val="1"/>
      <w:marLeft w:val="0"/>
      <w:marRight w:val="0"/>
      <w:marTop w:val="0"/>
      <w:marBottom w:val="0"/>
      <w:divBdr>
        <w:top w:val="none" w:sz="0" w:space="0" w:color="auto"/>
        <w:left w:val="none" w:sz="0" w:space="0" w:color="auto"/>
        <w:bottom w:val="none" w:sz="0" w:space="0" w:color="auto"/>
        <w:right w:val="none" w:sz="0" w:space="0" w:color="auto"/>
      </w:divBdr>
    </w:div>
    <w:div w:id="1410348995">
      <w:bodyDiv w:val="1"/>
      <w:marLeft w:val="0"/>
      <w:marRight w:val="0"/>
      <w:marTop w:val="0"/>
      <w:marBottom w:val="0"/>
      <w:divBdr>
        <w:top w:val="none" w:sz="0" w:space="0" w:color="auto"/>
        <w:left w:val="none" w:sz="0" w:space="0" w:color="auto"/>
        <w:bottom w:val="none" w:sz="0" w:space="0" w:color="auto"/>
        <w:right w:val="none" w:sz="0" w:space="0" w:color="auto"/>
      </w:divBdr>
    </w:div>
    <w:div w:id="1410351477">
      <w:bodyDiv w:val="1"/>
      <w:marLeft w:val="0"/>
      <w:marRight w:val="0"/>
      <w:marTop w:val="0"/>
      <w:marBottom w:val="0"/>
      <w:divBdr>
        <w:top w:val="none" w:sz="0" w:space="0" w:color="auto"/>
        <w:left w:val="none" w:sz="0" w:space="0" w:color="auto"/>
        <w:bottom w:val="none" w:sz="0" w:space="0" w:color="auto"/>
        <w:right w:val="none" w:sz="0" w:space="0" w:color="auto"/>
      </w:divBdr>
    </w:div>
    <w:div w:id="1410421517">
      <w:bodyDiv w:val="1"/>
      <w:marLeft w:val="0"/>
      <w:marRight w:val="0"/>
      <w:marTop w:val="0"/>
      <w:marBottom w:val="0"/>
      <w:divBdr>
        <w:top w:val="none" w:sz="0" w:space="0" w:color="auto"/>
        <w:left w:val="none" w:sz="0" w:space="0" w:color="auto"/>
        <w:bottom w:val="none" w:sz="0" w:space="0" w:color="auto"/>
        <w:right w:val="none" w:sz="0" w:space="0" w:color="auto"/>
      </w:divBdr>
    </w:div>
    <w:div w:id="1410498490">
      <w:bodyDiv w:val="1"/>
      <w:marLeft w:val="0"/>
      <w:marRight w:val="0"/>
      <w:marTop w:val="0"/>
      <w:marBottom w:val="0"/>
      <w:divBdr>
        <w:top w:val="none" w:sz="0" w:space="0" w:color="auto"/>
        <w:left w:val="none" w:sz="0" w:space="0" w:color="auto"/>
        <w:bottom w:val="none" w:sz="0" w:space="0" w:color="auto"/>
        <w:right w:val="none" w:sz="0" w:space="0" w:color="auto"/>
      </w:divBdr>
    </w:div>
    <w:div w:id="1410811774">
      <w:bodyDiv w:val="1"/>
      <w:marLeft w:val="0"/>
      <w:marRight w:val="0"/>
      <w:marTop w:val="0"/>
      <w:marBottom w:val="0"/>
      <w:divBdr>
        <w:top w:val="none" w:sz="0" w:space="0" w:color="auto"/>
        <w:left w:val="none" w:sz="0" w:space="0" w:color="auto"/>
        <w:bottom w:val="none" w:sz="0" w:space="0" w:color="auto"/>
        <w:right w:val="none" w:sz="0" w:space="0" w:color="auto"/>
      </w:divBdr>
    </w:div>
    <w:div w:id="1411194279">
      <w:bodyDiv w:val="1"/>
      <w:marLeft w:val="0"/>
      <w:marRight w:val="0"/>
      <w:marTop w:val="0"/>
      <w:marBottom w:val="0"/>
      <w:divBdr>
        <w:top w:val="none" w:sz="0" w:space="0" w:color="auto"/>
        <w:left w:val="none" w:sz="0" w:space="0" w:color="auto"/>
        <w:bottom w:val="none" w:sz="0" w:space="0" w:color="auto"/>
        <w:right w:val="none" w:sz="0" w:space="0" w:color="auto"/>
      </w:divBdr>
    </w:div>
    <w:div w:id="1411386006">
      <w:bodyDiv w:val="1"/>
      <w:marLeft w:val="0"/>
      <w:marRight w:val="0"/>
      <w:marTop w:val="0"/>
      <w:marBottom w:val="0"/>
      <w:divBdr>
        <w:top w:val="none" w:sz="0" w:space="0" w:color="auto"/>
        <w:left w:val="none" w:sz="0" w:space="0" w:color="auto"/>
        <w:bottom w:val="none" w:sz="0" w:space="0" w:color="auto"/>
        <w:right w:val="none" w:sz="0" w:space="0" w:color="auto"/>
      </w:divBdr>
    </w:div>
    <w:div w:id="1411461554">
      <w:bodyDiv w:val="1"/>
      <w:marLeft w:val="0"/>
      <w:marRight w:val="0"/>
      <w:marTop w:val="0"/>
      <w:marBottom w:val="0"/>
      <w:divBdr>
        <w:top w:val="none" w:sz="0" w:space="0" w:color="auto"/>
        <w:left w:val="none" w:sz="0" w:space="0" w:color="auto"/>
        <w:bottom w:val="none" w:sz="0" w:space="0" w:color="auto"/>
        <w:right w:val="none" w:sz="0" w:space="0" w:color="auto"/>
      </w:divBdr>
    </w:div>
    <w:div w:id="1411662443">
      <w:bodyDiv w:val="1"/>
      <w:marLeft w:val="0"/>
      <w:marRight w:val="0"/>
      <w:marTop w:val="0"/>
      <w:marBottom w:val="0"/>
      <w:divBdr>
        <w:top w:val="none" w:sz="0" w:space="0" w:color="auto"/>
        <w:left w:val="none" w:sz="0" w:space="0" w:color="auto"/>
        <w:bottom w:val="none" w:sz="0" w:space="0" w:color="auto"/>
        <w:right w:val="none" w:sz="0" w:space="0" w:color="auto"/>
      </w:divBdr>
    </w:div>
    <w:div w:id="1411729403">
      <w:bodyDiv w:val="1"/>
      <w:marLeft w:val="0"/>
      <w:marRight w:val="0"/>
      <w:marTop w:val="0"/>
      <w:marBottom w:val="0"/>
      <w:divBdr>
        <w:top w:val="none" w:sz="0" w:space="0" w:color="auto"/>
        <w:left w:val="none" w:sz="0" w:space="0" w:color="auto"/>
        <w:bottom w:val="none" w:sz="0" w:space="0" w:color="auto"/>
        <w:right w:val="none" w:sz="0" w:space="0" w:color="auto"/>
      </w:divBdr>
    </w:div>
    <w:div w:id="1411854740">
      <w:bodyDiv w:val="1"/>
      <w:marLeft w:val="0"/>
      <w:marRight w:val="0"/>
      <w:marTop w:val="0"/>
      <w:marBottom w:val="0"/>
      <w:divBdr>
        <w:top w:val="none" w:sz="0" w:space="0" w:color="auto"/>
        <w:left w:val="none" w:sz="0" w:space="0" w:color="auto"/>
        <w:bottom w:val="none" w:sz="0" w:space="0" w:color="auto"/>
        <w:right w:val="none" w:sz="0" w:space="0" w:color="auto"/>
      </w:divBdr>
    </w:div>
    <w:div w:id="1412003566">
      <w:bodyDiv w:val="1"/>
      <w:marLeft w:val="0"/>
      <w:marRight w:val="0"/>
      <w:marTop w:val="0"/>
      <w:marBottom w:val="0"/>
      <w:divBdr>
        <w:top w:val="none" w:sz="0" w:space="0" w:color="auto"/>
        <w:left w:val="none" w:sz="0" w:space="0" w:color="auto"/>
        <w:bottom w:val="none" w:sz="0" w:space="0" w:color="auto"/>
        <w:right w:val="none" w:sz="0" w:space="0" w:color="auto"/>
      </w:divBdr>
    </w:div>
    <w:div w:id="1412043502">
      <w:bodyDiv w:val="1"/>
      <w:marLeft w:val="0"/>
      <w:marRight w:val="0"/>
      <w:marTop w:val="0"/>
      <w:marBottom w:val="0"/>
      <w:divBdr>
        <w:top w:val="none" w:sz="0" w:space="0" w:color="auto"/>
        <w:left w:val="none" w:sz="0" w:space="0" w:color="auto"/>
        <w:bottom w:val="none" w:sz="0" w:space="0" w:color="auto"/>
        <w:right w:val="none" w:sz="0" w:space="0" w:color="auto"/>
      </w:divBdr>
    </w:div>
    <w:div w:id="1412190593">
      <w:bodyDiv w:val="1"/>
      <w:marLeft w:val="0"/>
      <w:marRight w:val="0"/>
      <w:marTop w:val="0"/>
      <w:marBottom w:val="0"/>
      <w:divBdr>
        <w:top w:val="none" w:sz="0" w:space="0" w:color="auto"/>
        <w:left w:val="none" w:sz="0" w:space="0" w:color="auto"/>
        <w:bottom w:val="none" w:sz="0" w:space="0" w:color="auto"/>
        <w:right w:val="none" w:sz="0" w:space="0" w:color="auto"/>
      </w:divBdr>
    </w:div>
    <w:div w:id="1412192346">
      <w:bodyDiv w:val="1"/>
      <w:marLeft w:val="0"/>
      <w:marRight w:val="0"/>
      <w:marTop w:val="0"/>
      <w:marBottom w:val="0"/>
      <w:divBdr>
        <w:top w:val="none" w:sz="0" w:space="0" w:color="auto"/>
        <w:left w:val="none" w:sz="0" w:space="0" w:color="auto"/>
        <w:bottom w:val="none" w:sz="0" w:space="0" w:color="auto"/>
        <w:right w:val="none" w:sz="0" w:space="0" w:color="auto"/>
      </w:divBdr>
    </w:div>
    <w:div w:id="1412384048">
      <w:bodyDiv w:val="1"/>
      <w:marLeft w:val="0"/>
      <w:marRight w:val="0"/>
      <w:marTop w:val="0"/>
      <w:marBottom w:val="0"/>
      <w:divBdr>
        <w:top w:val="none" w:sz="0" w:space="0" w:color="auto"/>
        <w:left w:val="none" w:sz="0" w:space="0" w:color="auto"/>
        <w:bottom w:val="none" w:sz="0" w:space="0" w:color="auto"/>
        <w:right w:val="none" w:sz="0" w:space="0" w:color="auto"/>
      </w:divBdr>
    </w:div>
    <w:div w:id="1412579278">
      <w:bodyDiv w:val="1"/>
      <w:marLeft w:val="0"/>
      <w:marRight w:val="0"/>
      <w:marTop w:val="0"/>
      <w:marBottom w:val="0"/>
      <w:divBdr>
        <w:top w:val="none" w:sz="0" w:space="0" w:color="auto"/>
        <w:left w:val="none" w:sz="0" w:space="0" w:color="auto"/>
        <w:bottom w:val="none" w:sz="0" w:space="0" w:color="auto"/>
        <w:right w:val="none" w:sz="0" w:space="0" w:color="auto"/>
      </w:divBdr>
    </w:div>
    <w:div w:id="1412658341">
      <w:bodyDiv w:val="1"/>
      <w:marLeft w:val="0"/>
      <w:marRight w:val="0"/>
      <w:marTop w:val="0"/>
      <w:marBottom w:val="0"/>
      <w:divBdr>
        <w:top w:val="none" w:sz="0" w:space="0" w:color="auto"/>
        <w:left w:val="none" w:sz="0" w:space="0" w:color="auto"/>
        <w:bottom w:val="none" w:sz="0" w:space="0" w:color="auto"/>
        <w:right w:val="none" w:sz="0" w:space="0" w:color="auto"/>
      </w:divBdr>
    </w:div>
    <w:div w:id="1412894313">
      <w:bodyDiv w:val="1"/>
      <w:marLeft w:val="0"/>
      <w:marRight w:val="0"/>
      <w:marTop w:val="0"/>
      <w:marBottom w:val="0"/>
      <w:divBdr>
        <w:top w:val="none" w:sz="0" w:space="0" w:color="auto"/>
        <w:left w:val="none" w:sz="0" w:space="0" w:color="auto"/>
        <w:bottom w:val="none" w:sz="0" w:space="0" w:color="auto"/>
        <w:right w:val="none" w:sz="0" w:space="0" w:color="auto"/>
      </w:divBdr>
    </w:div>
    <w:div w:id="1413047615">
      <w:bodyDiv w:val="1"/>
      <w:marLeft w:val="0"/>
      <w:marRight w:val="0"/>
      <w:marTop w:val="0"/>
      <w:marBottom w:val="0"/>
      <w:divBdr>
        <w:top w:val="none" w:sz="0" w:space="0" w:color="auto"/>
        <w:left w:val="none" w:sz="0" w:space="0" w:color="auto"/>
        <w:bottom w:val="none" w:sz="0" w:space="0" w:color="auto"/>
        <w:right w:val="none" w:sz="0" w:space="0" w:color="auto"/>
      </w:divBdr>
    </w:div>
    <w:div w:id="1413432195">
      <w:bodyDiv w:val="1"/>
      <w:marLeft w:val="0"/>
      <w:marRight w:val="0"/>
      <w:marTop w:val="0"/>
      <w:marBottom w:val="0"/>
      <w:divBdr>
        <w:top w:val="none" w:sz="0" w:space="0" w:color="auto"/>
        <w:left w:val="none" w:sz="0" w:space="0" w:color="auto"/>
        <w:bottom w:val="none" w:sz="0" w:space="0" w:color="auto"/>
        <w:right w:val="none" w:sz="0" w:space="0" w:color="auto"/>
      </w:divBdr>
    </w:div>
    <w:div w:id="1413506258">
      <w:bodyDiv w:val="1"/>
      <w:marLeft w:val="0"/>
      <w:marRight w:val="0"/>
      <w:marTop w:val="0"/>
      <w:marBottom w:val="0"/>
      <w:divBdr>
        <w:top w:val="none" w:sz="0" w:space="0" w:color="auto"/>
        <w:left w:val="none" w:sz="0" w:space="0" w:color="auto"/>
        <w:bottom w:val="none" w:sz="0" w:space="0" w:color="auto"/>
        <w:right w:val="none" w:sz="0" w:space="0" w:color="auto"/>
      </w:divBdr>
    </w:div>
    <w:div w:id="1413701620">
      <w:bodyDiv w:val="1"/>
      <w:marLeft w:val="0"/>
      <w:marRight w:val="0"/>
      <w:marTop w:val="0"/>
      <w:marBottom w:val="0"/>
      <w:divBdr>
        <w:top w:val="none" w:sz="0" w:space="0" w:color="auto"/>
        <w:left w:val="none" w:sz="0" w:space="0" w:color="auto"/>
        <w:bottom w:val="none" w:sz="0" w:space="0" w:color="auto"/>
        <w:right w:val="none" w:sz="0" w:space="0" w:color="auto"/>
      </w:divBdr>
    </w:div>
    <w:div w:id="1413770544">
      <w:bodyDiv w:val="1"/>
      <w:marLeft w:val="0"/>
      <w:marRight w:val="0"/>
      <w:marTop w:val="0"/>
      <w:marBottom w:val="0"/>
      <w:divBdr>
        <w:top w:val="none" w:sz="0" w:space="0" w:color="auto"/>
        <w:left w:val="none" w:sz="0" w:space="0" w:color="auto"/>
        <w:bottom w:val="none" w:sz="0" w:space="0" w:color="auto"/>
        <w:right w:val="none" w:sz="0" w:space="0" w:color="auto"/>
      </w:divBdr>
    </w:div>
    <w:div w:id="1413818896">
      <w:bodyDiv w:val="1"/>
      <w:marLeft w:val="0"/>
      <w:marRight w:val="0"/>
      <w:marTop w:val="0"/>
      <w:marBottom w:val="0"/>
      <w:divBdr>
        <w:top w:val="none" w:sz="0" w:space="0" w:color="auto"/>
        <w:left w:val="none" w:sz="0" w:space="0" w:color="auto"/>
        <w:bottom w:val="none" w:sz="0" w:space="0" w:color="auto"/>
        <w:right w:val="none" w:sz="0" w:space="0" w:color="auto"/>
      </w:divBdr>
    </w:div>
    <w:div w:id="1413889031">
      <w:bodyDiv w:val="1"/>
      <w:marLeft w:val="0"/>
      <w:marRight w:val="0"/>
      <w:marTop w:val="0"/>
      <w:marBottom w:val="0"/>
      <w:divBdr>
        <w:top w:val="none" w:sz="0" w:space="0" w:color="auto"/>
        <w:left w:val="none" w:sz="0" w:space="0" w:color="auto"/>
        <w:bottom w:val="none" w:sz="0" w:space="0" w:color="auto"/>
        <w:right w:val="none" w:sz="0" w:space="0" w:color="auto"/>
      </w:divBdr>
    </w:div>
    <w:div w:id="1414087779">
      <w:bodyDiv w:val="1"/>
      <w:marLeft w:val="0"/>
      <w:marRight w:val="0"/>
      <w:marTop w:val="0"/>
      <w:marBottom w:val="0"/>
      <w:divBdr>
        <w:top w:val="none" w:sz="0" w:space="0" w:color="auto"/>
        <w:left w:val="none" w:sz="0" w:space="0" w:color="auto"/>
        <w:bottom w:val="none" w:sz="0" w:space="0" w:color="auto"/>
        <w:right w:val="none" w:sz="0" w:space="0" w:color="auto"/>
      </w:divBdr>
    </w:div>
    <w:div w:id="1414353641">
      <w:bodyDiv w:val="1"/>
      <w:marLeft w:val="0"/>
      <w:marRight w:val="0"/>
      <w:marTop w:val="0"/>
      <w:marBottom w:val="0"/>
      <w:divBdr>
        <w:top w:val="none" w:sz="0" w:space="0" w:color="auto"/>
        <w:left w:val="none" w:sz="0" w:space="0" w:color="auto"/>
        <w:bottom w:val="none" w:sz="0" w:space="0" w:color="auto"/>
        <w:right w:val="none" w:sz="0" w:space="0" w:color="auto"/>
      </w:divBdr>
    </w:div>
    <w:div w:id="1414468537">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14888077">
      <w:bodyDiv w:val="1"/>
      <w:marLeft w:val="0"/>
      <w:marRight w:val="0"/>
      <w:marTop w:val="0"/>
      <w:marBottom w:val="0"/>
      <w:divBdr>
        <w:top w:val="none" w:sz="0" w:space="0" w:color="auto"/>
        <w:left w:val="none" w:sz="0" w:space="0" w:color="auto"/>
        <w:bottom w:val="none" w:sz="0" w:space="0" w:color="auto"/>
        <w:right w:val="none" w:sz="0" w:space="0" w:color="auto"/>
      </w:divBdr>
    </w:div>
    <w:div w:id="1415056211">
      <w:bodyDiv w:val="1"/>
      <w:marLeft w:val="0"/>
      <w:marRight w:val="0"/>
      <w:marTop w:val="0"/>
      <w:marBottom w:val="0"/>
      <w:divBdr>
        <w:top w:val="none" w:sz="0" w:space="0" w:color="auto"/>
        <w:left w:val="none" w:sz="0" w:space="0" w:color="auto"/>
        <w:bottom w:val="none" w:sz="0" w:space="0" w:color="auto"/>
        <w:right w:val="none" w:sz="0" w:space="0" w:color="auto"/>
      </w:divBdr>
    </w:div>
    <w:div w:id="1415280219">
      <w:bodyDiv w:val="1"/>
      <w:marLeft w:val="0"/>
      <w:marRight w:val="0"/>
      <w:marTop w:val="0"/>
      <w:marBottom w:val="0"/>
      <w:divBdr>
        <w:top w:val="none" w:sz="0" w:space="0" w:color="auto"/>
        <w:left w:val="none" w:sz="0" w:space="0" w:color="auto"/>
        <w:bottom w:val="none" w:sz="0" w:space="0" w:color="auto"/>
        <w:right w:val="none" w:sz="0" w:space="0" w:color="auto"/>
      </w:divBdr>
    </w:div>
    <w:div w:id="1415473010">
      <w:bodyDiv w:val="1"/>
      <w:marLeft w:val="0"/>
      <w:marRight w:val="0"/>
      <w:marTop w:val="0"/>
      <w:marBottom w:val="0"/>
      <w:divBdr>
        <w:top w:val="none" w:sz="0" w:space="0" w:color="auto"/>
        <w:left w:val="none" w:sz="0" w:space="0" w:color="auto"/>
        <w:bottom w:val="none" w:sz="0" w:space="0" w:color="auto"/>
        <w:right w:val="none" w:sz="0" w:space="0" w:color="auto"/>
      </w:divBdr>
    </w:div>
    <w:div w:id="1415664685">
      <w:bodyDiv w:val="1"/>
      <w:marLeft w:val="0"/>
      <w:marRight w:val="0"/>
      <w:marTop w:val="0"/>
      <w:marBottom w:val="0"/>
      <w:divBdr>
        <w:top w:val="none" w:sz="0" w:space="0" w:color="auto"/>
        <w:left w:val="none" w:sz="0" w:space="0" w:color="auto"/>
        <w:bottom w:val="none" w:sz="0" w:space="0" w:color="auto"/>
        <w:right w:val="none" w:sz="0" w:space="0" w:color="auto"/>
      </w:divBdr>
    </w:div>
    <w:div w:id="1415666112">
      <w:bodyDiv w:val="1"/>
      <w:marLeft w:val="0"/>
      <w:marRight w:val="0"/>
      <w:marTop w:val="0"/>
      <w:marBottom w:val="0"/>
      <w:divBdr>
        <w:top w:val="none" w:sz="0" w:space="0" w:color="auto"/>
        <w:left w:val="none" w:sz="0" w:space="0" w:color="auto"/>
        <w:bottom w:val="none" w:sz="0" w:space="0" w:color="auto"/>
        <w:right w:val="none" w:sz="0" w:space="0" w:color="auto"/>
      </w:divBdr>
    </w:div>
    <w:div w:id="1415787084">
      <w:bodyDiv w:val="1"/>
      <w:marLeft w:val="0"/>
      <w:marRight w:val="0"/>
      <w:marTop w:val="0"/>
      <w:marBottom w:val="0"/>
      <w:divBdr>
        <w:top w:val="none" w:sz="0" w:space="0" w:color="auto"/>
        <w:left w:val="none" w:sz="0" w:space="0" w:color="auto"/>
        <w:bottom w:val="none" w:sz="0" w:space="0" w:color="auto"/>
        <w:right w:val="none" w:sz="0" w:space="0" w:color="auto"/>
      </w:divBdr>
    </w:div>
    <w:div w:id="1416173167">
      <w:bodyDiv w:val="1"/>
      <w:marLeft w:val="0"/>
      <w:marRight w:val="0"/>
      <w:marTop w:val="0"/>
      <w:marBottom w:val="0"/>
      <w:divBdr>
        <w:top w:val="none" w:sz="0" w:space="0" w:color="auto"/>
        <w:left w:val="none" w:sz="0" w:space="0" w:color="auto"/>
        <w:bottom w:val="none" w:sz="0" w:space="0" w:color="auto"/>
        <w:right w:val="none" w:sz="0" w:space="0" w:color="auto"/>
      </w:divBdr>
    </w:div>
    <w:div w:id="1416240822">
      <w:bodyDiv w:val="1"/>
      <w:marLeft w:val="0"/>
      <w:marRight w:val="0"/>
      <w:marTop w:val="0"/>
      <w:marBottom w:val="0"/>
      <w:divBdr>
        <w:top w:val="none" w:sz="0" w:space="0" w:color="auto"/>
        <w:left w:val="none" w:sz="0" w:space="0" w:color="auto"/>
        <w:bottom w:val="none" w:sz="0" w:space="0" w:color="auto"/>
        <w:right w:val="none" w:sz="0" w:space="0" w:color="auto"/>
      </w:divBdr>
    </w:div>
    <w:div w:id="1416366705">
      <w:bodyDiv w:val="1"/>
      <w:marLeft w:val="0"/>
      <w:marRight w:val="0"/>
      <w:marTop w:val="0"/>
      <w:marBottom w:val="0"/>
      <w:divBdr>
        <w:top w:val="none" w:sz="0" w:space="0" w:color="auto"/>
        <w:left w:val="none" w:sz="0" w:space="0" w:color="auto"/>
        <w:bottom w:val="none" w:sz="0" w:space="0" w:color="auto"/>
        <w:right w:val="none" w:sz="0" w:space="0" w:color="auto"/>
      </w:divBdr>
    </w:div>
    <w:div w:id="1416392314">
      <w:bodyDiv w:val="1"/>
      <w:marLeft w:val="0"/>
      <w:marRight w:val="0"/>
      <w:marTop w:val="0"/>
      <w:marBottom w:val="0"/>
      <w:divBdr>
        <w:top w:val="none" w:sz="0" w:space="0" w:color="auto"/>
        <w:left w:val="none" w:sz="0" w:space="0" w:color="auto"/>
        <w:bottom w:val="none" w:sz="0" w:space="0" w:color="auto"/>
        <w:right w:val="none" w:sz="0" w:space="0" w:color="auto"/>
      </w:divBdr>
    </w:div>
    <w:div w:id="1416440505">
      <w:bodyDiv w:val="1"/>
      <w:marLeft w:val="0"/>
      <w:marRight w:val="0"/>
      <w:marTop w:val="0"/>
      <w:marBottom w:val="0"/>
      <w:divBdr>
        <w:top w:val="none" w:sz="0" w:space="0" w:color="auto"/>
        <w:left w:val="none" w:sz="0" w:space="0" w:color="auto"/>
        <w:bottom w:val="none" w:sz="0" w:space="0" w:color="auto"/>
        <w:right w:val="none" w:sz="0" w:space="0" w:color="auto"/>
      </w:divBdr>
    </w:div>
    <w:div w:id="1416783106">
      <w:bodyDiv w:val="1"/>
      <w:marLeft w:val="0"/>
      <w:marRight w:val="0"/>
      <w:marTop w:val="0"/>
      <w:marBottom w:val="0"/>
      <w:divBdr>
        <w:top w:val="none" w:sz="0" w:space="0" w:color="auto"/>
        <w:left w:val="none" w:sz="0" w:space="0" w:color="auto"/>
        <w:bottom w:val="none" w:sz="0" w:space="0" w:color="auto"/>
        <w:right w:val="none" w:sz="0" w:space="0" w:color="auto"/>
      </w:divBdr>
    </w:div>
    <w:div w:id="1416978831">
      <w:bodyDiv w:val="1"/>
      <w:marLeft w:val="0"/>
      <w:marRight w:val="0"/>
      <w:marTop w:val="0"/>
      <w:marBottom w:val="0"/>
      <w:divBdr>
        <w:top w:val="none" w:sz="0" w:space="0" w:color="auto"/>
        <w:left w:val="none" w:sz="0" w:space="0" w:color="auto"/>
        <w:bottom w:val="none" w:sz="0" w:space="0" w:color="auto"/>
        <w:right w:val="none" w:sz="0" w:space="0" w:color="auto"/>
      </w:divBdr>
    </w:div>
    <w:div w:id="1417357319">
      <w:bodyDiv w:val="1"/>
      <w:marLeft w:val="0"/>
      <w:marRight w:val="0"/>
      <w:marTop w:val="0"/>
      <w:marBottom w:val="0"/>
      <w:divBdr>
        <w:top w:val="none" w:sz="0" w:space="0" w:color="auto"/>
        <w:left w:val="none" w:sz="0" w:space="0" w:color="auto"/>
        <w:bottom w:val="none" w:sz="0" w:space="0" w:color="auto"/>
        <w:right w:val="none" w:sz="0" w:space="0" w:color="auto"/>
      </w:divBdr>
    </w:div>
    <w:div w:id="1417551901">
      <w:bodyDiv w:val="1"/>
      <w:marLeft w:val="0"/>
      <w:marRight w:val="0"/>
      <w:marTop w:val="0"/>
      <w:marBottom w:val="0"/>
      <w:divBdr>
        <w:top w:val="none" w:sz="0" w:space="0" w:color="auto"/>
        <w:left w:val="none" w:sz="0" w:space="0" w:color="auto"/>
        <w:bottom w:val="none" w:sz="0" w:space="0" w:color="auto"/>
        <w:right w:val="none" w:sz="0" w:space="0" w:color="auto"/>
      </w:divBdr>
    </w:div>
    <w:div w:id="1417745106">
      <w:bodyDiv w:val="1"/>
      <w:marLeft w:val="0"/>
      <w:marRight w:val="0"/>
      <w:marTop w:val="0"/>
      <w:marBottom w:val="0"/>
      <w:divBdr>
        <w:top w:val="none" w:sz="0" w:space="0" w:color="auto"/>
        <w:left w:val="none" w:sz="0" w:space="0" w:color="auto"/>
        <w:bottom w:val="none" w:sz="0" w:space="0" w:color="auto"/>
        <w:right w:val="none" w:sz="0" w:space="0" w:color="auto"/>
      </w:divBdr>
    </w:div>
    <w:div w:id="1417826529">
      <w:bodyDiv w:val="1"/>
      <w:marLeft w:val="0"/>
      <w:marRight w:val="0"/>
      <w:marTop w:val="0"/>
      <w:marBottom w:val="0"/>
      <w:divBdr>
        <w:top w:val="none" w:sz="0" w:space="0" w:color="auto"/>
        <w:left w:val="none" w:sz="0" w:space="0" w:color="auto"/>
        <w:bottom w:val="none" w:sz="0" w:space="0" w:color="auto"/>
        <w:right w:val="none" w:sz="0" w:space="0" w:color="auto"/>
      </w:divBdr>
    </w:div>
    <w:div w:id="1418401724">
      <w:bodyDiv w:val="1"/>
      <w:marLeft w:val="0"/>
      <w:marRight w:val="0"/>
      <w:marTop w:val="0"/>
      <w:marBottom w:val="0"/>
      <w:divBdr>
        <w:top w:val="none" w:sz="0" w:space="0" w:color="auto"/>
        <w:left w:val="none" w:sz="0" w:space="0" w:color="auto"/>
        <w:bottom w:val="none" w:sz="0" w:space="0" w:color="auto"/>
        <w:right w:val="none" w:sz="0" w:space="0" w:color="auto"/>
      </w:divBdr>
    </w:div>
    <w:div w:id="1418593073">
      <w:bodyDiv w:val="1"/>
      <w:marLeft w:val="0"/>
      <w:marRight w:val="0"/>
      <w:marTop w:val="0"/>
      <w:marBottom w:val="0"/>
      <w:divBdr>
        <w:top w:val="none" w:sz="0" w:space="0" w:color="auto"/>
        <w:left w:val="none" w:sz="0" w:space="0" w:color="auto"/>
        <w:bottom w:val="none" w:sz="0" w:space="0" w:color="auto"/>
        <w:right w:val="none" w:sz="0" w:space="0" w:color="auto"/>
      </w:divBdr>
    </w:div>
    <w:div w:id="1418600237">
      <w:bodyDiv w:val="1"/>
      <w:marLeft w:val="0"/>
      <w:marRight w:val="0"/>
      <w:marTop w:val="0"/>
      <w:marBottom w:val="0"/>
      <w:divBdr>
        <w:top w:val="none" w:sz="0" w:space="0" w:color="auto"/>
        <w:left w:val="none" w:sz="0" w:space="0" w:color="auto"/>
        <w:bottom w:val="none" w:sz="0" w:space="0" w:color="auto"/>
        <w:right w:val="none" w:sz="0" w:space="0" w:color="auto"/>
      </w:divBdr>
    </w:div>
    <w:div w:id="1418791506">
      <w:bodyDiv w:val="1"/>
      <w:marLeft w:val="0"/>
      <w:marRight w:val="0"/>
      <w:marTop w:val="0"/>
      <w:marBottom w:val="0"/>
      <w:divBdr>
        <w:top w:val="none" w:sz="0" w:space="0" w:color="auto"/>
        <w:left w:val="none" w:sz="0" w:space="0" w:color="auto"/>
        <w:bottom w:val="none" w:sz="0" w:space="0" w:color="auto"/>
        <w:right w:val="none" w:sz="0" w:space="0" w:color="auto"/>
      </w:divBdr>
    </w:div>
    <w:div w:id="1418794364">
      <w:bodyDiv w:val="1"/>
      <w:marLeft w:val="0"/>
      <w:marRight w:val="0"/>
      <w:marTop w:val="0"/>
      <w:marBottom w:val="0"/>
      <w:divBdr>
        <w:top w:val="none" w:sz="0" w:space="0" w:color="auto"/>
        <w:left w:val="none" w:sz="0" w:space="0" w:color="auto"/>
        <w:bottom w:val="none" w:sz="0" w:space="0" w:color="auto"/>
        <w:right w:val="none" w:sz="0" w:space="0" w:color="auto"/>
      </w:divBdr>
    </w:div>
    <w:div w:id="1418865932">
      <w:bodyDiv w:val="1"/>
      <w:marLeft w:val="0"/>
      <w:marRight w:val="0"/>
      <w:marTop w:val="0"/>
      <w:marBottom w:val="0"/>
      <w:divBdr>
        <w:top w:val="none" w:sz="0" w:space="0" w:color="auto"/>
        <w:left w:val="none" w:sz="0" w:space="0" w:color="auto"/>
        <w:bottom w:val="none" w:sz="0" w:space="0" w:color="auto"/>
        <w:right w:val="none" w:sz="0" w:space="0" w:color="auto"/>
      </w:divBdr>
    </w:div>
    <w:div w:id="1419012868">
      <w:bodyDiv w:val="1"/>
      <w:marLeft w:val="0"/>
      <w:marRight w:val="0"/>
      <w:marTop w:val="0"/>
      <w:marBottom w:val="0"/>
      <w:divBdr>
        <w:top w:val="none" w:sz="0" w:space="0" w:color="auto"/>
        <w:left w:val="none" w:sz="0" w:space="0" w:color="auto"/>
        <w:bottom w:val="none" w:sz="0" w:space="0" w:color="auto"/>
        <w:right w:val="none" w:sz="0" w:space="0" w:color="auto"/>
      </w:divBdr>
    </w:div>
    <w:div w:id="1419015357">
      <w:bodyDiv w:val="1"/>
      <w:marLeft w:val="0"/>
      <w:marRight w:val="0"/>
      <w:marTop w:val="0"/>
      <w:marBottom w:val="0"/>
      <w:divBdr>
        <w:top w:val="none" w:sz="0" w:space="0" w:color="auto"/>
        <w:left w:val="none" w:sz="0" w:space="0" w:color="auto"/>
        <w:bottom w:val="none" w:sz="0" w:space="0" w:color="auto"/>
        <w:right w:val="none" w:sz="0" w:space="0" w:color="auto"/>
      </w:divBdr>
    </w:div>
    <w:div w:id="1419062227">
      <w:bodyDiv w:val="1"/>
      <w:marLeft w:val="0"/>
      <w:marRight w:val="0"/>
      <w:marTop w:val="0"/>
      <w:marBottom w:val="0"/>
      <w:divBdr>
        <w:top w:val="none" w:sz="0" w:space="0" w:color="auto"/>
        <w:left w:val="none" w:sz="0" w:space="0" w:color="auto"/>
        <w:bottom w:val="none" w:sz="0" w:space="0" w:color="auto"/>
        <w:right w:val="none" w:sz="0" w:space="0" w:color="auto"/>
      </w:divBdr>
    </w:div>
    <w:div w:id="1419063349">
      <w:bodyDiv w:val="1"/>
      <w:marLeft w:val="0"/>
      <w:marRight w:val="0"/>
      <w:marTop w:val="0"/>
      <w:marBottom w:val="0"/>
      <w:divBdr>
        <w:top w:val="none" w:sz="0" w:space="0" w:color="auto"/>
        <w:left w:val="none" w:sz="0" w:space="0" w:color="auto"/>
        <w:bottom w:val="none" w:sz="0" w:space="0" w:color="auto"/>
        <w:right w:val="none" w:sz="0" w:space="0" w:color="auto"/>
      </w:divBdr>
    </w:div>
    <w:div w:id="1419206068">
      <w:bodyDiv w:val="1"/>
      <w:marLeft w:val="0"/>
      <w:marRight w:val="0"/>
      <w:marTop w:val="0"/>
      <w:marBottom w:val="0"/>
      <w:divBdr>
        <w:top w:val="none" w:sz="0" w:space="0" w:color="auto"/>
        <w:left w:val="none" w:sz="0" w:space="0" w:color="auto"/>
        <w:bottom w:val="none" w:sz="0" w:space="0" w:color="auto"/>
        <w:right w:val="none" w:sz="0" w:space="0" w:color="auto"/>
      </w:divBdr>
    </w:div>
    <w:div w:id="1419211698">
      <w:bodyDiv w:val="1"/>
      <w:marLeft w:val="0"/>
      <w:marRight w:val="0"/>
      <w:marTop w:val="0"/>
      <w:marBottom w:val="0"/>
      <w:divBdr>
        <w:top w:val="none" w:sz="0" w:space="0" w:color="auto"/>
        <w:left w:val="none" w:sz="0" w:space="0" w:color="auto"/>
        <w:bottom w:val="none" w:sz="0" w:space="0" w:color="auto"/>
        <w:right w:val="none" w:sz="0" w:space="0" w:color="auto"/>
      </w:divBdr>
    </w:div>
    <w:div w:id="1419449841">
      <w:bodyDiv w:val="1"/>
      <w:marLeft w:val="0"/>
      <w:marRight w:val="0"/>
      <w:marTop w:val="0"/>
      <w:marBottom w:val="0"/>
      <w:divBdr>
        <w:top w:val="none" w:sz="0" w:space="0" w:color="auto"/>
        <w:left w:val="none" w:sz="0" w:space="0" w:color="auto"/>
        <w:bottom w:val="none" w:sz="0" w:space="0" w:color="auto"/>
        <w:right w:val="none" w:sz="0" w:space="0" w:color="auto"/>
      </w:divBdr>
    </w:div>
    <w:div w:id="1419595135">
      <w:bodyDiv w:val="1"/>
      <w:marLeft w:val="0"/>
      <w:marRight w:val="0"/>
      <w:marTop w:val="0"/>
      <w:marBottom w:val="0"/>
      <w:divBdr>
        <w:top w:val="none" w:sz="0" w:space="0" w:color="auto"/>
        <w:left w:val="none" w:sz="0" w:space="0" w:color="auto"/>
        <w:bottom w:val="none" w:sz="0" w:space="0" w:color="auto"/>
        <w:right w:val="none" w:sz="0" w:space="0" w:color="auto"/>
      </w:divBdr>
    </w:div>
    <w:div w:id="1419672312">
      <w:bodyDiv w:val="1"/>
      <w:marLeft w:val="0"/>
      <w:marRight w:val="0"/>
      <w:marTop w:val="0"/>
      <w:marBottom w:val="0"/>
      <w:divBdr>
        <w:top w:val="none" w:sz="0" w:space="0" w:color="auto"/>
        <w:left w:val="none" w:sz="0" w:space="0" w:color="auto"/>
        <w:bottom w:val="none" w:sz="0" w:space="0" w:color="auto"/>
        <w:right w:val="none" w:sz="0" w:space="0" w:color="auto"/>
      </w:divBdr>
    </w:div>
    <w:div w:id="1419906552">
      <w:bodyDiv w:val="1"/>
      <w:marLeft w:val="0"/>
      <w:marRight w:val="0"/>
      <w:marTop w:val="0"/>
      <w:marBottom w:val="0"/>
      <w:divBdr>
        <w:top w:val="none" w:sz="0" w:space="0" w:color="auto"/>
        <w:left w:val="none" w:sz="0" w:space="0" w:color="auto"/>
        <w:bottom w:val="none" w:sz="0" w:space="0" w:color="auto"/>
        <w:right w:val="none" w:sz="0" w:space="0" w:color="auto"/>
      </w:divBdr>
    </w:div>
    <w:div w:id="1420560640">
      <w:bodyDiv w:val="1"/>
      <w:marLeft w:val="0"/>
      <w:marRight w:val="0"/>
      <w:marTop w:val="0"/>
      <w:marBottom w:val="0"/>
      <w:divBdr>
        <w:top w:val="none" w:sz="0" w:space="0" w:color="auto"/>
        <w:left w:val="none" w:sz="0" w:space="0" w:color="auto"/>
        <w:bottom w:val="none" w:sz="0" w:space="0" w:color="auto"/>
        <w:right w:val="none" w:sz="0" w:space="0" w:color="auto"/>
      </w:divBdr>
    </w:div>
    <w:div w:id="1420563879">
      <w:bodyDiv w:val="1"/>
      <w:marLeft w:val="0"/>
      <w:marRight w:val="0"/>
      <w:marTop w:val="0"/>
      <w:marBottom w:val="0"/>
      <w:divBdr>
        <w:top w:val="none" w:sz="0" w:space="0" w:color="auto"/>
        <w:left w:val="none" w:sz="0" w:space="0" w:color="auto"/>
        <w:bottom w:val="none" w:sz="0" w:space="0" w:color="auto"/>
        <w:right w:val="none" w:sz="0" w:space="0" w:color="auto"/>
      </w:divBdr>
    </w:div>
    <w:div w:id="1420716099">
      <w:bodyDiv w:val="1"/>
      <w:marLeft w:val="0"/>
      <w:marRight w:val="0"/>
      <w:marTop w:val="0"/>
      <w:marBottom w:val="0"/>
      <w:divBdr>
        <w:top w:val="none" w:sz="0" w:space="0" w:color="auto"/>
        <w:left w:val="none" w:sz="0" w:space="0" w:color="auto"/>
        <w:bottom w:val="none" w:sz="0" w:space="0" w:color="auto"/>
        <w:right w:val="none" w:sz="0" w:space="0" w:color="auto"/>
      </w:divBdr>
    </w:div>
    <w:div w:id="1420786223">
      <w:bodyDiv w:val="1"/>
      <w:marLeft w:val="0"/>
      <w:marRight w:val="0"/>
      <w:marTop w:val="0"/>
      <w:marBottom w:val="0"/>
      <w:divBdr>
        <w:top w:val="none" w:sz="0" w:space="0" w:color="auto"/>
        <w:left w:val="none" w:sz="0" w:space="0" w:color="auto"/>
        <w:bottom w:val="none" w:sz="0" w:space="0" w:color="auto"/>
        <w:right w:val="none" w:sz="0" w:space="0" w:color="auto"/>
      </w:divBdr>
    </w:div>
    <w:div w:id="1420834155">
      <w:bodyDiv w:val="1"/>
      <w:marLeft w:val="0"/>
      <w:marRight w:val="0"/>
      <w:marTop w:val="0"/>
      <w:marBottom w:val="0"/>
      <w:divBdr>
        <w:top w:val="none" w:sz="0" w:space="0" w:color="auto"/>
        <w:left w:val="none" w:sz="0" w:space="0" w:color="auto"/>
        <w:bottom w:val="none" w:sz="0" w:space="0" w:color="auto"/>
        <w:right w:val="none" w:sz="0" w:space="0" w:color="auto"/>
      </w:divBdr>
    </w:div>
    <w:div w:id="1421022515">
      <w:bodyDiv w:val="1"/>
      <w:marLeft w:val="0"/>
      <w:marRight w:val="0"/>
      <w:marTop w:val="0"/>
      <w:marBottom w:val="0"/>
      <w:divBdr>
        <w:top w:val="none" w:sz="0" w:space="0" w:color="auto"/>
        <w:left w:val="none" w:sz="0" w:space="0" w:color="auto"/>
        <w:bottom w:val="none" w:sz="0" w:space="0" w:color="auto"/>
        <w:right w:val="none" w:sz="0" w:space="0" w:color="auto"/>
      </w:divBdr>
    </w:div>
    <w:div w:id="1421027785">
      <w:bodyDiv w:val="1"/>
      <w:marLeft w:val="0"/>
      <w:marRight w:val="0"/>
      <w:marTop w:val="0"/>
      <w:marBottom w:val="0"/>
      <w:divBdr>
        <w:top w:val="none" w:sz="0" w:space="0" w:color="auto"/>
        <w:left w:val="none" w:sz="0" w:space="0" w:color="auto"/>
        <w:bottom w:val="none" w:sz="0" w:space="0" w:color="auto"/>
        <w:right w:val="none" w:sz="0" w:space="0" w:color="auto"/>
      </w:divBdr>
    </w:div>
    <w:div w:id="1421095917">
      <w:bodyDiv w:val="1"/>
      <w:marLeft w:val="0"/>
      <w:marRight w:val="0"/>
      <w:marTop w:val="0"/>
      <w:marBottom w:val="0"/>
      <w:divBdr>
        <w:top w:val="none" w:sz="0" w:space="0" w:color="auto"/>
        <w:left w:val="none" w:sz="0" w:space="0" w:color="auto"/>
        <w:bottom w:val="none" w:sz="0" w:space="0" w:color="auto"/>
        <w:right w:val="none" w:sz="0" w:space="0" w:color="auto"/>
      </w:divBdr>
    </w:div>
    <w:div w:id="1421102006">
      <w:bodyDiv w:val="1"/>
      <w:marLeft w:val="0"/>
      <w:marRight w:val="0"/>
      <w:marTop w:val="0"/>
      <w:marBottom w:val="0"/>
      <w:divBdr>
        <w:top w:val="none" w:sz="0" w:space="0" w:color="auto"/>
        <w:left w:val="none" w:sz="0" w:space="0" w:color="auto"/>
        <w:bottom w:val="none" w:sz="0" w:space="0" w:color="auto"/>
        <w:right w:val="none" w:sz="0" w:space="0" w:color="auto"/>
      </w:divBdr>
    </w:div>
    <w:div w:id="1421179277">
      <w:bodyDiv w:val="1"/>
      <w:marLeft w:val="0"/>
      <w:marRight w:val="0"/>
      <w:marTop w:val="0"/>
      <w:marBottom w:val="0"/>
      <w:divBdr>
        <w:top w:val="none" w:sz="0" w:space="0" w:color="auto"/>
        <w:left w:val="none" w:sz="0" w:space="0" w:color="auto"/>
        <w:bottom w:val="none" w:sz="0" w:space="0" w:color="auto"/>
        <w:right w:val="none" w:sz="0" w:space="0" w:color="auto"/>
      </w:divBdr>
    </w:div>
    <w:div w:id="1421415883">
      <w:bodyDiv w:val="1"/>
      <w:marLeft w:val="0"/>
      <w:marRight w:val="0"/>
      <w:marTop w:val="0"/>
      <w:marBottom w:val="0"/>
      <w:divBdr>
        <w:top w:val="none" w:sz="0" w:space="0" w:color="auto"/>
        <w:left w:val="none" w:sz="0" w:space="0" w:color="auto"/>
        <w:bottom w:val="none" w:sz="0" w:space="0" w:color="auto"/>
        <w:right w:val="none" w:sz="0" w:space="0" w:color="auto"/>
      </w:divBdr>
    </w:div>
    <w:div w:id="1421606951">
      <w:bodyDiv w:val="1"/>
      <w:marLeft w:val="0"/>
      <w:marRight w:val="0"/>
      <w:marTop w:val="0"/>
      <w:marBottom w:val="0"/>
      <w:divBdr>
        <w:top w:val="none" w:sz="0" w:space="0" w:color="auto"/>
        <w:left w:val="none" w:sz="0" w:space="0" w:color="auto"/>
        <w:bottom w:val="none" w:sz="0" w:space="0" w:color="auto"/>
        <w:right w:val="none" w:sz="0" w:space="0" w:color="auto"/>
      </w:divBdr>
    </w:div>
    <w:div w:id="1421947515">
      <w:bodyDiv w:val="1"/>
      <w:marLeft w:val="0"/>
      <w:marRight w:val="0"/>
      <w:marTop w:val="0"/>
      <w:marBottom w:val="0"/>
      <w:divBdr>
        <w:top w:val="none" w:sz="0" w:space="0" w:color="auto"/>
        <w:left w:val="none" w:sz="0" w:space="0" w:color="auto"/>
        <w:bottom w:val="none" w:sz="0" w:space="0" w:color="auto"/>
        <w:right w:val="none" w:sz="0" w:space="0" w:color="auto"/>
      </w:divBdr>
    </w:div>
    <w:div w:id="1421952803">
      <w:bodyDiv w:val="1"/>
      <w:marLeft w:val="0"/>
      <w:marRight w:val="0"/>
      <w:marTop w:val="0"/>
      <w:marBottom w:val="0"/>
      <w:divBdr>
        <w:top w:val="none" w:sz="0" w:space="0" w:color="auto"/>
        <w:left w:val="none" w:sz="0" w:space="0" w:color="auto"/>
        <w:bottom w:val="none" w:sz="0" w:space="0" w:color="auto"/>
        <w:right w:val="none" w:sz="0" w:space="0" w:color="auto"/>
      </w:divBdr>
    </w:div>
    <w:div w:id="1422026148">
      <w:bodyDiv w:val="1"/>
      <w:marLeft w:val="0"/>
      <w:marRight w:val="0"/>
      <w:marTop w:val="0"/>
      <w:marBottom w:val="0"/>
      <w:divBdr>
        <w:top w:val="none" w:sz="0" w:space="0" w:color="auto"/>
        <w:left w:val="none" w:sz="0" w:space="0" w:color="auto"/>
        <w:bottom w:val="none" w:sz="0" w:space="0" w:color="auto"/>
        <w:right w:val="none" w:sz="0" w:space="0" w:color="auto"/>
      </w:divBdr>
    </w:div>
    <w:div w:id="1422095373">
      <w:bodyDiv w:val="1"/>
      <w:marLeft w:val="0"/>
      <w:marRight w:val="0"/>
      <w:marTop w:val="0"/>
      <w:marBottom w:val="0"/>
      <w:divBdr>
        <w:top w:val="none" w:sz="0" w:space="0" w:color="auto"/>
        <w:left w:val="none" w:sz="0" w:space="0" w:color="auto"/>
        <w:bottom w:val="none" w:sz="0" w:space="0" w:color="auto"/>
        <w:right w:val="none" w:sz="0" w:space="0" w:color="auto"/>
      </w:divBdr>
    </w:div>
    <w:div w:id="1422214509">
      <w:bodyDiv w:val="1"/>
      <w:marLeft w:val="0"/>
      <w:marRight w:val="0"/>
      <w:marTop w:val="0"/>
      <w:marBottom w:val="0"/>
      <w:divBdr>
        <w:top w:val="none" w:sz="0" w:space="0" w:color="auto"/>
        <w:left w:val="none" w:sz="0" w:space="0" w:color="auto"/>
        <w:bottom w:val="none" w:sz="0" w:space="0" w:color="auto"/>
        <w:right w:val="none" w:sz="0" w:space="0" w:color="auto"/>
      </w:divBdr>
    </w:div>
    <w:div w:id="1422410010">
      <w:bodyDiv w:val="1"/>
      <w:marLeft w:val="0"/>
      <w:marRight w:val="0"/>
      <w:marTop w:val="0"/>
      <w:marBottom w:val="0"/>
      <w:divBdr>
        <w:top w:val="none" w:sz="0" w:space="0" w:color="auto"/>
        <w:left w:val="none" w:sz="0" w:space="0" w:color="auto"/>
        <w:bottom w:val="none" w:sz="0" w:space="0" w:color="auto"/>
        <w:right w:val="none" w:sz="0" w:space="0" w:color="auto"/>
      </w:divBdr>
    </w:div>
    <w:div w:id="1422412632">
      <w:bodyDiv w:val="1"/>
      <w:marLeft w:val="0"/>
      <w:marRight w:val="0"/>
      <w:marTop w:val="0"/>
      <w:marBottom w:val="0"/>
      <w:divBdr>
        <w:top w:val="none" w:sz="0" w:space="0" w:color="auto"/>
        <w:left w:val="none" w:sz="0" w:space="0" w:color="auto"/>
        <w:bottom w:val="none" w:sz="0" w:space="0" w:color="auto"/>
        <w:right w:val="none" w:sz="0" w:space="0" w:color="auto"/>
      </w:divBdr>
    </w:div>
    <w:div w:id="1422413516">
      <w:bodyDiv w:val="1"/>
      <w:marLeft w:val="0"/>
      <w:marRight w:val="0"/>
      <w:marTop w:val="0"/>
      <w:marBottom w:val="0"/>
      <w:divBdr>
        <w:top w:val="none" w:sz="0" w:space="0" w:color="auto"/>
        <w:left w:val="none" w:sz="0" w:space="0" w:color="auto"/>
        <w:bottom w:val="none" w:sz="0" w:space="0" w:color="auto"/>
        <w:right w:val="none" w:sz="0" w:space="0" w:color="auto"/>
      </w:divBdr>
    </w:div>
    <w:div w:id="1422487117">
      <w:bodyDiv w:val="1"/>
      <w:marLeft w:val="0"/>
      <w:marRight w:val="0"/>
      <w:marTop w:val="0"/>
      <w:marBottom w:val="0"/>
      <w:divBdr>
        <w:top w:val="none" w:sz="0" w:space="0" w:color="auto"/>
        <w:left w:val="none" w:sz="0" w:space="0" w:color="auto"/>
        <w:bottom w:val="none" w:sz="0" w:space="0" w:color="auto"/>
        <w:right w:val="none" w:sz="0" w:space="0" w:color="auto"/>
      </w:divBdr>
    </w:div>
    <w:div w:id="1422679811">
      <w:bodyDiv w:val="1"/>
      <w:marLeft w:val="0"/>
      <w:marRight w:val="0"/>
      <w:marTop w:val="0"/>
      <w:marBottom w:val="0"/>
      <w:divBdr>
        <w:top w:val="none" w:sz="0" w:space="0" w:color="auto"/>
        <w:left w:val="none" w:sz="0" w:space="0" w:color="auto"/>
        <w:bottom w:val="none" w:sz="0" w:space="0" w:color="auto"/>
        <w:right w:val="none" w:sz="0" w:space="0" w:color="auto"/>
      </w:divBdr>
    </w:div>
    <w:div w:id="1422795925">
      <w:bodyDiv w:val="1"/>
      <w:marLeft w:val="0"/>
      <w:marRight w:val="0"/>
      <w:marTop w:val="0"/>
      <w:marBottom w:val="0"/>
      <w:divBdr>
        <w:top w:val="none" w:sz="0" w:space="0" w:color="auto"/>
        <w:left w:val="none" w:sz="0" w:space="0" w:color="auto"/>
        <w:bottom w:val="none" w:sz="0" w:space="0" w:color="auto"/>
        <w:right w:val="none" w:sz="0" w:space="0" w:color="auto"/>
      </w:divBdr>
    </w:div>
    <w:div w:id="1423067683">
      <w:bodyDiv w:val="1"/>
      <w:marLeft w:val="0"/>
      <w:marRight w:val="0"/>
      <w:marTop w:val="0"/>
      <w:marBottom w:val="0"/>
      <w:divBdr>
        <w:top w:val="none" w:sz="0" w:space="0" w:color="auto"/>
        <w:left w:val="none" w:sz="0" w:space="0" w:color="auto"/>
        <w:bottom w:val="none" w:sz="0" w:space="0" w:color="auto"/>
        <w:right w:val="none" w:sz="0" w:space="0" w:color="auto"/>
      </w:divBdr>
    </w:div>
    <w:div w:id="1423142567">
      <w:bodyDiv w:val="1"/>
      <w:marLeft w:val="0"/>
      <w:marRight w:val="0"/>
      <w:marTop w:val="0"/>
      <w:marBottom w:val="0"/>
      <w:divBdr>
        <w:top w:val="none" w:sz="0" w:space="0" w:color="auto"/>
        <w:left w:val="none" w:sz="0" w:space="0" w:color="auto"/>
        <w:bottom w:val="none" w:sz="0" w:space="0" w:color="auto"/>
        <w:right w:val="none" w:sz="0" w:space="0" w:color="auto"/>
      </w:divBdr>
    </w:div>
    <w:div w:id="1423332071">
      <w:bodyDiv w:val="1"/>
      <w:marLeft w:val="0"/>
      <w:marRight w:val="0"/>
      <w:marTop w:val="0"/>
      <w:marBottom w:val="0"/>
      <w:divBdr>
        <w:top w:val="none" w:sz="0" w:space="0" w:color="auto"/>
        <w:left w:val="none" w:sz="0" w:space="0" w:color="auto"/>
        <w:bottom w:val="none" w:sz="0" w:space="0" w:color="auto"/>
        <w:right w:val="none" w:sz="0" w:space="0" w:color="auto"/>
      </w:divBdr>
    </w:div>
    <w:div w:id="1423601808">
      <w:bodyDiv w:val="1"/>
      <w:marLeft w:val="0"/>
      <w:marRight w:val="0"/>
      <w:marTop w:val="0"/>
      <w:marBottom w:val="0"/>
      <w:divBdr>
        <w:top w:val="none" w:sz="0" w:space="0" w:color="auto"/>
        <w:left w:val="none" w:sz="0" w:space="0" w:color="auto"/>
        <w:bottom w:val="none" w:sz="0" w:space="0" w:color="auto"/>
        <w:right w:val="none" w:sz="0" w:space="0" w:color="auto"/>
      </w:divBdr>
    </w:div>
    <w:div w:id="1423843879">
      <w:bodyDiv w:val="1"/>
      <w:marLeft w:val="0"/>
      <w:marRight w:val="0"/>
      <w:marTop w:val="0"/>
      <w:marBottom w:val="0"/>
      <w:divBdr>
        <w:top w:val="none" w:sz="0" w:space="0" w:color="auto"/>
        <w:left w:val="none" w:sz="0" w:space="0" w:color="auto"/>
        <w:bottom w:val="none" w:sz="0" w:space="0" w:color="auto"/>
        <w:right w:val="none" w:sz="0" w:space="0" w:color="auto"/>
      </w:divBdr>
    </w:div>
    <w:div w:id="1423986863">
      <w:bodyDiv w:val="1"/>
      <w:marLeft w:val="0"/>
      <w:marRight w:val="0"/>
      <w:marTop w:val="0"/>
      <w:marBottom w:val="0"/>
      <w:divBdr>
        <w:top w:val="none" w:sz="0" w:space="0" w:color="auto"/>
        <w:left w:val="none" w:sz="0" w:space="0" w:color="auto"/>
        <w:bottom w:val="none" w:sz="0" w:space="0" w:color="auto"/>
        <w:right w:val="none" w:sz="0" w:space="0" w:color="auto"/>
      </w:divBdr>
    </w:div>
    <w:div w:id="1424375163">
      <w:bodyDiv w:val="1"/>
      <w:marLeft w:val="0"/>
      <w:marRight w:val="0"/>
      <w:marTop w:val="0"/>
      <w:marBottom w:val="0"/>
      <w:divBdr>
        <w:top w:val="none" w:sz="0" w:space="0" w:color="auto"/>
        <w:left w:val="none" w:sz="0" w:space="0" w:color="auto"/>
        <w:bottom w:val="none" w:sz="0" w:space="0" w:color="auto"/>
        <w:right w:val="none" w:sz="0" w:space="0" w:color="auto"/>
      </w:divBdr>
    </w:div>
    <w:div w:id="1424447266">
      <w:bodyDiv w:val="1"/>
      <w:marLeft w:val="0"/>
      <w:marRight w:val="0"/>
      <w:marTop w:val="0"/>
      <w:marBottom w:val="0"/>
      <w:divBdr>
        <w:top w:val="none" w:sz="0" w:space="0" w:color="auto"/>
        <w:left w:val="none" w:sz="0" w:space="0" w:color="auto"/>
        <w:bottom w:val="none" w:sz="0" w:space="0" w:color="auto"/>
        <w:right w:val="none" w:sz="0" w:space="0" w:color="auto"/>
      </w:divBdr>
    </w:div>
    <w:div w:id="1424568152">
      <w:bodyDiv w:val="1"/>
      <w:marLeft w:val="0"/>
      <w:marRight w:val="0"/>
      <w:marTop w:val="0"/>
      <w:marBottom w:val="0"/>
      <w:divBdr>
        <w:top w:val="none" w:sz="0" w:space="0" w:color="auto"/>
        <w:left w:val="none" w:sz="0" w:space="0" w:color="auto"/>
        <w:bottom w:val="none" w:sz="0" w:space="0" w:color="auto"/>
        <w:right w:val="none" w:sz="0" w:space="0" w:color="auto"/>
      </w:divBdr>
    </w:div>
    <w:div w:id="1424570423">
      <w:bodyDiv w:val="1"/>
      <w:marLeft w:val="0"/>
      <w:marRight w:val="0"/>
      <w:marTop w:val="0"/>
      <w:marBottom w:val="0"/>
      <w:divBdr>
        <w:top w:val="none" w:sz="0" w:space="0" w:color="auto"/>
        <w:left w:val="none" w:sz="0" w:space="0" w:color="auto"/>
        <w:bottom w:val="none" w:sz="0" w:space="0" w:color="auto"/>
        <w:right w:val="none" w:sz="0" w:space="0" w:color="auto"/>
      </w:divBdr>
    </w:div>
    <w:div w:id="1425228067">
      <w:bodyDiv w:val="1"/>
      <w:marLeft w:val="0"/>
      <w:marRight w:val="0"/>
      <w:marTop w:val="0"/>
      <w:marBottom w:val="0"/>
      <w:divBdr>
        <w:top w:val="none" w:sz="0" w:space="0" w:color="auto"/>
        <w:left w:val="none" w:sz="0" w:space="0" w:color="auto"/>
        <w:bottom w:val="none" w:sz="0" w:space="0" w:color="auto"/>
        <w:right w:val="none" w:sz="0" w:space="0" w:color="auto"/>
      </w:divBdr>
    </w:div>
    <w:div w:id="1425346833">
      <w:bodyDiv w:val="1"/>
      <w:marLeft w:val="0"/>
      <w:marRight w:val="0"/>
      <w:marTop w:val="0"/>
      <w:marBottom w:val="0"/>
      <w:divBdr>
        <w:top w:val="none" w:sz="0" w:space="0" w:color="auto"/>
        <w:left w:val="none" w:sz="0" w:space="0" w:color="auto"/>
        <w:bottom w:val="none" w:sz="0" w:space="0" w:color="auto"/>
        <w:right w:val="none" w:sz="0" w:space="0" w:color="auto"/>
      </w:divBdr>
    </w:div>
    <w:div w:id="1425421872">
      <w:bodyDiv w:val="1"/>
      <w:marLeft w:val="0"/>
      <w:marRight w:val="0"/>
      <w:marTop w:val="0"/>
      <w:marBottom w:val="0"/>
      <w:divBdr>
        <w:top w:val="none" w:sz="0" w:space="0" w:color="auto"/>
        <w:left w:val="none" w:sz="0" w:space="0" w:color="auto"/>
        <w:bottom w:val="none" w:sz="0" w:space="0" w:color="auto"/>
        <w:right w:val="none" w:sz="0" w:space="0" w:color="auto"/>
      </w:divBdr>
    </w:div>
    <w:div w:id="1425607185">
      <w:bodyDiv w:val="1"/>
      <w:marLeft w:val="0"/>
      <w:marRight w:val="0"/>
      <w:marTop w:val="0"/>
      <w:marBottom w:val="0"/>
      <w:divBdr>
        <w:top w:val="none" w:sz="0" w:space="0" w:color="auto"/>
        <w:left w:val="none" w:sz="0" w:space="0" w:color="auto"/>
        <w:bottom w:val="none" w:sz="0" w:space="0" w:color="auto"/>
        <w:right w:val="none" w:sz="0" w:space="0" w:color="auto"/>
      </w:divBdr>
    </w:div>
    <w:div w:id="1425953279">
      <w:bodyDiv w:val="1"/>
      <w:marLeft w:val="0"/>
      <w:marRight w:val="0"/>
      <w:marTop w:val="0"/>
      <w:marBottom w:val="0"/>
      <w:divBdr>
        <w:top w:val="none" w:sz="0" w:space="0" w:color="auto"/>
        <w:left w:val="none" w:sz="0" w:space="0" w:color="auto"/>
        <w:bottom w:val="none" w:sz="0" w:space="0" w:color="auto"/>
        <w:right w:val="none" w:sz="0" w:space="0" w:color="auto"/>
      </w:divBdr>
    </w:div>
    <w:div w:id="1425954925">
      <w:bodyDiv w:val="1"/>
      <w:marLeft w:val="0"/>
      <w:marRight w:val="0"/>
      <w:marTop w:val="0"/>
      <w:marBottom w:val="0"/>
      <w:divBdr>
        <w:top w:val="none" w:sz="0" w:space="0" w:color="auto"/>
        <w:left w:val="none" w:sz="0" w:space="0" w:color="auto"/>
        <w:bottom w:val="none" w:sz="0" w:space="0" w:color="auto"/>
        <w:right w:val="none" w:sz="0" w:space="0" w:color="auto"/>
      </w:divBdr>
    </w:div>
    <w:div w:id="1426144940">
      <w:bodyDiv w:val="1"/>
      <w:marLeft w:val="0"/>
      <w:marRight w:val="0"/>
      <w:marTop w:val="0"/>
      <w:marBottom w:val="0"/>
      <w:divBdr>
        <w:top w:val="none" w:sz="0" w:space="0" w:color="auto"/>
        <w:left w:val="none" w:sz="0" w:space="0" w:color="auto"/>
        <w:bottom w:val="none" w:sz="0" w:space="0" w:color="auto"/>
        <w:right w:val="none" w:sz="0" w:space="0" w:color="auto"/>
      </w:divBdr>
    </w:div>
    <w:div w:id="1426150383">
      <w:bodyDiv w:val="1"/>
      <w:marLeft w:val="0"/>
      <w:marRight w:val="0"/>
      <w:marTop w:val="0"/>
      <w:marBottom w:val="0"/>
      <w:divBdr>
        <w:top w:val="none" w:sz="0" w:space="0" w:color="auto"/>
        <w:left w:val="none" w:sz="0" w:space="0" w:color="auto"/>
        <w:bottom w:val="none" w:sz="0" w:space="0" w:color="auto"/>
        <w:right w:val="none" w:sz="0" w:space="0" w:color="auto"/>
      </w:divBdr>
    </w:div>
    <w:div w:id="1426879910">
      <w:bodyDiv w:val="1"/>
      <w:marLeft w:val="0"/>
      <w:marRight w:val="0"/>
      <w:marTop w:val="0"/>
      <w:marBottom w:val="0"/>
      <w:divBdr>
        <w:top w:val="none" w:sz="0" w:space="0" w:color="auto"/>
        <w:left w:val="none" w:sz="0" w:space="0" w:color="auto"/>
        <w:bottom w:val="none" w:sz="0" w:space="0" w:color="auto"/>
        <w:right w:val="none" w:sz="0" w:space="0" w:color="auto"/>
      </w:divBdr>
    </w:div>
    <w:div w:id="1426924852">
      <w:bodyDiv w:val="1"/>
      <w:marLeft w:val="0"/>
      <w:marRight w:val="0"/>
      <w:marTop w:val="0"/>
      <w:marBottom w:val="0"/>
      <w:divBdr>
        <w:top w:val="none" w:sz="0" w:space="0" w:color="auto"/>
        <w:left w:val="none" w:sz="0" w:space="0" w:color="auto"/>
        <w:bottom w:val="none" w:sz="0" w:space="0" w:color="auto"/>
        <w:right w:val="none" w:sz="0" w:space="0" w:color="auto"/>
      </w:divBdr>
    </w:div>
    <w:div w:id="1427537014">
      <w:bodyDiv w:val="1"/>
      <w:marLeft w:val="0"/>
      <w:marRight w:val="0"/>
      <w:marTop w:val="0"/>
      <w:marBottom w:val="0"/>
      <w:divBdr>
        <w:top w:val="none" w:sz="0" w:space="0" w:color="auto"/>
        <w:left w:val="none" w:sz="0" w:space="0" w:color="auto"/>
        <w:bottom w:val="none" w:sz="0" w:space="0" w:color="auto"/>
        <w:right w:val="none" w:sz="0" w:space="0" w:color="auto"/>
      </w:divBdr>
    </w:div>
    <w:div w:id="1427919377">
      <w:bodyDiv w:val="1"/>
      <w:marLeft w:val="0"/>
      <w:marRight w:val="0"/>
      <w:marTop w:val="0"/>
      <w:marBottom w:val="0"/>
      <w:divBdr>
        <w:top w:val="none" w:sz="0" w:space="0" w:color="auto"/>
        <w:left w:val="none" w:sz="0" w:space="0" w:color="auto"/>
        <w:bottom w:val="none" w:sz="0" w:space="0" w:color="auto"/>
        <w:right w:val="none" w:sz="0" w:space="0" w:color="auto"/>
      </w:divBdr>
    </w:div>
    <w:div w:id="1427924664">
      <w:bodyDiv w:val="1"/>
      <w:marLeft w:val="0"/>
      <w:marRight w:val="0"/>
      <w:marTop w:val="0"/>
      <w:marBottom w:val="0"/>
      <w:divBdr>
        <w:top w:val="none" w:sz="0" w:space="0" w:color="auto"/>
        <w:left w:val="none" w:sz="0" w:space="0" w:color="auto"/>
        <w:bottom w:val="none" w:sz="0" w:space="0" w:color="auto"/>
        <w:right w:val="none" w:sz="0" w:space="0" w:color="auto"/>
      </w:divBdr>
    </w:div>
    <w:div w:id="1427966733">
      <w:bodyDiv w:val="1"/>
      <w:marLeft w:val="0"/>
      <w:marRight w:val="0"/>
      <w:marTop w:val="0"/>
      <w:marBottom w:val="0"/>
      <w:divBdr>
        <w:top w:val="none" w:sz="0" w:space="0" w:color="auto"/>
        <w:left w:val="none" w:sz="0" w:space="0" w:color="auto"/>
        <w:bottom w:val="none" w:sz="0" w:space="0" w:color="auto"/>
        <w:right w:val="none" w:sz="0" w:space="0" w:color="auto"/>
      </w:divBdr>
    </w:div>
    <w:div w:id="1428187773">
      <w:bodyDiv w:val="1"/>
      <w:marLeft w:val="0"/>
      <w:marRight w:val="0"/>
      <w:marTop w:val="0"/>
      <w:marBottom w:val="0"/>
      <w:divBdr>
        <w:top w:val="none" w:sz="0" w:space="0" w:color="auto"/>
        <w:left w:val="none" w:sz="0" w:space="0" w:color="auto"/>
        <w:bottom w:val="none" w:sz="0" w:space="0" w:color="auto"/>
        <w:right w:val="none" w:sz="0" w:space="0" w:color="auto"/>
      </w:divBdr>
    </w:div>
    <w:div w:id="1428228682">
      <w:bodyDiv w:val="1"/>
      <w:marLeft w:val="0"/>
      <w:marRight w:val="0"/>
      <w:marTop w:val="0"/>
      <w:marBottom w:val="0"/>
      <w:divBdr>
        <w:top w:val="none" w:sz="0" w:space="0" w:color="auto"/>
        <w:left w:val="none" w:sz="0" w:space="0" w:color="auto"/>
        <w:bottom w:val="none" w:sz="0" w:space="0" w:color="auto"/>
        <w:right w:val="none" w:sz="0" w:space="0" w:color="auto"/>
      </w:divBdr>
    </w:div>
    <w:div w:id="1428312875">
      <w:bodyDiv w:val="1"/>
      <w:marLeft w:val="0"/>
      <w:marRight w:val="0"/>
      <w:marTop w:val="0"/>
      <w:marBottom w:val="0"/>
      <w:divBdr>
        <w:top w:val="none" w:sz="0" w:space="0" w:color="auto"/>
        <w:left w:val="none" w:sz="0" w:space="0" w:color="auto"/>
        <w:bottom w:val="none" w:sz="0" w:space="0" w:color="auto"/>
        <w:right w:val="none" w:sz="0" w:space="0" w:color="auto"/>
      </w:divBdr>
    </w:div>
    <w:div w:id="1428773228">
      <w:bodyDiv w:val="1"/>
      <w:marLeft w:val="0"/>
      <w:marRight w:val="0"/>
      <w:marTop w:val="0"/>
      <w:marBottom w:val="0"/>
      <w:divBdr>
        <w:top w:val="none" w:sz="0" w:space="0" w:color="auto"/>
        <w:left w:val="none" w:sz="0" w:space="0" w:color="auto"/>
        <w:bottom w:val="none" w:sz="0" w:space="0" w:color="auto"/>
        <w:right w:val="none" w:sz="0" w:space="0" w:color="auto"/>
      </w:divBdr>
    </w:div>
    <w:div w:id="1428841238">
      <w:bodyDiv w:val="1"/>
      <w:marLeft w:val="0"/>
      <w:marRight w:val="0"/>
      <w:marTop w:val="0"/>
      <w:marBottom w:val="0"/>
      <w:divBdr>
        <w:top w:val="none" w:sz="0" w:space="0" w:color="auto"/>
        <w:left w:val="none" w:sz="0" w:space="0" w:color="auto"/>
        <w:bottom w:val="none" w:sz="0" w:space="0" w:color="auto"/>
        <w:right w:val="none" w:sz="0" w:space="0" w:color="auto"/>
      </w:divBdr>
    </w:div>
    <w:div w:id="1429230548">
      <w:bodyDiv w:val="1"/>
      <w:marLeft w:val="0"/>
      <w:marRight w:val="0"/>
      <w:marTop w:val="0"/>
      <w:marBottom w:val="0"/>
      <w:divBdr>
        <w:top w:val="none" w:sz="0" w:space="0" w:color="auto"/>
        <w:left w:val="none" w:sz="0" w:space="0" w:color="auto"/>
        <w:bottom w:val="none" w:sz="0" w:space="0" w:color="auto"/>
        <w:right w:val="none" w:sz="0" w:space="0" w:color="auto"/>
      </w:divBdr>
    </w:div>
    <w:div w:id="1429427968">
      <w:bodyDiv w:val="1"/>
      <w:marLeft w:val="0"/>
      <w:marRight w:val="0"/>
      <w:marTop w:val="0"/>
      <w:marBottom w:val="0"/>
      <w:divBdr>
        <w:top w:val="none" w:sz="0" w:space="0" w:color="auto"/>
        <w:left w:val="none" w:sz="0" w:space="0" w:color="auto"/>
        <w:bottom w:val="none" w:sz="0" w:space="0" w:color="auto"/>
        <w:right w:val="none" w:sz="0" w:space="0" w:color="auto"/>
      </w:divBdr>
    </w:div>
    <w:div w:id="1429621455">
      <w:bodyDiv w:val="1"/>
      <w:marLeft w:val="0"/>
      <w:marRight w:val="0"/>
      <w:marTop w:val="0"/>
      <w:marBottom w:val="0"/>
      <w:divBdr>
        <w:top w:val="none" w:sz="0" w:space="0" w:color="auto"/>
        <w:left w:val="none" w:sz="0" w:space="0" w:color="auto"/>
        <w:bottom w:val="none" w:sz="0" w:space="0" w:color="auto"/>
        <w:right w:val="none" w:sz="0" w:space="0" w:color="auto"/>
      </w:divBdr>
    </w:div>
    <w:div w:id="1430197093">
      <w:bodyDiv w:val="1"/>
      <w:marLeft w:val="0"/>
      <w:marRight w:val="0"/>
      <w:marTop w:val="0"/>
      <w:marBottom w:val="0"/>
      <w:divBdr>
        <w:top w:val="none" w:sz="0" w:space="0" w:color="auto"/>
        <w:left w:val="none" w:sz="0" w:space="0" w:color="auto"/>
        <w:bottom w:val="none" w:sz="0" w:space="0" w:color="auto"/>
        <w:right w:val="none" w:sz="0" w:space="0" w:color="auto"/>
      </w:divBdr>
    </w:div>
    <w:div w:id="1430396912">
      <w:bodyDiv w:val="1"/>
      <w:marLeft w:val="0"/>
      <w:marRight w:val="0"/>
      <w:marTop w:val="0"/>
      <w:marBottom w:val="0"/>
      <w:divBdr>
        <w:top w:val="none" w:sz="0" w:space="0" w:color="auto"/>
        <w:left w:val="none" w:sz="0" w:space="0" w:color="auto"/>
        <w:bottom w:val="none" w:sz="0" w:space="0" w:color="auto"/>
        <w:right w:val="none" w:sz="0" w:space="0" w:color="auto"/>
      </w:divBdr>
    </w:div>
    <w:div w:id="1430538945">
      <w:bodyDiv w:val="1"/>
      <w:marLeft w:val="0"/>
      <w:marRight w:val="0"/>
      <w:marTop w:val="0"/>
      <w:marBottom w:val="0"/>
      <w:divBdr>
        <w:top w:val="none" w:sz="0" w:space="0" w:color="auto"/>
        <w:left w:val="none" w:sz="0" w:space="0" w:color="auto"/>
        <w:bottom w:val="none" w:sz="0" w:space="0" w:color="auto"/>
        <w:right w:val="none" w:sz="0" w:space="0" w:color="auto"/>
      </w:divBdr>
    </w:div>
    <w:div w:id="1430733932">
      <w:bodyDiv w:val="1"/>
      <w:marLeft w:val="0"/>
      <w:marRight w:val="0"/>
      <w:marTop w:val="0"/>
      <w:marBottom w:val="0"/>
      <w:divBdr>
        <w:top w:val="none" w:sz="0" w:space="0" w:color="auto"/>
        <w:left w:val="none" w:sz="0" w:space="0" w:color="auto"/>
        <w:bottom w:val="none" w:sz="0" w:space="0" w:color="auto"/>
        <w:right w:val="none" w:sz="0" w:space="0" w:color="auto"/>
      </w:divBdr>
    </w:div>
    <w:div w:id="1431006575">
      <w:bodyDiv w:val="1"/>
      <w:marLeft w:val="0"/>
      <w:marRight w:val="0"/>
      <w:marTop w:val="0"/>
      <w:marBottom w:val="0"/>
      <w:divBdr>
        <w:top w:val="none" w:sz="0" w:space="0" w:color="auto"/>
        <w:left w:val="none" w:sz="0" w:space="0" w:color="auto"/>
        <w:bottom w:val="none" w:sz="0" w:space="0" w:color="auto"/>
        <w:right w:val="none" w:sz="0" w:space="0" w:color="auto"/>
      </w:divBdr>
    </w:div>
    <w:div w:id="1431048489">
      <w:bodyDiv w:val="1"/>
      <w:marLeft w:val="0"/>
      <w:marRight w:val="0"/>
      <w:marTop w:val="0"/>
      <w:marBottom w:val="0"/>
      <w:divBdr>
        <w:top w:val="none" w:sz="0" w:space="0" w:color="auto"/>
        <w:left w:val="none" w:sz="0" w:space="0" w:color="auto"/>
        <w:bottom w:val="none" w:sz="0" w:space="0" w:color="auto"/>
        <w:right w:val="none" w:sz="0" w:space="0" w:color="auto"/>
      </w:divBdr>
    </w:div>
    <w:div w:id="1431076136">
      <w:bodyDiv w:val="1"/>
      <w:marLeft w:val="0"/>
      <w:marRight w:val="0"/>
      <w:marTop w:val="0"/>
      <w:marBottom w:val="0"/>
      <w:divBdr>
        <w:top w:val="none" w:sz="0" w:space="0" w:color="auto"/>
        <w:left w:val="none" w:sz="0" w:space="0" w:color="auto"/>
        <w:bottom w:val="none" w:sz="0" w:space="0" w:color="auto"/>
        <w:right w:val="none" w:sz="0" w:space="0" w:color="auto"/>
      </w:divBdr>
    </w:div>
    <w:div w:id="1432360879">
      <w:bodyDiv w:val="1"/>
      <w:marLeft w:val="0"/>
      <w:marRight w:val="0"/>
      <w:marTop w:val="0"/>
      <w:marBottom w:val="0"/>
      <w:divBdr>
        <w:top w:val="none" w:sz="0" w:space="0" w:color="auto"/>
        <w:left w:val="none" w:sz="0" w:space="0" w:color="auto"/>
        <w:bottom w:val="none" w:sz="0" w:space="0" w:color="auto"/>
        <w:right w:val="none" w:sz="0" w:space="0" w:color="auto"/>
      </w:divBdr>
    </w:div>
    <w:div w:id="1432430991">
      <w:bodyDiv w:val="1"/>
      <w:marLeft w:val="0"/>
      <w:marRight w:val="0"/>
      <w:marTop w:val="0"/>
      <w:marBottom w:val="0"/>
      <w:divBdr>
        <w:top w:val="none" w:sz="0" w:space="0" w:color="auto"/>
        <w:left w:val="none" w:sz="0" w:space="0" w:color="auto"/>
        <w:bottom w:val="none" w:sz="0" w:space="0" w:color="auto"/>
        <w:right w:val="none" w:sz="0" w:space="0" w:color="auto"/>
      </w:divBdr>
    </w:div>
    <w:div w:id="1432704638">
      <w:bodyDiv w:val="1"/>
      <w:marLeft w:val="0"/>
      <w:marRight w:val="0"/>
      <w:marTop w:val="0"/>
      <w:marBottom w:val="0"/>
      <w:divBdr>
        <w:top w:val="none" w:sz="0" w:space="0" w:color="auto"/>
        <w:left w:val="none" w:sz="0" w:space="0" w:color="auto"/>
        <w:bottom w:val="none" w:sz="0" w:space="0" w:color="auto"/>
        <w:right w:val="none" w:sz="0" w:space="0" w:color="auto"/>
      </w:divBdr>
    </w:div>
    <w:div w:id="1433010700">
      <w:bodyDiv w:val="1"/>
      <w:marLeft w:val="0"/>
      <w:marRight w:val="0"/>
      <w:marTop w:val="0"/>
      <w:marBottom w:val="0"/>
      <w:divBdr>
        <w:top w:val="none" w:sz="0" w:space="0" w:color="auto"/>
        <w:left w:val="none" w:sz="0" w:space="0" w:color="auto"/>
        <w:bottom w:val="none" w:sz="0" w:space="0" w:color="auto"/>
        <w:right w:val="none" w:sz="0" w:space="0" w:color="auto"/>
      </w:divBdr>
    </w:div>
    <w:div w:id="1433085632">
      <w:bodyDiv w:val="1"/>
      <w:marLeft w:val="0"/>
      <w:marRight w:val="0"/>
      <w:marTop w:val="0"/>
      <w:marBottom w:val="0"/>
      <w:divBdr>
        <w:top w:val="none" w:sz="0" w:space="0" w:color="auto"/>
        <w:left w:val="none" w:sz="0" w:space="0" w:color="auto"/>
        <w:bottom w:val="none" w:sz="0" w:space="0" w:color="auto"/>
        <w:right w:val="none" w:sz="0" w:space="0" w:color="auto"/>
      </w:divBdr>
    </w:div>
    <w:div w:id="1433165950">
      <w:bodyDiv w:val="1"/>
      <w:marLeft w:val="0"/>
      <w:marRight w:val="0"/>
      <w:marTop w:val="0"/>
      <w:marBottom w:val="0"/>
      <w:divBdr>
        <w:top w:val="none" w:sz="0" w:space="0" w:color="auto"/>
        <w:left w:val="none" w:sz="0" w:space="0" w:color="auto"/>
        <w:bottom w:val="none" w:sz="0" w:space="0" w:color="auto"/>
        <w:right w:val="none" w:sz="0" w:space="0" w:color="auto"/>
      </w:divBdr>
    </w:div>
    <w:div w:id="1433283160">
      <w:bodyDiv w:val="1"/>
      <w:marLeft w:val="0"/>
      <w:marRight w:val="0"/>
      <w:marTop w:val="0"/>
      <w:marBottom w:val="0"/>
      <w:divBdr>
        <w:top w:val="none" w:sz="0" w:space="0" w:color="auto"/>
        <w:left w:val="none" w:sz="0" w:space="0" w:color="auto"/>
        <w:bottom w:val="none" w:sz="0" w:space="0" w:color="auto"/>
        <w:right w:val="none" w:sz="0" w:space="0" w:color="auto"/>
      </w:divBdr>
    </w:div>
    <w:div w:id="1433358801">
      <w:bodyDiv w:val="1"/>
      <w:marLeft w:val="0"/>
      <w:marRight w:val="0"/>
      <w:marTop w:val="0"/>
      <w:marBottom w:val="0"/>
      <w:divBdr>
        <w:top w:val="none" w:sz="0" w:space="0" w:color="auto"/>
        <w:left w:val="none" w:sz="0" w:space="0" w:color="auto"/>
        <w:bottom w:val="none" w:sz="0" w:space="0" w:color="auto"/>
        <w:right w:val="none" w:sz="0" w:space="0" w:color="auto"/>
      </w:divBdr>
    </w:div>
    <w:div w:id="1433403644">
      <w:bodyDiv w:val="1"/>
      <w:marLeft w:val="0"/>
      <w:marRight w:val="0"/>
      <w:marTop w:val="0"/>
      <w:marBottom w:val="0"/>
      <w:divBdr>
        <w:top w:val="none" w:sz="0" w:space="0" w:color="auto"/>
        <w:left w:val="none" w:sz="0" w:space="0" w:color="auto"/>
        <w:bottom w:val="none" w:sz="0" w:space="0" w:color="auto"/>
        <w:right w:val="none" w:sz="0" w:space="0" w:color="auto"/>
      </w:divBdr>
    </w:div>
    <w:div w:id="1433815052">
      <w:bodyDiv w:val="1"/>
      <w:marLeft w:val="0"/>
      <w:marRight w:val="0"/>
      <w:marTop w:val="0"/>
      <w:marBottom w:val="0"/>
      <w:divBdr>
        <w:top w:val="none" w:sz="0" w:space="0" w:color="auto"/>
        <w:left w:val="none" w:sz="0" w:space="0" w:color="auto"/>
        <w:bottom w:val="none" w:sz="0" w:space="0" w:color="auto"/>
        <w:right w:val="none" w:sz="0" w:space="0" w:color="auto"/>
      </w:divBdr>
    </w:div>
    <w:div w:id="1433864796">
      <w:bodyDiv w:val="1"/>
      <w:marLeft w:val="0"/>
      <w:marRight w:val="0"/>
      <w:marTop w:val="0"/>
      <w:marBottom w:val="0"/>
      <w:divBdr>
        <w:top w:val="none" w:sz="0" w:space="0" w:color="auto"/>
        <w:left w:val="none" w:sz="0" w:space="0" w:color="auto"/>
        <w:bottom w:val="none" w:sz="0" w:space="0" w:color="auto"/>
        <w:right w:val="none" w:sz="0" w:space="0" w:color="auto"/>
      </w:divBdr>
    </w:div>
    <w:div w:id="1433935118">
      <w:bodyDiv w:val="1"/>
      <w:marLeft w:val="0"/>
      <w:marRight w:val="0"/>
      <w:marTop w:val="0"/>
      <w:marBottom w:val="0"/>
      <w:divBdr>
        <w:top w:val="none" w:sz="0" w:space="0" w:color="auto"/>
        <w:left w:val="none" w:sz="0" w:space="0" w:color="auto"/>
        <w:bottom w:val="none" w:sz="0" w:space="0" w:color="auto"/>
        <w:right w:val="none" w:sz="0" w:space="0" w:color="auto"/>
      </w:divBdr>
    </w:div>
    <w:div w:id="1434010811">
      <w:bodyDiv w:val="1"/>
      <w:marLeft w:val="0"/>
      <w:marRight w:val="0"/>
      <w:marTop w:val="0"/>
      <w:marBottom w:val="0"/>
      <w:divBdr>
        <w:top w:val="none" w:sz="0" w:space="0" w:color="auto"/>
        <w:left w:val="none" w:sz="0" w:space="0" w:color="auto"/>
        <w:bottom w:val="none" w:sz="0" w:space="0" w:color="auto"/>
        <w:right w:val="none" w:sz="0" w:space="0" w:color="auto"/>
      </w:divBdr>
    </w:div>
    <w:div w:id="1434089320">
      <w:bodyDiv w:val="1"/>
      <w:marLeft w:val="0"/>
      <w:marRight w:val="0"/>
      <w:marTop w:val="0"/>
      <w:marBottom w:val="0"/>
      <w:divBdr>
        <w:top w:val="none" w:sz="0" w:space="0" w:color="auto"/>
        <w:left w:val="none" w:sz="0" w:space="0" w:color="auto"/>
        <w:bottom w:val="none" w:sz="0" w:space="0" w:color="auto"/>
        <w:right w:val="none" w:sz="0" w:space="0" w:color="auto"/>
      </w:divBdr>
    </w:div>
    <w:div w:id="1434131853">
      <w:bodyDiv w:val="1"/>
      <w:marLeft w:val="0"/>
      <w:marRight w:val="0"/>
      <w:marTop w:val="0"/>
      <w:marBottom w:val="0"/>
      <w:divBdr>
        <w:top w:val="none" w:sz="0" w:space="0" w:color="auto"/>
        <w:left w:val="none" w:sz="0" w:space="0" w:color="auto"/>
        <w:bottom w:val="none" w:sz="0" w:space="0" w:color="auto"/>
        <w:right w:val="none" w:sz="0" w:space="0" w:color="auto"/>
      </w:divBdr>
    </w:div>
    <w:div w:id="1434664100">
      <w:bodyDiv w:val="1"/>
      <w:marLeft w:val="0"/>
      <w:marRight w:val="0"/>
      <w:marTop w:val="0"/>
      <w:marBottom w:val="0"/>
      <w:divBdr>
        <w:top w:val="none" w:sz="0" w:space="0" w:color="auto"/>
        <w:left w:val="none" w:sz="0" w:space="0" w:color="auto"/>
        <w:bottom w:val="none" w:sz="0" w:space="0" w:color="auto"/>
        <w:right w:val="none" w:sz="0" w:space="0" w:color="auto"/>
      </w:divBdr>
    </w:div>
    <w:div w:id="1434738606">
      <w:bodyDiv w:val="1"/>
      <w:marLeft w:val="0"/>
      <w:marRight w:val="0"/>
      <w:marTop w:val="0"/>
      <w:marBottom w:val="0"/>
      <w:divBdr>
        <w:top w:val="none" w:sz="0" w:space="0" w:color="auto"/>
        <w:left w:val="none" w:sz="0" w:space="0" w:color="auto"/>
        <w:bottom w:val="none" w:sz="0" w:space="0" w:color="auto"/>
        <w:right w:val="none" w:sz="0" w:space="0" w:color="auto"/>
      </w:divBdr>
    </w:div>
    <w:div w:id="1434781107">
      <w:bodyDiv w:val="1"/>
      <w:marLeft w:val="0"/>
      <w:marRight w:val="0"/>
      <w:marTop w:val="0"/>
      <w:marBottom w:val="0"/>
      <w:divBdr>
        <w:top w:val="none" w:sz="0" w:space="0" w:color="auto"/>
        <w:left w:val="none" w:sz="0" w:space="0" w:color="auto"/>
        <w:bottom w:val="none" w:sz="0" w:space="0" w:color="auto"/>
        <w:right w:val="none" w:sz="0" w:space="0" w:color="auto"/>
      </w:divBdr>
    </w:div>
    <w:div w:id="1435131847">
      <w:bodyDiv w:val="1"/>
      <w:marLeft w:val="0"/>
      <w:marRight w:val="0"/>
      <w:marTop w:val="0"/>
      <w:marBottom w:val="0"/>
      <w:divBdr>
        <w:top w:val="none" w:sz="0" w:space="0" w:color="auto"/>
        <w:left w:val="none" w:sz="0" w:space="0" w:color="auto"/>
        <w:bottom w:val="none" w:sz="0" w:space="0" w:color="auto"/>
        <w:right w:val="none" w:sz="0" w:space="0" w:color="auto"/>
      </w:divBdr>
    </w:div>
    <w:div w:id="1435445493">
      <w:bodyDiv w:val="1"/>
      <w:marLeft w:val="0"/>
      <w:marRight w:val="0"/>
      <w:marTop w:val="0"/>
      <w:marBottom w:val="0"/>
      <w:divBdr>
        <w:top w:val="none" w:sz="0" w:space="0" w:color="auto"/>
        <w:left w:val="none" w:sz="0" w:space="0" w:color="auto"/>
        <w:bottom w:val="none" w:sz="0" w:space="0" w:color="auto"/>
        <w:right w:val="none" w:sz="0" w:space="0" w:color="auto"/>
      </w:divBdr>
    </w:div>
    <w:div w:id="1435516283">
      <w:bodyDiv w:val="1"/>
      <w:marLeft w:val="0"/>
      <w:marRight w:val="0"/>
      <w:marTop w:val="0"/>
      <w:marBottom w:val="0"/>
      <w:divBdr>
        <w:top w:val="none" w:sz="0" w:space="0" w:color="auto"/>
        <w:left w:val="none" w:sz="0" w:space="0" w:color="auto"/>
        <w:bottom w:val="none" w:sz="0" w:space="0" w:color="auto"/>
        <w:right w:val="none" w:sz="0" w:space="0" w:color="auto"/>
      </w:divBdr>
    </w:div>
    <w:div w:id="1435662621">
      <w:bodyDiv w:val="1"/>
      <w:marLeft w:val="0"/>
      <w:marRight w:val="0"/>
      <w:marTop w:val="0"/>
      <w:marBottom w:val="0"/>
      <w:divBdr>
        <w:top w:val="none" w:sz="0" w:space="0" w:color="auto"/>
        <w:left w:val="none" w:sz="0" w:space="0" w:color="auto"/>
        <w:bottom w:val="none" w:sz="0" w:space="0" w:color="auto"/>
        <w:right w:val="none" w:sz="0" w:space="0" w:color="auto"/>
      </w:divBdr>
    </w:div>
    <w:div w:id="1435704714">
      <w:bodyDiv w:val="1"/>
      <w:marLeft w:val="0"/>
      <w:marRight w:val="0"/>
      <w:marTop w:val="0"/>
      <w:marBottom w:val="0"/>
      <w:divBdr>
        <w:top w:val="none" w:sz="0" w:space="0" w:color="auto"/>
        <w:left w:val="none" w:sz="0" w:space="0" w:color="auto"/>
        <w:bottom w:val="none" w:sz="0" w:space="0" w:color="auto"/>
        <w:right w:val="none" w:sz="0" w:space="0" w:color="auto"/>
      </w:divBdr>
    </w:div>
    <w:div w:id="1435980819">
      <w:bodyDiv w:val="1"/>
      <w:marLeft w:val="0"/>
      <w:marRight w:val="0"/>
      <w:marTop w:val="0"/>
      <w:marBottom w:val="0"/>
      <w:divBdr>
        <w:top w:val="none" w:sz="0" w:space="0" w:color="auto"/>
        <w:left w:val="none" w:sz="0" w:space="0" w:color="auto"/>
        <w:bottom w:val="none" w:sz="0" w:space="0" w:color="auto"/>
        <w:right w:val="none" w:sz="0" w:space="0" w:color="auto"/>
      </w:divBdr>
    </w:div>
    <w:div w:id="1436099896">
      <w:bodyDiv w:val="1"/>
      <w:marLeft w:val="0"/>
      <w:marRight w:val="0"/>
      <w:marTop w:val="0"/>
      <w:marBottom w:val="0"/>
      <w:divBdr>
        <w:top w:val="none" w:sz="0" w:space="0" w:color="auto"/>
        <w:left w:val="none" w:sz="0" w:space="0" w:color="auto"/>
        <w:bottom w:val="none" w:sz="0" w:space="0" w:color="auto"/>
        <w:right w:val="none" w:sz="0" w:space="0" w:color="auto"/>
      </w:divBdr>
    </w:div>
    <w:div w:id="1436288203">
      <w:bodyDiv w:val="1"/>
      <w:marLeft w:val="0"/>
      <w:marRight w:val="0"/>
      <w:marTop w:val="0"/>
      <w:marBottom w:val="0"/>
      <w:divBdr>
        <w:top w:val="none" w:sz="0" w:space="0" w:color="auto"/>
        <w:left w:val="none" w:sz="0" w:space="0" w:color="auto"/>
        <w:bottom w:val="none" w:sz="0" w:space="0" w:color="auto"/>
        <w:right w:val="none" w:sz="0" w:space="0" w:color="auto"/>
      </w:divBdr>
    </w:div>
    <w:div w:id="1436438022">
      <w:bodyDiv w:val="1"/>
      <w:marLeft w:val="0"/>
      <w:marRight w:val="0"/>
      <w:marTop w:val="0"/>
      <w:marBottom w:val="0"/>
      <w:divBdr>
        <w:top w:val="none" w:sz="0" w:space="0" w:color="auto"/>
        <w:left w:val="none" w:sz="0" w:space="0" w:color="auto"/>
        <w:bottom w:val="none" w:sz="0" w:space="0" w:color="auto"/>
        <w:right w:val="none" w:sz="0" w:space="0" w:color="auto"/>
      </w:divBdr>
    </w:div>
    <w:div w:id="1436485744">
      <w:bodyDiv w:val="1"/>
      <w:marLeft w:val="0"/>
      <w:marRight w:val="0"/>
      <w:marTop w:val="0"/>
      <w:marBottom w:val="0"/>
      <w:divBdr>
        <w:top w:val="none" w:sz="0" w:space="0" w:color="auto"/>
        <w:left w:val="none" w:sz="0" w:space="0" w:color="auto"/>
        <w:bottom w:val="none" w:sz="0" w:space="0" w:color="auto"/>
        <w:right w:val="none" w:sz="0" w:space="0" w:color="auto"/>
      </w:divBdr>
    </w:div>
    <w:div w:id="1436554626">
      <w:bodyDiv w:val="1"/>
      <w:marLeft w:val="0"/>
      <w:marRight w:val="0"/>
      <w:marTop w:val="0"/>
      <w:marBottom w:val="0"/>
      <w:divBdr>
        <w:top w:val="none" w:sz="0" w:space="0" w:color="auto"/>
        <w:left w:val="none" w:sz="0" w:space="0" w:color="auto"/>
        <w:bottom w:val="none" w:sz="0" w:space="0" w:color="auto"/>
        <w:right w:val="none" w:sz="0" w:space="0" w:color="auto"/>
      </w:divBdr>
    </w:div>
    <w:div w:id="1436635314">
      <w:bodyDiv w:val="1"/>
      <w:marLeft w:val="0"/>
      <w:marRight w:val="0"/>
      <w:marTop w:val="0"/>
      <w:marBottom w:val="0"/>
      <w:divBdr>
        <w:top w:val="none" w:sz="0" w:space="0" w:color="auto"/>
        <w:left w:val="none" w:sz="0" w:space="0" w:color="auto"/>
        <w:bottom w:val="none" w:sz="0" w:space="0" w:color="auto"/>
        <w:right w:val="none" w:sz="0" w:space="0" w:color="auto"/>
      </w:divBdr>
    </w:div>
    <w:div w:id="1436751665">
      <w:bodyDiv w:val="1"/>
      <w:marLeft w:val="0"/>
      <w:marRight w:val="0"/>
      <w:marTop w:val="0"/>
      <w:marBottom w:val="0"/>
      <w:divBdr>
        <w:top w:val="none" w:sz="0" w:space="0" w:color="auto"/>
        <w:left w:val="none" w:sz="0" w:space="0" w:color="auto"/>
        <w:bottom w:val="none" w:sz="0" w:space="0" w:color="auto"/>
        <w:right w:val="none" w:sz="0" w:space="0" w:color="auto"/>
      </w:divBdr>
    </w:div>
    <w:div w:id="1437023847">
      <w:bodyDiv w:val="1"/>
      <w:marLeft w:val="0"/>
      <w:marRight w:val="0"/>
      <w:marTop w:val="0"/>
      <w:marBottom w:val="0"/>
      <w:divBdr>
        <w:top w:val="none" w:sz="0" w:space="0" w:color="auto"/>
        <w:left w:val="none" w:sz="0" w:space="0" w:color="auto"/>
        <w:bottom w:val="none" w:sz="0" w:space="0" w:color="auto"/>
        <w:right w:val="none" w:sz="0" w:space="0" w:color="auto"/>
      </w:divBdr>
    </w:div>
    <w:div w:id="1437403345">
      <w:bodyDiv w:val="1"/>
      <w:marLeft w:val="0"/>
      <w:marRight w:val="0"/>
      <w:marTop w:val="0"/>
      <w:marBottom w:val="0"/>
      <w:divBdr>
        <w:top w:val="none" w:sz="0" w:space="0" w:color="auto"/>
        <w:left w:val="none" w:sz="0" w:space="0" w:color="auto"/>
        <w:bottom w:val="none" w:sz="0" w:space="0" w:color="auto"/>
        <w:right w:val="none" w:sz="0" w:space="0" w:color="auto"/>
      </w:divBdr>
    </w:div>
    <w:div w:id="1437561975">
      <w:bodyDiv w:val="1"/>
      <w:marLeft w:val="0"/>
      <w:marRight w:val="0"/>
      <w:marTop w:val="0"/>
      <w:marBottom w:val="0"/>
      <w:divBdr>
        <w:top w:val="none" w:sz="0" w:space="0" w:color="auto"/>
        <w:left w:val="none" w:sz="0" w:space="0" w:color="auto"/>
        <w:bottom w:val="none" w:sz="0" w:space="0" w:color="auto"/>
        <w:right w:val="none" w:sz="0" w:space="0" w:color="auto"/>
      </w:divBdr>
    </w:div>
    <w:div w:id="1437672002">
      <w:bodyDiv w:val="1"/>
      <w:marLeft w:val="0"/>
      <w:marRight w:val="0"/>
      <w:marTop w:val="0"/>
      <w:marBottom w:val="0"/>
      <w:divBdr>
        <w:top w:val="none" w:sz="0" w:space="0" w:color="auto"/>
        <w:left w:val="none" w:sz="0" w:space="0" w:color="auto"/>
        <w:bottom w:val="none" w:sz="0" w:space="0" w:color="auto"/>
        <w:right w:val="none" w:sz="0" w:space="0" w:color="auto"/>
      </w:divBdr>
    </w:div>
    <w:div w:id="1437940200">
      <w:bodyDiv w:val="1"/>
      <w:marLeft w:val="0"/>
      <w:marRight w:val="0"/>
      <w:marTop w:val="0"/>
      <w:marBottom w:val="0"/>
      <w:divBdr>
        <w:top w:val="none" w:sz="0" w:space="0" w:color="auto"/>
        <w:left w:val="none" w:sz="0" w:space="0" w:color="auto"/>
        <w:bottom w:val="none" w:sz="0" w:space="0" w:color="auto"/>
        <w:right w:val="none" w:sz="0" w:space="0" w:color="auto"/>
      </w:divBdr>
    </w:div>
    <w:div w:id="1437943947">
      <w:bodyDiv w:val="1"/>
      <w:marLeft w:val="0"/>
      <w:marRight w:val="0"/>
      <w:marTop w:val="0"/>
      <w:marBottom w:val="0"/>
      <w:divBdr>
        <w:top w:val="none" w:sz="0" w:space="0" w:color="auto"/>
        <w:left w:val="none" w:sz="0" w:space="0" w:color="auto"/>
        <w:bottom w:val="none" w:sz="0" w:space="0" w:color="auto"/>
        <w:right w:val="none" w:sz="0" w:space="0" w:color="auto"/>
      </w:divBdr>
    </w:div>
    <w:div w:id="1438017749">
      <w:bodyDiv w:val="1"/>
      <w:marLeft w:val="0"/>
      <w:marRight w:val="0"/>
      <w:marTop w:val="0"/>
      <w:marBottom w:val="0"/>
      <w:divBdr>
        <w:top w:val="none" w:sz="0" w:space="0" w:color="auto"/>
        <w:left w:val="none" w:sz="0" w:space="0" w:color="auto"/>
        <w:bottom w:val="none" w:sz="0" w:space="0" w:color="auto"/>
        <w:right w:val="none" w:sz="0" w:space="0" w:color="auto"/>
      </w:divBdr>
    </w:div>
    <w:div w:id="1438018582">
      <w:bodyDiv w:val="1"/>
      <w:marLeft w:val="0"/>
      <w:marRight w:val="0"/>
      <w:marTop w:val="0"/>
      <w:marBottom w:val="0"/>
      <w:divBdr>
        <w:top w:val="none" w:sz="0" w:space="0" w:color="auto"/>
        <w:left w:val="none" w:sz="0" w:space="0" w:color="auto"/>
        <w:bottom w:val="none" w:sz="0" w:space="0" w:color="auto"/>
        <w:right w:val="none" w:sz="0" w:space="0" w:color="auto"/>
      </w:divBdr>
    </w:div>
    <w:div w:id="1438022714">
      <w:bodyDiv w:val="1"/>
      <w:marLeft w:val="0"/>
      <w:marRight w:val="0"/>
      <w:marTop w:val="0"/>
      <w:marBottom w:val="0"/>
      <w:divBdr>
        <w:top w:val="none" w:sz="0" w:space="0" w:color="auto"/>
        <w:left w:val="none" w:sz="0" w:space="0" w:color="auto"/>
        <w:bottom w:val="none" w:sz="0" w:space="0" w:color="auto"/>
        <w:right w:val="none" w:sz="0" w:space="0" w:color="auto"/>
      </w:divBdr>
    </w:div>
    <w:div w:id="1438326984">
      <w:bodyDiv w:val="1"/>
      <w:marLeft w:val="0"/>
      <w:marRight w:val="0"/>
      <w:marTop w:val="0"/>
      <w:marBottom w:val="0"/>
      <w:divBdr>
        <w:top w:val="none" w:sz="0" w:space="0" w:color="auto"/>
        <w:left w:val="none" w:sz="0" w:space="0" w:color="auto"/>
        <w:bottom w:val="none" w:sz="0" w:space="0" w:color="auto"/>
        <w:right w:val="none" w:sz="0" w:space="0" w:color="auto"/>
      </w:divBdr>
    </w:div>
    <w:div w:id="1438331556">
      <w:bodyDiv w:val="1"/>
      <w:marLeft w:val="0"/>
      <w:marRight w:val="0"/>
      <w:marTop w:val="0"/>
      <w:marBottom w:val="0"/>
      <w:divBdr>
        <w:top w:val="none" w:sz="0" w:space="0" w:color="auto"/>
        <w:left w:val="none" w:sz="0" w:space="0" w:color="auto"/>
        <w:bottom w:val="none" w:sz="0" w:space="0" w:color="auto"/>
        <w:right w:val="none" w:sz="0" w:space="0" w:color="auto"/>
      </w:divBdr>
    </w:div>
    <w:div w:id="1438410773">
      <w:bodyDiv w:val="1"/>
      <w:marLeft w:val="0"/>
      <w:marRight w:val="0"/>
      <w:marTop w:val="0"/>
      <w:marBottom w:val="0"/>
      <w:divBdr>
        <w:top w:val="none" w:sz="0" w:space="0" w:color="auto"/>
        <w:left w:val="none" w:sz="0" w:space="0" w:color="auto"/>
        <w:bottom w:val="none" w:sz="0" w:space="0" w:color="auto"/>
        <w:right w:val="none" w:sz="0" w:space="0" w:color="auto"/>
      </w:divBdr>
    </w:div>
    <w:div w:id="1438523428">
      <w:bodyDiv w:val="1"/>
      <w:marLeft w:val="0"/>
      <w:marRight w:val="0"/>
      <w:marTop w:val="0"/>
      <w:marBottom w:val="0"/>
      <w:divBdr>
        <w:top w:val="none" w:sz="0" w:space="0" w:color="auto"/>
        <w:left w:val="none" w:sz="0" w:space="0" w:color="auto"/>
        <w:bottom w:val="none" w:sz="0" w:space="0" w:color="auto"/>
        <w:right w:val="none" w:sz="0" w:space="0" w:color="auto"/>
      </w:divBdr>
    </w:div>
    <w:div w:id="1438714105">
      <w:bodyDiv w:val="1"/>
      <w:marLeft w:val="0"/>
      <w:marRight w:val="0"/>
      <w:marTop w:val="0"/>
      <w:marBottom w:val="0"/>
      <w:divBdr>
        <w:top w:val="none" w:sz="0" w:space="0" w:color="auto"/>
        <w:left w:val="none" w:sz="0" w:space="0" w:color="auto"/>
        <w:bottom w:val="none" w:sz="0" w:space="0" w:color="auto"/>
        <w:right w:val="none" w:sz="0" w:space="0" w:color="auto"/>
      </w:divBdr>
    </w:div>
    <w:div w:id="1438940612">
      <w:bodyDiv w:val="1"/>
      <w:marLeft w:val="0"/>
      <w:marRight w:val="0"/>
      <w:marTop w:val="0"/>
      <w:marBottom w:val="0"/>
      <w:divBdr>
        <w:top w:val="none" w:sz="0" w:space="0" w:color="auto"/>
        <w:left w:val="none" w:sz="0" w:space="0" w:color="auto"/>
        <w:bottom w:val="none" w:sz="0" w:space="0" w:color="auto"/>
        <w:right w:val="none" w:sz="0" w:space="0" w:color="auto"/>
      </w:divBdr>
    </w:div>
    <w:div w:id="1438983906">
      <w:bodyDiv w:val="1"/>
      <w:marLeft w:val="0"/>
      <w:marRight w:val="0"/>
      <w:marTop w:val="0"/>
      <w:marBottom w:val="0"/>
      <w:divBdr>
        <w:top w:val="none" w:sz="0" w:space="0" w:color="auto"/>
        <w:left w:val="none" w:sz="0" w:space="0" w:color="auto"/>
        <w:bottom w:val="none" w:sz="0" w:space="0" w:color="auto"/>
        <w:right w:val="none" w:sz="0" w:space="0" w:color="auto"/>
      </w:divBdr>
    </w:div>
    <w:div w:id="1438988349">
      <w:bodyDiv w:val="1"/>
      <w:marLeft w:val="0"/>
      <w:marRight w:val="0"/>
      <w:marTop w:val="0"/>
      <w:marBottom w:val="0"/>
      <w:divBdr>
        <w:top w:val="none" w:sz="0" w:space="0" w:color="auto"/>
        <w:left w:val="none" w:sz="0" w:space="0" w:color="auto"/>
        <w:bottom w:val="none" w:sz="0" w:space="0" w:color="auto"/>
        <w:right w:val="none" w:sz="0" w:space="0" w:color="auto"/>
      </w:divBdr>
    </w:div>
    <w:div w:id="1439061777">
      <w:bodyDiv w:val="1"/>
      <w:marLeft w:val="0"/>
      <w:marRight w:val="0"/>
      <w:marTop w:val="0"/>
      <w:marBottom w:val="0"/>
      <w:divBdr>
        <w:top w:val="none" w:sz="0" w:space="0" w:color="auto"/>
        <w:left w:val="none" w:sz="0" w:space="0" w:color="auto"/>
        <w:bottom w:val="none" w:sz="0" w:space="0" w:color="auto"/>
        <w:right w:val="none" w:sz="0" w:space="0" w:color="auto"/>
      </w:divBdr>
    </w:div>
    <w:div w:id="1439134918">
      <w:bodyDiv w:val="1"/>
      <w:marLeft w:val="0"/>
      <w:marRight w:val="0"/>
      <w:marTop w:val="0"/>
      <w:marBottom w:val="0"/>
      <w:divBdr>
        <w:top w:val="none" w:sz="0" w:space="0" w:color="auto"/>
        <w:left w:val="none" w:sz="0" w:space="0" w:color="auto"/>
        <w:bottom w:val="none" w:sz="0" w:space="0" w:color="auto"/>
        <w:right w:val="none" w:sz="0" w:space="0" w:color="auto"/>
      </w:divBdr>
    </w:div>
    <w:div w:id="1439326436">
      <w:bodyDiv w:val="1"/>
      <w:marLeft w:val="0"/>
      <w:marRight w:val="0"/>
      <w:marTop w:val="0"/>
      <w:marBottom w:val="0"/>
      <w:divBdr>
        <w:top w:val="none" w:sz="0" w:space="0" w:color="auto"/>
        <w:left w:val="none" w:sz="0" w:space="0" w:color="auto"/>
        <w:bottom w:val="none" w:sz="0" w:space="0" w:color="auto"/>
        <w:right w:val="none" w:sz="0" w:space="0" w:color="auto"/>
      </w:divBdr>
    </w:div>
    <w:div w:id="1439566114">
      <w:bodyDiv w:val="1"/>
      <w:marLeft w:val="0"/>
      <w:marRight w:val="0"/>
      <w:marTop w:val="0"/>
      <w:marBottom w:val="0"/>
      <w:divBdr>
        <w:top w:val="none" w:sz="0" w:space="0" w:color="auto"/>
        <w:left w:val="none" w:sz="0" w:space="0" w:color="auto"/>
        <w:bottom w:val="none" w:sz="0" w:space="0" w:color="auto"/>
        <w:right w:val="none" w:sz="0" w:space="0" w:color="auto"/>
      </w:divBdr>
    </w:div>
    <w:div w:id="1439637198">
      <w:bodyDiv w:val="1"/>
      <w:marLeft w:val="0"/>
      <w:marRight w:val="0"/>
      <w:marTop w:val="0"/>
      <w:marBottom w:val="0"/>
      <w:divBdr>
        <w:top w:val="none" w:sz="0" w:space="0" w:color="auto"/>
        <w:left w:val="none" w:sz="0" w:space="0" w:color="auto"/>
        <w:bottom w:val="none" w:sz="0" w:space="0" w:color="auto"/>
        <w:right w:val="none" w:sz="0" w:space="0" w:color="auto"/>
      </w:divBdr>
    </w:div>
    <w:div w:id="1439639021">
      <w:bodyDiv w:val="1"/>
      <w:marLeft w:val="0"/>
      <w:marRight w:val="0"/>
      <w:marTop w:val="0"/>
      <w:marBottom w:val="0"/>
      <w:divBdr>
        <w:top w:val="none" w:sz="0" w:space="0" w:color="auto"/>
        <w:left w:val="none" w:sz="0" w:space="0" w:color="auto"/>
        <w:bottom w:val="none" w:sz="0" w:space="0" w:color="auto"/>
        <w:right w:val="none" w:sz="0" w:space="0" w:color="auto"/>
      </w:divBdr>
    </w:div>
    <w:div w:id="1439714252">
      <w:bodyDiv w:val="1"/>
      <w:marLeft w:val="0"/>
      <w:marRight w:val="0"/>
      <w:marTop w:val="0"/>
      <w:marBottom w:val="0"/>
      <w:divBdr>
        <w:top w:val="none" w:sz="0" w:space="0" w:color="auto"/>
        <w:left w:val="none" w:sz="0" w:space="0" w:color="auto"/>
        <w:bottom w:val="none" w:sz="0" w:space="0" w:color="auto"/>
        <w:right w:val="none" w:sz="0" w:space="0" w:color="auto"/>
      </w:divBdr>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
    <w:div w:id="1440181291">
      <w:bodyDiv w:val="1"/>
      <w:marLeft w:val="0"/>
      <w:marRight w:val="0"/>
      <w:marTop w:val="0"/>
      <w:marBottom w:val="0"/>
      <w:divBdr>
        <w:top w:val="none" w:sz="0" w:space="0" w:color="auto"/>
        <w:left w:val="none" w:sz="0" w:space="0" w:color="auto"/>
        <w:bottom w:val="none" w:sz="0" w:space="0" w:color="auto"/>
        <w:right w:val="none" w:sz="0" w:space="0" w:color="auto"/>
      </w:divBdr>
    </w:div>
    <w:div w:id="1440683962">
      <w:bodyDiv w:val="1"/>
      <w:marLeft w:val="0"/>
      <w:marRight w:val="0"/>
      <w:marTop w:val="0"/>
      <w:marBottom w:val="0"/>
      <w:divBdr>
        <w:top w:val="none" w:sz="0" w:space="0" w:color="auto"/>
        <w:left w:val="none" w:sz="0" w:space="0" w:color="auto"/>
        <w:bottom w:val="none" w:sz="0" w:space="0" w:color="auto"/>
        <w:right w:val="none" w:sz="0" w:space="0" w:color="auto"/>
      </w:divBdr>
    </w:div>
    <w:div w:id="1441292266">
      <w:bodyDiv w:val="1"/>
      <w:marLeft w:val="0"/>
      <w:marRight w:val="0"/>
      <w:marTop w:val="0"/>
      <w:marBottom w:val="0"/>
      <w:divBdr>
        <w:top w:val="none" w:sz="0" w:space="0" w:color="auto"/>
        <w:left w:val="none" w:sz="0" w:space="0" w:color="auto"/>
        <w:bottom w:val="none" w:sz="0" w:space="0" w:color="auto"/>
        <w:right w:val="none" w:sz="0" w:space="0" w:color="auto"/>
      </w:divBdr>
    </w:div>
    <w:div w:id="1441682036">
      <w:bodyDiv w:val="1"/>
      <w:marLeft w:val="0"/>
      <w:marRight w:val="0"/>
      <w:marTop w:val="0"/>
      <w:marBottom w:val="0"/>
      <w:divBdr>
        <w:top w:val="none" w:sz="0" w:space="0" w:color="auto"/>
        <w:left w:val="none" w:sz="0" w:space="0" w:color="auto"/>
        <w:bottom w:val="none" w:sz="0" w:space="0" w:color="auto"/>
        <w:right w:val="none" w:sz="0" w:space="0" w:color="auto"/>
      </w:divBdr>
    </w:div>
    <w:div w:id="1441804174">
      <w:bodyDiv w:val="1"/>
      <w:marLeft w:val="0"/>
      <w:marRight w:val="0"/>
      <w:marTop w:val="0"/>
      <w:marBottom w:val="0"/>
      <w:divBdr>
        <w:top w:val="none" w:sz="0" w:space="0" w:color="auto"/>
        <w:left w:val="none" w:sz="0" w:space="0" w:color="auto"/>
        <w:bottom w:val="none" w:sz="0" w:space="0" w:color="auto"/>
        <w:right w:val="none" w:sz="0" w:space="0" w:color="auto"/>
      </w:divBdr>
    </w:div>
    <w:div w:id="1441873646">
      <w:bodyDiv w:val="1"/>
      <w:marLeft w:val="0"/>
      <w:marRight w:val="0"/>
      <w:marTop w:val="0"/>
      <w:marBottom w:val="0"/>
      <w:divBdr>
        <w:top w:val="none" w:sz="0" w:space="0" w:color="auto"/>
        <w:left w:val="none" w:sz="0" w:space="0" w:color="auto"/>
        <w:bottom w:val="none" w:sz="0" w:space="0" w:color="auto"/>
        <w:right w:val="none" w:sz="0" w:space="0" w:color="auto"/>
      </w:divBdr>
    </w:div>
    <w:div w:id="1442535065">
      <w:bodyDiv w:val="1"/>
      <w:marLeft w:val="0"/>
      <w:marRight w:val="0"/>
      <w:marTop w:val="0"/>
      <w:marBottom w:val="0"/>
      <w:divBdr>
        <w:top w:val="none" w:sz="0" w:space="0" w:color="auto"/>
        <w:left w:val="none" w:sz="0" w:space="0" w:color="auto"/>
        <w:bottom w:val="none" w:sz="0" w:space="0" w:color="auto"/>
        <w:right w:val="none" w:sz="0" w:space="0" w:color="auto"/>
      </w:divBdr>
    </w:div>
    <w:div w:id="1442799251">
      <w:bodyDiv w:val="1"/>
      <w:marLeft w:val="0"/>
      <w:marRight w:val="0"/>
      <w:marTop w:val="0"/>
      <w:marBottom w:val="0"/>
      <w:divBdr>
        <w:top w:val="none" w:sz="0" w:space="0" w:color="auto"/>
        <w:left w:val="none" w:sz="0" w:space="0" w:color="auto"/>
        <w:bottom w:val="none" w:sz="0" w:space="0" w:color="auto"/>
        <w:right w:val="none" w:sz="0" w:space="0" w:color="auto"/>
      </w:divBdr>
    </w:div>
    <w:div w:id="1442804152">
      <w:bodyDiv w:val="1"/>
      <w:marLeft w:val="0"/>
      <w:marRight w:val="0"/>
      <w:marTop w:val="0"/>
      <w:marBottom w:val="0"/>
      <w:divBdr>
        <w:top w:val="none" w:sz="0" w:space="0" w:color="auto"/>
        <w:left w:val="none" w:sz="0" w:space="0" w:color="auto"/>
        <w:bottom w:val="none" w:sz="0" w:space="0" w:color="auto"/>
        <w:right w:val="none" w:sz="0" w:space="0" w:color="auto"/>
      </w:divBdr>
    </w:div>
    <w:div w:id="1443455545">
      <w:bodyDiv w:val="1"/>
      <w:marLeft w:val="0"/>
      <w:marRight w:val="0"/>
      <w:marTop w:val="0"/>
      <w:marBottom w:val="0"/>
      <w:divBdr>
        <w:top w:val="none" w:sz="0" w:space="0" w:color="auto"/>
        <w:left w:val="none" w:sz="0" w:space="0" w:color="auto"/>
        <w:bottom w:val="none" w:sz="0" w:space="0" w:color="auto"/>
        <w:right w:val="none" w:sz="0" w:space="0" w:color="auto"/>
      </w:divBdr>
    </w:div>
    <w:div w:id="1443651014">
      <w:bodyDiv w:val="1"/>
      <w:marLeft w:val="0"/>
      <w:marRight w:val="0"/>
      <w:marTop w:val="0"/>
      <w:marBottom w:val="0"/>
      <w:divBdr>
        <w:top w:val="none" w:sz="0" w:space="0" w:color="auto"/>
        <w:left w:val="none" w:sz="0" w:space="0" w:color="auto"/>
        <w:bottom w:val="none" w:sz="0" w:space="0" w:color="auto"/>
        <w:right w:val="none" w:sz="0" w:space="0" w:color="auto"/>
      </w:divBdr>
    </w:div>
    <w:div w:id="1444108095">
      <w:bodyDiv w:val="1"/>
      <w:marLeft w:val="0"/>
      <w:marRight w:val="0"/>
      <w:marTop w:val="0"/>
      <w:marBottom w:val="0"/>
      <w:divBdr>
        <w:top w:val="none" w:sz="0" w:space="0" w:color="auto"/>
        <w:left w:val="none" w:sz="0" w:space="0" w:color="auto"/>
        <w:bottom w:val="none" w:sz="0" w:space="0" w:color="auto"/>
        <w:right w:val="none" w:sz="0" w:space="0" w:color="auto"/>
      </w:divBdr>
    </w:div>
    <w:div w:id="1444230261">
      <w:bodyDiv w:val="1"/>
      <w:marLeft w:val="0"/>
      <w:marRight w:val="0"/>
      <w:marTop w:val="0"/>
      <w:marBottom w:val="0"/>
      <w:divBdr>
        <w:top w:val="none" w:sz="0" w:space="0" w:color="auto"/>
        <w:left w:val="none" w:sz="0" w:space="0" w:color="auto"/>
        <w:bottom w:val="none" w:sz="0" w:space="0" w:color="auto"/>
        <w:right w:val="none" w:sz="0" w:space="0" w:color="auto"/>
      </w:divBdr>
    </w:div>
    <w:div w:id="1444499779">
      <w:bodyDiv w:val="1"/>
      <w:marLeft w:val="0"/>
      <w:marRight w:val="0"/>
      <w:marTop w:val="0"/>
      <w:marBottom w:val="0"/>
      <w:divBdr>
        <w:top w:val="none" w:sz="0" w:space="0" w:color="auto"/>
        <w:left w:val="none" w:sz="0" w:space="0" w:color="auto"/>
        <w:bottom w:val="none" w:sz="0" w:space="0" w:color="auto"/>
        <w:right w:val="none" w:sz="0" w:space="0" w:color="auto"/>
      </w:divBdr>
    </w:div>
    <w:div w:id="1444880847">
      <w:bodyDiv w:val="1"/>
      <w:marLeft w:val="0"/>
      <w:marRight w:val="0"/>
      <w:marTop w:val="0"/>
      <w:marBottom w:val="0"/>
      <w:divBdr>
        <w:top w:val="none" w:sz="0" w:space="0" w:color="auto"/>
        <w:left w:val="none" w:sz="0" w:space="0" w:color="auto"/>
        <w:bottom w:val="none" w:sz="0" w:space="0" w:color="auto"/>
        <w:right w:val="none" w:sz="0" w:space="0" w:color="auto"/>
      </w:divBdr>
    </w:div>
    <w:div w:id="1445030717">
      <w:bodyDiv w:val="1"/>
      <w:marLeft w:val="0"/>
      <w:marRight w:val="0"/>
      <w:marTop w:val="0"/>
      <w:marBottom w:val="0"/>
      <w:divBdr>
        <w:top w:val="none" w:sz="0" w:space="0" w:color="auto"/>
        <w:left w:val="none" w:sz="0" w:space="0" w:color="auto"/>
        <w:bottom w:val="none" w:sz="0" w:space="0" w:color="auto"/>
        <w:right w:val="none" w:sz="0" w:space="0" w:color="auto"/>
      </w:divBdr>
    </w:div>
    <w:div w:id="1445078608">
      <w:bodyDiv w:val="1"/>
      <w:marLeft w:val="0"/>
      <w:marRight w:val="0"/>
      <w:marTop w:val="0"/>
      <w:marBottom w:val="0"/>
      <w:divBdr>
        <w:top w:val="none" w:sz="0" w:space="0" w:color="auto"/>
        <w:left w:val="none" w:sz="0" w:space="0" w:color="auto"/>
        <w:bottom w:val="none" w:sz="0" w:space="0" w:color="auto"/>
        <w:right w:val="none" w:sz="0" w:space="0" w:color="auto"/>
      </w:divBdr>
    </w:div>
    <w:div w:id="1445230286">
      <w:bodyDiv w:val="1"/>
      <w:marLeft w:val="0"/>
      <w:marRight w:val="0"/>
      <w:marTop w:val="0"/>
      <w:marBottom w:val="0"/>
      <w:divBdr>
        <w:top w:val="none" w:sz="0" w:space="0" w:color="auto"/>
        <w:left w:val="none" w:sz="0" w:space="0" w:color="auto"/>
        <w:bottom w:val="none" w:sz="0" w:space="0" w:color="auto"/>
        <w:right w:val="none" w:sz="0" w:space="0" w:color="auto"/>
      </w:divBdr>
    </w:div>
    <w:div w:id="1445467070">
      <w:bodyDiv w:val="1"/>
      <w:marLeft w:val="0"/>
      <w:marRight w:val="0"/>
      <w:marTop w:val="0"/>
      <w:marBottom w:val="0"/>
      <w:divBdr>
        <w:top w:val="none" w:sz="0" w:space="0" w:color="auto"/>
        <w:left w:val="none" w:sz="0" w:space="0" w:color="auto"/>
        <w:bottom w:val="none" w:sz="0" w:space="0" w:color="auto"/>
        <w:right w:val="none" w:sz="0" w:space="0" w:color="auto"/>
      </w:divBdr>
    </w:div>
    <w:div w:id="1445685380">
      <w:bodyDiv w:val="1"/>
      <w:marLeft w:val="0"/>
      <w:marRight w:val="0"/>
      <w:marTop w:val="0"/>
      <w:marBottom w:val="0"/>
      <w:divBdr>
        <w:top w:val="none" w:sz="0" w:space="0" w:color="auto"/>
        <w:left w:val="none" w:sz="0" w:space="0" w:color="auto"/>
        <w:bottom w:val="none" w:sz="0" w:space="0" w:color="auto"/>
        <w:right w:val="none" w:sz="0" w:space="0" w:color="auto"/>
      </w:divBdr>
    </w:div>
    <w:div w:id="1445686201">
      <w:bodyDiv w:val="1"/>
      <w:marLeft w:val="0"/>
      <w:marRight w:val="0"/>
      <w:marTop w:val="0"/>
      <w:marBottom w:val="0"/>
      <w:divBdr>
        <w:top w:val="none" w:sz="0" w:space="0" w:color="auto"/>
        <w:left w:val="none" w:sz="0" w:space="0" w:color="auto"/>
        <w:bottom w:val="none" w:sz="0" w:space="0" w:color="auto"/>
        <w:right w:val="none" w:sz="0" w:space="0" w:color="auto"/>
      </w:divBdr>
    </w:div>
    <w:div w:id="1446195478">
      <w:bodyDiv w:val="1"/>
      <w:marLeft w:val="0"/>
      <w:marRight w:val="0"/>
      <w:marTop w:val="0"/>
      <w:marBottom w:val="0"/>
      <w:divBdr>
        <w:top w:val="none" w:sz="0" w:space="0" w:color="auto"/>
        <w:left w:val="none" w:sz="0" w:space="0" w:color="auto"/>
        <w:bottom w:val="none" w:sz="0" w:space="0" w:color="auto"/>
        <w:right w:val="none" w:sz="0" w:space="0" w:color="auto"/>
      </w:divBdr>
    </w:div>
    <w:div w:id="1446461862">
      <w:bodyDiv w:val="1"/>
      <w:marLeft w:val="0"/>
      <w:marRight w:val="0"/>
      <w:marTop w:val="0"/>
      <w:marBottom w:val="0"/>
      <w:divBdr>
        <w:top w:val="none" w:sz="0" w:space="0" w:color="auto"/>
        <w:left w:val="none" w:sz="0" w:space="0" w:color="auto"/>
        <w:bottom w:val="none" w:sz="0" w:space="0" w:color="auto"/>
        <w:right w:val="none" w:sz="0" w:space="0" w:color="auto"/>
      </w:divBdr>
    </w:div>
    <w:div w:id="1447577037">
      <w:bodyDiv w:val="1"/>
      <w:marLeft w:val="0"/>
      <w:marRight w:val="0"/>
      <w:marTop w:val="0"/>
      <w:marBottom w:val="0"/>
      <w:divBdr>
        <w:top w:val="none" w:sz="0" w:space="0" w:color="auto"/>
        <w:left w:val="none" w:sz="0" w:space="0" w:color="auto"/>
        <w:bottom w:val="none" w:sz="0" w:space="0" w:color="auto"/>
        <w:right w:val="none" w:sz="0" w:space="0" w:color="auto"/>
      </w:divBdr>
    </w:div>
    <w:div w:id="1447656363">
      <w:bodyDiv w:val="1"/>
      <w:marLeft w:val="0"/>
      <w:marRight w:val="0"/>
      <w:marTop w:val="0"/>
      <w:marBottom w:val="0"/>
      <w:divBdr>
        <w:top w:val="none" w:sz="0" w:space="0" w:color="auto"/>
        <w:left w:val="none" w:sz="0" w:space="0" w:color="auto"/>
        <w:bottom w:val="none" w:sz="0" w:space="0" w:color="auto"/>
        <w:right w:val="none" w:sz="0" w:space="0" w:color="auto"/>
      </w:divBdr>
    </w:div>
    <w:div w:id="1447843619">
      <w:bodyDiv w:val="1"/>
      <w:marLeft w:val="0"/>
      <w:marRight w:val="0"/>
      <w:marTop w:val="0"/>
      <w:marBottom w:val="0"/>
      <w:divBdr>
        <w:top w:val="none" w:sz="0" w:space="0" w:color="auto"/>
        <w:left w:val="none" w:sz="0" w:space="0" w:color="auto"/>
        <w:bottom w:val="none" w:sz="0" w:space="0" w:color="auto"/>
        <w:right w:val="none" w:sz="0" w:space="0" w:color="auto"/>
      </w:divBdr>
    </w:div>
    <w:div w:id="1447963016">
      <w:bodyDiv w:val="1"/>
      <w:marLeft w:val="0"/>
      <w:marRight w:val="0"/>
      <w:marTop w:val="0"/>
      <w:marBottom w:val="0"/>
      <w:divBdr>
        <w:top w:val="none" w:sz="0" w:space="0" w:color="auto"/>
        <w:left w:val="none" w:sz="0" w:space="0" w:color="auto"/>
        <w:bottom w:val="none" w:sz="0" w:space="0" w:color="auto"/>
        <w:right w:val="none" w:sz="0" w:space="0" w:color="auto"/>
      </w:divBdr>
    </w:div>
    <w:div w:id="1447963038">
      <w:bodyDiv w:val="1"/>
      <w:marLeft w:val="0"/>
      <w:marRight w:val="0"/>
      <w:marTop w:val="0"/>
      <w:marBottom w:val="0"/>
      <w:divBdr>
        <w:top w:val="none" w:sz="0" w:space="0" w:color="auto"/>
        <w:left w:val="none" w:sz="0" w:space="0" w:color="auto"/>
        <w:bottom w:val="none" w:sz="0" w:space="0" w:color="auto"/>
        <w:right w:val="none" w:sz="0" w:space="0" w:color="auto"/>
      </w:divBdr>
    </w:div>
    <w:div w:id="1448042881">
      <w:bodyDiv w:val="1"/>
      <w:marLeft w:val="0"/>
      <w:marRight w:val="0"/>
      <w:marTop w:val="0"/>
      <w:marBottom w:val="0"/>
      <w:divBdr>
        <w:top w:val="none" w:sz="0" w:space="0" w:color="auto"/>
        <w:left w:val="none" w:sz="0" w:space="0" w:color="auto"/>
        <w:bottom w:val="none" w:sz="0" w:space="0" w:color="auto"/>
        <w:right w:val="none" w:sz="0" w:space="0" w:color="auto"/>
      </w:divBdr>
    </w:div>
    <w:div w:id="1448157540">
      <w:bodyDiv w:val="1"/>
      <w:marLeft w:val="0"/>
      <w:marRight w:val="0"/>
      <w:marTop w:val="0"/>
      <w:marBottom w:val="0"/>
      <w:divBdr>
        <w:top w:val="none" w:sz="0" w:space="0" w:color="auto"/>
        <w:left w:val="none" w:sz="0" w:space="0" w:color="auto"/>
        <w:bottom w:val="none" w:sz="0" w:space="0" w:color="auto"/>
        <w:right w:val="none" w:sz="0" w:space="0" w:color="auto"/>
      </w:divBdr>
    </w:div>
    <w:div w:id="1448235219">
      <w:bodyDiv w:val="1"/>
      <w:marLeft w:val="0"/>
      <w:marRight w:val="0"/>
      <w:marTop w:val="0"/>
      <w:marBottom w:val="0"/>
      <w:divBdr>
        <w:top w:val="none" w:sz="0" w:space="0" w:color="auto"/>
        <w:left w:val="none" w:sz="0" w:space="0" w:color="auto"/>
        <w:bottom w:val="none" w:sz="0" w:space="0" w:color="auto"/>
        <w:right w:val="none" w:sz="0" w:space="0" w:color="auto"/>
      </w:divBdr>
    </w:div>
    <w:div w:id="1448312376">
      <w:bodyDiv w:val="1"/>
      <w:marLeft w:val="0"/>
      <w:marRight w:val="0"/>
      <w:marTop w:val="0"/>
      <w:marBottom w:val="0"/>
      <w:divBdr>
        <w:top w:val="none" w:sz="0" w:space="0" w:color="auto"/>
        <w:left w:val="none" w:sz="0" w:space="0" w:color="auto"/>
        <w:bottom w:val="none" w:sz="0" w:space="0" w:color="auto"/>
        <w:right w:val="none" w:sz="0" w:space="0" w:color="auto"/>
      </w:divBdr>
    </w:div>
    <w:div w:id="1448351029">
      <w:bodyDiv w:val="1"/>
      <w:marLeft w:val="0"/>
      <w:marRight w:val="0"/>
      <w:marTop w:val="0"/>
      <w:marBottom w:val="0"/>
      <w:divBdr>
        <w:top w:val="none" w:sz="0" w:space="0" w:color="auto"/>
        <w:left w:val="none" w:sz="0" w:space="0" w:color="auto"/>
        <w:bottom w:val="none" w:sz="0" w:space="0" w:color="auto"/>
        <w:right w:val="none" w:sz="0" w:space="0" w:color="auto"/>
      </w:divBdr>
    </w:div>
    <w:div w:id="1448354901">
      <w:bodyDiv w:val="1"/>
      <w:marLeft w:val="0"/>
      <w:marRight w:val="0"/>
      <w:marTop w:val="0"/>
      <w:marBottom w:val="0"/>
      <w:divBdr>
        <w:top w:val="none" w:sz="0" w:space="0" w:color="auto"/>
        <w:left w:val="none" w:sz="0" w:space="0" w:color="auto"/>
        <w:bottom w:val="none" w:sz="0" w:space="0" w:color="auto"/>
        <w:right w:val="none" w:sz="0" w:space="0" w:color="auto"/>
      </w:divBdr>
    </w:div>
    <w:div w:id="1448506619">
      <w:bodyDiv w:val="1"/>
      <w:marLeft w:val="0"/>
      <w:marRight w:val="0"/>
      <w:marTop w:val="0"/>
      <w:marBottom w:val="0"/>
      <w:divBdr>
        <w:top w:val="none" w:sz="0" w:space="0" w:color="auto"/>
        <w:left w:val="none" w:sz="0" w:space="0" w:color="auto"/>
        <w:bottom w:val="none" w:sz="0" w:space="0" w:color="auto"/>
        <w:right w:val="none" w:sz="0" w:space="0" w:color="auto"/>
      </w:divBdr>
    </w:div>
    <w:div w:id="1448767998">
      <w:bodyDiv w:val="1"/>
      <w:marLeft w:val="0"/>
      <w:marRight w:val="0"/>
      <w:marTop w:val="0"/>
      <w:marBottom w:val="0"/>
      <w:divBdr>
        <w:top w:val="none" w:sz="0" w:space="0" w:color="auto"/>
        <w:left w:val="none" w:sz="0" w:space="0" w:color="auto"/>
        <w:bottom w:val="none" w:sz="0" w:space="0" w:color="auto"/>
        <w:right w:val="none" w:sz="0" w:space="0" w:color="auto"/>
      </w:divBdr>
    </w:div>
    <w:div w:id="1448814309">
      <w:bodyDiv w:val="1"/>
      <w:marLeft w:val="0"/>
      <w:marRight w:val="0"/>
      <w:marTop w:val="0"/>
      <w:marBottom w:val="0"/>
      <w:divBdr>
        <w:top w:val="none" w:sz="0" w:space="0" w:color="auto"/>
        <w:left w:val="none" w:sz="0" w:space="0" w:color="auto"/>
        <w:bottom w:val="none" w:sz="0" w:space="0" w:color="auto"/>
        <w:right w:val="none" w:sz="0" w:space="0" w:color="auto"/>
      </w:divBdr>
    </w:div>
    <w:div w:id="1448937449">
      <w:bodyDiv w:val="1"/>
      <w:marLeft w:val="0"/>
      <w:marRight w:val="0"/>
      <w:marTop w:val="0"/>
      <w:marBottom w:val="0"/>
      <w:divBdr>
        <w:top w:val="none" w:sz="0" w:space="0" w:color="auto"/>
        <w:left w:val="none" w:sz="0" w:space="0" w:color="auto"/>
        <w:bottom w:val="none" w:sz="0" w:space="0" w:color="auto"/>
        <w:right w:val="none" w:sz="0" w:space="0" w:color="auto"/>
      </w:divBdr>
    </w:div>
    <w:div w:id="1449160154">
      <w:bodyDiv w:val="1"/>
      <w:marLeft w:val="0"/>
      <w:marRight w:val="0"/>
      <w:marTop w:val="0"/>
      <w:marBottom w:val="0"/>
      <w:divBdr>
        <w:top w:val="none" w:sz="0" w:space="0" w:color="auto"/>
        <w:left w:val="none" w:sz="0" w:space="0" w:color="auto"/>
        <w:bottom w:val="none" w:sz="0" w:space="0" w:color="auto"/>
        <w:right w:val="none" w:sz="0" w:space="0" w:color="auto"/>
      </w:divBdr>
    </w:div>
    <w:div w:id="1449351087">
      <w:bodyDiv w:val="1"/>
      <w:marLeft w:val="0"/>
      <w:marRight w:val="0"/>
      <w:marTop w:val="0"/>
      <w:marBottom w:val="0"/>
      <w:divBdr>
        <w:top w:val="none" w:sz="0" w:space="0" w:color="auto"/>
        <w:left w:val="none" w:sz="0" w:space="0" w:color="auto"/>
        <w:bottom w:val="none" w:sz="0" w:space="0" w:color="auto"/>
        <w:right w:val="none" w:sz="0" w:space="0" w:color="auto"/>
      </w:divBdr>
    </w:div>
    <w:div w:id="1449467574">
      <w:bodyDiv w:val="1"/>
      <w:marLeft w:val="0"/>
      <w:marRight w:val="0"/>
      <w:marTop w:val="0"/>
      <w:marBottom w:val="0"/>
      <w:divBdr>
        <w:top w:val="none" w:sz="0" w:space="0" w:color="auto"/>
        <w:left w:val="none" w:sz="0" w:space="0" w:color="auto"/>
        <w:bottom w:val="none" w:sz="0" w:space="0" w:color="auto"/>
        <w:right w:val="none" w:sz="0" w:space="0" w:color="auto"/>
      </w:divBdr>
    </w:div>
    <w:div w:id="1449546470">
      <w:bodyDiv w:val="1"/>
      <w:marLeft w:val="0"/>
      <w:marRight w:val="0"/>
      <w:marTop w:val="0"/>
      <w:marBottom w:val="0"/>
      <w:divBdr>
        <w:top w:val="none" w:sz="0" w:space="0" w:color="auto"/>
        <w:left w:val="none" w:sz="0" w:space="0" w:color="auto"/>
        <w:bottom w:val="none" w:sz="0" w:space="0" w:color="auto"/>
        <w:right w:val="none" w:sz="0" w:space="0" w:color="auto"/>
      </w:divBdr>
    </w:div>
    <w:div w:id="1449859456">
      <w:bodyDiv w:val="1"/>
      <w:marLeft w:val="0"/>
      <w:marRight w:val="0"/>
      <w:marTop w:val="0"/>
      <w:marBottom w:val="0"/>
      <w:divBdr>
        <w:top w:val="none" w:sz="0" w:space="0" w:color="auto"/>
        <w:left w:val="none" w:sz="0" w:space="0" w:color="auto"/>
        <w:bottom w:val="none" w:sz="0" w:space="0" w:color="auto"/>
        <w:right w:val="none" w:sz="0" w:space="0" w:color="auto"/>
      </w:divBdr>
    </w:div>
    <w:div w:id="1450080734">
      <w:bodyDiv w:val="1"/>
      <w:marLeft w:val="0"/>
      <w:marRight w:val="0"/>
      <w:marTop w:val="0"/>
      <w:marBottom w:val="0"/>
      <w:divBdr>
        <w:top w:val="none" w:sz="0" w:space="0" w:color="auto"/>
        <w:left w:val="none" w:sz="0" w:space="0" w:color="auto"/>
        <w:bottom w:val="none" w:sz="0" w:space="0" w:color="auto"/>
        <w:right w:val="none" w:sz="0" w:space="0" w:color="auto"/>
      </w:divBdr>
    </w:div>
    <w:div w:id="1450273628">
      <w:bodyDiv w:val="1"/>
      <w:marLeft w:val="0"/>
      <w:marRight w:val="0"/>
      <w:marTop w:val="0"/>
      <w:marBottom w:val="0"/>
      <w:divBdr>
        <w:top w:val="none" w:sz="0" w:space="0" w:color="auto"/>
        <w:left w:val="none" w:sz="0" w:space="0" w:color="auto"/>
        <w:bottom w:val="none" w:sz="0" w:space="0" w:color="auto"/>
        <w:right w:val="none" w:sz="0" w:space="0" w:color="auto"/>
      </w:divBdr>
    </w:div>
    <w:div w:id="1451244119">
      <w:bodyDiv w:val="1"/>
      <w:marLeft w:val="0"/>
      <w:marRight w:val="0"/>
      <w:marTop w:val="0"/>
      <w:marBottom w:val="0"/>
      <w:divBdr>
        <w:top w:val="none" w:sz="0" w:space="0" w:color="auto"/>
        <w:left w:val="none" w:sz="0" w:space="0" w:color="auto"/>
        <w:bottom w:val="none" w:sz="0" w:space="0" w:color="auto"/>
        <w:right w:val="none" w:sz="0" w:space="0" w:color="auto"/>
      </w:divBdr>
    </w:div>
    <w:div w:id="1451316140">
      <w:bodyDiv w:val="1"/>
      <w:marLeft w:val="0"/>
      <w:marRight w:val="0"/>
      <w:marTop w:val="0"/>
      <w:marBottom w:val="0"/>
      <w:divBdr>
        <w:top w:val="none" w:sz="0" w:space="0" w:color="auto"/>
        <w:left w:val="none" w:sz="0" w:space="0" w:color="auto"/>
        <w:bottom w:val="none" w:sz="0" w:space="0" w:color="auto"/>
        <w:right w:val="none" w:sz="0" w:space="0" w:color="auto"/>
      </w:divBdr>
    </w:div>
    <w:div w:id="1451363383">
      <w:bodyDiv w:val="1"/>
      <w:marLeft w:val="0"/>
      <w:marRight w:val="0"/>
      <w:marTop w:val="0"/>
      <w:marBottom w:val="0"/>
      <w:divBdr>
        <w:top w:val="none" w:sz="0" w:space="0" w:color="auto"/>
        <w:left w:val="none" w:sz="0" w:space="0" w:color="auto"/>
        <w:bottom w:val="none" w:sz="0" w:space="0" w:color="auto"/>
        <w:right w:val="none" w:sz="0" w:space="0" w:color="auto"/>
      </w:divBdr>
    </w:div>
    <w:div w:id="1451703719">
      <w:bodyDiv w:val="1"/>
      <w:marLeft w:val="0"/>
      <w:marRight w:val="0"/>
      <w:marTop w:val="0"/>
      <w:marBottom w:val="0"/>
      <w:divBdr>
        <w:top w:val="none" w:sz="0" w:space="0" w:color="auto"/>
        <w:left w:val="none" w:sz="0" w:space="0" w:color="auto"/>
        <w:bottom w:val="none" w:sz="0" w:space="0" w:color="auto"/>
        <w:right w:val="none" w:sz="0" w:space="0" w:color="auto"/>
      </w:divBdr>
    </w:div>
    <w:div w:id="1451776723">
      <w:bodyDiv w:val="1"/>
      <w:marLeft w:val="0"/>
      <w:marRight w:val="0"/>
      <w:marTop w:val="0"/>
      <w:marBottom w:val="0"/>
      <w:divBdr>
        <w:top w:val="none" w:sz="0" w:space="0" w:color="auto"/>
        <w:left w:val="none" w:sz="0" w:space="0" w:color="auto"/>
        <w:bottom w:val="none" w:sz="0" w:space="0" w:color="auto"/>
        <w:right w:val="none" w:sz="0" w:space="0" w:color="auto"/>
      </w:divBdr>
    </w:div>
    <w:div w:id="1451895460">
      <w:bodyDiv w:val="1"/>
      <w:marLeft w:val="0"/>
      <w:marRight w:val="0"/>
      <w:marTop w:val="0"/>
      <w:marBottom w:val="0"/>
      <w:divBdr>
        <w:top w:val="none" w:sz="0" w:space="0" w:color="auto"/>
        <w:left w:val="none" w:sz="0" w:space="0" w:color="auto"/>
        <w:bottom w:val="none" w:sz="0" w:space="0" w:color="auto"/>
        <w:right w:val="none" w:sz="0" w:space="0" w:color="auto"/>
      </w:divBdr>
    </w:div>
    <w:div w:id="1452163190">
      <w:bodyDiv w:val="1"/>
      <w:marLeft w:val="0"/>
      <w:marRight w:val="0"/>
      <w:marTop w:val="0"/>
      <w:marBottom w:val="0"/>
      <w:divBdr>
        <w:top w:val="none" w:sz="0" w:space="0" w:color="auto"/>
        <w:left w:val="none" w:sz="0" w:space="0" w:color="auto"/>
        <w:bottom w:val="none" w:sz="0" w:space="0" w:color="auto"/>
        <w:right w:val="none" w:sz="0" w:space="0" w:color="auto"/>
      </w:divBdr>
    </w:div>
    <w:div w:id="1452703343">
      <w:bodyDiv w:val="1"/>
      <w:marLeft w:val="0"/>
      <w:marRight w:val="0"/>
      <w:marTop w:val="0"/>
      <w:marBottom w:val="0"/>
      <w:divBdr>
        <w:top w:val="none" w:sz="0" w:space="0" w:color="auto"/>
        <w:left w:val="none" w:sz="0" w:space="0" w:color="auto"/>
        <w:bottom w:val="none" w:sz="0" w:space="0" w:color="auto"/>
        <w:right w:val="none" w:sz="0" w:space="0" w:color="auto"/>
      </w:divBdr>
    </w:div>
    <w:div w:id="1452935542">
      <w:bodyDiv w:val="1"/>
      <w:marLeft w:val="0"/>
      <w:marRight w:val="0"/>
      <w:marTop w:val="0"/>
      <w:marBottom w:val="0"/>
      <w:divBdr>
        <w:top w:val="none" w:sz="0" w:space="0" w:color="auto"/>
        <w:left w:val="none" w:sz="0" w:space="0" w:color="auto"/>
        <w:bottom w:val="none" w:sz="0" w:space="0" w:color="auto"/>
        <w:right w:val="none" w:sz="0" w:space="0" w:color="auto"/>
      </w:divBdr>
    </w:div>
    <w:div w:id="1453475654">
      <w:bodyDiv w:val="1"/>
      <w:marLeft w:val="0"/>
      <w:marRight w:val="0"/>
      <w:marTop w:val="0"/>
      <w:marBottom w:val="0"/>
      <w:divBdr>
        <w:top w:val="none" w:sz="0" w:space="0" w:color="auto"/>
        <w:left w:val="none" w:sz="0" w:space="0" w:color="auto"/>
        <w:bottom w:val="none" w:sz="0" w:space="0" w:color="auto"/>
        <w:right w:val="none" w:sz="0" w:space="0" w:color="auto"/>
      </w:divBdr>
    </w:div>
    <w:div w:id="1453591941">
      <w:bodyDiv w:val="1"/>
      <w:marLeft w:val="0"/>
      <w:marRight w:val="0"/>
      <w:marTop w:val="0"/>
      <w:marBottom w:val="0"/>
      <w:divBdr>
        <w:top w:val="none" w:sz="0" w:space="0" w:color="auto"/>
        <w:left w:val="none" w:sz="0" w:space="0" w:color="auto"/>
        <w:bottom w:val="none" w:sz="0" w:space="0" w:color="auto"/>
        <w:right w:val="none" w:sz="0" w:space="0" w:color="auto"/>
      </w:divBdr>
    </w:div>
    <w:div w:id="1453667055">
      <w:bodyDiv w:val="1"/>
      <w:marLeft w:val="0"/>
      <w:marRight w:val="0"/>
      <w:marTop w:val="0"/>
      <w:marBottom w:val="0"/>
      <w:divBdr>
        <w:top w:val="none" w:sz="0" w:space="0" w:color="auto"/>
        <w:left w:val="none" w:sz="0" w:space="0" w:color="auto"/>
        <w:bottom w:val="none" w:sz="0" w:space="0" w:color="auto"/>
        <w:right w:val="none" w:sz="0" w:space="0" w:color="auto"/>
      </w:divBdr>
    </w:div>
    <w:div w:id="1454061468">
      <w:bodyDiv w:val="1"/>
      <w:marLeft w:val="0"/>
      <w:marRight w:val="0"/>
      <w:marTop w:val="0"/>
      <w:marBottom w:val="0"/>
      <w:divBdr>
        <w:top w:val="none" w:sz="0" w:space="0" w:color="auto"/>
        <w:left w:val="none" w:sz="0" w:space="0" w:color="auto"/>
        <w:bottom w:val="none" w:sz="0" w:space="0" w:color="auto"/>
        <w:right w:val="none" w:sz="0" w:space="0" w:color="auto"/>
      </w:divBdr>
    </w:div>
    <w:div w:id="1454249629">
      <w:bodyDiv w:val="1"/>
      <w:marLeft w:val="0"/>
      <w:marRight w:val="0"/>
      <w:marTop w:val="0"/>
      <w:marBottom w:val="0"/>
      <w:divBdr>
        <w:top w:val="none" w:sz="0" w:space="0" w:color="auto"/>
        <w:left w:val="none" w:sz="0" w:space="0" w:color="auto"/>
        <w:bottom w:val="none" w:sz="0" w:space="0" w:color="auto"/>
        <w:right w:val="none" w:sz="0" w:space="0" w:color="auto"/>
      </w:divBdr>
    </w:div>
    <w:div w:id="1454251400">
      <w:bodyDiv w:val="1"/>
      <w:marLeft w:val="0"/>
      <w:marRight w:val="0"/>
      <w:marTop w:val="0"/>
      <w:marBottom w:val="0"/>
      <w:divBdr>
        <w:top w:val="none" w:sz="0" w:space="0" w:color="auto"/>
        <w:left w:val="none" w:sz="0" w:space="0" w:color="auto"/>
        <w:bottom w:val="none" w:sz="0" w:space="0" w:color="auto"/>
        <w:right w:val="none" w:sz="0" w:space="0" w:color="auto"/>
      </w:divBdr>
    </w:div>
    <w:div w:id="1454400462">
      <w:bodyDiv w:val="1"/>
      <w:marLeft w:val="0"/>
      <w:marRight w:val="0"/>
      <w:marTop w:val="0"/>
      <w:marBottom w:val="0"/>
      <w:divBdr>
        <w:top w:val="none" w:sz="0" w:space="0" w:color="auto"/>
        <w:left w:val="none" w:sz="0" w:space="0" w:color="auto"/>
        <w:bottom w:val="none" w:sz="0" w:space="0" w:color="auto"/>
        <w:right w:val="none" w:sz="0" w:space="0" w:color="auto"/>
      </w:divBdr>
    </w:div>
    <w:div w:id="1454637635">
      <w:bodyDiv w:val="1"/>
      <w:marLeft w:val="0"/>
      <w:marRight w:val="0"/>
      <w:marTop w:val="0"/>
      <w:marBottom w:val="0"/>
      <w:divBdr>
        <w:top w:val="none" w:sz="0" w:space="0" w:color="auto"/>
        <w:left w:val="none" w:sz="0" w:space="0" w:color="auto"/>
        <w:bottom w:val="none" w:sz="0" w:space="0" w:color="auto"/>
        <w:right w:val="none" w:sz="0" w:space="0" w:color="auto"/>
      </w:divBdr>
    </w:div>
    <w:div w:id="1454641093">
      <w:bodyDiv w:val="1"/>
      <w:marLeft w:val="0"/>
      <w:marRight w:val="0"/>
      <w:marTop w:val="0"/>
      <w:marBottom w:val="0"/>
      <w:divBdr>
        <w:top w:val="none" w:sz="0" w:space="0" w:color="auto"/>
        <w:left w:val="none" w:sz="0" w:space="0" w:color="auto"/>
        <w:bottom w:val="none" w:sz="0" w:space="0" w:color="auto"/>
        <w:right w:val="none" w:sz="0" w:space="0" w:color="auto"/>
      </w:divBdr>
    </w:div>
    <w:div w:id="1454715883">
      <w:bodyDiv w:val="1"/>
      <w:marLeft w:val="0"/>
      <w:marRight w:val="0"/>
      <w:marTop w:val="0"/>
      <w:marBottom w:val="0"/>
      <w:divBdr>
        <w:top w:val="none" w:sz="0" w:space="0" w:color="auto"/>
        <w:left w:val="none" w:sz="0" w:space="0" w:color="auto"/>
        <w:bottom w:val="none" w:sz="0" w:space="0" w:color="auto"/>
        <w:right w:val="none" w:sz="0" w:space="0" w:color="auto"/>
      </w:divBdr>
    </w:div>
    <w:div w:id="1454786787">
      <w:bodyDiv w:val="1"/>
      <w:marLeft w:val="0"/>
      <w:marRight w:val="0"/>
      <w:marTop w:val="0"/>
      <w:marBottom w:val="0"/>
      <w:divBdr>
        <w:top w:val="none" w:sz="0" w:space="0" w:color="auto"/>
        <w:left w:val="none" w:sz="0" w:space="0" w:color="auto"/>
        <w:bottom w:val="none" w:sz="0" w:space="0" w:color="auto"/>
        <w:right w:val="none" w:sz="0" w:space="0" w:color="auto"/>
      </w:divBdr>
    </w:div>
    <w:div w:id="1454860415">
      <w:bodyDiv w:val="1"/>
      <w:marLeft w:val="0"/>
      <w:marRight w:val="0"/>
      <w:marTop w:val="0"/>
      <w:marBottom w:val="0"/>
      <w:divBdr>
        <w:top w:val="none" w:sz="0" w:space="0" w:color="auto"/>
        <w:left w:val="none" w:sz="0" w:space="0" w:color="auto"/>
        <w:bottom w:val="none" w:sz="0" w:space="0" w:color="auto"/>
        <w:right w:val="none" w:sz="0" w:space="0" w:color="auto"/>
      </w:divBdr>
    </w:div>
    <w:div w:id="1454901532">
      <w:bodyDiv w:val="1"/>
      <w:marLeft w:val="0"/>
      <w:marRight w:val="0"/>
      <w:marTop w:val="0"/>
      <w:marBottom w:val="0"/>
      <w:divBdr>
        <w:top w:val="none" w:sz="0" w:space="0" w:color="auto"/>
        <w:left w:val="none" w:sz="0" w:space="0" w:color="auto"/>
        <w:bottom w:val="none" w:sz="0" w:space="0" w:color="auto"/>
        <w:right w:val="none" w:sz="0" w:space="0" w:color="auto"/>
      </w:divBdr>
    </w:div>
    <w:div w:id="1454906487">
      <w:bodyDiv w:val="1"/>
      <w:marLeft w:val="0"/>
      <w:marRight w:val="0"/>
      <w:marTop w:val="0"/>
      <w:marBottom w:val="0"/>
      <w:divBdr>
        <w:top w:val="none" w:sz="0" w:space="0" w:color="auto"/>
        <w:left w:val="none" w:sz="0" w:space="0" w:color="auto"/>
        <w:bottom w:val="none" w:sz="0" w:space="0" w:color="auto"/>
        <w:right w:val="none" w:sz="0" w:space="0" w:color="auto"/>
      </w:divBdr>
    </w:div>
    <w:div w:id="1455370333">
      <w:bodyDiv w:val="1"/>
      <w:marLeft w:val="0"/>
      <w:marRight w:val="0"/>
      <w:marTop w:val="0"/>
      <w:marBottom w:val="0"/>
      <w:divBdr>
        <w:top w:val="none" w:sz="0" w:space="0" w:color="auto"/>
        <w:left w:val="none" w:sz="0" w:space="0" w:color="auto"/>
        <w:bottom w:val="none" w:sz="0" w:space="0" w:color="auto"/>
        <w:right w:val="none" w:sz="0" w:space="0" w:color="auto"/>
      </w:divBdr>
    </w:div>
    <w:div w:id="1455634088">
      <w:bodyDiv w:val="1"/>
      <w:marLeft w:val="0"/>
      <w:marRight w:val="0"/>
      <w:marTop w:val="0"/>
      <w:marBottom w:val="0"/>
      <w:divBdr>
        <w:top w:val="none" w:sz="0" w:space="0" w:color="auto"/>
        <w:left w:val="none" w:sz="0" w:space="0" w:color="auto"/>
        <w:bottom w:val="none" w:sz="0" w:space="0" w:color="auto"/>
        <w:right w:val="none" w:sz="0" w:space="0" w:color="auto"/>
      </w:divBdr>
    </w:div>
    <w:div w:id="1455834335">
      <w:bodyDiv w:val="1"/>
      <w:marLeft w:val="0"/>
      <w:marRight w:val="0"/>
      <w:marTop w:val="0"/>
      <w:marBottom w:val="0"/>
      <w:divBdr>
        <w:top w:val="none" w:sz="0" w:space="0" w:color="auto"/>
        <w:left w:val="none" w:sz="0" w:space="0" w:color="auto"/>
        <w:bottom w:val="none" w:sz="0" w:space="0" w:color="auto"/>
        <w:right w:val="none" w:sz="0" w:space="0" w:color="auto"/>
      </w:divBdr>
    </w:div>
    <w:div w:id="1456025839">
      <w:bodyDiv w:val="1"/>
      <w:marLeft w:val="0"/>
      <w:marRight w:val="0"/>
      <w:marTop w:val="0"/>
      <w:marBottom w:val="0"/>
      <w:divBdr>
        <w:top w:val="none" w:sz="0" w:space="0" w:color="auto"/>
        <w:left w:val="none" w:sz="0" w:space="0" w:color="auto"/>
        <w:bottom w:val="none" w:sz="0" w:space="0" w:color="auto"/>
        <w:right w:val="none" w:sz="0" w:space="0" w:color="auto"/>
      </w:divBdr>
    </w:div>
    <w:div w:id="1456100106">
      <w:bodyDiv w:val="1"/>
      <w:marLeft w:val="0"/>
      <w:marRight w:val="0"/>
      <w:marTop w:val="0"/>
      <w:marBottom w:val="0"/>
      <w:divBdr>
        <w:top w:val="none" w:sz="0" w:space="0" w:color="auto"/>
        <w:left w:val="none" w:sz="0" w:space="0" w:color="auto"/>
        <w:bottom w:val="none" w:sz="0" w:space="0" w:color="auto"/>
        <w:right w:val="none" w:sz="0" w:space="0" w:color="auto"/>
      </w:divBdr>
    </w:div>
    <w:div w:id="1456365402">
      <w:bodyDiv w:val="1"/>
      <w:marLeft w:val="0"/>
      <w:marRight w:val="0"/>
      <w:marTop w:val="0"/>
      <w:marBottom w:val="0"/>
      <w:divBdr>
        <w:top w:val="none" w:sz="0" w:space="0" w:color="auto"/>
        <w:left w:val="none" w:sz="0" w:space="0" w:color="auto"/>
        <w:bottom w:val="none" w:sz="0" w:space="0" w:color="auto"/>
        <w:right w:val="none" w:sz="0" w:space="0" w:color="auto"/>
      </w:divBdr>
    </w:div>
    <w:div w:id="1456408374">
      <w:bodyDiv w:val="1"/>
      <w:marLeft w:val="0"/>
      <w:marRight w:val="0"/>
      <w:marTop w:val="0"/>
      <w:marBottom w:val="0"/>
      <w:divBdr>
        <w:top w:val="none" w:sz="0" w:space="0" w:color="auto"/>
        <w:left w:val="none" w:sz="0" w:space="0" w:color="auto"/>
        <w:bottom w:val="none" w:sz="0" w:space="0" w:color="auto"/>
        <w:right w:val="none" w:sz="0" w:space="0" w:color="auto"/>
      </w:divBdr>
    </w:div>
    <w:div w:id="1456634242">
      <w:bodyDiv w:val="1"/>
      <w:marLeft w:val="0"/>
      <w:marRight w:val="0"/>
      <w:marTop w:val="0"/>
      <w:marBottom w:val="0"/>
      <w:divBdr>
        <w:top w:val="none" w:sz="0" w:space="0" w:color="auto"/>
        <w:left w:val="none" w:sz="0" w:space="0" w:color="auto"/>
        <w:bottom w:val="none" w:sz="0" w:space="0" w:color="auto"/>
        <w:right w:val="none" w:sz="0" w:space="0" w:color="auto"/>
      </w:divBdr>
    </w:div>
    <w:div w:id="1456866773">
      <w:bodyDiv w:val="1"/>
      <w:marLeft w:val="0"/>
      <w:marRight w:val="0"/>
      <w:marTop w:val="0"/>
      <w:marBottom w:val="0"/>
      <w:divBdr>
        <w:top w:val="none" w:sz="0" w:space="0" w:color="auto"/>
        <w:left w:val="none" w:sz="0" w:space="0" w:color="auto"/>
        <w:bottom w:val="none" w:sz="0" w:space="0" w:color="auto"/>
        <w:right w:val="none" w:sz="0" w:space="0" w:color="auto"/>
      </w:divBdr>
    </w:div>
    <w:div w:id="1456869560">
      <w:bodyDiv w:val="1"/>
      <w:marLeft w:val="0"/>
      <w:marRight w:val="0"/>
      <w:marTop w:val="0"/>
      <w:marBottom w:val="0"/>
      <w:divBdr>
        <w:top w:val="none" w:sz="0" w:space="0" w:color="auto"/>
        <w:left w:val="none" w:sz="0" w:space="0" w:color="auto"/>
        <w:bottom w:val="none" w:sz="0" w:space="0" w:color="auto"/>
        <w:right w:val="none" w:sz="0" w:space="0" w:color="auto"/>
      </w:divBdr>
    </w:div>
    <w:div w:id="1456946468">
      <w:bodyDiv w:val="1"/>
      <w:marLeft w:val="0"/>
      <w:marRight w:val="0"/>
      <w:marTop w:val="0"/>
      <w:marBottom w:val="0"/>
      <w:divBdr>
        <w:top w:val="none" w:sz="0" w:space="0" w:color="auto"/>
        <w:left w:val="none" w:sz="0" w:space="0" w:color="auto"/>
        <w:bottom w:val="none" w:sz="0" w:space="0" w:color="auto"/>
        <w:right w:val="none" w:sz="0" w:space="0" w:color="auto"/>
      </w:divBdr>
    </w:div>
    <w:div w:id="1457020478">
      <w:bodyDiv w:val="1"/>
      <w:marLeft w:val="0"/>
      <w:marRight w:val="0"/>
      <w:marTop w:val="0"/>
      <w:marBottom w:val="0"/>
      <w:divBdr>
        <w:top w:val="none" w:sz="0" w:space="0" w:color="auto"/>
        <w:left w:val="none" w:sz="0" w:space="0" w:color="auto"/>
        <w:bottom w:val="none" w:sz="0" w:space="0" w:color="auto"/>
        <w:right w:val="none" w:sz="0" w:space="0" w:color="auto"/>
      </w:divBdr>
    </w:div>
    <w:div w:id="1457063464">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457411860">
      <w:bodyDiv w:val="1"/>
      <w:marLeft w:val="0"/>
      <w:marRight w:val="0"/>
      <w:marTop w:val="0"/>
      <w:marBottom w:val="0"/>
      <w:divBdr>
        <w:top w:val="none" w:sz="0" w:space="0" w:color="auto"/>
        <w:left w:val="none" w:sz="0" w:space="0" w:color="auto"/>
        <w:bottom w:val="none" w:sz="0" w:space="0" w:color="auto"/>
        <w:right w:val="none" w:sz="0" w:space="0" w:color="auto"/>
      </w:divBdr>
    </w:div>
    <w:div w:id="1457601837">
      <w:bodyDiv w:val="1"/>
      <w:marLeft w:val="0"/>
      <w:marRight w:val="0"/>
      <w:marTop w:val="0"/>
      <w:marBottom w:val="0"/>
      <w:divBdr>
        <w:top w:val="none" w:sz="0" w:space="0" w:color="auto"/>
        <w:left w:val="none" w:sz="0" w:space="0" w:color="auto"/>
        <w:bottom w:val="none" w:sz="0" w:space="0" w:color="auto"/>
        <w:right w:val="none" w:sz="0" w:space="0" w:color="auto"/>
      </w:divBdr>
    </w:div>
    <w:div w:id="1457681680">
      <w:bodyDiv w:val="1"/>
      <w:marLeft w:val="0"/>
      <w:marRight w:val="0"/>
      <w:marTop w:val="0"/>
      <w:marBottom w:val="0"/>
      <w:divBdr>
        <w:top w:val="none" w:sz="0" w:space="0" w:color="auto"/>
        <w:left w:val="none" w:sz="0" w:space="0" w:color="auto"/>
        <w:bottom w:val="none" w:sz="0" w:space="0" w:color="auto"/>
        <w:right w:val="none" w:sz="0" w:space="0" w:color="auto"/>
      </w:divBdr>
    </w:div>
    <w:div w:id="1457721908">
      <w:bodyDiv w:val="1"/>
      <w:marLeft w:val="0"/>
      <w:marRight w:val="0"/>
      <w:marTop w:val="0"/>
      <w:marBottom w:val="0"/>
      <w:divBdr>
        <w:top w:val="none" w:sz="0" w:space="0" w:color="auto"/>
        <w:left w:val="none" w:sz="0" w:space="0" w:color="auto"/>
        <w:bottom w:val="none" w:sz="0" w:space="0" w:color="auto"/>
        <w:right w:val="none" w:sz="0" w:space="0" w:color="auto"/>
      </w:divBdr>
    </w:div>
    <w:div w:id="1457915109">
      <w:bodyDiv w:val="1"/>
      <w:marLeft w:val="0"/>
      <w:marRight w:val="0"/>
      <w:marTop w:val="0"/>
      <w:marBottom w:val="0"/>
      <w:divBdr>
        <w:top w:val="none" w:sz="0" w:space="0" w:color="auto"/>
        <w:left w:val="none" w:sz="0" w:space="0" w:color="auto"/>
        <w:bottom w:val="none" w:sz="0" w:space="0" w:color="auto"/>
        <w:right w:val="none" w:sz="0" w:space="0" w:color="auto"/>
      </w:divBdr>
    </w:div>
    <w:div w:id="1457915911">
      <w:bodyDiv w:val="1"/>
      <w:marLeft w:val="0"/>
      <w:marRight w:val="0"/>
      <w:marTop w:val="0"/>
      <w:marBottom w:val="0"/>
      <w:divBdr>
        <w:top w:val="none" w:sz="0" w:space="0" w:color="auto"/>
        <w:left w:val="none" w:sz="0" w:space="0" w:color="auto"/>
        <w:bottom w:val="none" w:sz="0" w:space="0" w:color="auto"/>
        <w:right w:val="none" w:sz="0" w:space="0" w:color="auto"/>
      </w:divBdr>
    </w:div>
    <w:div w:id="1458139267">
      <w:bodyDiv w:val="1"/>
      <w:marLeft w:val="0"/>
      <w:marRight w:val="0"/>
      <w:marTop w:val="0"/>
      <w:marBottom w:val="0"/>
      <w:divBdr>
        <w:top w:val="none" w:sz="0" w:space="0" w:color="auto"/>
        <w:left w:val="none" w:sz="0" w:space="0" w:color="auto"/>
        <w:bottom w:val="none" w:sz="0" w:space="0" w:color="auto"/>
        <w:right w:val="none" w:sz="0" w:space="0" w:color="auto"/>
      </w:divBdr>
    </w:div>
    <w:div w:id="1458256572">
      <w:bodyDiv w:val="1"/>
      <w:marLeft w:val="0"/>
      <w:marRight w:val="0"/>
      <w:marTop w:val="0"/>
      <w:marBottom w:val="0"/>
      <w:divBdr>
        <w:top w:val="none" w:sz="0" w:space="0" w:color="auto"/>
        <w:left w:val="none" w:sz="0" w:space="0" w:color="auto"/>
        <w:bottom w:val="none" w:sz="0" w:space="0" w:color="auto"/>
        <w:right w:val="none" w:sz="0" w:space="0" w:color="auto"/>
      </w:divBdr>
    </w:div>
    <w:div w:id="1458797457">
      <w:bodyDiv w:val="1"/>
      <w:marLeft w:val="0"/>
      <w:marRight w:val="0"/>
      <w:marTop w:val="0"/>
      <w:marBottom w:val="0"/>
      <w:divBdr>
        <w:top w:val="none" w:sz="0" w:space="0" w:color="auto"/>
        <w:left w:val="none" w:sz="0" w:space="0" w:color="auto"/>
        <w:bottom w:val="none" w:sz="0" w:space="0" w:color="auto"/>
        <w:right w:val="none" w:sz="0" w:space="0" w:color="auto"/>
      </w:divBdr>
    </w:div>
    <w:div w:id="1458835737">
      <w:bodyDiv w:val="1"/>
      <w:marLeft w:val="0"/>
      <w:marRight w:val="0"/>
      <w:marTop w:val="0"/>
      <w:marBottom w:val="0"/>
      <w:divBdr>
        <w:top w:val="none" w:sz="0" w:space="0" w:color="auto"/>
        <w:left w:val="none" w:sz="0" w:space="0" w:color="auto"/>
        <w:bottom w:val="none" w:sz="0" w:space="0" w:color="auto"/>
        <w:right w:val="none" w:sz="0" w:space="0" w:color="auto"/>
      </w:divBdr>
    </w:div>
    <w:div w:id="1458908863">
      <w:bodyDiv w:val="1"/>
      <w:marLeft w:val="0"/>
      <w:marRight w:val="0"/>
      <w:marTop w:val="0"/>
      <w:marBottom w:val="0"/>
      <w:divBdr>
        <w:top w:val="none" w:sz="0" w:space="0" w:color="auto"/>
        <w:left w:val="none" w:sz="0" w:space="0" w:color="auto"/>
        <w:bottom w:val="none" w:sz="0" w:space="0" w:color="auto"/>
        <w:right w:val="none" w:sz="0" w:space="0" w:color="auto"/>
      </w:divBdr>
    </w:div>
    <w:div w:id="1458984945">
      <w:bodyDiv w:val="1"/>
      <w:marLeft w:val="0"/>
      <w:marRight w:val="0"/>
      <w:marTop w:val="0"/>
      <w:marBottom w:val="0"/>
      <w:divBdr>
        <w:top w:val="none" w:sz="0" w:space="0" w:color="auto"/>
        <w:left w:val="none" w:sz="0" w:space="0" w:color="auto"/>
        <w:bottom w:val="none" w:sz="0" w:space="0" w:color="auto"/>
        <w:right w:val="none" w:sz="0" w:space="0" w:color="auto"/>
      </w:divBdr>
    </w:div>
    <w:div w:id="1459176741">
      <w:bodyDiv w:val="1"/>
      <w:marLeft w:val="0"/>
      <w:marRight w:val="0"/>
      <w:marTop w:val="0"/>
      <w:marBottom w:val="0"/>
      <w:divBdr>
        <w:top w:val="none" w:sz="0" w:space="0" w:color="auto"/>
        <w:left w:val="none" w:sz="0" w:space="0" w:color="auto"/>
        <w:bottom w:val="none" w:sz="0" w:space="0" w:color="auto"/>
        <w:right w:val="none" w:sz="0" w:space="0" w:color="auto"/>
      </w:divBdr>
    </w:div>
    <w:div w:id="1459376070">
      <w:bodyDiv w:val="1"/>
      <w:marLeft w:val="0"/>
      <w:marRight w:val="0"/>
      <w:marTop w:val="0"/>
      <w:marBottom w:val="0"/>
      <w:divBdr>
        <w:top w:val="none" w:sz="0" w:space="0" w:color="auto"/>
        <w:left w:val="none" w:sz="0" w:space="0" w:color="auto"/>
        <w:bottom w:val="none" w:sz="0" w:space="0" w:color="auto"/>
        <w:right w:val="none" w:sz="0" w:space="0" w:color="auto"/>
      </w:divBdr>
    </w:div>
    <w:div w:id="1459450968">
      <w:bodyDiv w:val="1"/>
      <w:marLeft w:val="0"/>
      <w:marRight w:val="0"/>
      <w:marTop w:val="0"/>
      <w:marBottom w:val="0"/>
      <w:divBdr>
        <w:top w:val="none" w:sz="0" w:space="0" w:color="auto"/>
        <w:left w:val="none" w:sz="0" w:space="0" w:color="auto"/>
        <w:bottom w:val="none" w:sz="0" w:space="0" w:color="auto"/>
        <w:right w:val="none" w:sz="0" w:space="0" w:color="auto"/>
      </w:divBdr>
    </w:div>
    <w:div w:id="1459568166">
      <w:bodyDiv w:val="1"/>
      <w:marLeft w:val="0"/>
      <w:marRight w:val="0"/>
      <w:marTop w:val="0"/>
      <w:marBottom w:val="0"/>
      <w:divBdr>
        <w:top w:val="none" w:sz="0" w:space="0" w:color="auto"/>
        <w:left w:val="none" w:sz="0" w:space="0" w:color="auto"/>
        <w:bottom w:val="none" w:sz="0" w:space="0" w:color="auto"/>
        <w:right w:val="none" w:sz="0" w:space="0" w:color="auto"/>
      </w:divBdr>
    </w:div>
    <w:div w:id="1459645294">
      <w:bodyDiv w:val="1"/>
      <w:marLeft w:val="0"/>
      <w:marRight w:val="0"/>
      <w:marTop w:val="0"/>
      <w:marBottom w:val="0"/>
      <w:divBdr>
        <w:top w:val="none" w:sz="0" w:space="0" w:color="auto"/>
        <w:left w:val="none" w:sz="0" w:space="0" w:color="auto"/>
        <w:bottom w:val="none" w:sz="0" w:space="0" w:color="auto"/>
        <w:right w:val="none" w:sz="0" w:space="0" w:color="auto"/>
      </w:divBdr>
    </w:div>
    <w:div w:id="1459957842">
      <w:bodyDiv w:val="1"/>
      <w:marLeft w:val="0"/>
      <w:marRight w:val="0"/>
      <w:marTop w:val="0"/>
      <w:marBottom w:val="0"/>
      <w:divBdr>
        <w:top w:val="none" w:sz="0" w:space="0" w:color="auto"/>
        <w:left w:val="none" w:sz="0" w:space="0" w:color="auto"/>
        <w:bottom w:val="none" w:sz="0" w:space="0" w:color="auto"/>
        <w:right w:val="none" w:sz="0" w:space="0" w:color="auto"/>
      </w:divBdr>
    </w:div>
    <w:div w:id="1460103878">
      <w:bodyDiv w:val="1"/>
      <w:marLeft w:val="0"/>
      <w:marRight w:val="0"/>
      <w:marTop w:val="0"/>
      <w:marBottom w:val="0"/>
      <w:divBdr>
        <w:top w:val="none" w:sz="0" w:space="0" w:color="auto"/>
        <w:left w:val="none" w:sz="0" w:space="0" w:color="auto"/>
        <w:bottom w:val="none" w:sz="0" w:space="0" w:color="auto"/>
        <w:right w:val="none" w:sz="0" w:space="0" w:color="auto"/>
      </w:divBdr>
    </w:div>
    <w:div w:id="1460105931">
      <w:bodyDiv w:val="1"/>
      <w:marLeft w:val="0"/>
      <w:marRight w:val="0"/>
      <w:marTop w:val="0"/>
      <w:marBottom w:val="0"/>
      <w:divBdr>
        <w:top w:val="none" w:sz="0" w:space="0" w:color="auto"/>
        <w:left w:val="none" w:sz="0" w:space="0" w:color="auto"/>
        <w:bottom w:val="none" w:sz="0" w:space="0" w:color="auto"/>
        <w:right w:val="none" w:sz="0" w:space="0" w:color="auto"/>
      </w:divBdr>
    </w:div>
    <w:div w:id="1460148759">
      <w:bodyDiv w:val="1"/>
      <w:marLeft w:val="0"/>
      <w:marRight w:val="0"/>
      <w:marTop w:val="0"/>
      <w:marBottom w:val="0"/>
      <w:divBdr>
        <w:top w:val="none" w:sz="0" w:space="0" w:color="auto"/>
        <w:left w:val="none" w:sz="0" w:space="0" w:color="auto"/>
        <w:bottom w:val="none" w:sz="0" w:space="0" w:color="auto"/>
        <w:right w:val="none" w:sz="0" w:space="0" w:color="auto"/>
      </w:divBdr>
    </w:div>
    <w:div w:id="1460487298">
      <w:bodyDiv w:val="1"/>
      <w:marLeft w:val="0"/>
      <w:marRight w:val="0"/>
      <w:marTop w:val="0"/>
      <w:marBottom w:val="0"/>
      <w:divBdr>
        <w:top w:val="none" w:sz="0" w:space="0" w:color="auto"/>
        <w:left w:val="none" w:sz="0" w:space="0" w:color="auto"/>
        <w:bottom w:val="none" w:sz="0" w:space="0" w:color="auto"/>
        <w:right w:val="none" w:sz="0" w:space="0" w:color="auto"/>
      </w:divBdr>
    </w:div>
    <w:div w:id="1460494286">
      <w:bodyDiv w:val="1"/>
      <w:marLeft w:val="0"/>
      <w:marRight w:val="0"/>
      <w:marTop w:val="0"/>
      <w:marBottom w:val="0"/>
      <w:divBdr>
        <w:top w:val="none" w:sz="0" w:space="0" w:color="auto"/>
        <w:left w:val="none" w:sz="0" w:space="0" w:color="auto"/>
        <w:bottom w:val="none" w:sz="0" w:space="0" w:color="auto"/>
        <w:right w:val="none" w:sz="0" w:space="0" w:color="auto"/>
      </w:divBdr>
    </w:div>
    <w:div w:id="1460607470">
      <w:bodyDiv w:val="1"/>
      <w:marLeft w:val="0"/>
      <w:marRight w:val="0"/>
      <w:marTop w:val="0"/>
      <w:marBottom w:val="0"/>
      <w:divBdr>
        <w:top w:val="none" w:sz="0" w:space="0" w:color="auto"/>
        <w:left w:val="none" w:sz="0" w:space="0" w:color="auto"/>
        <w:bottom w:val="none" w:sz="0" w:space="0" w:color="auto"/>
        <w:right w:val="none" w:sz="0" w:space="0" w:color="auto"/>
      </w:divBdr>
    </w:div>
    <w:div w:id="1460802103">
      <w:bodyDiv w:val="1"/>
      <w:marLeft w:val="0"/>
      <w:marRight w:val="0"/>
      <w:marTop w:val="0"/>
      <w:marBottom w:val="0"/>
      <w:divBdr>
        <w:top w:val="none" w:sz="0" w:space="0" w:color="auto"/>
        <w:left w:val="none" w:sz="0" w:space="0" w:color="auto"/>
        <w:bottom w:val="none" w:sz="0" w:space="0" w:color="auto"/>
        <w:right w:val="none" w:sz="0" w:space="0" w:color="auto"/>
      </w:divBdr>
    </w:div>
    <w:div w:id="1460803663">
      <w:bodyDiv w:val="1"/>
      <w:marLeft w:val="0"/>
      <w:marRight w:val="0"/>
      <w:marTop w:val="0"/>
      <w:marBottom w:val="0"/>
      <w:divBdr>
        <w:top w:val="none" w:sz="0" w:space="0" w:color="auto"/>
        <w:left w:val="none" w:sz="0" w:space="0" w:color="auto"/>
        <w:bottom w:val="none" w:sz="0" w:space="0" w:color="auto"/>
        <w:right w:val="none" w:sz="0" w:space="0" w:color="auto"/>
      </w:divBdr>
    </w:div>
    <w:div w:id="1461144752">
      <w:bodyDiv w:val="1"/>
      <w:marLeft w:val="0"/>
      <w:marRight w:val="0"/>
      <w:marTop w:val="0"/>
      <w:marBottom w:val="0"/>
      <w:divBdr>
        <w:top w:val="none" w:sz="0" w:space="0" w:color="auto"/>
        <w:left w:val="none" w:sz="0" w:space="0" w:color="auto"/>
        <w:bottom w:val="none" w:sz="0" w:space="0" w:color="auto"/>
        <w:right w:val="none" w:sz="0" w:space="0" w:color="auto"/>
      </w:divBdr>
    </w:div>
    <w:div w:id="1461151693">
      <w:bodyDiv w:val="1"/>
      <w:marLeft w:val="0"/>
      <w:marRight w:val="0"/>
      <w:marTop w:val="0"/>
      <w:marBottom w:val="0"/>
      <w:divBdr>
        <w:top w:val="none" w:sz="0" w:space="0" w:color="auto"/>
        <w:left w:val="none" w:sz="0" w:space="0" w:color="auto"/>
        <w:bottom w:val="none" w:sz="0" w:space="0" w:color="auto"/>
        <w:right w:val="none" w:sz="0" w:space="0" w:color="auto"/>
      </w:divBdr>
    </w:div>
    <w:div w:id="1461262192">
      <w:bodyDiv w:val="1"/>
      <w:marLeft w:val="0"/>
      <w:marRight w:val="0"/>
      <w:marTop w:val="0"/>
      <w:marBottom w:val="0"/>
      <w:divBdr>
        <w:top w:val="none" w:sz="0" w:space="0" w:color="auto"/>
        <w:left w:val="none" w:sz="0" w:space="0" w:color="auto"/>
        <w:bottom w:val="none" w:sz="0" w:space="0" w:color="auto"/>
        <w:right w:val="none" w:sz="0" w:space="0" w:color="auto"/>
      </w:divBdr>
    </w:div>
    <w:div w:id="1461533166">
      <w:bodyDiv w:val="1"/>
      <w:marLeft w:val="0"/>
      <w:marRight w:val="0"/>
      <w:marTop w:val="0"/>
      <w:marBottom w:val="0"/>
      <w:divBdr>
        <w:top w:val="none" w:sz="0" w:space="0" w:color="auto"/>
        <w:left w:val="none" w:sz="0" w:space="0" w:color="auto"/>
        <w:bottom w:val="none" w:sz="0" w:space="0" w:color="auto"/>
        <w:right w:val="none" w:sz="0" w:space="0" w:color="auto"/>
      </w:divBdr>
    </w:div>
    <w:div w:id="1461729349">
      <w:bodyDiv w:val="1"/>
      <w:marLeft w:val="0"/>
      <w:marRight w:val="0"/>
      <w:marTop w:val="0"/>
      <w:marBottom w:val="0"/>
      <w:divBdr>
        <w:top w:val="none" w:sz="0" w:space="0" w:color="auto"/>
        <w:left w:val="none" w:sz="0" w:space="0" w:color="auto"/>
        <w:bottom w:val="none" w:sz="0" w:space="0" w:color="auto"/>
        <w:right w:val="none" w:sz="0" w:space="0" w:color="auto"/>
      </w:divBdr>
    </w:div>
    <w:div w:id="1461873917">
      <w:bodyDiv w:val="1"/>
      <w:marLeft w:val="0"/>
      <w:marRight w:val="0"/>
      <w:marTop w:val="0"/>
      <w:marBottom w:val="0"/>
      <w:divBdr>
        <w:top w:val="none" w:sz="0" w:space="0" w:color="auto"/>
        <w:left w:val="none" w:sz="0" w:space="0" w:color="auto"/>
        <w:bottom w:val="none" w:sz="0" w:space="0" w:color="auto"/>
        <w:right w:val="none" w:sz="0" w:space="0" w:color="auto"/>
      </w:divBdr>
    </w:div>
    <w:div w:id="1461924140">
      <w:bodyDiv w:val="1"/>
      <w:marLeft w:val="0"/>
      <w:marRight w:val="0"/>
      <w:marTop w:val="0"/>
      <w:marBottom w:val="0"/>
      <w:divBdr>
        <w:top w:val="none" w:sz="0" w:space="0" w:color="auto"/>
        <w:left w:val="none" w:sz="0" w:space="0" w:color="auto"/>
        <w:bottom w:val="none" w:sz="0" w:space="0" w:color="auto"/>
        <w:right w:val="none" w:sz="0" w:space="0" w:color="auto"/>
      </w:divBdr>
    </w:div>
    <w:div w:id="1462193049">
      <w:bodyDiv w:val="1"/>
      <w:marLeft w:val="0"/>
      <w:marRight w:val="0"/>
      <w:marTop w:val="0"/>
      <w:marBottom w:val="0"/>
      <w:divBdr>
        <w:top w:val="none" w:sz="0" w:space="0" w:color="auto"/>
        <w:left w:val="none" w:sz="0" w:space="0" w:color="auto"/>
        <w:bottom w:val="none" w:sz="0" w:space="0" w:color="auto"/>
        <w:right w:val="none" w:sz="0" w:space="0" w:color="auto"/>
      </w:divBdr>
    </w:div>
    <w:div w:id="1462259471">
      <w:bodyDiv w:val="1"/>
      <w:marLeft w:val="0"/>
      <w:marRight w:val="0"/>
      <w:marTop w:val="0"/>
      <w:marBottom w:val="0"/>
      <w:divBdr>
        <w:top w:val="none" w:sz="0" w:space="0" w:color="auto"/>
        <w:left w:val="none" w:sz="0" w:space="0" w:color="auto"/>
        <w:bottom w:val="none" w:sz="0" w:space="0" w:color="auto"/>
        <w:right w:val="none" w:sz="0" w:space="0" w:color="auto"/>
      </w:divBdr>
    </w:div>
    <w:div w:id="1462647485">
      <w:bodyDiv w:val="1"/>
      <w:marLeft w:val="0"/>
      <w:marRight w:val="0"/>
      <w:marTop w:val="0"/>
      <w:marBottom w:val="0"/>
      <w:divBdr>
        <w:top w:val="none" w:sz="0" w:space="0" w:color="auto"/>
        <w:left w:val="none" w:sz="0" w:space="0" w:color="auto"/>
        <w:bottom w:val="none" w:sz="0" w:space="0" w:color="auto"/>
        <w:right w:val="none" w:sz="0" w:space="0" w:color="auto"/>
      </w:divBdr>
    </w:div>
    <w:div w:id="1462653891">
      <w:bodyDiv w:val="1"/>
      <w:marLeft w:val="0"/>
      <w:marRight w:val="0"/>
      <w:marTop w:val="0"/>
      <w:marBottom w:val="0"/>
      <w:divBdr>
        <w:top w:val="none" w:sz="0" w:space="0" w:color="auto"/>
        <w:left w:val="none" w:sz="0" w:space="0" w:color="auto"/>
        <w:bottom w:val="none" w:sz="0" w:space="0" w:color="auto"/>
        <w:right w:val="none" w:sz="0" w:space="0" w:color="auto"/>
      </w:divBdr>
    </w:div>
    <w:div w:id="1462765889">
      <w:bodyDiv w:val="1"/>
      <w:marLeft w:val="0"/>
      <w:marRight w:val="0"/>
      <w:marTop w:val="0"/>
      <w:marBottom w:val="0"/>
      <w:divBdr>
        <w:top w:val="none" w:sz="0" w:space="0" w:color="auto"/>
        <w:left w:val="none" w:sz="0" w:space="0" w:color="auto"/>
        <w:bottom w:val="none" w:sz="0" w:space="0" w:color="auto"/>
        <w:right w:val="none" w:sz="0" w:space="0" w:color="auto"/>
      </w:divBdr>
    </w:div>
    <w:div w:id="1462767342">
      <w:bodyDiv w:val="1"/>
      <w:marLeft w:val="0"/>
      <w:marRight w:val="0"/>
      <w:marTop w:val="0"/>
      <w:marBottom w:val="0"/>
      <w:divBdr>
        <w:top w:val="none" w:sz="0" w:space="0" w:color="auto"/>
        <w:left w:val="none" w:sz="0" w:space="0" w:color="auto"/>
        <w:bottom w:val="none" w:sz="0" w:space="0" w:color="auto"/>
        <w:right w:val="none" w:sz="0" w:space="0" w:color="auto"/>
      </w:divBdr>
    </w:div>
    <w:div w:id="1463301975">
      <w:bodyDiv w:val="1"/>
      <w:marLeft w:val="0"/>
      <w:marRight w:val="0"/>
      <w:marTop w:val="0"/>
      <w:marBottom w:val="0"/>
      <w:divBdr>
        <w:top w:val="none" w:sz="0" w:space="0" w:color="auto"/>
        <w:left w:val="none" w:sz="0" w:space="0" w:color="auto"/>
        <w:bottom w:val="none" w:sz="0" w:space="0" w:color="auto"/>
        <w:right w:val="none" w:sz="0" w:space="0" w:color="auto"/>
      </w:divBdr>
    </w:div>
    <w:div w:id="1463572972">
      <w:bodyDiv w:val="1"/>
      <w:marLeft w:val="0"/>
      <w:marRight w:val="0"/>
      <w:marTop w:val="0"/>
      <w:marBottom w:val="0"/>
      <w:divBdr>
        <w:top w:val="none" w:sz="0" w:space="0" w:color="auto"/>
        <w:left w:val="none" w:sz="0" w:space="0" w:color="auto"/>
        <w:bottom w:val="none" w:sz="0" w:space="0" w:color="auto"/>
        <w:right w:val="none" w:sz="0" w:space="0" w:color="auto"/>
      </w:divBdr>
    </w:div>
    <w:div w:id="1463574309">
      <w:bodyDiv w:val="1"/>
      <w:marLeft w:val="0"/>
      <w:marRight w:val="0"/>
      <w:marTop w:val="0"/>
      <w:marBottom w:val="0"/>
      <w:divBdr>
        <w:top w:val="none" w:sz="0" w:space="0" w:color="auto"/>
        <w:left w:val="none" w:sz="0" w:space="0" w:color="auto"/>
        <w:bottom w:val="none" w:sz="0" w:space="0" w:color="auto"/>
        <w:right w:val="none" w:sz="0" w:space="0" w:color="auto"/>
      </w:divBdr>
    </w:div>
    <w:div w:id="1463647800">
      <w:bodyDiv w:val="1"/>
      <w:marLeft w:val="0"/>
      <w:marRight w:val="0"/>
      <w:marTop w:val="0"/>
      <w:marBottom w:val="0"/>
      <w:divBdr>
        <w:top w:val="none" w:sz="0" w:space="0" w:color="auto"/>
        <w:left w:val="none" w:sz="0" w:space="0" w:color="auto"/>
        <w:bottom w:val="none" w:sz="0" w:space="0" w:color="auto"/>
        <w:right w:val="none" w:sz="0" w:space="0" w:color="auto"/>
      </w:divBdr>
    </w:div>
    <w:div w:id="1463688682">
      <w:bodyDiv w:val="1"/>
      <w:marLeft w:val="0"/>
      <w:marRight w:val="0"/>
      <w:marTop w:val="0"/>
      <w:marBottom w:val="0"/>
      <w:divBdr>
        <w:top w:val="none" w:sz="0" w:space="0" w:color="auto"/>
        <w:left w:val="none" w:sz="0" w:space="0" w:color="auto"/>
        <w:bottom w:val="none" w:sz="0" w:space="0" w:color="auto"/>
        <w:right w:val="none" w:sz="0" w:space="0" w:color="auto"/>
      </w:divBdr>
    </w:div>
    <w:div w:id="1463765124">
      <w:bodyDiv w:val="1"/>
      <w:marLeft w:val="0"/>
      <w:marRight w:val="0"/>
      <w:marTop w:val="0"/>
      <w:marBottom w:val="0"/>
      <w:divBdr>
        <w:top w:val="none" w:sz="0" w:space="0" w:color="auto"/>
        <w:left w:val="none" w:sz="0" w:space="0" w:color="auto"/>
        <w:bottom w:val="none" w:sz="0" w:space="0" w:color="auto"/>
        <w:right w:val="none" w:sz="0" w:space="0" w:color="auto"/>
      </w:divBdr>
    </w:div>
    <w:div w:id="1463963690">
      <w:bodyDiv w:val="1"/>
      <w:marLeft w:val="0"/>
      <w:marRight w:val="0"/>
      <w:marTop w:val="0"/>
      <w:marBottom w:val="0"/>
      <w:divBdr>
        <w:top w:val="none" w:sz="0" w:space="0" w:color="auto"/>
        <w:left w:val="none" w:sz="0" w:space="0" w:color="auto"/>
        <w:bottom w:val="none" w:sz="0" w:space="0" w:color="auto"/>
        <w:right w:val="none" w:sz="0" w:space="0" w:color="auto"/>
      </w:divBdr>
    </w:div>
    <w:div w:id="1464227569">
      <w:bodyDiv w:val="1"/>
      <w:marLeft w:val="0"/>
      <w:marRight w:val="0"/>
      <w:marTop w:val="0"/>
      <w:marBottom w:val="0"/>
      <w:divBdr>
        <w:top w:val="none" w:sz="0" w:space="0" w:color="auto"/>
        <w:left w:val="none" w:sz="0" w:space="0" w:color="auto"/>
        <w:bottom w:val="none" w:sz="0" w:space="0" w:color="auto"/>
        <w:right w:val="none" w:sz="0" w:space="0" w:color="auto"/>
      </w:divBdr>
    </w:div>
    <w:div w:id="1464232976">
      <w:bodyDiv w:val="1"/>
      <w:marLeft w:val="0"/>
      <w:marRight w:val="0"/>
      <w:marTop w:val="0"/>
      <w:marBottom w:val="0"/>
      <w:divBdr>
        <w:top w:val="none" w:sz="0" w:space="0" w:color="auto"/>
        <w:left w:val="none" w:sz="0" w:space="0" w:color="auto"/>
        <w:bottom w:val="none" w:sz="0" w:space="0" w:color="auto"/>
        <w:right w:val="none" w:sz="0" w:space="0" w:color="auto"/>
      </w:divBdr>
    </w:div>
    <w:div w:id="1464349612">
      <w:bodyDiv w:val="1"/>
      <w:marLeft w:val="0"/>
      <w:marRight w:val="0"/>
      <w:marTop w:val="0"/>
      <w:marBottom w:val="0"/>
      <w:divBdr>
        <w:top w:val="none" w:sz="0" w:space="0" w:color="auto"/>
        <w:left w:val="none" w:sz="0" w:space="0" w:color="auto"/>
        <w:bottom w:val="none" w:sz="0" w:space="0" w:color="auto"/>
        <w:right w:val="none" w:sz="0" w:space="0" w:color="auto"/>
      </w:divBdr>
    </w:div>
    <w:div w:id="1465076219">
      <w:bodyDiv w:val="1"/>
      <w:marLeft w:val="0"/>
      <w:marRight w:val="0"/>
      <w:marTop w:val="0"/>
      <w:marBottom w:val="0"/>
      <w:divBdr>
        <w:top w:val="none" w:sz="0" w:space="0" w:color="auto"/>
        <w:left w:val="none" w:sz="0" w:space="0" w:color="auto"/>
        <w:bottom w:val="none" w:sz="0" w:space="0" w:color="auto"/>
        <w:right w:val="none" w:sz="0" w:space="0" w:color="auto"/>
      </w:divBdr>
    </w:div>
    <w:div w:id="1465193146">
      <w:bodyDiv w:val="1"/>
      <w:marLeft w:val="0"/>
      <w:marRight w:val="0"/>
      <w:marTop w:val="0"/>
      <w:marBottom w:val="0"/>
      <w:divBdr>
        <w:top w:val="none" w:sz="0" w:space="0" w:color="auto"/>
        <w:left w:val="none" w:sz="0" w:space="0" w:color="auto"/>
        <w:bottom w:val="none" w:sz="0" w:space="0" w:color="auto"/>
        <w:right w:val="none" w:sz="0" w:space="0" w:color="auto"/>
      </w:divBdr>
    </w:div>
    <w:div w:id="1465460390">
      <w:bodyDiv w:val="1"/>
      <w:marLeft w:val="0"/>
      <w:marRight w:val="0"/>
      <w:marTop w:val="0"/>
      <w:marBottom w:val="0"/>
      <w:divBdr>
        <w:top w:val="none" w:sz="0" w:space="0" w:color="auto"/>
        <w:left w:val="none" w:sz="0" w:space="0" w:color="auto"/>
        <w:bottom w:val="none" w:sz="0" w:space="0" w:color="auto"/>
        <w:right w:val="none" w:sz="0" w:space="0" w:color="auto"/>
      </w:divBdr>
    </w:div>
    <w:div w:id="1465467059">
      <w:bodyDiv w:val="1"/>
      <w:marLeft w:val="0"/>
      <w:marRight w:val="0"/>
      <w:marTop w:val="0"/>
      <w:marBottom w:val="0"/>
      <w:divBdr>
        <w:top w:val="none" w:sz="0" w:space="0" w:color="auto"/>
        <w:left w:val="none" w:sz="0" w:space="0" w:color="auto"/>
        <w:bottom w:val="none" w:sz="0" w:space="0" w:color="auto"/>
        <w:right w:val="none" w:sz="0" w:space="0" w:color="auto"/>
      </w:divBdr>
    </w:div>
    <w:div w:id="1465660266">
      <w:bodyDiv w:val="1"/>
      <w:marLeft w:val="0"/>
      <w:marRight w:val="0"/>
      <w:marTop w:val="0"/>
      <w:marBottom w:val="0"/>
      <w:divBdr>
        <w:top w:val="none" w:sz="0" w:space="0" w:color="auto"/>
        <w:left w:val="none" w:sz="0" w:space="0" w:color="auto"/>
        <w:bottom w:val="none" w:sz="0" w:space="0" w:color="auto"/>
        <w:right w:val="none" w:sz="0" w:space="0" w:color="auto"/>
      </w:divBdr>
    </w:div>
    <w:div w:id="1465854801">
      <w:bodyDiv w:val="1"/>
      <w:marLeft w:val="0"/>
      <w:marRight w:val="0"/>
      <w:marTop w:val="0"/>
      <w:marBottom w:val="0"/>
      <w:divBdr>
        <w:top w:val="none" w:sz="0" w:space="0" w:color="auto"/>
        <w:left w:val="none" w:sz="0" w:space="0" w:color="auto"/>
        <w:bottom w:val="none" w:sz="0" w:space="0" w:color="auto"/>
        <w:right w:val="none" w:sz="0" w:space="0" w:color="auto"/>
      </w:divBdr>
    </w:div>
    <w:div w:id="1466005421">
      <w:bodyDiv w:val="1"/>
      <w:marLeft w:val="0"/>
      <w:marRight w:val="0"/>
      <w:marTop w:val="0"/>
      <w:marBottom w:val="0"/>
      <w:divBdr>
        <w:top w:val="none" w:sz="0" w:space="0" w:color="auto"/>
        <w:left w:val="none" w:sz="0" w:space="0" w:color="auto"/>
        <w:bottom w:val="none" w:sz="0" w:space="0" w:color="auto"/>
        <w:right w:val="none" w:sz="0" w:space="0" w:color="auto"/>
      </w:divBdr>
    </w:div>
    <w:div w:id="1466195495">
      <w:bodyDiv w:val="1"/>
      <w:marLeft w:val="0"/>
      <w:marRight w:val="0"/>
      <w:marTop w:val="0"/>
      <w:marBottom w:val="0"/>
      <w:divBdr>
        <w:top w:val="none" w:sz="0" w:space="0" w:color="auto"/>
        <w:left w:val="none" w:sz="0" w:space="0" w:color="auto"/>
        <w:bottom w:val="none" w:sz="0" w:space="0" w:color="auto"/>
        <w:right w:val="none" w:sz="0" w:space="0" w:color="auto"/>
      </w:divBdr>
    </w:div>
    <w:div w:id="1466200018">
      <w:bodyDiv w:val="1"/>
      <w:marLeft w:val="0"/>
      <w:marRight w:val="0"/>
      <w:marTop w:val="0"/>
      <w:marBottom w:val="0"/>
      <w:divBdr>
        <w:top w:val="none" w:sz="0" w:space="0" w:color="auto"/>
        <w:left w:val="none" w:sz="0" w:space="0" w:color="auto"/>
        <w:bottom w:val="none" w:sz="0" w:space="0" w:color="auto"/>
        <w:right w:val="none" w:sz="0" w:space="0" w:color="auto"/>
      </w:divBdr>
    </w:div>
    <w:div w:id="1466388691">
      <w:bodyDiv w:val="1"/>
      <w:marLeft w:val="0"/>
      <w:marRight w:val="0"/>
      <w:marTop w:val="0"/>
      <w:marBottom w:val="0"/>
      <w:divBdr>
        <w:top w:val="none" w:sz="0" w:space="0" w:color="auto"/>
        <w:left w:val="none" w:sz="0" w:space="0" w:color="auto"/>
        <w:bottom w:val="none" w:sz="0" w:space="0" w:color="auto"/>
        <w:right w:val="none" w:sz="0" w:space="0" w:color="auto"/>
      </w:divBdr>
    </w:div>
    <w:div w:id="1466434593">
      <w:bodyDiv w:val="1"/>
      <w:marLeft w:val="0"/>
      <w:marRight w:val="0"/>
      <w:marTop w:val="0"/>
      <w:marBottom w:val="0"/>
      <w:divBdr>
        <w:top w:val="none" w:sz="0" w:space="0" w:color="auto"/>
        <w:left w:val="none" w:sz="0" w:space="0" w:color="auto"/>
        <w:bottom w:val="none" w:sz="0" w:space="0" w:color="auto"/>
        <w:right w:val="none" w:sz="0" w:space="0" w:color="auto"/>
      </w:divBdr>
    </w:div>
    <w:div w:id="1466703731">
      <w:bodyDiv w:val="1"/>
      <w:marLeft w:val="0"/>
      <w:marRight w:val="0"/>
      <w:marTop w:val="0"/>
      <w:marBottom w:val="0"/>
      <w:divBdr>
        <w:top w:val="none" w:sz="0" w:space="0" w:color="auto"/>
        <w:left w:val="none" w:sz="0" w:space="0" w:color="auto"/>
        <w:bottom w:val="none" w:sz="0" w:space="0" w:color="auto"/>
        <w:right w:val="none" w:sz="0" w:space="0" w:color="auto"/>
      </w:divBdr>
    </w:div>
    <w:div w:id="1466776533">
      <w:bodyDiv w:val="1"/>
      <w:marLeft w:val="0"/>
      <w:marRight w:val="0"/>
      <w:marTop w:val="0"/>
      <w:marBottom w:val="0"/>
      <w:divBdr>
        <w:top w:val="none" w:sz="0" w:space="0" w:color="auto"/>
        <w:left w:val="none" w:sz="0" w:space="0" w:color="auto"/>
        <w:bottom w:val="none" w:sz="0" w:space="0" w:color="auto"/>
        <w:right w:val="none" w:sz="0" w:space="0" w:color="auto"/>
      </w:divBdr>
    </w:div>
    <w:div w:id="1467039854">
      <w:bodyDiv w:val="1"/>
      <w:marLeft w:val="0"/>
      <w:marRight w:val="0"/>
      <w:marTop w:val="0"/>
      <w:marBottom w:val="0"/>
      <w:divBdr>
        <w:top w:val="none" w:sz="0" w:space="0" w:color="auto"/>
        <w:left w:val="none" w:sz="0" w:space="0" w:color="auto"/>
        <w:bottom w:val="none" w:sz="0" w:space="0" w:color="auto"/>
        <w:right w:val="none" w:sz="0" w:space="0" w:color="auto"/>
      </w:divBdr>
    </w:div>
    <w:div w:id="1467160956">
      <w:bodyDiv w:val="1"/>
      <w:marLeft w:val="0"/>
      <w:marRight w:val="0"/>
      <w:marTop w:val="0"/>
      <w:marBottom w:val="0"/>
      <w:divBdr>
        <w:top w:val="none" w:sz="0" w:space="0" w:color="auto"/>
        <w:left w:val="none" w:sz="0" w:space="0" w:color="auto"/>
        <w:bottom w:val="none" w:sz="0" w:space="0" w:color="auto"/>
        <w:right w:val="none" w:sz="0" w:space="0" w:color="auto"/>
      </w:divBdr>
    </w:div>
    <w:div w:id="1467163900">
      <w:bodyDiv w:val="1"/>
      <w:marLeft w:val="0"/>
      <w:marRight w:val="0"/>
      <w:marTop w:val="0"/>
      <w:marBottom w:val="0"/>
      <w:divBdr>
        <w:top w:val="none" w:sz="0" w:space="0" w:color="auto"/>
        <w:left w:val="none" w:sz="0" w:space="0" w:color="auto"/>
        <w:bottom w:val="none" w:sz="0" w:space="0" w:color="auto"/>
        <w:right w:val="none" w:sz="0" w:space="0" w:color="auto"/>
      </w:divBdr>
    </w:div>
    <w:div w:id="1467505952">
      <w:bodyDiv w:val="1"/>
      <w:marLeft w:val="0"/>
      <w:marRight w:val="0"/>
      <w:marTop w:val="0"/>
      <w:marBottom w:val="0"/>
      <w:divBdr>
        <w:top w:val="none" w:sz="0" w:space="0" w:color="auto"/>
        <w:left w:val="none" w:sz="0" w:space="0" w:color="auto"/>
        <w:bottom w:val="none" w:sz="0" w:space="0" w:color="auto"/>
        <w:right w:val="none" w:sz="0" w:space="0" w:color="auto"/>
      </w:divBdr>
    </w:div>
    <w:div w:id="1467578630">
      <w:bodyDiv w:val="1"/>
      <w:marLeft w:val="0"/>
      <w:marRight w:val="0"/>
      <w:marTop w:val="0"/>
      <w:marBottom w:val="0"/>
      <w:divBdr>
        <w:top w:val="none" w:sz="0" w:space="0" w:color="auto"/>
        <w:left w:val="none" w:sz="0" w:space="0" w:color="auto"/>
        <w:bottom w:val="none" w:sz="0" w:space="0" w:color="auto"/>
        <w:right w:val="none" w:sz="0" w:space="0" w:color="auto"/>
      </w:divBdr>
    </w:div>
    <w:div w:id="1467744714">
      <w:bodyDiv w:val="1"/>
      <w:marLeft w:val="0"/>
      <w:marRight w:val="0"/>
      <w:marTop w:val="0"/>
      <w:marBottom w:val="0"/>
      <w:divBdr>
        <w:top w:val="none" w:sz="0" w:space="0" w:color="auto"/>
        <w:left w:val="none" w:sz="0" w:space="0" w:color="auto"/>
        <w:bottom w:val="none" w:sz="0" w:space="0" w:color="auto"/>
        <w:right w:val="none" w:sz="0" w:space="0" w:color="auto"/>
      </w:divBdr>
    </w:div>
    <w:div w:id="1467774936">
      <w:bodyDiv w:val="1"/>
      <w:marLeft w:val="0"/>
      <w:marRight w:val="0"/>
      <w:marTop w:val="0"/>
      <w:marBottom w:val="0"/>
      <w:divBdr>
        <w:top w:val="none" w:sz="0" w:space="0" w:color="auto"/>
        <w:left w:val="none" w:sz="0" w:space="0" w:color="auto"/>
        <w:bottom w:val="none" w:sz="0" w:space="0" w:color="auto"/>
        <w:right w:val="none" w:sz="0" w:space="0" w:color="auto"/>
      </w:divBdr>
    </w:div>
    <w:div w:id="1467888148">
      <w:bodyDiv w:val="1"/>
      <w:marLeft w:val="0"/>
      <w:marRight w:val="0"/>
      <w:marTop w:val="0"/>
      <w:marBottom w:val="0"/>
      <w:divBdr>
        <w:top w:val="none" w:sz="0" w:space="0" w:color="auto"/>
        <w:left w:val="none" w:sz="0" w:space="0" w:color="auto"/>
        <w:bottom w:val="none" w:sz="0" w:space="0" w:color="auto"/>
        <w:right w:val="none" w:sz="0" w:space="0" w:color="auto"/>
      </w:divBdr>
    </w:div>
    <w:div w:id="1467895312">
      <w:bodyDiv w:val="1"/>
      <w:marLeft w:val="0"/>
      <w:marRight w:val="0"/>
      <w:marTop w:val="0"/>
      <w:marBottom w:val="0"/>
      <w:divBdr>
        <w:top w:val="none" w:sz="0" w:space="0" w:color="auto"/>
        <w:left w:val="none" w:sz="0" w:space="0" w:color="auto"/>
        <w:bottom w:val="none" w:sz="0" w:space="0" w:color="auto"/>
        <w:right w:val="none" w:sz="0" w:space="0" w:color="auto"/>
      </w:divBdr>
    </w:div>
    <w:div w:id="1468014628">
      <w:bodyDiv w:val="1"/>
      <w:marLeft w:val="0"/>
      <w:marRight w:val="0"/>
      <w:marTop w:val="0"/>
      <w:marBottom w:val="0"/>
      <w:divBdr>
        <w:top w:val="none" w:sz="0" w:space="0" w:color="auto"/>
        <w:left w:val="none" w:sz="0" w:space="0" w:color="auto"/>
        <w:bottom w:val="none" w:sz="0" w:space="0" w:color="auto"/>
        <w:right w:val="none" w:sz="0" w:space="0" w:color="auto"/>
      </w:divBdr>
    </w:div>
    <w:div w:id="1468234091">
      <w:bodyDiv w:val="1"/>
      <w:marLeft w:val="0"/>
      <w:marRight w:val="0"/>
      <w:marTop w:val="0"/>
      <w:marBottom w:val="0"/>
      <w:divBdr>
        <w:top w:val="none" w:sz="0" w:space="0" w:color="auto"/>
        <w:left w:val="none" w:sz="0" w:space="0" w:color="auto"/>
        <w:bottom w:val="none" w:sz="0" w:space="0" w:color="auto"/>
        <w:right w:val="none" w:sz="0" w:space="0" w:color="auto"/>
      </w:divBdr>
    </w:div>
    <w:div w:id="1468355319">
      <w:bodyDiv w:val="1"/>
      <w:marLeft w:val="0"/>
      <w:marRight w:val="0"/>
      <w:marTop w:val="0"/>
      <w:marBottom w:val="0"/>
      <w:divBdr>
        <w:top w:val="none" w:sz="0" w:space="0" w:color="auto"/>
        <w:left w:val="none" w:sz="0" w:space="0" w:color="auto"/>
        <w:bottom w:val="none" w:sz="0" w:space="0" w:color="auto"/>
        <w:right w:val="none" w:sz="0" w:space="0" w:color="auto"/>
      </w:divBdr>
    </w:div>
    <w:div w:id="1468472320">
      <w:bodyDiv w:val="1"/>
      <w:marLeft w:val="0"/>
      <w:marRight w:val="0"/>
      <w:marTop w:val="0"/>
      <w:marBottom w:val="0"/>
      <w:divBdr>
        <w:top w:val="none" w:sz="0" w:space="0" w:color="auto"/>
        <w:left w:val="none" w:sz="0" w:space="0" w:color="auto"/>
        <w:bottom w:val="none" w:sz="0" w:space="0" w:color="auto"/>
        <w:right w:val="none" w:sz="0" w:space="0" w:color="auto"/>
      </w:divBdr>
    </w:div>
    <w:div w:id="1468665401">
      <w:bodyDiv w:val="1"/>
      <w:marLeft w:val="0"/>
      <w:marRight w:val="0"/>
      <w:marTop w:val="0"/>
      <w:marBottom w:val="0"/>
      <w:divBdr>
        <w:top w:val="none" w:sz="0" w:space="0" w:color="auto"/>
        <w:left w:val="none" w:sz="0" w:space="0" w:color="auto"/>
        <w:bottom w:val="none" w:sz="0" w:space="0" w:color="auto"/>
        <w:right w:val="none" w:sz="0" w:space="0" w:color="auto"/>
      </w:divBdr>
    </w:div>
    <w:div w:id="1469081371">
      <w:bodyDiv w:val="1"/>
      <w:marLeft w:val="0"/>
      <w:marRight w:val="0"/>
      <w:marTop w:val="0"/>
      <w:marBottom w:val="0"/>
      <w:divBdr>
        <w:top w:val="none" w:sz="0" w:space="0" w:color="auto"/>
        <w:left w:val="none" w:sz="0" w:space="0" w:color="auto"/>
        <w:bottom w:val="none" w:sz="0" w:space="0" w:color="auto"/>
        <w:right w:val="none" w:sz="0" w:space="0" w:color="auto"/>
      </w:divBdr>
    </w:div>
    <w:div w:id="1469087129">
      <w:bodyDiv w:val="1"/>
      <w:marLeft w:val="0"/>
      <w:marRight w:val="0"/>
      <w:marTop w:val="0"/>
      <w:marBottom w:val="0"/>
      <w:divBdr>
        <w:top w:val="none" w:sz="0" w:space="0" w:color="auto"/>
        <w:left w:val="none" w:sz="0" w:space="0" w:color="auto"/>
        <w:bottom w:val="none" w:sz="0" w:space="0" w:color="auto"/>
        <w:right w:val="none" w:sz="0" w:space="0" w:color="auto"/>
      </w:divBdr>
    </w:div>
    <w:div w:id="1469124490">
      <w:bodyDiv w:val="1"/>
      <w:marLeft w:val="0"/>
      <w:marRight w:val="0"/>
      <w:marTop w:val="0"/>
      <w:marBottom w:val="0"/>
      <w:divBdr>
        <w:top w:val="none" w:sz="0" w:space="0" w:color="auto"/>
        <w:left w:val="none" w:sz="0" w:space="0" w:color="auto"/>
        <w:bottom w:val="none" w:sz="0" w:space="0" w:color="auto"/>
        <w:right w:val="none" w:sz="0" w:space="0" w:color="auto"/>
      </w:divBdr>
    </w:div>
    <w:div w:id="1469130020">
      <w:bodyDiv w:val="1"/>
      <w:marLeft w:val="0"/>
      <w:marRight w:val="0"/>
      <w:marTop w:val="0"/>
      <w:marBottom w:val="0"/>
      <w:divBdr>
        <w:top w:val="none" w:sz="0" w:space="0" w:color="auto"/>
        <w:left w:val="none" w:sz="0" w:space="0" w:color="auto"/>
        <w:bottom w:val="none" w:sz="0" w:space="0" w:color="auto"/>
        <w:right w:val="none" w:sz="0" w:space="0" w:color="auto"/>
      </w:divBdr>
    </w:div>
    <w:div w:id="1469132400">
      <w:bodyDiv w:val="1"/>
      <w:marLeft w:val="0"/>
      <w:marRight w:val="0"/>
      <w:marTop w:val="0"/>
      <w:marBottom w:val="0"/>
      <w:divBdr>
        <w:top w:val="none" w:sz="0" w:space="0" w:color="auto"/>
        <w:left w:val="none" w:sz="0" w:space="0" w:color="auto"/>
        <w:bottom w:val="none" w:sz="0" w:space="0" w:color="auto"/>
        <w:right w:val="none" w:sz="0" w:space="0" w:color="auto"/>
      </w:divBdr>
    </w:div>
    <w:div w:id="1469320516">
      <w:bodyDiv w:val="1"/>
      <w:marLeft w:val="0"/>
      <w:marRight w:val="0"/>
      <w:marTop w:val="0"/>
      <w:marBottom w:val="0"/>
      <w:divBdr>
        <w:top w:val="none" w:sz="0" w:space="0" w:color="auto"/>
        <w:left w:val="none" w:sz="0" w:space="0" w:color="auto"/>
        <w:bottom w:val="none" w:sz="0" w:space="0" w:color="auto"/>
        <w:right w:val="none" w:sz="0" w:space="0" w:color="auto"/>
      </w:divBdr>
    </w:div>
    <w:div w:id="1469320693">
      <w:bodyDiv w:val="1"/>
      <w:marLeft w:val="0"/>
      <w:marRight w:val="0"/>
      <w:marTop w:val="0"/>
      <w:marBottom w:val="0"/>
      <w:divBdr>
        <w:top w:val="none" w:sz="0" w:space="0" w:color="auto"/>
        <w:left w:val="none" w:sz="0" w:space="0" w:color="auto"/>
        <w:bottom w:val="none" w:sz="0" w:space="0" w:color="auto"/>
        <w:right w:val="none" w:sz="0" w:space="0" w:color="auto"/>
      </w:divBdr>
    </w:div>
    <w:div w:id="1469665674">
      <w:bodyDiv w:val="1"/>
      <w:marLeft w:val="0"/>
      <w:marRight w:val="0"/>
      <w:marTop w:val="0"/>
      <w:marBottom w:val="0"/>
      <w:divBdr>
        <w:top w:val="none" w:sz="0" w:space="0" w:color="auto"/>
        <w:left w:val="none" w:sz="0" w:space="0" w:color="auto"/>
        <w:bottom w:val="none" w:sz="0" w:space="0" w:color="auto"/>
        <w:right w:val="none" w:sz="0" w:space="0" w:color="auto"/>
      </w:divBdr>
    </w:div>
    <w:div w:id="1469977522">
      <w:bodyDiv w:val="1"/>
      <w:marLeft w:val="0"/>
      <w:marRight w:val="0"/>
      <w:marTop w:val="0"/>
      <w:marBottom w:val="0"/>
      <w:divBdr>
        <w:top w:val="none" w:sz="0" w:space="0" w:color="auto"/>
        <w:left w:val="none" w:sz="0" w:space="0" w:color="auto"/>
        <w:bottom w:val="none" w:sz="0" w:space="0" w:color="auto"/>
        <w:right w:val="none" w:sz="0" w:space="0" w:color="auto"/>
      </w:divBdr>
    </w:div>
    <w:div w:id="1470051430">
      <w:bodyDiv w:val="1"/>
      <w:marLeft w:val="0"/>
      <w:marRight w:val="0"/>
      <w:marTop w:val="0"/>
      <w:marBottom w:val="0"/>
      <w:divBdr>
        <w:top w:val="none" w:sz="0" w:space="0" w:color="auto"/>
        <w:left w:val="none" w:sz="0" w:space="0" w:color="auto"/>
        <w:bottom w:val="none" w:sz="0" w:space="0" w:color="auto"/>
        <w:right w:val="none" w:sz="0" w:space="0" w:color="auto"/>
      </w:divBdr>
    </w:div>
    <w:div w:id="1470056024">
      <w:bodyDiv w:val="1"/>
      <w:marLeft w:val="0"/>
      <w:marRight w:val="0"/>
      <w:marTop w:val="0"/>
      <w:marBottom w:val="0"/>
      <w:divBdr>
        <w:top w:val="none" w:sz="0" w:space="0" w:color="auto"/>
        <w:left w:val="none" w:sz="0" w:space="0" w:color="auto"/>
        <w:bottom w:val="none" w:sz="0" w:space="0" w:color="auto"/>
        <w:right w:val="none" w:sz="0" w:space="0" w:color="auto"/>
      </w:divBdr>
    </w:div>
    <w:div w:id="1470126936">
      <w:bodyDiv w:val="1"/>
      <w:marLeft w:val="0"/>
      <w:marRight w:val="0"/>
      <w:marTop w:val="0"/>
      <w:marBottom w:val="0"/>
      <w:divBdr>
        <w:top w:val="none" w:sz="0" w:space="0" w:color="auto"/>
        <w:left w:val="none" w:sz="0" w:space="0" w:color="auto"/>
        <w:bottom w:val="none" w:sz="0" w:space="0" w:color="auto"/>
        <w:right w:val="none" w:sz="0" w:space="0" w:color="auto"/>
      </w:divBdr>
    </w:div>
    <w:div w:id="1470244463">
      <w:bodyDiv w:val="1"/>
      <w:marLeft w:val="0"/>
      <w:marRight w:val="0"/>
      <w:marTop w:val="0"/>
      <w:marBottom w:val="0"/>
      <w:divBdr>
        <w:top w:val="none" w:sz="0" w:space="0" w:color="auto"/>
        <w:left w:val="none" w:sz="0" w:space="0" w:color="auto"/>
        <w:bottom w:val="none" w:sz="0" w:space="0" w:color="auto"/>
        <w:right w:val="none" w:sz="0" w:space="0" w:color="auto"/>
      </w:divBdr>
    </w:div>
    <w:div w:id="1470434671">
      <w:bodyDiv w:val="1"/>
      <w:marLeft w:val="0"/>
      <w:marRight w:val="0"/>
      <w:marTop w:val="0"/>
      <w:marBottom w:val="0"/>
      <w:divBdr>
        <w:top w:val="none" w:sz="0" w:space="0" w:color="auto"/>
        <w:left w:val="none" w:sz="0" w:space="0" w:color="auto"/>
        <w:bottom w:val="none" w:sz="0" w:space="0" w:color="auto"/>
        <w:right w:val="none" w:sz="0" w:space="0" w:color="auto"/>
      </w:divBdr>
    </w:div>
    <w:div w:id="1470513139">
      <w:bodyDiv w:val="1"/>
      <w:marLeft w:val="0"/>
      <w:marRight w:val="0"/>
      <w:marTop w:val="0"/>
      <w:marBottom w:val="0"/>
      <w:divBdr>
        <w:top w:val="none" w:sz="0" w:space="0" w:color="auto"/>
        <w:left w:val="none" w:sz="0" w:space="0" w:color="auto"/>
        <w:bottom w:val="none" w:sz="0" w:space="0" w:color="auto"/>
        <w:right w:val="none" w:sz="0" w:space="0" w:color="auto"/>
      </w:divBdr>
    </w:div>
    <w:div w:id="1470590807">
      <w:bodyDiv w:val="1"/>
      <w:marLeft w:val="0"/>
      <w:marRight w:val="0"/>
      <w:marTop w:val="0"/>
      <w:marBottom w:val="0"/>
      <w:divBdr>
        <w:top w:val="none" w:sz="0" w:space="0" w:color="auto"/>
        <w:left w:val="none" w:sz="0" w:space="0" w:color="auto"/>
        <w:bottom w:val="none" w:sz="0" w:space="0" w:color="auto"/>
        <w:right w:val="none" w:sz="0" w:space="0" w:color="auto"/>
      </w:divBdr>
    </w:div>
    <w:div w:id="1470855323">
      <w:bodyDiv w:val="1"/>
      <w:marLeft w:val="0"/>
      <w:marRight w:val="0"/>
      <w:marTop w:val="0"/>
      <w:marBottom w:val="0"/>
      <w:divBdr>
        <w:top w:val="none" w:sz="0" w:space="0" w:color="auto"/>
        <w:left w:val="none" w:sz="0" w:space="0" w:color="auto"/>
        <w:bottom w:val="none" w:sz="0" w:space="0" w:color="auto"/>
        <w:right w:val="none" w:sz="0" w:space="0" w:color="auto"/>
      </w:divBdr>
    </w:div>
    <w:div w:id="1470976819">
      <w:bodyDiv w:val="1"/>
      <w:marLeft w:val="0"/>
      <w:marRight w:val="0"/>
      <w:marTop w:val="0"/>
      <w:marBottom w:val="0"/>
      <w:divBdr>
        <w:top w:val="none" w:sz="0" w:space="0" w:color="auto"/>
        <w:left w:val="none" w:sz="0" w:space="0" w:color="auto"/>
        <w:bottom w:val="none" w:sz="0" w:space="0" w:color="auto"/>
        <w:right w:val="none" w:sz="0" w:space="0" w:color="auto"/>
      </w:divBdr>
    </w:div>
    <w:div w:id="1470977990">
      <w:bodyDiv w:val="1"/>
      <w:marLeft w:val="0"/>
      <w:marRight w:val="0"/>
      <w:marTop w:val="0"/>
      <w:marBottom w:val="0"/>
      <w:divBdr>
        <w:top w:val="none" w:sz="0" w:space="0" w:color="auto"/>
        <w:left w:val="none" w:sz="0" w:space="0" w:color="auto"/>
        <w:bottom w:val="none" w:sz="0" w:space="0" w:color="auto"/>
        <w:right w:val="none" w:sz="0" w:space="0" w:color="auto"/>
      </w:divBdr>
    </w:div>
    <w:div w:id="1471439279">
      <w:bodyDiv w:val="1"/>
      <w:marLeft w:val="0"/>
      <w:marRight w:val="0"/>
      <w:marTop w:val="0"/>
      <w:marBottom w:val="0"/>
      <w:divBdr>
        <w:top w:val="none" w:sz="0" w:space="0" w:color="auto"/>
        <w:left w:val="none" w:sz="0" w:space="0" w:color="auto"/>
        <w:bottom w:val="none" w:sz="0" w:space="0" w:color="auto"/>
        <w:right w:val="none" w:sz="0" w:space="0" w:color="auto"/>
      </w:divBdr>
    </w:div>
    <w:div w:id="1471552771">
      <w:bodyDiv w:val="1"/>
      <w:marLeft w:val="0"/>
      <w:marRight w:val="0"/>
      <w:marTop w:val="0"/>
      <w:marBottom w:val="0"/>
      <w:divBdr>
        <w:top w:val="none" w:sz="0" w:space="0" w:color="auto"/>
        <w:left w:val="none" w:sz="0" w:space="0" w:color="auto"/>
        <w:bottom w:val="none" w:sz="0" w:space="0" w:color="auto"/>
        <w:right w:val="none" w:sz="0" w:space="0" w:color="auto"/>
      </w:divBdr>
    </w:div>
    <w:div w:id="1472206526">
      <w:bodyDiv w:val="1"/>
      <w:marLeft w:val="0"/>
      <w:marRight w:val="0"/>
      <w:marTop w:val="0"/>
      <w:marBottom w:val="0"/>
      <w:divBdr>
        <w:top w:val="none" w:sz="0" w:space="0" w:color="auto"/>
        <w:left w:val="none" w:sz="0" w:space="0" w:color="auto"/>
        <w:bottom w:val="none" w:sz="0" w:space="0" w:color="auto"/>
        <w:right w:val="none" w:sz="0" w:space="0" w:color="auto"/>
      </w:divBdr>
    </w:div>
    <w:div w:id="1472332793">
      <w:bodyDiv w:val="1"/>
      <w:marLeft w:val="0"/>
      <w:marRight w:val="0"/>
      <w:marTop w:val="0"/>
      <w:marBottom w:val="0"/>
      <w:divBdr>
        <w:top w:val="none" w:sz="0" w:space="0" w:color="auto"/>
        <w:left w:val="none" w:sz="0" w:space="0" w:color="auto"/>
        <w:bottom w:val="none" w:sz="0" w:space="0" w:color="auto"/>
        <w:right w:val="none" w:sz="0" w:space="0" w:color="auto"/>
      </w:divBdr>
    </w:div>
    <w:div w:id="1472363542">
      <w:bodyDiv w:val="1"/>
      <w:marLeft w:val="0"/>
      <w:marRight w:val="0"/>
      <w:marTop w:val="0"/>
      <w:marBottom w:val="0"/>
      <w:divBdr>
        <w:top w:val="none" w:sz="0" w:space="0" w:color="auto"/>
        <w:left w:val="none" w:sz="0" w:space="0" w:color="auto"/>
        <w:bottom w:val="none" w:sz="0" w:space="0" w:color="auto"/>
        <w:right w:val="none" w:sz="0" w:space="0" w:color="auto"/>
      </w:divBdr>
    </w:div>
    <w:div w:id="1472475736">
      <w:bodyDiv w:val="1"/>
      <w:marLeft w:val="0"/>
      <w:marRight w:val="0"/>
      <w:marTop w:val="0"/>
      <w:marBottom w:val="0"/>
      <w:divBdr>
        <w:top w:val="none" w:sz="0" w:space="0" w:color="auto"/>
        <w:left w:val="none" w:sz="0" w:space="0" w:color="auto"/>
        <w:bottom w:val="none" w:sz="0" w:space="0" w:color="auto"/>
        <w:right w:val="none" w:sz="0" w:space="0" w:color="auto"/>
      </w:divBdr>
    </w:div>
    <w:div w:id="1472866218">
      <w:bodyDiv w:val="1"/>
      <w:marLeft w:val="0"/>
      <w:marRight w:val="0"/>
      <w:marTop w:val="0"/>
      <w:marBottom w:val="0"/>
      <w:divBdr>
        <w:top w:val="none" w:sz="0" w:space="0" w:color="auto"/>
        <w:left w:val="none" w:sz="0" w:space="0" w:color="auto"/>
        <w:bottom w:val="none" w:sz="0" w:space="0" w:color="auto"/>
        <w:right w:val="none" w:sz="0" w:space="0" w:color="auto"/>
      </w:divBdr>
    </w:div>
    <w:div w:id="1473332677">
      <w:bodyDiv w:val="1"/>
      <w:marLeft w:val="0"/>
      <w:marRight w:val="0"/>
      <w:marTop w:val="0"/>
      <w:marBottom w:val="0"/>
      <w:divBdr>
        <w:top w:val="none" w:sz="0" w:space="0" w:color="auto"/>
        <w:left w:val="none" w:sz="0" w:space="0" w:color="auto"/>
        <w:bottom w:val="none" w:sz="0" w:space="0" w:color="auto"/>
        <w:right w:val="none" w:sz="0" w:space="0" w:color="auto"/>
      </w:divBdr>
    </w:div>
    <w:div w:id="1473449200">
      <w:bodyDiv w:val="1"/>
      <w:marLeft w:val="0"/>
      <w:marRight w:val="0"/>
      <w:marTop w:val="0"/>
      <w:marBottom w:val="0"/>
      <w:divBdr>
        <w:top w:val="none" w:sz="0" w:space="0" w:color="auto"/>
        <w:left w:val="none" w:sz="0" w:space="0" w:color="auto"/>
        <w:bottom w:val="none" w:sz="0" w:space="0" w:color="auto"/>
        <w:right w:val="none" w:sz="0" w:space="0" w:color="auto"/>
      </w:divBdr>
    </w:div>
    <w:div w:id="1473643836">
      <w:bodyDiv w:val="1"/>
      <w:marLeft w:val="0"/>
      <w:marRight w:val="0"/>
      <w:marTop w:val="0"/>
      <w:marBottom w:val="0"/>
      <w:divBdr>
        <w:top w:val="none" w:sz="0" w:space="0" w:color="auto"/>
        <w:left w:val="none" w:sz="0" w:space="0" w:color="auto"/>
        <w:bottom w:val="none" w:sz="0" w:space="0" w:color="auto"/>
        <w:right w:val="none" w:sz="0" w:space="0" w:color="auto"/>
      </w:divBdr>
    </w:div>
    <w:div w:id="1474252836">
      <w:bodyDiv w:val="1"/>
      <w:marLeft w:val="0"/>
      <w:marRight w:val="0"/>
      <w:marTop w:val="0"/>
      <w:marBottom w:val="0"/>
      <w:divBdr>
        <w:top w:val="none" w:sz="0" w:space="0" w:color="auto"/>
        <w:left w:val="none" w:sz="0" w:space="0" w:color="auto"/>
        <w:bottom w:val="none" w:sz="0" w:space="0" w:color="auto"/>
        <w:right w:val="none" w:sz="0" w:space="0" w:color="auto"/>
      </w:divBdr>
    </w:div>
    <w:div w:id="1474327175">
      <w:bodyDiv w:val="1"/>
      <w:marLeft w:val="0"/>
      <w:marRight w:val="0"/>
      <w:marTop w:val="0"/>
      <w:marBottom w:val="0"/>
      <w:divBdr>
        <w:top w:val="none" w:sz="0" w:space="0" w:color="auto"/>
        <w:left w:val="none" w:sz="0" w:space="0" w:color="auto"/>
        <w:bottom w:val="none" w:sz="0" w:space="0" w:color="auto"/>
        <w:right w:val="none" w:sz="0" w:space="0" w:color="auto"/>
      </w:divBdr>
    </w:div>
    <w:div w:id="1474374365">
      <w:bodyDiv w:val="1"/>
      <w:marLeft w:val="0"/>
      <w:marRight w:val="0"/>
      <w:marTop w:val="0"/>
      <w:marBottom w:val="0"/>
      <w:divBdr>
        <w:top w:val="none" w:sz="0" w:space="0" w:color="auto"/>
        <w:left w:val="none" w:sz="0" w:space="0" w:color="auto"/>
        <w:bottom w:val="none" w:sz="0" w:space="0" w:color="auto"/>
        <w:right w:val="none" w:sz="0" w:space="0" w:color="auto"/>
      </w:divBdr>
    </w:div>
    <w:div w:id="1474525445">
      <w:bodyDiv w:val="1"/>
      <w:marLeft w:val="0"/>
      <w:marRight w:val="0"/>
      <w:marTop w:val="0"/>
      <w:marBottom w:val="0"/>
      <w:divBdr>
        <w:top w:val="none" w:sz="0" w:space="0" w:color="auto"/>
        <w:left w:val="none" w:sz="0" w:space="0" w:color="auto"/>
        <w:bottom w:val="none" w:sz="0" w:space="0" w:color="auto"/>
        <w:right w:val="none" w:sz="0" w:space="0" w:color="auto"/>
      </w:divBdr>
    </w:div>
    <w:div w:id="1474904893">
      <w:bodyDiv w:val="1"/>
      <w:marLeft w:val="0"/>
      <w:marRight w:val="0"/>
      <w:marTop w:val="0"/>
      <w:marBottom w:val="0"/>
      <w:divBdr>
        <w:top w:val="none" w:sz="0" w:space="0" w:color="auto"/>
        <w:left w:val="none" w:sz="0" w:space="0" w:color="auto"/>
        <w:bottom w:val="none" w:sz="0" w:space="0" w:color="auto"/>
        <w:right w:val="none" w:sz="0" w:space="0" w:color="auto"/>
      </w:divBdr>
    </w:div>
    <w:div w:id="1474910120">
      <w:bodyDiv w:val="1"/>
      <w:marLeft w:val="0"/>
      <w:marRight w:val="0"/>
      <w:marTop w:val="0"/>
      <w:marBottom w:val="0"/>
      <w:divBdr>
        <w:top w:val="none" w:sz="0" w:space="0" w:color="auto"/>
        <w:left w:val="none" w:sz="0" w:space="0" w:color="auto"/>
        <w:bottom w:val="none" w:sz="0" w:space="0" w:color="auto"/>
        <w:right w:val="none" w:sz="0" w:space="0" w:color="auto"/>
      </w:divBdr>
    </w:div>
    <w:div w:id="1475293101">
      <w:bodyDiv w:val="1"/>
      <w:marLeft w:val="0"/>
      <w:marRight w:val="0"/>
      <w:marTop w:val="0"/>
      <w:marBottom w:val="0"/>
      <w:divBdr>
        <w:top w:val="none" w:sz="0" w:space="0" w:color="auto"/>
        <w:left w:val="none" w:sz="0" w:space="0" w:color="auto"/>
        <w:bottom w:val="none" w:sz="0" w:space="0" w:color="auto"/>
        <w:right w:val="none" w:sz="0" w:space="0" w:color="auto"/>
      </w:divBdr>
    </w:div>
    <w:div w:id="1475366458">
      <w:bodyDiv w:val="1"/>
      <w:marLeft w:val="0"/>
      <w:marRight w:val="0"/>
      <w:marTop w:val="0"/>
      <w:marBottom w:val="0"/>
      <w:divBdr>
        <w:top w:val="none" w:sz="0" w:space="0" w:color="auto"/>
        <w:left w:val="none" w:sz="0" w:space="0" w:color="auto"/>
        <w:bottom w:val="none" w:sz="0" w:space="0" w:color="auto"/>
        <w:right w:val="none" w:sz="0" w:space="0" w:color="auto"/>
      </w:divBdr>
    </w:div>
    <w:div w:id="1475492139">
      <w:bodyDiv w:val="1"/>
      <w:marLeft w:val="0"/>
      <w:marRight w:val="0"/>
      <w:marTop w:val="0"/>
      <w:marBottom w:val="0"/>
      <w:divBdr>
        <w:top w:val="none" w:sz="0" w:space="0" w:color="auto"/>
        <w:left w:val="none" w:sz="0" w:space="0" w:color="auto"/>
        <w:bottom w:val="none" w:sz="0" w:space="0" w:color="auto"/>
        <w:right w:val="none" w:sz="0" w:space="0" w:color="auto"/>
      </w:divBdr>
    </w:div>
    <w:div w:id="1475636091">
      <w:bodyDiv w:val="1"/>
      <w:marLeft w:val="0"/>
      <w:marRight w:val="0"/>
      <w:marTop w:val="0"/>
      <w:marBottom w:val="0"/>
      <w:divBdr>
        <w:top w:val="none" w:sz="0" w:space="0" w:color="auto"/>
        <w:left w:val="none" w:sz="0" w:space="0" w:color="auto"/>
        <w:bottom w:val="none" w:sz="0" w:space="0" w:color="auto"/>
        <w:right w:val="none" w:sz="0" w:space="0" w:color="auto"/>
      </w:divBdr>
    </w:div>
    <w:div w:id="1475683070">
      <w:bodyDiv w:val="1"/>
      <w:marLeft w:val="0"/>
      <w:marRight w:val="0"/>
      <w:marTop w:val="0"/>
      <w:marBottom w:val="0"/>
      <w:divBdr>
        <w:top w:val="none" w:sz="0" w:space="0" w:color="auto"/>
        <w:left w:val="none" w:sz="0" w:space="0" w:color="auto"/>
        <w:bottom w:val="none" w:sz="0" w:space="0" w:color="auto"/>
        <w:right w:val="none" w:sz="0" w:space="0" w:color="auto"/>
      </w:divBdr>
    </w:div>
    <w:div w:id="1475759761">
      <w:bodyDiv w:val="1"/>
      <w:marLeft w:val="0"/>
      <w:marRight w:val="0"/>
      <w:marTop w:val="0"/>
      <w:marBottom w:val="0"/>
      <w:divBdr>
        <w:top w:val="none" w:sz="0" w:space="0" w:color="auto"/>
        <w:left w:val="none" w:sz="0" w:space="0" w:color="auto"/>
        <w:bottom w:val="none" w:sz="0" w:space="0" w:color="auto"/>
        <w:right w:val="none" w:sz="0" w:space="0" w:color="auto"/>
      </w:divBdr>
    </w:div>
    <w:div w:id="1475827813">
      <w:bodyDiv w:val="1"/>
      <w:marLeft w:val="0"/>
      <w:marRight w:val="0"/>
      <w:marTop w:val="0"/>
      <w:marBottom w:val="0"/>
      <w:divBdr>
        <w:top w:val="none" w:sz="0" w:space="0" w:color="auto"/>
        <w:left w:val="none" w:sz="0" w:space="0" w:color="auto"/>
        <w:bottom w:val="none" w:sz="0" w:space="0" w:color="auto"/>
        <w:right w:val="none" w:sz="0" w:space="0" w:color="auto"/>
      </w:divBdr>
    </w:div>
    <w:div w:id="1475836482">
      <w:bodyDiv w:val="1"/>
      <w:marLeft w:val="0"/>
      <w:marRight w:val="0"/>
      <w:marTop w:val="0"/>
      <w:marBottom w:val="0"/>
      <w:divBdr>
        <w:top w:val="none" w:sz="0" w:space="0" w:color="auto"/>
        <w:left w:val="none" w:sz="0" w:space="0" w:color="auto"/>
        <w:bottom w:val="none" w:sz="0" w:space="0" w:color="auto"/>
        <w:right w:val="none" w:sz="0" w:space="0" w:color="auto"/>
      </w:divBdr>
    </w:div>
    <w:div w:id="1476138887">
      <w:bodyDiv w:val="1"/>
      <w:marLeft w:val="0"/>
      <w:marRight w:val="0"/>
      <w:marTop w:val="0"/>
      <w:marBottom w:val="0"/>
      <w:divBdr>
        <w:top w:val="none" w:sz="0" w:space="0" w:color="auto"/>
        <w:left w:val="none" w:sz="0" w:space="0" w:color="auto"/>
        <w:bottom w:val="none" w:sz="0" w:space="0" w:color="auto"/>
        <w:right w:val="none" w:sz="0" w:space="0" w:color="auto"/>
      </w:divBdr>
    </w:div>
    <w:div w:id="1476264520">
      <w:bodyDiv w:val="1"/>
      <w:marLeft w:val="0"/>
      <w:marRight w:val="0"/>
      <w:marTop w:val="0"/>
      <w:marBottom w:val="0"/>
      <w:divBdr>
        <w:top w:val="none" w:sz="0" w:space="0" w:color="auto"/>
        <w:left w:val="none" w:sz="0" w:space="0" w:color="auto"/>
        <w:bottom w:val="none" w:sz="0" w:space="0" w:color="auto"/>
        <w:right w:val="none" w:sz="0" w:space="0" w:color="auto"/>
      </w:divBdr>
    </w:div>
    <w:div w:id="1476683840">
      <w:bodyDiv w:val="1"/>
      <w:marLeft w:val="0"/>
      <w:marRight w:val="0"/>
      <w:marTop w:val="0"/>
      <w:marBottom w:val="0"/>
      <w:divBdr>
        <w:top w:val="none" w:sz="0" w:space="0" w:color="auto"/>
        <w:left w:val="none" w:sz="0" w:space="0" w:color="auto"/>
        <w:bottom w:val="none" w:sz="0" w:space="0" w:color="auto"/>
        <w:right w:val="none" w:sz="0" w:space="0" w:color="auto"/>
      </w:divBdr>
    </w:div>
    <w:div w:id="1476950318">
      <w:bodyDiv w:val="1"/>
      <w:marLeft w:val="0"/>
      <w:marRight w:val="0"/>
      <w:marTop w:val="0"/>
      <w:marBottom w:val="0"/>
      <w:divBdr>
        <w:top w:val="none" w:sz="0" w:space="0" w:color="auto"/>
        <w:left w:val="none" w:sz="0" w:space="0" w:color="auto"/>
        <w:bottom w:val="none" w:sz="0" w:space="0" w:color="auto"/>
        <w:right w:val="none" w:sz="0" w:space="0" w:color="auto"/>
      </w:divBdr>
    </w:div>
    <w:div w:id="1477528818">
      <w:bodyDiv w:val="1"/>
      <w:marLeft w:val="0"/>
      <w:marRight w:val="0"/>
      <w:marTop w:val="0"/>
      <w:marBottom w:val="0"/>
      <w:divBdr>
        <w:top w:val="none" w:sz="0" w:space="0" w:color="auto"/>
        <w:left w:val="none" w:sz="0" w:space="0" w:color="auto"/>
        <w:bottom w:val="none" w:sz="0" w:space="0" w:color="auto"/>
        <w:right w:val="none" w:sz="0" w:space="0" w:color="auto"/>
      </w:divBdr>
    </w:div>
    <w:div w:id="1477599571">
      <w:bodyDiv w:val="1"/>
      <w:marLeft w:val="0"/>
      <w:marRight w:val="0"/>
      <w:marTop w:val="0"/>
      <w:marBottom w:val="0"/>
      <w:divBdr>
        <w:top w:val="none" w:sz="0" w:space="0" w:color="auto"/>
        <w:left w:val="none" w:sz="0" w:space="0" w:color="auto"/>
        <w:bottom w:val="none" w:sz="0" w:space="0" w:color="auto"/>
        <w:right w:val="none" w:sz="0" w:space="0" w:color="auto"/>
      </w:divBdr>
    </w:div>
    <w:div w:id="1477720140">
      <w:bodyDiv w:val="1"/>
      <w:marLeft w:val="0"/>
      <w:marRight w:val="0"/>
      <w:marTop w:val="0"/>
      <w:marBottom w:val="0"/>
      <w:divBdr>
        <w:top w:val="none" w:sz="0" w:space="0" w:color="auto"/>
        <w:left w:val="none" w:sz="0" w:space="0" w:color="auto"/>
        <w:bottom w:val="none" w:sz="0" w:space="0" w:color="auto"/>
        <w:right w:val="none" w:sz="0" w:space="0" w:color="auto"/>
      </w:divBdr>
    </w:div>
    <w:div w:id="1477798825">
      <w:bodyDiv w:val="1"/>
      <w:marLeft w:val="0"/>
      <w:marRight w:val="0"/>
      <w:marTop w:val="0"/>
      <w:marBottom w:val="0"/>
      <w:divBdr>
        <w:top w:val="none" w:sz="0" w:space="0" w:color="auto"/>
        <w:left w:val="none" w:sz="0" w:space="0" w:color="auto"/>
        <w:bottom w:val="none" w:sz="0" w:space="0" w:color="auto"/>
        <w:right w:val="none" w:sz="0" w:space="0" w:color="auto"/>
      </w:divBdr>
    </w:div>
    <w:div w:id="1477993510">
      <w:bodyDiv w:val="1"/>
      <w:marLeft w:val="0"/>
      <w:marRight w:val="0"/>
      <w:marTop w:val="0"/>
      <w:marBottom w:val="0"/>
      <w:divBdr>
        <w:top w:val="none" w:sz="0" w:space="0" w:color="auto"/>
        <w:left w:val="none" w:sz="0" w:space="0" w:color="auto"/>
        <w:bottom w:val="none" w:sz="0" w:space="0" w:color="auto"/>
        <w:right w:val="none" w:sz="0" w:space="0" w:color="auto"/>
      </w:divBdr>
    </w:div>
    <w:div w:id="1478760902">
      <w:bodyDiv w:val="1"/>
      <w:marLeft w:val="0"/>
      <w:marRight w:val="0"/>
      <w:marTop w:val="0"/>
      <w:marBottom w:val="0"/>
      <w:divBdr>
        <w:top w:val="none" w:sz="0" w:space="0" w:color="auto"/>
        <w:left w:val="none" w:sz="0" w:space="0" w:color="auto"/>
        <w:bottom w:val="none" w:sz="0" w:space="0" w:color="auto"/>
        <w:right w:val="none" w:sz="0" w:space="0" w:color="auto"/>
      </w:divBdr>
    </w:div>
    <w:div w:id="1478840136">
      <w:bodyDiv w:val="1"/>
      <w:marLeft w:val="0"/>
      <w:marRight w:val="0"/>
      <w:marTop w:val="0"/>
      <w:marBottom w:val="0"/>
      <w:divBdr>
        <w:top w:val="none" w:sz="0" w:space="0" w:color="auto"/>
        <w:left w:val="none" w:sz="0" w:space="0" w:color="auto"/>
        <w:bottom w:val="none" w:sz="0" w:space="0" w:color="auto"/>
        <w:right w:val="none" w:sz="0" w:space="0" w:color="auto"/>
      </w:divBdr>
    </w:div>
    <w:div w:id="1478915606">
      <w:bodyDiv w:val="1"/>
      <w:marLeft w:val="0"/>
      <w:marRight w:val="0"/>
      <w:marTop w:val="0"/>
      <w:marBottom w:val="0"/>
      <w:divBdr>
        <w:top w:val="none" w:sz="0" w:space="0" w:color="auto"/>
        <w:left w:val="none" w:sz="0" w:space="0" w:color="auto"/>
        <w:bottom w:val="none" w:sz="0" w:space="0" w:color="auto"/>
        <w:right w:val="none" w:sz="0" w:space="0" w:color="auto"/>
      </w:divBdr>
    </w:div>
    <w:div w:id="1478961137">
      <w:bodyDiv w:val="1"/>
      <w:marLeft w:val="0"/>
      <w:marRight w:val="0"/>
      <w:marTop w:val="0"/>
      <w:marBottom w:val="0"/>
      <w:divBdr>
        <w:top w:val="none" w:sz="0" w:space="0" w:color="auto"/>
        <w:left w:val="none" w:sz="0" w:space="0" w:color="auto"/>
        <w:bottom w:val="none" w:sz="0" w:space="0" w:color="auto"/>
        <w:right w:val="none" w:sz="0" w:space="0" w:color="auto"/>
      </w:divBdr>
    </w:div>
    <w:div w:id="1479221604">
      <w:bodyDiv w:val="1"/>
      <w:marLeft w:val="0"/>
      <w:marRight w:val="0"/>
      <w:marTop w:val="0"/>
      <w:marBottom w:val="0"/>
      <w:divBdr>
        <w:top w:val="none" w:sz="0" w:space="0" w:color="auto"/>
        <w:left w:val="none" w:sz="0" w:space="0" w:color="auto"/>
        <w:bottom w:val="none" w:sz="0" w:space="0" w:color="auto"/>
        <w:right w:val="none" w:sz="0" w:space="0" w:color="auto"/>
      </w:divBdr>
    </w:div>
    <w:div w:id="1479346997">
      <w:bodyDiv w:val="1"/>
      <w:marLeft w:val="0"/>
      <w:marRight w:val="0"/>
      <w:marTop w:val="0"/>
      <w:marBottom w:val="0"/>
      <w:divBdr>
        <w:top w:val="none" w:sz="0" w:space="0" w:color="auto"/>
        <w:left w:val="none" w:sz="0" w:space="0" w:color="auto"/>
        <w:bottom w:val="none" w:sz="0" w:space="0" w:color="auto"/>
        <w:right w:val="none" w:sz="0" w:space="0" w:color="auto"/>
      </w:divBdr>
    </w:div>
    <w:div w:id="1479348110">
      <w:bodyDiv w:val="1"/>
      <w:marLeft w:val="0"/>
      <w:marRight w:val="0"/>
      <w:marTop w:val="0"/>
      <w:marBottom w:val="0"/>
      <w:divBdr>
        <w:top w:val="none" w:sz="0" w:space="0" w:color="auto"/>
        <w:left w:val="none" w:sz="0" w:space="0" w:color="auto"/>
        <w:bottom w:val="none" w:sz="0" w:space="0" w:color="auto"/>
        <w:right w:val="none" w:sz="0" w:space="0" w:color="auto"/>
      </w:divBdr>
    </w:div>
    <w:div w:id="1479376093">
      <w:bodyDiv w:val="1"/>
      <w:marLeft w:val="0"/>
      <w:marRight w:val="0"/>
      <w:marTop w:val="0"/>
      <w:marBottom w:val="0"/>
      <w:divBdr>
        <w:top w:val="none" w:sz="0" w:space="0" w:color="auto"/>
        <w:left w:val="none" w:sz="0" w:space="0" w:color="auto"/>
        <w:bottom w:val="none" w:sz="0" w:space="0" w:color="auto"/>
        <w:right w:val="none" w:sz="0" w:space="0" w:color="auto"/>
      </w:divBdr>
    </w:div>
    <w:div w:id="1479414784">
      <w:bodyDiv w:val="1"/>
      <w:marLeft w:val="0"/>
      <w:marRight w:val="0"/>
      <w:marTop w:val="0"/>
      <w:marBottom w:val="0"/>
      <w:divBdr>
        <w:top w:val="none" w:sz="0" w:space="0" w:color="auto"/>
        <w:left w:val="none" w:sz="0" w:space="0" w:color="auto"/>
        <w:bottom w:val="none" w:sz="0" w:space="0" w:color="auto"/>
        <w:right w:val="none" w:sz="0" w:space="0" w:color="auto"/>
      </w:divBdr>
    </w:div>
    <w:div w:id="1479492114">
      <w:bodyDiv w:val="1"/>
      <w:marLeft w:val="0"/>
      <w:marRight w:val="0"/>
      <w:marTop w:val="0"/>
      <w:marBottom w:val="0"/>
      <w:divBdr>
        <w:top w:val="none" w:sz="0" w:space="0" w:color="auto"/>
        <w:left w:val="none" w:sz="0" w:space="0" w:color="auto"/>
        <w:bottom w:val="none" w:sz="0" w:space="0" w:color="auto"/>
        <w:right w:val="none" w:sz="0" w:space="0" w:color="auto"/>
      </w:divBdr>
    </w:div>
    <w:div w:id="1479954366">
      <w:bodyDiv w:val="1"/>
      <w:marLeft w:val="0"/>
      <w:marRight w:val="0"/>
      <w:marTop w:val="0"/>
      <w:marBottom w:val="0"/>
      <w:divBdr>
        <w:top w:val="none" w:sz="0" w:space="0" w:color="auto"/>
        <w:left w:val="none" w:sz="0" w:space="0" w:color="auto"/>
        <w:bottom w:val="none" w:sz="0" w:space="0" w:color="auto"/>
        <w:right w:val="none" w:sz="0" w:space="0" w:color="auto"/>
      </w:divBdr>
    </w:div>
    <w:div w:id="1480221748">
      <w:bodyDiv w:val="1"/>
      <w:marLeft w:val="0"/>
      <w:marRight w:val="0"/>
      <w:marTop w:val="0"/>
      <w:marBottom w:val="0"/>
      <w:divBdr>
        <w:top w:val="none" w:sz="0" w:space="0" w:color="auto"/>
        <w:left w:val="none" w:sz="0" w:space="0" w:color="auto"/>
        <w:bottom w:val="none" w:sz="0" w:space="0" w:color="auto"/>
        <w:right w:val="none" w:sz="0" w:space="0" w:color="auto"/>
      </w:divBdr>
    </w:div>
    <w:div w:id="1480269481">
      <w:bodyDiv w:val="1"/>
      <w:marLeft w:val="0"/>
      <w:marRight w:val="0"/>
      <w:marTop w:val="0"/>
      <w:marBottom w:val="0"/>
      <w:divBdr>
        <w:top w:val="none" w:sz="0" w:space="0" w:color="auto"/>
        <w:left w:val="none" w:sz="0" w:space="0" w:color="auto"/>
        <w:bottom w:val="none" w:sz="0" w:space="0" w:color="auto"/>
        <w:right w:val="none" w:sz="0" w:space="0" w:color="auto"/>
      </w:divBdr>
    </w:div>
    <w:div w:id="1480533312">
      <w:bodyDiv w:val="1"/>
      <w:marLeft w:val="0"/>
      <w:marRight w:val="0"/>
      <w:marTop w:val="0"/>
      <w:marBottom w:val="0"/>
      <w:divBdr>
        <w:top w:val="none" w:sz="0" w:space="0" w:color="auto"/>
        <w:left w:val="none" w:sz="0" w:space="0" w:color="auto"/>
        <w:bottom w:val="none" w:sz="0" w:space="0" w:color="auto"/>
        <w:right w:val="none" w:sz="0" w:space="0" w:color="auto"/>
      </w:divBdr>
    </w:div>
    <w:div w:id="1480655628">
      <w:bodyDiv w:val="1"/>
      <w:marLeft w:val="0"/>
      <w:marRight w:val="0"/>
      <w:marTop w:val="0"/>
      <w:marBottom w:val="0"/>
      <w:divBdr>
        <w:top w:val="none" w:sz="0" w:space="0" w:color="auto"/>
        <w:left w:val="none" w:sz="0" w:space="0" w:color="auto"/>
        <w:bottom w:val="none" w:sz="0" w:space="0" w:color="auto"/>
        <w:right w:val="none" w:sz="0" w:space="0" w:color="auto"/>
      </w:divBdr>
    </w:div>
    <w:div w:id="1480658875">
      <w:bodyDiv w:val="1"/>
      <w:marLeft w:val="0"/>
      <w:marRight w:val="0"/>
      <w:marTop w:val="0"/>
      <w:marBottom w:val="0"/>
      <w:divBdr>
        <w:top w:val="none" w:sz="0" w:space="0" w:color="auto"/>
        <w:left w:val="none" w:sz="0" w:space="0" w:color="auto"/>
        <w:bottom w:val="none" w:sz="0" w:space="0" w:color="auto"/>
        <w:right w:val="none" w:sz="0" w:space="0" w:color="auto"/>
      </w:divBdr>
    </w:div>
    <w:div w:id="1480731202">
      <w:bodyDiv w:val="1"/>
      <w:marLeft w:val="0"/>
      <w:marRight w:val="0"/>
      <w:marTop w:val="0"/>
      <w:marBottom w:val="0"/>
      <w:divBdr>
        <w:top w:val="none" w:sz="0" w:space="0" w:color="auto"/>
        <w:left w:val="none" w:sz="0" w:space="0" w:color="auto"/>
        <w:bottom w:val="none" w:sz="0" w:space="0" w:color="auto"/>
        <w:right w:val="none" w:sz="0" w:space="0" w:color="auto"/>
      </w:divBdr>
    </w:div>
    <w:div w:id="1480804224">
      <w:bodyDiv w:val="1"/>
      <w:marLeft w:val="0"/>
      <w:marRight w:val="0"/>
      <w:marTop w:val="0"/>
      <w:marBottom w:val="0"/>
      <w:divBdr>
        <w:top w:val="none" w:sz="0" w:space="0" w:color="auto"/>
        <w:left w:val="none" w:sz="0" w:space="0" w:color="auto"/>
        <w:bottom w:val="none" w:sz="0" w:space="0" w:color="auto"/>
        <w:right w:val="none" w:sz="0" w:space="0" w:color="auto"/>
      </w:divBdr>
    </w:div>
    <w:div w:id="1480923865">
      <w:bodyDiv w:val="1"/>
      <w:marLeft w:val="0"/>
      <w:marRight w:val="0"/>
      <w:marTop w:val="0"/>
      <w:marBottom w:val="0"/>
      <w:divBdr>
        <w:top w:val="none" w:sz="0" w:space="0" w:color="auto"/>
        <w:left w:val="none" w:sz="0" w:space="0" w:color="auto"/>
        <w:bottom w:val="none" w:sz="0" w:space="0" w:color="auto"/>
        <w:right w:val="none" w:sz="0" w:space="0" w:color="auto"/>
      </w:divBdr>
    </w:div>
    <w:div w:id="1481658294">
      <w:bodyDiv w:val="1"/>
      <w:marLeft w:val="0"/>
      <w:marRight w:val="0"/>
      <w:marTop w:val="0"/>
      <w:marBottom w:val="0"/>
      <w:divBdr>
        <w:top w:val="none" w:sz="0" w:space="0" w:color="auto"/>
        <w:left w:val="none" w:sz="0" w:space="0" w:color="auto"/>
        <w:bottom w:val="none" w:sz="0" w:space="0" w:color="auto"/>
        <w:right w:val="none" w:sz="0" w:space="0" w:color="auto"/>
      </w:divBdr>
    </w:div>
    <w:div w:id="1481731911">
      <w:bodyDiv w:val="1"/>
      <w:marLeft w:val="0"/>
      <w:marRight w:val="0"/>
      <w:marTop w:val="0"/>
      <w:marBottom w:val="0"/>
      <w:divBdr>
        <w:top w:val="none" w:sz="0" w:space="0" w:color="auto"/>
        <w:left w:val="none" w:sz="0" w:space="0" w:color="auto"/>
        <w:bottom w:val="none" w:sz="0" w:space="0" w:color="auto"/>
        <w:right w:val="none" w:sz="0" w:space="0" w:color="auto"/>
      </w:divBdr>
    </w:div>
    <w:div w:id="1481768967">
      <w:bodyDiv w:val="1"/>
      <w:marLeft w:val="0"/>
      <w:marRight w:val="0"/>
      <w:marTop w:val="0"/>
      <w:marBottom w:val="0"/>
      <w:divBdr>
        <w:top w:val="none" w:sz="0" w:space="0" w:color="auto"/>
        <w:left w:val="none" w:sz="0" w:space="0" w:color="auto"/>
        <w:bottom w:val="none" w:sz="0" w:space="0" w:color="auto"/>
        <w:right w:val="none" w:sz="0" w:space="0" w:color="auto"/>
      </w:divBdr>
    </w:div>
    <w:div w:id="1481848834">
      <w:bodyDiv w:val="1"/>
      <w:marLeft w:val="0"/>
      <w:marRight w:val="0"/>
      <w:marTop w:val="0"/>
      <w:marBottom w:val="0"/>
      <w:divBdr>
        <w:top w:val="none" w:sz="0" w:space="0" w:color="auto"/>
        <w:left w:val="none" w:sz="0" w:space="0" w:color="auto"/>
        <w:bottom w:val="none" w:sz="0" w:space="0" w:color="auto"/>
        <w:right w:val="none" w:sz="0" w:space="0" w:color="auto"/>
      </w:divBdr>
    </w:div>
    <w:div w:id="1481850920">
      <w:bodyDiv w:val="1"/>
      <w:marLeft w:val="0"/>
      <w:marRight w:val="0"/>
      <w:marTop w:val="0"/>
      <w:marBottom w:val="0"/>
      <w:divBdr>
        <w:top w:val="none" w:sz="0" w:space="0" w:color="auto"/>
        <w:left w:val="none" w:sz="0" w:space="0" w:color="auto"/>
        <w:bottom w:val="none" w:sz="0" w:space="0" w:color="auto"/>
        <w:right w:val="none" w:sz="0" w:space="0" w:color="auto"/>
      </w:divBdr>
    </w:div>
    <w:div w:id="1482039285">
      <w:bodyDiv w:val="1"/>
      <w:marLeft w:val="0"/>
      <w:marRight w:val="0"/>
      <w:marTop w:val="0"/>
      <w:marBottom w:val="0"/>
      <w:divBdr>
        <w:top w:val="none" w:sz="0" w:space="0" w:color="auto"/>
        <w:left w:val="none" w:sz="0" w:space="0" w:color="auto"/>
        <w:bottom w:val="none" w:sz="0" w:space="0" w:color="auto"/>
        <w:right w:val="none" w:sz="0" w:space="0" w:color="auto"/>
      </w:divBdr>
    </w:div>
    <w:div w:id="1482312501">
      <w:bodyDiv w:val="1"/>
      <w:marLeft w:val="0"/>
      <w:marRight w:val="0"/>
      <w:marTop w:val="0"/>
      <w:marBottom w:val="0"/>
      <w:divBdr>
        <w:top w:val="none" w:sz="0" w:space="0" w:color="auto"/>
        <w:left w:val="none" w:sz="0" w:space="0" w:color="auto"/>
        <w:bottom w:val="none" w:sz="0" w:space="0" w:color="auto"/>
        <w:right w:val="none" w:sz="0" w:space="0" w:color="auto"/>
      </w:divBdr>
    </w:div>
    <w:div w:id="1482456753">
      <w:bodyDiv w:val="1"/>
      <w:marLeft w:val="0"/>
      <w:marRight w:val="0"/>
      <w:marTop w:val="0"/>
      <w:marBottom w:val="0"/>
      <w:divBdr>
        <w:top w:val="none" w:sz="0" w:space="0" w:color="auto"/>
        <w:left w:val="none" w:sz="0" w:space="0" w:color="auto"/>
        <w:bottom w:val="none" w:sz="0" w:space="0" w:color="auto"/>
        <w:right w:val="none" w:sz="0" w:space="0" w:color="auto"/>
      </w:divBdr>
    </w:div>
    <w:div w:id="1482575960">
      <w:bodyDiv w:val="1"/>
      <w:marLeft w:val="0"/>
      <w:marRight w:val="0"/>
      <w:marTop w:val="0"/>
      <w:marBottom w:val="0"/>
      <w:divBdr>
        <w:top w:val="none" w:sz="0" w:space="0" w:color="auto"/>
        <w:left w:val="none" w:sz="0" w:space="0" w:color="auto"/>
        <w:bottom w:val="none" w:sz="0" w:space="0" w:color="auto"/>
        <w:right w:val="none" w:sz="0" w:space="0" w:color="auto"/>
      </w:divBdr>
    </w:div>
    <w:div w:id="1482576999">
      <w:bodyDiv w:val="1"/>
      <w:marLeft w:val="0"/>
      <w:marRight w:val="0"/>
      <w:marTop w:val="0"/>
      <w:marBottom w:val="0"/>
      <w:divBdr>
        <w:top w:val="none" w:sz="0" w:space="0" w:color="auto"/>
        <w:left w:val="none" w:sz="0" w:space="0" w:color="auto"/>
        <w:bottom w:val="none" w:sz="0" w:space="0" w:color="auto"/>
        <w:right w:val="none" w:sz="0" w:space="0" w:color="auto"/>
      </w:divBdr>
    </w:div>
    <w:div w:id="1482578845">
      <w:bodyDiv w:val="1"/>
      <w:marLeft w:val="0"/>
      <w:marRight w:val="0"/>
      <w:marTop w:val="0"/>
      <w:marBottom w:val="0"/>
      <w:divBdr>
        <w:top w:val="none" w:sz="0" w:space="0" w:color="auto"/>
        <w:left w:val="none" w:sz="0" w:space="0" w:color="auto"/>
        <w:bottom w:val="none" w:sz="0" w:space="0" w:color="auto"/>
        <w:right w:val="none" w:sz="0" w:space="0" w:color="auto"/>
      </w:divBdr>
    </w:div>
    <w:div w:id="1482699199">
      <w:bodyDiv w:val="1"/>
      <w:marLeft w:val="0"/>
      <w:marRight w:val="0"/>
      <w:marTop w:val="0"/>
      <w:marBottom w:val="0"/>
      <w:divBdr>
        <w:top w:val="none" w:sz="0" w:space="0" w:color="auto"/>
        <w:left w:val="none" w:sz="0" w:space="0" w:color="auto"/>
        <w:bottom w:val="none" w:sz="0" w:space="0" w:color="auto"/>
        <w:right w:val="none" w:sz="0" w:space="0" w:color="auto"/>
      </w:divBdr>
    </w:div>
    <w:div w:id="1483035221">
      <w:bodyDiv w:val="1"/>
      <w:marLeft w:val="0"/>
      <w:marRight w:val="0"/>
      <w:marTop w:val="0"/>
      <w:marBottom w:val="0"/>
      <w:divBdr>
        <w:top w:val="none" w:sz="0" w:space="0" w:color="auto"/>
        <w:left w:val="none" w:sz="0" w:space="0" w:color="auto"/>
        <w:bottom w:val="none" w:sz="0" w:space="0" w:color="auto"/>
        <w:right w:val="none" w:sz="0" w:space="0" w:color="auto"/>
      </w:divBdr>
    </w:div>
    <w:div w:id="1483035429">
      <w:bodyDiv w:val="1"/>
      <w:marLeft w:val="0"/>
      <w:marRight w:val="0"/>
      <w:marTop w:val="0"/>
      <w:marBottom w:val="0"/>
      <w:divBdr>
        <w:top w:val="none" w:sz="0" w:space="0" w:color="auto"/>
        <w:left w:val="none" w:sz="0" w:space="0" w:color="auto"/>
        <w:bottom w:val="none" w:sz="0" w:space="0" w:color="auto"/>
        <w:right w:val="none" w:sz="0" w:space="0" w:color="auto"/>
      </w:divBdr>
    </w:div>
    <w:div w:id="1483041031">
      <w:bodyDiv w:val="1"/>
      <w:marLeft w:val="0"/>
      <w:marRight w:val="0"/>
      <w:marTop w:val="0"/>
      <w:marBottom w:val="0"/>
      <w:divBdr>
        <w:top w:val="none" w:sz="0" w:space="0" w:color="auto"/>
        <w:left w:val="none" w:sz="0" w:space="0" w:color="auto"/>
        <w:bottom w:val="none" w:sz="0" w:space="0" w:color="auto"/>
        <w:right w:val="none" w:sz="0" w:space="0" w:color="auto"/>
      </w:divBdr>
    </w:div>
    <w:div w:id="1483080191">
      <w:bodyDiv w:val="1"/>
      <w:marLeft w:val="0"/>
      <w:marRight w:val="0"/>
      <w:marTop w:val="0"/>
      <w:marBottom w:val="0"/>
      <w:divBdr>
        <w:top w:val="none" w:sz="0" w:space="0" w:color="auto"/>
        <w:left w:val="none" w:sz="0" w:space="0" w:color="auto"/>
        <w:bottom w:val="none" w:sz="0" w:space="0" w:color="auto"/>
        <w:right w:val="none" w:sz="0" w:space="0" w:color="auto"/>
      </w:divBdr>
    </w:div>
    <w:div w:id="1483233651">
      <w:bodyDiv w:val="1"/>
      <w:marLeft w:val="0"/>
      <w:marRight w:val="0"/>
      <w:marTop w:val="0"/>
      <w:marBottom w:val="0"/>
      <w:divBdr>
        <w:top w:val="none" w:sz="0" w:space="0" w:color="auto"/>
        <w:left w:val="none" w:sz="0" w:space="0" w:color="auto"/>
        <w:bottom w:val="none" w:sz="0" w:space="0" w:color="auto"/>
        <w:right w:val="none" w:sz="0" w:space="0" w:color="auto"/>
      </w:divBdr>
    </w:div>
    <w:div w:id="1483352274">
      <w:bodyDiv w:val="1"/>
      <w:marLeft w:val="0"/>
      <w:marRight w:val="0"/>
      <w:marTop w:val="0"/>
      <w:marBottom w:val="0"/>
      <w:divBdr>
        <w:top w:val="none" w:sz="0" w:space="0" w:color="auto"/>
        <w:left w:val="none" w:sz="0" w:space="0" w:color="auto"/>
        <w:bottom w:val="none" w:sz="0" w:space="0" w:color="auto"/>
        <w:right w:val="none" w:sz="0" w:space="0" w:color="auto"/>
      </w:divBdr>
    </w:div>
    <w:div w:id="1483428405">
      <w:bodyDiv w:val="1"/>
      <w:marLeft w:val="0"/>
      <w:marRight w:val="0"/>
      <w:marTop w:val="0"/>
      <w:marBottom w:val="0"/>
      <w:divBdr>
        <w:top w:val="none" w:sz="0" w:space="0" w:color="auto"/>
        <w:left w:val="none" w:sz="0" w:space="0" w:color="auto"/>
        <w:bottom w:val="none" w:sz="0" w:space="0" w:color="auto"/>
        <w:right w:val="none" w:sz="0" w:space="0" w:color="auto"/>
      </w:divBdr>
    </w:div>
    <w:div w:id="1483498786">
      <w:bodyDiv w:val="1"/>
      <w:marLeft w:val="0"/>
      <w:marRight w:val="0"/>
      <w:marTop w:val="0"/>
      <w:marBottom w:val="0"/>
      <w:divBdr>
        <w:top w:val="none" w:sz="0" w:space="0" w:color="auto"/>
        <w:left w:val="none" w:sz="0" w:space="0" w:color="auto"/>
        <w:bottom w:val="none" w:sz="0" w:space="0" w:color="auto"/>
        <w:right w:val="none" w:sz="0" w:space="0" w:color="auto"/>
      </w:divBdr>
    </w:div>
    <w:div w:id="1483498995">
      <w:bodyDiv w:val="1"/>
      <w:marLeft w:val="0"/>
      <w:marRight w:val="0"/>
      <w:marTop w:val="0"/>
      <w:marBottom w:val="0"/>
      <w:divBdr>
        <w:top w:val="none" w:sz="0" w:space="0" w:color="auto"/>
        <w:left w:val="none" w:sz="0" w:space="0" w:color="auto"/>
        <w:bottom w:val="none" w:sz="0" w:space="0" w:color="auto"/>
        <w:right w:val="none" w:sz="0" w:space="0" w:color="auto"/>
      </w:divBdr>
    </w:div>
    <w:div w:id="1483886833">
      <w:bodyDiv w:val="1"/>
      <w:marLeft w:val="0"/>
      <w:marRight w:val="0"/>
      <w:marTop w:val="0"/>
      <w:marBottom w:val="0"/>
      <w:divBdr>
        <w:top w:val="none" w:sz="0" w:space="0" w:color="auto"/>
        <w:left w:val="none" w:sz="0" w:space="0" w:color="auto"/>
        <w:bottom w:val="none" w:sz="0" w:space="0" w:color="auto"/>
        <w:right w:val="none" w:sz="0" w:space="0" w:color="auto"/>
      </w:divBdr>
    </w:div>
    <w:div w:id="1484004012">
      <w:bodyDiv w:val="1"/>
      <w:marLeft w:val="0"/>
      <w:marRight w:val="0"/>
      <w:marTop w:val="0"/>
      <w:marBottom w:val="0"/>
      <w:divBdr>
        <w:top w:val="none" w:sz="0" w:space="0" w:color="auto"/>
        <w:left w:val="none" w:sz="0" w:space="0" w:color="auto"/>
        <w:bottom w:val="none" w:sz="0" w:space="0" w:color="auto"/>
        <w:right w:val="none" w:sz="0" w:space="0" w:color="auto"/>
      </w:divBdr>
    </w:div>
    <w:div w:id="1484279318">
      <w:bodyDiv w:val="1"/>
      <w:marLeft w:val="0"/>
      <w:marRight w:val="0"/>
      <w:marTop w:val="0"/>
      <w:marBottom w:val="0"/>
      <w:divBdr>
        <w:top w:val="none" w:sz="0" w:space="0" w:color="auto"/>
        <w:left w:val="none" w:sz="0" w:space="0" w:color="auto"/>
        <w:bottom w:val="none" w:sz="0" w:space="0" w:color="auto"/>
        <w:right w:val="none" w:sz="0" w:space="0" w:color="auto"/>
      </w:divBdr>
    </w:div>
    <w:div w:id="1484350283">
      <w:bodyDiv w:val="1"/>
      <w:marLeft w:val="0"/>
      <w:marRight w:val="0"/>
      <w:marTop w:val="0"/>
      <w:marBottom w:val="0"/>
      <w:divBdr>
        <w:top w:val="none" w:sz="0" w:space="0" w:color="auto"/>
        <w:left w:val="none" w:sz="0" w:space="0" w:color="auto"/>
        <w:bottom w:val="none" w:sz="0" w:space="0" w:color="auto"/>
        <w:right w:val="none" w:sz="0" w:space="0" w:color="auto"/>
      </w:divBdr>
    </w:div>
    <w:div w:id="1484352597">
      <w:bodyDiv w:val="1"/>
      <w:marLeft w:val="0"/>
      <w:marRight w:val="0"/>
      <w:marTop w:val="0"/>
      <w:marBottom w:val="0"/>
      <w:divBdr>
        <w:top w:val="none" w:sz="0" w:space="0" w:color="auto"/>
        <w:left w:val="none" w:sz="0" w:space="0" w:color="auto"/>
        <w:bottom w:val="none" w:sz="0" w:space="0" w:color="auto"/>
        <w:right w:val="none" w:sz="0" w:space="0" w:color="auto"/>
      </w:divBdr>
    </w:div>
    <w:div w:id="1484540869">
      <w:bodyDiv w:val="1"/>
      <w:marLeft w:val="0"/>
      <w:marRight w:val="0"/>
      <w:marTop w:val="0"/>
      <w:marBottom w:val="0"/>
      <w:divBdr>
        <w:top w:val="none" w:sz="0" w:space="0" w:color="auto"/>
        <w:left w:val="none" w:sz="0" w:space="0" w:color="auto"/>
        <w:bottom w:val="none" w:sz="0" w:space="0" w:color="auto"/>
        <w:right w:val="none" w:sz="0" w:space="0" w:color="auto"/>
      </w:divBdr>
    </w:div>
    <w:div w:id="1484661786">
      <w:bodyDiv w:val="1"/>
      <w:marLeft w:val="0"/>
      <w:marRight w:val="0"/>
      <w:marTop w:val="0"/>
      <w:marBottom w:val="0"/>
      <w:divBdr>
        <w:top w:val="none" w:sz="0" w:space="0" w:color="auto"/>
        <w:left w:val="none" w:sz="0" w:space="0" w:color="auto"/>
        <w:bottom w:val="none" w:sz="0" w:space="0" w:color="auto"/>
        <w:right w:val="none" w:sz="0" w:space="0" w:color="auto"/>
      </w:divBdr>
    </w:div>
    <w:div w:id="1484732441">
      <w:bodyDiv w:val="1"/>
      <w:marLeft w:val="0"/>
      <w:marRight w:val="0"/>
      <w:marTop w:val="0"/>
      <w:marBottom w:val="0"/>
      <w:divBdr>
        <w:top w:val="none" w:sz="0" w:space="0" w:color="auto"/>
        <w:left w:val="none" w:sz="0" w:space="0" w:color="auto"/>
        <w:bottom w:val="none" w:sz="0" w:space="0" w:color="auto"/>
        <w:right w:val="none" w:sz="0" w:space="0" w:color="auto"/>
      </w:divBdr>
    </w:div>
    <w:div w:id="1484735218">
      <w:bodyDiv w:val="1"/>
      <w:marLeft w:val="0"/>
      <w:marRight w:val="0"/>
      <w:marTop w:val="0"/>
      <w:marBottom w:val="0"/>
      <w:divBdr>
        <w:top w:val="none" w:sz="0" w:space="0" w:color="auto"/>
        <w:left w:val="none" w:sz="0" w:space="0" w:color="auto"/>
        <w:bottom w:val="none" w:sz="0" w:space="0" w:color="auto"/>
        <w:right w:val="none" w:sz="0" w:space="0" w:color="auto"/>
      </w:divBdr>
    </w:div>
    <w:div w:id="1484851523">
      <w:bodyDiv w:val="1"/>
      <w:marLeft w:val="0"/>
      <w:marRight w:val="0"/>
      <w:marTop w:val="0"/>
      <w:marBottom w:val="0"/>
      <w:divBdr>
        <w:top w:val="none" w:sz="0" w:space="0" w:color="auto"/>
        <w:left w:val="none" w:sz="0" w:space="0" w:color="auto"/>
        <w:bottom w:val="none" w:sz="0" w:space="0" w:color="auto"/>
        <w:right w:val="none" w:sz="0" w:space="0" w:color="auto"/>
      </w:divBdr>
    </w:div>
    <w:div w:id="1484852424">
      <w:bodyDiv w:val="1"/>
      <w:marLeft w:val="0"/>
      <w:marRight w:val="0"/>
      <w:marTop w:val="0"/>
      <w:marBottom w:val="0"/>
      <w:divBdr>
        <w:top w:val="none" w:sz="0" w:space="0" w:color="auto"/>
        <w:left w:val="none" w:sz="0" w:space="0" w:color="auto"/>
        <w:bottom w:val="none" w:sz="0" w:space="0" w:color="auto"/>
        <w:right w:val="none" w:sz="0" w:space="0" w:color="auto"/>
      </w:divBdr>
    </w:div>
    <w:div w:id="1484857315">
      <w:bodyDiv w:val="1"/>
      <w:marLeft w:val="0"/>
      <w:marRight w:val="0"/>
      <w:marTop w:val="0"/>
      <w:marBottom w:val="0"/>
      <w:divBdr>
        <w:top w:val="none" w:sz="0" w:space="0" w:color="auto"/>
        <w:left w:val="none" w:sz="0" w:space="0" w:color="auto"/>
        <w:bottom w:val="none" w:sz="0" w:space="0" w:color="auto"/>
        <w:right w:val="none" w:sz="0" w:space="0" w:color="auto"/>
      </w:divBdr>
    </w:div>
    <w:div w:id="1485244969">
      <w:bodyDiv w:val="1"/>
      <w:marLeft w:val="0"/>
      <w:marRight w:val="0"/>
      <w:marTop w:val="0"/>
      <w:marBottom w:val="0"/>
      <w:divBdr>
        <w:top w:val="none" w:sz="0" w:space="0" w:color="auto"/>
        <w:left w:val="none" w:sz="0" w:space="0" w:color="auto"/>
        <w:bottom w:val="none" w:sz="0" w:space="0" w:color="auto"/>
        <w:right w:val="none" w:sz="0" w:space="0" w:color="auto"/>
      </w:divBdr>
    </w:div>
    <w:div w:id="1485511751">
      <w:bodyDiv w:val="1"/>
      <w:marLeft w:val="0"/>
      <w:marRight w:val="0"/>
      <w:marTop w:val="0"/>
      <w:marBottom w:val="0"/>
      <w:divBdr>
        <w:top w:val="none" w:sz="0" w:space="0" w:color="auto"/>
        <w:left w:val="none" w:sz="0" w:space="0" w:color="auto"/>
        <w:bottom w:val="none" w:sz="0" w:space="0" w:color="auto"/>
        <w:right w:val="none" w:sz="0" w:space="0" w:color="auto"/>
      </w:divBdr>
    </w:div>
    <w:div w:id="1485663242">
      <w:bodyDiv w:val="1"/>
      <w:marLeft w:val="0"/>
      <w:marRight w:val="0"/>
      <w:marTop w:val="0"/>
      <w:marBottom w:val="0"/>
      <w:divBdr>
        <w:top w:val="none" w:sz="0" w:space="0" w:color="auto"/>
        <w:left w:val="none" w:sz="0" w:space="0" w:color="auto"/>
        <w:bottom w:val="none" w:sz="0" w:space="0" w:color="auto"/>
        <w:right w:val="none" w:sz="0" w:space="0" w:color="auto"/>
      </w:divBdr>
    </w:div>
    <w:div w:id="1485972305">
      <w:bodyDiv w:val="1"/>
      <w:marLeft w:val="0"/>
      <w:marRight w:val="0"/>
      <w:marTop w:val="0"/>
      <w:marBottom w:val="0"/>
      <w:divBdr>
        <w:top w:val="none" w:sz="0" w:space="0" w:color="auto"/>
        <w:left w:val="none" w:sz="0" w:space="0" w:color="auto"/>
        <w:bottom w:val="none" w:sz="0" w:space="0" w:color="auto"/>
        <w:right w:val="none" w:sz="0" w:space="0" w:color="auto"/>
      </w:divBdr>
    </w:div>
    <w:div w:id="1485972971">
      <w:bodyDiv w:val="1"/>
      <w:marLeft w:val="0"/>
      <w:marRight w:val="0"/>
      <w:marTop w:val="0"/>
      <w:marBottom w:val="0"/>
      <w:divBdr>
        <w:top w:val="none" w:sz="0" w:space="0" w:color="auto"/>
        <w:left w:val="none" w:sz="0" w:space="0" w:color="auto"/>
        <w:bottom w:val="none" w:sz="0" w:space="0" w:color="auto"/>
        <w:right w:val="none" w:sz="0" w:space="0" w:color="auto"/>
      </w:divBdr>
    </w:div>
    <w:div w:id="1486126870">
      <w:bodyDiv w:val="1"/>
      <w:marLeft w:val="0"/>
      <w:marRight w:val="0"/>
      <w:marTop w:val="0"/>
      <w:marBottom w:val="0"/>
      <w:divBdr>
        <w:top w:val="none" w:sz="0" w:space="0" w:color="auto"/>
        <w:left w:val="none" w:sz="0" w:space="0" w:color="auto"/>
        <w:bottom w:val="none" w:sz="0" w:space="0" w:color="auto"/>
        <w:right w:val="none" w:sz="0" w:space="0" w:color="auto"/>
      </w:divBdr>
    </w:div>
    <w:div w:id="1486238169">
      <w:bodyDiv w:val="1"/>
      <w:marLeft w:val="0"/>
      <w:marRight w:val="0"/>
      <w:marTop w:val="0"/>
      <w:marBottom w:val="0"/>
      <w:divBdr>
        <w:top w:val="none" w:sz="0" w:space="0" w:color="auto"/>
        <w:left w:val="none" w:sz="0" w:space="0" w:color="auto"/>
        <w:bottom w:val="none" w:sz="0" w:space="0" w:color="auto"/>
        <w:right w:val="none" w:sz="0" w:space="0" w:color="auto"/>
      </w:divBdr>
    </w:div>
    <w:div w:id="1486245067">
      <w:bodyDiv w:val="1"/>
      <w:marLeft w:val="0"/>
      <w:marRight w:val="0"/>
      <w:marTop w:val="0"/>
      <w:marBottom w:val="0"/>
      <w:divBdr>
        <w:top w:val="none" w:sz="0" w:space="0" w:color="auto"/>
        <w:left w:val="none" w:sz="0" w:space="0" w:color="auto"/>
        <w:bottom w:val="none" w:sz="0" w:space="0" w:color="auto"/>
        <w:right w:val="none" w:sz="0" w:space="0" w:color="auto"/>
      </w:divBdr>
    </w:div>
    <w:div w:id="1486623862">
      <w:bodyDiv w:val="1"/>
      <w:marLeft w:val="0"/>
      <w:marRight w:val="0"/>
      <w:marTop w:val="0"/>
      <w:marBottom w:val="0"/>
      <w:divBdr>
        <w:top w:val="none" w:sz="0" w:space="0" w:color="auto"/>
        <w:left w:val="none" w:sz="0" w:space="0" w:color="auto"/>
        <w:bottom w:val="none" w:sz="0" w:space="0" w:color="auto"/>
        <w:right w:val="none" w:sz="0" w:space="0" w:color="auto"/>
      </w:divBdr>
    </w:div>
    <w:div w:id="1486821642">
      <w:bodyDiv w:val="1"/>
      <w:marLeft w:val="0"/>
      <w:marRight w:val="0"/>
      <w:marTop w:val="0"/>
      <w:marBottom w:val="0"/>
      <w:divBdr>
        <w:top w:val="none" w:sz="0" w:space="0" w:color="auto"/>
        <w:left w:val="none" w:sz="0" w:space="0" w:color="auto"/>
        <w:bottom w:val="none" w:sz="0" w:space="0" w:color="auto"/>
        <w:right w:val="none" w:sz="0" w:space="0" w:color="auto"/>
      </w:divBdr>
    </w:div>
    <w:div w:id="1486893726">
      <w:bodyDiv w:val="1"/>
      <w:marLeft w:val="0"/>
      <w:marRight w:val="0"/>
      <w:marTop w:val="0"/>
      <w:marBottom w:val="0"/>
      <w:divBdr>
        <w:top w:val="none" w:sz="0" w:space="0" w:color="auto"/>
        <w:left w:val="none" w:sz="0" w:space="0" w:color="auto"/>
        <w:bottom w:val="none" w:sz="0" w:space="0" w:color="auto"/>
        <w:right w:val="none" w:sz="0" w:space="0" w:color="auto"/>
      </w:divBdr>
    </w:div>
    <w:div w:id="1487211399">
      <w:bodyDiv w:val="1"/>
      <w:marLeft w:val="0"/>
      <w:marRight w:val="0"/>
      <w:marTop w:val="0"/>
      <w:marBottom w:val="0"/>
      <w:divBdr>
        <w:top w:val="none" w:sz="0" w:space="0" w:color="auto"/>
        <w:left w:val="none" w:sz="0" w:space="0" w:color="auto"/>
        <w:bottom w:val="none" w:sz="0" w:space="0" w:color="auto"/>
        <w:right w:val="none" w:sz="0" w:space="0" w:color="auto"/>
      </w:divBdr>
    </w:div>
    <w:div w:id="1487237733">
      <w:bodyDiv w:val="1"/>
      <w:marLeft w:val="0"/>
      <w:marRight w:val="0"/>
      <w:marTop w:val="0"/>
      <w:marBottom w:val="0"/>
      <w:divBdr>
        <w:top w:val="none" w:sz="0" w:space="0" w:color="auto"/>
        <w:left w:val="none" w:sz="0" w:space="0" w:color="auto"/>
        <w:bottom w:val="none" w:sz="0" w:space="0" w:color="auto"/>
        <w:right w:val="none" w:sz="0" w:space="0" w:color="auto"/>
      </w:divBdr>
    </w:div>
    <w:div w:id="1487239099">
      <w:bodyDiv w:val="1"/>
      <w:marLeft w:val="0"/>
      <w:marRight w:val="0"/>
      <w:marTop w:val="0"/>
      <w:marBottom w:val="0"/>
      <w:divBdr>
        <w:top w:val="none" w:sz="0" w:space="0" w:color="auto"/>
        <w:left w:val="none" w:sz="0" w:space="0" w:color="auto"/>
        <w:bottom w:val="none" w:sz="0" w:space="0" w:color="auto"/>
        <w:right w:val="none" w:sz="0" w:space="0" w:color="auto"/>
      </w:divBdr>
    </w:div>
    <w:div w:id="1487277969">
      <w:bodyDiv w:val="1"/>
      <w:marLeft w:val="0"/>
      <w:marRight w:val="0"/>
      <w:marTop w:val="0"/>
      <w:marBottom w:val="0"/>
      <w:divBdr>
        <w:top w:val="none" w:sz="0" w:space="0" w:color="auto"/>
        <w:left w:val="none" w:sz="0" w:space="0" w:color="auto"/>
        <w:bottom w:val="none" w:sz="0" w:space="0" w:color="auto"/>
        <w:right w:val="none" w:sz="0" w:space="0" w:color="auto"/>
      </w:divBdr>
    </w:div>
    <w:div w:id="1487436342">
      <w:bodyDiv w:val="1"/>
      <w:marLeft w:val="0"/>
      <w:marRight w:val="0"/>
      <w:marTop w:val="0"/>
      <w:marBottom w:val="0"/>
      <w:divBdr>
        <w:top w:val="none" w:sz="0" w:space="0" w:color="auto"/>
        <w:left w:val="none" w:sz="0" w:space="0" w:color="auto"/>
        <w:bottom w:val="none" w:sz="0" w:space="0" w:color="auto"/>
        <w:right w:val="none" w:sz="0" w:space="0" w:color="auto"/>
      </w:divBdr>
    </w:div>
    <w:div w:id="1487551915">
      <w:bodyDiv w:val="1"/>
      <w:marLeft w:val="0"/>
      <w:marRight w:val="0"/>
      <w:marTop w:val="0"/>
      <w:marBottom w:val="0"/>
      <w:divBdr>
        <w:top w:val="none" w:sz="0" w:space="0" w:color="auto"/>
        <w:left w:val="none" w:sz="0" w:space="0" w:color="auto"/>
        <w:bottom w:val="none" w:sz="0" w:space="0" w:color="auto"/>
        <w:right w:val="none" w:sz="0" w:space="0" w:color="auto"/>
      </w:divBdr>
    </w:div>
    <w:div w:id="1487820212">
      <w:bodyDiv w:val="1"/>
      <w:marLeft w:val="0"/>
      <w:marRight w:val="0"/>
      <w:marTop w:val="0"/>
      <w:marBottom w:val="0"/>
      <w:divBdr>
        <w:top w:val="none" w:sz="0" w:space="0" w:color="auto"/>
        <w:left w:val="none" w:sz="0" w:space="0" w:color="auto"/>
        <w:bottom w:val="none" w:sz="0" w:space="0" w:color="auto"/>
        <w:right w:val="none" w:sz="0" w:space="0" w:color="auto"/>
      </w:divBdr>
    </w:div>
    <w:div w:id="1488083693">
      <w:bodyDiv w:val="1"/>
      <w:marLeft w:val="0"/>
      <w:marRight w:val="0"/>
      <w:marTop w:val="0"/>
      <w:marBottom w:val="0"/>
      <w:divBdr>
        <w:top w:val="none" w:sz="0" w:space="0" w:color="auto"/>
        <w:left w:val="none" w:sz="0" w:space="0" w:color="auto"/>
        <w:bottom w:val="none" w:sz="0" w:space="0" w:color="auto"/>
        <w:right w:val="none" w:sz="0" w:space="0" w:color="auto"/>
      </w:divBdr>
    </w:div>
    <w:div w:id="1488132690">
      <w:bodyDiv w:val="1"/>
      <w:marLeft w:val="0"/>
      <w:marRight w:val="0"/>
      <w:marTop w:val="0"/>
      <w:marBottom w:val="0"/>
      <w:divBdr>
        <w:top w:val="none" w:sz="0" w:space="0" w:color="auto"/>
        <w:left w:val="none" w:sz="0" w:space="0" w:color="auto"/>
        <w:bottom w:val="none" w:sz="0" w:space="0" w:color="auto"/>
        <w:right w:val="none" w:sz="0" w:space="0" w:color="auto"/>
      </w:divBdr>
    </w:div>
    <w:div w:id="1488285762">
      <w:bodyDiv w:val="1"/>
      <w:marLeft w:val="0"/>
      <w:marRight w:val="0"/>
      <w:marTop w:val="0"/>
      <w:marBottom w:val="0"/>
      <w:divBdr>
        <w:top w:val="none" w:sz="0" w:space="0" w:color="auto"/>
        <w:left w:val="none" w:sz="0" w:space="0" w:color="auto"/>
        <w:bottom w:val="none" w:sz="0" w:space="0" w:color="auto"/>
        <w:right w:val="none" w:sz="0" w:space="0" w:color="auto"/>
      </w:divBdr>
    </w:div>
    <w:div w:id="1488595006">
      <w:bodyDiv w:val="1"/>
      <w:marLeft w:val="0"/>
      <w:marRight w:val="0"/>
      <w:marTop w:val="0"/>
      <w:marBottom w:val="0"/>
      <w:divBdr>
        <w:top w:val="none" w:sz="0" w:space="0" w:color="auto"/>
        <w:left w:val="none" w:sz="0" w:space="0" w:color="auto"/>
        <w:bottom w:val="none" w:sz="0" w:space="0" w:color="auto"/>
        <w:right w:val="none" w:sz="0" w:space="0" w:color="auto"/>
      </w:divBdr>
    </w:div>
    <w:div w:id="1488665929">
      <w:bodyDiv w:val="1"/>
      <w:marLeft w:val="0"/>
      <w:marRight w:val="0"/>
      <w:marTop w:val="0"/>
      <w:marBottom w:val="0"/>
      <w:divBdr>
        <w:top w:val="none" w:sz="0" w:space="0" w:color="auto"/>
        <w:left w:val="none" w:sz="0" w:space="0" w:color="auto"/>
        <w:bottom w:val="none" w:sz="0" w:space="0" w:color="auto"/>
        <w:right w:val="none" w:sz="0" w:space="0" w:color="auto"/>
      </w:divBdr>
    </w:div>
    <w:div w:id="1488746254">
      <w:bodyDiv w:val="1"/>
      <w:marLeft w:val="0"/>
      <w:marRight w:val="0"/>
      <w:marTop w:val="0"/>
      <w:marBottom w:val="0"/>
      <w:divBdr>
        <w:top w:val="none" w:sz="0" w:space="0" w:color="auto"/>
        <w:left w:val="none" w:sz="0" w:space="0" w:color="auto"/>
        <w:bottom w:val="none" w:sz="0" w:space="0" w:color="auto"/>
        <w:right w:val="none" w:sz="0" w:space="0" w:color="auto"/>
      </w:divBdr>
    </w:div>
    <w:div w:id="1488784956">
      <w:bodyDiv w:val="1"/>
      <w:marLeft w:val="0"/>
      <w:marRight w:val="0"/>
      <w:marTop w:val="0"/>
      <w:marBottom w:val="0"/>
      <w:divBdr>
        <w:top w:val="none" w:sz="0" w:space="0" w:color="auto"/>
        <w:left w:val="none" w:sz="0" w:space="0" w:color="auto"/>
        <w:bottom w:val="none" w:sz="0" w:space="0" w:color="auto"/>
        <w:right w:val="none" w:sz="0" w:space="0" w:color="auto"/>
      </w:divBdr>
    </w:div>
    <w:div w:id="1488863499">
      <w:bodyDiv w:val="1"/>
      <w:marLeft w:val="0"/>
      <w:marRight w:val="0"/>
      <w:marTop w:val="0"/>
      <w:marBottom w:val="0"/>
      <w:divBdr>
        <w:top w:val="none" w:sz="0" w:space="0" w:color="auto"/>
        <w:left w:val="none" w:sz="0" w:space="0" w:color="auto"/>
        <w:bottom w:val="none" w:sz="0" w:space="0" w:color="auto"/>
        <w:right w:val="none" w:sz="0" w:space="0" w:color="auto"/>
      </w:divBdr>
    </w:div>
    <w:div w:id="1489009600">
      <w:bodyDiv w:val="1"/>
      <w:marLeft w:val="0"/>
      <w:marRight w:val="0"/>
      <w:marTop w:val="0"/>
      <w:marBottom w:val="0"/>
      <w:divBdr>
        <w:top w:val="none" w:sz="0" w:space="0" w:color="auto"/>
        <w:left w:val="none" w:sz="0" w:space="0" w:color="auto"/>
        <w:bottom w:val="none" w:sz="0" w:space="0" w:color="auto"/>
        <w:right w:val="none" w:sz="0" w:space="0" w:color="auto"/>
      </w:divBdr>
    </w:div>
    <w:div w:id="1489126480">
      <w:bodyDiv w:val="1"/>
      <w:marLeft w:val="0"/>
      <w:marRight w:val="0"/>
      <w:marTop w:val="0"/>
      <w:marBottom w:val="0"/>
      <w:divBdr>
        <w:top w:val="none" w:sz="0" w:space="0" w:color="auto"/>
        <w:left w:val="none" w:sz="0" w:space="0" w:color="auto"/>
        <w:bottom w:val="none" w:sz="0" w:space="0" w:color="auto"/>
        <w:right w:val="none" w:sz="0" w:space="0" w:color="auto"/>
      </w:divBdr>
    </w:div>
    <w:div w:id="1489177097">
      <w:bodyDiv w:val="1"/>
      <w:marLeft w:val="0"/>
      <w:marRight w:val="0"/>
      <w:marTop w:val="0"/>
      <w:marBottom w:val="0"/>
      <w:divBdr>
        <w:top w:val="none" w:sz="0" w:space="0" w:color="auto"/>
        <w:left w:val="none" w:sz="0" w:space="0" w:color="auto"/>
        <w:bottom w:val="none" w:sz="0" w:space="0" w:color="auto"/>
        <w:right w:val="none" w:sz="0" w:space="0" w:color="auto"/>
      </w:divBdr>
    </w:div>
    <w:div w:id="1489520061">
      <w:bodyDiv w:val="1"/>
      <w:marLeft w:val="0"/>
      <w:marRight w:val="0"/>
      <w:marTop w:val="0"/>
      <w:marBottom w:val="0"/>
      <w:divBdr>
        <w:top w:val="none" w:sz="0" w:space="0" w:color="auto"/>
        <w:left w:val="none" w:sz="0" w:space="0" w:color="auto"/>
        <w:bottom w:val="none" w:sz="0" w:space="0" w:color="auto"/>
        <w:right w:val="none" w:sz="0" w:space="0" w:color="auto"/>
      </w:divBdr>
    </w:div>
    <w:div w:id="1489596805">
      <w:bodyDiv w:val="1"/>
      <w:marLeft w:val="0"/>
      <w:marRight w:val="0"/>
      <w:marTop w:val="0"/>
      <w:marBottom w:val="0"/>
      <w:divBdr>
        <w:top w:val="none" w:sz="0" w:space="0" w:color="auto"/>
        <w:left w:val="none" w:sz="0" w:space="0" w:color="auto"/>
        <w:bottom w:val="none" w:sz="0" w:space="0" w:color="auto"/>
        <w:right w:val="none" w:sz="0" w:space="0" w:color="auto"/>
      </w:divBdr>
    </w:div>
    <w:div w:id="1489708629">
      <w:bodyDiv w:val="1"/>
      <w:marLeft w:val="0"/>
      <w:marRight w:val="0"/>
      <w:marTop w:val="0"/>
      <w:marBottom w:val="0"/>
      <w:divBdr>
        <w:top w:val="none" w:sz="0" w:space="0" w:color="auto"/>
        <w:left w:val="none" w:sz="0" w:space="0" w:color="auto"/>
        <w:bottom w:val="none" w:sz="0" w:space="0" w:color="auto"/>
        <w:right w:val="none" w:sz="0" w:space="0" w:color="auto"/>
      </w:divBdr>
    </w:div>
    <w:div w:id="1489708882">
      <w:bodyDiv w:val="1"/>
      <w:marLeft w:val="0"/>
      <w:marRight w:val="0"/>
      <w:marTop w:val="0"/>
      <w:marBottom w:val="0"/>
      <w:divBdr>
        <w:top w:val="none" w:sz="0" w:space="0" w:color="auto"/>
        <w:left w:val="none" w:sz="0" w:space="0" w:color="auto"/>
        <w:bottom w:val="none" w:sz="0" w:space="0" w:color="auto"/>
        <w:right w:val="none" w:sz="0" w:space="0" w:color="auto"/>
      </w:divBdr>
    </w:div>
    <w:div w:id="1490321098">
      <w:bodyDiv w:val="1"/>
      <w:marLeft w:val="0"/>
      <w:marRight w:val="0"/>
      <w:marTop w:val="0"/>
      <w:marBottom w:val="0"/>
      <w:divBdr>
        <w:top w:val="none" w:sz="0" w:space="0" w:color="auto"/>
        <w:left w:val="none" w:sz="0" w:space="0" w:color="auto"/>
        <w:bottom w:val="none" w:sz="0" w:space="0" w:color="auto"/>
        <w:right w:val="none" w:sz="0" w:space="0" w:color="auto"/>
      </w:divBdr>
    </w:div>
    <w:div w:id="1490487879">
      <w:bodyDiv w:val="1"/>
      <w:marLeft w:val="0"/>
      <w:marRight w:val="0"/>
      <w:marTop w:val="0"/>
      <w:marBottom w:val="0"/>
      <w:divBdr>
        <w:top w:val="none" w:sz="0" w:space="0" w:color="auto"/>
        <w:left w:val="none" w:sz="0" w:space="0" w:color="auto"/>
        <w:bottom w:val="none" w:sz="0" w:space="0" w:color="auto"/>
        <w:right w:val="none" w:sz="0" w:space="0" w:color="auto"/>
      </w:divBdr>
    </w:div>
    <w:div w:id="1490706712">
      <w:bodyDiv w:val="1"/>
      <w:marLeft w:val="0"/>
      <w:marRight w:val="0"/>
      <w:marTop w:val="0"/>
      <w:marBottom w:val="0"/>
      <w:divBdr>
        <w:top w:val="none" w:sz="0" w:space="0" w:color="auto"/>
        <w:left w:val="none" w:sz="0" w:space="0" w:color="auto"/>
        <w:bottom w:val="none" w:sz="0" w:space="0" w:color="auto"/>
        <w:right w:val="none" w:sz="0" w:space="0" w:color="auto"/>
      </w:divBdr>
    </w:div>
    <w:div w:id="1490946810">
      <w:bodyDiv w:val="1"/>
      <w:marLeft w:val="0"/>
      <w:marRight w:val="0"/>
      <w:marTop w:val="0"/>
      <w:marBottom w:val="0"/>
      <w:divBdr>
        <w:top w:val="none" w:sz="0" w:space="0" w:color="auto"/>
        <w:left w:val="none" w:sz="0" w:space="0" w:color="auto"/>
        <w:bottom w:val="none" w:sz="0" w:space="0" w:color="auto"/>
        <w:right w:val="none" w:sz="0" w:space="0" w:color="auto"/>
      </w:divBdr>
    </w:div>
    <w:div w:id="1491023372">
      <w:bodyDiv w:val="1"/>
      <w:marLeft w:val="0"/>
      <w:marRight w:val="0"/>
      <w:marTop w:val="0"/>
      <w:marBottom w:val="0"/>
      <w:divBdr>
        <w:top w:val="none" w:sz="0" w:space="0" w:color="auto"/>
        <w:left w:val="none" w:sz="0" w:space="0" w:color="auto"/>
        <w:bottom w:val="none" w:sz="0" w:space="0" w:color="auto"/>
        <w:right w:val="none" w:sz="0" w:space="0" w:color="auto"/>
      </w:divBdr>
    </w:div>
    <w:div w:id="1491023762">
      <w:bodyDiv w:val="1"/>
      <w:marLeft w:val="0"/>
      <w:marRight w:val="0"/>
      <w:marTop w:val="0"/>
      <w:marBottom w:val="0"/>
      <w:divBdr>
        <w:top w:val="none" w:sz="0" w:space="0" w:color="auto"/>
        <w:left w:val="none" w:sz="0" w:space="0" w:color="auto"/>
        <w:bottom w:val="none" w:sz="0" w:space="0" w:color="auto"/>
        <w:right w:val="none" w:sz="0" w:space="0" w:color="auto"/>
      </w:divBdr>
    </w:div>
    <w:div w:id="1491024757">
      <w:bodyDiv w:val="1"/>
      <w:marLeft w:val="0"/>
      <w:marRight w:val="0"/>
      <w:marTop w:val="0"/>
      <w:marBottom w:val="0"/>
      <w:divBdr>
        <w:top w:val="none" w:sz="0" w:space="0" w:color="auto"/>
        <w:left w:val="none" w:sz="0" w:space="0" w:color="auto"/>
        <w:bottom w:val="none" w:sz="0" w:space="0" w:color="auto"/>
        <w:right w:val="none" w:sz="0" w:space="0" w:color="auto"/>
      </w:divBdr>
    </w:div>
    <w:div w:id="1491099500">
      <w:bodyDiv w:val="1"/>
      <w:marLeft w:val="0"/>
      <w:marRight w:val="0"/>
      <w:marTop w:val="0"/>
      <w:marBottom w:val="0"/>
      <w:divBdr>
        <w:top w:val="none" w:sz="0" w:space="0" w:color="auto"/>
        <w:left w:val="none" w:sz="0" w:space="0" w:color="auto"/>
        <w:bottom w:val="none" w:sz="0" w:space="0" w:color="auto"/>
        <w:right w:val="none" w:sz="0" w:space="0" w:color="auto"/>
      </w:divBdr>
    </w:div>
    <w:div w:id="1491168996">
      <w:bodyDiv w:val="1"/>
      <w:marLeft w:val="0"/>
      <w:marRight w:val="0"/>
      <w:marTop w:val="0"/>
      <w:marBottom w:val="0"/>
      <w:divBdr>
        <w:top w:val="none" w:sz="0" w:space="0" w:color="auto"/>
        <w:left w:val="none" w:sz="0" w:space="0" w:color="auto"/>
        <w:bottom w:val="none" w:sz="0" w:space="0" w:color="auto"/>
        <w:right w:val="none" w:sz="0" w:space="0" w:color="auto"/>
      </w:divBdr>
    </w:div>
    <w:div w:id="1491286988">
      <w:bodyDiv w:val="1"/>
      <w:marLeft w:val="0"/>
      <w:marRight w:val="0"/>
      <w:marTop w:val="0"/>
      <w:marBottom w:val="0"/>
      <w:divBdr>
        <w:top w:val="none" w:sz="0" w:space="0" w:color="auto"/>
        <w:left w:val="none" w:sz="0" w:space="0" w:color="auto"/>
        <w:bottom w:val="none" w:sz="0" w:space="0" w:color="auto"/>
        <w:right w:val="none" w:sz="0" w:space="0" w:color="auto"/>
      </w:divBdr>
    </w:div>
    <w:div w:id="1491288849">
      <w:bodyDiv w:val="1"/>
      <w:marLeft w:val="0"/>
      <w:marRight w:val="0"/>
      <w:marTop w:val="0"/>
      <w:marBottom w:val="0"/>
      <w:divBdr>
        <w:top w:val="none" w:sz="0" w:space="0" w:color="auto"/>
        <w:left w:val="none" w:sz="0" w:space="0" w:color="auto"/>
        <w:bottom w:val="none" w:sz="0" w:space="0" w:color="auto"/>
        <w:right w:val="none" w:sz="0" w:space="0" w:color="auto"/>
      </w:divBdr>
    </w:div>
    <w:div w:id="1491404078">
      <w:bodyDiv w:val="1"/>
      <w:marLeft w:val="0"/>
      <w:marRight w:val="0"/>
      <w:marTop w:val="0"/>
      <w:marBottom w:val="0"/>
      <w:divBdr>
        <w:top w:val="none" w:sz="0" w:space="0" w:color="auto"/>
        <w:left w:val="none" w:sz="0" w:space="0" w:color="auto"/>
        <w:bottom w:val="none" w:sz="0" w:space="0" w:color="auto"/>
        <w:right w:val="none" w:sz="0" w:space="0" w:color="auto"/>
      </w:divBdr>
    </w:div>
    <w:div w:id="1492676677">
      <w:bodyDiv w:val="1"/>
      <w:marLeft w:val="0"/>
      <w:marRight w:val="0"/>
      <w:marTop w:val="0"/>
      <w:marBottom w:val="0"/>
      <w:divBdr>
        <w:top w:val="none" w:sz="0" w:space="0" w:color="auto"/>
        <w:left w:val="none" w:sz="0" w:space="0" w:color="auto"/>
        <w:bottom w:val="none" w:sz="0" w:space="0" w:color="auto"/>
        <w:right w:val="none" w:sz="0" w:space="0" w:color="auto"/>
      </w:divBdr>
    </w:div>
    <w:div w:id="1492679250">
      <w:bodyDiv w:val="1"/>
      <w:marLeft w:val="0"/>
      <w:marRight w:val="0"/>
      <w:marTop w:val="0"/>
      <w:marBottom w:val="0"/>
      <w:divBdr>
        <w:top w:val="none" w:sz="0" w:space="0" w:color="auto"/>
        <w:left w:val="none" w:sz="0" w:space="0" w:color="auto"/>
        <w:bottom w:val="none" w:sz="0" w:space="0" w:color="auto"/>
        <w:right w:val="none" w:sz="0" w:space="0" w:color="auto"/>
      </w:divBdr>
    </w:div>
    <w:div w:id="1493061085">
      <w:bodyDiv w:val="1"/>
      <w:marLeft w:val="0"/>
      <w:marRight w:val="0"/>
      <w:marTop w:val="0"/>
      <w:marBottom w:val="0"/>
      <w:divBdr>
        <w:top w:val="none" w:sz="0" w:space="0" w:color="auto"/>
        <w:left w:val="none" w:sz="0" w:space="0" w:color="auto"/>
        <w:bottom w:val="none" w:sz="0" w:space="0" w:color="auto"/>
        <w:right w:val="none" w:sz="0" w:space="0" w:color="auto"/>
      </w:divBdr>
    </w:div>
    <w:div w:id="1493448999">
      <w:bodyDiv w:val="1"/>
      <w:marLeft w:val="0"/>
      <w:marRight w:val="0"/>
      <w:marTop w:val="0"/>
      <w:marBottom w:val="0"/>
      <w:divBdr>
        <w:top w:val="none" w:sz="0" w:space="0" w:color="auto"/>
        <w:left w:val="none" w:sz="0" w:space="0" w:color="auto"/>
        <w:bottom w:val="none" w:sz="0" w:space="0" w:color="auto"/>
        <w:right w:val="none" w:sz="0" w:space="0" w:color="auto"/>
      </w:divBdr>
    </w:div>
    <w:div w:id="1493524929">
      <w:bodyDiv w:val="1"/>
      <w:marLeft w:val="0"/>
      <w:marRight w:val="0"/>
      <w:marTop w:val="0"/>
      <w:marBottom w:val="0"/>
      <w:divBdr>
        <w:top w:val="none" w:sz="0" w:space="0" w:color="auto"/>
        <w:left w:val="none" w:sz="0" w:space="0" w:color="auto"/>
        <w:bottom w:val="none" w:sz="0" w:space="0" w:color="auto"/>
        <w:right w:val="none" w:sz="0" w:space="0" w:color="auto"/>
      </w:divBdr>
    </w:div>
    <w:div w:id="1493527320">
      <w:bodyDiv w:val="1"/>
      <w:marLeft w:val="0"/>
      <w:marRight w:val="0"/>
      <w:marTop w:val="0"/>
      <w:marBottom w:val="0"/>
      <w:divBdr>
        <w:top w:val="none" w:sz="0" w:space="0" w:color="auto"/>
        <w:left w:val="none" w:sz="0" w:space="0" w:color="auto"/>
        <w:bottom w:val="none" w:sz="0" w:space="0" w:color="auto"/>
        <w:right w:val="none" w:sz="0" w:space="0" w:color="auto"/>
      </w:divBdr>
    </w:div>
    <w:div w:id="1493527445">
      <w:bodyDiv w:val="1"/>
      <w:marLeft w:val="0"/>
      <w:marRight w:val="0"/>
      <w:marTop w:val="0"/>
      <w:marBottom w:val="0"/>
      <w:divBdr>
        <w:top w:val="none" w:sz="0" w:space="0" w:color="auto"/>
        <w:left w:val="none" w:sz="0" w:space="0" w:color="auto"/>
        <w:bottom w:val="none" w:sz="0" w:space="0" w:color="auto"/>
        <w:right w:val="none" w:sz="0" w:space="0" w:color="auto"/>
      </w:divBdr>
    </w:div>
    <w:div w:id="1493906502">
      <w:bodyDiv w:val="1"/>
      <w:marLeft w:val="0"/>
      <w:marRight w:val="0"/>
      <w:marTop w:val="0"/>
      <w:marBottom w:val="0"/>
      <w:divBdr>
        <w:top w:val="none" w:sz="0" w:space="0" w:color="auto"/>
        <w:left w:val="none" w:sz="0" w:space="0" w:color="auto"/>
        <w:bottom w:val="none" w:sz="0" w:space="0" w:color="auto"/>
        <w:right w:val="none" w:sz="0" w:space="0" w:color="auto"/>
      </w:divBdr>
    </w:div>
    <w:div w:id="1493989375">
      <w:bodyDiv w:val="1"/>
      <w:marLeft w:val="0"/>
      <w:marRight w:val="0"/>
      <w:marTop w:val="0"/>
      <w:marBottom w:val="0"/>
      <w:divBdr>
        <w:top w:val="none" w:sz="0" w:space="0" w:color="auto"/>
        <w:left w:val="none" w:sz="0" w:space="0" w:color="auto"/>
        <w:bottom w:val="none" w:sz="0" w:space="0" w:color="auto"/>
        <w:right w:val="none" w:sz="0" w:space="0" w:color="auto"/>
      </w:divBdr>
    </w:div>
    <w:div w:id="1494030907">
      <w:bodyDiv w:val="1"/>
      <w:marLeft w:val="0"/>
      <w:marRight w:val="0"/>
      <w:marTop w:val="0"/>
      <w:marBottom w:val="0"/>
      <w:divBdr>
        <w:top w:val="none" w:sz="0" w:space="0" w:color="auto"/>
        <w:left w:val="none" w:sz="0" w:space="0" w:color="auto"/>
        <w:bottom w:val="none" w:sz="0" w:space="0" w:color="auto"/>
        <w:right w:val="none" w:sz="0" w:space="0" w:color="auto"/>
      </w:divBdr>
    </w:div>
    <w:div w:id="1494033264">
      <w:bodyDiv w:val="1"/>
      <w:marLeft w:val="0"/>
      <w:marRight w:val="0"/>
      <w:marTop w:val="0"/>
      <w:marBottom w:val="0"/>
      <w:divBdr>
        <w:top w:val="none" w:sz="0" w:space="0" w:color="auto"/>
        <w:left w:val="none" w:sz="0" w:space="0" w:color="auto"/>
        <w:bottom w:val="none" w:sz="0" w:space="0" w:color="auto"/>
        <w:right w:val="none" w:sz="0" w:space="0" w:color="auto"/>
      </w:divBdr>
    </w:div>
    <w:div w:id="1494182624">
      <w:bodyDiv w:val="1"/>
      <w:marLeft w:val="0"/>
      <w:marRight w:val="0"/>
      <w:marTop w:val="0"/>
      <w:marBottom w:val="0"/>
      <w:divBdr>
        <w:top w:val="none" w:sz="0" w:space="0" w:color="auto"/>
        <w:left w:val="none" w:sz="0" w:space="0" w:color="auto"/>
        <w:bottom w:val="none" w:sz="0" w:space="0" w:color="auto"/>
        <w:right w:val="none" w:sz="0" w:space="0" w:color="auto"/>
      </w:divBdr>
    </w:div>
    <w:div w:id="1494183808">
      <w:bodyDiv w:val="1"/>
      <w:marLeft w:val="0"/>
      <w:marRight w:val="0"/>
      <w:marTop w:val="0"/>
      <w:marBottom w:val="0"/>
      <w:divBdr>
        <w:top w:val="none" w:sz="0" w:space="0" w:color="auto"/>
        <w:left w:val="none" w:sz="0" w:space="0" w:color="auto"/>
        <w:bottom w:val="none" w:sz="0" w:space="0" w:color="auto"/>
        <w:right w:val="none" w:sz="0" w:space="0" w:color="auto"/>
      </w:divBdr>
    </w:div>
    <w:div w:id="1494250916">
      <w:bodyDiv w:val="1"/>
      <w:marLeft w:val="0"/>
      <w:marRight w:val="0"/>
      <w:marTop w:val="0"/>
      <w:marBottom w:val="0"/>
      <w:divBdr>
        <w:top w:val="none" w:sz="0" w:space="0" w:color="auto"/>
        <w:left w:val="none" w:sz="0" w:space="0" w:color="auto"/>
        <w:bottom w:val="none" w:sz="0" w:space="0" w:color="auto"/>
        <w:right w:val="none" w:sz="0" w:space="0" w:color="auto"/>
      </w:divBdr>
    </w:div>
    <w:div w:id="1494492429">
      <w:bodyDiv w:val="1"/>
      <w:marLeft w:val="0"/>
      <w:marRight w:val="0"/>
      <w:marTop w:val="0"/>
      <w:marBottom w:val="0"/>
      <w:divBdr>
        <w:top w:val="none" w:sz="0" w:space="0" w:color="auto"/>
        <w:left w:val="none" w:sz="0" w:space="0" w:color="auto"/>
        <w:bottom w:val="none" w:sz="0" w:space="0" w:color="auto"/>
        <w:right w:val="none" w:sz="0" w:space="0" w:color="auto"/>
      </w:divBdr>
    </w:div>
    <w:div w:id="1494833860">
      <w:bodyDiv w:val="1"/>
      <w:marLeft w:val="0"/>
      <w:marRight w:val="0"/>
      <w:marTop w:val="0"/>
      <w:marBottom w:val="0"/>
      <w:divBdr>
        <w:top w:val="none" w:sz="0" w:space="0" w:color="auto"/>
        <w:left w:val="none" w:sz="0" w:space="0" w:color="auto"/>
        <w:bottom w:val="none" w:sz="0" w:space="0" w:color="auto"/>
        <w:right w:val="none" w:sz="0" w:space="0" w:color="auto"/>
      </w:divBdr>
    </w:div>
    <w:div w:id="1495032425">
      <w:bodyDiv w:val="1"/>
      <w:marLeft w:val="0"/>
      <w:marRight w:val="0"/>
      <w:marTop w:val="0"/>
      <w:marBottom w:val="0"/>
      <w:divBdr>
        <w:top w:val="none" w:sz="0" w:space="0" w:color="auto"/>
        <w:left w:val="none" w:sz="0" w:space="0" w:color="auto"/>
        <w:bottom w:val="none" w:sz="0" w:space="0" w:color="auto"/>
        <w:right w:val="none" w:sz="0" w:space="0" w:color="auto"/>
      </w:divBdr>
    </w:div>
    <w:div w:id="1495301228">
      <w:bodyDiv w:val="1"/>
      <w:marLeft w:val="0"/>
      <w:marRight w:val="0"/>
      <w:marTop w:val="0"/>
      <w:marBottom w:val="0"/>
      <w:divBdr>
        <w:top w:val="none" w:sz="0" w:space="0" w:color="auto"/>
        <w:left w:val="none" w:sz="0" w:space="0" w:color="auto"/>
        <w:bottom w:val="none" w:sz="0" w:space="0" w:color="auto"/>
        <w:right w:val="none" w:sz="0" w:space="0" w:color="auto"/>
      </w:divBdr>
    </w:div>
    <w:div w:id="1495535381">
      <w:bodyDiv w:val="1"/>
      <w:marLeft w:val="0"/>
      <w:marRight w:val="0"/>
      <w:marTop w:val="0"/>
      <w:marBottom w:val="0"/>
      <w:divBdr>
        <w:top w:val="none" w:sz="0" w:space="0" w:color="auto"/>
        <w:left w:val="none" w:sz="0" w:space="0" w:color="auto"/>
        <w:bottom w:val="none" w:sz="0" w:space="0" w:color="auto"/>
        <w:right w:val="none" w:sz="0" w:space="0" w:color="auto"/>
      </w:divBdr>
    </w:div>
    <w:div w:id="1495753930">
      <w:bodyDiv w:val="1"/>
      <w:marLeft w:val="0"/>
      <w:marRight w:val="0"/>
      <w:marTop w:val="0"/>
      <w:marBottom w:val="0"/>
      <w:divBdr>
        <w:top w:val="none" w:sz="0" w:space="0" w:color="auto"/>
        <w:left w:val="none" w:sz="0" w:space="0" w:color="auto"/>
        <w:bottom w:val="none" w:sz="0" w:space="0" w:color="auto"/>
        <w:right w:val="none" w:sz="0" w:space="0" w:color="auto"/>
      </w:divBdr>
    </w:div>
    <w:div w:id="1496144029">
      <w:bodyDiv w:val="1"/>
      <w:marLeft w:val="0"/>
      <w:marRight w:val="0"/>
      <w:marTop w:val="0"/>
      <w:marBottom w:val="0"/>
      <w:divBdr>
        <w:top w:val="none" w:sz="0" w:space="0" w:color="auto"/>
        <w:left w:val="none" w:sz="0" w:space="0" w:color="auto"/>
        <w:bottom w:val="none" w:sz="0" w:space="0" w:color="auto"/>
        <w:right w:val="none" w:sz="0" w:space="0" w:color="auto"/>
      </w:divBdr>
    </w:div>
    <w:div w:id="1496526931">
      <w:bodyDiv w:val="1"/>
      <w:marLeft w:val="0"/>
      <w:marRight w:val="0"/>
      <w:marTop w:val="0"/>
      <w:marBottom w:val="0"/>
      <w:divBdr>
        <w:top w:val="none" w:sz="0" w:space="0" w:color="auto"/>
        <w:left w:val="none" w:sz="0" w:space="0" w:color="auto"/>
        <w:bottom w:val="none" w:sz="0" w:space="0" w:color="auto"/>
        <w:right w:val="none" w:sz="0" w:space="0" w:color="auto"/>
      </w:divBdr>
    </w:div>
    <w:div w:id="1496610283">
      <w:bodyDiv w:val="1"/>
      <w:marLeft w:val="0"/>
      <w:marRight w:val="0"/>
      <w:marTop w:val="0"/>
      <w:marBottom w:val="0"/>
      <w:divBdr>
        <w:top w:val="none" w:sz="0" w:space="0" w:color="auto"/>
        <w:left w:val="none" w:sz="0" w:space="0" w:color="auto"/>
        <w:bottom w:val="none" w:sz="0" w:space="0" w:color="auto"/>
        <w:right w:val="none" w:sz="0" w:space="0" w:color="auto"/>
      </w:divBdr>
    </w:div>
    <w:div w:id="1496729057">
      <w:bodyDiv w:val="1"/>
      <w:marLeft w:val="0"/>
      <w:marRight w:val="0"/>
      <w:marTop w:val="0"/>
      <w:marBottom w:val="0"/>
      <w:divBdr>
        <w:top w:val="none" w:sz="0" w:space="0" w:color="auto"/>
        <w:left w:val="none" w:sz="0" w:space="0" w:color="auto"/>
        <w:bottom w:val="none" w:sz="0" w:space="0" w:color="auto"/>
        <w:right w:val="none" w:sz="0" w:space="0" w:color="auto"/>
      </w:divBdr>
    </w:div>
    <w:div w:id="1497070281">
      <w:bodyDiv w:val="1"/>
      <w:marLeft w:val="0"/>
      <w:marRight w:val="0"/>
      <w:marTop w:val="0"/>
      <w:marBottom w:val="0"/>
      <w:divBdr>
        <w:top w:val="none" w:sz="0" w:space="0" w:color="auto"/>
        <w:left w:val="none" w:sz="0" w:space="0" w:color="auto"/>
        <w:bottom w:val="none" w:sz="0" w:space="0" w:color="auto"/>
        <w:right w:val="none" w:sz="0" w:space="0" w:color="auto"/>
      </w:divBdr>
    </w:div>
    <w:div w:id="1497190295">
      <w:bodyDiv w:val="1"/>
      <w:marLeft w:val="0"/>
      <w:marRight w:val="0"/>
      <w:marTop w:val="0"/>
      <w:marBottom w:val="0"/>
      <w:divBdr>
        <w:top w:val="none" w:sz="0" w:space="0" w:color="auto"/>
        <w:left w:val="none" w:sz="0" w:space="0" w:color="auto"/>
        <w:bottom w:val="none" w:sz="0" w:space="0" w:color="auto"/>
        <w:right w:val="none" w:sz="0" w:space="0" w:color="auto"/>
      </w:divBdr>
    </w:div>
    <w:div w:id="1497308627">
      <w:bodyDiv w:val="1"/>
      <w:marLeft w:val="0"/>
      <w:marRight w:val="0"/>
      <w:marTop w:val="0"/>
      <w:marBottom w:val="0"/>
      <w:divBdr>
        <w:top w:val="none" w:sz="0" w:space="0" w:color="auto"/>
        <w:left w:val="none" w:sz="0" w:space="0" w:color="auto"/>
        <w:bottom w:val="none" w:sz="0" w:space="0" w:color="auto"/>
        <w:right w:val="none" w:sz="0" w:space="0" w:color="auto"/>
      </w:divBdr>
    </w:div>
    <w:div w:id="1497569783">
      <w:bodyDiv w:val="1"/>
      <w:marLeft w:val="0"/>
      <w:marRight w:val="0"/>
      <w:marTop w:val="0"/>
      <w:marBottom w:val="0"/>
      <w:divBdr>
        <w:top w:val="none" w:sz="0" w:space="0" w:color="auto"/>
        <w:left w:val="none" w:sz="0" w:space="0" w:color="auto"/>
        <w:bottom w:val="none" w:sz="0" w:space="0" w:color="auto"/>
        <w:right w:val="none" w:sz="0" w:space="0" w:color="auto"/>
      </w:divBdr>
    </w:div>
    <w:div w:id="1497571984">
      <w:bodyDiv w:val="1"/>
      <w:marLeft w:val="0"/>
      <w:marRight w:val="0"/>
      <w:marTop w:val="0"/>
      <w:marBottom w:val="0"/>
      <w:divBdr>
        <w:top w:val="none" w:sz="0" w:space="0" w:color="auto"/>
        <w:left w:val="none" w:sz="0" w:space="0" w:color="auto"/>
        <w:bottom w:val="none" w:sz="0" w:space="0" w:color="auto"/>
        <w:right w:val="none" w:sz="0" w:space="0" w:color="auto"/>
      </w:divBdr>
    </w:div>
    <w:div w:id="1497572040">
      <w:bodyDiv w:val="1"/>
      <w:marLeft w:val="0"/>
      <w:marRight w:val="0"/>
      <w:marTop w:val="0"/>
      <w:marBottom w:val="0"/>
      <w:divBdr>
        <w:top w:val="none" w:sz="0" w:space="0" w:color="auto"/>
        <w:left w:val="none" w:sz="0" w:space="0" w:color="auto"/>
        <w:bottom w:val="none" w:sz="0" w:space="0" w:color="auto"/>
        <w:right w:val="none" w:sz="0" w:space="0" w:color="auto"/>
      </w:divBdr>
    </w:div>
    <w:div w:id="1497695478">
      <w:bodyDiv w:val="1"/>
      <w:marLeft w:val="0"/>
      <w:marRight w:val="0"/>
      <w:marTop w:val="0"/>
      <w:marBottom w:val="0"/>
      <w:divBdr>
        <w:top w:val="none" w:sz="0" w:space="0" w:color="auto"/>
        <w:left w:val="none" w:sz="0" w:space="0" w:color="auto"/>
        <w:bottom w:val="none" w:sz="0" w:space="0" w:color="auto"/>
        <w:right w:val="none" w:sz="0" w:space="0" w:color="auto"/>
      </w:divBdr>
    </w:div>
    <w:div w:id="1497771212">
      <w:bodyDiv w:val="1"/>
      <w:marLeft w:val="0"/>
      <w:marRight w:val="0"/>
      <w:marTop w:val="0"/>
      <w:marBottom w:val="0"/>
      <w:divBdr>
        <w:top w:val="none" w:sz="0" w:space="0" w:color="auto"/>
        <w:left w:val="none" w:sz="0" w:space="0" w:color="auto"/>
        <w:bottom w:val="none" w:sz="0" w:space="0" w:color="auto"/>
        <w:right w:val="none" w:sz="0" w:space="0" w:color="auto"/>
      </w:divBdr>
    </w:div>
    <w:div w:id="1497959918">
      <w:bodyDiv w:val="1"/>
      <w:marLeft w:val="0"/>
      <w:marRight w:val="0"/>
      <w:marTop w:val="0"/>
      <w:marBottom w:val="0"/>
      <w:divBdr>
        <w:top w:val="none" w:sz="0" w:space="0" w:color="auto"/>
        <w:left w:val="none" w:sz="0" w:space="0" w:color="auto"/>
        <w:bottom w:val="none" w:sz="0" w:space="0" w:color="auto"/>
        <w:right w:val="none" w:sz="0" w:space="0" w:color="auto"/>
      </w:divBdr>
    </w:div>
    <w:div w:id="1498691099">
      <w:bodyDiv w:val="1"/>
      <w:marLeft w:val="0"/>
      <w:marRight w:val="0"/>
      <w:marTop w:val="0"/>
      <w:marBottom w:val="0"/>
      <w:divBdr>
        <w:top w:val="none" w:sz="0" w:space="0" w:color="auto"/>
        <w:left w:val="none" w:sz="0" w:space="0" w:color="auto"/>
        <w:bottom w:val="none" w:sz="0" w:space="0" w:color="auto"/>
        <w:right w:val="none" w:sz="0" w:space="0" w:color="auto"/>
      </w:divBdr>
    </w:div>
    <w:div w:id="1499226238">
      <w:bodyDiv w:val="1"/>
      <w:marLeft w:val="0"/>
      <w:marRight w:val="0"/>
      <w:marTop w:val="0"/>
      <w:marBottom w:val="0"/>
      <w:divBdr>
        <w:top w:val="none" w:sz="0" w:space="0" w:color="auto"/>
        <w:left w:val="none" w:sz="0" w:space="0" w:color="auto"/>
        <w:bottom w:val="none" w:sz="0" w:space="0" w:color="auto"/>
        <w:right w:val="none" w:sz="0" w:space="0" w:color="auto"/>
      </w:divBdr>
    </w:div>
    <w:div w:id="1499420101">
      <w:bodyDiv w:val="1"/>
      <w:marLeft w:val="0"/>
      <w:marRight w:val="0"/>
      <w:marTop w:val="0"/>
      <w:marBottom w:val="0"/>
      <w:divBdr>
        <w:top w:val="none" w:sz="0" w:space="0" w:color="auto"/>
        <w:left w:val="none" w:sz="0" w:space="0" w:color="auto"/>
        <w:bottom w:val="none" w:sz="0" w:space="0" w:color="auto"/>
        <w:right w:val="none" w:sz="0" w:space="0" w:color="auto"/>
      </w:divBdr>
    </w:div>
    <w:div w:id="1499542142">
      <w:bodyDiv w:val="1"/>
      <w:marLeft w:val="0"/>
      <w:marRight w:val="0"/>
      <w:marTop w:val="0"/>
      <w:marBottom w:val="0"/>
      <w:divBdr>
        <w:top w:val="none" w:sz="0" w:space="0" w:color="auto"/>
        <w:left w:val="none" w:sz="0" w:space="0" w:color="auto"/>
        <w:bottom w:val="none" w:sz="0" w:space="0" w:color="auto"/>
        <w:right w:val="none" w:sz="0" w:space="0" w:color="auto"/>
      </w:divBdr>
    </w:div>
    <w:div w:id="1499609997">
      <w:bodyDiv w:val="1"/>
      <w:marLeft w:val="0"/>
      <w:marRight w:val="0"/>
      <w:marTop w:val="0"/>
      <w:marBottom w:val="0"/>
      <w:divBdr>
        <w:top w:val="none" w:sz="0" w:space="0" w:color="auto"/>
        <w:left w:val="none" w:sz="0" w:space="0" w:color="auto"/>
        <w:bottom w:val="none" w:sz="0" w:space="0" w:color="auto"/>
        <w:right w:val="none" w:sz="0" w:space="0" w:color="auto"/>
      </w:divBdr>
    </w:div>
    <w:div w:id="1499613738">
      <w:bodyDiv w:val="1"/>
      <w:marLeft w:val="0"/>
      <w:marRight w:val="0"/>
      <w:marTop w:val="0"/>
      <w:marBottom w:val="0"/>
      <w:divBdr>
        <w:top w:val="none" w:sz="0" w:space="0" w:color="auto"/>
        <w:left w:val="none" w:sz="0" w:space="0" w:color="auto"/>
        <w:bottom w:val="none" w:sz="0" w:space="0" w:color="auto"/>
        <w:right w:val="none" w:sz="0" w:space="0" w:color="auto"/>
      </w:divBdr>
    </w:div>
    <w:div w:id="1499617339">
      <w:bodyDiv w:val="1"/>
      <w:marLeft w:val="0"/>
      <w:marRight w:val="0"/>
      <w:marTop w:val="0"/>
      <w:marBottom w:val="0"/>
      <w:divBdr>
        <w:top w:val="none" w:sz="0" w:space="0" w:color="auto"/>
        <w:left w:val="none" w:sz="0" w:space="0" w:color="auto"/>
        <w:bottom w:val="none" w:sz="0" w:space="0" w:color="auto"/>
        <w:right w:val="none" w:sz="0" w:space="0" w:color="auto"/>
      </w:divBdr>
    </w:div>
    <w:div w:id="1499687604">
      <w:bodyDiv w:val="1"/>
      <w:marLeft w:val="0"/>
      <w:marRight w:val="0"/>
      <w:marTop w:val="0"/>
      <w:marBottom w:val="0"/>
      <w:divBdr>
        <w:top w:val="none" w:sz="0" w:space="0" w:color="auto"/>
        <w:left w:val="none" w:sz="0" w:space="0" w:color="auto"/>
        <w:bottom w:val="none" w:sz="0" w:space="0" w:color="auto"/>
        <w:right w:val="none" w:sz="0" w:space="0" w:color="auto"/>
      </w:divBdr>
    </w:div>
    <w:div w:id="1499688262">
      <w:bodyDiv w:val="1"/>
      <w:marLeft w:val="0"/>
      <w:marRight w:val="0"/>
      <w:marTop w:val="0"/>
      <w:marBottom w:val="0"/>
      <w:divBdr>
        <w:top w:val="none" w:sz="0" w:space="0" w:color="auto"/>
        <w:left w:val="none" w:sz="0" w:space="0" w:color="auto"/>
        <w:bottom w:val="none" w:sz="0" w:space="0" w:color="auto"/>
        <w:right w:val="none" w:sz="0" w:space="0" w:color="auto"/>
      </w:divBdr>
    </w:div>
    <w:div w:id="1500002808">
      <w:bodyDiv w:val="1"/>
      <w:marLeft w:val="0"/>
      <w:marRight w:val="0"/>
      <w:marTop w:val="0"/>
      <w:marBottom w:val="0"/>
      <w:divBdr>
        <w:top w:val="none" w:sz="0" w:space="0" w:color="auto"/>
        <w:left w:val="none" w:sz="0" w:space="0" w:color="auto"/>
        <w:bottom w:val="none" w:sz="0" w:space="0" w:color="auto"/>
        <w:right w:val="none" w:sz="0" w:space="0" w:color="auto"/>
      </w:divBdr>
    </w:div>
    <w:div w:id="1500122809">
      <w:bodyDiv w:val="1"/>
      <w:marLeft w:val="0"/>
      <w:marRight w:val="0"/>
      <w:marTop w:val="0"/>
      <w:marBottom w:val="0"/>
      <w:divBdr>
        <w:top w:val="none" w:sz="0" w:space="0" w:color="auto"/>
        <w:left w:val="none" w:sz="0" w:space="0" w:color="auto"/>
        <w:bottom w:val="none" w:sz="0" w:space="0" w:color="auto"/>
        <w:right w:val="none" w:sz="0" w:space="0" w:color="auto"/>
      </w:divBdr>
    </w:div>
    <w:div w:id="1500461810">
      <w:bodyDiv w:val="1"/>
      <w:marLeft w:val="0"/>
      <w:marRight w:val="0"/>
      <w:marTop w:val="0"/>
      <w:marBottom w:val="0"/>
      <w:divBdr>
        <w:top w:val="none" w:sz="0" w:space="0" w:color="auto"/>
        <w:left w:val="none" w:sz="0" w:space="0" w:color="auto"/>
        <w:bottom w:val="none" w:sz="0" w:space="0" w:color="auto"/>
        <w:right w:val="none" w:sz="0" w:space="0" w:color="auto"/>
      </w:divBdr>
    </w:div>
    <w:div w:id="1500466954">
      <w:bodyDiv w:val="1"/>
      <w:marLeft w:val="0"/>
      <w:marRight w:val="0"/>
      <w:marTop w:val="0"/>
      <w:marBottom w:val="0"/>
      <w:divBdr>
        <w:top w:val="none" w:sz="0" w:space="0" w:color="auto"/>
        <w:left w:val="none" w:sz="0" w:space="0" w:color="auto"/>
        <w:bottom w:val="none" w:sz="0" w:space="0" w:color="auto"/>
        <w:right w:val="none" w:sz="0" w:space="0" w:color="auto"/>
      </w:divBdr>
    </w:div>
    <w:div w:id="1500540610">
      <w:bodyDiv w:val="1"/>
      <w:marLeft w:val="0"/>
      <w:marRight w:val="0"/>
      <w:marTop w:val="0"/>
      <w:marBottom w:val="0"/>
      <w:divBdr>
        <w:top w:val="none" w:sz="0" w:space="0" w:color="auto"/>
        <w:left w:val="none" w:sz="0" w:space="0" w:color="auto"/>
        <w:bottom w:val="none" w:sz="0" w:space="0" w:color="auto"/>
        <w:right w:val="none" w:sz="0" w:space="0" w:color="auto"/>
      </w:divBdr>
    </w:div>
    <w:div w:id="1500579055">
      <w:bodyDiv w:val="1"/>
      <w:marLeft w:val="0"/>
      <w:marRight w:val="0"/>
      <w:marTop w:val="0"/>
      <w:marBottom w:val="0"/>
      <w:divBdr>
        <w:top w:val="none" w:sz="0" w:space="0" w:color="auto"/>
        <w:left w:val="none" w:sz="0" w:space="0" w:color="auto"/>
        <w:bottom w:val="none" w:sz="0" w:space="0" w:color="auto"/>
        <w:right w:val="none" w:sz="0" w:space="0" w:color="auto"/>
      </w:divBdr>
    </w:div>
    <w:div w:id="1501239156">
      <w:bodyDiv w:val="1"/>
      <w:marLeft w:val="0"/>
      <w:marRight w:val="0"/>
      <w:marTop w:val="0"/>
      <w:marBottom w:val="0"/>
      <w:divBdr>
        <w:top w:val="none" w:sz="0" w:space="0" w:color="auto"/>
        <w:left w:val="none" w:sz="0" w:space="0" w:color="auto"/>
        <w:bottom w:val="none" w:sz="0" w:space="0" w:color="auto"/>
        <w:right w:val="none" w:sz="0" w:space="0" w:color="auto"/>
      </w:divBdr>
    </w:div>
    <w:div w:id="1501388616">
      <w:bodyDiv w:val="1"/>
      <w:marLeft w:val="0"/>
      <w:marRight w:val="0"/>
      <w:marTop w:val="0"/>
      <w:marBottom w:val="0"/>
      <w:divBdr>
        <w:top w:val="none" w:sz="0" w:space="0" w:color="auto"/>
        <w:left w:val="none" w:sz="0" w:space="0" w:color="auto"/>
        <w:bottom w:val="none" w:sz="0" w:space="0" w:color="auto"/>
        <w:right w:val="none" w:sz="0" w:space="0" w:color="auto"/>
      </w:divBdr>
    </w:div>
    <w:div w:id="1501432272">
      <w:bodyDiv w:val="1"/>
      <w:marLeft w:val="0"/>
      <w:marRight w:val="0"/>
      <w:marTop w:val="0"/>
      <w:marBottom w:val="0"/>
      <w:divBdr>
        <w:top w:val="none" w:sz="0" w:space="0" w:color="auto"/>
        <w:left w:val="none" w:sz="0" w:space="0" w:color="auto"/>
        <w:bottom w:val="none" w:sz="0" w:space="0" w:color="auto"/>
        <w:right w:val="none" w:sz="0" w:space="0" w:color="auto"/>
      </w:divBdr>
    </w:div>
    <w:div w:id="1501509268">
      <w:bodyDiv w:val="1"/>
      <w:marLeft w:val="0"/>
      <w:marRight w:val="0"/>
      <w:marTop w:val="0"/>
      <w:marBottom w:val="0"/>
      <w:divBdr>
        <w:top w:val="none" w:sz="0" w:space="0" w:color="auto"/>
        <w:left w:val="none" w:sz="0" w:space="0" w:color="auto"/>
        <w:bottom w:val="none" w:sz="0" w:space="0" w:color="auto"/>
        <w:right w:val="none" w:sz="0" w:space="0" w:color="auto"/>
      </w:divBdr>
    </w:div>
    <w:div w:id="1501627077">
      <w:bodyDiv w:val="1"/>
      <w:marLeft w:val="0"/>
      <w:marRight w:val="0"/>
      <w:marTop w:val="0"/>
      <w:marBottom w:val="0"/>
      <w:divBdr>
        <w:top w:val="none" w:sz="0" w:space="0" w:color="auto"/>
        <w:left w:val="none" w:sz="0" w:space="0" w:color="auto"/>
        <w:bottom w:val="none" w:sz="0" w:space="0" w:color="auto"/>
        <w:right w:val="none" w:sz="0" w:space="0" w:color="auto"/>
      </w:divBdr>
    </w:div>
    <w:div w:id="1501964418">
      <w:bodyDiv w:val="1"/>
      <w:marLeft w:val="0"/>
      <w:marRight w:val="0"/>
      <w:marTop w:val="0"/>
      <w:marBottom w:val="0"/>
      <w:divBdr>
        <w:top w:val="none" w:sz="0" w:space="0" w:color="auto"/>
        <w:left w:val="none" w:sz="0" w:space="0" w:color="auto"/>
        <w:bottom w:val="none" w:sz="0" w:space="0" w:color="auto"/>
        <w:right w:val="none" w:sz="0" w:space="0" w:color="auto"/>
      </w:divBdr>
    </w:div>
    <w:div w:id="1502507831">
      <w:bodyDiv w:val="1"/>
      <w:marLeft w:val="0"/>
      <w:marRight w:val="0"/>
      <w:marTop w:val="0"/>
      <w:marBottom w:val="0"/>
      <w:divBdr>
        <w:top w:val="none" w:sz="0" w:space="0" w:color="auto"/>
        <w:left w:val="none" w:sz="0" w:space="0" w:color="auto"/>
        <w:bottom w:val="none" w:sz="0" w:space="0" w:color="auto"/>
        <w:right w:val="none" w:sz="0" w:space="0" w:color="auto"/>
      </w:divBdr>
    </w:div>
    <w:div w:id="1502623142">
      <w:bodyDiv w:val="1"/>
      <w:marLeft w:val="0"/>
      <w:marRight w:val="0"/>
      <w:marTop w:val="0"/>
      <w:marBottom w:val="0"/>
      <w:divBdr>
        <w:top w:val="none" w:sz="0" w:space="0" w:color="auto"/>
        <w:left w:val="none" w:sz="0" w:space="0" w:color="auto"/>
        <w:bottom w:val="none" w:sz="0" w:space="0" w:color="auto"/>
        <w:right w:val="none" w:sz="0" w:space="0" w:color="auto"/>
      </w:divBdr>
    </w:div>
    <w:div w:id="1502623189">
      <w:bodyDiv w:val="1"/>
      <w:marLeft w:val="0"/>
      <w:marRight w:val="0"/>
      <w:marTop w:val="0"/>
      <w:marBottom w:val="0"/>
      <w:divBdr>
        <w:top w:val="none" w:sz="0" w:space="0" w:color="auto"/>
        <w:left w:val="none" w:sz="0" w:space="0" w:color="auto"/>
        <w:bottom w:val="none" w:sz="0" w:space="0" w:color="auto"/>
        <w:right w:val="none" w:sz="0" w:space="0" w:color="auto"/>
      </w:divBdr>
    </w:div>
    <w:div w:id="1502701739">
      <w:bodyDiv w:val="1"/>
      <w:marLeft w:val="0"/>
      <w:marRight w:val="0"/>
      <w:marTop w:val="0"/>
      <w:marBottom w:val="0"/>
      <w:divBdr>
        <w:top w:val="none" w:sz="0" w:space="0" w:color="auto"/>
        <w:left w:val="none" w:sz="0" w:space="0" w:color="auto"/>
        <w:bottom w:val="none" w:sz="0" w:space="0" w:color="auto"/>
        <w:right w:val="none" w:sz="0" w:space="0" w:color="auto"/>
      </w:divBdr>
    </w:div>
    <w:div w:id="1502887526">
      <w:bodyDiv w:val="1"/>
      <w:marLeft w:val="0"/>
      <w:marRight w:val="0"/>
      <w:marTop w:val="0"/>
      <w:marBottom w:val="0"/>
      <w:divBdr>
        <w:top w:val="none" w:sz="0" w:space="0" w:color="auto"/>
        <w:left w:val="none" w:sz="0" w:space="0" w:color="auto"/>
        <w:bottom w:val="none" w:sz="0" w:space="0" w:color="auto"/>
        <w:right w:val="none" w:sz="0" w:space="0" w:color="auto"/>
      </w:divBdr>
    </w:div>
    <w:div w:id="1503200775">
      <w:bodyDiv w:val="1"/>
      <w:marLeft w:val="0"/>
      <w:marRight w:val="0"/>
      <w:marTop w:val="0"/>
      <w:marBottom w:val="0"/>
      <w:divBdr>
        <w:top w:val="none" w:sz="0" w:space="0" w:color="auto"/>
        <w:left w:val="none" w:sz="0" w:space="0" w:color="auto"/>
        <w:bottom w:val="none" w:sz="0" w:space="0" w:color="auto"/>
        <w:right w:val="none" w:sz="0" w:space="0" w:color="auto"/>
      </w:divBdr>
    </w:div>
    <w:div w:id="1503466289">
      <w:bodyDiv w:val="1"/>
      <w:marLeft w:val="0"/>
      <w:marRight w:val="0"/>
      <w:marTop w:val="0"/>
      <w:marBottom w:val="0"/>
      <w:divBdr>
        <w:top w:val="none" w:sz="0" w:space="0" w:color="auto"/>
        <w:left w:val="none" w:sz="0" w:space="0" w:color="auto"/>
        <w:bottom w:val="none" w:sz="0" w:space="0" w:color="auto"/>
        <w:right w:val="none" w:sz="0" w:space="0" w:color="auto"/>
      </w:divBdr>
    </w:div>
    <w:div w:id="1503622837">
      <w:bodyDiv w:val="1"/>
      <w:marLeft w:val="0"/>
      <w:marRight w:val="0"/>
      <w:marTop w:val="0"/>
      <w:marBottom w:val="0"/>
      <w:divBdr>
        <w:top w:val="none" w:sz="0" w:space="0" w:color="auto"/>
        <w:left w:val="none" w:sz="0" w:space="0" w:color="auto"/>
        <w:bottom w:val="none" w:sz="0" w:space="0" w:color="auto"/>
        <w:right w:val="none" w:sz="0" w:space="0" w:color="auto"/>
      </w:divBdr>
    </w:div>
    <w:div w:id="1503934954">
      <w:bodyDiv w:val="1"/>
      <w:marLeft w:val="0"/>
      <w:marRight w:val="0"/>
      <w:marTop w:val="0"/>
      <w:marBottom w:val="0"/>
      <w:divBdr>
        <w:top w:val="none" w:sz="0" w:space="0" w:color="auto"/>
        <w:left w:val="none" w:sz="0" w:space="0" w:color="auto"/>
        <w:bottom w:val="none" w:sz="0" w:space="0" w:color="auto"/>
        <w:right w:val="none" w:sz="0" w:space="0" w:color="auto"/>
      </w:divBdr>
    </w:div>
    <w:div w:id="1504199348">
      <w:bodyDiv w:val="1"/>
      <w:marLeft w:val="0"/>
      <w:marRight w:val="0"/>
      <w:marTop w:val="0"/>
      <w:marBottom w:val="0"/>
      <w:divBdr>
        <w:top w:val="none" w:sz="0" w:space="0" w:color="auto"/>
        <w:left w:val="none" w:sz="0" w:space="0" w:color="auto"/>
        <w:bottom w:val="none" w:sz="0" w:space="0" w:color="auto"/>
        <w:right w:val="none" w:sz="0" w:space="0" w:color="auto"/>
      </w:divBdr>
    </w:div>
    <w:div w:id="1505051523">
      <w:bodyDiv w:val="1"/>
      <w:marLeft w:val="0"/>
      <w:marRight w:val="0"/>
      <w:marTop w:val="0"/>
      <w:marBottom w:val="0"/>
      <w:divBdr>
        <w:top w:val="none" w:sz="0" w:space="0" w:color="auto"/>
        <w:left w:val="none" w:sz="0" w:space="0" w:color="auto"/>
        <w:bottom w:val="none" w:sz="0" w:space="0" w:color="auto"/>
        <w:right w:val="none" w:sz="0" w:space="0" w:color="auto"/>
      </w:divBdr>
    </w:div>
    <w:div w:id="1505126585">
      <w:bodyDiv w:val="1"/>
      <w:marLeft w:val="0"/>
      <w:marRight w:val="0"/>
      <w:marTop w:val="0"/>
      <w:marBottom w:val="0"/>
      <w:divBdr>
        <w:top w:val="none" w:sz="0" w:space="0" w:color="auto"/>
        <w:left w:val="none" w:sz="0" w:space="0" w:color="auto"/>
        <w:bottom w:val="none" w:sz="0" w:space="0" w:color="auto"/>
        <w:right w:val="none" w:sz="0" w:space="0" w:color="auto"/>
      </w:divBdr>
    </w:div>
    <w:div w:id="1505976234">
      <w:bodyDiv w:val="1"/>
      <w:marLeft w:val="0"/>
      <w:marRight w:val="0"/>
      <w:marTop w:val="0"/>
      <w:marBottom w:val="0"/>
      <w:divBdr>
        <w:top w:val="none" w:sz="0" w:space="0" w:color="auto"/>
        <w:left w:val="none" w:sz="0" w:space="0" w:color="auto"/>
        <w:bottom w:val="none" w:sz="0" w:space="0" w:color="auto"/>
        <w:right w:val="none" w:sz="0" w:space="0" w:color="auto"/>
      </w:divBdr>
    </w:div>
    <w:div w:id="1506237870">
      <w:bodyDiv w:val="1"/>
      <w:marLeft w:val="0"/>
      <w:marRight w:val="0"/>
      <w:marTop w:val="0"/>
      <w:marBottom w:val="0"/>
      <w:divBdr>
        <w:top w:val="none" w:sz="0" w:space="0" w:color="auto"/>
        <w:left w:val="none" w:sz="0" w:space="0" w:color="auto"/>
        <w:bottom w:val="none" w:sz="0" w:space="0" w:color="auto"/>
        <w:right w:val="none" w:sz="0" w:space="0" w:color="auto"/>
      </w:divBdr>
    </w:div>
    <w:div w:id="1506434395">
      <w:bodyDiv w:val="1"/>
      <w:marLeft w:val="0"/>
      <w:marRight w:val="0"/>
      <w:marTop w:val="0"/>
      <w:marBottom w:val="0"/>
      <w:divBdr>
        <w:top w:val="none" w:sz="0" w:space="0" w:color="auto"/>
        <w:left w:val="none" w:sz="0" w:space="0" w:color="auto"/>
        <w:bottom w:val="none" w:sz="0" w:space="0" w:color="auto"/>
        <w:right w:val="none" w:sz="0" w:space="0" w:color="auto"/>
      </w:divBdr>
    </w:div>
    <w:div w:id="1506817996">
      <w:bodyDiv w:val="1"/>
      <w:marLeft w:val="0"/>
      <w:marRight w:val="0"/>
      <w:marTop w:val="0"/>
      <w:marBottom w:val="0"/>
      <w:divBdr>
        <w:top w:val="none" w:sz="0" w:space="0" w:color="auto"/>
        <w:left w:val="none" w:sz="0" w:space="0" w:color="auto"/>
        <w:bottom w:val="none" w:sz="0" w:space="0" w:color="auto"/>
        <w:right w:val="none" w:sz="0" w:space="0" w:color="auto"/>
      </w:divBdr>
    </w:div>
    <w:div w:id="1506944022">
      <w:bodyDiv w:val="1"/>
      <w:marLeft w:val="0"/>
      <w:marRight w:val="0"/>
      <w:marTop w:val="0"/>
      <w:marBottom w:val="0"/>
      <w:divBdr>
        <w:top w:val="none" w:sz="0" w:space="0" w:color="auto"/>
        <w:left w:val="none" w:sz="0" w:space="0" w:color="auto"/>
        <w:bottom w:val="none" w:sz="0" w:space="0" w:color="auto"/>
        <w:right w:val="none" w:sz="0" w:space="0" w:color="auto"/>
      </w:divBdr>
    </w:div>
    <w:div w:id="1506945184">
      <w:bodyDiv w:val="1"/>
      <w:marLeft w:val="0"/>
      <w:marRight w:val="0"/>
      <w:marTop w:val="0"/>
      <w:marBottom w:val="0"/>
      <w:divBdr>
        <w:top w:val="none" w:sz="0" w:space="0" w:color="auto"/>
        <w:left w:val="none" w:sz="0" w:space="0" w:color="auto"/>
        <w:bottom w:val="none" w:sz="0" w:space="0" w:color="auto"/>
        <w:right w:val="none" w:sz="0" w:space="0" w:color="auto"/>
      </w:divBdr>
    </w:div>
    <w:div w:id="1507356877">
      <w:bodyDiv w:val="1"/>
      <w:marLeft w:val="0"/>
      <w:marRight w:val="0"/>
      <w:marTop w:val="0"/>
      <w:marBottom w:val="0"/>
      <w:divBdr>
        <w:top w:val="none" w:sz="0" w:space="0" w:color="auto"/>
        <w:left w:val="none" w:sz="0" w:space="0" w:color="auto"/>
        <w:bottom w:val="none" w:sz="0" w:space="0" w:color="auto"/>
        <w:right w:val="none" w:sz="0" w:space="0" w:color="auto"/>
      </w:divBdr>
    </w:div>
    <w:div w:id="1507555640">
      <w:bodyDiv w:val="1"/>
      <w:marLeft w:val="0"/>
      <w:marRight w:val="0"/>
      <w:marTop w:val="0"/>
      <w:marBottom w:val="0"/>
      <w:divBdr>
        <w:top w:val="none" w:sz="0" w:space="0" w:color="auto"/>
        <w:left w:val="none" w:sz="0" w:space="0" w:color="auto"/>
        <w:bottom w:val="none" w:sz="0" w:space="0" w:color="auto"/>
        <w:right w:val="none" w:sz="0" w:space="0" w:color="auto"/>
      </w:divBdr>
    </w:div>
    <w:div w:id="1507593290">
      <w:bodyDiv w:val="1"/>
      <w:marLeft w:val="0"/>
      <w:marRight w:val="0"/>
      <w:marTop w:val="0"/>
      <w:marBottom w:val="0"/>
      <w:divBdr>
        <w:top w:val="none" w:sz="0" w:space="0" w:color="auto"/>
        <w:left w:val="none" w:sz="0" w:space="0" w:color="auto"/>
        <w:bottom w:val="none" w:sz="0" w:space="0" w:color="auto"/>
        <w:right w:val="none" w:sz="0" w:space="0" w:color="auto"/>
      </w:divBdr>
    </w:div>
    <w:div w:id="1507792364">
      <w:bodyDiv w:val="1"/>
      <w:marLeft w:val="0"/>
      <w:marRight w:val="0"/>
      <w:marTop w:val="0"/>
      <w:marBottom w:val="0"/>
      <w:divBdr>
        <w:top w:val="none" w:sz="0" w:space="0" w:color="auto"/>
        <w:left w:val="none" w:sz="0" w:space="0" w:color="auto"/>
        <w:bottom w:val="none" w:sz="0" w:space="0" w:color="auto"/>
        <w:right w:val="none" w:sz="0" w:space="0" w:color="auto"/>
      </w:divBdr>
    </w:div>
    <w:div w:id="1507863810">
      <w:bodyDiv w:val="1"/>
      <w:marLeft w:val="0"/>
      <w:marRight w:val="0"/>
      <w:marTop w:val="0"/>
      <w:marBottom w:val="0"/>
      <w:divBdr>
        <w:top w:val="none" w:sz="0" w:space="0" w:color="auto"/>
        <w:left w:val="none" w:sz="0" w:space="0" w:color="auto"/>
        <w:bottom w:val="none" w:sz="0" w:space="0" w:color="auto"/>
        <w:right w:val="none" w:sz="0" w:space="0" w:color="auto"/>
      </w:divBdr>
    </w:div>
    <w:div w:id="1507864631">
      <w:bodyDiv w:val="1"/>
      <w:marLeft w:val="0"/>
      <w:marRight w:val="0"/>
      <w:marTop w:val="0"/>
      <w:marBottom w:val="0"/>
      <w:divBdr>
        <w:top w:val="none" w:sz="0" w:space="0" w:color="auto"/>
        <w:left w:val="none" w:sz="0" w:space="0" w:color="auto"/>
        <w:bottom w:val="none" w:sz="0" w:space="0" w:color="auto"/>
        <w:right w:val="none" w:sz="0" w:space="0" w:color="auto"/>
      </w:divBdr>
    </w:div>
    <w:div w:id="1507864712">
      <w:bodyDiv w:val="1"/>
      <w:marLeft w:val="0"/>
      <w:marRight w:val="0"/>
      <w:marTop w:val="0"/>
      <w:marBottom w:val="0"/>
      <w:divBdr>
        <w:top w:val="none" w:sz="0" w:space="0" w:color="auto"/>
        <w:left w:val="none" w:sz="0" w:space="0" w:color="auto"/>
        <w:bottom w:val="none" w:sz="0" w:space="0" w:color="auto"/>
        <w:right w:val="none" w:sz="0" w:space="0" w:color="auto"/>
      </w:divBdr>
    </w:div>
    <w:div w:id="1508058582">
      <w:bodyDiv w:val="1"/>
      <w:marLeft w:val="0"/>
      <w:marRight w:val="0"/>
      <w:marTop w:val="0"/>
      <w:marBottom w:val="0"/>
      <w:divBdr>
        <w:top w:val="none" w:sz="0" w:space="0" w:color="auto"/>
        <w:left w:val="none" w:sz="0" w:space="0" w:color="auto"/>
        <w:bottom w:val="none" w:sz="0" w:space="0" w:color="auto"/>
        <w:right w:val="none" w:sz="0" w:space="0" w:color="auto"/>
      </w:divBdr>
    </w:div>
    <w:div w:id="1508325613">
      <w:bodyDiv w:val="1"/>
      <w:marLeft w:val="0"/>
      <w:marRight w:val="0"/>
      <w:marTop w:val="0"/>
      <w:marBottom w:val="0"/>
      <w:divBdr>
        <w:top w:val="none" w:sz="0" w:space="0" w:color="auto"/>
        <w:left w:val="none" w:sz="0" w:space="0" w:color="auto"/>
        <w:bottom w:val="none" w:sz="0" w:space="0" w:color="auto"/>
        <w:right w:val="none" w:sz="0" w:space="0" w:color="auto"/>
      </w:divBdr>
    </w:div>
    <w:div w:id="1509099315">
      <w:bodyDiv w:val="1"/>
      <w:marLeft w:val="0"/>
      <w:marRight w:val="0"/>
      <w:marTop w:val="0"/>
      <w:marBottom w:val="0"/>
      <w:divBdr>
        <w:top w:val="none" w:sz="0" w:space="0" w:color="auto"/>
        <w:left w:val="none" w:sz="0" w:space="0" w:color="auto"/>
        <w:bottom w:val="none" w:sz="0" w:space="0" w:color="auto"/>
        <w:right w:val="none" w:sz="0" w:space="0" w:color="auto"/>
      </w:divBdr>
    </w:div>
    <w:div w:id="1509176855">
      <w:bodyDiv w:val="1"/>
      <w:marLeft w:val="0"/>
      <w:marRight w:val="0"/>
      <w:marTop w:val="0"/>
      <w:marBottom w:val="0"/>
      <w:divBdr>
        <w:top w:val="none" w:sz="0" w:space="0" w:color="auto"/>
        <w:left w:val="none" w:sz="0" w:space="0" w:color="auto"/>
        <w:bottom w:val="none" w:sz="0" w:space="0" w:color="auto"/>
        <w:right w:val="none" w:sz="0" w:space="0" w:color="auto"/>
      </w:divBdr>
    </w:div>
    <w:div w:id="1509176914">
      <w:bodyDiv w:val="1"/>
      <w:marLeft w:val="0"/>
      <w:marRight w:val="0"/>
      <w:marTop w:val="0"/>
      <w:marBottom w:val="0"/>
      <w:divBdr>
        <w:top w:val="none" w:sz="0" w:space="0" w:color="auto"/>
        <w:left w:val="none" w:sz="0" w:space="0" w:color="auto"/>
        <w:bottom w:val="none" w:sz="0" w:space="0" w:color="auto"/>
        <w:right w:val="none" w:sz="0" w:space="0" w:color="auto"/>
      </w:divBdr>
    </w:div>
    <w:div w:id="1510363160">
      <w:bodyDiv w:val="1"/>
      <w:marLeft w:val="0"/>
      <w:marRight w:val="0"/>
      <w:marTop w:val="0"/>
      <w:marBottom w:val="0"/>
      <w:divBdr>
        <w:top w:val="none" w:sz="0" w:space="0" w:color="auto"/>
        <w:left w:val="none" w:sz="0" w:space="0" w:color="auto"/>
        <w:bottom w:val="none" w:sz="0" w:space="0" w:color="auto"/>
        <w:right w:val="none" w:sz="0" w:space="0" w:color="auto"/>
      </w:divBdr>
    </w:div>
    <w:div w:id="1510368112">
      <w:bodyDiv w:val="1"/>
      <w:marLeft w:val="0"/>
      <w:marRight w:val="0"/>
      <w:marTop w:val="0"/>
      <w:marBottom w:val="0"/>
      <w:divBdr>
        <w:top w:val="none" w:sz="0" w:space="0" w:color="auto"/>
        <w:left w:val="none" w:sz="0" w:space="0" w:color="auto"/>
        <w:bottom w:val="none" w:sz="0" w:space="0" w:color="auto"/>
        <w:right w:val="none" w:sz="0" w:space="0" w:color="auto"/>
      </w:divBdr>
    </w:div>
    <w:div w:id="1510565487">
      <w:bodyDiv w:val="1"/>
      <w:marLeft w:val="0"/>
      <w:marRight w:val="0"/>
      <w:marTop w:val="0"/>
      <w:marBottom w:val="0"/>
      <w:divBdr>
        <w:top w:val="none" w:sz="0" w:space="0" w:color="auto"/>
        <w:left w:val="none" w:sz="0" w:space="0" w:color="auto"/>
        <w:bottom w:val="none" w:sz="0" w:space="0" w:color="auto"/>
        <w:right w:val="none" w:sz="0" w:space="0" w:color="auto"/>
      </w:divBdr>
    </w:div>
    <w:div w:id="1510632422">
      <w:bodyDiv w:val="1"/>
      <w:marLeft w:val="0"/>
      <w:marRight w:val="0"/>
      <w:marTop w:val="0"/>
      <w:marBottom w:val="0"/>
      <w:divBdr>
        <w:top w:val="none" w:sz="0" w:space="0" w:color="auto"/>
        <w:left w:val="none" w:sz="0" w:space="0" w:color="auto"/>
        <w:bottom w:val="none" w:sz="0" w:space="0" w:color="auto"/>
        <w:right w:val="none" w:sz="0" w:space="0" w:color="auto"/>
      </w:divBdr>
    </w:div>
    <w:div w:id="1511406388">
      <w:bodyDiv w:val="1"/>
      <w:marLeft w:val="0"/>
      <w:marRight w:val="0"/>
      <w:marTop w:val="0"/>
      <w:marBottom w:val="0"/>
      <w:divBdr>
        <w:top w:val="none" w:sz="0" w:space="0" w:color="auto"/>
        <w:left w:val="none" w:sz="0" w:space="0" w:color="auto"/>
        <w:bottom w:val="none" w:sz="0" w:space="0" w:color="auto"/>
        <w:right w:val="none" w:sz="0" w:space="0" w:color="auto"/>
      </w:divBdr>
    </w:div>
    <w:div w:id="1511408977">
      <w:bodyDiv w:val="1"/>
      <w:marLeft w:val="0"/>
      <w:marRight w:val="0"/>
      <w:marTop w:val="0"/>
      <w:marBottom w:val="0"/>
      <w:divBdr>
        <w:top w:val="none" w:sz="0" w:space="0" w:color="auto"/>
        <w:left w:val="none" w:sz="0" w:space="0" w:color="auto"/>
        <w:bottom w:val="none" w:sz="0" w:space="0" w:color="auto"/>
        <w:right w:val="none" w:sz="0" w:space="0" w:color="auto"/>
      </w:divBdr>
    </w:div>
    <w:div w:id="1511487353">
      <w:bodyDiv w:val="1"/>
      <w:marLeft w:val="0"/>
      <w:marRight w:val="0"/>
      <w:marTop w:val="0"/>
      <w:marBottom w:val="0"/>
      <w:divBdr>
        <w:top w:val="none" w:sz="0" w:space="0" w:color="auto"/>
        <w:left w:val="none" w:sz="0" w:space="0" w:color="auto"/>
        <w:bottom w:val="none" w:sz="0" w:space="0" w:color="auto"/>
        <w:right w:val="none" w:sz="0" w:space="0" w:color="auto"/>
      </w:divBdr>
    </w:div>
    <w:div w:id="1511525345">
      <w:bodyDiv w:val="1"/>
      <w:marLeft w:val="0"/>
      <w:marRight w:val="0"/>
      <w:marTop w:val="0"/>
      <w:marBottom w:val="0"/>
      <w:divBdr>
        <w:top w:val="none" w:sz="0" w:space="0" w:color="auto"/>
        <w:left w:val="none" w:sz="0" w:space="0" w:color="auto"/>
        <w:bottom w:val="none" w:sz="0" w:space="0" w:color="auto"/>
        <w:right w:val="none" w:sz="0" w:space="0" w:color="auto"/>
      </w:divBdr>
    </w:div>
    <w:div w:id="1512060519">
      <w:bodyDiv w:val="1"/>
      <w:marLeft w:val="0"/>
      <w:marRight w:val="0"/>
      <w:marTop w:val="0"/>
      <w:marBottom w:val="0"/>
      <w:divBdr>
        <w:top w:val="none" w:sz="0" w:space="0" w:color="auto"/>
        <w:left w:val="none" w:sz="0" w:space="0" w:color="auto"/>
        <w:bottom w:val="none" w:sz="0" w:space="0" w:color="auto"/>
        <w:right w:val="none" w:sz="0" w:space="0" w:color="auto"/>
      </w:divBdr>
    </w:div>
    <w:div w:id="1512262550">
      <w:bodyDiv w:val="1"/>
      <w:marLeft w:val="0"/>
      <w:marRight w:val="0"/>
      <w:marTop w:val="0"/>
      <w:marBottom w:val="0"/>
      <w:divBdr>
        <w:top w:val="none" w:sz="0" w:space="0" w:color="auto"/>
        <w:left w:val="none" w:sz="0" w:space="0" w:color="auto"/>
        <w:bottom w:val="none" w:sz="0" w:space="0" w:color="auto"/>
        <w:right w:val="none" w:sz="0" w:space="0" w:color="auto"/>
      </w:divBdr>
    </w:div>
    <w:div w:id="1512523298">
      <w:bodyDiv w:val="1"/>
      <w:marLeft w:val="0"/>
      <w:marRight w:val="0"/>
      <w:marTop w:val="0"/>
      <w:marBottom w:val="0"/>
      <w:divBdr>
        <w:top w:val="none" w:sz="0" w:space="0" w:color="auto"/>
        <w:left w:val="none" w:sz="0" w:space="0" w:color="auto"/>
        <w:bottom w:val="none" w:sz="0" w:space="0" w:color="auto"/>
        <w:right w:val="none" w:sz="0" w:space="0" w:color="auto"/>
      </w:divBdr>
    </w:div>
    <w:div w:id="1512600600">
      <w:bodyDiv w:val="1"/>
      <w:marLeft w:val="0"/>
      <w:marRight w:val="0"/>
      <w:marTop w:val="0"/>
      <w:marBottom w:val="0"/>
      <w:divBdr>
        <w:top w:val="none" w:sz="0" w:space="0" w:color="auto"/>
        <w:left w:val="none" w:sz="0" w:space="0" w:color="auto"/>
        <w:bottom w:val="none" w:sz="0" w:space="0" w:color="auto"/>
        <w:right w:val="none" w:sz="0" w:space="0" w:color="auto"/>
      </w:divBdr>
    </w:div>
    <w:div w:id="1513062123">
      <w:bodyDiv w:val="1"/>
      <w:marLeft w:val="0"/>
      <w:marRight w:val="0"/>
      <w:marTop w:val="0"/>
      <w:marBottom w:val="0"/>
      <w:divBdr>
        <w:top w:val="none" w:sz="0" w:space="0" w:color="auto"/>
        <w:left w:val="none" w:sz="0" w:space="0" w:color="auto"/>
        <w:bottom w:val="none" w:sz="0" w:space="0" w:color="auto"/>
        <w:right w:val="none" w:sz="0" w:space="0" w:color="auto"/>
      </w:divBdr>
    </w:div>
    <w:div w:id="1513371727">
      <w:bodyDiv w:val="1"/>
      <w:marLeft w:val="0"/>
      <w:marRight w:val="0"/>
      <w:marTop w:val="0"/>
      <w:marBottom w:val="0"/>
      <w:divBdr>
        <w:top w:val="none" w:sz="0" w:space="0" w:color="auto"/>
        <w:left w:val="none" w:sz="0" w:space="0" w:color="auto"/>
        <w:bottom w:val="none" w:sz="0" w:space="0" w:color="auto"/>
        <w:right w:val="none" w:sz="0" w:space="0" w:color="auto"/>
      </w:divBdr>
    </w:div>
    <w:div w:id="1513371991">
      <w:bodyDiv w:val="1"/>
      <w:marLeft w:val="0"/>
      <w:marRight w:val="0"/>
      <w:marTop w:val="0"/>
      <w:marBottom w:val="0"/>
      <w:divBdr>
        <w:top w:val="none" w:sz="0" w:space="0" w:color="auto"/>
        <w:left w:val="none" w:sz="0" w:space="0" w:color="auto"/>
        <w:bottom w:val="none" w:sz="0" w:space="0" w:color="auto"/>
        <w:right w:val="none" w:sz="0" w:space="0" w:color="auto"/>
      </w:divBdr>
    </w:div>
    <w:div w:id="1513648810">
      <w:bodyDiv w:val="1"/>
      <w:marLeft w:val="0"/>
      <w:marRight w:val="0"/>
      <w:marTop w:val="0"/>
      <w:marBottom w:val="0"/>
      <w:divBdr>
        <w:top w:val="none" w:sz="0" w:space="0" w:color="auto"/>
        <w:left w:val="none" w:sz="0" w:space="0" w:color="auto"/>
        <w:bottom w:val="none" w:sz="0" w:space="0" w:color="auto"/>
        <w:right w:val="none" w:sz="0" w:space="0" w:color="auto"/>
      </w:divBdr>
    </w:div>
    <w:div w:id="1513686665">
      <w:bodyDiv w:val="1"/>
      <w:marLeft w:val="0"/>
      <w:marRight w:val="0"/>
      <w:marTop w:val="0"/>
      <w:marBottom w:val="0"/>
      <w:divBdr>
        <w:top w:val="none" w:sz="0" w:space="0" w:color="auto"/>
        <w:left w:val="none" w:sz="0" w:space="0" w:color="auto"/>
        <w:bottom w:val="none" w:sz="0" w:space="0" w:color="auto"/>
        <w:right w:val="none" w:sz="0" w:space="0" w:color="auto"/>
      </w:divBdr>
    </w:div>
    <w:div w:id="1513688153">
      <w:bodyDiv w:val="1"/>
      <w:marLeft w:val="0"/>
      <w:marRight w:val="0"/>
      <w:marTop w:val="0"/>
      <w:marBottom w:val="0"/>
      <w:divBdr>
        <w:top w:val="none" w:sz="0" w:space="0" w:color="auto"/>
        <w:left w:val="none" w:sz="0" w:space="0" w:color="auto"/>
        <w:bottom w:val="none" w:sz="0" w:space="0" w:color="auto"/>
        <w:right w:val="none" w:sz="0" w:space="0" w:color="auto"/>
      </w:divBdr>
    </w:div>
    <w:div w:id="1513763079">
      <w:bodyDiv w:val="1"/>
      <w:marLeft w:val="0"/>
      <w:marRight w:val="0"/>
      <w:marTop w:val="0"/>
      <w:marBottom w:val="0"/>
      <w:divBdr>
        <w:top w:val="none" w:sz="0" w:space="0" w:color="auto"/>
        <w:left w:val="none" w:sz="0" w:space="0" w:color="auto"/>
        <w:bottom w:val="none" w:sz="0" w:space="0" w:color="auto"/>
        <w:right w:val="none" w:sz="0" w:space="0" w:color="auto"/>
      </w:divBdr>
    </w:div>
    <w:div w:id="1513838029">
      <w:bodyDiv w:val="1"/>
      <w:marLeft w:val="0"/>
      <w:marRight w:val="0"/>
      <w:marTop w:val="0"/>
      <w:marBottom w:val="0"/>
      <w:divBdr>
        <w:top w:val="none" w:sz="0" w:space="0" w:color="auto"/>
        <w:left w:val="none" w:sz="0" w:space="0" w:color="auto"/>
        <w:bottom w:val="none" w:sz="0" w:space="0" w:color="auto"/>
        <w:right w:val="none" w:sz="0" w:space="0" w:color="auto"/>
      </w:divBdr>
    </w:div>
    <w:div w:id="1514031253">
      <w:bodyDiv w:val="1"/>
      <w:marLeft w:val="0"/>
      <w:marRight w:val="0"/>
      <w:marTop w:val="0"/>
      <w:marBottom w:val="0"/>
      <w:divBdr>
        <w:top w:val="none" w:sz="0" w:space="0" w:color="auto"/>
        <w:left w:val="none" w:sz="0" w:space="0" w:color="auto"/>
        <w:bottom w:val="none" w:sz="0" w:space="0" w:color="auto"/>
        <w:right w:val="none" w:sz="0" w:space="0" w:color="auto"/>
      </w:divBdr>
    </w:div>
    <w:div w:id="1514416710">
      <w:bodyDiv w:val="1"/>
      <w:marLeft w:val="0"/>
      <w:marRight w:val="0"/>
      <w:marTop w:val="0"/>
      <w:marBottom w:val="0"/>
      <w:divBdr>
        <w:top w:val="none" w:sz="0" w:space="0" w:color="auto"/>
        <w:left w:val="none" w:sz="0" w:space="0" w:color="auto"/>
        <w:bottom w:val="none" w:sz="0" w:space="0" w:color="auto"/>
        <w:right w:val="none" w:sz="0" w:space="0" w:color="auto"/>
      </w:divBdr>
    </w:div>
    <w:div w:id="1514490201">
      <w:bodyDiv w:val="1"/>
      <w:marLeft w:val="0"/>
      <w:marRight w:val="0"/>
      <w:marTop w:val="0"/>
      <w:marBottom w:val="0"/>
      <w:divBdr>
        <w:top w:val="none" w:sz="0" w:space="0" w:color="auto"/>
        <w:left w:val="none" w:sz="0" w:space="0" w:color="auto"/>
        <w:bottom w:val="none" w:sz="0" w:space="0" w:color="auto"/>
        <w:right w:val="none" w:sz="0" w:space="0" w:color="auto"/>
      </w:divBdr>
    </w:div>
    <w:div w:id="1514563153">
      <w:bodyDiv w:val="1"/>
      <w:marLeft w:val="0"/>
      <w:marRight w:val="0"/>
      <w:marTop w:val="0"/>
      <w:marBottom w:val="0"/>
      <w:divBdr>
        <w:top w:val="none" w:sz="0" w:space="0" w:color="auto"/>
        <w:left w:val="none" w:sz="0" w:space="0" w:color="auto"/>
        <w:bottom w:val="none" w:sz="0" w:space="0" w:color="auto"/>
        <w:right w:val="none" w:sz="0" w:space="0" w:color="auto"/>
      </w:divBdr>
    </w:div>
    <w:div w:id="1514683611">
      <w:bodyDiv w:val="1"/>
      <w:marLeft w:val="0"/>
      <w:marRight w:val="0"/>
      <w:marTop w:val="0"/>
      <w:marBottom w:val="0"/>
      <w:divBdr>
        <w:top w:val="none" w:sz="0" w:space="0" w:color="auto"/>
        <w:left w:val="none" w:sz="0" w:space="0" w:color="auto"/>
        <w:bottom w:val="none" w:sz="0" w:space="0" w:color="auto"/>
        <w:right w:val="none" w:sz="0" w:space="0" w:color="auto"/>
      </w:divBdr>
    </w:div>
    <w:div w:id="1514805639">
      <w:bodyDiv w:val="1"/>
      <w:marLeft w:val="0"/>
      <w:marRight w:val="0"/>
      <w:marTop w:val="0"/>
      <w:marBottom w:val="0"/>
      <w:divBdr>
        <w:top w:val="none" w:sz="0" w:space="0" w:color="auto"/>
        <w:left w:val="none" w:sz="0" w:space="0" w:color="auto"/>
        <w:bottom w:val="none" w:sz="0" w:space="0" w:color="auto"/>
        <w:right w:val="none" w:sz="0" w:space="0" w:color="auto"/>
      </w:divBdr>
    </w:div>
    <w:div w:id="1515073478">
      <w:bodyDiv w:val="1"/>
      <w:marLeft w:val="0"/>
      <w:marRight w:val="0"/>
      <w:marTop w:val="0"/>
      <w:marBottom w:val="0"/>
      <w:divBdr>
        <w:top w:val="none" w:sz="0" w:space="0" w:color="auto"/>
        <w:left w:val="none" w:sz="0" w:space="0" w:color="auto"/>
        <w:bottom w:val="none" w:sz="0" w:space="0" w:color="auto"/>
        <w:right w:val="none" w:sz="0" w:space="0" w:color="auto"/>
      </w:divBdr>
    </w:div>
    <w:div w:id="1515532078">
      <w:bodyDiv w:val="1"/>
      <w:marLeft w:val="0"/>
      <w:marRight w:val="0"/>
      <w:marTop w:val="0"/>
      <w:marBottom w:val="0"/>
      <w:divBdr>
        <w:top w:val="none" w:sz="0" w:space="0" w:color="auto"/>
        <w:left w:val="none" w:sz="0" w:space="0" w:color="auto"/>
        <w:bottom w:val="none" w:sz="0" w:space="0" w:color="auto"/>
        <w:right w:val="none" w:sz="0" w:space="0" w:color="auto"/>
      </w:divBdr>
    </w:div>
    <w:div w:id="1515611614">
      <w:bodyDiv w:val="1"/>
      <w:marLeft w:val="0"/>
      <w:marRight w:val="0"/>
      <w:marTop w:val="0"/>
      <w:marBottom w:val="0"/>
      <w:divBdr>
        <w:top w:val="none" w:sz="0" w:space="0" w:color="auto"/>
        <w:left w:val="none" w:sz="0" w:space="0" w:color="auto"/>
        <w:bottom w:val="none" w:sz="0" w:space="0" w:color="auto"/>
        <w:right w:val="none" w:sz="0" w:space="0" w:color="auto"/>
      </w:divBdr>
    </w:div>
    <w:div w:id="1515722843">
      <w:bodyDiv w:val="1"/>
      <w:marLeft w:val="0"/>
      <w:marRight w:val="0"/>
      <w:marTop w:val="0"/>
      <w:marBottom w:val="0"/>
      <w:divBdr>
        <w:top w:val="none" w:sz="0" w:space="0" w:color="auto"/>
        <w:left w:val="none" w:sz="0" w:space="0" w:color="auto"/>
        <w:bottom w:val="none" w:sz="0" w:space="0" w:color="auto"/>
        <w:right w:val="none" w:sz="0" w:space="0" w:color="auto"/>
      </w:divBdr>
    </w:div>
    <w:div w:id="1515725281">
      <w:bodyDiv w:val="1"/>
      <w:marLeft w:val="0"/>
      <w:marRight w:val="0"/>
      <w:marTop w:val="0"/>
      <w:marBottom w:val="0"/>
      <w:divBdr>
        <w:top w:val="none" w:sz="0" w:space="0" w:color="auto"/>
        <w:left w:val="none" w:sz="0" w:space="0" w:color="auto"/>
        <w:bottom w:val="none" w:sz="0" w:space="0" w:color="auto"/>
        <w:right w:val="none" w:sz="0" w:space="0" w:color="auto"/>
      </w:divBdr>
    </w:div>
    <w:div w:id="1515727468">
      <w:bodyDiv w:val="1"/>
      <w:marLeft w:val="0"/>
      <w:marRight w:val="0"/>
      <w:marTop w:val="0"/>
      <w:marBottom w:val="0"/>
      <w:divBdr>
        <w:top w:val="none" w:sz="0" w:space="0" w:color="auto"/>
        <w:left w:val="none" w:sz="0" w:space="0" w:color="auto"/>
        <w:bottom w:val="none" w:sz="0" w:space="0" w:color="auto"/>
        <w:right w:val="none" w:sz="0" w:space="0" w:color="auto"/>
      </w:divBdr>
    </w:div>
    <w:div w:id="1515807199">
      <w:bodyDiv w:val="1"/>
      <w:marLeft w:val="0"/>
      <w:marRight w:val="0"/>
      <w:marTop w:val="0"/>
      <w:marBottom w:val="0"/>
      <w:divBdr>
        <w:top w:val="none" w:sz="0" w:space="0" w:color="auto"/>
        <w:left w:val="none" w:sz="0" w:space="0" w:color="auto"/>
        <w:bottom w:val="none" w:sz="0" w:space="0" w:color="auto"/>
        <w:right w:val="none" w:sz="0" w:space="0" w:color="auto"/>
      </w:divBdr>
    </w:div>
    <w:div w:id="1516574887">
      <w:bodyDiv w:val="1"/>
      <w:marLeft w:val="0"/>
      <w:marRight w:val="0"/>
      <w:marTop w:val="0"/>
      <w:marBottom w:val="0"/>
      <w:divBdr>
        <w:top w:val="none" w:sz="0" w:space="0" w:color="auto"/>
        <w:left w:val="none" w:sz="0" w:space="0" w:color="auto"/>
        <w:bottom w:val="none" w:sz="0" w:space="0" w:color="auto"/>
        <w:right w:val="none" w:sz="0" w:space="0" w:color="auto"/>
      </w:divBdr>
    </w:div>
    <w:div w:id="1516648366">
      <w:bodyDiv w:val="1"/>
      <w:marLeft w:val="0"/>
      <w:marRight w:val="0"/>
      <w:marTop w:val="0"/>
      <w:marBottom w:val="0"/>
      <w:divBdr>
        <w:top w:val="none" w:sz="0" w:space="0" w:color="auto"/>
        <w:left w:val="none" w:sz="0" w:space="0" w:color="auto"/>
        <w:bottom w:val="none" w:sz="0" w:space="0" w:color="auto"/>
        <w:right w:val="none" w:sz="0" w:space="0" w:color="auto"/>
      </w:divBdr>
    </w:div>
    <w:div w:id="1516722078">
      <w:bodyDiv w:val="1"/>
      <w:marLeft w:val="0"/>
      <w:marRight w:val="0"/>
      <w:marTop w:val="0"/>
      <w:marBottom w:val="0"/>
      <w:divBdr>
        <w:top w:val="none" w:sz="0" w:space="0" w:color="auto"/>
        <w:left w:val="none" w:sz="0" w:space="0" w:color="auto"/>
        <w:bottom w:val="none" w:sz="0" w:space="0" w:color="auto"/>
        <w:right w:val="none" w:sz="0" w:space="0" w:color="auto"/>
      </w:divBdr>
    </w:div>
    <w:div w:id="1516765867">
      <w:bodyDiv w:val="1"/>
      <w:marLeft w:val="0"/>
      <w:marRight w:val="0"/>
      <w:marTop w:val="0"/>
      <w:marBottom w:val="0"/>
      <w:divBdr>
        <w:top w:val="none" w:sz="0" w:space="0" w:color="auto"/>
        <w:left w:val="none" w:sz="0" w:space="0" w:color="auto"/>
        <w:bottom w:val="none" w:sz="0" w:space="0" w:color="auto"/>
        <w:right w:val="none" w:sz="0" w:space="0" w:color="auto"/>
      </w:divBdr>
    </w:div>
    <w:div w:id="1516921430">
      <w:bodyDiv w:val="1"/>
      <w:marLeft w:val="0"/>
      <w:marRight w:val="0"/>
      <w:marTop w:val="0"/>
      <w:marBottom w:val="0"/>
      <w:divBdr>
        <w:top w:val="none" w:sz="0" w:space="0" w:color="auto"/>
        <w:left w:val="none" w:sz="0" w:space="0" w:color="auto"/>
        <w:bottom w:val="none" w:sz="0" w:space="0" w:color="auto"/>
        <w:right w:val="none" w:sz="0" w:space="0" w:color="auto"/>
      </w:divBdr>
    </w:div>
    <w:div w:id="1517227139">
      <w:bodyDiv w:val="1"/>
      <w:marLeft w:val="0"/>
      <w:marRight w:val="0"/>
      <w:marTop w:val="0"/>
      <w:marBottom w:val="0"/>
      <w:divBdr>
        <w:top w:val="none" w:sz="0" w:space="0" w:color="auto"/>
        <w:left w:val="none" w:sz="0" w:space="0" w:color="auto"/>
        <w:bottom w:val="none" w:sz="0" w:space="0" w:color="auto"/>
        <w:right w:val="none" w:sz="0" w:space="0" w:color="auto"/>
      </w:divBdr>
    </w:div>
    <w:div w:id="1517235386">
      <w:bodyDiv w:val="1"/>
      <w:marLeft w:val="0"/>
      <w:marRight w:val="0"/>
      <w:marTop w:val="0"/>
      <w:marBottom w:val="0"/>
      <w:divBdr>
        <w:top w:val="none" w:sz="0" w:space="0" w:color="auto"/>
        <w:left w:val="none" w:sz="0" w:space="0" w:color="auto"/>
        <w:bottom w:val="none" w:sz="0" w:space="0" w:color="auto"/>
        <w:right w:val="none" w:sz="0" w:space="0" w:color="auto"/>
      </w:divBdr>
    </w:div>
    <w:div w:id="1517379970">
      <w:bodyDiv w:val="1"/>
      <w:marLeft w:val="0"/>
      <w:marRight w:val="0"/>
      <w:marTop w:val="0"/>
      <w:marBottom w:val="0"/>
      <w:divBdr>
        <w:top w:val="none" w:sz="0" w:space="0" w:color="auto"/>
        <w:left w:val="none" w:sz="0" w:space="0" w:color="auto"/>
        <w:bottom w:val="none" w:sz="0" w:space="0" w:color="auto"/>
        <w:right w:val="none" w:sz="0" w:space="0" w:color="auto"/>
      </w:divBdr>
    </w:div>
    <w:div w:id="1517496695">
      <w:bodyDiv w:val="1"/>
      <w:marLeft w:val="0"/>
      <w:marRight w:val="0"/>
      <w:marTop w:val="0"/>
      <w:marBottom w:val="0"/>
      <w:divBdr>
        <w:top w:val="none" w:sz="0" w:space="0" w:color="auto"/>
        <w:left w:val="none" w:sz="0" w:space="0" w:color="auto"/>
        <w:bottom w:val="none" w:sz="0" w:space="0" w:color="auto"/>
        <w:right w:val="none" w:sz="0" w:space="0" w:color="auto"/>
      </w:divBdr>
    </w:div>
    <w:div w:id="1517622362">
      <w:bodyDiv w:val="1"/>
      <w:marLeft w:val="0"/>
      <w:marRight w:val="0"/>
      <w:marTop w:val="0"/>
      <w:marBottom w:val="0"/>
      <w:divBdr>
        <w:top w:val="none" w:sz="0" w:space="0" w:color="auto"/>
        <w:left w:val="none" w:sz="0" w:space="0" w:color="auto"/>
        <w:bottom w:val="none" w:sz="0" w:space="0" w:color="auto"/>
        <w:right w:val="none" w:sz="0" w:space="0" w:color="auto"/>
      </w:divBdr>
    </w:div>
    <w:div w:id="1517646159">
      <w:bodyDiv w:val="1"/>
      <w:marLeft w:val="0"/>
      <w:marRight w:val="0"/>
      <w:marTop w:val="0"/>
      <w:marBottom w:val="0"/>
      <w:divBdr>
        <w:top w:val="none" w:sz="0" w:space="0" w:color="auto"/>
        <w:left w:val="none" w:sz="0" w:space="0" w:color="auto"/>
        <w:bottom w:val="none" w:sz="0" w:space="0" w:color="auto"/>
        <w:right w:val="none" w:sz="0" w:space="0" w:color="auto"/>
      </w:divBdr>
    </w:div>
    <w:div w:id="1517889309">
      <w:bodyDiv w:val="1"/>
      <w:marLeft w:val="0"/>
      <w:marRight w:val="0"/>
      <w:marTop w:val="0"/>
      <w:marBottom w:val="0"/>
      <w:divBdr>
        <w:top w:val="none" w:sz="0" w:space="0" w:color="auto"/>
        <w:left w:val="none" w:sz="0" w:space="0" w:color="auto"/>
        <w:bottom w:val="none" w:sz="0" w:space="0" w:color="auto"/>
        <w:right w:val="none" w:sz="0" w:space="0" w:color="auto"/>
      </w:divBdr>
    </w:div>
    <w:div w:id="1518158498">
      <w:bodyDiv w:val="1"/>
      <w:marLeft w:val="0"/>
      <w:marRight w:val="0"/>
      <w:marTop w:val="0"/>
      <w:marBottom w:val="0"/>
      <w:divBdr>
        <w:top w:val="none" w:sz="0" w:space="0" w:color="auto"/>
        <w:left w:val="none" w:sz="0" w:space="0" w:color="auto"/>
        <w:bottom w:val="none" w:sz="0" w:space="0" w:color="auto"/>
        <w:right w:val="none" w:sz="0" w:space="0" w:color="auto"/>
      </w:divBdr>
    </w:div>
    <w:div w:id="1518234034">
      <w:bodyDiv w:val="1"/>
      <w:marLeft w:val="0"/>
      <w:marRight w:val="0"/>
      <w:marTop w:val="0"/>
      <w:marBottom w:val="0"/>
      <w:divBdr>
        <w:top w:val="none" w:sz="0" w:space="0" w:color="auto"/>
        <w:left w:val="none" w:sz="0" w:space="0" w:color="auto"/>
        <w:bottom w:val="none" w:sz="0" w:space="0" w:color="auto"/>
        <w:right w:val="none" w:sz="0" w:space="0" w:color="auto"/>
      </w:divBdr>
    </w:div>
    <w:div w:id="1518273318">
      <w:bodyDiv w:val="1"/>
      <w:marLeft w:val="0"/>
      <w:marRight w:val="0"/>
      <w:marTop w:val="0"/>
      <w:marBottom w:val="0"/>
      <w:divBdr>
        <w:top w:val="none" w:sz="0" w:space="0" w:color="auto"/>
        <w:left w:val="none" w:sz="0" w:space="0" w:color="auto"/>
        <w:bottom w:val="none" w:sz="0" w:space="0" w:color="auto"/>
        <w:right w:val="none" w:sz="0" w:space="0" w:color="auto"/>
      </w:divBdr>
    </w:div>
    <w:div w:id="1518498800">
      <w:bodyDiv w:val="1"/>
      <w:marLeft w:val="0"/>
      <w:marRight w:val="0"/>
      <w:marTop w:val="0"/>
      <w:marBottom w:val="0"/>
      <w:divBdr>
        <w:top w:val="none" w:sz="0" w:space="0" w:color="auto"/>
        <w:left w:val="none" w:sz="0" w:space="0" w:color="auto"/>
        <w:bottom w:val="none" w:sz="0" w:space="0" w:color="auto"/>
        <w:right w:val="none" w:sz="0" w:space="0" w:color="auto"/>
      </w:divBdr>
    </w:div>
    <w:div w:id="1518499488">
      <w:bodyDiv w:val="1"/>
      <w:marLeft w:val="0"/>
      <w:marRight w:val="0"/>
      <w:marTop w:val="0"/>
      <w:marBottom w:val="0"/>
      <w:divBdr>
        <w:top w:val="none" w:sz="0" w:space="0" w:color="auto"/>
        <w:left w:val="none" w:sz="0" w:space="0" w:color="auto"/>
        <w:bottom w:val="none" w:sz="0" w:space="0" w:color="auto"/>
        <w:right w:val="none" w:sz="0" w:space="0" w:color="auto"/>
      </w:divBdr>
    </w:div>
    <w:div w:id="1518690069">
      <w:bodyDiv w:val="1"/>
      <w:marLeft w:val="0"/>
      <w:marRight w:val="0"/>
      <w:marTop w:val="0"/>
      <w:marBottom w:val="0"/>
      <w:divBdr>
        <w:top w:val="none" w:sz="0" w:space="0" w:color="auto"/>
        <w:left w:val="none" w:sz="0" w:space="0" w:color="auto"/>
        <w:bottom w:val="none" w:sz="0" w:space="0" w:color="auto"/>
        <w:right w:val="none" w:sz="0" w:space="0" w:color="auto"/>
      </w:divBdr>
    </w:div>
    <w:div w:id="1518931122">
      <w:bodyDiv w:val="1"/>
      <w:marLeft w:val="0"/>
      <w:marRight w:val="0"/>
      <w:marTop w:val="0"/>
      <w:marBottom w:val="0"/>
      <w:divBdr>
        <w:top w:val="none" w:sz="0" w:space="0" w:color="auto"/>
        <w:left w:val="none" w:sz="0" w:space="0" w:color="auto"/>
        <w:bottom w:val="none" w:sz="0" w:space="0" w:color="auto"/>
        <w:right w:val="none" w:sz="0" w:space="0" w:color="auto"/>
      </w:divBdr>
    </w:div>
    <w:div w:id="1519197432">
      <w:bodyDiv w:val="1"/>
      <w:marLeft w:val="0"/>
      <w:marRight w:val="0"/>
      <w:marTop w:val="0"/>
      <w:marBottom w:val="0"/>
      <w:divBdr>
        <w:top w:val="none" w:sz="0" w:space="0" w:color="auto"/>
        <w:left w:val="none" w:sz="0" w:space="0" w:color="auto"/>
        <w:bottom w:val="none" w:sz="0" w:space="0" w:color="auto"/>
        <w:right w:val="none" w:sz="0" w:space="0" w:color="auto"/>
      </w:divBdr>
    </w:div>
    <w:div w:id="1519348226">
      <w:bodyDiv w:val="1"/>
      <w:marLeft w:val="0"/>
      <w:marRight w:val="0"/>
      <w:marTop w:val="0"/>
      <w:marBottom w:val="0"/>
      <w:divBdr>
        <w:top w:val="none" w:sz="0" w:space="0" w:color="auto"/>
        <w:left w:val="none" w:sz="0" w:space="0" w:color="auto"/>
        <w:bottom w:val="none" w:sz="0" w:space="0" w:color="auto"/>
        <w:right w:val="none" w:sz="0" w:space="0" w:color="auto"/>
      </w:divBdr>
    </w:div>
    <w:div w:id="1519470806">
      <w:bodyDiv w:val="1"/>
      <w:marLeft w:val="0"/>
      <w:marRight w:val="0"/>
      <w:marTop w:val="0"/>
      <w:marBottom w:val="0"/>
      <w:divBdr>
        <w:top w:val="none" w:sz="0" w:space="0" w:color="auto"/>
        <w:left w:val="none" w:sz="0" w:space="0" w:color="auto"/>
        <w:bottom w:val="none" w:sz="0" w:space="0" w:color="auto"/>
        <w:right w:val="none" w:sz="0" w:space="0" w:color="auto"/>
      </w:divBdr>
    </w:div>
    <w:div w:id="1519543900">
      <w:bodyDiv w:val="1"/>
      <w:marLeft w:val="0"/>
      <w:marRight w:val="0"/>
      <w:marTop w:val="0"/>
      <w:marBottom w:val="0"/>
      <w:divBdr>
        <w:top w:val="none" w:sz="0" w:space="0" w:color="auto"/>
        <w:left w:val="none" w:sz="0" w:space="0" w:color="auto"/>
        <w:bottom w:val="none" w:sz="0" w:space="0" w:color="auto"/>
        <w:right w:val="none" w:sz="0" w:space="0" w:color="auto"/>
      </w:divBdr>
    </w:div>
    <w:div w:id="1519615104">
      <w:bodyDiv w:val="1"/>
      <w:marLeft w:val="0"/>
      <w:marRight w:val="0"/>
      <w:marTop w:val="0"/>
      <w:marBottom w:val="0"/>
      <w:divBdr>
        <w:top w:val="none" w:sz="0" w:space="0" w:color="auto"/>
        <w:left w:val="none" w:sz="0" w:space="0" w:color="auto"/>
        <w:bottom w:val="none" w:sz="0" w:space="0" w:color="auto"/>
        <w:right w:val="none" w:sz="0" w:space="0" w:color="auto"/>
      </w:divBdr>
    </w:div>
    <w:div w:id="1519731101">
      <w:bodyDiv w:val="1"/>
      <w:marLeft w:val="0"/>
      <w:marRight w:val="0"/>
      <w:marTop w:val="0"/>
      <w:marBottom w:val="0"/>
      <w:divBdr>
        <w:top w:val="none" w:sz="0" w:space="0" w:color="auto"/>
        <w:left w:val="none" w:sz="0" w:space="0" w:color="auto"/>
        <w:bottom w:val="none" w:sz="0" w:space="0" w:color="auto"/>
        <w:right w:val="none" w:sz="0" w:space="0" w:color="auto"/>
      </w:divBdr>
    </w:div>
    <w:div w:id="1519731847">
      <w:bodyDiv w:val="1"/>
      <w:marLeft w:val="0"/>
      <w:marRight w:val="0"/>
      <w:marTop w:val="0"/>
      <w:marBottom w:val="0"/>
      <w:divBdr>
        <w:top w:val="none" w:sz="0" w:space="0" w:color="auto"/>
        <w:left w:val="none" w:sz="0" w:space="0" w:color="auto"/>
        <w:bottom w:val="none" w:sz="0" w:space="0" w:color="auto"/>
        <w:right w:val="none" w:sz="0" w:space="0" w:color="auto"/>
      </w:divBdr>
    </w:div>
    <w:div w:id="1519857012">
      <w:bodyDiv w:val="1"/>
      <w:marLeft w:val="0"/>
      <w:marRight w:val="0"/>
      <w:marTop w:val="0"/>
      <w:marBottom w:val="0"/>
      <w:divBdr>
        <w:top w:val="none" w:sz="0" w:space="0" w:color="auto"/>
        <w:left w:val="none" w:sz="0" w:space="0" w:color="auto"/>
        <w:bottom w:val="none" w:sz="0" w:space="0" w:color="auto"/>
        <w:right w:val="none" w:sz="0" w:space="0" w:color="auto"/>
      </w:divBdr>
    </w:div>
    <w:div w:id="1520123708">
      <w:bodyDiv w:val="1"/>
      <w:marLeft w:val="0"/>
      <w:marRight w:val="0"/>
      <w:marTop w:val="0"/>
      <w:marBottom w:val="0"/>
      <w:divBdr>
        <w:top w:val="none" w:sz="0" w:space="0" w:color="auto"/>
        <w:left w:val="none" w:sz="0" w:space="0" w:color="auto"/>
        <w:bottom w:val="none" w:sz="0" w:space="0" w:color="auto"/>
        <w:right w:val="none" w:sz="0" w:space="0" w:color="auto"/>
      </w:divBdr>
    </w:div>
    <w:div w:id="1520387337">
      <w:bodyDiv w:val="1"/>
      <w:marLeft w:val="0"/>
      <w:marRight w:val="0"/>
      <w:marTop w:val="0"/>
      <w:marBottom w:val="0"/>
      <w:divBdr>
        <w:top w:val="none" w:sz="0" w:space="0" w:color="auto"/>
        <w:left w:val="none" w:sz="0" w:space="0" w:color="auto"/>
        <w:bottom w:val="none" w:sz="0" w:space="0" w:color="auto"/>
        <w:right w:val="none" w:sz="0" w:space="0" w:color="auto"/>
      </w:divBdr>
    </w:div>
    <w:div w:id="1520391570">
      <w:bodyDiv w:val="1"/>
      <w:marLeft w:val="0"/>
      <w:marRight w:val="0"/>
      <w:marTop w:val="0"/>
      <w:marBottom w:val="0"/>
      <w:divBdr>
        <w:top w:val="none" w:sz="0" w:space="0" w:color="auto"/>
        <w:left w:val="none" w:sz="0" w:space="0" w:color="auto"/>
        <w:bottom w:val="none" w:sz="0" w:space="0" w:color="auto"/>
        <w:right w:val="none" w:sz="0" w:space="0" w:color="auto"/>
      </w:divBdr>
    </w:div>
    <w:div w:id="1520466023">
      <w:bodyDiv w:val="1"/>
      <w:marLeft w:val="0"/>
      <w:marRight w:val="0"/>
      <w:marTop w:val="0"/>
      <w:marBottom w:val="0"/>
      <w:divBdr>
        <w:top w:val="none" w:sz="0" w:space="0" w:color="auto"/>
        <w:left w:val="none" w:sz="0" w:space="0" w:color="auto"/>
        <w:bottom w:val="none" w:sz="0" w:space="0" w:color="auto"/>
        <w:right w:val="none" w:sz="0" w:space="0" w:color="auto"/>
      </w:divBdr>
    </w:div>
    <w:div w:id="1520662875">
      <w:bodyDiv w:val="1"/>
      <w:marLeft w:val="0"/>
      <w:marRight w:val="0"/>
      <w:marTop w:val="0"/>
      <w:marBottom w:val="0"/>
      <w:divBdr>
        <w:top w:val="none" w:sz="0" w:space="0" w:color="auto"/>
        <w:left w:val="none" w:sz="0" w:space="0" w:color="auto"/>
        <w:bottom w:val="none" w:sz="0" w:space="0" w:color="auto"/>
        <w:right w:val="none" w:sz="0" w:space="0" w:color="auto"/>
      </w:divBdr>
    </w:div>
    <w:div w:id="1520771954">
      <w:bodyDiv w:val="1"/>
      <w:marLeft w:val="0"/>
      <w:marRight w:val="0"/>
      <w:marTop w:val="0"/>
      <w:marBottom w:val="0"/>
      <w:divBdr>
        <w:top w:val="none" w:sz="0" w:space="0" w:color="auto"/>
        <w:left w:val="none" w:sz="0" w:space="0" w:color="auto"/>
        <w:bottom w:val="none" w:sz="0" w:space="0" w:color="auto"/>
        <w:right w:val="none" w:sz="0" w:space="0" w:color="auto"/>
      </w:divBdr>
    </w:div>
    <w:div w:id="1520773969">
      <w:bodyDiv w:val="1"/>
      <w:marLeft w:val="0"/>
      <w:marRight w:val="0"/>
      <w:marTop w:val="0"/>
      <w:marBottom w:val="0"/>
      <w:divBdr>
        <w:top w:val="none" w:sz="0" w:space="0" w:color="auto"/>
        <w:left w:val="none" w:sz="0" w:space="0" w:color="auto"/>
        <w:bottom w:val="none" w:sz="0" w:space="0" w:color="auto"/>
        <w:right w:val="none" w:sz="0" w:space="0" w:color="auto"/>
      </w:divBdr>
    </w:div>
    <w:div w:id="1520774730">
      <w:bodyDiv w:val="1"/>
      <w:marLeft w:val="0"/>
      <w:marRight w:val="0"/>
      <w:marTop w:val="0"/>
      <w:marBottom w:val="0"/>
      <w:divBdr>
        <w:top w:val="none" w:sz="0" w:space="0" w:color="auto"/>
        <w:left w:val="none" w:sz="0" w:space="0" w:color="auto"/>
        <w:bottom w:val="none" w:sz="0" w:space="0" w:color="auto"/>
        <w:right w:val="none" w:sz="0" w:space="0" w:color="auto"/>
      </w:divBdr>
    </w:div>
    <w:div w:id="1521167589">
      <w:bodyDiv w:val="1"/>
      <w:marLeft w:val="0"/>
      <w:marRight w:val="0"/>
      <w:marTop w:val="0"/>
      <w:marBottom w:val="0"/>
      <w:divBdr>
        <w:top w:val="none" w:sz="0" w:space="0" w:color="auto"/>
        <w:left w:val="none" w:sz="0" w:space="0" w:color="auto"/>
        <w:bottom w:val="none" w:sz="0" w:space="0" w:color="auto"/>
        <w:right w:val="none" w:sz="0" w:space="0" w:color="auto"/>
      </w:divBdr>
    </w:div>
    <w:div w:id="1521311497">
      <w:bodyDiv w:val="1"/>
      <w:marLeft w:val="0"/>
      <w:marRight w:val="0"/>
      <w:marTop w:val="0"/>
      <w:marBottom w:val="0"/>
      <w:divBdr>
        <w:top w:val="none" w:sz="0" w:space="0" w:color="auto"/>
        <w:left w:val="none" w:sz="0" w:space="0" w:color="auto"/>
        <w:bottom w:val="none" w:sz="0" w:space="0" w:color="auto"/>
        <w:right w:val="none" w:sz="0" w:space="0" w:color="auto"/>
      </w:divBdr>
    </w:div>
    <w:div w:id="1521355277">
      <w:bodyDiv w:val="1"/>
      <w:marLeft w:val="0"/>
      <w:marRight w:val="0"/>
      <w:marTop w:val="0"/>
      <w:marBottom w:val="0"/>
      <w:divBdr>
        <w:top w:val="none" w:sz="0" w:space="0" w:color="auto"/>
        <w:left w:val="none" w:sz="0" w:space="0" w:color="auto"/>
        <w:bottom w:val="none" w:sz="0" w:space="0" w:color="auto"/>
        <w:right w:val="none" w:sz="0" w:space="0" w:color="auto"/>
      </w:divBdr>
    </w:div>
    <w:div w:id="1521698871">
      <w:bodyDiv w:val="1"/>
      <w:marLeft w:val="0"/>
      <w:marRight w:val="0"/>
      <w:marTop w:val="0"/>
      <w:marBottom w:val="0"/>
      <w:divBdr>
        <w:top w:val="none" w:sz="0" w:space="0" w:color="auto"/>
        <w:left w:val="none" w:sz="0" w:space="0" w:color="auto"/>
        <w:bottom w:val="none" w:sz="0" w:space="0" w:color="auto"/>
        <w:right w:val="none" w:sz="0" w:space="0" w:color="auto"/>
      </w:divBdr>
    </w:div>
    <w:div w:id="1521747736">
      <w:bodyDiv w:val="1"/>
      <w:marLeft w:val="0"/>
      <w:marRight w:val="0"/>
      <w:marTop w:val="0"/>
      <w:marBottom w:val="0"/>
      <w:divBdr>
        <w:top w:val="none" w:sz="0" w:space="0" w:color="auto"/>
        <w:left w:val="none" w:sz="0" w:space="0" w:color="auto"/>
        <w:bottom w:val="none" w:sz="0" w:space="0" w:color="auto"/>
        <w:right w:val="none" w:sz="0" w:space="0" w:color="auto"/>
      </w:divBdr>
    </w:div>
    <w:div w:id="1522012957">
      <w:bodyDiv w:val="1"/>
      <w:marLeft w:val="0"/>
      <w:marRight w:val="0"/>
      <w:marTop w:val="0"/>
      <w:marBottom w:val="0"/>
      <w:divBdr>
        <w:top w:val="none" w:sz="0" w:space="0" w:color="auto"/>
        <w:left w:val="none" w:sz="0" w:space="0" w:color="auto"/>
        <w:bottom w:val="none" w:sz="0" w:space="0" w:color="auto"/>
        <w:right w:val="none" w:sz="0" w:space="0" w:color="auto"/>
      </w:divBdr>
    </w:div>
    <w:div w:id="1522091802">
      <w:bodyDiv w:val="1"/>
      <w:marLeft w:val="0"/>
      <w:marRight w:val="0"/>
      <w:marTop w:val="0"/>
      <w:marBottom w:val="0"/>
      <w:divBdr>
        <w:top w:val="none" w:sz="0" w:space="0" w:color="auto"/>
        <w:left w:val="none" w:sz="0" w:space="0" w:color="auto"/>
        <w:bottom w:val="none" w:sz="0" w:space="0" w:color="auto"/>
        <w:right w:val="none" w:sz="0" w:space="0" w:color="auto"/>
      </w:divBdr>
    </w:div>
    <w:div w:id="1522158294">
      <w:bodyDiv w:val="1"/>
      <w:marLeft w:val="0"/>
      <w:marRight w:val="0"/>
      <w:marTop w:val="0"/>
      <w:marBottom w:val="0"/>
      <w:divBdr>
        <w:top w:val="none" w:sz="0" w:space="0" w:color="auto"/>
        <w:left w:val="none" w:sz="0" w:space="0" w:color="auto"/>
        <w:bottom w:val="none" w:sz="0" w:space="0" w:color="auto"/>
        <w:right w:val="none" w:sz="0" w:space="0" w:color="auto"/>
      </w:divBdr>
    </w:div>
    <w:div w:id="1522165317">
      <w:bodyDiv w:val="1"/>
      <w:marLeft w:val="0"/>
      <w:marRight w:val="0"/>
      <w:marTop w:val="0"/>
      <w:marBottom w:val="0"/>
      <w:divBdr>
        <w:top w:val="none" w:sz="0" w:space="0" w:color="auto"/>
        <w:left w:val="none" w:sz="0" w:space="0" w:color="auto"/>
        <w:bottom w:val="none" w:sz="0" w:space="0" w:color="auto"/>
        <w:right w:val="none" w:sz="0" w:space="0" w:color="auto"/>
      </w:divBdr>
    </w:div>
    <w:div w:id="1522357924">
      <w:bodyDiv w:val="1"/>
      <w:marLeft w:val="0"/>
      <w:marRight w:val="0"/>
      <w:marTop w:val="0"/>
      <w:marBottom w:val="0"/>
      <w:divBdr>
        <w:top w:val="none" w:sz="0" w:space="0" w:color="auto"/>
        <w:left w:val="none" w:sz="0" w:space="0" w:color="auto"/>
        <w:bottom w:val="none" w:sz="0" w:space="0" w:color="auto"/>
        <w:right w:val="none" w:sz="0" w:space="0" w:color="auto"/>
      </w:divBdr>
    </w:div>
    <w:div w:id="1522476699">
      <w:bodyDiv w:val="1"/>
      <w:marLeft w:val="0"/>
      <w:marRight w:val="0"/>
      <w:marTop w:val="0"/>
      <w:marBottom w:val="0"/>
      <w:divBdr>
        <w:top w:val="none" w:sz="0" w:space="0" w:color="auto"/>
        <w:left w:val="none" w:sz="0" w:space="0" w:color="auto"/>
        <w:bottom w:val="none" w:sz="0" w:space="0" w:color="auto"/>
        <w:right w:val="none" w:sz="0" w:space="0" w:color="auto"/>
      </w:divBdr>
    </w:div>
    <w:div w:id="1522545695">
      <w:bodyDiv w:val="1"/>
      <w:marLeft w:val="0"/>
      <w:marRight w:val="0"/>
      <w:marTop w:val="0"/>
      <w:marBottom w:val="0"/>
      <w:divBdr>
        <w:top w:val="none" w:sz="0" w:space="0" w:color="auto"/>
        <w:left w:val="none" w:sz="0" w:space="0" w:color="auto"/>
        <w:bottom w:val="none" w:sz="0" w:space="0" w:color="auto"/>
        <w:right w:val="none" w:sz="0" w:space="0" w:color="auto"/>
      </w:divBdr>
    </w:div>
    <w:div w:id="1522627790">
      <w:bodyDiv w:val="1"/>
      <w:marLeft w:val="0"/>
      <w:marRight w:val="0"/>
      <w:marTop w:val="0"/>
      <w:marBottom w:val="0"/>
      <w:divBdr>
        <w:top w:val="none" w:sz="0" w:space="0" w:color="auto"/>
        <w:left w:val="none" w:sz="0" w:space="0" w:color="auto"/>
        <w:bottom w:val="none" w:sz="0" w:space="0" w:color="auto"/>
        <w:right w:val="none" w:sz="0" w:space="0" w:color="auto"/>
      </w:divBdr>
    </w:div>
    <w:div w:id="1522821842">
      <w:bodyDiv w:val="1"/>
      <w:marLeft w:val="0"/>
      <w:marRight w:val="0"/>
      <w:marTop w:val="0"/>
      <w:marBottom w:val="0"/>
      <w:divBdr>
        <w:top w:val="none" w:sz="0" w:space="0" w:color="auto"/>
        <w:left w:val="none" w:sz="0" w:space="0" w:color="auto"/>
        <w:bottom w:val="none" w:sz="0" w:space="0" w:color="auto"/>
        <w:right w:val="none" w:sz="0" w:space="0" w:color="auto"/>
      </w:divBdr>
    </w:div>
    <w:div w:id="1523284230">
      <w:bodyDiv w:val="1"/>
      <w:marLeft w:val="0"/>
      <w:marRight w:val="0"/>
      <w:marTop w:val="0"/>
      <w:marBottom w:val="0"/>
      <w:divBdr>
        <w:top w:val="none" w:sz="0" w:space="0" w:color="auto"/>
        <w:left w:val="none" w:sz="0" w:space="0" w:color="auto"/>
        <w:bottom w:val="none" w:sz="0" w:space="0" w:color="auto"/>
        <w:right w:val="none" w:sz="0" w:space="0" w:color="auto"/>
      </w:divBdr>
    </w:div>
    <w:div w:id="1523397795">
      <w:bodyDiv w:val="1"/>
      <w:marLeft w:val="0"/>
      <w:marRight w:val="0"/>
      <w:marTop w:val="0"/>
      <w:marBottom w:val="0"/>
      <w:divBdr>
        <w:top w:val="none" w:sz="0" w:space="0" w:color="auto"/>
        <w:left w:val="none" w:sz="0" w:space="0" w:color="auto"/>
        <w:bottom w:val="none" w:sz="0" w:space="0" w:color="auto"/>
        <w:right w:val="none" w:sz="0" w:space="0" w:color="auto"/>
      </w:divBdr>
    </w:div>
    <w:div w:id="1523518208">
      <w:bodyDiv w:val="1"/>
      <w:marLeft w:val="0"/>
      <w:marRight w:val="0"/>
      <w:marTop w:val="0"/>
      <w:marBottom w:val="0"/>
      <w:divBdr>
        <w:top w:val="none" w:sz="0" w:space="0" w:color="auto"/>
        <w:left w:val="none" w:sz="0" w:space="0" w:color="auto"/>
        <w:bottom w:val="none" w:sz="0" w:space="0" w:color="auto"/>
        <w:right w:val="none" w:sz="0" w:space="0" w:color="auto"/>
      </w:divBdr>
    </w:div>
    <w:div w:id="1523784965">
      <w:bodyDiv w:val="1"/>
      <w:marLeft w:val="0"/>
      <w:marRight w:val="0"/>
      <w:marTop w:val="0"/>
      <w:marBottom w:val="0"/>
      <w:divBdr>
        <w:top w:val="none" w:sz="0" w:space="0" w:color="auto"/>
        <w:left w:val="none" w:sz="0" w:space="0" w:color="auto"/>
        <w:bottom w:val="none" w:sz="0" w:space="0" w:color="auto"/>
        <w:right w:val="none" w:sz="0" w:space="0" w:color="auto"/>
      </w:divBdr>
    </w:div>
    <w:div w:id="1523788409">
      <w:bodyDiv w:val="1"/>
      <w:marLeft w:val="0"/>
      <w:marRight w:val="0"/>
      <w:marTop w:val="0"/>
      <w:marBottom w:val="0"/>
      <w:divBdr>
        <w:top w:val="none" w:sz="0" w:space="0" w:color="auto"/>
        <w:left w:val="none" w:sz="0" w:space="0" w:color="auto"/>
        <w:bottom w:val="none" w:sz="0" w:space="0" w:color="auto"/>
        <w:right w:val="none" w:sz="0" w:space="0" w:color="auto"/>
      </w:divBdr>
    </w:div>
    <w:div w:id="1524131834">
      <w:bodyDiv w:val="1"/>
      <w:marLeft w:val="0"/>
      <w:marRight w:val="0"/>
      <w:marTop w:val="0"/>
      <w:marBottom w:val="0"/>
      <w:divBdr>
        <w:top w:val="none" w:sz="0" w:space="0" w:color="auto"/>
        <w:left w:val="none" w:sz="0" w:space="0" w:color="auto"/>
        <w:bottom w:val="none" w:sz="0" w:space="0" w:color="auto"/>
        <w:right w:val="none" w:sz="0" w:space="0" w:color="auto"/>
      </w:divBdr>
    </w:div>
    <w:div w:id="1524592470">
      <w:bodyDiv w:val="1"/>
      <w:marLeft w:val="0"/>
      <w:marRight w:val="0"/>
      <w:marTop w:val="0"/>
      <w:marBottom w:val="0"/>
      <w:divBdr>
        <w:top w:val="none" w:sz="0" w:space="0" w:color="auto"/>
        <w:left w:val="none" w:sz="0" w:space="0" w:color="auto"/>
        <w:bottom w:val="none" w:sz="0" w:space="0" w:color="auto"/>
        <w:right w:val="none" w:sz="0" w:space="0" w:color="auto"/>
      </w:divBdr>
    </w:div>
    <w:div w:id="1524899135">
      <w:bodyDiv w:val="1"/>
      <w:marLeft w:val="0"/>
      <w:marRight w:val="0"/>
      <w:marTop w:val="0"/>
      <w:marBottom w:val="0"/>
      <w:divBdr>
        <w:top w:val="none" w:sz="0" w:space="0" w:color="auto"/>
        <w:left w:val="none" w:sz="0" w:space="0" w:color="auto"/>
        <w:bottom w:val="none" w:sz="0" w:space="0" w:color="auto"/>
        <w:right w:val="none" w:sz="0" w:space="0" w:color="auto"/>
      </w:divBdr>
    </w:div>
    <w:div w:id="1524899639">
      <w:bodyDiv w:val="1"/>
      <w:marLeft w:val="0"/>
      <w:marRight w:val="0"/>
      <w:marTop w:val="0"/>
      <w:marBottom w:val="0"/>
      <w:divBdr>
        <w:top w:val="none" w:sz="0" w:space="0" w:color="auto"/>
        <w:left w:val="none" w:sz="0" w:space="0" w:color="auto"/>
        <w:bottom w:val="none" w:sz="0" w:space="0" w:color="auto"/>
        <w:right w:val="none" w:sz="0" w:space="0" w:color="auto"/>
      </w:divBdr>
    </w:div>
    <w:div w:id="1525054582">
      <w:bodyDiv w:val="1"/>
      <w:marLeft w:val="0"/>
      <w:marRight w:val="0"/>
      <w:marTop w:val="0"/>
      <w:marBottom w:val="0"/>
      <w:divBdr>
        <w:top w:val="none" w:sz="0" w:space="0" w:color="auto"/>
        <w:left w:val="none" w:sz="0" w:space="0" w:color="auto"/>
        <w:bottom w:val="none" w:sz="0" w:space="0" w:color="auto"/>
        <w:right w:val="none" w:sz="0" w:space="0" w:color="auto"/>
      </w:divBdr>
    </w:div>
    <w:div w:id="1525165274">
      <w:bodyDiv w:val="1"/>
      <w:marLeft w:val="0"/>
      <w:marRight w:val="0"/>
      <w:marTop w:val="0"/>
      <w:marBottom w:val="0"/>
      <w:divBdr>
        <w:top w:val="none" w:sz="0" w:space="0" w:color="auto"/>
        <w:left w:val="none" w:sz="0" w:space="0" w:color="auto"/>
        <w:bottom w:val="none" w:sz="0" w:space="0" w:color="auto"/>
        <w:right w:val="none" w:sz="0" w:space="0" w:color="auto"/>
      </w:divBdr>
    </w:div>
    <w:div w:id="1525167210">
      <w:bodyDiv w:val="1"/>
      <w:marLeft w:val="0"/>
      <w:marRight w:val="0"/>
      <w:marTop w:val="0"/>
      <w:marBottom w:val="0"/>
      <w:divBdr>
        <w:top w:val="none" w:sz="0" w:space="0" w:color="auto"/>
        <w:left w:val="none" w:sz="0" w:space="0" w:color="auto"/>
        <w:bottom w:val="none" w:sz="0" w:space="0" w:color="auto"/>
        <w:right w:val="none" w:sz="0" w:space="0" w:color="auto"/>
      </w:divBdr>
    </w:div>
    <w:div w:id="1525552204">
      <w:bodyDiv w:val="1"/>
      <w:marLeft w:val="0"/>
      <w:marRight w:val="0"/>
      <w:marTop w:val="0"/>
      <w:marBottom w:val="0"/>
      <w:divBdr>
        <w:top w:val="none" w:sz="0" w:space="0" w:color="auto"/>
        <w:left w:val="none" w:sz="0" w:space="0" w:color="auto"/>
        <w:bottom w:val="none" w:sz="0" w:space="0" w:color="auto"/>
        <w:right w:val="none" w:sz="0" w:space="0" w:color="auto"/>
      </w:divBdr>
    </w:div>
    <w:div w:id="1525630084">
      <w:bodyDiv w:val="1"/>
      <w:marLeft w:val="0"/>
      <w:marRight w:val="0"/>
      <w:marTop w:val="0"/>
      <w:marBottom w:val="0"/>
      <w:divBdr>
        <w:top w:val="none" w:sz="0" w:space="0" w:color="auto"/>
        <w:left w:val="none" w:sz="0" w:space="0" w:color="auto"/>
        <w:bottom w:val="none" w:sz="0" w:space="0" w:color="auto"/>
        <w:right w:val="none" w:sz="0" w:space="0" w:color="auto"/>
      </w:divBdr>
    </w:div>
    <w:div w:id="1525678235">
      <w:bodyDiv w:val="1"/>
      <w:marLeft w:val="0"/>
      <w:marRight w:val="0"/>
      <w:marTop w:val="0"/>
      <w:marBottom w:val="0"/>
      <w:divBdr>
        <w:top w:val="none" w:sz="0" w:space="0" w:color="auto"/>
        <w:left w:val="none" w:sz="0" w:space="0" w:color="auto"/>
        <w:bottom w:val="none" w:sz="0" w:space="0" w:color="auto"/>
        <w:right w:val="none" w:sz="0" w:space="0" w:color="auto"/>
      </w:divBdr>
    </w:div>
    <w:div w:id="1525752119">
      <w:bodyDiv w:val="1"/>
      <w:marLeft w:val="0"/>
      <w:marRight w:val="0"/>
      <w:marTop w:val="0"/>
      <w:marBottom w:val="0"/>
      <w:divBdr>
        <w:top w:val="none" w:sz="0" w:space="0" w:color="auto"/>
        <w:left w:val="none" w:sz="0" w:space="0" w:color="auto"/>
        <w:bottom w:val="none" w:sz="0" w:space="0" w:color="auto"/>
        <w:right w:val="none" w:sz="0" w:space="0" w:color="auto"/>
      </w:divBdr>
    </w:div>
    <w:div w:id="1525822705">
      <w:bodyDiv w:val="1"/>
      <w:marLeft w:val="0"/>
      <w:marRight w:val="0"/>
      <w:marTop w:val="0"/>
      <w:marBottom w:val="0"/>
      <w:divBdr>
        <w:top w:val="none" w:sz="0" w:space="0" w:color="auto"/>
        <w:left w:val="none" w:sz="0" w:space="0" w:color="auto"/>
        <w:bottom w:val="none" w:sz="0" w:space="0" w:color="auto"/>
        <w:right w:val="none" w:sz="0" w:space="0" w:color="auto"/>
      </w:divBdr>
    </w:div>
    <w:div w:id="1526291201">
      <w:bodyDiv w:val="1"/>
      <w:marLeft w:val="0"/>
      <w:marRight w:val="0"/>
      <w:marTop w:val="0"/>
      <w:marBottom w:val="0"/>
      <w:divBdr>
        <w:top w:val="none" w:sz="0" w:space="0" w:color="auto"/>
        <w:left w:val="none" w:sz="0" w:space="0" w:color="auto"/>
        <w:bottom w:val="none" w:sz="0" w:space="0" w:color="auto"/>
        <w:right w:val="none" w:sz="0" w:space="0" w:color="auto"/>
      </w:divBdr>
    </w:div>
    <w:div w:id="1526333560">
      <w:bodyDiv w:val="1"/>
      <w:marLeft w:val="0"/>
      <w:marRight w:val="0"/>
      <w:marTop w:val="0"/>
      <w:marBottom w:val="0"/>
      <w:divBdr>
        <w:top w:val="none" w:sz="0" w:space="0" w:color="auto"/>
        <w:left w:val="none" w:sz="0" w:space="0" w:color="auto"/>
        <w:bottom w:val="none" w:sz="0" w:space="0" w:color="auto"/>
        <w:right w:val="none" w:sz="0" w:space="0" w:color="auto"/>
      </w:divBdr>
    </w:div>
    <w:div w:id="1526476604">
      <w:bodyDiv w:val="1"/>
      <w:marLeft w:val="0"/>
      <w:marRight w:val="0"/>
      <w:marTop w:val="0"/>
      <w:marBottom w:val="0"/>
      <w:divBdr>
        <w:top w:val="none" w:sz="0" w:space="0" w:color="auto"/>
        <w:left w:val="none" w:sz="0" w:space="0" w:color="auto"/>
        <w:bottom w:val="none" w:sz="0" w:space="0" w:color="auto"/>
        <w:right w:val="none" w:sz="0" w:space="0" w:color="auto"/>
      </w:divBdr>
    </w:div>
    <w:div w:id="1526678718">
      <w:bodyDiv w:val="1"/>
      <w:marLeft w:val="0"/>
      <w:marRight w:val="0"/>
      <w:marTop w:val="0"/>
      <w:marBottom w:val="0"/>
      <w:divBdr>
        <w:top w:val="none" w:sz="0" w:space="0" w:color="auto"/>
        <w:left w:val="none" w:sz="0" w:space="0" w:color="auto"/>
        <w:bottom w:val="none" w:sz="0" w:space="0" w:color="auto"/>
        <w:right w:val="none" w:sz="0" w:space="0" w:color="auto"/>
      </w:divBdr>
    </w:div>
    <w:div w:id="1527062742">
      <w:bodyDiv w:val="1"/>
      <w:marLeft w:val="0"/>
      <w:marRight w:val="0"/>
      <w:marTop w:val="0"/>
      <w:marBottom w:val="0"/>
      <w:divBdr>
        <w:top w:val="none" w:sz="0" w:space="0" w:color="auto"/>
        <w:left w:val="none" w:sz="0" w:space="0" w:color="auto"/>
        <w:bottom w:val="none" w:sz="0" w:space="0" w:color="auto"/>
        <w:right w:val="none" w:sz="0" w:space="0" w:color="auto"/>
      </w:divBdr>
    </w:div>
    <w:div w:id="1527711651">
      <w:bodyDiv w:val="1"/>
      <w:marLeft w:val="0"/>
      <w:marRight w:val="0"/>
      <w:marTop w:val="0"/>
      <w:marBottom w:val="0"/>
      <w:divBdr>
        <w:top w:val="none" w:sz="0" w:space="0" w:color="auto"/>
        <w:left w:val="none" w:sz="0" w:space="0" w:color="auto"/>
        <w:bottom w:val="none" w:sz="0" w:space="0" w:color="auto"/>
        <w:right w:val="none" w:sz="0" w:space="0" w:color="auto"/>
      </w:divBdr>
    </w:div>
    <w:div w:id="1528326891">
      <w:bodyDiv w:val="1"/>
      <w:marLeft w:val="0"/>
      <w:marRight w:val="0"/>
      <w:marTop w:val="0"/>
      <w:marBottom w:val="0"/>
      <w:divBdr>
        <w:top w:val="none" w:sz="0" w:space="0" w:color="auto"/>
        <w:left w:val="none" w:sz="0" w:space="0" w:color="auto"/>
        <w:bottom w:val="none" w:sz="0" w:space="0" w:color="auto"/>
        <w:right w:val="none" w:sz="0" w:space="0" w:color="auto"/>
      </w:divBdr>
    </w:div>
    <w:div w:id="1528522461">
      <w:bodyDiv w:val="1"/>
      <w:marLeft w:val="0"/>
      <w:marRight w:val="0"/>
      <w:marTop w:val="0"/>
      <w:marBottom w:val="0"/>
      <w:divBdr>
        <w:top w:val="none" w:sz="0" w:space="0" w:color="auto"/>
        <w:left w:val="none" w:sz="0" w:space="0" w:color="auto"/>
        <w:bottom w:val="none" w:sz="0" w:space="0" w:color="auto"/>
        <w:right w:val="none" w:sz="0" w:space="0" w:color="auto"/>
      </w:divBdr>
    </w:div>
    <w:div w:id="1529100320">
      <w:bodyDiv w:val="1"/>
      <w:marLeft w:val="0"/>
      <w:marRight w:val="0"/>
      <w:marTop w:val="0"/>
      <w:marBottom w:val="0"/>
      <w:divBdr>
        <w:top w:val="none" w:sz="0" w:space="0" w:color="auto"/>
        <w:left w:val="none" w:sz="0" w:space="0" w:color="auto"/>
        <w:bottom w:val="none" w:sz="0" w:space="0" w:color="auto"/>
        <w:right w:val="none" w:sz="0" w:space="0" w:color="auto"/>
      </w:divBdr>
    </w:div>
    <w:div w:id="1529298387">
      <w:bodyDiv w:val="1"/>
      <w:marLeft w:val="0"/>
      <w:marRight w:val="0"/>
      <w:marTop w:val="0"/>
      <w:marBottom w:val="0"/>
      <w:divBdr>
        <w:top w:val="none" w:sz="0" w:space="0" w:color="auto"/>
        <w:left w:val="none" w:sz="0" w:space="0" w:color="auto"/>
        <w:bottom w:val="none" w:sz="0" w:space="0" w:color="auto"/>
        <w:right w:val="none" w:sz="0" w:space="0" w:color="auto"/>
      </w:divBdr>
    </w:div>
    <w:div w:id="1529446049">
      <w:bodyDiv w:val="1"/>
      <w:marLeft w:val="0"/>
      <w:marRight w:val="0"/>
      <w:marTop w:val="0"/>
      <w:marBottom w:val="0"/>
      <w:divBdr>
        <w:top w:val="none" w:sz="0" w:space="0" w:color="auto"/>
        <w:left w:val="none" w:sz="0" w:space="0" w:color="auto"/>
        <w:bottom w:val="none" w:sz="0" w:space="0" w:color="auto"/>
        <w:right w:val="none" w:sz="0" w:space="0" w:color="auto"/>
      </w:divBdr>
    </w:div>
    <w:div w:id="1529676848">
      <w:bodyDiv w:val="1"/>
      <w:marLeft w:val="0"/>
      <w:marRight w:val="0"/>
      <w:marTop w:val="0"/>
      <w:marBottom w:val="0"/>
      <w:divBdr>
        <w:top w:val="none" w:sz="0" w:space="0" w:color="auto"/>
        <w:left w:val="none" w:sz="0" w:space="0" w:color="auto"/>
        <w:bottom w:val="none" w:sz="0" w:space="0" w:color="auto"/>
        <w:right w:val="none" w:sz="0" w:space="0" w:color="auto"/>
      </w:divBdr>
    </w:div>
    <w:div w:id="1529830710">
      <w:bodyDiv w:val="1"/>
      <w:marLeft w:val="0"/>
      <w:marRight w:val="0"/>
      <w:marTop w:val="0"/>
      <w:marBottom w:val="0"/>
      <w:divBdr>
        <w:top w:val="none" w:sz="0" w:space="0" w:color="auto"/>
        <w:left w:val="none" w:sz="0" w:space="0" w:color="auto"/>
        <w:bottom w:val="none" w:sz="0" w:space="0" w:color="auto"/>
        <w:right w:val="none" w:sz="0" w:space="0" w:color="auto"/>
      </w:divBdr>
    </w:div>
    <w:div w:id="1529830786">
      <w:bodyDiv w:val="1"/>
      <w:marLeft w:val="0"/>
      <w:marRight w:val="0"/>
      <w:marTop w:val="0"/>
      <w:marBottom w:val="0"/>
      <w:divBdr>
        <w:top w:val="none" w:sz="0" w:space="0" w:color="auto"/>
        <w:left w:val="none" w:sz="0" w:space="0" w:color="auto"/>
        <w:bottom w:val="none" w:sz="0" w:space="0" w:color="auto"/>
        <w:right w:val="none" w:sz="0" w:space="0" w:color="auto"/>
      </w:divBdr>
    </w:div>
    <w:div w:id="1529831978">
      <w:bodyDiv w:val="1"/>
      <w:marLeft w:val="0"/>
      <w:marRight w:val="0"/>
      <w:marTop w:val="0"/>
      <w:marBottom w:val="0"/>
      <w:divBdr>
        <w:top w:val="none" w:sz="0" w:space="0" w:color="auto"/>
        <w:left w:val="none" w:sz="0" w:space="0" w:color="auto"/>
        <w:bottom w:val="none" w:sz="0" w:space="0" w:color="auto"/>
        <w:right w:val="none" w:sz="0" w:space="0" w:color="auto"/>
      </w:divBdr>
    </w:div>
    <w:div w:id="1529947831">
      <w:bodyDiv w:val="1"/>
      <w:marLeft w:val="0"/>
      <w:marRight w:val="0"/>
      <w:marTop w:val="0"/>
      <w:marBottom w:val="0"/>
      <w:divBdr>
        <w:top w:val="none" w:sz="0" w:space="0" w:color="auto"/>
        <w:left w:val="none" w:sz="0" w:space="0" w:color="auto"/>
        <w:bottom w:val="none" w:sz="0" w:space="0" w:color="auto"/>
        <w:right w:val="none" w:sz="0" w:space="0" w:color="auto"/>
      </w:divBdr>
    </w:div>
    <w:div w:id="1530021581">
      <w:bodyDiv w:val="1"/>
      <w:marLeft w:val="0"/>
      <w:marRight w:val="0"/>
      <w:marTop w:val="0"/>
      <w:marBottom w:val="0"/>
      <w:divBdr>
        <w:top w:val="none" w:sz="0" w:space="0" w:color="auto"/>
        <w:left w:val="none" w:sz="0" w:space="0" w:color="auto"/>
        <w:bottom w:val="none" w:sz="0" w:space="0" w:color="auto"/>
        <w:right w:val="none" w:sz="0" w:space="0" w:color="auto"/>
      </w:divBdr>
    </w:div>
    <w:div w:id="1530218937">
      <w:bodyDiv w:val="1"/>
      <w:marLeft w:val="0"/>
      <w:marRight w:val="0"/>
      <w:marTop w:val="0"/>
      <w:marBottom w:val="0"/>
      <w:divBdr>
        <w:top w:val="none" w:sz="0" w:space="0" w:color="auto"/>
        <w:left w:val="none" w:sz="0" w:space="0" w:color="auto"/>
        <w:bottom w:val="none" w:sz="0" w:space="0" w:color="auto"/>
        <w:right w:val="none" w:sz="0" w:space="0" w:color="auto"/>
      </w:divBdr>
    </w:div>
    <w:div w:id="1530292178">
      <w:bodyDiv w:val="1"/>
      <w:marLeft w:val="0"/>
      <w:marRight w:val="0"/>
      <w:marTop w:val="0"/>
      <w:marBottom w:val="0"/>
      <w:divBdr>
        <w:top w:val="none" w:sz="0" w:space="0" w:color="auto"/>
        <w:left w:val="none" w:sz="0" w:space="0" w:color="auto"/>
        <w:bottom w:val="none" w:sz="0" w:space="0" w:color="auto"/>
        <w:right w:val="none" w:sz="0" w:space="0" w:color="auto"/>
      </w:divBdr>
    </w:div>
    <w:div w:id="1530684259">
      <w:bodyDiv w:val="1"/>
      <w:marLeft w:val="0"/>
      <w:marRight w:val="0"/>
      <w:marTop w:val="0"/>
      <w:marBottom w:val="0"/>
      <w:divBdr>
        <w:top w:val="none" w:sz="0" w:space="0" w:color="auto"/>
        <w:left w:val="none" w:sz="0" w:space="0" w:color="auto"/>
        <w:bottom w:val="none" w:sz="0" w:space="0" w:color="auto"/>
        <w:right w:val="none" w:sz="0" w:space="0" w:color="auto"/>
      </w:divBdr>
    </w:div>
    <w:div w:id="1531144288">
      <w:bodyDiv w:val="1"/>
      <w:marLeft w:val="0"/>
      <w:marRight w:val="0"/>
      <w:marTop w:val="0"/>
      <w:marBottom w:val="0"/>
      <w:divBdr>
        <w:top w:val="none" w:sz="0" w:space="0" w:color="auto"/>
        <w:left w:val="none" w:sz="0" w:space="0" w:color="auto"/>
        <w:bottom w:val="none" w:sz="0" w:space="0" w:color="auto"/>
        <w:right w:val="none" w:sz="0" w:space="0" w:color="auto"/>
      </w:divBdr>
    </w:div>
    <w:div w:id="1531335438">
      <w:bodyDiv w:val="1"/>
      <w:marLeft w:val="0"/>
      <w:marRight w:val="0"/>
      <w:marTop w:val="0"/>
      <w:marBottom w:val="0"/>
      <w:divBdr>
        <w:top w:val="none" w:sz="0" w:space="0" w:color="auto"/>
        <w:left w:val="none" w:sz="0" w:space="0" w:color="auto"/>
        <w:bottom w:val="none" w:sz="0" w:space="0" w:color="auto"/>
        <w:right w:val="none" w:sz="0" w:space="0" w:color="auto"/>
      </w:divBdr>
    </w:div>
    <w:div w:id="1531458833">
      <w:bodyDiv w:val="1"/>
      <w:marLeft w:val="0"/>
      <w:marRight w:val="0"/>
      <w:marTop w:val="0"/>
      <w:marBottom w:val="0"/>
      <w:divBdr>
        <w:top w:val="none" w:sz="0" w:space="0" w:color="auto"/>
        <w:left w:val="none" w:sz="0" w:space="0" w:color="auto"/>
        <w:bottom w:val="none" w:sz="0" w:space="0" w:color="auto"/>
        <w:right w:val="none" w:sz="0" w:space="0" w:color="auto"/>
      </w:divBdr>
    </w:div>
    <w:div w:id="1531600698">
      <w:bodyDiv w:val="1"/>
      <w:marLeft w:val="0"/>
      <w:marRight w:val="0"/>
      <w:marTop w:val="0"/>
      <w:marBottom w:val="0"/>
      <w:divBdr>
        <w:top w:val="none" w:sz="0" w:space="0" w:color="auto"/>
        <w:left w:val="none" w:sz="0" w:space="0" w:color="auto"/>
        <w:bottom w:val="none" w:sz="0" w:space="0" w:color="auto"/>
        <w:right w:val="none" w:sz="0" w:space="0" w:color="auto"/>
      </w:divBdr>
    </w:div>
    <w:div w:id="1531723415">
      <w:bodyDiv w:val="1"/>
      <w:marLeft w:val="0"/>
      <w:marRight w:val="0"/>
      <w:marTop w:val="0"/>
      <w:marBottom w:val="0"/>
      <w:divBdr>
        <w:top w:val="none" w:sz="0" w:space="0" w:color="auto"/>
        <w:left w:val="none" w:sz="0" w:space="0" w:color="auto"/>
        <w:bottom w:val="none" w:sz="0" w:space="0" w:color="auto"/>
        <w:right w:val="none" w:sz="0" w:space="0" w:color="auto"/>
      </w:divBdr>
    </w:div>
    <w:div w:id="1531794557">
      <w:bodyDiv w:val="1"/>
      <w:marLeft w:val="0"/>
      <w:marRight w:val="0"/>
      <w:marTop w:val="0"/>
      <w:marBottom w:val="0"/>
      <w:divBdr>
        <w:top w:val="none" w:sz="0" w:space="0" w:color="auto"/>
        <w:left w:val="none" w:sz="0" w:space="0" w:color="auto"/>
        <w:bottom w:val="none" w:sz="0" w:space="0" w:color="auto"/>
        <w:right w:val="none" w:sz="0" w:space="0" w:color="auto"/>
      </w:divBdr>
    </w:div>
    <w:div w:id="1531801603">
      <w:bodyDiv w:val="1"/>
      <w:marLeft w:val="0"/>
      <w:marRight w:val="0"/>
      <w:marTop w:val="0"/>
      <w:marBottom w:val="0"/>
      <w:divBdr>
        <w:top w:val="none" w:sz="0" w:space="0" w:color="auto"/>
        <w:left w:val="none" w:sz="0" w:space="0" w:color="auto"/>
        <w:bottom w:val="none" w:sz="0" w:space="0" w:color="auto"/>
        <w:right w:val="none" w:sz="0" w:space="0" w:color="auto"/>
      </w:divBdr>
    </w:div>
    <w:div w:id="1531843677">
      <w:bodyDiv w:val="1"/>
      <w:marLeft w:val="0"/>
      <w:marRight w:val="0"/>
      <w:marTop w:val="0"/>
      <w:marBottom w:val="0"/>
      <w:divBdr>
        <w:top w:val="none" w:sz="0" w:space="0" w:color="auto"/>
        <w:left w:val="none" w:sz="0" w:space="0" w:color="auto"/>
        <w:bottom w:val="none" w:sz="0" w:space="0" w:color="auto"/>
        <w:right w:val="none" w:sz="0" w:space="0" w:color="auto"/>
      </w:divBdr>
    </w:div>
    <w:div w:id="1531995981">
      <w:bodyDiv w:val="1"/>
      <w:marLeft w:val="0"/>
      <w:marRight w:val="0"/>
      <w:marTop w:val="0"/>
      <w:marBottom w:val="0"/>
      <w:divBdr>
        <w:top w:val="none" w:sz="0" w:space="0" w:color="auto"/>
        <w:left w:val="none" w:sz="0" w:space="0" w:color="auto"/>
        <w:bottom w:val="none" w:sz="0" w:space="0" w:color="auto"/>
        <w:right w:val="none" w:sz="0" w:space="0" w:color="auto"/>
      </w:divBdr>
    </w:div>
    <w:div w:id="1532382416">
      <w:bodyDiv w:val="1"/>
      <w:marLeft w:val="0"/>
      <w:marRight w:val="0"/>
      <w:marTop w:val="0"/>
      <w:marBottom w:val="0"/>
      <w:divBdr>
        <w:top w:val="none" w:sz="0" w:space="0" w:color="auto"/>
        <w:left w:val="none" w:sz="0" w:space="0" w:color="auto"/>
        <w:bottom w:val="none" w:sz="0" w:space="0" w:color="auto"/>
        <w:right w:val="none" w:sz="0" w:space="0" w:color="auto"/>
      </w:divBdr>
    </w:div>
    <w:div w:id="1532451625">
      <w:bodyDiv w:val="1"/>
      <w:marLeft w:val="0"/>
      <w:marRight w:val="0"/>
      <w:marTop w:val="0"/>
      <w:marBottom w:val="0"/>
      <w:divBdr>
        <w:top w:val="none" w:sz="0" w:space="0" w:color="auto"/>
        <w:left w:val="none" w:sz="0" w:space="0" w:color="auto"/>
        <w:bottom w:val="none" w:sz="0" w:space="0" w:color="auto"/>
        <w:right w:val="none" w:sz="0" w:space="0" w:color="auto"/>
      </w:divBdr>
    </w:div>
    <w:div w:id="1532573559">
      <w:bodyDiv w:val="1"/>
      <w:marLeft w:val="0"/>
      <w:marRight w:val="0"/>
      <w:marTop w:val="0"/>
      <w:marBottom w:val="0"/>
      <w:divBdr>
        <w:top w:val="none" w:sz="0" w:space="0" w:color="auto"/>
        <w:left w:val="none" w:sz="0" w:space="0" w:color="auto"/>
        <w:bottom w:val="none" w:sz="0" w:space="0" w:color="auto"/>
        <w:right w:val="none" w:sz="0" w:space="0" w:color="auto"/>
      </w:divBdr>
    </w:div>
    <w:div w:id="1532648954">
      <w:bodyDiv w:val="1"/>
      <w:marLeft w:val="0"/>
      <w:marRight w:val="0"/>
      <w:marTop w:val="0"/>
      <w:marBottom w:val="0"/>
      <w:divBdr>
        <w:top w:val="none" w:sz="0" w:space="0" w:color="auto"/>
        <w:left w:val="none" w:sz="0" w:space="0" w:color="auto"/>
        <w:bottom w:val="none" w:sz="0" w:space="0" w:color="auto"/>
        <w:right w:val="none" w:sz="0" w:space="0" w:color="auto"/>
      </w:divBdr>
    </w:div>
    <w:div w:id="1532690861">
      <w:bodyDiv w:val="1"/>
      <w:marLeft w:val="0"/>
      <w:marRight w:val="0"/>
      <w:marTop w:val="0"/>
      <w:marBottom w:val="0"/>
      <w:divBdr>
        <w:top w:val="none" w:sz="0" w:space="0" w:color="auto"/>
        <w:left w:val="none" w:sz="0" w:space="0" w:color="auto"/>
        <w:bottom w:val="none" w:sz="0" w:space="0" w:color="auto"/>
        <w:right w:val="none" w:sz="0" w:space="0" w:color="auto"/>
      </w:divBdr>
    </w:div>
    <w:div w:id="1532691109">
      <w:bodyDiv w:val="1"/>
      <w:marLeft w:val="0"/>
      <w:marRight w:val="0"/>
      <w:marTop w:val="0"/>
      <w:marBottom w:val="0"/>
      <w:divBdr>
        <w:top w:val="none" w:sz="0" w:space="0" w:color="auto"/>
        <w:left w:val="none" w:sz="0" w:space="0" w:color="auto"/>
        <w:bottom w:val="none" w:sz="0" w:space="0" w:color="auto"/>
        <w:right w:val="none" w:sz="0" w:space="0" w:color="auto"/>
      </w:divBdr>
    </w:div>
    <w:div w:id="1532718420">
      <w:bodyDiv w:val="1"/>
      <w:marLeft w:val="0"/>
      <w:marRight w:val="0"/>
      <w:marTop w:val="0"/>
      <w:marBottom w:val="0"/>
      <w:divBdr>
        <w:top w:val="none" w:sz="0" w:space="0" w:color="auto"/>
        <w:left w:val="none" w:sz="0" w:space="0" w:color="auto"/>
        <w:bottom w:val="none" w:sz="0" w:space="0" w:color="auto"/>
        <w:right w:val="none" w:sz="0" w:space="0" w:color="auto"/>
      </w:divBdr>
    </w:div>
    <w:div w:id="1533031254">
      <w:bodyDiv w:val="1"/>
      <w:marLeft w:val="0"/>
      <w:marRight w:val="0"/>
      <w:marTop w:val="0"/>
      <w:marBottom w:val="0"/>
      <w:divBdr>
        <w:top w:val="none" w:sz="0" w:space="0" w:color="auto"/>
        <w:left w:val="none" w:sz="0" w:space="0" w:color="auto"/>
        <w:bottom w:val="none" w:sz="0" w:space="0" w:color="auto"/>
        <w:right w:val="none" w:sz="0" w:space="0" w:color="auto"/>
      </w:divBdr>
    </w:div>
    <w:div w:id="1533037148">
      <w:bodyDiv w:val="1"/>
      <w:marLeft w:val="0"/>
      <w:marRight w:val="0"/>
      <w:marTop w:val="0"/>
      <w:marBottom w:val="0"/>
      <w:divBdr>
        <w:top w:val="none" w:sz="0" w:space="0" w:color="auto"/>
        <w:left w:val="none" w:sz="0" w:space="0" w:color="auto"/>
        <w:bottom w:val="none" w:sz="0" w:space="0" w:color="auto"/>
        <w:right w:val="none" w:sz="0" w:space="0" w:color="auto"/>
      </w:divBdr>
    </w:div>
    <w:div w:id="1533231172">
      <w:bodyDiv w:val="1"/>
      <w:marLeft w:val="0"/>
      <w:marRight w:val="0"/>
      <w:marTop w:val="0"/>
      <w:marBottom w:val="0"/>
      <w:divBdr>
        <w:top w:val="none" w:sz="0" w:space="0" w:color="auto"/>
        <w:left w:val="none" w:sz="0" w:space="0" w:color="auto"/>
        <w:bottom w:val="none" w:sz="0" w:space="0" w:color="auto"/>
        <w:right w:val="none" w:sz="0" w:space="0" w:color="auto"/>
      </w:divBdr>
    </w:div>
    <w:div w:id="1533303023">
      <w:bodyDiv w:val="1"/>
      <w:marLeft w:val="0"/>
      <w:marRight w:val="0"/>
      <w:marTop w:val="0"/>
      <w:marBottom w:val="0"/>
      <w:divBdr>
        <w:top w:val="none" w:sz="0" w:space="0" w:color="auto"/>
        <w:left w:val="none" w:sz="0" w:space="0" w:color="auto"/>
        <w:bottom w:val="none" w:sz="0" w:space="0" w:color="auto"/>
        <w:right w:val="none" w:sz="0" w:space="0" w:color="auto"/>
      </w:divBdr>
    </w:div>
    <w:div w:id="1533420296">
      <w:bodyDiv w:val="1"/>
      <w:marLeft w:val="0"/>
      <w:marRight w:val="0"/>
      <w:marTop w:val="0"/>
      <w:marBottom w:val="0"/>
      <w:divBdr>
        <w:top w:val="none" w:sz="0" w:space="0" w:color="auto"/>
        <w:left w:val="none" w:sz="0" w:space="0" w:color="auto"/>
        <w:bottom w:val="none" w:sz="0" w:space="0" w:color="auto"/>
        <w:right w:val="none" w:sz="0" w:space="0" w:color="auto"/>
      </w:divBdr>
    </w:div>
    <w:div w:id="1533573718">
      <w:bodyDiv w:val="1"/>
      <w:marLeft w:val="0"/>
      <w:marRight w:val="0"/>
      <w:marTop w:val="0"/>
      <w:marBottom w:val="0"/>
      <w:divBdr>
        <w:top w:val="none" w:sz="0" w:space="0" w:color="auto"/>
        <w:left w:val="none" w:sz="0" w:space="0" w:color="auto"/>
        <w:bottom w:val="none" w:sz="0" w:space="0" w:color="auto"/>
        <w:right w:val="none" w:sz="0" w:space="0" w:color="auto"/>
      </w:divBdr>
    </w:div>
    <w:div w:id="1533961809">
      <w:bodyDiv w:val="1"/>
      <w:marLeft w:val="0"/>
      <w:marRight w:val="0"/>
      <w:marTop w:val="0"/>
      <w:marBottom w:val="0"/>
      <w:divBdr>
        <w:top w:val="none" w:sz="0" w:space="0" w:color="auto"/>
        <w:left w:val="none" w:sz="0" w:space="0" w:color="auto"/>
        <w:bottom w:val="none" w:sz="0" w:space="0" w:color="auto"/>
        <w:right w:val="none" w:sz="0" w:space="0" w:color="auto"/>
      </w:divBdr>
    </w:div>
    <w:div w:id="1534346234">
      <w:bodyDiv w:val="1"/>
      <w:marLeft w:val="0"/>
      <w:marRight w:val="0"/>
      <w:marTop w:val="0"/>
      <w:marBottom w:val="0"/>
      <w:divBdr>
        <w:top w:val="none" w:sz="0" w:space="0" w:color="auto"/>
        <w:left w:val="none" w:sz="0" w:space="0" w:color="auto"/>
        <w:bottom w:val="none" w:sz="0" w:space="0" w:color="auto"/>
        <w:right w:val="none" w:sz="0" w:space="0" w:color="auto"/>
      </w:divBdr>
    </w:div>
    <w:div w:id="1534537408">
      <w:bodyDiv w:val="1"/>
      <w:marLeft w:val="0"/>
      <w:marRight w:val="0"/>
      <w:marTop w:val="0"/>
      <w:marBottom w:val="0"/>
      <w:divBdr>
        <w:top w:val="none" w:sz="0" w:space="0" w:color="auto"/>
        <w:left w:val="none" w:sz="0" w:space="0" w:color="auto"/>
        <w:bottom w:val="none" w:sz="0" w:space="0" w:color="auto"/>
        <w:right w:val="none" w:sz="0" w:space="0" w:color="auto"/>
      </w:divBdr>
    </w:div>
    <w:div w:id="1534613166">
      <w:bodyDiv w:val="1"/>
      <w:marLeft w:val="0"/>
      <w:marRight w:val="0"/>
      <w:marTop w:val="0"/>
      <w:marBottom w:val="0"/>
      <w:divBdr>
        <w:top w:val="none" w:sz="0" w:space="0" w:color="auto"/>
        <w:left w:val="none" w:sz="0" w:space="0" w:color="auto"/>
        <w:bottom w:val="none" w:sz="0" w:space="0" w:color="auto"/>
        <w:right w:val="none" w:sz="0" w:space="0" w:color="auto"/>
      </w:divBdr>
    </w:div>
    <w:div w:id="1534615313">
      <w:bodyDiv w:val="1"/>
      <w:marLeft w:val="0"/>
      <w:marRight w:val="0"/>
      <w:marTop w:val="0"/>
      <w:marBottom w:val="0"/>
      <w:divBdr>
        <w:top w:val="none" w:sz="0" w:space="0" w:color="auto"/>
        <w:left w:val="none" w:sz="0" w:space="0" w:color="auto"/>
        <w:bottom w:val="none" w:sz="0" w:space="0" w:color="auto"/>
        <w:right w:val="none" w:sz="0" w:space="0" w:color="auto"/>
      </w:divBdr>
    </w:div>
    <w:div w:id="1534615892">
      <w:bodyDiv w:val="1"/>
      <w:marLeft w:val="0"/>
      <w:marRight w:val="0"/>
      <w:marTop w:val="0"/>
      <w:marBottom w:val="0"/>
      <w:divBdr>
        <w:top w:val="none" w:sz="0" w:space="0" w:color="auto"/>
        <w:left w:val="none" w:sz="0" w:space="0" w:color="auto"/>
        <w:bottom w:val="none" w:sz="0" w:space="0" w:color="auto"/>
        <w:right w:val="none" w:sz="0" w:space="0" w:color="auto"/>
      </w:divBdr>
    </w:div>
    <w:div w:id="1534876989">
      <w:bodyDiv w:val="1"/>
      <w:marLeft w:val="0"/>
      <w:marRight w:val="0"/>
      <w:marTop w:val="0"/>
      <w:marBottom w:val="0"/>
      <w:divBdr>
        <w:top w:val="none" w:sz="0" w:space="0" w:color="auto"/>
        <w:left w:val="none" w:sz="0" w:space="0" w:color="auto"/>
        <w:bottom w:val="none" w:sz="0" w:space="0" w:color="auto"/>
        <w:right w:val="none" w:sz="0" w:space="0" w:color="auto"/>
      </w:divBdr>
    </w:div>
    <w:div w:id="1535002869">
      <w:bodyDiv w:val="1"/>
      <w:marLeft w:val="0"/>
      <w:marRight w:val="0"/>
      <w:marTop w:val="0"/>
      <w:marBottom w:val="0"/>
      <w:divBdr>
        <w:top w:val="none" w:sz="0" w:space="0" w:color="auto"/>
        <w:left w:val="none" w:sz="0" w:space="0" w:color="auto"/>
        <w:bottom w:val="none" w:sz="0" w:space="0" w:color="auto"/>
        <w:right w:val="none" w:sz="0" w:space="0" w:color="auto"/>
      </w:divBdr>
    </w:div>
    <w:div w:id="1535313895">
      <w:bodyDiv w:val="1"/>
      <w:marLeft w:val="0"/>
      <w:marRight w:val="0"/>
      <w:marTop w:val="0"/>
      <w:marBottom w:val="0"/>
      <w:divBdr>
        <w:top w:val="none" w:sz="0" w:space="0" w:color="auto"/>
        <w:left w:val="none" w:sz="0" w:space="0" w:color="auto"/>
        <w:bottom w:val="none" w:sz="0" w:space="0" w:color="auto"/>
        <w:right w:val="none" w:sz="0" w:space="0" w:color="auto"/>
      </w:divBdr>
    </w:div>
    <w:div w:id="1535726163">
      <w:bodyDiv w:val="1"/>
      <w:marLeft w:val="0"/>
      <w:marRight w:val="0"/>
      <w:marTop w:val="0"/>
      <w:marBottom w:val="0"/>
      <w:divBdr>
        <w:top w:val="none" w:sz="0" w:space="0" w:color="auto"/>
        <w:left w:val="none" w:sz="0" w:space="0" w:color="auto"/>
        <w:bottom w:val="none" w:sz="0" w:space="0" w:color="auto"/>
        <w:right w:val="none" w:sz="0" w:space="0" w:color="auto"/>
      </w:divBdr>
    </w:div>
    <w:div w:id="1535771723">
      <w:bodyDiv w:val="1"/>
      <w:marLeft w:val="0"/>
      <w:marRight w:val="0"/>
      <w:marTop w:val="0"/>
      <w:marBottom w:val="0"/>
      <w:divBdr>
        <w:top w:val="none" w:sz="0" w:space="0" w:color="auto"/>
        <w:left w:val="none" w:sz="0" w:space="0" w:color="auto"/>
        <w:bottom w:val="none" w:sz="0" w:space="0" w:color="auto"/>
        <w:right w:val="none" w:sz="0" w:space="0" w:color="auto"/>
      </w:divBdr>
    </w:div>
    <w:div w:id="1535846138">
      <w:bodyDiv w:val="1"/>
      <w:marLeft w:val="0"/>
      <w:marRight w:val="0"/>
      <w:marTop w:val="0"/>
      <w:marBottom w:val="0"/>
      <w:divBdr>
        <w:top w:val="none" w:sz="0" w:space="0" w:color="auto"/>
        <w:left w:val="none" w:sz="0" w:space="0" w:color="auto"/>
        <w:bottom w:val="none" w:sz="0" w:space="0" w:color="auto"/>
        <w:right w:val="none" w:sz="0" w:space="0" w:color="auto"/>
      </w:divBdr>
    </w:div>
    <w:div w:id="1535968767">
      <w:bodyDiv w:val="1"/>
      <w:marLeft w:val="0"/>
      <w:marRight w:val="0"/>
      <w:marTop w:val="0"/>
      <w:marBottom w:val="0"/>
      <w:divBdr>
        <w:top w:val="none" w:sz="0" w:space="0" w:color="auto"/>
        <w:left w:val="none" w:sz="0" w:space="0" w:color="auto"/>
        <w:bottom w:val="none" w:sz="0" w:space="0" w:color="auto"/>
        <w:right w:val="none" w:sz="0" w:space="0" w:color="auto"/>
      </w:divBdr>
    </w:div>
    <w:div w:id="1535994089">
      <w:bodyDiv w:val="1"/>
      <w:marLeft w:val="0"/>
      <w:marRight w:val="0"/>
      <w:marTop w:val="0"/>
      <w:marBottom w:val="0"/>
      <w:divBdr>
        <w:top w:val="none" w:sz="0" w:space="0" w:color="auto"/>
        <w:left w:val="none" w:sz="0" w:space="0" w:color="auto"/>
        <w:bottom w:val="none" w:sz="0" w:space="0" w:color="auto"/>
        <w:right w:val="none" w:sz="0" w:space="0" w:color="auto"/>
      </w:divBdr>
    </w:div>
    <w:div w:id="1535996532">
      <w:bodyDiv w:val="1"/>
      <w:marLeft w:val="0"/>
      <w:marRight w:val="0"/>
      <w:marTop w:val="0"/>
      <w:marBottom w:val="0"/>
      <w:divBdr>
        <w:top w:val="none" w:sz="0" w:space="0" w:color="auto"/>
        <w:left w:val="none" w:sz="0" w:space="0" w:color="auto"/>
        <w:bottom w:val="none" w:sz="0" w:space="0" w:color="auto"/>
        <w:right w:val="none" w:sz="0" w:space="0" w:color="auto"/>
      </w:divBdr>
    </w:div>
    <w:div w:id="1536231167">
      <w:bodyDiv w:val="1"/>
      <w:marLeft w:val="0"/>
      <w:marRight w:val="0"/>
      <w:marTop w:val="0"/>
      <w:marBottom w:val="0"/>
      <w:divBdr>
        <w:top w:val="none" w:sz="0" w:space="0" w:color="auto"/>
        <w:left w:val="none" w:sz="0" w:space="0" w:color="auto"/>
        <w:bottom w:val="none" w:sz="0" w:space="0" w:color="auto"/>
        <w:right w:val="none" w:sz="0" w:space="0" w:color="auto"/>
      </w:divBdr>
    </w:div>
    <w:div w:id="1536236077">
      <w:bodyDiv w:val="1"/>
      <w:marLeft w:val="0"/>
      <w:marRight w:val="0"/>
      <w:marTop w:val="0"/>
      <w:marBottom w:val="0"/>
      <w:divBdr>
        <w:top w:val="none" w:sz="0" w:space="0" w:color="auto"/>
        <w:left w:val="none" w:sz="0" w:space="0" w:color="auto"/>
        <w:bottom w:val="none" w:sz="0" w:space="0" w:color="auto"/>
        <w:right w:val="none" w:sz="0" w:space="0" w:color="auto"/>
      </w:divBdr>
    </w:div>
    <w:div w:id="1536387295">
      <w:bodyDiv w:val="1"/>
      <w:marLeft w:val="0"/>
      <w:marRight w:val="0"/>
      <w:marTop w:val="0"/>
      <w:marBottom w:val="0"/>
      <w:divBdr>
        <w:top w:val="none" w:sz="0" w:space="0" w:color="auto"/>
        <w:left w:val="none" w:sz="0" w:space="0" w:color="auto"/>
        <w:bottom w:val="none" w:sz="0" w:space="0" w:color="auto"/>
        <w:right w:val="none" w:sz="0" w:space="0" w:color="auto"/>
      </w:divBdr>
    </w:div>
    <w:div w:id="1536389930">
      <w:bodyDiv w:val="1"/>
      <w:marLeft w:val="0"/>
      <w:marRight w:val="0"/>
      <w:marTop w:val="0"/>
      <w:marBottom w:val="0"/>
      <w:divBdr>
        <w:top w:val="none" w:sz="0" w:space="0" w:color="auto"/>
        <w:left w:val="none" w:sz="0" w:space="0" w:color="auto"/>
        <w:bottom w:val="none" w:sz="0" w:space="0" w:color="auto"/>
        <w:right w:val="none" w:sz="0" w:space="0" w:color="auto"/>
      </w:divBdr>
    </w:div>
    <w:div w:id="1536842999">
      <w:bodyDiv w:val="1"/>
      <w:marLeft w:val="0"/>
      <w:marRight w:val="0"/>
      <w:marTop w:val="0"/>
      <w:marBottom w:val="0"/>
      <w:divBdr>
        <w:top w:val="none" w:sz="0" w:space="0" w:color="auto"/>
        <w:left w:val="none" w:sz="0" w:space="0" w:color="auto"/>
        <w:bottom w:val="none" w:sz="0" w:space="0" w:color="auto"/>
        <w:right w:val="none" w:sz="0" w:space="0" w:color="auto"/>
      </w:divBdr>
    </w:div>
    <w:div w:id="1537425065">
      <w:bodyDiv w:val="1"/>
      <w:marLeft w:val="0"/>
      <w:marRight w:val="0"/>
      <w:marTop w:val="0"/>
      <w:marBottom w:val="0"/>
      <w:divBdr>
        <w:top w:val="none" w:sz="0" w:space="0" w:color="auto"/>
        <w:left w:val="none" w:sz="0" w:space="0" w:color="auto"/>
        <w:bottom w:val="none" w:sz="0" w:space="0" w:color="auto"/>
        <w:right w:val="none" w:sz="0" w:space="0" w:color="auto"/>
      </w:divBdr>
    </w:div>
    <w:div w:id="1537543390">
      <w:bodyDiv w:val="1"/>
      <w:marLeft w:val="0"/>
      <w:marRight w:val="0"/>
      <w:marTop w:val="0"/>
      <w:marBottom w:val="0"/>
      <w:divBdr>
        <w:top w:val="none" w:sz="0" w:space="0" w:color="auto"/>
        <w:left w:val="none" w:sz="0" w:space="0" w:color="auto"/>
        <w:bottom w:val="none" w:sz="0" w:space="0" w:color="auto"/>
        <w:right w:val="none" w:sz="0" w:space="0" w:color="auto"/>
      </w:divBdr>
    </w:div>
    <w:div w:id="1537616976">
      <w:bodyDiv w:val="1"/>
      <w:marLeft w:val="0"/>
      <w:marRight w:val="0"/>
      <w:marTop w:val="0"/>
      <w:marBottom w:val="0"/>
      <w:divBdr>
        <w:top w:val="none" w:sz="0" w:space="0" w:color="auto"/>
        <w:left w:val="none" w:sz="0" w:space="0" w:color="auto"/>
        <w:bottom w:val="none" w:sz="0" w:space="0" w:color="auto"/>
        <w:right w:val="none" w:sz="0" w:space="0" w:color="auto"/>
      </w:divBdr>
    </w:div>
    <w:div w:id="1537933975">
      <w:bodyDiv w:val="1"/>
      <w:marLeft w:val="0"/>
      <w:marRight w:val="0"/>
      <w:marTop w:val="0"/>
      <w:marBottom w:val="0"/>
      <w:divBdr>
        <w:top w:val="none" w:sz="0" w:space="0" w:color="auto"/>
        <w:left w:val="none" w:sz="0" w:space="0" w:color="auto"/>
        <w:bottom w:val="none" w:sz="0" w:space="0" w:color="auto"/>
        <w:right w:val="none" w:sz="0" w:space="0" w:color="auto"/>
      </w:divBdr>
    </w:div>
    <w:div w:id="1538733557">
      <w:bodyDiv w:val="1"/>
      <w:marLeft w:val="0"/>
      <w:marRight w:val="0"/>
      <w:marTop w:val="0"/>
      <w:marBottom w:val="0"/>
      <w:divBdr>
        <w:top w:val="none" w:sz="0" w:space="0" w:color="auto"/>
        <w:left w:val="none" w:sz="0" w:space="0" w:color="auto"/>
        <w:bottom w:val="none" w:sz="0" w:space="0" w:color="auto"/>
        <w:right w:val="none" w:sz="0" w:space="0" w:color="auto"/>
      </w:divBdr>
    </w:div>
    <w:div w:id="1538812155">
      <w:bodyDiv w:val="1"/>
      <w:marLeft w:val="0"/>
      <w:marRight w:val="0"/>
      <w:marTop w:val="0"/>
      <w:marBottom w:val="0"/>
      <w:divBdr>
        <w:top w:val="none" w:sz="0" w:space="0" w:color="auto"/>
        <w:left w:val="none" w:sz="0" w:space="0" w:color="auto"/>
        <w:bottom w:val="none" w:sz="0" w:space="0" w:color="auto"/>
        <w:right w:val="none" w:sz="0" w:space="0" w:color="auto"/>
      </w:divBdr>
    </w:div>
    <w:div w:id="1539049526">
      <w:bodyDiv w:val="1"/>
      <w:marLeft w:val="0"/>
      <w:marRight w:val="0"/>
      <w:marTop w:val="0"/>
      <w:marBottom w:val="0"/>
      <w:divBdr>
        <w:top w:val="none" w:sz="0" w:space="0" w:color="auto"/>
        <w:left w:val="none" w:sz="0" w:space="0" w:color="auto"/>
        <w:bottom w:val="none" w:sz="0" w:space="0" w:color="auto"/>
        <w:right w:val="none" w:sz="0" w:space="0" w:color="auto"/>
      </w:divBdr>
    </w:div>
    <w:div w:id="1539471429">
      <w:bodyDiv w:val="1"/>
      <w:marLeft w:val="0"/>
      <w:marRight w:val="0"/>
      <w:marTop w:val="0"/>
      <w:marBottom w:val="0"/>
      <w:divBdr>
        <w:top w:val="none" w:sz="0" w:space="0" w:color="auto"/>
        <w:left w:val="none" w:sz="0" w:space="0" w:color="auto"/>
        <w:bottom w:val="none" w:sz="0" w:space="0" w:color="auto"/>
        <w:right w:val="none" w:sz="0" w:space="0" w:color="auto"/>
      </w:divBdr>
    </w:div>
    <w:div w:id="1540161777">
      <w:bodyDiv w:val="1"/>
      <w:marLeft w:val="0"/>
      <w:marRight w:val="0"/>
      <w:marTop w:val="0"/>
      <w:marBottom w:val="0"/>
      <w:divBdr>
        <w:top w:val="none" w:sz="0" w:space="0" w:color="auto"/>
        <w:left w:val="none" w:sz="0" w:space="0" w:color="auto"/>
        <w:bottom w:val="none" w:sz="0" w:space="0" w:color="auto"/>
        <w:right w:val="none" w:sz="0" w:space="0" w:color="auto"/>
      </w:divBdr>
    </w:div>
    <w:div w:id="1540166880">
      <w:bodyDiv w:val="1"/>
      <w:marLeft w:val="0"/>
      <w:marRight w:val="0"/>
      <w:marTop w:val="0"/>
      <w:marBottom w:val="0"/>
      <w:divBdr>
        <w:top w:val="none" w:sz="0" w:space="0" w:color="auto"/>
        <w:left w:val="none" w:sz="0" w:space="0" w:color="auto"/>
        <w:bottom w:val="none" w:sz="0" w:space="0" w:color="auto"/>
        <w:right w:val="none" w:sz="0" w:space="0" w:color="auto"/>
      </w:divBdr>
    </w:div>
    <w:div w:id="1540311754">
      <w:bodyDiv w:val="1"/>
      <w:marLeft w:val="0"/>
      <w:marRight w:val="0"/>
      <w:marTop w:val="0"/>
      <w:marBottom w:val="0"/>
      <w:divBdr>
        <w:top w:val="none" w:sz="0" w:space="0" w:color="auto"/>
        <w:left w:val="none" w:sz="0" w:space="0" w:color="auto"/>
        <w:bottom w:val="none" w:sz="0" w:space="0" w:color="auto"/>
        <w:right w:val="none" w:sz="0" w:space="0" w:color="auto"/>
      </w:divBdr>
    </w:div>
    <w:div w:id="1540433138">
      <w:bodyDiv w:val="1"/>
      <w:marLeft w:val="0"/>
      <w:marRight w:val="0"/>
      <w:marTop w:val="0"/>
      <w:marBottom w:val="0"/>
      <w:divBdr>
        <w:top w:val="none" w:sz="0" w:space="0" w:color="auto"/>
        <w:left w:val="none" w:sz="0" w:space="0" w:color="auto"/>
        <w:bottom w:val="none" w:sz="0" w:space="0" w:color="auto"/>
        <w:right w:val="none" w:sz="0" w:space="0" w:color="auto"/>
      </w:divBdr>
    </w:div>
    <w:div w:id="1540583427">
      <w:bodyDiv w:val="1"/>
      <w:marLeft w:val="0"/>
      <w:marRight w:val="0"/>
      <w:marTop w:val="0"/>
      <w:marBottom w:val="0"/>
      <w:divBdr>
        <w:top w:val="none" w:sz="0" w:space="0" w:color="auto"/>
        <w:left w:val="none" w:sz="0" w:space="0" w:color="auto"/>
        <w:bottom w:val="none" w:sz="0" w:space="0" w:color="auto"/>
        <w:right w:val="none" w:sz="0" w:space="0" w:color="auto"/>
      </w:divBdr>
    </w:div>
    <w:div w:id="1540818128">
      <w:bodyDiv w:val="1"/>
      <w:marLeft w:val="0"/>
      <w:marRight w:val="0"/>
      <w:marTop w:val="0"/>
      <w:marBottom w:val="0"/>
      <w:divBdr>
        <w:top w:val="none" w:sz="0" w:space="0" w:color="auto"/>
        <w:left w:val="none" w:sz="0" w:space="0" w:color="auto"/>
        <w:bottom w:val="none" w:sz="0" w:space="0" w:color="auto"/>
        <w:right w:val="none" w:sz="0" w:space="0" w:color="auto"/>
      </w:divBdr>
    </w:div>
    <w:div w:id="1540900858">
      <w:bodyDiv w:val="1"/>
      <w:marLeft w:val="0"/>
      <w:marRight w:val="0"/>
      <w:marTop w:val="0"/>
      <w:marBottom w:val="0"/>
      <w:divBdr>
        <w:top w:val="none" w:sz="0" w:space="0" w:color="auto"/>
        <w:left w:val="none" w:sz="0" w:space="0" w:color="auto"/>
        <w:bottom w:val="none" w:sz="0" w:space="0" w:color="auto"/>
        <w:right w:val="none" w:sz="0" w:space="0" w:color="auto"/>
      </w:divBdr>
    </w:div>
    <w:div w:id="1541088899">
      <w:bodyDiv w:val="1"/>
      <w:marLeft w:val="0"/>
      <w:marRight w:val="0"/>
      <w:marTop w:val="0"/>
      <w:marBottom w:val="0"/>
      <w:divBdr>
        <w:top w:val="none" w:sz="0" w:space="0" w:color="auto"/>
        <w:left w:val="none" w:sz="0" w:space="0" w:color="auto"/>
        <w:bottom w:val="none" w:sz="0" w:space="0" w:color="auto"/>
        <w:right w:val="none" w:sz="0" w:space="0" w:color="auto"/>
      </w:divBdr>
    </w:div>
    <w:div w:id="1541435659">
      <w:bodyDiv w:val="1"/>
      <w:marLeft w:val="0"/>
      <w:marRight w:val="0"/>
      <w:marTop w:val="0"/>
      <w:marBottom w:val="0"/>
      <w:divBdr>
        <w:top w:val="none" w:sz="0" w:space="0" w:color="auto"/>
        <w:left w:val="none" w:sz="0" w:space="0" w:color="auto"/>
        <w:bottom w:val="none" w:sz="0" w:space="0" w:color="auto"/>
        <w:right w:val="none" w:sz="0" w:space="0" w:color="auto"/>
      </w:divBdr>
    </w:div>
    <w:div w:id="1541436812">
      <w:bodyDiv w:val="1"/>
      <w:marLeft w:val="0"/>
      <w:marRight w:val="0"/>
      <w:marTop w:val="0"/>
      <w:marBottom w:val="0"/>
      <w:divBdr>
        <w:top w:val="none" w:sz="0" w:space="0" w:color="auto"/>
        <w:left w:val="none" w:sz="0" w:space="0" w:color="auto"/>
        <w:bottom w:val="none" w:sz="0" w:space="0" w:color="auto"/>
        <w:right w:val="none" w:sz="0" w:space="0" w:color="auto"/>
      </w:divBdr>
    </w:div>
    <w:div w:id="1541472753">
      <w:bodyDiv w:val="1"/>
      <w:marLeft w:val="0"/>
      <w:marRight w:val="0"/>
      <w:marTop w:val="0"/>
      <w:marBottom w:val="0"/>
      <w:divBdr>
        <w:top w:val="none" w:sz="0" w:space="0" w:color="auto"/>
        <w:left w:val="none" w:sz="0" w:space="0" w:color="auto"/>
        <w:bottom w:val="none" w:sz="0" w:space="0" w:color="auto"/>
        <w:right w:val="none" w:sz="0" w:space="0" w:color="auto"/>
      </w:divBdr>
    </w:div>
    <w:div w:id="1541476882">
      <w:bodyDiv w:val="1"/>
      <w:marLeft w:val="0"/>
      <w:marRight w:val="0"/>
      <w:marTop w:val="0"/>
      <w:marBottom w:val="0"/>
      <w:divBdr>
        <w:top w:val="none" w:sz="0" w:space="0" w:color="auto"/>
        <w:left w:val="none" w:sz="0" w:space="0" w:color="auto"/>
        <w:bottom w:val="none" w:sz="0" w:space="0" w:color="auto"/>
        <w:right w:val="none" w:sz="0" w:space="0" w:color="auto"/>
      </w:divBdr>
    </w:div>
    <w:div w:id="1541749819">
      <w:bodyDiv w:val="1"/>
      <w:marLeft w:val="0"/>
      <w:marRight w:val="0"/>
      <w:marTop w:val="0"/>
      <w:marBottom w:val="0"/>
      <w:divBdr>
        <w:top w:val="none" w:sz="0" w:space="0" w:color="auto"/>
        <w:left w:val="none" w:sz="0" w:space="0" w:color="auto"/>
        <w:bottom w:val="none" w:sz="0" w:space="0" w:color="auto"/>
        <w:right w:val="none" w:sz="0" w:space="0" w:color="auto"/>
      </w:divBdr>
    </w:div>
    <w:div w:id="1542278790">
      <w:bodyDiv w:val="1"/>
      <w:marLeft w:val="0"/>
      <w:marRight w:val="0"/>
      <w:marTop w:val="0"/>
      <w:marBottom w:val="0"/>
      <w:divBdr>
        <w:top w:val="none" w:sz="0" w:space="0" w:color="auto"/>
        <w:left w:val="none" w:sz="0" w:space="0" w:color="auto"/>
        <w:bottom w:val="none" w:sz="0" w:space="0" w:color="auto"/>
        <w:right w:val="none" w:sz="0" w:space="0" w:color="auto"/>
      </w:divBdr>
    </w:div>
    <w:div w:id="1542278942">
      <w:bodyDiv w:val="1"/>
      <w:marLeft w:val="0"/>
      <w:marRight w:val="0"/>
      <w:marTop w:val="0"/>
      <w:marBottom w:val="0"/>
      <w:divBdr>
        <w:top w:val="none" w:sz="0" w:space="0" w:color="auto"/>
        <w:left w:val="none" w:sz="0" w:space="0" w:color="auto"/>
        <w:bottom w:val="none" w:sz="0" w:space="0" w:color="auto"/>
        <w:right w:val="none" w:sz="0" w:space="0" w:color="auto"/>
      </w:divBdr>
    </w:div>
    <w:div w:id="1542400481">
      <w:bodyDiv w:val="1"/>
      <w:marLeft w:val="0"/>
      <w:marRight w:val="0"/>
      <w:marTop w:val="0"/>
      <w:marBottom w:val="0"/>
      <w:divBdr>
        <w:top w:val="none" w:sz="0" w:space="0" w:color="auto"/>
        <w:left w:val="none" w:sz="0" w:space="0" w:color="auto"/>
        <w:bottom w:val="none" w:sz="0" w:space="0" w:color="auto"/>
        <w:right w:val="none" w:sz="0" w:space="0" w:color="auto"/>
      </w:divBdr>
    </w:div>
    <w:div w:id="1542591106">
      <w:bodyDiv w:val="1"/>
      <w:marLeft w:val="0"/>
      <w:marRight w:val="0"/>
      <w:marTop w:val="0"/>
      <w:marBottom w:val="0"/>
      <w:divBdr>
        <w:top w:val="none" w:sz="0" w:space="0" w:color="auto"/>
        <w:left w:val="none" w:sz="0" w:space="0" w:color="auto"/>
        <w:bottom w:val="none" w:sz="0" w:space="0" w:color="auto"/>
        <w:right w:val="none" w:sz="0" w:space="0" w:color="auto"/>
      </w:divBdr>
    </w:div>
    <w:div w:id="1542742221">
      <w:bodyDiv w:val="1"/>
      <w:marLeft w:val="0"/>
      <w:marRight w:val="0"/>
      <w:marTop w:val="0"/>
      <w:marBottom w:val="0"/>
      <w:divBdr>
        <w:top w:val="none" w:sz="0" w:space="0" w:color="auto"/>
        <w:left w:val="none" w:sz="0" w:space="0" w:color="auto"/>
        <w:bottom w:val="none" w:sz="0" w:space="0" w:color="auto"/>
        <w:right w:val="none" w:sz="0" w:space="0" w:color="auto"/>
      </w:divBdr>
    </w:div>
    <w:div w:id="1542858693">
      <w:bodyDiv w:val="1"/>
      <w:marLeft w:val="0"/>
      <w:marRight w:val="0"/>
      <w:marTop w:val="0"/>
      <w:marBottom w:val="0"/>
      <w:divBdr>
        <w:top w:val="none" w:sz="0" w:space="0" w:color="auto"/>
        <w:left w:val="none" w:sz="0" w:space="0" w:color="auto"/>
        <w:bottom w:val="none" w:sz="0" w:space="0" w:color="auto"/>
        <w:right w:val="none" w:sz="0" w:space="0" w:color="auto"/>
      </w:divBdr>
    </w:div>
    <w:div w:id="1542864101">
      <w:bodyDiv w:val="1"/>
      <w:marLeft w:val="0"/>
      <w:marRight w:val="0"/>
      <w:marTop w:val="0"/>
      <w:marBottom w:val="0"/>
      <w:divBdr>
        <w:top w:val="none" w:sz="0" w:space="0" w:color="auto"/>
        <w:left w:val="none" w:sz="0" w:space="0" w:color="auto"/>
        <w:bottom w:val="none" w:sz="0" w:space="0" w:color="auto"/>
        <w:right w:val="none" w:sz="0" w:space="0" w:color="auto"/>
      </w:divBdr>
    </w:div>
    <w:div w:id="1542984903">
      <w:bodyDiv w:val="1"/>
      <w:marLeft w:val="0"/>
      <w:marRight w:val="0"/>
      <w:marTop w:val="0"/>
      <w:marBottom w:val="0"/>
      <w:divBdr>
        <w:top w:val="none" w:sz="0" w:space="0" w:color="auto"/>
        <w:left w:val="none" w:sz="0" w:space="0" w:color="auto"/>
        <w:bottom w:val="none" w:sz="0" w:space="0" w:color="auto"/>
        <w:right w:val="none" w:sz="0" w:space="0" w:color="auto"/>
      </w:divBdr>
    </w:div>
    <w:div w:id="1543178079">
      <w:bodyDiv w:val="1"/>
      <w:marLeft w:val="0"/>
      <w:marRight w:val="0"/>
      <w:marTop w:val="0"/>
      <w:marBottom w:val="0"/>
      <w:divBdr>
        <w:top w:val="none" w:sz="0" w:space="0" w:color="auto"/>
        <w:left w:val="none" w:sz="0" w:space="0" w:color="auto"/>
        <w:bottom w:val="none" w:sz="0" w:space="0" w:color="auto"/>
        <w:right w:val="none" w:sz="0" w:space="0" w:color="auto"/>
      </w:divBdr>
    </w:div>
    <w:div w:id="1543245980">
      <w:bodyDiv w:val="1"/>
      <w:marLeft w:val="0"/>
      <w:marRight w:val="0"/>
      <w:marTop w:val="0"/>
      <w:marBottom w:val="0"/>
      <w:divBdr>
        <w:top w:val="none" w:sz="0" w:space="0" w:color="auto"/>
        <w:left w:val="none" w:sz="0" w:space="0" w:color="auto"/>
        <w:bottom w:val="none" w:sz="0" w:space="0" w:color="auto"/>
        <w:right w:val="none" w:sz="0" w:space="0" w:color="auto"/>
      </w:divBdr>
    </w:div>
    <w:div w:id="1543445007">
      <w:bodyDiv w:val="1"/>
      <w:marLeft w:val="0"/>
      <w:marRight w:val="0"/>
      <w:marTop w:val="0"/>
      <w:marBottom w:val="0"/>
      <w:divBdr>
        <w:top w:val="none" w:sz="0" w:space="0" w:color="auto"/>
        <w:left w:val="none" w:sz="0" w:space="0" w:color="auto"/>
        <w:bottom w:val="none" w:sz="0" w:space="0" w:color="auto"/>
        <w:right w:val="none" w:sz="0" w:space="0" w:color="auto"/>
      </w:divBdr>
    </w:div>
    <w:div w:id="1543636922">
      <w:bodyDiv w:val="1"/>
      <w:marLeft w:val="0"/>
      <w:marRight w:val="0"/>
      <w:marTop w:val="0"/>
      <w:marBottom w:val="0"/>
      <w:divBdr>
        <w:top w:val="none" w:sz="0" w:space="0" w:color="auto"/>
        <w:left w:val="none" w:sz="0" w:space="0" w:color="auto"/>
        <w:bottom w:val="none" w:sz="0" w:space="0" w:color="auto"/>
        <w:right w:val="none" w:sz="0" w:space="0" w:color="auto"/>
      </w:divBdr>
    </w:div>
    <w:div w:id="1543709964">
      <w:bodyDiv w:val="1"/>
      <w:marLeft w:val="0"/>
      <w:marRight w:val="0"/>
      <w:marTop w:val="0"/>
      <w:marBottom w:val="0"/>
      <w:divBdr>
        <w:top w:val="none" w:sz="0" w:space="0" w:color="auto"/>
        <w:left w:val="none" w:sz="0" w:space="0" w:color="auto"/>
        <w:bottom w:val="none" w:sz="0" w:space="0" w:color="auto"/>
        <w:right w:val="none" w:sz="0" w:space="0" w:color="auto"/>
      </w:divBdr>
    </w:div>
    <w:div w:id="1543860912">
      <w:bodyDiv w:val="1"/>
      <w:marLeft w:val="0"/>
      <w:marRight w:val="0"/>
      <w:marTop w:val="0"/>
      <w:marBottom w:val="0"/>
      <w:divBdr>
        <w:top w:val="none" w:sz="0" w:space="0" w:color="auto"/>
        <w:left w:val="none" w:sz="0" w:space="0" w:color="auto"/>
        <w:bottom w:val="none" w:sz="0" w:space="0" w:color="auto"/>
        <w:right w:val="none" w:sz="0" w:space="0" w:color="auto"/>
      </w:divBdr>
    </w:div>
    <w:div w:id="1543908478">
      <w:bodyDiv w:val="1"/>
      <w:marLeft w:val="0"/>
      <w:marRight w:val="0"/>
      <w:marTop w:val="0"/>
      <w:marBottom w:val="0"/>
      <w:divBdr>
        <w:top w:val="none" w:sz="0" w:space="0" w:color="auto"/>
        <w:left w:val="none" w:sz="0" w:space="0" w:color="auto"/>
        <w:bottom w:val="none" w:sz="0" w:space="0" w:color="auto"/>
        <w:right w:val="none" w:sz="0" w:space="0" w:color="auto"/>
      </w:divBdr>
    </w:div>
    <w:div w:id="1543982274">
      <w:bodyDiv w:val="1"/>
      <w:marLeft w:val="0"/>
      <w:marRight w:val="0"/>
      <w:marTop w:val="0"/>
      <w:marBottom w:val="0"/>
      <w:divBdr>
        <w:top w:val="none" w:sz="0" w:space="0" w:color="auto"/>
        <w:left w:val="none" w:sz="0" w:space="0" w:color="auto"/>
        <w:bottom w:val="none" w:sz="0" w:space="0" w:color="auto"/>
        <w:right w:val="none" w:sz="0" w:space="0" w:color="auto"/>
      </w:divBdr>
    </w:div>
    <w:div w:id="1544244351">
      <w:bodyDiv w:val="1"/>
      <w:marLeft w:val="0"/>
      <w:marRight w:val="0"/>
      <w:marTop w:val="0"/>
      <w:marBottom w:val="0"/>
      <w:divBdr>
        <w:top w:val="none" w:sz="0" w:space="0" w:color="auto"/>
        <w:left w:val="none" w:sz="0" w:space="0" w:color="auto"/>
        <w:bottom w:val="none" w:sz="0" w:space="0" w:color="auto"/>
        <w:right w:val="none" w:sz="0" w:space="0" w:color="auto"/>
      </w:divBdr>
    </w:div>
    <w:div w:id="1544246382">
      <w:bodyDiv w:val="1"/>
      <w:marLeft w:val="0"/>
      <w:marRight w:val="0"/>
      <w:marTop w:val="0"/>
      <w:marBottom w:val="0"/>
      <w:divBdr>
        <w:top w:val="none" w:sz="0" w:space="0" w:color="auto"/>
        <w:left w:val="none" w:sz="0" w:space="0" w:color="auto"/>
        <w:bottom w:val="none" w:sz="0" w:space="0" w:color="auto"/>
        <w:right w:val="none" w:sz="0" w:space="0" w:color="auto"/>
      </w:divBdr>
    </w:div>
    <w:div w:id="1544708631">
      <w:bodyDiv w:val="1"/>
      <w:marLeft w:val="0"/>
      <w:marRight w:val="0"/>
      <w:marTop w:val="0"/>
      <w:marBottom w:val="0"/>
      <w:divBdr>
        <w:top w:val="none" w:sz="0" w:space="0" w:color="auto"/>
        <w:left w:val="none" w:sz="0" w:space="0" w:color="auto"/>
        <w:bottom w:val="none" w:sz="0" w:space="0" w:color="auto"/>
        <w:right w:val="none" w:sz="0" w:space="0" w:color="auto"/>
      </w:divBdr>
    </w:div>
    <w:div w:id="1544709196">
      <w:bodyDiv w:val="1"/>
      <w:marLeft w:val="0"/>
      <w:marRight w:val="0"/>
      <w:marTop w:val="0"/>
      <w:marBottom w:val="0"/>
      <w:divBdr>
        <w:top w:val="none" w:sz="0" w:space="0" w:color="auto"/>
        <w:left w:val="none" w:sz="0" w:space="0" w:color="auto"/>
        <w:bottom w:val="none" w:sz="0" w:space="0" w:color="auto"/>
        <w:right w:val="none" w:sz="0" w:space="0" w:color="auto"/>
      </w:divBdr>
    </w:div>
    <w:div w:id="1544753016">
      <w:bodyDiv w:val="1"/>
      <w:marLeft w:val="0"/>
      <w:marRight w:val="0"/>
      <w:marTop w:val="0"/>
      <w:marBottom w:val="0"/>
      <w:divBdr>
        <w:top w:val="none" w:sz="0" w:space="0" w:color="auto"/>
        <w:left w:val="none" w:sz="0" w:space="0" w:color="auto"/>
        <w:bottom w:val="none" w:sz="0" w:space="0" w:color="auto"/>
        <w:right w:val="none" w:sz="0" w:space="0" w:color="auto"/>
      </w:divBdr>
    </w:div>
    <w:div w:id="1544828624">
      <w:bodyDiv w:val="1"/>
      <w:marLeft w:val="0"/>
      <w:marRight w:val="0"/>
      <w:marTop w:val="0"/>
      <w:marBottom w:val="0"/>
      <w:divBdr>
        <w:top w:val="none" w:sz="0" w:space="0" w:color="auto"/>
        <w:left w:val="none" w:sz="0" w:space="0" w:color="auto"/>
        <w:bottom w:val="none" w:sz="0" w:space="0" w:color="auto"/>
        <w:right w:val="none" w:sz="0" w:space="0" w:color="auto"/>
      </w:divBdr>
    </w:div>
    <w:div w:id="1544831463">
      <w:bodyDiv w:val="1"/>
      <w:marLeft w:val="0"/>
      <w:marRight w:val="0"/>
      <w:marTop w:val="0"/>
      <w:marBottom w:val="0"/>
      <w:divBdr>
        <w:top w:val="none" w:sz="0" w:space="0" w:color="auto"/>
        <w:left w:val="none" w:sz="0" w:space="0" w:color="auto"/>
        <w:bottom w:val="none" w:sz="0" w:space="0" w:color="auto"/>
        <w:right w:val="none" w:sz="0" w:space="0" w:color="auto"/>
      </w:divBdr>
    </w:div>
    <w:div w:id="1544946111">
      <w:bodyDiv w:val="1"/>
      <w:marLeft w:val="0"/>
      <w:marRight w:val="0"/>
      <w:marTop w:val="0"/>
      <w:marBottom w:val="0"/>
      <w:divBdr>
        <w:top w:val="none" w:sz="0" w:space="0" w:color="auto"/>
        <w:left w:val="none" w:sz="0" w:space="0" w:color="auto"/>
        <w:bottom w:val="none" w:sz="0" w:space="0" w:color="auto"/>
        <w:right w:val="none" w:sz="0" w:space="0" w:color="auto"/>
      </w:divBdr>
    </w:div>
    <w:div w:id="1545168693">
      <w:bodyDiv w:val="1"/>
      <w:marLeft w:val="0"/>
      <w:marRight w:val="0"/>
      <w:marTop w:val="0"/>
      <w:marBottom w:val="0"/>
      <w:divBdr>
        <w:top w:val="none" w:sz="0" w:space="0" w:color="auto"/>
        <w:left w:val="none" w:sz="0" w:space="0" w:color="auto"/>
        <w:bottom w:val="none" w:sz="0" w:space="0" w:color="auto"/>
        <w:right w:val="none" w:sz="0" w:space="0" w:color="auto"/>
      </w:divBdr>
    </w:div>
    <w:div w:id="1545219352">
      <w:bodyDiv w:val="1"/>
      <w:marLeft w:val="0"/>
      <w:marRight w:val="0"/>
      <w:marTop w:val="0"/>
      <w:marBottom w:val="0"/>
      <w:divBdr>
        <w:top w:val="none" w:sz="0" w:space="0" w:color="auto"/>
        <w:left w:val="none" w:sz="0" w:space="0" w:color="auto"/>
        <w:bottom w:val="none" w:sz="0" w:space="0" w:color="auto"/>
        <w:right w:val="none" w:sz="0" w:space="0" w:color="auto"/>
      </w:divBdr>
    </w:div>
    <w:div w:id="1545437134">
      <w:bodyDiv w:val="1"/>
      <w:marLeft w:val="0"/>
      <w:marRight w:val="0"/>
      <w:marTop w:val="0"/>
      <w:marBottom w:val="0"/>
      <w:divBdr>
        <w:top w:val="none" w:sz="0" w:space="0" w:color="auto"/>
        <w:left w:val="none" w:sz="0" w:space="0" w:color="auto"/>
        <w:bottom w:val="none" w:sz="0" w:space="0" w:color="auto"/>
        <w:right w:val="none" w:sz="0" w:space="0" w:color="auto"/>
      </w:divBdr>
    </w:div>
    <w:div w:id="1545673317">
      <w:bodyDiv w:val="1"/>
      <w:marLeft w:val="0"/>
      <w:marRight w:val="0"/>
      <w:marTop w:val="0"/>
      <w:marBottom w:val="0"/>
      <w:divBdr>
        <w:top w:val="none" w:sz="0" w:space="0" w:color="auto"/>
        <w:left w:val="none" w:sz="0" w:space="0" w:color="auto"/>
        <w:bottom w:val="none" w:sz="0" w:space="0" w:color="auto"/>
        <w:right w:val="none" w:sz="0" w:space="0" w:color="auto"/>
      </w:divBdr>
    </w:div>
    <w:div w:id="1545870589">
      <w:bodyDiv w:val="1"/>
      <w:marLeft w:val="0"/>
      <w:marRight w:val="0"/>
      <w:marTop w:val="0"/>
      <w:marBottom w:val="0"/>
      <w:divBdr>
        <w:top w:val="none" w:sz="0" w:space="0" w:color="auto"/>
        <w:left w:val="none" w:sz="0" w:space="0" w:color="auto"/>
        <w:bottom w:val="none" w:sz="0" w:space="0" w:color="auto"/>
        <w:right w:val="none" w:sz="0" w:space="0" w:color="auto"/>
      </w:divBdr>
    </w:div>
    <w:div w:id="1545872189">
      <w:bodyDiv w:val="1"/>
      <w:marLeft w:val="0"/>
      <w:marRight w:val="0"/>
      <w:marTop w:val="0"/>
      <w:marBottom w:val="0"/>
      <w:divBdr>
        <w:top w:val="none" w:sz="0" w:space="0" w:color="auto"/>
        <w:left w:val="none" w:sz="0" w:space="0" w:color="auto"/>
        <w:bottom w:val="none" w:sz="0" w:space="0" w:color="auto"/>
        <w:right w:val="none" w:sz="0" w:space="0" w:color="auto"/>
      </w:divBdr>
    </w:div>
    <w:div w:id="1546217822">
      <w:bodyDiv w:val="1"/>
      <w:marLeft w:val="0"/>
      <w:marRight w:val="0"/>
      <w:marTop w:val="0"/>
      <w:marBottom w:val="0"/>
      <w:divBdr>
        <w:top w:val="none" w:sz="0" w:space="0" w:color="auto"/>
        <w:left w:val="none" w:sz="0" w:space="0" w:color="auto"/>
        <w:bottom w:val="none" w:sz="0" w:space="0" w:color="auto"/>
        <w:right w:val="none" w:sz="0" w:space="0" w:color="auto"/>
      </w:divBdr>
    </w:div>
    <w:div w:id="1546333372">
      <w:bodyDiv w:val="1"/>
      <w:marLeft w:val="0"/>
      <w:marRight w:val="0"/>
      <w:marTop w:val="0"/>
      <w:marBottom w:val="0"/>
      <w:divBdr>
        <w:top w:val="none" w:sz="0" w:space="0" w:color="auto"/>
        <w:left w:val="none" w:sz="0" w:space="0" w:color="auto"/>
        <w:bottom w:val="none" w:sz="0" w:space="0" w:color="auto"/>
        <w:right w:val="none" w:sz="0" w:space="0" w:color="auto"/>
      </w:divBdr>
    </w:div>
    <w:div w:id="1546334330">
      <w:bodyDiv w:val="1"/>
      <w:marLeft w:val="0"/>
      <w:marRight w:val="0"/>
      <w:marTop w:val="0"/>
      <w:marBottom w:val="0"/>
      <w:divBdr>
        <w:top w:val="none" w:sz="0" w:space="0" w:color="auto"/>
        <w:left w:val="none" w:sz="0" w:space="0" w:color="auto"/>
        <w:bottom w:val="none" w:sz="0" w:space="0" w:color="auto"/>
        <w:right w:val="none" w:sz="0" w:space="0" w:color="auto"/>
      </w:divBdr>
    </w:div>
    <w:div w:id="1546406074">
      <w:bodyDiv w:val="1"/>
      <w:marLeft w:val="0"/>
      <w:marRight w:val="0"/>
      <w:marTop w:val="0"/>
      <w:marBottom w:val="0"/>
      <w:divBdr>
        <w:top w:val="none" w:sz="0" w:space="0" w:color="auto"/>
        <w:left w:val="none" w:sz="0" w:space="0" w:color="auto"/>
        <w:bottom w:val="none" w:sz="0" w:space="0" w:color="auto"/>
        <w:right w:val="none" w:sz="0" w:space="0" w:color="auto"/>
      </w:divBdr>
    </w:div>
    <w:div w:id="1546520808">
      <w:bodyDiv w:val="1"/>
      <w:marLeft w:val="0"/>
      <w:marRight w:val="0"/>
      <w:marTop w:val="0"/>
      <w:marBottom w:val="0"/>
      <w:divBdr>
        <w:top w:val="none" w:sz="0" w:space="0" w:color="auto"/>
        <w:left w:val="none" w:sz="0" w:space="0" w:color="auto"/>
        <w:bottom w:val="none" w:sz="0" w:space="0" w:color="auto"/>
        <w:right w:val="none" w:sz="0" w:space="0" w:color="auto"/>
      </w:divBdr>
    </w:div>
    <w:div w:id="1546599163">
      <w:bodyDiv w:val="1"/>
      <w:marLeft w:val="0"/>
      <w:marRight w:val="0"/>
      <w:marTop w:val="0"/>
      <w:marBottom w:val="0"/>
      <w:divBdr>
        <w:top w:val="none" w:sz="0" w:space="0" w:color="auto"/>
        <w:left w:val="none" w:sz="0" w:space="0" w:color="auto"/>
        <w:bottom w:val="none" w:sz="0" w:space="0" w:color="auto"/>
        <w:right w:val="none" w:sz="0" w:space="0" w:color="auto"/>
      </w:divBdr>
    </w:div>
    <w:div w:id="1546719193">
      <w:bodyDiv w:val="1"/>
      <w:marLeft w:val="0"/>
      <w:marRight w:val="0"/>
      <w:marTop w:val="0"/>
      <w:marBottom w:val="0"/>
      <w:divBdr>
        <w:top w:val="none" w:sz="0" w:space="0" w:color="auto"/>
        <w:left w:val="none" w:sz="0" w:space="0" w:color="auto"/>
        <w:bottom w:val="none" w:sz="0" w:space="0" w:color="auto"/>
        <w:right w:val="none" w:sz="0" w:space="0" w:color="auto"/>
      </w:divBdr>
    </w:div>
    <w:div w:id="1547137127">
      <w:bodyDiv w:val="1"/>
      <w:marLeft w:val="0"/>
      <w:marRight w:val="0"/>
      <w:marTop w:val="0"/>
      <w:marBottom w:val="0"/>
      <w:divBdr>
        <w:top w:val="none" w:sz="0" w:space="0" w:color="auto"/>
        <w:left w:val="none" w:sz="0" w:space="0" w:color="auto"/>
        <w:bottom w:val="none" w:sz="0" w:space="0" w:color="auto"/>
        <w:right w:val="none" w:sz="0" w:space="0" w:color="auto"/>
      </w:divBdr>
    </w:div>
    <w:div w:id="1547333235">
      <w:bodyDiv w:val="1"/>
      <w:marLeft w:val="0"/>
      <w:marRight w:val="0"/>
      <w:marTop w:val="0"/>
      <w:marBottom w:val="0"/>
      <w:divBdr>
        <w:top w:val="none" w:sz="0" w:space="0" w:color="auto"/>
        <w:left w:val="none" w:sz="0" w:space="0" w:color="auto"/>
        <w:bottom w:val="none" w:sz="0" w:space="0" w:color="auto"/>
        <w:right w:val="none" w:sz="0" w:space="0" w:color="auto"/>
      </w:divBdr>
    </w:div>
    <w:div w:id="1547334609">
      <w:bodyDiv w:val="1"/>
      <w:marLeft w:val="0"/>
      <w:marRight w:val="0"/>
      <w:marTop w:val="0"/>
      <w:marBottom w:val="0"/>
      <w:divBdr>
        <w:top w:val="none" w:sz="0" w:space="0" w:color="auto"/>
        <w:left w:val="none" w:sz="0" w:space="0" w:color="auto"/>
        <w:bottom w:val="none" w:sz="0" w:space="0" w:color="auto"/>
        <w:right w:val="none" w:sz="0" w:space="0" w:color="auto"/>
      </w:divBdr>
    </w:div>
    <w:div w:id="1547714821">
      <w:bodyDiv w:val="1"/>
      <w:marLeft w:val="0"/>
      <w:marRight w:val="0"/>
      <w:marTop w:val="0"/>
      <w:marBottom w:val="0"/>
      <w:divBdr>
        <w:top w:val="none" w:sz="0" w:space="0" w:color="auto"/>
        <w:left w:val="none" w:sz="0" w:space="0" w:color="auto"/>
        <w:bottom w:val="none" w:sz="0" w:space="0" w:color="auto"/>
        <w:right w:val="none" w:sz="0" w:space="0" w:color="auto"/>
      </w:divBdr>
    </w:div>
    <w:div w:id="1548029290">
      <w:bodyDiv w:val="1"/>
      <w:marLeft w:val="0"/>
      <w:marRight w:val="0"/>
      <w:marTop w:val="0"/>
      <w:marBottom w:val="0"/>
      <w:divBdr>
        <w:top w:val="none" w:sz="0" w:space="0" w:color="auto"/>
        <w:left w:val="none" w:sz="0" w:space="0" w:color="auto"/>
        <w:bottom w:val="none" w:sz="0" w:space="0" w:color="auto"/>
        <w:right w:val="none" w:sz="0" w:space="0" w:color="auto"/>
      </w:divBdr>
    </w:div>
    <w:div w:id="1548105377">
      <w:bodyDiv w:val="1"/>
      <w:marLeft w:val="0"/>
      <w:marRight w:val="0"/>
      <w:marTop w:val="0"/>
      <w:marBottom w:val="0"/>
      <w:divBdr>
        <w:top w:val="none" w:sz="0" w:space="0" w:color="auto"/>
        <w:left w:val="none" w:sz="0" w:space="0" w:color="auto"/>
        <w:bottom w:val="none" w:sz="0" w:space="0" w:color="auto"/>
        <w:right w:val="none" w:sz="0" w:space="0" w:color="auto"/>
      </w:divBdr>
    </w:div>
    <w:div w:id="1549030796">
      <w:bodyDiv w:val="1"/>
      <w:marLeft w:val="0"/>
      <w:marRight w:val="0"/>
      <w:marTop w:val="0"/>
      <w:marBottom w:val="0"/>
      <w:divBdr>
        <w:top w:val="none" w:sz="0" w:space="0" w:color="auto"/>
        <w:left w:val="none" w:sz="0" w:space="0" w:color="auto"/>
        <w:bottom w:val="none" w:sz="0" w:space="0" w:color="auto"/>
        <w:right w:val="none" w:sz="0" w:space="0" w:color="auto"/>
      </w:divBdr>
    </w:div>
    <w:div w:id="1549339465">
      <w:bodyDiv w:val="1"/>
      <w:marLeft w:val="0"/>
      <w:marRight w:val="0"/>
      <w:marTop w:val="0"/>
      <w:marBottom w:val="0"/>
      <w:divBdr>
        <w:top w:val="none" w:sz="0" w:space="0" w:color="auto"/>
        <w:left w:val="none" w:sz="0" w:space="0" w:color="auto"/>
        <w:bottom w:val="none" w:sz="0" w:space="0" w:color="auto"/>
        <w:right w:val="none" w:sz="0" w:space="0" w:color="auto"/>
      </w:divBdr>
    </w:div>
    <w:div w:id="1549491770">
      <w:bodyDiv w:val="1"/>
      <w:marLeft w:val="0"/>
      <w:marRight w:val="0"/>
      <w:marTop w:val="0"/>
      <w:marBottom w:val="0"/>
      <w:divBdr>
        <w:top w:val="none" w:sz="0" w:space="0" w:color="auto"/>
        <w:left w:val="none" w:sz="0" w:space="0" w:color="auto"/>
        <w:bottom w:val="none" w:sz="0" w:space="0" w:color="auto"/>
        <w:right w:val="none" w:sz="0" w:space="0" w:color="auto"/>
      </w:divBdr>
    </w:div>
    <w:div w:id="1549564795">
      <w:bodyDiv w:val="1"/>
      <w:marLeft w:val="0"/>
      <w:marRight w:val="0"/>
      <w:marTop w:val="0"/>
      <w:marBottom w:val="0"/>
      <w:divBdr>
        <w:top w:val="none" w:sz="0" w:space="0" w:color="auto"/>
        <w:left w:val="none" w:sz="0" w:space="0" w:color="auto"/>
        <w:bottom w:val="none" w:sz="0" w:space="0" w:color="auto"/>
        <w:right w:val="none" w:sz="0" w:space="0" w:color="auto"/>
      </w:divBdr>
    </w:div>
    <w:div w:id="1549605505">
      <w:bodyDiv w:val="1"/>
      <w:marLeft w:val="0"/>
      <w:marRight w:val="0"/>
      <w:marTop w:val="0"/>
      <w:marBottom w:val="0"/>
      <w:divBdr>
        <w:top w:val="none" w:sz="0" w:space="0" w:color="auto"/>
        <w:left w:val="none" w:sz="0" w:space="0" w:color="auto"/>
        <w:bottom w:val="none" w:sz="0" w:space="0" w:color="auto"/>
        <w:right w:val="none" w:sz="0" w:space="0" w:color="auto"/>
      </w:divBdr>
    </w:div>
    <w:div w:id="1550263714">
      <w:bodyDiv w:val="1"/>
      <w:marLeft w:val="0"/>
      <w:marRight w:val="0"/>
      <w:marTop w:val="0"/>
      <w:marBottom w:val="0"/>
      <w:divBdr>
        <w:top w:val="none" w:sz="0" w:space="0" w:color="auto"/>
        <w:left w:val="none" w:sz="0" w:space="0" w:color="auto"/>
        <w:bottom w:val="none" w:sz="0" w:space="0" w:color="auto"/>
        <w:right w:val="none" w:sz="0" w:space="0" w:color="auto"/>
      </w:divBdr>
    </w:div>
    <w:div w:id="1550529108">
      <w:bodyDiv w:val="1"/>
      <w:marLeft w:val="0"/>
      <w:marRight w:val="0"/>
      <w:marTop w:val="0"/>
      <w:marBottom w:val="0"/>
      <w:divBdr>
        <w:top w:val="none" w:sz="0" w:space="0" w:color="auto"/>
        <w:left w:val="none" w:sz="0" w:space="0" w:color="auto"/>
        <w:bottom w:val="none" w:sz="0" w:space="0" w:color="auto"/>
        <w:right w:val="none" w:sz="0" w:space="0" w:color="auto"/>
      </w:divBdr>
    </w:div>
    <w:div w:id="1551116166">
      <w:bodyDiv w:val="1"/>
      <w:marLeft w:val="0"/>
      <w:marRight w:val="0"/>
      <w:marTop w:val="0"/>
      <w:marBottom w:val="0"/>
      <w:divBdr>
        <w:top w:val="none" w:sz="0" w:space="0" w:color="auto"/>
        <w:left w:val="none" w:sz="0" w:space="0" w:color="auto"/>
        <w:bottom w:val="none" w:sz="0" w:space="0" w:color="auto"/>
        <w:right w:val="none" w:sz="0" w:space="0" w:color="auto"/>
      </w:divBdr>
    </w:div>
    <w:div w:id="1551378102">
      <w:bodyDiv w:val="1"/>
      <w:marLeft w:val="0"/>
      <w:marRight w:val="0"/>
      <w:marTop w:val="0"/>
      <w:marBottom w:val="0"/>
      <w:divBdr>
        <w:top w:val="none" w:sz="0" w:space="0" w:color="auto"/>
        <w:left w:val="none" w:sz="0" w:space="0" w:color="auto"/>
        <w:bottom w:val="none" w:sz="0" w:space="0" w:color="auto"/>
        <w:right w:val="none" w:sz="0" w:space="0" w:color="auto"/>
      </w:divBdr>
    </w:div>
    <w:div w:id="1551570308">
      <w:bodyDiv w:val="1"/>
      <w:marLeft w:val="0"/>
      <w:marRight w:val="0"/>
      <w:marTop w:val="0"/>
      <w:marBottom w:val="0"/>
      <w:divBdr>
        <w:top w:val="none" w:sz="0" w:space="0" w:color="auto"/>
        <w:left w:val="none" w:sz="0" w:space="0" w:color="auto"/>
        <w:bottom w:val="none" w:sz="0" w:space="0" w:color="auto"/>
        <w:right w:val="none" w:sz="0" w:space="0" w:color="auto"/>
      </w:divBdr>
    </w:div>
    <w:div w:id="155165223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811594">
      <w:bodyDiv w:val="1"/>
      <w:marLeft w:val="0"/>
      <w:marRight w:val="0"/>
      <w:marTop w:val="0"/>
      <w:marBottom w:val="0"/>
      <w:divBdr>
        <w:top w:val="none" w:sz="0" w:space="0" w:color="auto"/>
        <w:left w:val="none" w:sz="0" w:space="0" w:color="auto"/>
        <w:bottom w:val="none" w:sz="0" w:space="0" w:color="auto"/>
        <w:right w:val="none" w:sz="0" w:space="0" w:color="auto"/>
      </w:divBdr>
    </w:div>
    <w:div w:id="1552883574">
      <w:bodyDiv w:val="1"/>
      <w:marLeft w:val="0"/>
      <w:marRight w:val="0"/>
      <w:marTop w:val="0"/>
      <w:marBottom w:val="0"/>
      <w:divBdr>
        <w:top w:val="none" w:sz="0" w:space="0" w:color="auto"/>
        <w:left w:val="none" w:sz="0" w:space="0" w:color="auto"/>
        <w:bottom w:val="none" w:sz="0" w:space="0" w:color="auto"/>
        <w:right w:val="none" w:sz="0" w:space="0" w:color="auto"/>
      </w:divBdr>
    </w:div>
    <w:div w:id="1552964675">
      <w:bodyDiv w:val="1"/>
      <w:marLeft w:val="0"/>
      <w:marRight w:val="0"/>
      <w:marTop w:val="0"/>
      <w:marBottom w:val="0"/>
      <w:divBdr>
        <w:top w:val="none" w:sz="0" w:space="0" w:color="auto"/>
        <w:left w:val="none" w:sz="0" w:space="0" w:color="auto"/>
        <w:bottom w:val="none" w:sz="0" w:space="0" w:color="auto"/>
        <w:right w:val="none" w:sz="0" w:space="0" w:color="auto"/>
      </w:divBdr>
    </w:div>
    <w:div w:id="1553224085">
      <w:bodyDiv w:val="1"/>
      <w:marLeft w:val="0"/>
      <w:marRight w:val="0"/>
      <w:marTop w:val="0"/>
      <w:marBottom w:val="0"/>
      <w:divBdr>
        <w:top w:val="none" w:sz="0" w:space="0" w:color="auto"/>
        <w:left w:val="none" w:sz="0" w:space="0" w:color="auto"/>
        <w:bottom w:val="none" w:sz="0" w:space="0" w:color="auto"/>
        <w:right w:val="none" w:sz="0" w:space="0" w:color="auto"/>
      </w:divBdr>
    </w:div>
    <w:div w:id="1553227002">
      <w:bodyDiv w:val="1"/>
      <w:marLeft w:val="0"/>
      <w:marRight w:val="0"/>
      <w:marTop w:val="0"/>
      <w:marBottom w:val="0"/>
      <w:divBdr>
        <w:top w:val="none" w:sz="0" w:space="0" w:color="auto"/>
        <w:left w:val="none" w:sz="0" w:space="0" w:color="auto"/>
        <w:bottom w:val="none" w:sz="0" w:space="0" w:color="auto"/>
        <w:right w:val="none" w:sz="0" w:space="0" w:color="auto"/>
      </w:divBdr>
    </w:div>
    <w:div w:id="1553269442">
      <w:bodyDiv w:val="1"/>
      <w:marLeft w:val="0"/>
      <w:marRight w:val="0"/>
      <w:marTop w:val="0"/>
      <w:marBottom w:val="0"/>
      <w:divBdr>
        <w:top w:val="none" w:sz="0" w:space="0" w:color="auto"/>
        <w:left w:val="none" w:sz="0" w:space="0" w:color="auto"/>
        <w:bottom w:val="none" w:sz="0" w:space="0" w:color="auto"/>
        <w:right w:val="none" w:sz="0" w:space="0" w:color="auto"/>
      </w:divBdr>
    </w:div>
    <w:div w:id="1553616990">
      <w:bodyDiv w:val="1"/>
      <w:marLeft w:val="0"/>
      <w:marRight w:val="0"/>
      <w:marTop w:val="0"/>
      <w:marBottom w:val="0"/>
      <w:divBdr>
        <w:top w:val="none" w:sz="0" w:space="0" w:color="auto"/>
        <w:left w:val="none" w:sz="0" w:space="0" w:color="auto"/>
        <w:bottom w:val="none" w:sz="0" w:space="0" w:color="auto"/>
        <w:right w:val="none" w:sz="0" w:space="0" w:color="auto"/>
      </w:divBdr>
    </w:div>
    <w:div w:id="1553690751">
      <w:bodyDiv w:val="1"/>
      <w:marLeft w:val="0"/>
      <w:marRight w:val="0"/>
      <w:marTop w:val="0"/>
      <w:marBottom w:val="0"/>
      <w:divBdr>
        <w:top w:val="none" w:sz="0" w:space="0" w:color="auto"/>
        <w:left w:val="none" w:sz="0" w:space="0" w:color="auto"/>
        <w:bottom w:val="none" w:sz="0" w:space="0" w:color="auto"/>
        <w:right w:val="none" w:sz="0" w:space="0" w:color="auto"/>
      </w:divBdr>
    </w:div>
    <w:div w:id="1553734920">
      <w:bodyDiv w:val="1"/>
      <w:marLeft w:val="0"/>
      <w:marRight w:val="0"/>
      <w:marTop w:val="0"/>
      <w:marBottom w:val="0"/>
      <w:divBdr>
        <w:top w:val="none" w:sz="0" w:space="0" w:color="auto"/>
        <w:left w:val="none" w:sz="0" w:space="0" w:color="auto"/>
        <w:bottom w:val="none" w:sz="0" w:space="0" w:color="auto"/>
        <w:right w:val="none" w:sz="0" w:space="0" w:color="auto"/>
      </w:divBdr>
    </w:div>
    <w:div w:id="1553810205">
      <w:bodyDiv w:val="1"/>
      <w:marLeft w:val="0"/>
      <w:marRight w:val="0"/>
      <w:marTop w:val="0"/>
      <w:marBottom w:val="0"/>
      <w:divBdr>
        <w:top w:val="none" w:sz="0" w:space="0" w:color="auto"/>
        <w:left w:val="none" w:sz="0" w:space="0" w:color="auto"/>
        <w:bottom w:val="none" w:sz="0" w:space="0" w:color="auto"/>
        <w:right w:val="none" w:sz="0" w:space="0" w:color="auto"/>
      </w:divBdr>
    </w:div>
    <w:div w:id="1553998413">
      <w:bodyDiv w:val="1"/>
      <w:marLeft w:val="0"/>
      <w:marRight w:val="0"/>
      <w:marTop w:val="0"/>
      <w:marBottom w:val="0"/>
      <w:divBdr>
        <w:top w:val="none" w:sz="0" w:space="0" w:color="auto"/>
        <w:left w:val="none" w:sz="0" w:space="0" w:color="auto"/>
        <w:bottom w:val="none" w:sz="0" w:space="0" w:color="auto"/>
        <w:right w:val="none" w:sz="0" w:space="0" w:color="auto"/>
      </w:divBdr>
    </w:div>
    <w:div w:id="1554191225">
      <w:bodyDiv w:val="1"/>
      <w:marLeft w:val="0"/>
      <w:marRight w:val="0"/>
      <w:marTop w:val="0"/>
      <w:marBottom w:val="0"/>
      <w:divBdr>
        <w:top w:val="none" w:sz="0" w:space="0" w:color="auto"/>
        <w:left w:val="none" w:sz="0" w:space="0" w:color="auto"/>
        <w:bottom w:val="none" w:sz="0" w:space="0" w:color="auto"/>
        <w:right w:val="none" w:sz="0" w:space="0" w:color="auto"/>
      </w:divBdr>
    </w:div>
    <w:div w:id="1554999170">
      <w:bodyDiv w:val="1"/>
      <w:marLeft w:val="0"/>
      <w:marRight w:val="0"/>
      <w:marTop w:val="0"/>
      <w:marBottom w:val="0"/>
      <w:divBdr>
        <w:top w:val="none" w:sz="0" w:space="0" w:color="auto"/>
        <w:left w:val="none" w:sz="0" w:space="0" w:color="auto"/>
        <w:bottom w:val="none" w:sz="0" w:space="0" w:color="auto"/>
        <w:right w:val="none" w:sz="0" w:space="0" w:color="auto"/>
      </w:divBdr>
    </w:div>
    <w:div w:id="1555039913">
      <w:bodyDiv w:val="1"/>
      <w:marLeft w:val="0"/>
      <w:marRight w:val="0"/>
      <w:marTop w:val="0"/>
      <w:marBottom w:val="0"/>
      <w:divBdr>
        <w:top w:val="none" w:sz="0" w:space="0" w:color="auto"/>
        <w:left w:val="none" w:sz="0" w:space="0" w:color="auto"/>
        <w:bottom w:val="none" w:sz="0" w:space="0" w:color="auto"/>
        <w:right w:val="none" w:sz="0" w:space="0" w:color="auto"/>
      </w:divBdr>
    </w:div>
    <w:div w:id="1555501855">
      <w:bodyDiv w:val="1"/>
      <w:marLeft w:val="0"/>
      <w:marRight w:val="0"/>
      <w:marTop w:val="0"/>
      <w:marBottom w:val="0"/>
      <w:divBdr>
        <w:top w:val="none" w:sz="0" w:space="0" w:color="auto"/>
        <w:left w:val="none" w:sz="0" w:space="0" w:color="auto"/>
        <w:bottom w:val="none" w:sz="0" w:space="0" w:color="auto"/>
        <w:right w:val="none" w:sz="0" w:space="0" w:color="auto"/>
      </w:divBdr>
    </w:div>
    <w:div w:id="1555695711">
      <w:bodyDiv w:val="1"/>
      <w:marLeft w:val="0"/>
      <w:marRight w:val="0"/>
      <w:marTop w:val="0"/>
      <w:marBottom w:val="0"/>
      <w:divBdr>
        <w:top w:val="none" w:sz="0" w:space="0" w:color="auto"/>
        <w:left w:val="none" w:sz="0" w:space="0" w:color="auto"/>
        <w:bottom w:val="none" w:sz="0" w:space="0" w:color="auto"/>
        <w:right w:val="none" w:sz="0" w:space="0" w:color="auto"/>
      </w:divBdr>
    </w:div>
    <w:div w:id="1555920303">
      <w:bodyDiv w:val="1"/>
      <w:marLeft w:val="0"/>
      <w:marRight w:val="0"/>
      <w:marTop w:val="0"/>
      <w:marBottom w:val="0"/>
      <w:divBdr>
        <w:top w:val="none" w:sz="0" w:space="0" w:color="auto"/>
        <w:left w:val="none" w:sz="0" w:space="0" w:color="auto"/>
        <w:bottom w:val="none" w:sz="0" w:space="0" w:color="auto"/>
        <w:right w:val="none" w:sz="0" w:space="0" w:color="auto"/>
      </w:divBdr>
    </w:div>
    <w:div w:id="1556114008">
      <w:bodyDiv w:val="1"/>
      <w:marLeft w:val="0"/>
      <w:marRight w:val="0"/>
      <w:marTop w:val="0"/>
      <w:marBottom w:val="0"/>
      <w:divBdr>
        <w:top w:val="none" w:sz="0" w:space="0" w:color="auto"/>
        <w:left w:val="none" w:sz="0" w:space="0" w:color="auto"/>
        <w:bottom w:val="none" w:sz="0" w:space="0" w:color="auto"/>
        <w:right w:val="none" w:sz="0" w:space="0" w:color="auto"/>
      </w:divBdr>
    </w:div>
    <w:div w:id="1556116086">
      <w:bodyDiv w:val="1"/>
      <w:marLeft w:val="0"/>
      <w:marRight w:val="0"/>
      <w:marTop w:val="0"/>
      <w:marBottom w:val="0"/>
      <w:divBdr>
        <w:top w:val="none" w:sz="0" w:space="0" w:color="auto"/>
        <w:left w:val="none" w:sz="0" w:space="0" w:color="auto"/>
        <w:bottom w:val="none" w:sz="0" w:space="0" w:color="auto"/>
        <w:right w:val="none" w:sz="0" w:space="0" w:color="auto"/>
      </w:divBdr>
    </w:div>
    <w:div w:id="1556311910">
      <w:bodyDiv w:val="1"/>
      <w:marLeft w:val="0"/>
      <w:marRight w:val="0"/>
      <w:marTop w:val="0"/>
      <w:marBottom w:val="0"/>
      <w:divBdr>
        <w:top w:val="none" w:sz="0" w:space="0" w:color="auto"/>
        <w:left w:val="none" w:sz="0" w:space="0" w:color="auto"/>
        <w:bottom w:val="none" w:sz="0" w:space="0" w:color="auto"/>
        <w:right w:val="none" w:sz="0" w:space="0" w:color="auto"/>
      </w:divBdr>
    </w:div>
    <w:div w:id="1556431848">
      <w:bodyDiv w:val="1"/>
      <w:marLeft w:val="0"/>
      <w:marRight w:val="0"/>
      <w:marTop w:val="0"/>
      <w:marBottom w:val="0"/>
      <w:divBdr>
        <w:top w:val="none" w:sz="0" w:space="0" w:color="auto"/>
        <w:left w:val="none" w:sz="0" w:space="0" w:color="auto"/>
        <w:bottom w:val="none" w:sz="0" w:space="0" w:color="auto"/>
        <w:right w:val="none" w:sz="0" w:space="0" w:color="auto"/>
      </w:divBdr>
    </w:div>
    <w:div w:id="1556968968">
      <w:bodyDiv w:val="1"/>
      <w:marLeft w:val="0"/>
      <w:marRight w:val="0"/>
      <w:marTop w:val="0"/>
      <w:marBottom w:val="0"/>
      <w:divBdr>
        <w:top w:val="none" w:sz="0" w:space="0" w:color="auto"/>
        <w:left w:val="none" w:sz="0" w:space="0" w:color="auto"/>
        <w:bottom w:val="none" w:sz="0" w:space="0" w:color="auto"/>
        <w:right w:val="none" w:sz="0" w:space="0" w:color="auto"/>
      </w:divBdr>
    </w:div>
    <w:div w:id="1557013875">
      <w:bodyDiv w:val="1"/>
      <w:marLeft w:val="0"/>
      <w:marRight w:val="0"/>
      <w:marTop w:val="0"/>
      <w:marBottom w:val="0"/>
      <w:divBdr>
        <w:top w:val="none" w:sz="0" w:space="0" w:color="auto"/>
        <w:left w:val="none" w:sz="0" w:space="0" w:color="auto"/>
        <w:bottom w:val="none" w:sz="0" w:space="0" w:color="auto"/>
        <w:right w:val="none" w:sz="0" w:space="0" w:color="auto"/>
      </w:divBdr>
    </w:div>
    <w:div w:id="1557278573">
      <w:bodyDiv w:val="1"/>
      <w:marLeft w:val="0"/>
      <w:marRight w:val="0"/>
      <w:marTop w:val="0"/>
      <w:marBottom w:val="0"/>
      <w:divBdr>
        <w:top w:val="none" w:sz="0" w:space="0" w:color="auto"/>
        <w:left w:val="none" w:sz="0" w:space="0" w:color="auto"/>
        <w:bottom w:val="none" w:sz="0" w:space="0" w:color="auto"/>
        <w:right w:val="none" w:sz="0" w:space="0" w:color="auto"/>
      </w:divBdr>
    </w:div>
    <w:div w:id="1557348970">
      <w:bodyDiv w:val="1"/>
      <w:marLeft w:val="0"/>
      <w:marRight w:val="0"/>
      <w:marTop w:val="0"/>
      <w:marBottom w:val="0"/>
      <w:divBdr>
        <w:top w:val="none" w:sz="0" w:space="0" w:color="auto"/>
        <w:left w:val="none" w:sz="0" w:space="0" w:color="auto"/>
        <w:bottom w:val="none" w:sz="0" w:space="0" w:color="auto"/>
        <w:right w:val="none" w:sz="0" w:space="0" w:color="auto"/>
      </w:divBdr>
    </w:div>
    <w:div w:id="1557429187">
      <w:bodyDiv w:val="1"/>
      <w:marLeft w:val="0"/>
      <w:marRight w:val="0"/>
      <w:marTop w:val="0"/>
      <w:marBottom w:val="0"/>
      <w:divBdr>
        <w:top w:val="none" w:sz="0" w:space="0" w:color="auto"/>
        <w:left w:val="none" w:sz="0" w:space="0" w:color="auto"/>
        <w:bottom w:val="none" w:sz="0" w:space="0" w:color="auto"/>
        <w:right w:val="none" w:sz="0" w:space="0" w:color="auto"/>
      </w:divBdr>
    </w:div>
    <w:div w:id="1557620347">
      <w:bodyDiv w:val="1"/>
      <w:marLeft w:val="0"/>
      <w:marRight w:val="0"/>
      <w:marTop w:val="0"/>
      <w:marBottom w:val="0"/>
      <w:divBdr>
        <w:top w:val="none" w:sz="0" w:space="0" w:color="auto"/>
        <w:left w:val="none" w:sz="0" w:space="0" w:color="auto"/>
        <w:bottom w:val="none" w:sz="0" w:space="0" w:color="auto"/>
        <w:right w:val="none" w:sz="0" w:space="0" w:color="auto"/>
      </w:divBdr>
    </w:div>
    <w:div w:id="1557667009">
      <w:bodyDiv w:val="1"/>
      <w:marLeft w:val="0"/>
      <w:marRight w:val="0"/>
      <w:marTop w:val="0"/>
      <w:marBottom w:val="0"/>
      <w:divBdr>
        <w:top w:val="none" w:sz="0" w:space="0" w:color="auto"/>
        <w:left w:val="none" w:sz="0" w:space="0" w:color="auto"/>
        <w:bottom w:val="none" w:sz="0" w:space="0" w:color="auto"/>
        <w:right w:val="none" w:sz="0" w:space="0" w:color="auto"/>
      </w:divBdr>
    </w:div>
    <w:div w:id="1557736874">
      <w:bodyDiv w:val="1"/>
      <w:marLeft w:val="0"/>
      <w:marRight w:val="0"/>
      <w:marTop w:val="0"/>
      <w:marBottom w:val="0"/>
      <w:divBdr>
        <w:top w:val="none" w:sz="0" w:space="0" w:color="auto"/>
        <w:left w:val="none" w:sz="0" w:space="0" w:color="auto"/>
        <w:bottom w:val="none" w:sz="0" w:space="0" w:color="auto"/>
        <w:right w:val="none" w:sz="0" w:space="0" w:color="auto"/>
      </w:divBdr>
    </w:div>
    <w:div w:id="1557820358">
      <w:bodyDiv w:val="1"/>
      <w:marLeft w:val="0"/>
      <w:marRight w:val="0"/>
      <w:marTop w:val="0"/>
      <w:marBottom w:val="0"/>
      <w:divBdr>
        <w:top w:val="none" w:sz="0" w:space="0" w:color="auto"/>
        <w:left w:val="none" w:sz="0" w:space="0" w:color="auto"/>
        <w:bottom w:val="none" w:sz="0" w:space="0" w:color="auto"/>
        <w:right w:val="none" w:sz="0" w:space="0" w:color="auto"/>
      </w:divBdr>
    </w:div>
    <w:div w:id="1557856785">
      <w:bodyDiv w:val="1"/>
      <w:marLeft w:val="0"/>
      <w:marRight w:val="0"/>
      <w:marTop w:val="0"/>
      <w:marBottom w:val="0"/>
      <w:divBdr>
        <w:top w:val="none" w:sz="0" w:space="0" w:color="auto"/>
        <w:left w:val="none" w:sz="0" w:space="0" w:color="auto"/>
        <w:bottom w:val="none" w:sz="0" w:space="0" w:color="auto"/>
        <w:right w:val="none" w:sz="0" w:space="0" w:color="auto"/>
      </w:divBdr>
    </w:div>
    <w:div w:id="1557862005">
      <w:bodyDiv w:val="1"/>
      <w:marLeft w:val="0"/>
      <w:marRight w:val="0"/>
      <w:marTop w:val="0"/>
      <w:marBottom w:val="0"/>
      <w:divBdr>
        <w:top w:val="none" w:sz="0" w:space="0" w:color="auto"/>
        <w:left w:val="none" w:sz="0" w:space="0" w:color="auto"/>
        <w:bottom w:val="none" w:sz="0" w:space="0" w:color="auto"/>
        <w:right w:val="none" w:sz="0" w:space="0" w:color="auto"/>
      </w:divBdr>
    </w:div>
    <w:div w:id="1557886220">
      <w:bodyDiv w:val="1"/>
      <w:marLeft w:val="0"/>
      <w:marRight w:val="0"/>
      <w:marTop w:val="0"/>
      <w:marBottom w:val="0"/>
      <w:divBdr>
        <w:top w:val="none" w:sz="0" w:space="0" w:color="auto"/>
        <w:left w:val="none" w:sz="0" w:space="0" w:color="auto"/>
        <w:bottom w:val="none" w:sz="0" w:space="0" w:color="auto"/>
        <w:right w:val="none" w:sz="0" w:space="0" w:color="auto"/>
      </w:divBdr>
    </w:div>
    <w:div w:id="1558054513">
      <w:bodyDiv w:val="1"/>
      <w:marLeft w:val="0"/>
      <w:marRight w:val="0"/>
      <w:marTop w:val="0"/>
      <w:marBottom w:val="0"/>
      <w:divBdr>
        <w:top w:val="none" w:sz="0" w:space="0" w:color="auto"/>
        <w:left w:val="none" w:sz="0" w:space="0" w:color="auto"/>
        <w:bottom w:val="none" w:sz="0" w:space="0" w:color="auto"/>
        <w:right w:val="none" w:sz="0" w:space="0" w:color="auto"/>
      </w:divBdr>
    </w:div>
    <w:div w:id="1558277039">
      <w:bodyDiv w:val="1"/>
      <w:marLeft w:val="0"/>
      <w:marRight w:val="0"/>
      <w:marTop w:val="0"/>
      <w:marBottom w:val="0"/>
      <w:divBdr>
        <w:top w:val="none" w:sz="0" w:space="0" w:color="auto"/>
        <w:left w:val="none" w:sz="0" w:space="0" w:color="auto"/>
        <w:bottom w:val="none" w:sz="0" w:space="0" w:color="auto"/>
        <w:right w:val="none" w:sz="0" w:space="0" w:color="auto"/>
      </w:divBdr>
    </w:div>
    <w:div w:id="1558660220">
      <w:bodyDiv w:val="1"/>
      <w:marLeft w:val="0"/>
      <w:marRight w:val="0"/>
      <w:marTop w:val="0"/>
      <w:marBottom w:val="0"/>
      <w:divBdr>
        <w:top w:val="none" w:sz="0" w:space="0" w:color="auto"/>
        <w:left w:val="none" w:sz="0" w:space="0" w:color="auto"/>
        <w:bottom w:val="none" w:sz="0" w:space="0" w:color="auto"/>
        <w:right w:val="none" w:sz="0" w:space="0" w:color="auto"/>
      </w:divBdr>
    </w:div>
    <w:div w:id="1558781504">
      <w:bodyDiv w:val="1"/>
      <w:marLeft w:val="0"/>
      <w:marRight w:val="0"/>
      <w:marTop w:val="0"/>
      <w:marBottom w:val="0"/>
      <w:divBdr>
        <w:top w:val="none" w:sz="0" w:space="0" w:color="auto"/>
        <w:left w:val="none" w:sz="0" w:space="0" w:color="auto"/>
        <w:bottom w:val="none" w:sz="0" w:space="0" w:color="auto"/>
        <w:right w:val="none" w:sz="0" w:space="0" w:color="auto"/>
      </w:divBdr>
    </w:div>
    <w:div w:id="1558784338">
      <w:bodyDiv w:val="1"/>
      <w:marLeft w:val="0"/>
      <w:marRight w:val="0"/>
      <w:marTop w:val="0"/>
      <w:marBottom w:val="0"/>
      <w:divBdr>
        <w:top w:val="none" w:sz="0" w:space="0" w:color="auto"/>
        <w:left w:val="none" w:sz="0" w:space="0" w:color="auto"/>
        <w:bottom w:val="none" w:sz="0" w:space="0" w:color="auto"/>
        <w:right w:val="none" w:sz="0" w:space="0" w:color="auto"/>
      </w:divBdr>
    </w:div>
    <w:div w:id="1559171965">
      <w:bodyDiv w:val="1"/>
      <w:marLeft w:val="0"/>
      <w:marRight w:val="0"/>
      <w:marTop w:val="0"/>
      <w:marBottom w:val="0"/>
      <w:divBdr>
        <w:top w:val="none" w:sz="0" w:space="0" w:color="auto"/>
        <w:left w:val="none" w:sz="0" w:space="0" w:color="auto"/>
        <w:bottom w:val="none" w:sz="0" w:space="0" w:color="auto"/>
        <w:right w:val="none" w:sz="0" w:space="0" w:color="auto"/>
      </w:divBdr>
    </w:div>
    <w:div w:id="1559199349">
      <w:bodyDiv w:val="1"/>
      <w:marLeft w:val="0"/>
      <w:marRight w:val="0"/>
      <w:marTop w:val="0"/>
      <w:marBottom w:val="0"/>
      <w:divBdr>
        <w:top w:val="none" w:sz="0" w:space="0" w:color="auto"/>
        <w:left w:val="none" w:sz="0" w:space="0" w:color="auto"/>
        <w:bottom w:val="none" w:sz="0" w:space="0" w:color="auto"/>
        <w:right w:val="none" w:sz="0" w:space="0" w:color="auto"/>
      </w:divBdr>
    </w:div>
    <w:div w:id="1559432628">
      <w:bodyDiv w:val="1"/>
      <w:marLeft w:val="0"/>
      <w:marRight w:val="0"/>
      <w:marTop w:val="0"/>
      <w:marBottom w:val="0"/>
      <w:divBdr>
        <w:top w:val="none" w:sz="0" w:space="0" w:color="auto"/>
        <w:left w:val="none" w:sz="0" w:space="0" w:color="auto"/>
        <w:bottom w:val="none" w:sz="0" w:space="0" w:color="auto"/>
        <w:right w:val="none" w:sz="0" w:space="0" w:color="auto"/>
      </w:divBdr>
    </w:div>
    <w:div w:id="1559437015">
      <w:bodyDiv w:val="1"/>
      <w:marLeft w:val="0"/>
      <w:marRight w:val="0"/>
      <w:marTop w:val="0"/>
      <w:marBottom w:val="0"/>
      <w:divBdr>
        <w:top w:val="none" w:sz="0" w:space="0" w:color="auto"/>
        <w:left w:val="none" w:sz="0" w:space="0" w:color="auto"/>
        <w:bottom w:val="none" w:sz="0" w:space="0" w:color="auto"/>
        <w:right w:val="none" w:sz="0" w:space="0" w:color="auto"/>
      </w:divBdr>
    </w:div>
    <w:div w:id="1559514078">
      <w:bodyDiv w:val="1"/>
      <w:marLeft w:val="0"/>
      <w:marRight w:val="0"/>
      <w:marTop w:val="0"/>
      <w:marBottom w:val="0"/>
      <w:divBdr>
        <w:top w:val="none" w:sz="0" w:space="0" w:color="auto"/>
        <w:left w:val="none" w:sz="0" w:space="0" w:color="auto"/>
        <w:bottom w:val="none" w:sz="0" w:space="0" w:color="auto"/>
        <w:right w:val="none" w:sz="0" w:space="0" w:color="auto"/>
      </w:divBdr>
    </w:div>
    <w:div w:id="1559516203">
      <w:bodyDiv w:val="1"/>
      <w:marLeft w:val="0"/>
      <w:marRight w:val="0"/>
      <w:marTop w:val="0"/>
      <w:marBottom w:val="0"/>
      <w:divBdr>
        <w:top w:val="none" w:sz="0" w:space="0" w:color="auto"/>
        <w:left w:val="none" w:sz="0" w:space="0" w:color="auto"/>
        <w:bottom w:val="none" w:sz="0" w:space="0" w:color="auto"/>
        <w:right w:val="none" w:sz="0" w:space="0" w:color="auto"/>
      </w:divBdr>
    </w:div>
    <w:div w:id="1559783217">
      <w:bodyDiv w:val="1"/>
      <w:marLeft w:val="0"/>
      <w:marRight w:val="0"/>
      <w:marTop w:val="0"/>
      <w:marBottom w:val="0"/>
      <w:divBdr>
        <w:top w:val="none" w:sz="0" w:space="0" w:color="auto"/>
        <w:left w:val="none" w:sz="0" w:space="0" w:color="auto"/>
        <w:bottom w:val="none" w:sz="0" w:space="0" w:color="auto"/>
        <w:right w:val="none" w:sz="0" w:space="0" w:color="auto"/>
      </w:divBdr>
    </w:div>
    <w:div w:id="1559826306">
      <w:bodyDiv w:val="1"/>
      <w:marLeft w:val="0"/>
      <w:marRight w:val="0"/>
      <w:marTop w:val="0"/>
      <w:marBottom w:val="0"/>
      <w:divBdr>
        <w:top w:val="none" w:sz="0" w:space="0" w:color="auto"/>
        <w:left w:val="none" w:sz="0" w:space="0" w:color="auto"/>
        <w:bottom w:val="none" w:sz="0" w:space="0" w:color="auto"/>
        <w:right w:val="none" w:sz="0" w:space="0" w:color="auto"/>
      </w:divBdr>
    </w:div>
    <w:div w:id="1560288240">
      <w:bodyDiv w:val="1"/>
      <w:marLeft w:val="0"/>
      <w:marRight w:val="0"/>
      <w:marTop w:val="0"/>
      <w:marBottom w:val="0"/>
      <w:divBdr>
        <w:top w:val="none" w:sz="0" w:space="0" w:color="auto"/>
        <w:left w:val="none" w:sz="0" w:space="0" w:color="auto"/>
        <w:bottom w:val="none" w:sz="0" w:space="0" w:color="auto"/>
        <w:right w:val="none" w:sz="0" w:space="0" w:color="auto"/>
      </w:divBdr>
    </w:div>
    <w:div w:id="1560435222">
      <w:bodyDiv w:val="1"/>
      <w:marLeft w:val="0"/>
      <w:marRight w:val="0"/>
      <w:marTop w:val="0"/>
      <w:marBottom w:val="0"/>
      <w:divBdr>
        <w:top w:val="none" w:sz="0" w:space="0" w:color="auto"/>
        <w:left w:val="none" w:sz="0" w:space="0" w:color="auto"/>
        <w:bottom w:val="none" w:sz="0" w:space="0" w:color="auto"/>
        <w:right w:val="none" w:sz="0" w:space="0" w:color="auto"/>
      </w:divBdr>
    </w:div>
    <w:div w:id="1560558403">
      <w:bodyDiv w:val="1"/>
      <w:marLeft w:val="0"/>
      <w:marRight w:val="0"/>
      <w:marTop w:val="0"/>
      <w:marBottom w:val="0"/>
      <w:divBdr>
        <w:top w:val="none" w:sz="0" w:space="0" w:color="auto"/>
        <w:left w:val="none" w:sz="0" w:space="0" w:color="auto"/>
        <w:bottom w:val="none" w:sz="0" w:space="0" w:color="auto"/>
        <w:right w:val="none" w:sz="0" w:space="0" w:color="auto"/>
      </w:divBdr>
    </w:div>
    <w:div w:id="1560820005">
      <w:bodyDiv w:val="1"/>
      <w:marLeft w:val="0"/>
      <w:marRight w:val="0"/>
      <w:marTop w:val="0"/>
      <w:marBottom w:val="0"/>
      <w:divBdr>
        <w:top w:val="none" w:sz="0" w:space="0" w:color="auto"/>
        <w:left w:val="none" w:sz="0" w:space="0" w:color="auto"/>
        <w:bottom w:val="none" w:sz="0" w:space="0" w:color="auto"/>
        <w:right w:val="none" w:sz="0" w:space="0" w:color="auto"/>
      </w:divBdr>
    </w:div>
    <w:div w:id="1560820456">
      <w:bodyDiv w:val="1"/>
      <w:marLeft w:val="0"/>
      <w:marRight w:val="0"/>
      <w:marTop w:val="0"/>
      <w:marBottom w:val="0"/>
      <w:divBdr>
        <w:top w:val="none" w:sz="0" w:space="0" w:color="auto"/>
        <w:left w:val="none" w:sz="0" w:space="0" w:color="auto"/>
        <w:bottom w:val="none" w:sz="0" w:space="0" w:color="auto"/>
        <w:right w:val="none" w:sz="0" w:space="0" w:color="auto"/>
      </w:divBdr>
    </w:div>
    <w:div w:id="1561093521">
      <w:bodyDiv w:val="1"/>
      <w:marLeft w:val="0"/>
      <w:marRight w:val="0"/>
      <w:marTop w:val="0"/>
      <w:marBottom w:val="0"/>
      <w:divBdr>
        <w:top w:val="none" w:sz="0" w:space="0" w:color="auto"/>
        <w:left w:val="none" w:sz="0" w:space="0" w:color="auto"/>
        <w:bottom w:val="none" w:sz="0" w:space="0" w:color="auto"/>
        <w:right w:val="none" w:sz="0" w:space="0" w:color="auto"/>
      </w:divBdr>
    </w:div>
    <w:div w:id="1561134459">
      <w:bodyDiv w:val="1"/>
      <w:marLeft w:val="0"/>
      <w:marRight w:val="0"/>
      <w:marTop w:val="0"/>
      <w:marBottom w:val="0"/>
      <w:divBdr>
        <w:top w:val="none" w:sz="0" w:space="0" w:color="auto"/>
        <w:left w:val="none" w:sz="0" w:space="0" w:color="auto"/>
        <w:bottom w:val="none" w:sz="0" w:space="0" w:color="auto"/>
        <w:right w:val="none" w:sz="0" w:space="0" w:color="auto"/>
      </w:divBdr>
    </w:div>
    <w:div w:id="1561205781">
      <w:bodyDiv w:val="1"/>
      <w:marLeft w:val="0"/>
      <w:marRight w:val="0"/>
      <w:marTop w:val="0"/>
      <w:marBottom w:val="0"/>
      <w:divBdr>
        <w:top w:val="none" w:sz="0" w:space="0" w:color="auto"/>
        <w:left w:val="none" w:sz="0" w:space="0" w:color="auto"/>
        <w:bottom w:val="none" w:sz="0" w:space="0" w:color="auto"/>
        <w:right w:val="none" w:sz="0" w:space="0" w:color="auto"/>
      </w:divBdr>
    </w:div>
    <w:div w:id="1561481359">
      <w:bodyDiv w:val="1"/>
      <w:marLeft w:val="0"/>
      <w:marRight w:val="0"/>
      <w:marTop w:val="0"/>
      <w:marBottom w:val="0"/>
      <w:divBdr>
        <w:top w:val="none" w:sz="0" w:space="0" w:color="auto"/>
        <w:left w:val="none" w:sz="0" w:space="0" w:color="auto"/>
        <w:bottom w:val="none" w:sz="0" w:space="0" w:color="auto"/>
        <w:right w:val="none" w:sz="0" w:space="0" w:color="auto"/>
      </w:divBdr>
    </w:div>
    <w:div w:id="1561667616">
      <w:bodyDiv w:val="1"/>
      <w:marLeft w:val="0"/>
      <w:marRight w:val="0"/>
      <w:marTop w:val="0"/>
      <w:marBottom w:val="0"/>
      <w:divBdr>
        <w:top w:val="none" w:sz="0" w:space="0" w:color="auto"/>
        <w:left w:val="none" w:sz="0" w:space="0" w:color="auto"/>
        <w:bottom w:val="none" w:sz="0" w:space="0" w:color="auto"/>
        <w:right w:val="none" w:sz="0" w:space="0" w:color="auto"/>
      </w:divBdr>
    </w:div>
    <w:div w:id="1561939024">
      <w:bodyDiv w:val="1"/>
      <w:marLeft w:val="0"/>
      <w:marRight w:val="0"/>
      <w:marTop w:val="0"/>
      <w:marBottom w:val="0"/>
      <w:divBdr>
        <w:top w:val="none" w:sz="0" w:space="0" w:color="auto"/>
        <w:left w:val="none" w:sz="0" w:space="0" w:color="auto"/>
        <w:bottom w:val="none" w:sz="0" w:space="0" w:color="auto"/>
        <w:right w:val="none" w:sz="0" w:space="0" w:color="auto"/>
      </w:divBdr>
    </w:div>
    <w:div w:id="1562208885">
      <w:bodyDiv w:val="1"/>
      <w:marLeft w:val="0"/>
      <w:marRight w:val="0"/>
      <w:marTop w:val="0"/>
      <w:marBottom w:val="0"/>
      <w:divBdr>
        <w:top w:val="none" w:sz="0" w:space="0" w:color="auto"/>
        <w:left w:val="none" w:sz="0" w:space="0" w:color="auto"/>
        <w:bottom w:val="none" w:sz="0" w:space="0" w:color="auto"/>
        <w:right w:val="none" w:sz="0" w:space="0" w:color="auto"/>
      </w:divBdr>
    </w:div>
    <w:div w:id="1562252276">
      <w:bodyDiv w:val="1"/>
      <w:marLeft w:val="0"/>
      <w:marRight w:val="0"/>
      <w:marTop w:val="0"/>
      <w:marBottom w:val="0"/>
      <w:divBdr>
        <w:top w:val="none" w:sz="0" w:space="0" w:color="auto"/>
        <w:left w:val="none" w:sz="0" w:space="0" w:color="auto"/>
        <w:bottom w:val="none" w:sz="0" w:space="0" w:color="auto"/>
        <w:right w:val="none" w:sz="0" w:space="0" w:color="auto"/>
      </w:divBdr>
    </w:div>
    <w:div w:id="1562449226">
      <w:bodyDiv w:val="1"/>
      <w:marLeft w:val="0"/>
      <w:marRight w:val="0"/>
      <w:marTop w:val="0"/>
      <w:marBottom w:val="0"/>
      <w:divBdr>
        <w:top w:val="none" w:sz="0" w:space="0" w:color="auto"/>
        <w:left w:val="none" w:sz="0" w:space="0" w:color="auto"/>
        <w:bottom w:val="none" w:sz="0" w:space="0" w:color="auto"/>
        <w:right w:val="none" w:sz="0" w:space="0" w:color="auto"/>
      </w:divBdr>
    </w:div>
    <w:div w:id="1562517342">
      <w:bodyDiv w:val="1"/>
      <w:marLeft w:val="0"/>
      <w:marRight w:val="0"/>
      <w:marTop w:val="0"/>
      <w:marBottom w:val="0"/>
      <w:divBdr>
        <w:top w:val="none" w:sz="0" w:space="0" w:color="auto"/>
        <w:left w:val="none" w:sz="0" w:space="0" w:color="auto"/>
        <w:bottom w:val="none" w:sz="0" w:space="0" w:color="auto"/>
        <w:right w:val="none" w:sz="0" w:space="0" w:color="auto"/>
      </w:divBdr>
    </w:div>
    <w:div w:id="1562521184">
      <w:bodyDiv w:val="1"/>
      <w:marLeft w:val="0"/>
      <w:marRight w:val="0"/>
      <w:marTop w:val="0"/>
      <w:marBottom w:val="0"/>
      <w:divBdr>
        <w:top w:val="none" w:sz="0" w:space="0" w:color="auto"/>
        <w:left w:val="none" w:sz="0" w:space="0" w:color="auto"/>
        <w:bottom w:val="none" w:sz="0" w:space="0" w:color="auto"/>
        <w:right w:val="none" w:sz="0" w:space="0" w:color="auto"/>
      </w:divBdr>
    </w:div>
    <w:div w:id="1562785453">
      <w:bodyDiv w:val="1"/>
      <w:marLeft w:val="0"/>
      <w:marRight w:val="0"/>
      <w:marTop w:val="0"/>
      <w:marBottom w:val="0"/>
      <w:divBdr>
        <w:top w:val="none" w:sz="0" w:space="0" w:color="auto"/>
        <w:left w:val="none" w:sz="0" w:space="0" w:color="auto"/>
        <w:bottom w:val="none" w:sz="0" w:space="0" w:color="auto"/>
        <w:right w:val="none" w:sz="0" w:space="0" w:color="auto"/>
      </w:divBdr>
    </w:div>
    <w:div w:id="1562788741">
      <w:bodyDiv w:val="1"/>
      <w:marLeft w:val="0"/>
      <w:marRight w:val="0"/>
      <w:marTop w:val="0"/>
      <w:marBottom w:val="0"/>
      <w:divBdr>
        <w:top w:val="none" w:sz="0" w:space="0" w:color="auto"/>
        <w:left w:val="none" w:sz="0" w:space="0" w:color="auto"/>
        <w:bottom w:val="none" w:sz="0" w:space="0" w:color="auto"/>
        <w:right w:val="none" w:sz="0" w:space="0" w:color="auto"/>
      </w:divBdr>
    </w:div>
    <w:div w:id="1562860462">
      <w:bodyDiv w:val="1"/>
      <w:marLeft w:val="0"/>
      <w:marRight w:val="0"/>
      <w:marTop w:val="0"/>
      <w:marBottom w:val="0"/>
      <w:divBdr>
        <w:top w:val="none" w:sz="0" w:space="0" w:color="auto"/>
        <w:left w:val="none" w:sz="0" w:space="0" w:color="auto"/>
        <w:bottom w:val="none" w:sz="0" w:space="0" w:color="auto"/>
        <w:right w:val="none" w:sz="0" w:space="0" w:color="auto"/>
      </w:divBdr>
    </w:div>
    <w:div w:id="1562902755">
      <w:bodyDiv w:val="1"/>
      <w:marLeft w:val="0"/>
      <w:marRight w:val="0"/>
      <w:marTop w:val="0"/>
      <w:marBottom w:val="0"/>
      <w:divBdr>
        <w:top w:val="none" w:sz="0" w:space="0" w:color="auto"/>
        <w:left w:val="none" w:sz="0" w:space="0" w:color="auto"/>
        <w:bottom w:val="none" w:sz="0" w:space="0" w:color="auto"/>
        <w:right w:val="none" w:sz="0" w:space="0" w:color="auto"/>
      </w:divBdr>
    </w:div>
    <w:div w:id="1563057774">
      <w:bodyDiv w:val="1"/>
      <w:marLeft w:val="0"/>
      <w:marRight w:val="0"/>
      <w:marTop w:val="0"/>
      <w:marBottom w:val="0"/>
      <w:divBdr>
        <w:top w:val="none" w:sz="0" w:space="0" w:color="auto"/>
        <w:left w:val="none" w:sz="0" w:space="0" w:color="auto"/>
        <w:bottom w:val="none" w:sz="0" w:space="0" w:color="auto"/>
        <w:right w:val="none" w:sz="0" w:space="0" w:color="auto"/>
      </w:divBdr>
    </w:div>
    <w:div w:id="1563567068">
      <w:bodyDiv w:val="1"/>
      <w:marLeft w:val="0"/>
      <w:marRight w:val="0"/>
      <w:marTop w:val="0"/>
      <w:marBottom w:val="0"/>
      <w:divBdr>
        <w:top w:val="none" w:sz="0" w:space="0" w:color="auto"/>
        <w:left w:val="none" w:sz="0" w:space="0" w:color="auto"/>
        <w:bottom w:val="none" w:sz="0" w:space="0" w:color="auto"/>
        <w:right w:val="none" w:sz="0" w:space="0" w:color="auto"/>
      </w:divBdr>
    </w:div>
    <w:div w:id="1563641220">
      <w:bodyDiv w:val="1"/>
      <w:marLeft w:val="0"/>
      <w:marRight w:val="0"/>
      <w:marTop w:val="0"/>
      <w:marBottom w:val="0"/>
      <w:divBdr>
        <w:top w:val="none" w:sz="0" w:space="0" w:color="auto"/>
        <w:left w:val="none" w:sz="0" w:space="0" w:color="auto"/>
        <w:bottom w:val="none" w:sz="0" w:space="0" w:color="auto"/>
        <w:right w:val="none" w:sz="0" w:space="0" w:color="auto"/>
      </w:divBdr>
    </w:div>
    <w:div w:id="1564028276">
      <w:bodyDiv w:val="1"/>
      <w:marLeft w:val="0"/>
      <w:marRight w:val="0"/>
      <w:marTop w:val="0"/>
      <w:marBottom w:val="0"/>
      <w:divBdr>
        <w:top w:val="none" w:sz="0" w:space="0" w:color="auto"/>
        <w:left w:val="none" w:sz="0" w:space="0" w:color="auto"/>
        <w:bottom w:val="none" w:sz="0" w:space="0" w:color="auto"/>
        <w:right w:val="none" w:sz="0" w:space="0" w:color="auto"/>
      </w:divBdr>
    </w:div>
    <w:div w:id="1564103638">
      <w:bodyDiv w:val="1"/>
      <w:marLeft w:val="0"/>
      <w:marRight w:val="0"/>
      <w:marTop w:val="0"/>
      <w:marBottom w:val="0"/>
      <w:divBdr>
        <w:top w:val="none" w:sz="0" w:space="0" w:color="auto"/>
        <w:left w:val="none" w:sz="0" w:space="0" w:color="auto"/>
        <w:bottom w:val="none" w:sz="0" w:space="0" w:color="auto"/>
        <w:right w:val="none" w:sz="0" w:space="0" w:color="auto"/>
      </w:divBdr>
    </w:div>
    <w:div w:id="1564214144">
      <w:bodyDiv w:val="1"/>
      <w:marLeft w:val="0"/>
      <w:marRight w:val="0"/>
      <w:marTop w:val="0"/>
      <w:marBottom w:val="0"/>
      <w:divBdr>
        <w:top w:val="none" w:sz="0" w:space="0" w:color="auto"/>
        <w:left w:val="none" w:sz="0" w:space="0" w:color="auto"/>
        <w:bottom w:val="none" w:sz="0" w:space="0" w:color="auto"/>
        <w:right w:val="none" w:sz="0" w:space="0" w:color="auto"/>
      </w:divBdr>
    </w:div>
    <w:div w:id="1564367222">
      <w:bodyDiv w:val="1"/>
      <w:marLeft w:val="0"/>
      <w:marRight w:val="0"/>
      <w:marTop w:val="0"/>
      <w:marBottom w:val="0"/>
      <w:divBdr>
        <w:top w:val="none" w:sz="0" w:space="0" w:color="auto"/>
        <w:left w:val="none" w:sz="0" w:space="0" w:color="auto"/>
        <w:bottom w:val="none" w:sz="0" w:space="0" w:color="auto"/>
        <w:right w:val="none" w:sz="0" w:space="0" w:color="auto"/>
      </w:divBdr>
    </w:div>
    <w:div w:id="1564367749">
      <w:bodyDiv w:val="1"/>
      <w:marLeft w:val="0"/>
      <w:marRight w:val="0"/>
      <w:marTop w:val="0"/>
      <w:marBottom w:val="0"/>
      <w:divBdr>
        <w:top w:val="none" w:sz="0" w:space="0" w:color="auto"/>
        <w:left w:val="none" w:sz="0" w:space="0" w:color="auto"/>
        <w:bottom w:val="none" w:sz="0" w:space="0" w:color="auto"/>
        <w:right w:val="none" w:sz="0" w:space="0" w:color="auto"/>
      </w:divBdr>
    </w:div>
    <w:div w:id="1564485230">
      <w:bodyDiv w:val="1"/>
      <w:marLeft w:val="0"/>
      <w:marRight w:val="0"/>
      <w:marTop w:val="0"/>
      <w:marBottom w:val="0"/>
      <w:divBdr>
        <w:top w:val="none" w:sz="0" w:space="0" w:color="auto"/>
        <w:left w:val="none" w:sz="0" w:space="0" w:color="auto"/>
        <w:bottom w:val="none" w:sz="0" w:space="0" w:color="auto"/>
        <w:right w:val="none" w:sz="0" w:space="0" w:color="auto"/>
      </w:divBdr>
    </w:div>
    <w:div w:id="1564487162">
      <w:bodyDiv w:val="1"/>
      <w:marLeft w:val="0"/>
      <w:marRight w:val="0"/>
      <w:marTop w:val="0"/>
      <w:marBottom w:val="0"/>
      <w:divBdr>
        <w:top w:val="none" w:sz="0" w:space="0" w:color="auto"/>
        <w:left w:val="none" w:sz="0" w:space="0" w:color="auto"/>
        <w:bottom w:val="none" w:sz="0" w:space="0" w:color="auto"/>
        <w:right w:val="none" w:sz="0" w:space="0" w:color="auto"/>
      </w:divBdr>
    </w:div>
    <w:div w:id="1564489624">
      <w:bodyDiv w:val="1"/>
      <w:marLeft w:val="0"/>
      <w:marRight w:val="0"/>
      <w:marTop w:val="0"/>
      <w:marBottom w:val="0"/>
      <w:divBdr>
        <w:top w:val="none" w:sz="0" w:space="0" w:color="auto"/>
        <w:left w:val="none" w:sz="0" w:space="0" w:color="auto"/>
        <w:bottom w:val="none" w:sz="0" w:space="0" w:color="auto"/>
        <w:right w:val="none" w:sz="0" w:space="0" w:color="auto"/>
      </w:divBdr>
    </w:div>
    <w:div w:id="1564566336">
      <w:bodyDiv w:val="1"/>
      <w:marLeft w:val="0"/>
      <w:marRight w:val="0"/>
      <w:marTop w:val="0"/>
      <w:marBottom w:val="0"/>
      <w:divBdr>
        <w:top w:val="none" w:sz="0" w:space="0" w:color="auto"/>
        <w:left w:val="none" w:sz="0" w:space="0" w:color="auto"/>
        <w:bottom w:val="none" w:sz="0" w:space="0" w:color="auto"/>
        <w:right w:val="none" w:sz="0" w:space="0" w:color="auto"/>
      </w:divBdr>
    </w:div>
    <w:div w:id="1564637120">
      <w:bodyDiv w:val="1"/>
      <w:marLeft w:val="0"/>
      <w:marRight w:val="0"/>
      <w:marTop w:val="0"/>
      <w:marBottom w:val="0"/>
      <w:divBdr>
        <w:top w:val="none" w:sz="0" w:space="0" w:color="auto"/>
        <w:left w:val="none" w:sz="0" w:space="0" w:color="auto"/>
        <w:bottom w:val="none" w:sz="0" w:space="0" w:color="auto"/>
        <w:right w:val="none" w:sz="0" w:space="0" w:color="auto"/>
      </w:divBdr>
    </w:div>
    <w:div w:id="1565069430">
      <w:bodyDiv w:val="1"/>
      <w:marLeft w:val="0"/>
      <w:marRight w:val="0"/>
      <w:marTop w:val="0"/>
      <w:marBottom w:val="0"/>
      <w:divBdr>
        <w:top w:val="none" w:sz="0" w:space="0" w:color="auto"/>
        <w:left w:val="none" w:sz="0" w:space="0" w:color="auto"/>
        <w:bottom w:val="none" w:sz="0" w:space="0" w:color="auto"/>
        <w:right w:val="none" w:sz="0" w:space="0" w:color="auto"/>
      </w:divBdr>
    </w:div>
    <w:div w:id="1565218858">
      <w:bodyDiv w:val="1"/>
      <w:marLeft w:val="0"/>
      <w:marRight w:val="0"/>
      <w:marTop w:val="0"/>
      <w:marBottom w:val="0"/>
      <w:divBdr>
        <w:top w:val="none" w:sz="0" w:space="0" w:color="auto"/>
        <w:left w:val="none" w:sz="0" w:space="0" w:color="auto"/>
        <w:bottom w:val="none" w:sz="0" w:space="0" w:color="auto"/>
        <w:right w:val="none" w:sz="0" w:space="0" w:color="auto"/>
      </w:divBdr>
    </w:div>
    <w:div w:id="1565405525">
      <w:bodyDiv w:val="1"/>
      <w:marLeft w:val="0"/>
      <w:marRight w:val="0"/>
      <w:marTop w:val="0"/>
      <w:marBottom w:val="0"/>
      <w:divBdr>
        <w:top w:val="none" w:sz="0" w:space="0" w:color="auto"/>
        <w:left w:val="none" w:sz="0" w:space="0" w:color="auto"/>
        <w:bottom w:val="none" w:sz="0" w:space="0" w:color="auto"/>
        <w:right w:val="none" w:sz="0" w:space="0" w:color="auto"/>
      </w:divBdr>
    </w:div>
    <w:div w:id="1566061377">
      <w:bodyDiv w:val="1"/>
      <w:marLeft w:val="0"/>
      <w:marRight w:val="0"/>
      <w:marTop w:val="0"/>
      <w:marBottom w:val="0"/>
      <w:divBdr>
        <w:top w:val="none" w:sz="0" w:space="0" w:color="auto"/>
        <w:left w:val="none" w:sz="0" w:space="0" w:color="auto"/>
        <w:bottom w:val="none" w:sz="0" w:space="0" w:color="auto"/>
        <w:right w:val="none" w:sz="0" w:space="0" w:color="auto"/>
      </w:divBdr>
    </w:div>
    <w:div w:id="1566448142">
      <w:bodyDiv w:val="1"/>
      <w:marLeft w:val="0"/>
      <w:marRight w:val="0"/>
      <w:marTop w:val="0"/>
      <w:marBottom w:val="0"/>
      <w:divBdr>
        <w:top w:val="none" w:sz="0" w:space="0" w:color="auto"/>
        <w:left w:val="none" w:sz="0" w:space="0" w:color="auto"/>
        <w:bottom w:val="none" w:sz="0" w:space="0" w:color="auto"/>
        <w:right w:val="none" w:sz="0" w:space="0" w:color="auto"/>
      </w:divBdr>
    </w:div>
    <w:div w:id="1566602780">
      <w:bodyDiv w:val="1"/>
      <w:marLeft w:val="0"/>
      <w:marRight w:val="0"/>
      <w:marTop w:val="0"/>
      <w:marBottom w:val="0"/>
      <w:divBdr>
        <w:top w:val="none" w:sz="0" w:space="0" w:color="auto"/>
        <w:left w:val="none" w:sz="0" w:space="0" w:color="auto"/>
        <w:bottom w:val="none" w:sz="0" w:space="0" w:color="auto"/>
        <w:right w:val="none" w:sz="0" w:space="0" w:color="auto"/>
      </w:divBdr>
    </w:div>
    <w:div w:id="1566603677">
      <w:bodyDiv w:val="1"/>
      <w:marLeft w:val="0"/>
      <w:marRight w:val="0"/>
      <w:marTop w:val="0"/>
      <w:marBottom w:val="0"/>
      <w:divBdr>
        <w:top w:val="none" w:sz="0" w:space="0" w:color="auto"/>
        <w:left w:val="none" w:sz="0" w:space="0" w:color="auto"/>
        <w:bottom w:val="none" w:sz="0" w:space="0" w:color="auto"/>
        <w:right w:val="none" w:sz="0" w:space="0" w:color="auto"/>
      </w:divBdr>
    </w:div>
    <w:div w:id="1566720688">
      <w:bodyDiv w:val="1"/>
      <w:marLeft w:val="0"/>
      <w:marRight w:val="0"/>
      <w:marTop w:val="0"/>
      <w:marBottom w:val="0"/>
      <w:divBdr>
        <w:top w:val="none" w:sz="0" w:space="0" w:color="auto"/>
        <w:left w:val="none" w:sz="0" w:space="0" w:color="auto"/>
        <w:bottom w:val="none" w:sz="0" w:space="0" w:color="auto"/>
        <w:right w:val="none" w:sz="0" w:space="0" w:color="auto"/>
      </w:divBdr>
    </w:div>
    <w:div w:id="1566917063">
      <w:bodyDiv w:val="1"/>
      <w:marLeft w:val="0"/>
      <w:marRight w:val="0"/>
      <w:marTop w:val="0"/>
      <w:marBottom w:val="0"/>
      <w:divBdr>
        <w:top w:val="none" w:sz="0" w:space="0" w:color="auto"/>
        <w:left w:val="none" w:sz="0" w:space="0" w:color="auto"/>
        <w:bottom w:val="none" w:sz="0" w:space="0" w:color="auto"/>
        <w:right w:val="none" w:sz="0" w:space="0" w:color="auto"/>
      </w:divBdr>
    </w:div>
    <w:div w:id="1567064010">
      <w:bodyDiv w:val="1"/>
      <w:marLeft w:val="0"/>
      <w:marRight w:val="0"/>
      <w:marTop w:val="0"/>
      <w:marBottom w:val="0"/>
      <w:divBdr>
        <w:top w:val="none" w:sz="0" w:space="0" w:color="auto"/>
        <w:left w:val="none" w:sz="0" w:space="0" w:color="auto"/>
        <w:bottom w:val="none" w:sz="0" w:space="0" w:color="auto"/>
        <w:right w:val="none" w:sz="0" w:space="0" w:color="auto"/>
      </w:divBdr>
    </w:div>
    <w:div w:id="1567107970">
      <w:bodyDiv w:val="1"/>
      <w:marLeft w:val="0"/>
      <w:marRight w:val="0"/>
      <w:marTop w:val="0"/>
      <w:marBottom w:val="0"/>
      <w:divBdr>
        <w:top w:val="none" w:sz="0" w:space="0" w:color="auto"/>
        <w:left w:val="none" w:sz="0" w:space="0" w:color="auto"/>
        <w:bottom w:val="none" w:sz="0" w:space="0" w:color="auto"/>
        <w:right w:val="none" w:sz="0" w:space="0" w:color="auto"/>
      </w:divBdr>
    </w:div>
    <w:div w:id="1567184603">
      <w:bodyDiv w:val="1"/>
      <w:marLeft w:val="0"/>
      <w:marRight w:val="0"/>
      <w:marTop w:val="0"/>
      <w:marBottom w:val="0"/>
      <w:divBdr>
        <w:top w:val="none" w:sz="0" w:space="0" w:color="auto"/>
        <w:left w:val="none" w:sz="0" w:space="0" w:color="auto"/>
        <w:bottom w:val="none" w:sz="0" w:space="0" w:color="auto"/>
        <w:right w:val="none" w:sz="0" w:space="0" w:color="auto"/>
      </w:divBdr>
    </w:div>
    <w:div w:id="1567259100">
      <w:bodyDiv w:val="1"/>
      <w:marLeft w:val="0"/>
      <w:marRight w:val="0"/>
      <w:marTop w:val="0"/>
      <w:marBottom w:val="0"/>
      <w:divBdr>
        <w:top w:val="none" w:sz="0" w:space="0" w:color="auto"/>
        <w:left w:val="none" w:sz="0" w:space="0" w:color="auto"/>
        <w:bottom w:val="none" w:sz="0" w:space="0" w:color="auto"/>
        <w:right w:val="none" w:sz="0" w:space="0" w:color="auto"/>
      </w:divBdr>
    </w:div>
    <w:div w:id="1567300719">
      <w:bodyDiv w:val="1"/>
      <w:marLeft w:val="0"/>
      <w:marRight w:val="0"/>
      <w:marTop w:val="0"/>
      <w:marBottom w:val="0"/>
      <w:divBdr>
        <w:top w:val="none" w:sz="0" w:space="0" w:color="auto"/>
        <w:left w:val="none" w:sz="0" w:space="0" w:color="auto"/>
        <w:bottom w:val="none" w:sz="0" w:space="0" w:color="auto"/>
        <w:right w:val="none" w:sz="0" w:space="0" w:color="auto"/>
      </w:divBdr>
    </w:div>
    <w:div w:id="1567379827">
      <w:bodyDiv w:val="1"/>
      <w:marLeft w:val="0"/>
      <w:marRight w:val="0"/>
      <w:marTop w:val="0"/>
      <w:marBottom w:val="0"/>
      <w:divBdr>
        <w:top w:val="none" w:sz="0" w:space="0" w:color="auto"/>
        <w:left w:val="none" w:sz="0" w:space="0" w:color="auto"/>
        <w:bottom w:val="none" w:sz="0" w:space="0" w:color="auto"/>
        <w:right w:val="none" w:sz="0" w:space="0" w:color="auto"/>
      </w:divBdr>
    </w:div>
    <w:div w:id="1567564711">
      <w:bodyDiv w:val="1"/>
      <w:marLeft w:val="0"/>
      <w:marRight w:val="0"/>
      <w:marTop w:val="0"/>
      <w:marBottom w:val="0"/>
      <w:divBdr>
        <w:top w:val="none" w:sz="0" w:space="0" w:color="auto"/>
        <w:left w:val="none" w:sz="0" w:space="0" w:color="auto"/>
        <w:bottom w:val="none" w:sz="0" w:space="0" w:color="auto"/>
        <w:right w:val="none" w:sz="0" w:space="0" w:color="auto"/>
      </w:divBdr>
    </w:div>
    <w:div w:id="1567574180">
      <w:bodyDiv w:val="1"/>
      <w:marLeft w:val="0"/>
      <w:marRight w:val="0"/>
      <w:marTop w:val="0"/>
      <w:marBottom w:val="0"/>
      <w:divBdr>
        <w:top w:val="none" w:sz="0" w:space="0" w:color="auto"/>
        <w:left w:val="none" w:sz="0" w:space="0" w:color="auto"/>
        <w:bottom w:val="none" w:sz="0" w:space="0" w:color="auto"/>
        <w:right w:val="none" w:sz="0" w:space="0" w:color="auto"/>
      </w:divBdr>
    </w:div>
    <w:div w:id="1567646046">
      <w:bodyDiv w:val="1"/>
      <w:marLeft w:val="0"/>
      <w:marRight w:val="0"/>
      <w:marTop w:val="0"/>
      <w:marBottom w:val="0"/>
      <w:divBdr>
        <w:top w:val="none" w:sz="0" w:space="0" w:color="auto"/>
        <w:left w:val="none" w:sz="0" w:space="0" w:color="auto"/>
        <w:bottom w:val="none" w:sz="0" w:space="0" w:color="auto"/>
        <w:right w:val="none" w:sz="0" w:space="0" w:color="auto"/>
      </w:divBdr>
    </w:div>
    <w:div w:id="1567761834">
      <w:bodyDiv w:val="1"/>
      <w:marLeft w:val="0"/>
      <w:marRight w:val="0"/>
      <w:marTop w:val="0"/>
      <w:marBottom w:val="0"/>
      <w:divBdr>
        <w:top w:val="none" w:sz="0" w:space="0" w:color="auto"/>
        <w:left w:val="none" w:sz="0" w:space="0" w:color="auto"/>
        <w:bottom w:val="none" w:sz="0" w:space="0" w:color="auto"/>
        <w:right w:val="none" w:sz="0" w:space="0" w:color="auto"/>
      </w:divBdr>
    </w:div>
    <w:div w:id="1567912755">
      <w:bodyDiv w:val="1"/>
      <w:marLeft w:val="0"/>
      <w:marRight w:val="0"/>
      <w:marTop w:val="0"/>
      <w:marBottom w:val="0"/>
      <w:divBdr>
        <w:top w:val="none" w:sz="0" w:space="0" w:color="auto"/>
        <w:left w:val="none" w:sz="0" w:space="0" w:color="auto"/>
        <w:bottom w:val="none" w:sz="0" w:space="0" w:color="auto"/>
        <w:right w:val="none" w:sz="0" w:space="0" w:color="auto"/>
      </w:divBdr>
    </w:div>
    <w:div w:id="1568105119">
      <w:bodyDiv w:val="1"/>
      <w:marLeft w:val="0"/>
      <w:marRight w:val="0"/>
      <w:marTop w:val="0"/>
      <w:marBottom w:val="0"/>
      <w:divBdr>
        <w:top w:val="none" w:sz="0" w:space="0" w:color="auto"/>
        <w:left w:val="none" w:sz="0" w:space="0" w:color="auto"/>
        <w:bottom w:val="none" w:sz="0" w:space="0" w:color="auto"/>
        <w:right w:val="none" w:sz="0" w:space="0" w:color="auto"/>
      </w:divBdr>
    </w:div>
    <w:div w:id="1568107000">
      <w:bodyDiv w:val="1"/>
      <w:marLeft w:val="0"/>
      <w:marRight w:val="0"/>
      <w:marTop w:val="0"/>
      <w:marBottom w:val="0"/>
      <w:divBdr>
        <w:top w:val="none" w:sz="0" w:space="0" w:color="auto"/>
        <w:left w:val="none" w:sz="0" w:space="0" w:color="auto"/>
        <w:bottom w:val="none" w:sz="0" w:space="0" w:color="auto"/>
        <w:right w:val="none" w:sz="0" w:space="0" w:color="auto"/>
      </w:divBdr>
    </w:div>
    <w:div w:id="1568223351">
      <w:bodyDiv w:val="1"/>
      <w:marLeft w:val="0"/>
      <w:marRight w:val="0"/>
      <w:marTop w:val="0"/>
      <w:marBottom w:val="0"/>
      <w:divBdr>
        <w:top w:val="none" w:sz="0" w:space="0" w:color="auto"/>
        <w:left w:val="none" w:sz="0" w:space="0" w:color="auto"/>
        <w:bottom w:val="none" w:sz="0" w:space="0" w:color="auto"/>
        <w:right w:val="none" w:sz="0" w:space="0" w:color="auto"/>
      </w:divBdr>
    </w:div>
    <w:div w:id="1568372753">
      <w:bodyDiv w:val="1"/>
      <w:marLeft w:val="0"/>
      <w:marRight w:val="0"/>
      <w:marTop w:val="0"/>
      <w:marBottom w:val="0"/>
      <w:divBdr>
        <w:top w:val="none" w:sz="0" w:space="0" w:color="auto"/>
        <w:left w:val="none" w:sz="0" w:space="0" w:color="auto"/>
        <w:bottom w:val="none" w:sz="0" w:space="0" w:color="auto"/>
        <w:right w:val="none" w:sz="0" w:space="0" w:color="auto"/>
      </w:divBdr>
    </w:div>
    <w:div w:id="1568416163">
      <w:bodyDiv w:val="1"/>
      <w:marLeft w:val="0"/>
      <w:marRight w:val="0"/>
      <w:marTop w:val="0"/>
      <w:marBottom w:val="0"/>
      <w:divBdr>
        <w:top w:val="none" w:sz="0" w:space="0" w:color="auto"/>
        <w:left w:val="none" w:sz="0" w:space="0" w:color="auto"/>
        <w:bottom w:val="none" w:sz="0" w:space="0" w:color="auto"/>
        <w:right w:val="none" w:sz="0" w:space="0" w:color="auto"/>
      </w:divBdr>
    </w:div>
    <w:div w:id="1568421615">
      <w:bodyDiv w:val="1"/>
      <w:marLeft w:val="0"/>
      <w:marRight w:val="0"/>
      <w:marTop w:val="0"/>
      <w:marBottom w:val="0"/>
      <w:divBdr>
        <w:top w:val="none" w:sz="0" w:space="0" w:color="auto"/>
        <w:left w:val="none" w:sz="0" w:space="0" w:color="auto"/>
        <w:bottom w:val="none" w:sz="0" w:space="0" w:color="auto"/>
        <w:right w:val="none" w:sz="0" w:space="0" w:color="auto"/>
      </w:divBdr>
    </w:div>
    <w:div w:id="1568763256">
      <w:bodyDiv w:val="1"/>
      <w:marLeft w:val="0"/>
      <w:marRight w:val="0"/>
      <w:marTop w:val="0"/>
      <w:marBottom w:val="0"/>
      <w:divBdr>
        <w:top w:val="none" w:sz="0" w:space="0" w:color="auto"/>
        <w:left w:val="none" w:sz="0" w:space="0" w:color="auto"/>
        <w:bottom w:val="none" w:sz="0" w:space="0" w:color="auto"/>
        <w:right w:val="none" w:sz="0" w:space="0" w:color="auto"/>
      </w:divBdr>
    </w:div>
    <w:div w:id="1569027254">
      <w:bodyDiv w:val="1"/>
      <w:marLeft w:val="0"/>
      <w:marRight w:val="0"/>
      <w:marTop w:val="0"/>
      <w:marBottom w:val="0"/>
      <w:divBdr>
        <w:top w:val="none" w:sz="0" w:space="0" w:color="auto"/>
        <w:left w:val="none" w:sz="0" w:space="0" w:color="auto"/>
        <w:bottom w:val="none" w:sz="0" w:space="0" w:color="auto"/>
        <w:right w:val="none" w:sz="0" w:space="0" w:color="auto"/>
      </w:divBdr>
    </w:div>
    <w:div w:id="1569223791">
      <w:bodyDiv w:val="1"/>
      <w:marLeft w:val="0"/>
      <w:marRight w:val="0"/>
      <w:marTop w:val="0"/>
      <w:marBottom w:val="0"/>
      <w:divBdr>
        <w:top w:val="none" w:sz="0" w:space="0" w:color="auto"/>
        <w:left w:val="none" w:sz="0" w:space="0" w:color="auto"/>
        <w:bottom w:val="none" w:sz="0" w:space="0" w:color="auto"/>
        <w:right w:val="none" w:sz="0" w:space="0" w:color="auto"/>
      </w:divBdr>
    </w:div>
    <w:div w:id="1569265990">
      <w:bodyDiv w:val="1"/>
      <w:marLeft w:val="0"/>
      <w:marRight w:val="0"/>
      <w:marTop w:val="0"/>
      <w:marBottom w:val="0"/>
      <w:divBdr>
        <w:top w:val="none" w:sz="0" w:space="0" w:color="auto"/>
        <w:left w:val="none" w:sz="0" w:space="0" w:color="auto"/>
        <w:bottom w:val="none" w:sz="0" w:space="0" w:color="auto"/>
        <w:right w:val="none" w:sz="0" w:space="0" w:color="auto"/>
      </w:divBdr>
    </w:div>
    <w:div w:id="1569340614">
      <w:bodyDiv w:val="1"/>
      <w:marLeft w:val="0"/>
      <w:marRight w:val="0"/>
      <w:marTop w:val="0"/>
      <w:marBottom w:val="0"/>
      <w:divBdr>
        <w:top w:val="none" w:sz="0" w:space="0" w:color="auto"/>
        <w:left w:val="none" w:sz="0" w:space="0" w:color="auto"/>
        <w:bottom w:val="none" w:sz="0" w:space="0" w:color="auto"/>
        <w:right w:val="none" w:sz="0" w:space="0" w:color="auto"/>
      </w:divBdr>
    </w:div>
    <w:div w:id="1569419700">
      <w:bodyDiv w:val="1"/>
      <w:marLeft w:val="0"/>
      <w:marRight w:val="0"/>
      <w:marTop w:val="0"/>
      <w:marBottom w:val="0"/>
      <w:divBdr>
        <w:top w:val="none" w:sz="0" w:space="0" w:color="auto"/>
        <w:left w:val="none" w:sz="0" w:space="0" w:color="auto"/>
        <w:bottom w:val="none" w:sz="0" w:space="0" w:color="auto"/>
        <w:right w:val="none" w:sz="0" w:space="0" w:color="auto"/>
      </w:divBdr>
    </w:div>
    <w:div w:id="1569609637">
      <w:bodyDiv w:val="1"/>
      <w:marLeft w:val="0"/>
      <w:marRight w:val="0"/>
      <w:marTop w:val="0"/>
      <w:marBottom w:val="0"/>
      <w:divBdr>
        <w:top w:val="none" w:sz="0" w:space="0" w:color="auto"/>
        <w:left w:val="none" w:sz="0" w:space="0" w:color="auto"/>
        <w:bottom w:val="none" w:sz="0" w:space="0" w:color="auto"/>
        <w:right w:val="none" w:sz="0" w:space="0" w:color="auto"/>
      </w:divBdr>
    </w:div>
    <w:div w:id="1569610210">
      <w:bodyDiv w:val="1"/>
      <w:marLeft w:val="0"/>
      <w:marRight w:val="0"/>
      <w:marTop w:val="0"/>
      <w:marBottom w:val="0"/>
      <w:divBdr>
        <w:top w:val="none" w:sz="0" w:space="0" w:color="auto"/>
        <w:left w:val="none" w:sz="0" w:space="0" w:color="auto"/>
        <w:bottom w:val="none" w:sz="0" w:space="0" w:color="auto"/>
        <w:right w:val="none" w:sz="0" w:space="0" w:color="auto"/>
      </w:divBdr>
    </w:div>
    <w:div w:id="1569805856">
      <w:bodyDiv w:val="1"/>
      <w:marLeft w:val="0"/>
      <w:marRight w:val="0"/>
      <w:marTop w:val="0"/>
      <w:marBottom w:val="0"/>
      <w:divBdr>
        <w:top w:val="none" w:sz="0" w:space="0" w:color="auto"/>
        <w:left w:val="none" w:sz="0" w:space="0" w:color="auto"/>
        <w:bottom w:val="none" w:sz="0" w:space="0" w:color="auto"/>
        <w:right w:val="none" w:sz="0" w:space="0" w:color="auto"/>
      </w:divBdr>
    </w:div>
    <w:div w:id="1570264861">
      <w:bodyDiv w:val="1"/>
      <w:marLeft w:val="0"/>
      <w:marRight w:val="0"/>
      <w:marTop w:val="0"/>
      <w:marBottom w:val="0"/>
      <w:divBdr>
        <w:top w:val="none" w:sz="0" w:space="0" w:color="auto"/>
        <w:left w:val="none" w:sz="0" w:space="0" w:color="auto"/>
        <w:bottom w:val="none" w:sz="0" w:space="0" w:color="auto"/>
        <w:right w:val="none" w:sz="0" w:space="0" w:color="auto"/>
      </w:divBdr>
    </w:div>
    <w:div w:id="1570529668">
      <w:bodyDiv w:val="1"/>
      <w:marLeft w:val="0"/>
      <w:marRight w:val="0"/>
      <w:marTop w:val="0"/>
      <w:marBottom w:val="0"/>
      <w:divBdr>
        <w:top w:val="none" w:sz="0" w:space="0" w:color="auto"/>
        <w:left w:val="none" w:sz="0" w:space="0" w:color="auto"/>
        <w:bottom w:val="none" w:sz="0" w:space="0" w:color="auto"/>
        <w:right w:val="none" w:sz="0" w:space="0" w:color="auto"/>
      </w:divBdr>
    </w:div>
    <w:div w:id="1570574418">
      <w:bodyDiv w:val="1"/>
      <w:marLeft w:val="0"/>
      <w:marRight w:val="0"/>
      <w:marTop w:val="0"/>
      <w:marBottom w:val="0"/>
      <w:divBdr>
        <w:top w:val="none" w:sz="0" w:space="0" w:color="auto"/>
        <w:left w:val="none" w:sz="0" w:space="0" w:color="auto"/>
        <w:bottom w:val="none" w:sz="0" w:space="0" w:color="auto"/>
        <w:right w:val="none" w:sz="0" w:space="0" w:color="auto"/>
      </w:divBdr>
    </w:div>
    <w:div w:id="1570648300">
      <w:bodyDiv w:val="1"/>
      <w:marLeft w:val="0"/>
      <w:marRight w:val="0"/>
      <w:marTop w:val="0"/>
      <w:marBottom w:val="0"/>
      <w:divBdr>
        <w:top w:val="none" w:sz="0" w:space="0" w:color="auto"/>
        <w:left w:val="none" w:sz="0" w:space="0" w:color="auto"/>
        <w:bottom w:val="none" w:sz="0" w:space="0" w:color="auto"/>
        <w:right w:val="none" w:sz="0" w:space="0" w:color="auto"/>
      </w:divBdr>
    </w:div>
    <w:div w:id="1570727768">
      <w:bodyDiv w:val="1"/>
      <w:marLeft w:val="0"/>
      <w:marRight w:val="0"/>
      <w:marTop w:val="0"/>
      <w:marBottom w:val="0"/>
      <w:divBdr>
        <w:top w:val="none" w:sz="0" w:space="0" w:color="auto"/>
        <w:left w:val="none" w:sz="0" w:space="0" w:color="auto"/>
        <w:bottom w:val="none" w:sz="0" w:space="0" w:color="auto"/>
        <w:right w:val="none" w:sz="0" w:space="0" w:color="auto"/>
      </w:divBdr>
    </w:div>
    <w:div w:id="1570919935">
      <w:bodyDiv w:val="1"/>
      <w:marLeft w:val="0"/>
      <w:marRight w:val="0"/>
      <w:marTop w:val="0"/>
      <w:marBottom w:val="0"/>
      <w:divBdr>
        <w:top w:val="none" w:sz="0" w:space="0" w:color="auto"/>
        <w:left w:val="none" w:sz="0" w:space="0" w:color="auto"/>
        <w:bottom w:val="none" w:sz="0" w:space="0" w:color="auto"/>
        <w:right w:val="none" w:sz="0" w:space="0" w:color="auto"/>
      </w:divBdr>
    </w:div>
    <w:div w:id="1571231507">
      <w:bodyDiv w:val="1"/>
      <w:marLeft w:val="0"/>
      <w:marRight w:val="0"/>
      <w:marTop w:val="0"/>
      <w:marBottom w:val="0"/>
      <w:divBdr>
        <w:top w:val="none" w:sz="0" w:space="0" w:color="auto"/>
        <w:left w:val="none" w:sz="0" w:space="0" w:color="auto"/>
        <w:bottom w:val="none" w:sz="0" w:space="0" w:color="auto"/>
        <w:right w:val="none" w:sz="0" w:space="0" w:color="auto"/>
      </w:divBdr>
    </w:div>
    <w:div w:id="1571382086">
      <w:bodyDiv w:val="1"/>
      <w:marLeft w:val="0"/>
      <w:marRight w:val="0"/>
      <w:marTop w:val="0"/>
      <w:marBottom w:val="0"/>
      <w:divBdr>
        <w:top w:val="none" w:sz="0" w:space="0" w:color="auto"/>
        <w:left w:val="none" w:sz="0" w:space="0" w:color="auto"/>
        <w:bottom w:val="none" w:sz="0" w:space="0" w:color="auto"/>
        <w:right w:val="none" w:sz="0" w:space="0" w:color="auto"/>
      </w:divBdr>
    </w:div>
    <w:div w:id="1571423701">
      <w:bodyDiv w:val="1"/>
      <w:marLeft w:val="0"/>
      <w:marRight w:val="0"/>
      <w:marTop w:val="0"/>
      <w:marBottom w:val="0"/>
      <w:divBdr>
        <w:top w:val="none" w:sz="0" w:space="0" w:color="auto"/>
        <w:left w:val="none" w:sz="0" w:space="0" w:color="auto"/>
        <w:bottom w:val="none" w:sz="0" w:space="0" w:color="auto"/>
        <w:right w:val="none" w:sz="0" w:space="0" w:color="auto"/>
      </w:divBdr>
    </w:div>
    <w:div w:id="1571693421">
      <w:bodyDiv w:val="1"/>
      <w:marLeft w:val="0"/>
      <w:marRight w:val="0"/>
      <w:marTop w:val="0"/>
      <w:marBottom w:val="0"/>
      <w:divBdr>
        <w:top w:val="none" w:sz="0" w:space="0" w:color="auto"/>
        <w:left w:val="none" w:sz="0" w:space="0" w:color="auto"/>
        <w:bottom w:val="none" w:sz="0" w:space="0" w:color="auto"/>
        <w:right w:val="none" w:sz="0" w:space="0" w:color="auto"/>
      </w:divBdr>
    </w:div>
    <w:div w:id="1571698734">
      <w:bodyDiv w:val="1"/>
      <w:marLeft w:val="0"/>
      <w:marRight w:val="0"/>
      <w:marTop w:val="0"/>
      <w:marBottom w:val="0"/>
      <w:divBdr>
        <w:top w:val="none" w:sz="0" w:space="0" w:color="auto"/>
        <w:left w:val="none" w:sz="0" w:space="0" w:color="auto"/>
        <w:bottom w:val="none" w:sz="0" w:space="0" w:color="auto"/>
        <w:right w:val="none" w:sz="0" w:space="0" w:color="auto"/>
      </w:divBdr>
    </w:div>
    <w:div w:id="1571771276">
      <w:bodyDiv w:val="1"/>
      <w:marLeft w:val="0"/>
      <w:marRight w:val="0"/>
      <w:marTop w:val="0"/>
      <w:marBottom w:val="0"/>
      <w:divBdr>
        <w:top w:val="none" w:sz="0" w:space="0" w:color="auto"/>
        <w:left w:val="none" w:sz="0" w:space="0" w:color="auto"/>
        <w:bottom w:val="none" w:sz="0" w:space="0" w:color="auto"/>
        <w:right w:val="none" w:sz="0" w:space="0" w:color="auto"/>
      </w:divBdr>
    </w:div>
    <w:div w:id="1572077617">
      <w:bodyDiv w:val="1"/>
      <w:marLeft w:val="0"/>
      <w:marRight w:val="0"/>
      <w:marTop w:val="0"/>
      <w:marBottom w:val="0"/>
      <w:divBdr>
        <w:top w:val="none" w:sz="0" w:space="0" w:color="auto"/>
        <w:left w:val="none" w:sz="0" w:space="0" w:color="auto"/>
        <w:bottom w:val="none" w:sz="0" w:space="0" w:color="auto"/>
        <w:right w:val="none" w:sz="0" w:space="0" w:color="auto"/>
      </w:divBdr>
    </w:div>
    <w:div w:id="1572157503">
      <w:bodyDiv w:val="1"/>
      <w:marLeft w:val="0"/>
      <w:marRight w:val="0"/>
      <w:marTop w:val="0"/>
      <w:marBottom w:val="0"/>
      <w:divBdr>
        <w:top w:val="none" w:sz="0" w:space="0" w:color="auto"/>
        <w:left w:val="none" w:sz="0" w:space="0" w:color="auto"/>
        <w:bottom w:val="none" w:sz="0" w:space="0" w:color="auto"/>
        <w:right w:val="none" w:sz="0" w:space="0" w:color="auto"/>
      </w:divBdr>
    </w:div>
    <w:div w:id="1572349413">
      <w:bodyDiv w:val="1"/>
      <w:marLeft w:val="0"/>
      <w:marRight w:val="0"/>
      <w:marTop w:val="0"/>
      <w:marBottom w:val="0"/>
      <w:divBdr>
        <w:top w:val="none" w:sz="0" w:space="0" w:color="auto"/>
        <w:left w:val="none" w:sz="0" w:space="0" w:color="auto"/>
        <w:bottom w:val="none" w:sz="0" w:space="0" w:color="auto"/>
        <w:right w:val="none" w:sz="0" w:space="0" w:color="auto"/>
      </w:divBdr>
    </w:div>
    <w:div w:id="1572349969">
      <w:bodyDiv w:val="1"/>
      <w:marLeft w:val="0"/>
      <w:marRight w:val="0"/>
      <w:marTop w:val="0"/>
      <w:marBottom w:val="0"/>
      <w:divBdr>
        <w:top w:val="none" w:sz="0" w:space="0" w:color="auto"/>
        <w:left w:val="none" w:sz="0" w:space="0" w:color="auto"/>
        <w:bottom w:val="none" w:sz="0" w:space="0" w:color="auto"/>
        <w:right w:val="none" w:sz="0" w:space="0" w:color="auto"/>
      </w:divBdr>
    </w:div>
    <w:div w:id="1572424012">
      <w:bodyDiv w:val="1"/>
      <w:marLeft w:val="0"/>
      <w:marRight w:val="0"/>
      <w:marTop w:val="0"/>
      <w:marBottom w:val="0"/>
      <w:divBdr>
        <w:top w:val="none" w:sz="0" w:space="0" w:color="auto"/>
        <w:left w:val="none" w:sz="0" w:space="0" w:color="auto"/>
        <w:bottom w:val="none" w:sz="0" w:space="0" w:color="auto"/>
        <w:right w:val="none" w:sz="0" w:space="0" w:color="auto"/>
      </w:divBdr>
    </w:div>
    <w:div w:id="1572498417">
      <w:bodyDiv w:val="1"/>
      <w:marLeft w:val="0"/>
      <w:marRight w:val="0"/>
      <w:marTop w:val="0"/>
      <w:marBottom w:val="0"/>
      <w:divBdr>
        <w:top w:val="none" w:sz="0" w:space="0" w:color="auto"/>
        <w:left w:val="none" w:sz="0" w:space="0" w:color="auto"/>
        <w:bottom w:val="none" w:sz="0" w:space="0" w:color="auto"/>
        <w:right w:val="none" w:sz="0" w:space="0" w:color="auto"/>
      </w:divBdr>
    </w:div>
    <w:div w:id="1572695195">
      <w:bodyDiv w:val="1"/>
      <w:marLeft w:val="0"/>
      <w:marRight w:val="0"/>
      <w:marTop w:val="0"/>
      <w:marBottom w:val="0"/>
      <w:divBdr>
        <w:top w:val="none" w:sz="0" w:space="0" w:color="auto"/>
        <w:left w:val="none" w:sz="0" w:space="0" w:color="auto"/>
        <w:bottom w:val="none" w:sz="0" w:space="0" w:color="auto"/>
        <w:right w:val="none" w:sz="0" w:space="0" w:color="auto"/>
      </w:divBdr>
    </w:div>
    <w:div w:id="1573001529">
      <w:bodyDiv w:val="1"/>
      <w:marLeft w:val="0"/>
      <w:marRight w:val="0"/>
      <w:marTop w:val="0"/>
      <w:marBottom w:val="0"/>
      <w:divBdr>
        <w:top w:val="none" w:sz="0" w:space="0" w:color="auto"/>
        <w:left w:val="none" w:sz="0" w:space="0" w:color="auto"/>
        <w:bottom w:val="none" w:sz="0" w:space="0" w:color="auto"/>
        <w:right w:val="none" w:sz="0" w:space="0" w:color="auto"/>
      </w:divBdr>
    </w:div>
    <w:div w:id="1573271914">
      <w:bodyDiv w:val="1"/>
      <w:marLeft w:val="0"/>
      <w:marRight w:val="0"/>
      <w:marTop w:val="0"/>
      <w:marBottom w:val="0"/>
      <w:divBdr>
        <w:top w:val="none" w:sz="0" w:space="0" w:color="auto"/>
        <w:left w:val="none" w:sz="0" w:space="0" w:color="auto"/>
        <w:bottom w:val="none" w:sz="0" w:space="0" w:color="auto"/>
        <w:right w:val="none" w:sz="0" w:space="0" w:color="auto"/>
      </w:divBdr>
    </w:div>
    <w:div w:id="1573345164">
      <w:bodyDiv w:val="1"/>
      <w:marLeft w:val="0"/>
      <w:marRight w:val="0"/>
      <w:marTop w:val="0"/>
      <w:marBottom w:val="0"/>
      <w:divBdr>
        <w:top w:val="none" w:sz="0" w:space="0" w:color="auto"/>
        <w:left w:val="none" w:sz="0" w:space="0" w:color="auto"/>
        <w:bottom w:val="none" w:sz="0" w:space="0" w:color="auto"/>
        <w:right w:val="none" w:sz="0" w:space="0" w:color="auto"/>
      </w:divBdr>
    </w:div>
    <w:div w:id="1573395523">
      <w:bodyDiv w:val="1"/>
      <w:marLeft w:val="0"/>
      <w:marRight w:val="0"/>
      <w:marTop w:val="0"/>
      <w:marBottom w:val="0"/>
      <w:divBdr>
        <w:top w:val="none" w:sz="0" w:space="0" w:color="auto"/>
        <w:left w:val="none" w:sz="0" w:space="0" w:color="auto"/>
        <w:bottom w:val="none" w:sz="0" w:space="0" w:color="auto"/>
        <w:right w:val="none" w:sz="0" w:space="0" w:color="auto"/>
      </w:divBdr>
    </w:div>
    <w:div w:id="1573662471">
      <w:bodyDiv w:val="1"/>
      <w:marLeft w:val="0"/>
      <w:marRight w:val="0"/>
      <w:marTop w:val="0"/>
      <w:marBottom w:val="0"/>
      <w:divBdr>
        <w:top w:val="none" w:sz="0" w:space="0" w:color="auto"/>
        <w:left w:val="none" w:sz="0" w:space="0" w:color="auto"/>
        <w:bottom w:val="none" w:sz="0" w:space="0" w:color="auto"/>
        <w:right w:val="none" w:sz="0" w:space="0" w:color="auto"/>
      </w:divBdr>
    </w:div>
    <w:div w:id="1573734164">
      <w:bodyDiv w:val="1"/>
      <w:marLeft w:val="0"/>
      <w:marRight w:val="0"/>
      <w:marTop w:val="0"/>
      <w:marBottom w:val="0"/>
      <w:divBdr>
        <w:top w:val="none" w:sz="0" w:space="0" w:color="auto"/>
        <w:left w:val="none" w:sz="0" w:space="0" w:color="auto"/>
        <w:bottom w:val="none" w:sz="0" w:space="0" w:color="auto"/>
        <w:right w:val="none" w:sz="0" w:space="0" w:color="auto"/>
      </w:divBdr>
    </w:div>
    <w:div w:id="1573813047">
      <w:bodyDiv w:val="1"/>
      <w:marLeft w:val="0"/>
      <w:marRight w:val="0"/>
      <w:marTop w:val="0"/>
      <w:marBottom w:val="0"/>
      <w:divBdr>
        <w:top w:val="none" w:sz="0" w:space="0" w:color="auto"/>
        <w:left w:val="none" w:sz="0" w:space="0" w:color="auto"/>
        <w:bottom w:val="none" w:sz="0" w:space="0" w:color="auto"/>
        <w:right w:val="none" w:sz="0" w:space="0" w:color="auto"/>
      </w:divBdr>
    </w:div>
    <w:div w:id="1574437799">
      <w:bodyDiv w:val="1"/>
      <w:marLeft w:val="0"/>
      <w:marRight w:val="0"/>
      <w:marTop w:val="0"/>
      <w:marBottom w:val="0"/>
      <w:divBdr>
        <w:top w:val="none" w:sz="0" w:space="0" w:color="auto"/>
        <w:left w:val="none" w:sz="0" w:space="0" w:color="auto"/>
        <w:bottom w:val="none" w:sz="0" w:space="0" w:color="auto"/>
        <w:right w:val="none" w:sz="0" w:space="0" w:color="auto"/>
      </w:divBdr>
    </w:div>
    <w:div w:id="1574510897">
      <w:bodyDiv w:val="1"/>
      <w:marLeft w:val="0"/>
      <w:marRight w:val="0"/>
      <w:marTop w:val="0"/>
      <w:marBottom w:val="0"/>
      <w:divBdr>
        <w:top w:val="none" w:sz="0" w:space="0" w:color="auto"/>
        <w:left w:val="none" w:sz="0" w:space="0" w:color="auto"/>
        <w:bottom w:val="none" w:sz="0" w:space="0" w:color="auto"/>
        <w:right w:val="none" w:sz="0" w:space="0" w:color="auto"/>
      </w:divBdr>
    </w:div>
    <w:div w:id="1574703724">
      <w:bodyDiv w:val="1"/>
      <w:marLeft w:val="0"/>
      <w:marRight w:val="0"/>
      <w:marTop w:val="0"/>
      <w:marBottom w:val="0"/>
      <w:divBdr>
        <w:top w:val="none" w:sz="0" w:space="0" w:color="auto"/>
        <w:left w:val="none" w:sz="0" w:space="0" w:color="auto"/>
        <w:bottom w:val="none" w:sz="0" w:space="0" w:color="auto"/>
        <w:right w:val="none" w:sz="0" w:space="0" w:color="auto"/>
      </w:divBdr>
    </w:div>
    <w:div w:id="1574779202">
      <w:bodyDiv w:val="1"/>
      <w:marLeft w:val="0"/>
      <w:marRight w:val="0"/>
      <w:marTop w:val="0"/>
      <w:marBottom w:val="0"/>
      <w:divBdr>
        <w:top w:val="none" w:sz="0" w:space="0" w:color="auto"/>
        <w:left w:val="none" w:sz="0" w:space="0" w:color="auto"/>
        <w:bottom w:val="none" w:sz="0" w:space="0" w:color="auto"/>
        <w:right w:val="none" w:sz="0" w:space="0" w:color="auto"/>
      </w:divBdr>
    </w:div>
    <w:div w:id="1575048365">
      <w:bodyDiv w:val="1"/>
      <w:marLeft w:val="0"/>
      <w:marRight w:val="0"/>
      <w:marTop w:val="0"/>
      <w:marBottom w:val="0"/>
      <w:divBdr>
        <w:top w:val="none" w:sz="0" w:space="0" w:color="auto"/>
        <w:left w:val="none" w:sz="0" w:space="0" w:color="auto"/>
        <w:bottom w:val="none" w:sz="0" w:space="0" w:color="auto"/>
        <w:right w:val="none" w:sz="0" w:space="0" w:color="auto"/>
      </w:divBdr>
    </w:div>
    <w:div w:id="1575315060">
      <w:bodyDiv w:val="1"/>
      <w:marLeft w:val="0"/>
      <w:marRight w:val="0"/>
      <w:marTop w:val="0"/>
      <w:marBottom w:val="0"/>
      <w:divBdr>
        <w:top w:val="none" w:sz="0" w:space="0" w:color="auto"/>
        <w:left w:val="none" w:sz="0" w:space="0" w:color="auto"/>
        <w:bottom w:val="none" w:sz="0" w:space="0" w:color="auto"/>
        <w:right w:val="none" w:sz="0" w:space="0" w:color="auto"/>
      </w:divBdr>
    </w:div>
    <w:div w:id="1575318177">
      <w:bodyDiv w:val="1"/>
      <w:marLeft w:val="0"/>
      <w:marRight w:val="0"/>
      <w:marTop w:val="0"/>
      <w:marBottom w:val="0"/>
      <w:divBdr>
        <w:top w:val="none" w:sz="0" w:space="0" w:color="auto"/>
        <w:left w:val="none" w:sz="0" w:space="0" w:color="auto"/>
        <w:bottom w:val="none" w:sz="0" w:space="0" w:color="auto"/>
        <w:right w:val="none" w:sz="0" w:space="0" w:color="auto"/>
      </w:divBdr>
    </w:div>
    <w:div w:id="1575355300">
      <w:bodyDiv w:val="1"/>
      <w:marLeft w:val="0"/>
      <w:marRight w:val="0"/>
      <w:marTop w:val="0"/>
      <w:marBottom w:val="0"/>
      <w:divBdr>
        <w:top w:val="none" w:sz="0" w:space="0" w:color="auto"/>
        <w:left w:val="none" w:sz="0" w:space="0" w:color="auto"/>
        <w:bottom w:val="none" w:sz="0" w:space="0" w:color="auto"/>
        <w:right w:val="none" w:sz="0" w:space="0" w:color="auto"/>
      </w:divBdr>
    </w:div>
    <w:div w:id="1575429832">
      <w:bodyDiv w:val="1"/>
      <w:marLeft w:val="0"/>
      <w:marRight w:val="0"/>
      <w:marTop w:val="0"/>
      <w:marBottom w:val="0"/>
      <w:divBdr>
        <w:top w:val="none" w:sz="0" w:space="0" w:color="auto"/>
        <w:left w:val="none" w:sz="0" w:space="0" w:color="auto"/>
        <w:bottom w:val="none" w:sz="0" w:space="0" w:color="auto"/>
        <w:right w:val="none" w:sz="0" w:space="0" w:color="auto"/>
      </w:divBdr>
    </w:div>
    <w:div w:id="1575897625">
      <w:bodyDiv w:val="1"/>
      <w:marLeft w:val="0"/>
      <w:marRight w:val="0"/>
      <w:marTop w:val="0"/>
      <w:marBottom w:val="0"/>
      <w:divBdr>
        <w:top w:val="none" w:sz="0" w:space="0" w:color="auto"/>
        <w:left w:val="none" w:sz="0" w:space="0" w:color="auto"/>
        <w:bottom w:val="none" w:sz="0" w:space="0" w:color="auto"/>
        <w:right w:val="none" w:sz="0" w:space="0" w:color="auto"/>
      </w:divBdr>
    </w:div>
    <w:div w:id="1576360233">
      <w:bodyDiv w:val="1"/>
      <w:marLeft w:val="0"/>
      <w:marRight w:val="0"/>
      <w:marTop w:val="0"/>
      <w:marBottom w:val="0"/>
      <w:divBdr>
        <w:top w:val="none" w:sz="0" w:space="0" w:color="auto"/>
        <w:left w:val="none" w:sz="0" w:space="0" w:color="auto"/>
        <w:bottom w:val="none" w:sz="0" w:space="0" w:color="auto"/>
        <w:right w:val="none" w:sz="0" w:space="0" w:color="auto"/>
      </w:divBdr>
    </w:div>
    <w:div w:id="1576621832">
      <w:bodyDiv w:val="1"/>
      <w:marLeft w:val="0"/>
      <w:marRight w:val="0"/>
      <w:marTop w:val="0"/>
      <w:marBottom w:val="0"/>
      <w:divBdr>
        <w:top w:val="none" w:sz="0" w:space="0" w:color="auto"/>
        <w:left w:val="none" w:sz="0" w:space="0" w:color="auto"/>
        <w:bottom w:val="none" w:sz="0" w:space="0" w:color="auto"/>
        <w:right w:val="none" w:sz="0" w:space="0" w:color="auto"/>
      </w:divBdr>
    </w:div>
    <w:div w:id="1576742135">
      <w:bodyDiv w:val="1"/>
      <w:marLeft w:val="0"/>
      <w:marRight w:val="0"/>
      <w:marTop w:val="0"/>
      <w:marBottom w:val="0"/>
      <w:divBdr>
        <w:top w:val="none" w:sz="0" w:space="0" w:color="auto"/>
        <w:left w:val="none" w:sz="0" w:space="0" w:color="auto"/>
        <w:bottom w:val="none" w:sz="0" w:space="0" w:color="auto"/>
        <w:right w:val="none" w:sz="0" w:space="0" w:color="auto"/>
      </w:divBdr>
    </w:div>
    <w:div w:id="1576933088">
      <w:bodyDiv w:val="1"/>
      <w:marLeft w:val="0"/>
      <w:marRight w:val="0"/>
      <w:marTop w:val="0"/>
      <w:marBottom w:val="0"/>
      <w:divBdr>
        <w:top w:val="none" w:sz="0" w:space="0" w:color="auto"/>
        <w:left w:val="none" w:sz="0" w:space="0" w:color="auto"/>
        <w:bottom w:val="none" w:sz="0" w:space="0" w:color="auto"/>
        <w:right w:val="none" w:sz="0" w:space="0" w:color="auto"/>
      </w:divBdr>
    </w:div>
    <w:div w:id="1577015648">
      <w:bodyDiv w:val="1"/>
      <w:marLeft w:val="0"/>
      <w:marRight w:val="0"/>
      <w:marTop w:val="0"/>
      <w:marBottom w:val="0"/>
      <w:divBdr>
        <w:top w:val="none" w:sz="0" w:space="0" w:color="auto"/>
        <w:left w:val="none" w:sz="0" w:space="0" w:color="auto"/>
        <w:bottom w:val="none" w:sz="0" w:space="0" w:color="auto"/>
        <w:right w:val="none" w:sz="0" w:space="0" w:color="auto"/>
      </w:divBdr>
    </w:div>
    <w:div w:id="1577058828">
      <w:bodyDiv w:val="1"/>
      <w:marLeft w:val="0"/>
      <w:marRight w:val="0"/>
      <w:marTop w:val="0"/>
      <w:marBottom w:val="0"/>
      <w:divBdr>
        <w:top w:val="none" w:sz="0" w:space="0" w:color="auto"/>
        <w:left w:val="none" w:sz="0" w:space="0" w:color="auto"/>
        <w:bottom w:val="none" w:sz="0" w:space="0" w:color="auto"/>
        <w:right w:val="none" w:sz="0" w:space="0" w:color="auto"/>
      </w:divBdr>
    </w:div>
    <w:div w:id="1577084498">
      <w:bodyDiv w:val="1"/>
      <w:marLeft w:val="0"/>
      <w:marRight w:val="0"/>
      <w:marTop w:val="0"/>
      <w:marBottom w:val="0"/>
      <w:divBdr>
        <w:top w:val="none" w:sz="0" w:space="0" w:color="auto"/>
        <w:left w:val="none" w:sz="0" w:space="0" w:color="auto"/>
        <w:bottom w:val="none" w:sz="0" w:space="0" w:color="auto"/>
        <w:right w:val="none" w:sz="0" w:space="0" w:color="auto"/>
      </w:divBdr>
    </w:div>
    <w:div w:id="1577276716">
      <w:bodyDiv w:val="1"/>
      <w:marLeft w:val="0"/>
      <w:marRight w:val="0"/>
      <w:marTop w:val="0"/>
      <w:marBottom w:val="0"/>
      <w:divBdr>
        <w:top w:val="none" w:sz="0" w:space="0" w:color="auto"/>
        <w:left w:val="none" w:sz="0" w:space="0" w:color="auto"/>
        <w:bottom w:val="none" w:sz="0" w:space="0" w:color="auto"/>
        <w:right w:val="none" w:sz="0" w:space="0" w:color="auto"/>
      </w:divBdr>
    </w:div>
    <w:div w:id="1577594066">
      <w:bodyDiv w:val="1"/>
      <w:marLeft w:val="0"/>
      <w:marRight w:val="0"/>
      <w:marTop w:val="0"/>
      <w:marBottom w:val="0"/>
      <w:divBdr>
        <w:top w:val="none" w:sz="0" w:space="0" w:color="auto"/>
        <w:left w:val="none" w:sz="0" w:space="0" w:color="auto"/>
        <w:bottom w:val="none" w:sz="0" w:space="0" w:color="auto"/>
        <w:right w:val="none" w:sz="0" w:space="0" w:color="auto"/>
      </w:divBdr>
    </w:div>
    <w:div w:id="1577742693">
      <w:bodyDiv w:val="1"/>
      <w:marLeft w:val="0"/>
      <w:marRight w:val="0"/>
      <w:marTop w:val="0"/>
      <w:marBottom w:val="0"/>
      <w:divBdr>
        <w:top w:val="none" w:sz="0" w:space="0" w:color="auto"/>
        <w:left w:val="none" w:sz="0" w:space="0" w:color="auto"/>
        <w:bottom w:val="none" w:sz="0" w:space="0" w:color="auto"/>
        <w:right w:val="none" w:sz="0" w:space="0" w:color="auto"/>
      </w:divBdr>
    </w:div>
    <w:div w:id="1577746192">
      <w:bodyDiv w:val="1"/>
      <w:marLeft w:val="0"/>
      <w:marRight w:val="0"/>
      <w:marTop w:val="0"/>
      <w:marBottom w:val="0"/>
      <w:divBdr>
        <w:top w:val="none" w:sz="0" w:space="0" w:color="auto"/>
        <w:left w:val="none" w:sz="0" w:space="0" w:color="auto"/>
        <w:bottom w:val="none" w:sz="0" w:space="0" w:color="auto"/>
        <w:right w:val="none" w:sz="0" w:space="0" w:color="auto"/>
      </w:divBdr>
    </w:div>
    <w:div w:id="1577980453">
      <w:bodyDiv w:val="1"/>
      <w:marLeft w:val="0"/>
      <w:marRight w:val="0"/>
      <w:marTop w:val="0"/>
      <w:marBottom w:val="0"/>
      <w:divBdr>
        <w:top w:val="none" w:sz="0" w:space="0" w:color="auto"/>
        <w:left w:val="none" w:sz="0" w:space="0" w:color="auto"/>
        <w:bottom w:val="none" w:sz="0" w:space="0" w:color="auto"/>
        <w:right w:val="none" w:sz="0" w:space="0" w:color="auto"/>
      </w:divBdr>
    </w:div>
    <w:div w:id="1578124066">
      <w:bodyDiv w:val="1"/>
      <w:marLeft w:val="0"/>
      <w:marRight w:val="0"/>
      <w:marTop w:val="0"/>
      <w:marBottom w:val="0"/>
      <w:divBdr>
        <w:top w:val="none" w:sz="0" w:space="0" w:color="auto"/>
        <w:left w:val="none" w:sz="0" w:space="0" w:color="auto"/>
        <w:bottom w:val="none" w:sz="0" w:space="0" w:color="auto"/>
        <w:right w:val="none" w:sz="0" w:space="0" w:color="auto"/>
      </w:divBdr>
    </w:div>
    <w:div w:id="1578325932">
      <w:bodyDiv w:val="1"/>
      <w:marLeft w:val="0"/>
      <w:marRight w:val="0"/>
      <w:marTop w:val="0"/>
      <w:marBottom w:val="0"/>
      <w:divBdr>
        <w:top w:val="none" w:sz="0" w:space="0" w:color="auto"/>
        <w:left w:val="none" w:sz="0" w:space="0" w:color="auto"/>
        <w:bottom w:val="none" w:sz="0" w:space="0" w:color="auto"/>
        <w:right w:val="none" w:sz="0" w:space="0" w:color="auto"/>
      </w:divBdr>
    </w:div>
    <w:div w:id="1578632757">
      <w:bodyDiv w:val="1"/>
      <w:marLeft w:val="0"/>
      <w:marRight w:val="0"/>
      <w:marTop w:val="0"/>
      <w:marBottom w:val="0"/>
      <w:divBdr>
        <w:top w:val="none" w:sz="0" w:space="0" w:color="auto"/>
        <w:left w:val="none" w:sz="0" w:space="0" w:color="auto"/>
        <w:bottom w:val="none" w:sz="0" w:space="0" w:color="auto"/>
        <w:right w:val="none" w:sz="0" w:space="0" w:color="auto"/>
      </w:divBdr>
    </w:div>
    <w:div w:id="1578828246">
      <w:bodyDiv w:val="1"/>
      <w:marLeft w:val="0"/>
      <w:marRight w:val="0"/>
      <w:marTop w:val="0"/>
      <w:marBottom w:val="0"/>
      <w:divBdr>
        <w:top w:val="none" w:sz="0" w:space="0" w:color="auto"/>
        <w:left w:val="none" w:sz="0" w:space="0" w:color="auto"/>
        <w:bottom w:val="none" w:sz="0" w:space="0" w:color="auto"/>
        <w:right w:val="none" w:sz="0" w:space="0" w:color="auto"/>
      </w:divBdr>
    </w:div>
    <w:div w:id="1578859129">
      <w:bodyDiv w:val="1"/>
      <w:marLeft w:val="0"/>
      <w:marRight w:val="0"/>
      <w:marTop w:val="0"/>
      <w:marBottom w:val="0"/>
      <w:divBdr>
        <w:top w:val="none" w:sz="0" w:space="0" w:color="auto"/>
        <w:left w:val="none" w:sz="0" w:space="0" w:color="auto"/>
        <w:bottom w:val="none" w:sz="0" w:space="0" w:color="auto"/>
        <w:right w:val="none" w:sz="0" w:space="0" w:color="auto"/>
      </w:divBdr>
    </w:div>
    <w:div w:id="1578904179">
      <w:bodyDiv w:val="1"/>
      <w:marLeft w:val="0"/>
      <w:marRight w:val="0"/>
      <w:marTop w:val="0"/>
      <w:marBottom w:val="0"/>
      <w:divBdr>
        <w:top w:val="none" w:sz="0" w:space="0" w:color="auto"/>
        <w:left w:val="none" w:sz="0" w:space="0" w:color="auto"/>
        <w:bottom w:val="none" w:sz="0" w:space="0" w:color="auto"/>
        <w:right w:val="none" w:sz="0" w:space="0" w:color="auto"/>
      </w:divBdr>
    </w:div>
    <w:div w:id="1578980261">
      <w:bodyDiv w:val="1"/>
      <w:marLeft w:val="0"/>
      <w:marRight w:val="0"/>
      <w:marTop w:val="0"/>
      <w:marBottom w:val="0"/>
      <w:divBdr>
        <w:top w:val="none" w:sz="0" w:space="0" w:color="auto"/>
        <w:left w:val="none" w:sz="0" w:space="0" w:color="auto"/>
        <w:bottom w:val="none" w:sz="0" w:space="0" w:color="auto"/>
        <w:right w:val="none" w:sz="0" w:space="0" w:color="auto"/>
      </w:divBdr>
    </w:div>
    <w:div w:id="1579289199">
      <w:bodyDiv w:val="1"/>
      <w:marLeft w:val="0"/>
      <w:marRight w:val="0"/>
      <w:marTop w:val="0"/>
      <w:marBottom w:val="0"/>
      <w:divBdr>
        <w:top w:val="none" w:sz="0" w:space="0" w:color="auto"/>
        <w:left w:val="none" w:sz="0" w:space="0" w:color="auto"/>
        <w:bottom w:val="none" w:sz="0" w:space="0" w:color="auto"/>
        <w:right w:val="none" w:sz="0" w:space="0" w:color="auto"/>
      </w:divBdr>
    </w:div>
    <w:div w:id="1580016747">
      <w:bodyDiv w:val="1"/>
      <w:marLeft w:val="0"/>
      <w:marRight w:val="0"/>
      <w:marTop w:val="0"/>
      <w:marBottom w:val="0"/>
      <w:divBdr>
        <w:top w:val="none" w:sz="0" w:space="0" w:color="auto"/>
        <w:left w:val="none" w:sz="0" w:space="0" w:color="auto"/>
        <w:bottom w:val="none" w:sz="0" w:space="0" w:color="auto"/>
        <w:right w:val="none" w:sz="0" w:space="0" w:color="auto"/>
      </w:divBdr>
    </w:div>
    <w:div w:id="1580019328">
      <w:bodyDiv w:val="1"/>
      <w:marLeft w:val="0"/>
      <w:marRight w:val="0"/>
      <w:marTop w:val="0"/>
      <w:marBottom w:val="0"/>
      <w:divBdr>
        <w:top w:val="none" w:sz="0" w:space="0" w:color="auto"/>
        <w:left w:val="none" w:sz="0" w:space="0" w:color="auto"/>
        <w:bottom w:val="none" w:sz="0" w:space="0" w:color="auto"/>
        <w:right w:val="none" w:sz="0" w:space="0" w:color="auto"/>
      </w:divBdr>
    </w:div>
    <w:div w:id="1580479875">
      <w:bodyDiv w:val="1"/>
      <w:marLeft w:val="0"/>
      <w:marRight w:val="0"/>
      <w:marTop w:val="0"/>
      <w:marBottom w:val="0"/>
      <w:divBdr>
        <w:top w:val="none" w:sz="0" w:space="0" w:color="auto"/>
        <w:left w:val="none" w:sz="0" w:space="0" w:color="auto"/>
        <w:bottom w:val="none" w:sz="0" w:space="0" w:color="auto"/>
        <w:right w:val="none" w:sz="0" w:space="0" w:color="auto"/>
      </w:divBdr>
    </w:div>
    <w:div w:id="1580483626">
      <w:bodyDiv w:val="1"/>
      <w:marLeft w:val="0"/>
      <w:marRight w:val="0"/>
      <w:marTop w:val="0"/>
      <w:marBottom w:val="0"/>
      <w:divBdr>
        <w:top w:val="none" w:sz="0" w:space="0" w:color="auto"/>
        <w:left w:val="none" w:sz="0" w:space="0" w:color="auto"/>
        <w:bottom w:val="none" w:sz="0" w:space="0" w:color="auto"/>
        <w:right w:val="none" w:sz="0" w:space="0" w:color="auto"/>
      </w:divBdr>
    </w:div>
    <w:div w:id="1580750843">
      <w:bodyDiv w:val="1"/>
      <w:marLeft w:val="0"/>
      <w:marRight w:val="0"/>
      <w:marTop w:val="0"/>
      <w:marBottom w:val="0"/>
      <w:divBdr>
        <w:top w:val="none" w:sz="0" w:space="0" w:color="auto"/>
        <w:left w:val="none" w:sz="0" w:space="0" w:color="auto"/>
        <w:bottom w:val="none" w:sz="0" w:space="0" w:color="auto"/>
        <w:right w:val="none" w:sz="0" w:space="0" w:color="auto"/>
      </w:divBdr>
    </w:div>
    <w:div w:id="1580795540">
      <w:bodyDiv w:val="1"/>
      <w:marLeft w:val="0"/>
      <w:marRight w:val="0"/>
      <w:marTop w:val="0"/>
      <w:marBottom w:val="0"/>
      <w:divBdr>
        <w:top w:val="none" w:sz="0" w:space="0" w:color="auto"/>
        <w:left w:val="none" w:sz="0" w:space="0" w:color="auto"/>
        <w:bottom w:val="none" w:sz="0" w:space="0" w:color="auto"/>
        <w:right w:val="none" w:sz="0" w:space="0" w:color="auto"/>
      </w:divBdr>
    </w:div>
    <w:div w:id="1580826089">
      <w:bodyDiv w:val="1"/>
      <w:marLeft w:val="0"/>
      <w:marRight w:val="0"/>
      <w:marTop w:val="0"/>
      <w:marBottom w:val="0"/>
      <w:divBdr>
        <w:top w:val="none" w:sz="0" w:space="0" w:color="auto"/>
        <w:left w:val="none" w:sz="0" w:space="0" w:color="auto"/>
        <w:bottom w:val="none" w:sz="0" w:space="0" w:color="auto"/>
        <w:right w:val="none" w:sz="0" w:space="0" w:color="auto"/>
      </w:divBdr>
    </w:div>
    <w:div w:id="1581211622">
      <w:bodyDiv w:val="1"/>
      <w:marLeft w:val="0"/>
      <w:marRight w:val="0"/>
      <w:marTop w:val="0"/>
      <w:marBottom w:val="0"/>
      <w:divBdr>
        <w:top w:val="none" w:sz="0" w:space="0" w:color="auto"/>
        <w:left w:val="none" w:sz="0" w:space="0" w:color="auto"/>
        <w:bottom w:val="none" w:sz="0" w:space="0" w:color="auto"/>
        <w:right w:val="none" w:sz="0" w:space="0" w:color="auto"/>
      </w:divBdr>
    </w:div>
    <w:div w:id="1581213263">
      <w:bodyDiv w:val="1"/>
      <w:marLeft w:val="0"/>
      <w:marRight w:val="0"/>
      <w:marTop w:val="0"/>
      <w:marBottom w:val="0"/>
      <w:divBdr>
        <w:top w:val="none" w:sz="0" w:space="0" w:color="auto"/>
        <w:left w:val="none" w:sz="0" w:space="0" w:color="auto"/>
        <w:bottom w:val="none" w:sz="0" w:space="0" w:color="auto"/>
        <w:right w:val="none" w:sz="0" w:space="0" w:color="auto"/>
      </w:divBdr>
    </w:div>
    <w:div w:id="1581255336">
      <w:bodyDiv w:val="1"/>
      <w:marLeft w:val="0"/>
      <w:marRight w:val="0"/>
      <w:marTop w:val="0"/>
      <w:marBottom w:val="0"/>
      <w:divBdr>
        <w:top w:val="none" w:sz="0" w:space="0" w:color="auto"/>
        <w:left w:val="none" w:sz="0" w:space="0" w:color="auto"/>
        <w:bottom w:val="none" w:sz="0" w:space="0" w:color="auto"/>
        <w:right w:val="none" w:sz="0" w:space="0" w:color="auto"/>
      </w:divBdr>
    </w:div>
    <w:div w:id="1581331394">
      <w:bodyDiv w:val="1"/>
      <w:marLeft w:val="0"/>
      <w:marRight w:val="0"/>
      <w:marTop w:val="0"/>
      <w:marBottom w:val="0"/>
      <w:divBdr>
        <w:top w:val="none" w:sz="0" w:space="0" w:color="auto"/>
        <w:left w:val="none" w:sz="0" w:space="0" w:color="auto"/>
        <w:bottom w:val="none" w:sz="0" w:space="0" w:color="auto"/>
        <w:right w:val="none" w:sz="0" w:space="0" w:color="auto"/>
      </w:divBdr>
    </w:div>
    <w:div w:id="1581596297">
      <w:bodyDiv w:val="1"/>
      <w:marLeft w:val="0"/>
      <w:marRight w:val="0"/>
      <w:marTop w:val="0"/>
      <w:marBottom w:val="0"/>
      <w:divBdr>
        <w:top w:val="none" w:sz="0" w:space="0" w:color="auto"/>
        <w:left w:val="none" w:sz="0" w:space="0" w:color="auto"/>
        <w:bottom w:val="none" w:sz="0" w:space="0" w:color="auto"/>
        <w:right w:val="none" w:sz="0" w:space="0" w:color="auto"/>
      </w:divBdr>
    </w:div>
    <w:div w:id="1581672716">
      <w:bodyDiv w:val="1"/>
      <w:marLeft w:val="0"/>
      <w:marRight w:val="0"/>
      <w:marTop w:val="0"/>
      <w:marBottom w:val="0"/>
      <w:divBdr>
        <w:top w:val="none" w:sz="0" w:space="0" w:color="auto"/>
        <w:left w:val="none" w:sz="0" w:space="0" w:color="auto"/>
        <w:bottom w:val="none" w:sz="0" w:space="0" w:color="auto"/>
        <w:right w:val="none" w:sz="0" w:space="0" w:color="auto"/>
      </w:divBdr>
    </w:div>
    <w:div w:id="1582106219">
      <w:bodyDiv w:val="1"/>
      <w:marLeft w:val="0"/>
      <w:marRight w:val="0"/>
      <w:marTop w:val="0"/>
      <w:marBottom w:val="0"/>
      <w:divBdr>
        <w:top w:val="none" w:sz="0" w:space="0" w:color="auto"/>
        <w:left w:val="none" w:sz="0" w:space="0" w:color="auto"/>
        <w:bottom w:val="none" w:sz="0" w:space="0" w:color="auto"/>
        <w:right w:val="none" w:sz="0" w:space="0" w:color="auto"/>
      </w:divBdr>
    </w:div>
    <w:div w:id="1582249493">
      <w:bodyDiv w:val="1"/>
      <w:marLeft w:val="0"/>
      <w:marRight w:val="0"/>
      <w:marTop w:val="0"/>
      <w:marBottom w:val="0"/>
      <w:divBdr>
        <w:top w:val="none" w:sz="0" w:space="0" w:color="auto"/>
        <w:left w:val="none" w:sz="0" w:space="0" w:color="auto"/>
        <w:bottom w:val="none" w:sz="0" w:space="0" w:color="auto"/>
        <w:right w:val="none" w:sz="0" w:space="0" w:color="auto"/>
      </w:divBdr>
    </w:div>
    <w:div w:id="1582253561">
      <w:bodyDiv w:val="1"/>
      <w:marLeft w:val="0"/>
      <w:marRight w:val="0"/>
      <w:marTop w:val="0"/>
      <w:marBottom w:val="0"/>
      <w:divBdr>
        <w:top w:val="none" w:sz="0" w:space="0" w:color="auto"/>
        <w:left w:val="none" w:sz="0" w:space="0" w:color="auto"/>
        <w:bottom w:val="none" w:sz="0" w:space="0" w:color="auto"/>
        <w:right w:val="none" w:sz="0" w:space="0" w:color="auto"/>
      </w:divBdr>
    </w:div>
    <w:div w:id="1582256203">
      <w:bodyDiv w:val="1"/>
      <w:marLeft w:val="0"/>
      <w:marRight w:val="0"/>
      <w:marTop w:val="0"/>
      <w:marBottom w:val="0"/>
      <w:divBdr>
        <w:top w:val="none" w:sz="0" w:space="0" w:color="auto"/>
        <w:left w:val="none" w:sz="0" w:space="0" w:color="auto"/>
        <w:bottom w:val="none" w:sz="0" w:space="0" w:color="auto"/>
        <w:right w:val="none" w:sz="0" w:space="0" w:color="auto"/>
      </w:divBdr>
    </w:div>
    <w:div w:id="1582332308">
      <w:bodyDiv w:val="1"/>
      <w:marLeft w:val="0"/>
      <w:marRight w:val="0"/>
      <w:marTop w:val="0"/>
      <w:marBottom w:val="0"/>
      <w:divBdr>
        <w:top w:val="none" w:sz="0" w:space="0" w:color="auto"/>
        <w:left w:val="none" w:sz="0" w:space="0" w:color="auto"/>
        <w:bottom w:val="none" w:sz="0" w:space="0" w:color="auto"/>
        <w:right w:val="none" w:sz="0" w:space="0" w:color="auto"/>
      </w:divBdr>
    </w:div>
    <w:div w:id="1582568330">
      <w:bodyDiv w:val="1"/>
      <w:marLeft w:val="0"/>
      <w:marRight w:val="0"/>
      <w:marTop w:val="0"/>
      <w:marBottom w:val="0"/>
      <w:divBdr>
        <w:top w:val="none" w:sz="0" w:space="0" w:color="auto"/>
        <w:left w:val="none" w:sz="0" w:space="0" w:color="auto"/>
        <w:bottom w:val="none" w:sz="0" w:space="0" w:color="auto"/>
        <w:right w:val="none" w:sz="0" w:space="0" w:color="auto"/>
      </w:divBdr>
    </w:div>
    <w:div w:id="1582790086">
      <w:bodyDiv w:val="1"/>
      <w:marLeft w:val="0"/>
      <w:marRight w:val="0"/>
      <w:marTop w:val="0"/>
      <w:marBottom w:val="0"/>
      <w:divBdr>
        <w:top w:val="none" w:sz="0" w:space="0" w:color="auto"/>
        <w:left w:val="none" w:sz="0" w:space="0" w:color="auto"/>
        <w:bottom w:val="none" w:sz="0" w:space="0" w:color="auto"/>
        <w:right w:val="none" w:sz="0" w:space="0" w:color="auto"/>
      </w:divBdr>
    </w:div>
    <w:div w:id="1582907574">
      <w:bodyDiv w:val="1"/>
      <w:marLeft w:val="0"/>
      <w:marRight w:val="0"/>
      <w:marTop w:val="0"/>
      <w:marBottom w:val="0"/>
      <w:divBdr>
        <w:top w:val="none" w:sz="0" w:space="0" w:color="auto"/>
        <w:left w:val="none" w:sz="0" w:space="0" w:color="auto"/>
        <w:bottom w:val="none" w:sz="0" w:space="0" w:color="auto"/>
        <w:right w:val="none" w:sz="0" w:space="0" w:color="auto"/>
      </w:divBdr>
    </w:div>
    <w:div w:id="1582912691">
      <w:bodyDiv w:val="1"/>
      <w:marLeft w:val="0"/>
      <w:marRight w:val="0"/>
      <w:marTop w:val="0"/>
      <w:marBottom w:val="0"/>
      <w:divBdr>
        <w:top w:val="none" w:sz="0" w:space="0" w:color="auto"/>
        <w:left w:val="none" w:sz="0" w:space="0" w:color="auto"/>
        <w:bottom w:val="none" w:sz="0" w:space="0" w:color="auto"/>
        <w:right w:val="none" w:sz="0" w:space="0" w:color="auto"/>
      </w:divBdr>
    </w:div>
    <w:div w:id="1583368254">
      <w:bodyDiv w:val="1"/>
      <w:marLeft w:val="0"/>
      <w:marRight w:val="0"/>
      <w:marTop w:val="0"/>
      <w:marBottom w:val="0"/>
      <w:divBdr>
        <w:top w:val="none" w:sz="0" w:space="0" w:color="auto"/>
        <w:left w:val="none" w:sz="0" w:space="0" w:color="auto"/>
        <w:bottom w:val="none" w:sz="0" w:space="0" w:color="auto"/>
        <w:right w:val="none" w:sz="0" w:space="0" w:color="auto"/>
      </w:divBdr>
    </w:div>
    <w:div w:id="1583559875">
      <w:bodyDiv w:val="1"/>
      <w:marLeft w:val="0"/>
      <w:marRight w:val="0"/>
      <w:marTop w:val="0"/>
      <w:marBottom w:val="0"/>
      <w:divBdr>
        <w:top w:val="none" w:sz="0" w:space="0" w:color="auto"/>
        <w:left w:val="none" w:sz="0" w:space="0" w:color="auto"/>
        <w:bottom w:val="none" w:sz="0" w:space="0" w:color="auto"/>
        <w:right w:val="none" w:sz="0" w:space="0" w:color="auto"/>
      </w:divBdr>
    </w:div>
    <w:div w:id="1583682848">
      <w:bodyDiv w:val="1"/>
      <w:marLeft w:val="0"/>
      <w:marRight w:val="0"/>
      <w:marTop w:val="0"/>
      <w:marBottom w:val="0"/>
      <w:divBdr>
        <w:top w:val="none" w:sz="0" w:space="0" w:color="auto"/>
        <w:left w:val="none" w:sz="0" w:space="0" w:color="auto"/>
        <w:bottom w:val="none" w:sz="0" w:space="0" w:color="auto"/>
        <w:right w:val="none" w:sz="0" w:space="0" w:color="auto"/>
      </w:divBdr>
    </w:div>
    <w:div w:id="1583759153">
      <w:bodyDiv w:val="1"/>
      <w:marLeft w:val="0"/>
      <w:marRight w:val="0"/>
      <w:marTop w:val="0"/>
      <w:marBottom w:val="0"/>
      <w:divBdr>
        <w:top w:val="none" w:sz="0" w:space="0" w:color="auto"/>
        <w:left w:val="none" w:sz="0" w:space="0" w:color="auto"/>
        <w:bottom w:val="none" w:sz="0" w:space="0" w:color="auto"/>
        <w:right w:val="none" w:sz="0" w:space="0" w:color="auto"/>
      </w:divBdr>
    </w:div>
    <w:div w:id="1583759472">
      <w:bodyDiv w:val="1"/>
      <w:marLeft w:val="0"/>
      <w:marRight w:val="0"/>
      <w:marTop w:val="0"/>
      <w:marBottom w:val="0"/>
      <w:divBdr>
        <w:top w:val="none" w:sz="0" w:space="0" w:color="auto"/>
        <w:left w:val="none" w:sz="0" w:space="0" w:color="auto"/>
        <w:bottom w:val="none" w:sz="0" w:space="0" w:color="auto"/>
        <w:right w:val="none" w:sz="0" w:space="0" w:color="auto"/>
      </w:divBdr>
    </w:div>
    <w:div w:id="1583833669">
      <w:bodyDiv w:val="1"/>
      <w:marLeft w:val="0"/>
      <w:marRight w:val="0"/>
      <w:marTop w:val="0"/>
      <w:marBottom w:val="0"/>
      <w:divBdr>
        <w:top w:val="none" w:sz="0" w:space="0" w:color="auto"/>
        <w:left w:val="none" w:sz="0" w:space="0" w:color="auto"/>
        <w:bottom w:val="none" w:sz="0" w:space="0" w:color="auto"/>
        <w:right w:val="none" w:sz="0" w:space="0" w:color="auto"/>
      </w:divBdr>
    </w:div>
    <w:div w:id="1584026107">
      <w:bodyDiv w:val="1"/>
      <w:marLeft w:val="0"/>
      <w:marRight w:val="0"/>
      <w:marTop w:val="0"/>
      <w:marBottom w:val="0"/>
      <w:divBdr>
        <w:top w:val="none" w:sz="0" w:space="0" w:color="auto"/>
        <w:left w:val="none" w:sz="0" w:space="0" w:color="auto"/>
        <w:bottom w:val="none" w:sz="0" w:space="0" w:color="auto"/>
        <w:right w:val="none" w:sz="0" w:space="0" w:color="auto"/>
      </w:divBdr>
    </w:div>
    <w:div w:id="1584145882">
      <w:bodyDiv w:val="1"/>
      <w:marLeft w:val="0"/>
      <w:marRight w:val="0"/>
      <w:marTop w:val="0"/>
      <w:marBottom w:val="0"/>
      <w:divBdr>
        <w:top w:val="none" w:sz="0" w:space="0" w:color="auto"/>
        <w:left w:val="none" w:sz="0" w:space="0" w:color="auto"/>
        <w:bottom w:val="none" w:sz="0" w:space="0" w:color="auto"/>
        <w:right w:val="none" w:sz="0" w:space="0" w:color="auto"/>
      </w:divBdr>
    </w:div>
    <w:div w:id="1584607676">
      <w:bodyDiv w:val="1"/>
      <w:marLeft w:val="0"/>
      <w:marRight w:val="0"/>
      <w:marTop w:val="0"/>
      <w:marBottom w:val="0"/>
      <w:divBdr>
        <w:top w:val="none" w:sz="0" w:space="0" w:color="auto"/>
        <w:left w:val="none" w:sz="0" w:space="0" w:color="auto"/>
        <w:bottom w:val="none" w:sz="0" w:space="0" w:color="auto"/>
        <w:right w:val="none" w:sz="0" w:space="0" w:color="auto"/>
      </w:divBdr>
    </w:div>
    <w:div w:id="1585138915">
      <w:bodyDiv w:val="1"/>
      <w:marLeft w:val="0"/>
      <w:marRight w:val="0"/>
      <w:marTop w:val="0"/>
      <w:marBottom w:val="0"/>
      <w:divBdr>
        <w:top w:val="none" w:sz="0" w:space="0" w:color="auto"/>
        <w:left w:val="none" w:sz="0" w:space="0" w:color="auto"/>
        <w:bottom w:val="none" w:sz="0" w:space="0" w:color="auto"/>
        <w:right w:val="none" w:sz="0" w:space="0" w:color="auto"/>
      </w:divBdr>
    </w:div>
    <w:div w:id="1585263165">
      <w:bodyDiv w:val="1"/>
      <w:marLeft w:val="0"/>
      <w:marRight w:val="0"/>
      <w:marTop w:val="0"/>
      <w:marBottom w:val="0"/>
      <w:divBdr>
        <w:top w:val="none" w:sz="0" w:space="0" w:color="auto"/>
        <w:left w:val="none" w:sz="0" w:space="0" w:color="auto"/>
        <w:bottom w:val="none" w:sz="0" w:space="0" w:color="auto"/>
        <w:right w:val="none" w:sz="0" w:space="0" w:color="auto"/>
      </w:divBdr>
    </w:div>
    <w:div w:id="1585338130">
      <w:bodyDiv w:val="1"/>
      <w:marLeft w:val="0"/>
      <w:marRight w:val="0"/>
      <w:marTop w:val="0"/>
      <w:marBottom w:val="0"/>
      <w:divBdr>
        <w:top w:val="none" w:sz="0" w:space="0" w:color="auto"/>
        <w:left w:val="none" w:sz="0" w:space="0" w:color="auto"/>
        <w:bottom w:val="none" w:sz="0" w:space="0" w:color="auto"/>
        <w:right w:val="none" w:sz="0" w:space="0" w:color="auto"/>
      </w:divBdr>
    </w:div>
    <w:div w:id="1585382011">
      <w:bodyDiv w:val="1"/>
      <w:marLeft w:val="0"/>
      <w:marRight w:val="0"/>
      <w:marTop w:val="0"/>
      <w:marBottom w:val="0"/>
      <w:divBdr>
        <w:top w:val="none" w:sz="0" w:space="0" w:color="auto"/>
        <w:left w:val="none" w:sz="0" w:space="0" w:color="auto"/>
        <w:bottom w:val="none" w:sz="0" w:space="0" w:color="auto"/>
        <w:right w:val="none" w:sz="0" w:space="0" w:color="auto"/>
      </w:divBdr>
    </w:div>
    <w:div w:id="1585603243">
      <w:bodyDiv w:val="1"/>
      <w:marLeft w:val="0"/>
      <w:marRight w:val="0"/>
      <w:marTop w:val="0"/>
      <w:marBottom w:val="0"/>
      <w:divBdr>
        <w:top w:val="none" w:sz="0" w:space="0" w:color="auto"/>
        <w:left w:val="none" w:sz="0" w:space="0" w:color="auto"/>
        <w:bottom w:val="none" w:sz="0" w:space="0" w:color="auto"/>
        <w:right w:val="none" w:sz="0" w:space="0" w:color="auto"/>
      </w:divBdr>
    </w:div>
    <w:div w:id="1585917506">
      <w:bodyDiv w:val="1"/>
      <w:marLeft w:val="0"/>
      <w:marRight w:val="0"/>
      <w:marTop w:val="0"/>
      <w:marBottom w:val="0"/>
      <w:divBdr>
        <w:top w:val="none" w:sz="0" w:space="0" w:color="auto"/>
        <w:left w:val="none" w:sz="0" w:space="0" w:color="auto"/>
        <w:bottom w:val="none" w:sz="0" w:space="0" w:color="auto"/>
        <w:right w:val="none" w:sz="0" w:space="0" w:color="auto"/>
      </w:divBdr>
    </w:div>
    <w:div w:id="1585919536">
      <w:bodyDiv w:val="1"/>
      <w:marLeft w:val="0"/>
      <w:marRight w:val="0"/>
      <w:marTop w:val="0"/>
      <w:marBottom w:val="0"/>
      <w:divBdr>
        <w:top w:val="none" w:sz="0" w:space="0" w:color="auto"/>
        <w:left w:val="none" w:sz="0" w:space="0" w:color="auto"/>
        <w:bottom w:val="none" w:sz="0" w:space="0" w:color="auto"/>
        <w:right w:val="none" w:sz="0" w:space="0" w:color="auto"/>
      </w:divBdr>
    </w:div>
    <w:div w:id="1586037085">
      <w:bodyDiv w:val="1"/>
      <w:marLeft w:val="0"/>
      <w:marRight w:val="0"/>
      <w:marTop w:val="0"/>
      <w:marBottom w:val="0"/>
      <w:divBdr>
        <w:top w:val="none" w:sz="0" w:space="0" w:color="auto"/>
        <w:left w:val="none" w:sz="0" w:space="0" w:color="auto"/>
        <w:bottom w:val="none" w:sz="0" w:space="0" w:color="auto"/>
        <w:right w:val="none" w:sz="0" w:space="0" w:color="auto"/>
      </w:divBdr>
    </w:div>
    <w:div w:id="1586498378">
      <w:bodyDiv w:val="1"/>
      <w:marLeft w:val="0"/>
      <w:marRight w:val="0"/>
      <w:marTop w:val="0"/>
      <w:marBottom w:val="0"/>
      <w:divBdr>
        <w:top w:val="none" w:sz="0" w:space="0" w:color="auto"/>
        <w:left w:val="none" w:sz="0" w:space="0" w:color="auto"/>
        <w:bottom w:val="none" w:sz="0" w:space="0" w:color="auto"/>
        <w:right w:val="none" w:sz="0" w:space="0" w:color="auto"/>
      </w:divBdr>
    </w:div>
    <w:div w:id="1586568549">
      <w:bodyDiv w:val="1"/>
      <w:marLeft w:val="0"/>
      <w:marRight w:val="0"/>
      <w:marTop w:val="0"/>
      <w:marBottom w:val="0"/>
      <w:divBdr>
        <w:top w:val="none" w:sz="0" w:space="0" w:color="auto"/>
        <w:left w:val="none" w:sz="0" w:space="0" w:color="auto"/>
        <w:bottom w:val="none" w:sz="0" w:space="0" w:color="auto"/>
        <w:right w:val="none" w:sz="0" w:space="0" w:color="auto"/>
      </w:divBdr>
    </w:div>
    <w:div w:id="1586693494">
      <w:bodyDiv w:val="1"/>
      <w:marLeft w:val="0"/>
      <w:marRight w:val="0"/>
      <w:marTop w:val="0"/>
      <w:marBottom w:val="0"/>
      <w:divBdr>
        <w:top w:val="none" w:sz="0" w:space="0" w:color="auto"/>
        <w:left w:val="none" w:sz="0" w:space="0" w:color="auto"/>
        <w:bottom w:val="none" w:sz="0" w:space="0" w:color="auto"/>
        <w:right w:val="none" w:sz="0" w:space="0" w:color="auto"/>
      </w:divBdr>
    </w:div>
    <w:div w:id="1586839045">
      <w:bodyDiv w:val="1"/>
      <w:marLeft w:val="0"/>
      <w:marRight w:val="0"/>
      <w:marTop w:val="0"/>
      <w:marBottom w:val="0"/>
      <w:divBdr>
        <w:top w:val="none" w:sz="0" w:space="0" w:color="auto"/>
        <w:left w:val="none" w:sz="0" w:space="0" w:color="auto"/>
        <w:bottom w:val="none" w:sz="0" w:space="0" w:color="auto"/>
        <w:right w:val="none" w:sz="0" w:space="0" w:color="auto"/>
      </w:divBdr>
    </w:div>
    <w:div w:id="1587038103">
      <w:bodyDiv w:val="1"/>
      <w:marLeft w:val="0"/>
      <w:marRight w:val="0"/>
      <w:marTop w:val="0"/>
      <w:marBottom w:val="0"/>
      <w:divBdr>
        <w:top w:val="none" w:sz="0" w:space="0" w:color="auto"/>
        <w:left w:val="none" w:sz="0" w:space="0" w:color="auto"/>
        <w:bottom w:val="none" w:sz="0" w:space="0" w:color="auto"/>
        <w:right w:val="none" w:sz="0" w:space="0" w:color="auto"/>
      </w:divBdr>
    </w:div>
    <w:div w:id="1587038949">
      <w:bodyDiv w:val="1"/>
      <w:marLeft w:val="0"/>
      <w:marRight w:val="0"/>
      <w:marTop w:val="0"/>
      <w:marBottom w:val="0"/>
      <w:divBdr>
        <w:top w:val="none" w:sz="0" w:space="0" w:color="auto"/>
        <w:left w:val="none" w:sz="0" w:space="0" w:color="auto"/>
        <w:bottom w:val="none" w:sz="0" w:space="0" w:color="auto"/>
        <w:right w:val="none" w:sz="0" w:space="0" w:color="auto"/>
      </w:divBdr>
    </w:div>
    <w:div w:id="1587226619">
      <w:bodyDiv w:val="1"/>
      <w:marLeft w:val="0"/>
      <w:marRight w:val="0"/>
      <w:marTop w:val="0"/>
      <w:marBottom w:val="0"/>
      <w:divBdr>
        <w:top w:val="none" w:sz="0" w:space="0" w:color="auto"/>
        <w:left w:val="none" w:sz="0" w:space="0" w:color="auto"/>
        <w:bottom w:val="none" w:sz="0" w:space="0" w:color="auto"/>
        <w:right w:val="none" w:sz="0" w:space="0" w:color="auto"/>
      </w:divBdr>
    </w:div>
    <w:div w:id="1587302059">
      <w:bodyDiv w:val="1"/>
      <w:marLeft w:val="0"/>
      <w:marRight w:val="0"/>
      <w:marTop w:val="0"/>
      <w:marBottom w:val="0"/>
      <w:divBdr>
        <w:top w:val="none" w:sz="0" w:space="0" w:color="auto"/>
        <w:left w:val="none" w:sz="0" w:space="0" w:color="auto"/>
        <w:bottom w:val="none" w:sz="0" w:space="0" w:color="auto"/>
        <w:right w:val="none" w:sz="0" w:space="0" w:color="auto"/>
      </w:divBdr>
    </w:div>
    <w:div w:id="1587374166">
      <w:bodyDiv w:val="1"/>
      <w:marLeft w:val="0"/>
      <w:marRight w:val="0"/>
      <w:marTop w:val="0"/>
      <w:marBottom w:val="0"/>
      <w:divBdr>
        <w:top w:val="none" w:sz="0" w:space="0" w:color="auto"/>
        <w:left w:val="none" w:sz="0" w:space="0" w:color="auto"/>
        <w:bottom w:val="none" w:sz="0" w:space="0" w:color="auto"/>
        <w:right w:val="none" w:sz="0" w:space="0" w:color="auto"/>
      </w:divBdr>
    </w:div>
    <w:div w:id="1587807244">
      <w:bodyDiv w:val="1"/>
      <w:marLeft w:val="0"/>
      <w:marRight w:val="0"/>
      <w:marTop w:val="0"/>
      <w:marBottom w:val="0"/>
      <w:divBdr>
        <w:top w:val="none" w:sz="0" w:space="0" w:color="auto"/>
        <w:left w:val="none" w:sz="0" w:space="0" w:color="auto"/>
        <w:bottom w:val="none" w:sz="0" w:space="0" w:color="auto"/>
        <w:right w:val="none" w:sz="0" w:space="0" w:color="auto"/>
      </w:divBdr>
    </w:div>
    <w:div w:id="1587807600">
      <w:bodyDiv w:val="1"/>
      <w:marLeft w:val="0"/>
      <w:marRight w:val="0"/>
      <w:marTop w:val="0"/>
      <w:marBottom w:val="0"/>
      <w:divBdr>
        <w:top w:val="none" w:sz="0" w:space="0" w:color="auto"/>
        <w:left w:val="none" w:sz="0" w:space="0" w:color="auto"/>
        <w:bottom w:val="none" w:sz="0" w:space="0" w:color="auto"/>
        <w:right w:val="none" w:sz="0" w:space="0" w:color="auto"/>
      </w:divBdr>
    </w:div>
    <w:div w:id="1587883662">
      <w:bodyDiv w:val="1"/>
      <w:marLeft w:val="0"/>
      <w:marRight w:val="0"/>
      <w:marTop w:val="0"/>
      <w:marBottom w:val="0"/>
      <w:divBdr>
        <w:top w:val="none" w:sz="0" w:space="0" w:color="auto"/>
        <w:left w:val="none" w:sz="0" w:space="0" w:color="auto"/>
        <w:bottom w:val="none" w:sz="0" w:space="0" w:color="auto"/>
        <w:right w:val="none" w:sz="0" w:space="0" w:color="auto"/>
      </w:divBdr>
    </w:div>
    <w:div w:id="1587886756">
      <w:bodyDiv w:val="1"/>
      <w:marLeft w:val="0"/>
      <w:marRight w:val="0"/>
      <w:marTop w:val="0"/>
      <w:marBottom w:val="0"/>
      <w:divBdr>
        <w:top w:val="none" w:sz="0" w:space="0" w:color="auto"/>
        <w:left w:val="none" w:sz="0" w:space="0" w:color="auto"/>
        <w:bottom w:val="none" w:sz="0" w:space="0" w:color="auto"/>
        <w:right w:val="none" w:sz="0" w:space="0" w:color="auto"/>
      </w:divBdr>
    </w:div>
    <w:div w:id="1588033755">
      <w:bodyDiv w:val="1"/>
      <w:marLeft w:val="0"/>
      <w:marRight w:val="0"/>
      <w:marTop w:val="0"/>
      <w:marBottom w:val="0"/>
      <w:divBdr>
        <w:top w:val="none" w:sz="0" w:space="0" w:color="auto"/>
        <w:left w:val="none" w:sz="0" w:space="0" w:color="auto"/>
        <w:bottom w:val="none" w:sz="0" w:space="0" w:color="auto"/>
        <w:right w:val="none" w:sz="0" w:space="0" w:color="auto"/>
      </w:divBdr>
    </w:div>
    <w:div w:id="1588420283">
      <w:bodyDiv w:val="1"/>
      <w:marLeft w:val="0"/>
      <w:marRight w:val="0"/>
      <w:marTop w:val="0"/>
      <w:marBottom w:val="0"/>
      <w:divBdr>
        <w:top w:val="none" w:sz="0" w:space="0" w:color="auto"/>
        <w:left w:val="none" w:sz="0" w:space="0" w:color="auto"/>
        <w:bottom w:val="none" w:sz="0" w:space="0" w:color="auto"/>
        <w:right w:val="none" w:sz="0" w:space="0" w:color="auto"/>
      </w:divBdr>
    </w:div>
    <w:div w:id="1588423717">
      <w:bodyDiv w:val="1"/>
      <w:marLeft w:val="0"/>
      <w:marRight w:val="0"/>
      <w:marTop w:val="0"/>
      <w:marBottom w:val="0"/>
      <w:divBdr>
        <w:top w:val="none" w:sz="0" w:space="0" w:color="auto"/>
        <w:left w:val="none" w:sz="0" w:space="0" w:color="auto"/>
        <w:bottom w:val="none" w:sz="0" w:space="0" w:color="auto"/>
        <w:right w:val="none" w:sz="0" w:space="0" w:color="auto"/>
      </w:divBdr>
    </w:div>
    <w:div w:id="1588735880">
      <w:bodyDiv w:val="1"/>
      <w:marLeft w:val="0"/>
      <w:marRight w:val="0"/>
      <w:marTop w:val="0"/>
      <w:marBottom w:val="0"/>
      <w:divBdr>
        <w:top w:val="none" w:sz="0" w:space="0" w:color="auto"/>
        <w:left w:val="none" w:sz="0" w:space="0" w:color="auto"/>
        <w:bottom w:val="none" w:sz="0" w:space="0" w:color="auto"/>
        <w:right w:val="none" w:sz="0" w:space="0" w:color="auto"/>
      </w:divBdr>
    </w:div>
    <w:div w:id="1588808356">
      <w:bodyDiv w:val="1"/>
      <w:marLeft w:val="0"/>
      <w:marRight w:val="0"/>
      <w:marTop w:val="0"/>
      <w:marBottom w:val="0"/>
      <w:divBdr>
        <w:top w:val="none" w:sz="0" w:space="0" w:color="auto"/>
        <w:left w:val="none" w:sz="0" w:space="0" w:color="auto"/>
        <w:bottom w:val="none" w:sz="0" w:space="0" w:color="auto"/>
        <w:right w:val="none" w:sz="0" w:space="0" w:color="auto"/>
      </w:divBdr>
    </w:div>
    <w:div w:id="1588886726">
      <w:bodyDiv w:val="1"/>
      <w:marLeft w:val="0"/>
      <w:marRight w:val="0"/>
      <w:marTop w:val="0"/>
      <w:marBottom w:val="0"/>
      <w:divBdr>
        <w:top w:val="none" w:sz="0" w:space="0" w:color="auto"/>
        <w:left w:val="none" w:sz="0" w:space="0" w:color="auto"/>
        <w:bottom w:val="none" w:sz="0" w:space="0" w:color="auto"/>
        <w:right w:val="none" w:sz="0" w:space="0" w:color="auto"/>
      </w:divBdr>
    </w:div>
    <w:div w:id="1590191338">
      <w:bodyDiv w:val="1"/>
      <w:marLeft w:val="0"/>
      <w:marRight w:val="0"/>
      <w:marTop w:val="0"/>
      <w:marBottom w:val="0"/>
      <w:divBdr>
        <w:top w:val="none" w:sz="0" w:space="0" w:color="auto"/>
        <w:left w:val="none" w:sz="0" w:space="0" w:color="auto"/>
        <w:bottom w:val="none" w:sz="0" w:space="0" w:color="auto"/>
        <w:right w:val="none" w:sz="0" w:space="0" w:color="auto"/>
      </w:divBdr>
    </w:div>
    <w:div w:id="1590386116">
      <w:bodyDiv w:val="1"/>
      <w:marLeft w:val="0"/>
      <w:marRight w:val="0"/>
      <w:marTop w:val="0"/>
      <w:marBottom w:val="0"/>
      <w:divBdr>
        <w:top w:val="none" w:sz="0" w:space="0" w:color="auto"/>
        <w:left w:val="none" w:sz="0" w:space="0" w:color="auto"/>
        <w:bottom w:val="none" w:sz="0" w:space="0" w:color="auto"/>
        <w:right w:val="none" w:sz="0" w:space="0" w:color="auto"/>
      </w:divBdr>
    </w:div>
    <w:div w:id="1590457545">
      <w:bodyDiv w:val="1"/>
      <w:marLeft w:val="0"/>
      <w:marRight w:val="0"/>
      <w:marTop w:val="0"/>
      <w:marBottom w:val="0"/>
      <w:divBdr>
        <w:top w:val="none" w:sz="0" w:space="0" w:color="auto"/>
        <w:left w:val="none" w:sz="0" w:space="0" w:color="auto"/>
        <w:bottom w:val="none" w:sz="0" w:space="0" w:color="auto"/>
        <w:right w:val="none" w:sz="0" w:space="0" w:color="auto"/>
      </w:divBdr>
    </w:div>
    <w:div w:id="1590501049">
      <w:bodyDiv w:val="1"/>
      <w:marLeft w:val="0"/>
      <w:marRight w:val="0"/>
      <w:marTop w:val="0"/>
      <w:marBottom w:val="0"/>
      <w:divBdr>
        <w:top w:val="none" w:sz="0" w:space="0" w:color="auto"/>
        <w:left w:val="none" w:sz="0" w:space="0" w:color="auto"/>
        <w:bottom w:val="none" w:sz="0" w:space="0" w:color="auto"/>
        <w:right w:val="none" w:sz="0" w:space="0" w:color="auto"/>
      </w:divBdr>
    </w:div>
    <w:div w:id="1590965942">
      <w:bodyDiv w:val="1"/>
      <w:marLeft w:val="0"/>
      <w:marRight w:val="0"/>
      <w:marTop w:val="0"/>
      <w:marBottom w:val="0"/>
      <w:divBdr>
        <w:top w:val="none" w:sz="0" w:space="0" w:color="auto"/>
        <w:left w:val="none" w:sz="0" w:space="0" w:color="auto"/>
        <w:bottom w:val="none" w:sz="0" w:space="0" w:color="auto"/>
        <w:right w:val="none" w:sz="0" w:space="0" w:color="auto"/>
      </w:divBdr>
    </w:div>
    <w:div w:id="1591310406">
      <w:bodyDiv w:val="1"/>
      <w:marLeft w:val="0"/>
      <w:marRight w:val="0"/>
      <w:marTop w:val="0"/>
      <w:marBottom w:val="0"/>
      <w:divBdr>
        <w:top w:val="none" w:sz="0" w:space="0" w:color="auto"/>
        <w:left w:val="none" w:sz="0" w:space="0" w:color="auto"/>
        <w:bottom w:val="none" w:sz="0" w:space="0" w:color="auto"/>
        <w:right w:val="none" w:sz="0" w:space="0" w:color="auto"/>
      </w:divBdr>
    </w:div>
    <w:div w:id="1591505889">
      <w:bodyDiv w:val="1"/>
      <w:marLeft w:val="0"/>
      <w:marRight w:val="0"/>
      <w:marTop w:val="0"/>
      <w:marBottom w:val="0"/>
      <w:divBdr>
        <w:top w:val="none" w:sz="0" w:space="0" w:color="auto"/>
        <w:left w:val="none" w:sz="0" w:space="0" w:color="auto"/>
        <w:bottom w:val="none" w:sz="0" w:space="0" w:color="auto"/>
        <w:right w:val="none" w:sz="0" w:space="0" w:color="auto"/>
      </w:divBdr>
    </w:div>
    <w:div w:id="1591574075">
      <w:bodyDiv w:val="1"/>
      <w:marLeft w:val="0"/>
      <w:marRight w:val="0"/>
      <w:marTop w:val="0"/>
      <w:marBottom w:val="0"/>
      <w:divBdr>
        <w:top w:val="none" w:sz="0" w:space="0" w:color="auto"/>
        <w:left w:val="none" w:sz="0" w:space="0" w:color="auto"/>
        <w:bottom w:val="none" w:sz="0" w:space="0" w:color="auto"/>
        <w:right w:val="none" w:sz="0" w:space="0" w:color="auto"/>
      </w:divBdr>
    </w:div>
    <w:div w:id="1591891709">
      <w:bodyDiv w:val="1"/>
      <w:marLeft w:val="0"/>
      <w:marRight w:val="0"/>
      <w:marTop w:val="0"/>
      <w:marBottom w:val="0"/>
      <w:divBdr>
        <w:top w:val="none" w:sz="0" w:space="0" w:color="auto"/>
        <w:left w:val="none" w:sz="0" w:space="0" w:color="auto"/>
        <w:bottom w:val="none" w:sz="0" w:space="0" w:color="auto"/>
        <w:right w:val="none" w:sz="0" w:space="0" w:color="auto"/>
      </w:divBdr>
    </w:div>
    <w:div w:id="1591893985">
      <w:bodyDiv w:val="1"/>
      <w:marLeft w:val="0"/>
      <w:marRight w:val="0"/>
      <w:marTop w:val="0"/>
      <w:marBottom w:val="0"/>
      <w:divBdr>
        <w:top w:val="none" w:sz="0" w:space="0" w:color="auto"/>
        <w:left w:val="none" w:sz="0" w:space="0" w:color="auto"/>
        <w:bottom w:val="none" w:sz="0" w:space="0" w:color="auto"/>
        <w:right w:val="none" w:sz="0" w:space="0" w:color="auto"/>
      </w:divBdr>
    </w:div>
    <w:div w:id="1592161846">
      <w:bodyDiv w:val="1"/>
      <w:marLeft w:val="0"/>
      <w:marRight w:val="0"/>
      <w:marTop w:val="0"/>
      <w:marBottom w:val="0"/>
      <w:divBdr>
        <w:top w:val="none" w:sz="0" w:space="0" w:color="auto"/>
        <w:left w:val="none" w:sz="0" w:space="0" w:color="auto"/>
        <w:bottom w:val="none" w:sz="0" w:space="0" w:color="auto"/>
        <w:right w:val="none" w:sz="0" w:space="0" w:color="auto"/>
      </w:divBdr>
    </w:div>
    <w:div w:id="1592348256">
      <w:bodyDiv w:val="1"/>
      <w:marLeft w:val="0"/>
      <w:marRight w:val="0"/>
      <w:marTop w:val="0"/>
      <w:marBottom w:val="0"/>
      <w:divBdr>
        <w:top w:val="none" w:sz="0" w:space="0" w:color="auto"/>
        <w:left w:val="none" w:sz="0" w:space="0" w:color="auto"/>
        <w:bottom w:val="none" w:sz="0" w:space="0" w:color="auto"/>
        <w:right w:val="none" w:sz="0" w:space="0" w:color="auto"/>
      </w:divBdr>
    </w:div>
    <w:div w:id="1592740736">
      <w:bodyDiv w:val="1"/>
      <w:marLeft w:val="0"/>
      <w:marRight w:val="0"/>
      <w:marTop w:val="0"/>
      <w:marBottom w:val="0"/>
      <w:divBdr>
        <w:top w:val="none" w:sz="0" w:space="0" w:color="auto"/>
        <w:left w:val="none" w:sz="0" w:space="0" w:color="auto"/>
        <w:bottom w:val="none" w:sz="0" w:space="0" w:color="auto"/>
        <w:right w:val="none" w:sz="0" w:space="0" w:color="auto"/>
      </w:divBdr>
    </w:div>
    <w:div w:id="1593394498">
      <w:bodyDiv w:val="1"/>
      <w:marLeft w:val="0"/>
      <w:marRight w:val="0"/>
      <w:marTop w:val="0"/>
      <w:marBottom w:val="0"/>
      <w:divBdr>
        <w:top w:val="none" w:sz="0" w:space="0" w:color="auto"/>
        <w:left w:val="none" w:sz="0" w:space="0" w:color="auto"/>
        <w:bottom w:val="none" w:sz="0" w:space="0" w:color="auto"/>
        <w:right w:val="none" w:sz="0" w:space="0" w:color="auto"/>
      </w:divBdr>
    </w:div>
    <w:div w:id="1593472071">
      <w:bodyDiv w:val="1"/>
      <w:marLeft w:val="0"/>
      <w:marRight w:val="0"/>
      <w:marTop w:val="0"/>
      <w:marBottom w:val="0"/>
      <w:divBdr>
        <w:top w:val="none" w:sz="0" w:space="0" w:color="auto"/>
        <w:left w:val="none" w:sz="0" w:space="0" w:color="auto"/>
        <w:bottom w:val="none" w:sz="0" w:space="0" w:color="auto"/>
        <w:right w:val="none" w:sz="0" w:space="0" w:color="auto"/>
      </w:divBdr>
    </w:div>
    <w:div w:id="1593662477">
      <w:bodyDiv w:val="1"/>
      <w:marLeft w:val="0"/>
      <w:marRight w:val="0"/>
      <w:marTop w:val="0"/>
      <w:marBottom w:val="0"/>
      <w:divBdr>
        <w:top w:val="none" w:sz="0" w:space="0" w:color="auto"/>
        <w:left w:val="none" w:sz="0" w:space="0" w:color="auto"/>
        <w:bottom w:val="none" w:sz="0" w:space="0" w:color="auto"/>
        <w:right w:val="none" w:sz="0" w:space="0" w:color="auto"/>
      </w:divBdr>
    </w:div>
    <w:div w:id="1593857592">
      <w:bodyDiv w:val="1"/>
      <w:marLeft w:val="0"/>
      <w:marRight w:val="0"/>
      <w:marTop w:val="0"/>
      <w:marBottom w:val="0"/>
      <w:divBdr>
        <w:top w:val="none" w:sz="0" w:space="0" w:color="auto"/>
        <w:left w:val="none" w:sz="0" w:space="0" w:color="auto"/>
        <w:bottom w:val="none" w:sz="0" w:space="0" w:color="auto"/>
        <w:right w:val="none" w:sz="0" w:space="0" w:color="auto"/>
      </w:divBdr>
    </w:div>
    <w:div w:id="1593973976">
      <w:bodyDiv w:val="1"/>
      <w:marLeft w:val="0"/>
      <w:marRight w:val="0"/>
      <w:marTop w:val="0"/>
      <w:marBottom w:val="0"/>
      <w:divBdr>
        <w:top w:val="none" w:sz="0" w:space="0" w:color="auto"/>
        <w:left w:val="none" w:sz="0" w:space="0" w:color="auto"/>
        <w:bottom w:val="none" w:sz="0" w:space="0" w:color="auto"/>
        <w:right w:val="none" w:sz="0" w:space="0" w:color="auto"/>
      </w:divBdr>
    </w:div>
    <w:div w:id="1594388017">
      <w:bodyDiv w:val="1"/>
      <w:marLeft w:val="0"/>
      <w:marRight w:val="0"/>
      <w:marTop w:val="0"/>
      <w:marBottom w:val="0"/>
      <w:divBdr>
        <w:top w:val="none" w:sz="0" w:space="0" w:color="auto"/>
        <w:left w:val="none" w:sz="0" w:space="0" w:color="auto"/>
        <w:bottom w:val="none" w:sz="0" w:space="0" w:color="auto"/>
        <w:right w:val="none" w:sz="0" w:space="0" w:color="auto"/>
      </w:divBdr>
    </w:div>
    <w:div w:id="1594508841">
      <w:bodyDiv w:val="1"/>
      <w:marLeft w:val="0"/>
      <w:marRight w:val="0"/>
      <w:marTop w:val="0"/>
      <w:marBottom w:val="0"/>
      <w:divBdr>
        <w:top w:val="none" w:sz="0" w:space="0" w:color="auto"/>
        <w:left w:val="none" w:sz="0" w:space="0" w:color="auto"/>
        <w:bottom w:val="none" w:sz="0" w:space="0" w:color="auto"/>
        <w:right w:val="none" w:sz="0" w:space="0" w:color="auto"/>
      </w:divBdr>
    </w:div>
    <w:div w:id="1594631702">
      <w:bodyDiv w:val="1"/>
      <w:marLeft w:val="0"/>
      <w:marRight w:val="0"/>
      <w:marTop w:val="0"/>
      <w:marBottom w:val="0"/>
      <w:divBdr>
        <w:top w:val="none" w:sz="0" w:space="0" w:color="auto"/>
        <w:left w:val="none" w:sz="0" w:space="0" w:color="auto"/>
        <w:bottom w:val="none" w:sz="0" w:space="0" w:color="auto"/>
        <w:right w:val="none" w:sz="0" w:space="0" w:color="auto"/>
      </w:divBdr>
    </w:div>
    <w:div w:id="1594777364">
      <w:bodyDiv w:val="1"/>
      <w:marLeft w:val="0"/>
      <w:marRight w:val="0"/>
      <w:marTop w:val="0"/>
      <w:marBottom w:val="0"/>
      <w:divBdr>
        <w:top w:val="none" w:sz="0" w:space="0" w:color="auto"/>
        <w:left w:val="none" w:sz="0" w:space="0" w:color="auto"/>
        <w:bottom w:val="none" w:sz="0" w:space="0" w:color="auto"/>
        <w:right w:val="none" w:sz="0" w:space="0" w:color="auto"/>
      </w:divBdr>
    </w:div>
    <w:div w:id="1594900290">
      <w:bodyDiv w:val="1"/>
      <w:marLeft w:val="0"/>
      <w:marRight w:val="0"/>
      <w:marTop w:val="0"/>
      <w:marBottom w:val="0"/>
      <w:divBdr>
        <w:top w:val="none" w:sz="0" w:space="0" w:color="auto"/>
        <w:left w:val="none" w:sz="0" w:space="0" w:color="auto"/>
        <w:bottom w:val="none" w:sz="0" w:space="0" w:color="auto"/>
        <w:right w:val="none" w:sz="0" w:space="0" w:color="auto"/>
      </w:divBdr>
    </w:div>
    <w:div w:id="1595092350">
      <w:bodyDiv w:val="1"/>
      <w:marLeft w:val="0"/>
      <w:marRight w:val="0"/>
      <w:marTop w:val="0"/>
      <w:marBottom w:val="0"/>
      <w:divBdr>
        <w:top w:val="none" w:sz="0" w:space="0" w:color="auto"/>
        <w:left w:val="none" w:sz="0" w:space="0" w:color="auto"/>
        <w:bottom w:val="none" w:sz="0" w:space="0" w:color="auto"/>
        <w:right w:val="none" w:sz="0" w:space="0" w:color="auto"/>
      </w:divBdr>
    </w:div>
    <w:div w:id="1595244103">
      <w:bodyDiv w:val="1"/>
      <w:marLeft w:val="0"/>
      <w:marRight w:val="0"/>
      <w:marTop w:val="0"/>
      <w:marBottom w:val="0"/>
      <w:divBdr>
        <w:top w:val="none" w:sz="0" w:space="0" w:color="auto"/>
        <w:left w:val="none" w:sz="0" w:space="0" w:color="auto"/>
        <w:bottom w:val="none" w:sz="0" w:space="0" w:color="auto"/>
        <w:right w:val="none" w:sz="0" w:space="0" w:color="auto"/>
      </w:divBdr>
    </w:div>
    <w:div w:id="1595632735">
      <w:bodyDiv w:val="1"/>
      <w:marLeft w:val="0"/>
      <w:marRight w:val="0"/>
      <w:marTop w:val="0"/>
      <w:marBottom w:val="0"/>
      <w:divBdr>
        <w:top w:val="none" w:sz="0" w:space="0" w:color="auto"/>
        <w:left w:val="none" w:sz="0" w:space="0" w:color="auto"/>
        <w:bottom w:val="none" w:sz="0" w:space="0" w:color="auto"/>
        <w:right w:val="none" w:sz="0" w:space="0" w:color="auto"/>
      </w:divBdr>
    </w:div>
    <w:div w:id="1595699736">
      <w:bodyDiv w:val="1"/>
      <w:marLeft w:val="0"/>
      <w:marRight w:val="0"/>
      <w:marTop w:val="0"/>
      <w:marBottom w:val="0"/>
      <w:divBdr>
        <w:top w:val="none" w:sz="0" w:space="0" w:color="auto"/>
        <w:left w:val="none" w:sz="0" w:space="0" w:color="auto"/>
        <w:bottom w:val="none" w:sz="0" w:space="0" w:color="auto"/>
        <w:right w:val="none" w:sz="0" w:space="0" w:color="auto"/>
      </w:divBdr>
    </w:div>
    <w:div w:id="1595894307">
      <w:bodyDiv w:val="1"/>
      <w:marLeft w:val="0"/>
      <w:marRight w:val="0"/>
      <w:marTop w:val="0"/>
      <w:marBottom w:val="0"/>
      <w:divBdr>
        <w:top w:val="none" w:sz="0" w:space="0" w:color="auto"/>
        <w:left w:val="none" w:sz="0" w:space="0" w:color="auto"/>
        <w:bottom w:val="none" w:sz="0" w:space="0" w:color="auto"/>
        <w:right w:val="none" w:sz="0" w:space="0" w:color="auto"/>
      </w:divBdr>
    </w:div>
    <w:div w:id="1596094098">
      <w:bodyDiv w:val="1"/>
      <w:marLeft w:val="0"/>
      <w:marRight w:val="0"/>
      <w:marTop w:val="0"/>
      <w:marBottom w:val="0"/>
      <w:divBdr>
        <w:top w:val="none" w:sz="0" w:space="0" w:color="auto"/>
        <w:left w:val="none" w:sz="0" w:space="0" w:color="auto"/>
        <w:bottom w:val="none" w:sz="0" w:space="0" w:color="auto"/>
        <w:right w:val="none" w:sz="0" w:space="0" w:color="auto"/>
      </w:divBdr>
    </w:div>
    <w:div w:id="1596204068">
      <w:bodyDiv w:val="1"/>
      <w:marLeft w:val="0"/>
      <w:marRight w:val="0"/>
      <w:marTop w:val="0"/>
      <w:marBottom w:val="0"/>
      <w:divBdr>
        <w:top w:val="none" w:sz="0" w:space="0" w:color="auto"/>
        <w:left w:val="none" w:sz="0" w:space="0" w:color="auto"/>
        <w:bottom w:val="none" w:sz="0" w:space="0" w:color="auto"/>
        <w:right w:val="none" w:sz="0" w:space="0" w:color="auto"/>
      </w:divBdr>
    </w:div>
    <w:div w:id="1596208077">
      <w:bodyDiv w:val="1"/>
      <w:marLeft w:val="0"/>
      <w:marRight w:val="0"/>
      <w:marTop w:val="0"/>
      <w:marBottom w:val="0"/>
      <w:divBdr>
        <w:top w:val="none" w:sz="0" w:space="0" w:color="auto"/>
        <w:left w:val="none" w:sz="0" w:space="0" w:color="auto"/>
        <w:bottom w:val="none" w:sz="0" w:space="0" w:color="auto"/>
        <w:right w:val="none" w:sz="0" w:space="0" w:color="auto"/>
      </w:divBdr>
    </w:div>
    <w:div w:id="1596279664">
      <w:bodyDiv w:val="1"/>
      <w:marLeft w:val="0"/>
      <w:marRight w:val="0"/>
      <w:marTop w:val="0"/>
      <w:marBottom w:val="0"/>
      <w:divBdr>
        <w:top w:val="none" w:sz="0" w:space="0" w:color="auto"/>
        <w:left w:val="none" w:sz="0" w:space="0" w:color="auto"/>
        <w:bottom w:val="none" w:sz="0" w:space="0" w:color="auto"/>
        <w:right w:val="none" w:sz="0" w:space="0" w:color="auto"/>
      </w:divBdr>
    </w:div>
    <w:div w:id="1596281055">
      <w:bodyDiv w:val="1"/>
      <w:marLeft w:val="0"/>
      <w:marRight w:val="0"/>
      <w:marTop w:val="0"/>
      <w:marBottom w:val="0"/>
      <w:divBdr>
        <w:top w:val="none" w:sz="0" w:space="0" w:color="auto"/>
        <w:left w:val="none" w:sz="0" w:space="0" w:color="auto"/>
        <w:bottom w:val="none" w:sz="0" w:space="0" w:color="auto"/>
        <w:right w:val="none" w:sz="0" w:space="0" w:color="auto"/>
      </w:divBdr>
    </w:div>
    <w:div w:id="1596353799">
      <w:bodyDiv w:val="1"/>
      <w:marLeft w:val="0"/>
      <w:marRight w:val="0"/>
      <w:marTop w:val="0"/>
      <w:marBottom w:val="0"/>
      <w:divBdr>
        <w:top w:val="none" w:sz="0" w:space="0" w:color="auto"/>
        <w:left w:val="none" w:sz="0" w:space="0" w:color="auto"/>
        <w:bottom w:val="none" w:sz="0" w:space="0" w:color="auto"/>
        <w:right w:val="none" w:sz="0" w:space="0" w:color="auto"/>
      </w:divBdr>
    </w:div>
    <w:div w:id="1596590528">
      <w:bodyDiv w:val="1"/>
      <w:marLeft w:val="0"/>
      <w:marRight w:val="0"/>
      <w:marTop w:val="0"/>
      <w:marBottom w:val="0"/>
      <w:divBdr>
        <w:top w:val="none" w:sz="0" w:space="0" w:color="auto"/>
        <w:left w:val="none" w:sz="0" w:space="0" w:color="auto"/>
        <w:bottom w:val="none" w:sz="0" w:space="0" w:color="auto"/>
        <w:right w:val="none" w:sz="0" w:space="0" w:color="auto"/>
      </w:divBdr>
    </w:div>
    <w:div w:id="1596666884">
      <w:bodyDiv w:val="1"/>
      <w:marLeft w:val="0"/>
      <w:marRight w:val="0"/>
      <w:marTop w:val="0"/>
      <w:marBottom w:val="0"/>
      <w:divBdr>
        <w:top w:val="none" w:sz="0" w:space="0" w:color="auto"/>
        <w:left w:val="none" w:sz="0" w:space="0" w:color="auto"/>
        <w:bottom w:val="none" w:sz="0" w:space="0" w:color="auto"/>
        <w:right w:val="none" w:sz="0" w:space="0" w:color="auto"/>
      </w:divBdr>
    </w:div>
    <w:div w:id="1596667272">
      <w:bodyDiv w:val="1"/>
      <w:marLeft w:val="0"/>
      <w:marRight w:val="0"/>
      <w:marTop w:val="0"/>
      <w:marBottom w:val="0"/>
      <w:divBdr>
        <w:top w:val="none" w:sz="0" w:space="0" w:color="auto"/>
        <w:left w:val="none" w:sz="0" w:space="0" w:color="auto"/>
        <w:bottom w:val="none" w:sz="0" w:space="0" w:color="auto"/>
        <w:right w:val="none" w:sz="0" w:space="0" w:color="auto"/>
      </w:divBdr>
    </w:div>
    <w:div w:id="1596748599">
      <w:bodyDiv w:val="1"/>
      <w:marLeft w:val="0"/>
      <w:marRight w:val="0"/>
      <w:marTop w:val="0"/>
      <w:marBottom w:val="0"/>
      <w:divBdr>
        <w:top w:val="none" w:sz="0" w:space="0" w:color="auto"/>
        <w:left w:val="none" w:sz="0" w:space="0" w:color="auto"/>
        <w:bottom w:val="none" w:sz="0" w:space="0" w:color="auto"/>
        <w:right w:val="none" w:sz="0" w:space="0" w:color="auto"/>
      </w:divBdr>
    </w:div>
    <w:div w:id="1596983917">
      <w:bodyDiv w:val="1"/>
      <w:marLeft w:val="0"/>
      <w:marRight w:val="0"/>
      <w:marTop w:val="0"/>
      <w:marBottom w:val="0"/>
      <w:divBdr>
        <w:top w:val="none" w:sz="0" w:space="0" w:color="auto"/>
        <w:left w:val="none" w:sz="0" w:space="0" w:color="auto"/>
        <w:bottom w:val="none" w:sz="0" w:space="0" w:color="auto"/>
        <w:right w:val="none" w:sz="0" w:space="0" w:color="auto"/>
      </w:divBdr>
    </w:div>
    <w:div w:id="1597128164">
      <w:bodyDiv w:val="1"/>
      <w:marLeft w:val="0"/>
      <w:marRight w:val="0"/>
      <w:marTop w:val="0"/>
      <w:marBottom w:val="0"/>
      <w:divBdr>
        <w:top w:val="none" w:sz="0" w:space="0" w:color="auto"/>
        <w:left w:val="none" w:sz="0" w:space="0" w:color="auto"/>
        <w:bottom w:val="none" w:sz="0" w:space="0" w:color="auto"/>
        <w:right w:val="none" w:sz="0" w:space="0" w:color="auto"/>
      </w:divBdr>
    </w:div>
    <w:div w:id="1597444361">
      <w:bodyDiv w:val="1"/>
      <w:marLeft w:val="0"/>
      <w:marRight w:val="0"/>
      <w:marTop w:val="0"/>
      <w:marBottom w:val="0"/>
      <w:divBdr>
        <w:top w:val="none" w:sz="0" w:space="0" w:color="auto"/>
        <w:left w:val="none" w:sz="0" w:space="0" w:color="auto"/>
        <w:bottom w:val="none" w:sz="0" w:space="0" w:color="auto"/>
        <w:right w:val="none" w:sz="0" w:space="0" w:color="auto"/>
      </w:divBdr>
    </w:div>
    <w:div w:id="1597860868">
      <w:bodyDiv w:val="1"/>
      <w:marLeft w:val="0"/>
      <w:marRight w:val="0"/>
      <w:marTop w:val="0"/>
      <w:marBottom w:val="0"/>
      <w:divBdr>
        <w:top w:val="none" w:sz="0" w:space="0" w:color="auto"/>
        <w:left w:val="none" w:sz="0" w:space="0" w:color="auto"/>
        <w:bottom w:val="none" w:sz="0" w:space="0" w:color="auto"/>
        <w:right w:val="none" w:sz="0" w:space="0" w:color="auto"/>
      </w:divBdr>
    </w:div>
    <w:div w:id="1597977692">
      <w:bodyDiv w:val="1"/>
      <w:marLeft w:val="0"/>
      <w:marRight w:val="0"/>
      <w:marTop w:val="0"/>
      <w:marBottom w:val="0"/>
      <w:divBdr>
        <w:top w:val="none" w:sz="0" w:space="0" w:color="auto"/>
        <w:left w:val="none" w:sz="0" w:space="0" w:color="auto"/>
        <w:bottom w:val="none" w:sz="0" w:space="0" w:color="auto"/>
        <w:right w:val="none" w:sz="0" w:space="0" w:color="auto"/>
      </w:divBdr>
    </w:div>
    <w:div w:id="1598053294">
      <w:bodyDiv w:val="1"/>
      <w:marLeft w:val="0"/>
      <w:marRight w:val="0"/>
      <w:marTop w:val="0"/>
      <w:marBottom w:val="0"/>
      <w:divBdr>
        <w:top w:val="none" w:sz="0" w:space="0" w:color="auto"/>
        <w:left w:val="none" w:sz="0" w:space="0" w:color="auto"/>
        <w:bottom w:val="none" w:sz="0" w:space="0" w:color="auto"/>
        <w:right w:val="none" w:sz="0" w:space="0" w:color="auto"/>
      </w:divBdr>
    </w:div>
    <w:div w:id="1598437983">
      <w:bodyDiv w:val="1"/>
      <w:marLeft w:val="0"/>
      <w:marRight w:val="0"/>
      <w:marTop w:val="0"/>
      <w:marBottom w:val="0"/>
      <w:divBdr>
        <w:top w:val="none" w:sz="0" w:space="0" w:color="auto"/>
        <w:left w:val="none" w:sz="0" w:space="0" w:color="auto"/>
        <w:bottom w:val="none" w:sz="0" w:space="0" w:color="auto"/>
        <w:right w:val="none" w:sz="0" w:space="0" w:color="auto"/>
      </w:divBdr>
    </w:div>
    <w:div w:id="1598636917">
      <w:bodyDiv w:val="1"/>
      <w:marLeft w:val="0"/>
      <w:marRight w:val="0"/>
      <w:marTop w:val="0"/>
      <w:marBottom w:val="0"/>
      <w:divBdr>
        <w:top w:val="none" w:sz="0" w:space="0" w:color="auto"/>
        <w:left w:val="none" w:sz="0" w:space="0" w:color="auto"/>
        <w:bottom w:val="none" w:sz="0" w:space="0" w:color="auto"/>
        <w:right w:val="none" w:sz="0" w:space="0" w:color="auto"/>
      </w:divBdr>
    </w:div>
    <w:div w:id="1598824485">
      <w:bodyDiv w:val="1"/>
      <w:marLeft w:val="0"/>
      <w:marRight w:val="0"/>
      <w:marTop w:val="0"/>
      <w:marBottom w:val="0"/>
      <w:divBdr>
        <w:top w:val="none" w:sz="0" w:space="0" w:color="auto"/>
        <w:left w:val="none" w:sz="0" w:space="0" w:color="auto"/>
        <w:bottom w:val="none" w:sz="0" w:space="0" w:color="auto"/>
        <w:right w:val="none" w:sz="0" w:space="0" w:color="auto"/>
      </w:divBdr>
    </w:div>
    <w:div w:id="1598833023">
      <w:bodyDiv w:val="1"/>
      <w:marLeft w:val="0"/>
      <w:marRight w:val="0"/>
      <w:marTop w:val="0"/>
      <w:marBottom w:val="0"/>
      <w:divBdr>
        <w:top w:val="none" w:sz="0" w:space="0" w:color="auto"/>
        <w:left w:val="none" w:sz="0" w:space="0" w:color="auto"/>
        <w:bottom w:val="none" w:sz="0" w:space="0" w:color="auto"/>
        <w:right w:val="none" w:sz="0" w:space="0" w:color="auto"/>
      </w:divBdr>
    </w:div>
    <w:div w:id="1599169959">
      <w:bodyDiv w:val="1"/>
      <w:marLeft w:val="0"/>
      <w:marRight w:val="0"/>
      <w:marTop w:val="0"/>
      <w:marBottom w:val="0"/>
      <w:divBdr>
        <w:top w:val="none" w:sz="0" w:space="0" w:color="auto"/>
        <w:left w:val="none" w:sz="0" w:space="0" w:color="auto"/>
        <w:bottom w:val="none" w:sz="0" w:space="0" w:color="auto"/>
        <w:right w:val="none" w:sz="0" w:space="0" w:color="auto"/>
      </w:divBdr>
    </w:div>
    <w:div w:id="1599219717">
      <w:bodyDiv w:val="1"/>
      <w:marLeft w:val="0"/>
      <w:marRight w:val="0"/>
      <w:marTop w:val="0"/>
      <w:marBottom w:val="0"/>
      <w:divBdr>
        <w:top w:val="none" w:sz="0" w:space="0" w:color="auto"/>
        <w:left w:val="none" w:sz="0" w:space="0" w:color="auto"/>
        <w:bottom w:val="none" w:sz="0" w:space="0" w:color="auto"/>
        <w:right w:val="none" w:sz="0" w:space="0" w:color="auto"/>
      </w:divBdr>
    </w:div>
    <w:div w:id="1599295088">
      <w:bodyDiv w:val="1"/>
      <w:marLeft w:val="0"/>
      <w:marRight w:val="0"/>
      <w:marTop w:val="0"/>
      <w:marBottom w:val="0"/>
      <w:divBdr>
        <w:top w:val="none" w:sz="0" w:space="0" w:color="auto"/>
        <w:left w:val="none" w:sz="0" w:space="0" w:color="auto"/>
        <w:bottom w:val="none" w:sz="0" w:space="0" w:color="auto"/>
        <w:right w:val="none" w:sz="0" w:space="0" w:color="auto"/>
      </w:divBdr>
    </w:div>
    <w:div w:id="1599632195">
      <w:bodyDiv w:val="1"/>
      <w:marLeft w:val="0"/>
      <w:marRight w:val="0"/>
      <w:marTop w:val="0"/>
      <w:marBottom w:val="0"/>
      <w:divBdr>
        <w:top w:val="none" w:sz="0" w:space="0" w:color="auto"/>
        <w:left w:val="none" w:sz="0" w:space="0" w:color="auto"/>
        <w:bottom w:val="none" w:sz="0" w:space="0" w:color="auto"/>
        <w:right w:val="none" w:sz="0" w:space="0" w:color="auto"/>
      </w:divBdr>
    </w:div>
    <w:div w:id="1599673922">
      <w:bodyDiv w:val="1"/>
      <w:marLeft w:val="0"/>
      <w:marRight w:val="0"/>
      <w:marTop w:val="0"/>
      <w:marBottom w:val="0"/>
      <w:divBdr>
        <w:top w:val="none" w:sz="0" w:space="0" w:color="auto"/>
        <w:left w:val="none" w:sz="0" w:space="0" w:color="auto"/>
        <w:bottom w:val="none" w:sz="0" w:space="0" w:color="auto"/>
        <w:right w:val="none" w:sz="0" w:space="0" w:color="auto"/>
      </w:divBdr>
    </w:div>
    <w:div w:id="1599674177">
      <w:bodyDiv w:val="1"/>
      <w:marLeft w:val="0"/>
      <w:marRight w:val="0"/>
      <w:marTop w:val="0"/>
      <w:marBottom w:val="0"/>
      <w:divBdr>
        <w:top w:val="none" w:sz="0" w:space="0" w:color="auto"/>
        <w:left w:val="none" w:sz="0" w:space="0" w:color="auto"/>
        <w:bottom w:val="none" w:sz="0" w:space="0" w:color="auto"/>
        <w:right w:val="none" w:sz="0" w:space="0" w:color="auto"/>
      </w:divBdr>
    </w:div>
    <w:div w:id="1599945078">
      <w:bodyDiv w:val="1"/>
      <w:marLeft w:val="0"/>
      <w:marRight w:val="0"/>
      <w:marTop w:val="0"/>
      <w:marBottom w:val="0"/>
      <w:divBdr>
        <w:top w:val="none" w:sz="0" w:space="0" w:color="auto"/>
        <w:left w:val="none" w:sz="0" w:space="0" w:color="auto"/>
        <w:bottom w:val="none" w:sz="0" w:space="0" w:color="auto"/>
        <w:right w:val="none" w:sz="0" w:space="0" w:color="auto"/>
      </w:divBdr>
    </w:div>
    <w:div w:id="1600336981">
      <w:bodyDiv w:val="1"/>
      <w:marLeft w:val="0"/>
      <w:marRight w:val="0"/>
      <w:marTop w:val="0"/>
      <w:marBottom w:val="0"/>
      <w:divBdr>
        <w:top w:val="none" w:sz="0" w:space="0" w:color="auto"/>
        <w:left w:val="none" w:sz="0" w:space="0" w:color="auto"/>
        <w:bottom w:val="none" w:sz="0" w:space="0" w:color="auto"/>
        <w:right w:val="none" w:sz="0" w:space="0" w:color="auto"/>
      </w:divBdr>
    </w:div>
    <w:div w:id="1600406746">
      <w:bodyDiv w:val="1"/>
      <w:marLeft w:val="0"/>
      <w:marRight w:val="0"/>
      <w:marTop w:val="0"/>
      <w:marBottom w:val="0"/>
      <w:divBdr>
        <w:top w:val="none" w:sz="0" w:space="0" w:color="auto"/>
        <w:left w:val="none" w:sz="0" w:space="0" w:color="auto"/>
        <w:bottom w:val="none" w:sz="0" w:space="0" w:color="auto"/>
        <w:right w:val="none" w:sz="0" w:space="0" w:color="auto"/>
      </w:divBdr>
    </w:div>
    <w:div w:id="1600528960">
      <w:bodyDiv w:val="1"/>
      <w:marLeft w:val="0"/>
      <w:marRight w:val="0"/>
      <w:marTop w:val="0"/>
      <w:marBottom w:val="0"/>
      <w:divBdr>
        <w:top w:val="none" w:sz="0" w:space="0" w:color="auto"/>
        <w:left w:val="none" w:sz="0" w:space="0" w:color="auto"/>
        <w:bottom w:val="none" w:sz="0" w:space="0" w:color="auto"/>
        <w:right w:val="none" w:sz="0" w:space="0" w:color="auto"/>
      </w:divBdr>
    </w:div>
    <w:div w:id="1600602672">
      <w:bodyDiv w:val="1"/>
      <w:marLeft w:val="0"/>
      <w:marRight w:val="0"/>
      <w:marTop w:val="0"/>
      <w:marBottom w:val="0"/>
      <w:divBdr>
        <w:top w:val="none" w:sz="0" w:space="0" w:color="auto"/>
        <w:left w:val="none" w:sz="0" w:space="0" w:color="auto"/>
        <w:bottom w:val="none" w:sz="0" w:space="0" w:color="auto"/>
        <w:right w:val="none" w:sz="0" w:space="0" w:color="auto"/>
      </w:divBdr>
    </w:div>
    <w:div w:id="1601066425">
      <w:bodyDiv w:val="1"/>
      <w:marLeft w:val="0"/>
      <w:marRight w:val="0"/>
      <w:marTop w:val="0"/>
      <w:marBottom w:val="0"/>
      <w:divBdr>
        <w:top w:val="none" w:sz="0" w:space="0" w:color="auto"/>
        <w:left w:val="none" w:sz="0" w:space="0" w:color="auto"/>
        <w:bottom w:val="none" w:sz="0" w:space="0" w:color="auto"/>
        <w:right w:val="none" w:sz="0" w:space="0" w:color="auto"/>
      </w:divBdr>
    </w:div>
    <w:div w:id="1601179419">
      <w:bodyDiv w:val="1"/>
      <w:marLeft w:val="0"/>
      <w:marRight w:val="0"/>
      <w:marTop w:val="0"/>
      <w:marBottom w:val="0"/>
      <w:divBdr>
        <w:top w:val="none" w:sz="0" w:space="0" w:color="auto"/>
        <w:left w:val="none" w:sz="0" w:space="0" w:color="auto"/>
        <w:bottom w:val="none" w:sz="0" w:space="0" w:color="auto"/>
        <w:right w:val="none" w:sz="0" w:space="0" w:color="auto"/>
      </w:divBdr>
    </w:div>
    <w:div w:id="1601447581">
      <w:bodyDiv w:val="1"/>
      <w:marLeft w:val="0"/>
      <w:marRight w:val="0"/>
      <w:marTop w:val="0"/>
      <w:marBottom w:val="0"/>
      <w:divBdr>
        <w:top w:val="none" w:sz="0" w:space="0" w:color="auto"/>
        <w:left w:val="none" w:sz="0" w:space="0" w:color="auto"/>
        <w:bottom w:val="none" w:sz="0" w:space="0" w:color="auto"/>
        <w:right w:val="none" w:sz="0" w:space="0" w:color="auto"/>
      </w:divBdr>
    </w:div>
    <w:div w:id="1601525730">
      <w:bodyDiv w:val="1"/>
      <w:marLeft w:val="0"/>
      <w:marRight w:val="0"/>
      <w:marTop w:val="0"/>
      <w:marBottom w:val="0"/>
      <w:divBdr>
        <w:top w:val="none" w:sz="0" w:space="0" w:color="auto"/>
        <w:left w:val="none" w:sz="0" w:space="0" w:color="auto"/>
        <w:bottom w:val="none" w:sz="0" w:space="0" w:color="auto"/>
        <w:right w:val="none" w:sz="0" w:space="0" w:color="auto"/>
      </w:divBdr>
    </w:div>
    <w:div w:id="1601595824">
      <w:bodyDiv w:val="1"/>
      <w:marLeft w:val="0"/>
      <w:marRight w:val="0"/>
      <w:marTop w:val="0"/>
      <w:marBottom w:val="0"/>
      <w:divBdr>
        <w:top w:val="none" w:sz="0" w:space="0" w:color="auto"/>
        <w:left w:val="none" w:sz="0" w:space="0" w:color="auto"/>
        <w:bottom w:val="none" w:sz="0" w:space="0" w:color="auto"/>
        <w:right w:val="none" w:sz="0" w:space="0" w:color="auto"/>
      </w:divBdr>
    </w:div>
    <w:div w:id="1601643221">
      <w:bodyDiv w:val="1"/>
      <w:marLeft w:val="0"/>
      <w:marRight w:val="0"/>
      <w:marTop w:val="0"/>
      <w:marBottom w:val="0"/>
      <w:divBdr>
        <w:top w:val="none" w:sz="0" w:space="0" w:color="auto"/>
        <w:left w:val="none" w:sz="0" w:space="0" w:color="auto"/>
        <w:bottom w:val="none" w:sz="0" w:space="0" w:color="auto"/>
        <w:right w:val="none" w:sz="0" w:space="0" w:color="auto"/>
      </w:divBdr>
    </w:div>
    <w:div w:id="1602104766">
      <w:bodyDiv w:val="1"/>
      <w:marLeft w:val="0"/>
      <w:marRight w:val="0"/>
      <w:marTop w:val="0"/>
      <w:marBottom w:val="0"/>
      <w:divBdr>
        <w:top w:val="none" w:sz="0" w:space="0" w:color="auto"/>
        <w:left w:val="none" w:sz="0" w:space="0" w:color="auto"/>
        <w:bottom w:val="none" w:sz="0" w:space="0" w:color="auto"/>
        <w:right w:val="none" w:sz="0" w:space="0" w:color="auto"/>
      </w:divBdr>
    </w:div>
    <w:div w:id="1602450936">
      <w:bodyDiv w:val="1"/>
      <w:marLeft w:val="0"/>
      <w:marRight w:val="0"/>
      <w:marTop w:val="0"/>
      <w:marBottom w:val="0"/>
      <w:divBdr>
        <w:top w:val="none" w:sz="0" w:space="0" w:color="auto"/>
        <w:left w:val="none" w:sz="0" w:space="0" w:color="auto"/>
        <w:bottom w:val="none" w:sz="0" w:space="0" w:color="auto"/>
        <w:right w:val="none" w:sz="0" w:space="0" w:color="auto"/>
      </w:divBdr>
    </w:div>
    <w:div w:id="1602571497">
      <w:bodyDiv w:val="1"/>
      <w:marLeft w:val="0"/>
      <w:marRight w:val="0"/>
      <w:marTop w:val="0"/>
      <w:marBottom w:val="0"/>
      <w:divBdr>
        <w:top w:val="none" w:sz="0" w:space="0" w:color="auto"/>
        <w:left w:val="none" w:sz="0" w:space="0" w:color="auto"/>
        <w:bottom w:val="none" w:sz="0" w:space="0" w:color="auto"/>
        <w:right w:val="none" w:sz="0" w:space="0" w:color="auto"/>
      </w:divBdr>
    </w:div>
    <w:div w:id="1602911133">
      <w:bodyDiv w:val="1"/>
      <w:marLeft w:val="0"/>
      <w:marRight w:val="0"/>
      <w:marTop w:val="0"/>
      <w:marBottom w:val="0"/>
      <w:divBdr>
        <w:top w:val="none" w:sz="0" w:space="0" w:color="auto"/>
        <w:left w:val="none" w:sz="0" w:space="0" w:color="auto"/>
        <w:bottom w:val="none" w:sz="0" w:space="0" w:color="auto"/>
        <w:right w:val="none" w:sz="0" w:space="0" w:color="auto"/>
      </w:divBdr>
    </w:div>
    <w:div w:id="1603148186">
      <w:bodyDiv w:val="1"/>
      <w:marLeft w:val="0"/>
      <w:marRight w:val="0"/>
      <w:marTop w:val="0"/>
      <w:marBottom w:val="0"/>
      <w:divBdr>
        <w:top w:val="none" w:sz="0" w:space="0" w:color="auto"/>
        <w:left w:val="none" w:sz="0" w:space="0" w:color="auto"/>
        <w:bottom w:val="none" w:sz="0" w:space="0" w:color="auto"/>
        <w:right w:val="none" w:sz="0" w:space="0" w:color="auto"/>
      </w:divBdr>
    </w:div>
    <w:div w:id="1603487658">
      <w:bodyDiv w:val="1"/>
      <w:marLeft w:val="0"/>
      <w:marRight w:val="0"/>
      <w:marTop w:val="0"/>
      <w:marBottom w:val="0"/>
      <w:divBdr>
        <w:top w:val="none" w:sz="0" w:space="0" w:color="auto"/>
        <w:left w:val="none" w:sz="0" w:space="0" w:color="auto"/>
        <w:bottom w:val="none" w:sz="0" w:space="0" w:color="auto"/>
        <w:right w:val="none" w:sz="0" w:space="0" w:color="auto"/>
      </w:divBdr>
    </w:div>
    <w:div w:id="1604068989">
      <w:bodyDiv w:val="1"/>
      <w:marLeft w:val="0"/>
      <w:marRight w:val="0"/>
      <w:marTop w:val="0"/>
      <w:marBottom w:val="0"/>
      <w:divBdr>
        <w:top w:val="none" w:sz="0" w:space="0" w:color="auto"/>
        <w:left w:val="none" w:sz="0" w:space="0" w:color="auto"/>
        <w:bottom w:val="none" w:sz="0" w:space="0" w:color="auto"/>
        <w:right w:val="none" w:sz="0" w:space="0" w:color="auto"/>
      </w:divBdr>
    </w:div>
    <w:div w:id="1604459295">
      <w:bodyDiv w:val="1"/>
      <w:marLeft w:val="0"/>
      <w:marRight w:val="0"/>
      <w:marTop w:val="0"/>
      <w:marBottom w:val="0"/>
      <w:divBdr>
        <w:top w:val="none" w:sz="0" w:space="0" w:color="auto"/>
        <w:left w:val="none" w:sz="0" w:space="0" w:color="auto"/>
        <w:bottom w:val="none" w:sz="0" w:space="0" w:color="auto"/>
        <w:right w:val="none" w:sz="0" w:space="0" w:color="auto"/>
      </w:divBdr>
    </w:div>
    <w:div w:id="1604611702">
      <w:bodyDiv w:val="1"/>
      <w:marLeft w:val="0"/>
      <w:marRight w:val="0"/>
      <w:marTop w:val="0"/>
      <w:marBottom w:val="0"/>
      <w:divBdr>
        <w:top w:val="none" w:sz="0" w:space="0" w:color="auto"/>
        <w:left w:val="none" w:sz="0" w:space="0" w:color="auto"/>
        <w:bottom w:val="none" w:sz="0" w:space="0" w:color="auto"/>
        <w:right w:val="none" w:sz="0" w:space="0" w:color="auto"/>
      </w:divBdr>
    </w:div>
    <w:div w:id="1604649040">
      <w:bodyDiv w:val="1"/>
      <w:marLeft w:val="0"/>
      <w:marRight w:val="0"/>
      <w:marTop w:val="0"/>
      <w:marBottom w:val="0"/>
      <w:divBdr>
        <w:top w:val="none" w:sz="0" w:space="0" w:color="auto"/>
        <w:left w:val="none" w:sz="0" w:space="0" w:color="auto"/>
        <w:bottom w:val="none" w:sz="0" w:space="0" w:color="auto"/>
        <w:right w:val="none" w:sz="0" w:space="0" w:color="auto"/>
      </w:divBdr>
    </w:div>
    <w:div w:id="1604725077">
      <w:bodyDiv w:val="1"/>
      <w:marLeft w:val="0"/>
      <w:marRight w:val="0"/>
      <w:marTop w:val="0"/>
      <w:marBottom w:val="0"/>
      <w:divBdr>
        <w:top w:val="none" w:sz="0" w:space="0" w:color="auto"/>
        <w:left w:val="none" w:sz="0" w:space="0" w:color="auto"/>
        <w:bottom w:val="none" w:sz="0" w:space="0" w:color="auto"/>
        <w:right w:val="none" w:sz="0" w:space="0" w:color="auto"/>
      </w:divBdr>
    </w:div>
    <w:div w:id="1604726399">
      <w:bodyDiv w:val="1"/>
      <w:marLeft w:val="0"/>
      <w:marRight w:val="0"/>
      <w:marTop w:val="0"/>
      <w:marBottom w:val="0"/>
      <w:divBdr>
        <w:top w:val="none" w:sz="0" w:space="0" w:color="auto"/>
        <w:left w:val="none" w:sz="0" w:space="0" w:color="auto"/>
        <w:bottom w:val="none" w:sz="0" w:space="0" w:color="auto"/>
        <w:right w:val="none" w:sz="0" w:space="0" w:color="auto"/>
      </w:divBdr>
    </w:div>
    <w:div w:id="1604805375">
      <w:bodyDiv w:val="1"/>
      <w:marLeft w:val="0"/>
      <w:marRight w:val="0"/>
      <w:marTop w:val="0"/>
      <w:marBottom w:val="0"/>
      <w:divBdr>
        <w:top w:val="none" w:sz="0" w:space="0" w:color="auto"/>
        <w:left w:val="none" w:sz="0" w:space="0" w:color="auto"/>
        <w:bottom w:val="none" w:sz="0" w:space="0" w:color="auto"/>
        <w:right w:val="none" w:sz="0" w:space="0" w:color="auto"/>
      </w:divBdr>
    </w:div>
    <w:div w:id="1604845754">
      <w:bodyDiv w:val="1"/>
      <w:marLeft w:val="0"/>
      <w:marRight w:val="0"/>
      <w:marTop w:val="0"/>
      <w:marBottom w:val="0"/>
      <w:divBdr>
        <w:top w:val="none" w:sz="0" w:space="0" w:color="auto"/>
        <w:left w:val="none" w:sz="0" w:space="0" w:color="auto"/>
        <w:bottom w:val="none" w:sz="0" w:space="0" w:color="auto"/>
        <w:right w:val="none" w:sz="0" w:space="0" w:color="auto"/>
      </w:divBdr>
    </w:div>
    <w:div w:id="1605532459">
      <w:bodyDiv w:val="1"/>
      <w:marLeft w:val="0"/>
      <w:marRight w:val="0"/>
      <w:marTop w:val="0"/>
      <w:marBottom w:val="0"/>
      <w:divBdr>
        <w:top w:val="none" w:sz="0" w:space="0" w:color="auto"/>
        <w:left w:val="none" w:sz="0" w:space="0" w:color="auto"/>
        <w:bottom w:val="none" w:sz="0" w:space="0" w:color="auto"/>
        <w:right w:val="none" w:sz="0" w:space="0" w:color="auto"/>
      </w:divBdr>
    </w:div>
    <w:div w:id="1605574962">
      <w:bodyDiv w:val="1"/>
      <w:marLeft w:val="0"/>
      <w:marRight w:val="0"/>
      <w:marTop w:val="0"/>
      <w:marBottom w:val="0"/>
      <w:divBdr>
        <w:top w:val="none" w:sz="0" w:space="0" w:color="auto"/>
        <w:left w:val="none" w:sz="0" w:space="0" w:color="auto"/>
        <w:bottom w:val="none" w:sz="0" w:space="0" w:color="auto"/>
        <w:right w:val="none" w:sz="0" w:space="0" w:color="auto"/>
      </w:divBdr>
    </w:div>
    <w:div w:id="1605652516">
      <w:bodyDiv w:val="1"/>
      <w:marLeft w:val="0"/>
      <w:marRight w:val="0"/>
      <w:marTop w:val="0"/>
      <w:marBottom w:val="0"/>
      <w:divBdr>
        <w:top w:val="none" w:sz="0" w:space="0" w:color="auto"/>
        <w:left w:val="none" w:sz="0" w:space="0" w:color="auto"/>
        <w:bottom w:val="none" w:sz="0" w:space="0" w:color="auto"/>
        <w:right w:val="none" w:sz="0" w:space="0" w:color="auto"/>
      </w:divBdr>
    </w:div>
    <w:div w:id="1605722796">
      <w:bodyDiv w:val="1"/>
      <w:marLeft w:val="0"/>
      <w:marRight w:val="0"/>
      <w:marTop w:val="0"/>
      <w:marBottom w:val="0"/>
      <w:divBdr>
        <w:top w:val="none" w:sz="0" w:space="0" w:color="auto"/>
        <w:left w:val="none" w:sz="0" w:space="0" w:color="auto"/>
        <w:bottom w:val="none" w:sz="0" w:space="0" w:color="auto"/>
        <w:right w:val="none" w:sz="0" w:space="0" w:color="auto"/>
      </w:divBdr>
    </w:div>
    <w:div w:id="1606378633">
      <w:bodyDiv w:val="1"/>
      <w:marLeft w:val="0"/>
      <w:marRight w:val="0"/>
      <w:marTop w:val="0"/>
      <w:marBottom w:val="0"/>
      <w:divBdr>
        <w:top w:val="none" w:sz="0" w:space="0" w:color="auto"/>
        <w:left w:val="none" w:sz="0" w:space="0" w:color="auto"/>
        <w:bottom w:val="none" w:sz="0" w:space="0" w:color="auto"/>
        <w:right w:val="none" w:sz="0" w:space="0" w:color="auto"/>
      </w:divBdr>
    </w:div>
    <w:div w:id="1606766984">
      <w:bodyDiv w:val="1"/>
      <w:marLeft w:val="0"/>
      <w:marRight w:val="0"/>
      <w:marTop w:val="0"/>
      <w:marBottom w:val="0"/>
      <w:divBdr>
        <w:top w:val="none" w:sz="0" w:space="0" w:color="auto"/>
        <w:left w:val="none" w:sz="0" w:space="0" w:color="auto"/>
        <w:bottom w:val="none" w:sz="0" w:space="0" w:color="auto"/>
        <w:right w:val="none" w:sz="0" w:space="0" w:color="auto"/>
      </w:divBdr>
    </w:div>
    <w:div w:id="1607033401">
      <w:bodyDiv w:val="1"/>
      <w:marLeft w:val="0"/>
      <w:marRight w:val="0"/>
      <w:marTop w:val="0"/>
      <w:marBottom w:val="0"/>
      <w:divBdr>
        <w:top w:val="none" w:sz="0" w:space="0" w:color="auto"/>
        <w:left w:val="none" w:sz="0" w:space="0" w:color="auto"/>
        <w:bottom w:val="none" w:sz="0" w:space="0" w:color="auto"/>
        <w:right w:val="none" w:sz="0" w:space="0" w:color="auto"/>
      </w:divBdr>
    </w:div>
    <w:div w:id="1607301897">
      <w:bodyDiv w:val="1"/>
      <w:marLeft w:val="0"/>
      <w:marRight w:val="0"/>
      <w:marTop w:val="0"/>
      <w:marBottom w:val="0"/>
      <w:divBdr>
        <w:top w:val="none" w:sz="0" w:space="0" w:color="auto"/>
        <w:left w:val="none" w:sz="0" w:space="0" w:color="auto"/>
        <w:bottom w:val="none" w:sz="0" w:space="0" w:color="auto"/>
        <w:right w:val="none" w:sz="0" w:space="0" w:color="auto"/>
      </w:divBdr>
    </w:div>
    <w:div w:id="1607694195">
      <w:bodyDiv w:val="1"/>
      <w:marLeft w:val="0"/>
      <w:marRight w:val="0"/>
      <w:marTop w:val="0"/>
      <w:marBottom w:val="0"/>
      <w:divBdr>
        <w:top w:val="none" w:sz="0" w:space="0" w:color="auto"/>
        <w:left w:val="none" w:sz="0" w:space="0" w:color="auto"/>
        <w:bottom w:val="none" w:sz="0" w:space="0" w:color="auto"/>
        <w:right w:val="none" w:sz="0" w:space="0" w:color="auto"/>
      </w:divBdr>
    </w:div>
    <w:div w:id="1607737130">
      <w:bodyDiv w:val="1"/>
      <w:marLeft w:val="0"/>
      <w:marRight w:val="0"/>
      <w:marTop w:val="0"/>
      <w:marBottom w:val="0"/>
      <w:divBdr>
        <w:top w:val="none" w:sz="0" w:space="0" w:color="auto"/>
        <w:left w:val="none" w:sz="0" w:space="0" w:color="auto"/>
        <w:bottom w:val="none" w:sz="0" w:space="0" w:color="auto"/>
        <w:right w:val="none" w:sz="0" w:space="0" w:color="auto"/>
      </w:divBdr>
    </w:div>
    <w:div w:id="1608148651">
      <w:bodyDiv w:val="1"/>
      <w:marLeft w:val="0"/>
      <w:marRight w:val="0"/>
      <w:marTop w:val="0"/>
      <w:marBottom w:val="0"/>
      <w:divBdr>
        <w:top w:val="none" w:sz="0" w:space="0" w:color="auto"/>
        <w:left w:val="none" w:sz="0" w:space="0" w:color="auto"/>
        <w:bottom w:val="none" w:sz="0" w:space="0" w:color="auto"/>
        <w:right w:val="none" w:sz="0" w:space="0" w:color="auto"/>
      </w:divBdr>
    </w:div>
    <w:div w:id="1608197409">
      <w:bodyDiv w:val="1"/>
      <w:marLeft w:val="0"/>
      <w:marRight w:val="0"/>
      <w:marTop w:val="0"/>
      <w:marBottom w:val="0"/>
      <w:divBdr>
        <w:top w:val="none" w:sz="0" w:space="0" w:color="auto"/>
        <w:left w:val="none" w:sz="0" w:space="0" w:color="auto"/>
        <w:bottom w:val="none" w:sz="0" w:space="0" w:color="auto"/>
        <w:right w:val="none" w:sz="0" w:space="0" w:color="auto"/>
      </w:divBdr>
    </w:div>
    <w:div w:id="1608464983">
      <w:bodyDiv w:val="1"/>
      <w:marLeft w:val="0"/>
      <w:marRight w:val="0"/>
      <w:marTop w:val="0"/>
      <w:marBottom w:val="0"/>
      <w:divBdr>
        <w:top w:val="none" w:sz="0" w:space="0" w:color="auto"/>
        <w:left w:val="none" w:sz="0" w:space="0" w:color="auto"/>
        <w:bottom w:val="none" w:sz="0" w:space="0" w:color="auto"/>
        <w:right w:val="none" w:sz="0" w:space="0" w:color="auto"/>
      </w:divBdr>
    </w:div>
    <w:div w:id="1608466184">
      <w:bodyDiv w:val="1"/>
      <w:marLeft w:val="0"/>
      <w:marRight w:val="0"/>
      <w:marTop w:val="0"/>
      <w:marBottom w:val="0"/>
      <w:divBdr>
        <w:top w:val="none" w:sz="0" w:space="0" w:color="auto"/>
        <w:left w:val="none" w:sz="0" w:space="0" w:color="auto"/>
        <w:bottom w:val="none" w:sz="0" w:space="0" w:color="auto"/>
        <w:right w:val="none" w:sz="0" w:space="0" w:color="auto"/>
      </w:divBdr>
    </w:div>
    <w:div w:id="1608543079">
      <w:bodyDiv w:val="1"/>
      <w:marLeft w:val="0"/>
      <w:marRight w:val="0"/>
      <w:marTop w:val="0"/>
      <w:marBottom w:val="0"/>
      <w:divBdr>
        <w:top w:val="none" w:sz="0" w:space="0" w:color="auto"/>
        <w:left w:val="none" w:sz="0" w:space="0" w:color="auto"/>
        <w:bottom w:val="none" w:sz="0" w:space="0" w:color="auto"/>
        <w:right w:val="none" w:sz="0" w:space="0" w:color="auto"/>
      </w:divBdr>
    </w:div>
    <w:div w:id="1608586237">
      <w:bodyDiv w:val="1"/>
      <w:marLeft w:val="0"/>
      <w:marRight w:val="0"/>
      <w:marTop w:val="0"/>
      <w:marBottom w:val="0"/>
      <w:divBdr>
        <w:top w:val="none" w:sz="0" w:space="0" w:color="auto"/>
        <w:left w:val="none" w:sz="0" w:space="0" w:color="auto"/>
        <w:bottom w:val="none" w:sz="0" w:space="0" w:color="auto"/>
        <w:right w:val="none" w:sz="0" w:space="0" w:color="auto"/>
      </w:divBdr>
    </w:div>
    <w:div w:id="1608853177">
      <w:bodyDiv w:val="1"/>
      <w:marLeft w:val="0"/>
      <w:marRight w:val="0"/>
      <w:marTop w:val="0"/>
      <w:marBottom w:val="0"/>
      <w:divBdr>
        <w:top w:val="none" w:sz="0" w:space="0" w:color="auto"/>
        <w:left w:val="none" w:sz="0" w:space="0" w:color="auto"/>
        <w:bottom w:val="none" w:sz="0" w:space="0" w:color="auto"/>
        <w:right w:val="none" w:sz="0" w:space="0" w:color="auto"/>
      </w:divBdr>
    </w:div>
    <w:div w:id="1609047302">
      <w:bodyDiv w:val="1"/>
      <w:marLeft w:val="0"/>
      <w:marRight w:val="0"/>
      <w:marTop w:val="0"/>
      <w:marBottom w:val="0"/>
      <w:divBdr>
        <w:top w:val="none" w:sz="0" w:space="0" w:color="auto"/>
        <w:left w:val="none" w:sz="0" w:space="0" w:color="auto"/>
        <w:bottom w:val="none" w:sz="0" w:space="0" w:color="auto"/>
        <w:right w:val="none" w:sz="0" w:space="0" w:color="auto"/>
      </w:divBdr>
    </w:div>
    <w:div w:id="1609239472">
      <w:bodyDiv w:val="1"/>
      <w:marLeft w:val="0"/>
      <w:marRight w:val="0"/>
      <w:marTop w:val="0"/>
      <w:marBottom w:val="0"/>
      <w:divBdr>
        <w:top w:val="none" w:sz="0" w:space="0" w:color="auto"/>
        <w:left w:val="none" w:sz="0" w:space="0" w:color="auto"/>
        <w:bottom w:val="none" w:sz="0" w:space="0" w:color="auto"/>
        <w:right w:val="none" w:sz="0" w:space="0" w:color="auto"/>
      </w:divBdr>
    </w:div>
    <w:div w:id="1609385058">
      <w:bodyDiv w:val="1"/>
      <w:marLeft w:val="0"/>
      <w:marRight w:val="0"/>
      <w:marTop w:val="0"/>
      <w:marBottom w:val="0"/>
      <w:divBdr>
        <w:top w:val="none" w:sz="0" w:space="0" w:color="auto"/>
        <w:left w:val="none" w:sz="0" w:space="0" w:color="auto"/>
        <w:bottom w:val="none" w:sz="0" w:space="0" w:color="auto"/>
        <w:right w:val="none" w:sz="0" w:space="0" w:color="auto"/>
      </w:divBdr>
    </w:div>
    <w:div w:id="1609695949">
      <w:bodyDiv w:val="1"/>
      <w:marLeft w:val="0"/>
      <w:marRight w:val="0"/>
      <w:marTop w:val="0"/>
      <w:marBottom w:val="0"/>
      <w:divBdr>
        <w:top w:val="none" w:sz="0" w:space="0" w:color="auto"/>
        <w:left w:val="none" w:sz="0" w:space="0" w:color="auto"/>
        <w:bottom w:val="none" w:sz="0" w:space="0" w:color="auto"/>
        <w:right w:val="none" w:sz="0" w:space="0" w:color="auto"/>
      </w:divBdr>
    </w:div>
    <w:div w:id="1610313382">
      <w:bodyDiv w:val="1"/>
      <w:marLeft w:val="0"/>
      <w:marRight w:val="0"/>
      <w:marTop w:val="0"/>
      <w:marBottom w:val="0"/>
      <w:divBdr>
        <w:top w:val="none" w:sz="0" w:space="0" w:color="auto"/>
        <w:left w:val="none" w:sz="0" w:space="0" w:color="auto"/>
        <w:bottom w:val="none" w:sz="0" w:space="0" w:color="auto"/>
        <w:right w:val="none" w:sz="0" w:space="0" w:color="auto"/>
      </w:divBdr>
    </w:div>
    <w:div w:id="1610354617">
      <w:bodyDiv w:val="1"/>
      <w:marLeft w:val="0"/>
      <w:marRight w:val="0"/>
      <w:marTop w:val="0"/>
      <w:marBottom w:val="0"/>
      <w:divBdr>
        <w:top w:val="none" w:sz="0" w:space="0" w:color="auto"/>
        <w:left w:val="none" w:sz="0" w:space="0" w:color="auto"/>
        <w:bottom w:val="none" w:sz="0" w:space="0" w:color="auto"/>
        <w:right w:val="none" w:sz="0" w:space="0" w:color="auto"/>
      </w:divBdr>
    </w:div>
    <w:div w:id="1610428669">
      <w:bodyDiv w:val="1"/>
      <w:marLeft w:val="0"/>
      <w:marRight w:val="0"/>
      <w:marTop w:val="0"/>
      <w:marBottom w:val="0"/>
      <w:divBdr>
        <w:top w:val="none" w:sz="0" w:space="0" w:color="auto"/>
        <w:left w:val="none" w:sz="0" w:space="0" w:color="auto"/>
        <w:bottom w:val="none" w:sz="0" w:space="0" w:color="auto"/>
        <w:right w:val="none" w:sz="0" w:space="0" w:color="auto"/>
      </w:divBdr>
    </w:div>
    <w:div w:id="1610505498">
      <w:bodyDiv w:val="1"/>
      <w:marLeft w:val="0"/>
      <w:marRight w:val="0"/>
      <w:marTop w:val="0"/>
      <w:marBottom w:val="0"/>
      <w:divBdr>
        <w:top w:val="none" w:sz="0" w:space="0" w:color="auto"/>
        <w:left w:val="none" w:sz="0" w:space="0" w:color="auto"/>
        <w:bottom w:val="none" w:sz="0" w:space="0" w:color="auto"/>
        <w:right w:val="none" w:sz="0" w:space="0" w:color="auto"/>
      </w:divBdr>
    </w:div>
    <w:div w:id="1610577104">
      <w:bodyDiv w:val="1"/>
      <w:marLeft w:val="0"/>
      <w:marRight w:val="0"/>
      <w:marTop w:val="0"/>
      <w:marBottom w:val="0"/>
      <w:divBdr>
        <w:top w:val="none" w:sz="0" w:space="0" w:color="auto"/>
        <w:left w:val="none" w:sz="0" w:space="0" w:color="auto"/>
        <w:bottom w:val="none" w:sz="0" w:space="0" w:color="auto"/>
        <w:right w:val="none" w:sz="0" w:space="0" w:color="auto"/>
      </w:divBdr>
    </w:div>
    <w:div w:id="1610626750">
      <w:bodyDiv w:val="1"/>
      <w:marLeft w:val="0"/>
      <w:marRight w:val="0"/>
      <w:marTop w:val="0"/>
      <w:marBottom w:val="0"/>
      <w:divBdr>
        <w:top w:val="none" w:sz="0" w:space="0" w:color="auto"/>
        <w:left w:val="none" w:sz="0" w:space="0" w:color="auto"/>
        <w:bottom w:val="none" w:sz="0" w:space="0" w:color="auto"/>
        <w:right w:val="none" w:sz="0" w:space="0" w:color="auto"/>
      </w:divBdr>
    </w:div>
    <w:div w:id="1610628177">
      <w:bodyDiv w:val="1"/>
      <w:marLeft w:val="0"/>
      <w:marRight w:val="0"/>
      <w:marTop w:val="0"/>
      <w:marBottom w:val="0"/>
      <w:divBdr>
        <w:top w:val="none" w:sz="0" w:space="0" w:color="auto"/>
        <w:left w:val="none" w:sz="0" w:space="0" w:color="auto"/>
        <w:bottom w:val="none" w:sz="0" w:space="0" w:color="auto"/>
        <w:right w:val="none" w:sz="0" w:space="0" w:color="auto"/>
      </w:divBdr>
    </w:div>
    <w:div w:id="1610964230">
      <w:bodyDiv w:val="1"/>
      <w:marLeft w:val="0"/>
      <w:marRight w:val="0"/>
      <w:marTop w:val="0"/>
      <w:marBottom w:val="0"/>
      <w:divBdr>
        <w:top w:val="none" w:sz="0" w:space="0" w:color="auto"/>
        <w:left w:val="none" w:sz="0" w:space="0" w:color="auto"/>
        <w:bottom w:val="none" w:sz="0" w:space="0" w:color="auto"/>
        <w:right w:val="none" w:sz="0" w:space="0" w:color="auto"/>
      </w:divBdr>
    </w:div>
    <w:div w:id="1610968766">
      <w:bodyDiv w:val="1"/>
      <w:marLeft w:val="0"/>
      <w:marRight w:val="0"/>
      <w:marTop w:val="0"/>
      <w:marBottom w:val="0"/>
      <w:divBdr>
        <w:top w:val="none" w:sz="0" w:space="0" w:color="auto"/>
        <w:left w:val="none" w:sz="0" w:space="0" w:color="auto"/>
        <w:bottom w:val="none" w:sz="0" w:space="0" w:color="auto"/>
        <w:right w:val="none" w:sz="0" w:space="0" w:color="auto"/>
      </w:divBdr>
    </w:div>
    <w:div w:id="1611013821">
      <w:bodyDiv w:val="1"/>
      <w:marLeft w:val="0"/>
      <w:marRight w:val="0"/>
      <w:marTop w:val="0"/>
      <w:marBottom w:val="0"/>
      <w:divBdr>
        <w:top w:val="none" w:sz="0" w:space="0" w:color="auto"/>
        <w:left w:val="none" w:sz="0" w:space="0" w:color="auto"/>
        <w:bottom w:val="none" w:sz="0" w:space="0" w:color="auto"/>
        <w:right w:val="none" w:sz="0" w:space="0" w:color="auto"/>
      </w:divBdr>
    </w:div>
    <w:div w:id="1611475963">
      <w:bodyDiv w:val="1"/>
      <w:marLeft w:val="0"/>
      <w:marRight w:val="0"/>
      <w:marTop w:val="0"/>
      <w:marBottom w:val="0"/>
      <w:divBdr>
        <w:top w:val="none" w:sz="0" w:space="0" w:color="auto"/>
        <w:left w:val="none" w:sz="0" w:space="0" w:color="auto"/>
        <w:bottom w:val="none" w:sz="0" w:space="0" w:color="auto"/>
        <w:right w:val="none" w:sz="0" w:space="0" w:color="auto"/>
      </w:divBdr>
    </w:div>
    <w:div w:id="1611618484">
      <w:bodyDiv w:val="1"/>
      <w:marLeft w:val="0"/>
      <w:marRight w:val="0"/>
      <w:marTop w:val="0"/>
      <w:marBottom w:val="0"/>
      <w:divBdr>
        <w:top w:val="none" w:sz="0" w:space="0" w:color="auto"/>
        <w:left w:val="none" w:sz="0" w:space="0" w:color="auto"/>
        <w:bottom w:val="none" w:sz="0" w:space="0" w:color="auto"/>
        <w:right w:val="none" w:sz="0" w:space="0" w:color="auto"/>
      </w:divBdr>
    </w:div>
    <w:div w:id="1611693757">
      <w:bodyDiv w:val="1"/>
      <w:marLeft w:val="0"/>
      <w:marRight w:val="0"/>
      <w:marTop w:val="0"/>
      <w:marBottom w:val="0"/>
      <w:divBdr>
        <w:top w:val="none" w:sz="0" w:space="0" w:color="auto"/>
        <w:left w:val="none" w:sz="0" w:space="0" w:color="auto"/>
        <w:bottom w:val="none" w:sz="0" w:space="0" w:color="auto"/>
        <w:right w:val="none" w:sz="0" w:space="0" w:color="auto"/>
      </w:divBdr>
    </w:div>
    <w:div w:id="1611931334">
      <w:bodyDiv w:val="1"/>
      <w:marLeft w:val="0"/>
      <w:marRight w:val="0"/>
      <w:marTop w:val="0"/>
      <w:marBottom w:val="0"/>
      <w:divBdr>
        <w:top w:val="none" w:sz="0" w:space="0" w:color="auto"/>
        <w:left w:val="none" w:sz="0" w:space="0" w:color="auto"/>
        <w:bottom w:val="none" w:sz="0" w:space="0" w:color="auto"/>
        <w:right w:val="none" w:sz="0" w:space="0" w:color="auto"/>
      </w:divBdr>
    </w:div>
    <w:div w:id="1611939106">
      <w:bodyDiv w:val="1"/>
      <w:marLeft w:val="0"/>
      <w:marRight w:val="0"/>
      <w:marTop w:val="0"/>
      <w:marBottom w:val="0"/>
      <w:divBdr>
        <w:top w:val="none" w:sz="0" w:space="0" w:color="auto"/>
        <w:left w:val="none" w:sz="0" w:space="0" w:color="auto"/>
        <w:bottom w:val="none" w:sz="0" w:space="0" w:color="auto"/>
        <w:right w:val="none" w:sz="0" w:space="0" w:color="auto"/>
      </w:divBdr>
    </w:div>
    <w:div w:id="1612004988">
      <w:bodyDiv w:val="1"/>
      <w:marLeft w:val="0"/>
      <w:marRight w:val="0"/>
      <w:marTop w:val="0"/>
      <w:marBottom w:val="0"/>
      <w:divBdr>
        <w:top w:val="none" w:sz="0" w:space="0" w:color="auto"/>
        <w:left w:val="none" w:sz="0" w:space="0" w:color="auto"/>
        <w:bottom w:val="none" w:sz="0" w:space="0" w:color="auto"/>
        <w:right w:val="none" w:sz="0" w:space="0" w:color="auto"/>
      </w:divBdr>
    </w:div>
    <w:div w:id="1612474038">
      <w:bodyDiv w:val="1"/>
      <w:marLeft w:val="0"/>
      <w:marRight w:val="0"/>
      <w:marTop w:val="0"/>
      <w:marBottom w:val="0"/>
      <w:divBdr>
        <w:top w:val="none" w:sz="0" w:space="0" w:color="auto"/>
        <w:left w:val="none" w:sz="0" w:space="0" w:color="auto"/>
        <w:bottom w:val="none" w:sz="0" w:space="0" w:color="auto"/>
        <w:right w:val="none" w:sz="0" w:space="0" w:color="auto"/>
      </w:divBdr>
    </w:div>
    <w:div w:id="1612588967">
      <w:bodyDiv w:val="1"/>
      <w:marLeft w:val="0"/>
      <w:marRight w:val="0"/>
      <w:marTop w:val="0"/>
      <w:marBottom w:val="0"/>
      <w:divBdr>
        <w:top w:val="none" w:sz="0" w:space="0" w:color="auto"/>
        <w:left w:val="none" w:sz="0" w:space="0" w:color="auto"/>
        <w:bottom w:val="none" w:sz="0" w:space="0" w:color="auto"/>
        <w:right w:val="none" w:sz="0" w:space="0" w:color="auto"/>
      </w:divBdr>
    </w:div>
    <w:div w:id="1612782393">
      <w:bodyDiv w:val="1"/>
      <w:marLeft w:val="0"/>
      <w:marRight w:val="0"/>
      <w:marTop w:val="0"/>
      <w:marBottom w:val="0"/>
      <w:divBdr>
        <w:top w:val="none" w:sz="0" w:space="0" w:color="auto"/>
        <w:left w:val="none" w:sz="0" w:space="0" w:color="auto"/>
        <w:bottom w:val="none" w:sz="0" w:space="0" w:color="auto"/>
        <w:right w:val="none" w:sz="0" w:space="0" w:color="auto"/>
      </w:divBdr>
    </w:div>
    <w:div w:id="1612859785">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13627948">
      <w:bodyDiv w:val="1"/>
      <w:marLeft w:val="0"/>
      <w:marRight w:val="0"/>
      <w:marTop w:val="0"/>
      <w:marBottom w:val="0"/>
      <w:divBdr>
        <w:top w:val="none" w:sz="0" w:space="0" w:color="auto"/>
        <w:left w:val="none" w:sz="0" w:space="0" w:color="auto"/>
        <w:bottom w:val="none" w:sz="0" w:space="0" w:color="auto"/>
        <w:right w:val="none" w:sz="0" w:space="0" w:color="auto"/>
      </w:divBdr>
    </w:div>
    <w:div w:id="1614437192">
      <w:bodyDiv w:val="1"/>
      <w:marLeft w:val="0"/>
      <w:marRight w:val="0"/>
      <w:marTop w:val="0"/>
      <w:marBottom w:val="0"/>
      <w:divBdr>
        <w:top w:val="none" w:sz="0" w:space="0" w:color="auto"/>
        <w:left w:val="none" w:sz="0" w:space="0" w:color="auto"/>
        <w:bottom w:val="none" w:sz="0" w:space="0" w:color="auto"/>
        <w:right w:val="none" w:sz="0" w:space="0" w:color="auto"/>
      </w:divBdr>
    </w:div>
    <w:div w:id="1614441354">
      <w:bodyDiv w:val="1"/>
      <w:marLeft w:val="0"/>
      <w:marRight w:val="0"/>
      <w:marTop w:val="0"/>
      <w:marBottom w:val="0"/>
      <w:divBdr>
        <w:top w:val="none" w:sz="0" w:space="0" w:color="auto"/>
        <w:left w:val="none" w:sz="0" w:space="0" w:color="auto"/>
        <w:bottom w:val="none" w:sz="0" w:space="0" w:color="auto"/>
        <w:right w:val="none" w:sz="0" w:space="0" w:color="auto"/>
      </w:divBdr>
    </w:div>
    <w:div w:id="1614551599">
      <w:bodyDiv w:val="1"/>
      <w:marLeft w:val="0"/>
      <w:marRight w:val="0"/>
      <w:marTop w:val="0"/>
      <w:marBottom w:val="0"/>
      <w:divBdr>
        <w:top w:val="none" w:sz="0" w:space="0" w:color="auto"/>
        <w:left w:val="none" w:sz="0" w:space="0" w:color="auto"/>
        <w:bottom w:val="none" w:sz="0" w:space="0" w:color="auto"/>
        <w:right w:val="none" w:sz="0" w:space="0" w:color="auto"/>
      </w:divBdr>
    </w:div>
    <w:div w:id="1614747327">
      <w:bodyDiv w:val="1"/>
      <w:marLeft w:val="0"/>
      <w:marRight w:val="0"/>
      <w:marTop w:val="0"/>
      <w:marBottom w:val="0"/>
      <w:divBdr>
        <w:top w:val="none" w:sz="0" w:space="0" w:color="auto"/>
        <w:left w:val="none" w:sz="0" w:space="0" w:color="auto"/>
        <w:bottom w:val="none" w:sz="0" w:space="0" w:color="auto"/>
        <w:right w:val="none" w:sz="0" w:space="0" w:color="auto"/>
      </w:divBdr>
    </w:div>
    <w:div w:id="1615018581">
      <w:bodyDiv w:val="1"/>
      <w:marLeft w:val="0"/>
      <w:marRight w:val="0"/>
      <w:marTop w:val="0"/>
      <w:marBottom w:val="0"/>
      <w:divBdr>
        <w:top w:val="none" w:sz="0" w:space="0" w:color="auto"/>
        <w:left w:val="none" w:sz="0" w:space="0" w:color="auto"/>
        <w:bottom w:val="none" w:sz="0" w:space="0" w:color="auto"/>
        <w:right w:val="none" w:sz="0" w:space="0" w:color="auto"/>
      </w:divBdr>
    </w:div>
    <w:div w:id="1615209105">
      <w:bodyDiv w:val="1"/>
      <w:marLeft w:val="0"/>
      <w:marRight w:val="0"/>
      <w:marTop w:val="0"/>
      <w:marBottom w:val="0"/>
      <w:divBdr>
        <w:top w:val="none" w:sz="0" w:space="0" w:color="auto"/>
        <w:left w:val="none" w:sz="0" w:space="0" w:color="auto"/>
        <w:bottom w:val="none" w:sz="0" w:space="0" w:color="auto"/>
        <w:right w:val="none" w:sz="0" w:space="0" w:color="auto"/>
      </w:divBdr>
    </w:div>
    <w:div w:id="1615282126">
      <w:bodyDiv w:val="1"/>
      <w:marLeft w:val="0"/>
      <w:marRight w:val="0"/>
      <w:marTop w:val="0"/>
      <w:marBottom w:val="0"/>
      <w:divBdr>
        <w:top w:val="none" w:sz="0" w:space="0" w:color="auto"/>
        <w:left w:val="none" w:sz="0" w:space="0" w:color="auto"/>
        <w:bottom w:val="none" w:sz="0" w:space="0" w:color="auto"/>
        <w:right w:val="none" w:sz="0" w:space="0" w:color="auto"/>
      </w:divBdr>
    </w:div>
    <w:div w:id="1615363486">
      <w:bodyDiv w:val="1"/>
      <w:marLeft w:val="0"/>
      <w:marRight w:val="0"/>
      <w:marTop w:val="0"/>
      <w:marBottom w:val="0"/>
      <w:divBdr>
        <w:top w:val="none" w:sz="0" w:space="0" w:color="auto"/>
        <w:left w:val="none" w:sz="0" w:space="0" w:color="auto"/>
        <w:bottom w:val="none" w:sz="0" w:space="0" w:color="auto"/>
        <w:right w:val="none" w:sz="0" w:space="0" w:color="auto"/>
      </w:divBdr>
    </w:div>
    <w:div w:id="1615399687">
      <w:bodyDiv w:val="1"/>
      <w:marLeft w:val="0"/>
      <w:marRight w:val="0"/>
      <w:marTop w:val="0"/>
      <w:marBottom w:val="0"/>
      <w:divBdr>
        <w:top w:val="none" w:sz="0" w:space="0" w:color="auto"/>
        <w:left w:val="none" w:sz="0" w:space="0" w:color="auto"/>
        <w:bottom w:val="none" w:sz="0" w:space="0" w:color="auto"/>
        <w:right w:val="none" w:sz="0" w:space="0" w:color="auto"/>
      </w:divBdr>
    </w:div>
    <w:div w:id="1615557021">
      <w:bodyDiv w:val="1"/>
      <w:marLeft w:val="0"/>
      <w:marRight w:val="0"/>
      <w:marTop w:val="0"/>
      <w:marBottom w:val="0"/>
      <w:divBdr>
        <w:top w:val="none" w:sz="0" w:space="0" w:color="auto"/>
        <w:left w:val="none" w:sz="0" w:space="0" w:color="auto"/>
        <w:bottom w:val="none" w:sz="0" w:space="0" w:color="auto"/>
        <w:right w:val="none" w:sz="0" w:space="0" w:color="auto"/>
      </w:divBdr>
    </w:div>
    <w:div w:id="1615596635">
      <w:bodyDiv w:val="1"/>
      <w:marLeft w:val="0"/>
      <w:marRight w:val="0"/>
      <w:marTop w:val="0"/>
      <w:marBottom w:val="0"/>
      <w:divBdr>
        <w:top w:val="none" w:sz="0" w:space="0" w:color="auto"/>
        <w:left w:val="none" w:sz="0" w:space="0" w:color="auto"/>
        <w:bottom w:val="none" w:sz="0" w:space="0" w:color="auto"/>
        <w:right w:val="none" w:sz="0" w:space="0" w:color="auto"/>
      </w:divBdr>
    </w:div>
    <w:div w:id="1615820151">
      <w:bodyDiv w:val="1"/>
      <w:marLeft w:val="0"/>
      <w:marRight w:val="0"/>
      <w:marTop w:val="0"/>
      <w:marBottom w:val="0"/>
      <w:divBdr>
        <w:top w:val="none" w:sz="0" w:space="0" w:color="auto"/>
        <w:left w:val="none" w:sz="0" w:space="0" w:color="auto"/>
        <w:bottom w:val="none" w:sz="0" w:space="0" w:color="auto"/>
        <w:right w:val="none" w:sz="0" w:space="0" w:color="auto"/>
      </w:divBdr>
    </w:div>
    <w:div w:id="1615940790">
      <w:bodyDiv w:val="1"/>
      <w:marLeft w:val="0"/>
      <w:marRight w:val="0"/>
      <w:marTop w:val="0"/>
      <w:marBottom w:val="0"/>
      <w:divBdr>
        <w:top w:val="none" w:sz="0" w:space="0" w:color="auto"/>
        <w:left w:val="none" w:sz="0" w:space="0" w:color="auto"/>
        <w:bottom w:val="none" w:sz="0" w:space="0" w:color="auto"/>
        <w:right w:val="none" w:sz="0" w:space="0" w:color="auto"/>
      </w:divBdr>
    </w:div>
    <w:div w:id="1616447234">
      <w:bodyDiv w:val="1"/>
      <w:marLeft w:val="0"/>
      <w:marRight w:val="0"/>
      <w:marTop w:val="0"/>
      <w:marBottom w:val="0"/>
      <w:divBdr>
        <w:top w:val="none" w:sz="0" w:space="0" w:color="auto"/>
        <w:left w:val="none" w:sz="0" w:space="0" w:color="auto"/>
        <w:bottom w:val="none" w:sz="0" w:space="0" w:color="auto"/>
        <w:right w:val="none" w:sz="0" w:space="0" w:color="auto"/>
      </w:divBdr>
    </w:div>
    <w:div w:id="1616668705">
      <w:bodyDiv w:val="1"/>
      <w:marLeft w:val="0"/>
      <w:marRight w:val="0"/>
      <w:marTop w:val="0"/>
      <w:marBottom w:val="0"/>
      <w:divBdr>
        <w:top w:val="none" w:sz="0" w:space="0" w:color="auto"/>
        <w:left w:val="none" w:sz="0" w:space="0" w:color="auto"/>
        <w:bottom w:val="none" w:sz="0" w:space="0" w:color="auto"/>
        <w:right w:val="none" w:sz="0" w:space="0" w:color="auto"/>
      </w:divBdr>
    </w:div>
    <w:div w:id="1616668979">
      <w:bodyDiv w:val="1"/>
      <w:marLeft w:val="0"/>
      <w:marRight w:val="0"/>
      <w:marTop w:val="0"/>
      <w:marBottom w:val="0"/>
      <w:divBdr>
        <w:top w:val="none" w:sz="0" w:space="0" w:color="auto"/>
        <w:left w:val="none" w:sz="0" w:space="0" w:color="auto"/>
        <w:bottom w:val="none" w:sz="0" w:space="0" w:color="auto"/>
        <w:right w:val="none" w:sz="0" w:space="0" w:color="auto"/>
      </w:divBdr>
    </w:div>
    <w:div w:id="1616787149">
      <w:bodyDiv w:val="1"/>
      <w:marLeft w:val="0"/>
      <w:marRight w:val="0"/>
      <w:marTop w:val="0"/>
      <w:marBottom w:val="0"/>
      <w:divBdr>
        <w:top w:val="none" w:sz="0" w:space="0" w:color="auto"/>
        <w:left w:val="none" w:sz="0" w:space="0" w:color="auto"/>
        <w:bottom w:val="none" w:sz="0" w:space="0" w:color="auto"/>
        <w:right w:val="none" w:sz="0" w:space="0" w:color="auto"/>
      </w:divBdr>
    </w:div>
    <w:div w:id="1616868282">
      <w:bodyDiv w:val="1"/>
      <w:marLeft w:val="0"/>
      <w:marRight w:val="0"/>
      <w:marTop w:val="0"/>
      <w:marBottom w:val="0"/>
      <w:divBdr>
        <w:top w:val="none" w:sz="0" w:space="0" w:color="auto"/>
        <w:left w:val="none" w:sz="0" w:space="0" w:color="auto"/>
        <w:bottom w:val="none" w:sz="0" w:space="0" w:color="auto"/>
        <w:right w:val="none" w:sz="0" w:space="0" w:color="auto"/>
      </w:divBdr>
    </w:div>
    <w:div w:id="1617177533">
      <w:bodyDiv w:val="1"/>
      <w:marLeft w:val="0"/>
      <w:marRight w:val="0"/>
      <w:marTop w:val="0"/>
      <w:marBottom w:val="0"/>
      <w:divBdr>
        <w:top w:val="none" w:sz="0" w:space="0" w:color="auto"/>
        <w:left w:val="none" w:sz="0" w:space="0" w:color="auto"/>
        <w:bottom w:val="none" w:sz="0" w:space="0" w:color="auto"/>
        <w:right w:val="none" w:sz="0" w:space="0" w:color="auto"/>
      </w:divBdr>
    </w:div>
    <w:div w:id="1617249653">
      <w:bodyDiv w:val="1"/>
      <w:marLeft w:val="0"/>
      <w:marRight w:val="0"/>
      <w:marTop w:val="0"/>
      <w:marBottom w:val="0"/>
      <w:divBdr>
        <w:top w:val="none" w:sz="0" w:space="0" w:color="auto"/>
        <w:left w:val="none" w:sz="0" w:space="0" w:color="auto"/>
        <w:bottom w:val="none" w:sz="0" w:space="0" w:color="auto"/>
        <w:right w:val="none" w:sz="0" w:space="0" w:color="auto"/>
      </w:divBdr>
    </w:div>
    <w:div w:id="1617515935">
      <w:bodyDiv w:val="1"/>
      <w:marLeft w:val="0"/>
      <w:marRight w:val="0"/>
      <w:marTop w:val="0"/>
      <w:marBottom w:val="0"/>
      <w:divBdr>
        <w:top w:val="none" w:sz="0" w:space="0" w:color="auto"/>
        <w:left w:val="none" w:sz="0" w:space="0" w:color="auto"/>
        <w:bottom w:val="none" w:sz="0" w:space="0" w:color="auto"/>
        <w:right w:val="none" w:sz="0" w:space="0" w:color="auto"/>
      </w:divBdr>
    </w:div>
    <w:div w:id="1617591118">
      <w:bodyDiv w:val="1"/>
      <w:marLeft w:val="0"/>
      <w:marRight w:val="0"/>
      <w:marTop w:val="0"/>
      <w:marBottom w:val="0"/>
      <w:divBdr>
        <w:top w:val="none" w:sz="0" w:space="0" w:color="auto"/>
        <w:left w:val="none" w:sz="0" w:space="0" w:color="auto"/>
        <w:bottom w:val="none" w:sz="0" w:space="0" w:color="auto"/>
        <w:right w:val="none" w:sz="0" w:space="0" w:color="auto"/>
      </w:divBdr>
    </w:div>
    <w:div w:id="1617715171">
      <w:bodyDiv w:val="1"/>
      <w:marLeft w:val="0"/>
      <w:marRight w:val="0"/>
      <w:marTop w:val="0"/>
      <w:marBottom w:val="0"/>
      <w:divBdr>
        <w:top w:val="none" w:sz="0" w:space="0" w:color="auto"/>
        <w:left w:val="none" w:sz="0" w:space="0" w:color="auto"/>
        <w:bottom w:val="none" w:sz="0" w:space="0" w:color="auto"/>
        <w:right w:val="none" w:sz="0" w:space="0" w:color="auto"/>
      </w:divBdr>
    </w:div>
    <w:div w:id="1617785716">
      <w:bodyDiv w:val="1"/>
      <w:marLeft w:val="0"/>
      <w:marRight w:val="0"/>
      <w:marTop w:val="0"/>
      <w:marBottom w:val="0"/>
      <w:divBdr>
        <w:top w:val="none" w:sz="0" w:space="0" w:color="auto"/>
        <w:left w:val="none" w:sz="0" w:space="0" w:color="auto"/>
        <w:bottom w:val="none" w:sz="0" w:space="0" w:color="auto"/>
        <w:right w:val="none" w:sz="0" w:space="0" w:color="auto"/>
      </w:divBdr>
    </w:div>
    <w:div w:id="1618096111">
      <w:bodyDiv w:val="1"/>
      <w:marLeft w:val="0"/>
      <w:marRight w:val="0"/>
      <w:marTop w:val="0"/>
      <w:marBottom w:val="0"/>
      <w:divBdr>
        <w:top w:val="none" w:sz="0" w:space="0" w:color="auto"/>
        <w:left w:val="none" w:sz="0" w:space="0" w:color="auto"/>
        <w:bottom w:val="none" w:sz="0" w:space="0" w:color="auto"/>
        <w:right w:val="none" w:sz="0" w:space="0" w:color="auto"/>
      </w:divBdr>
    </w:div>
    <w:div w:id="1618178042">
      <w:bodyDiv w:val="1"/>
      <w:marLeft w:val="0"/>
      <w:marRight w:val="0"/>
      <w:marTop w:val="0"/>
      <w:marBottom w:val="0"/>
      <w:divBdr>
        <w:top w:val="none" w:sz="0" w:space="0" w:color="auto"/>
        <w:left w:val="none" w:sz="0" w:space="0" w:color="auto"/>
        <w:bottom w:val="none" w:sz="0" w:space="0" w:color="auto"/>
        <w:right w:val="none" w:sz="0" w:space="0" w:color="auto"/>
      </w:divBdr>
    </w:div>
    <w:div w:id="1618412887">
      <w:bodyDiv w:val="1"/>
      <w:marLeft w:val="0"/>
      <w:marRight w:val="0"/>
      <w:marTop w:val="0"/>
      <w:marBottom w:val="0"/>
      <w:divBdr>
        <w:top w:val="none" w:sz="0" w:space="0" w:color="auto"/>
        <w:left w:val="none" w:sz="0" w:space="0" w:color="auto"/>
        <w:bottom w:val="none" w:sz="0" w:space="0" w:color="auto"/>
        <w:right w:val="none" w:sz="0" w:space="0" w:color="auto"/>
      </w:divBdr>
    </w:div>
    <w:div w:id="1618440682">
      <w:bodyDiv w:val="1"/>
      <w:marLeft w:val="0"/>
      <w:marRight w:val="0"/>
      <w:marTop w:val="0"/>
      <w:marBottom w:val="0"/>
      <w:divBdr>
        <w:top w:val="none" w:sz="0" w:space="0" w:color="auto"/>
        <w:left w:val="none" w:sz="0" w:space="0" w:color="auto"/>
        <w:bottom w:val="none" w:sz="0" w:space="0" w:color="auto"/>
        <w:right w:val="none" w:sz="0" w:space="0" w:color="auto"/>
      </w:divBdr>
    </w:div>
    <w:div w:id="1618489908">
      <w:bodyDiv w:val="1"/>
      <w:marLeft w:val="0"/>
      <w:marRight w:val="0"/>
      <w:marTop w:val="0"/>
      <w:marBottom w:val="0"/>
      <w:divBdr>
        <w:top w:val="none" w:sz="0" w:space="0" w:color="auto"/>
        <w:left w:val="none" w:sz="0" w:space="0" w:color="auto"/>
        <w:bottom w:val="none" w:sz="0" w:space="0" w:color="auto"/>
        <w:right w:val="none" w:sz="0" w:space="0" w:color="auto"/>
      </w:divBdr>
    </w:div>
    <w:div w:id="1618950129">
      <w:bodyDiv w:val="1"/>
      <w:marLeft w:val="0"/>
      <w:marRight w:val="0"/>
      <w:marTop w:val="0"/>
      <w:marBottom w:val="0"/>
      <w:divBdr>
        <w:top w:val="none" w:sz="0" w:space="0" w:color="auto"/>
        <w:left w:val="none" w:sz="0" w:space="0" w:color="auto"/>
        <w:bottom w:val="none" w:sz="0" w:space="0" w:color="auto"/>
        <w:right w:val="none" w:sz="0" w:space="0" w:color="auto"/>
      </w:divBdr>
    </w:div>
    <w:div w:id="1619023520">
      <w:bodyDiv w:val="1"/>
      <w:marLeft w:val="0"/>
      <w:marRight w:val="0"/>
      <w:marTop w:val="0"/>
      <w:marBottom w:val="0"/>
      <w:divBdr>
        <w:top w:val="none" w:sz="0" w:space="0" w:color="auto"/>
        <w:left w:val="none" w:sz="0" w:space="0" w:color="auto"/>
        <w:bottom w:val="none" w:sz="0" w:space="0" w:color="auto"/>
        <w:right w:val="none" w:sz="0" w:space="0" w:color="auto"/>
      </w:divBdr>
    </w:div>
    <w:div w:id="1619099084">
      <w:bodyDiv w:val="1"/>
      <w:marLeft w:val="0"/>
      <w:marRight w:val="0"/>
      <w:marTop w:val="0"/>
      <w:marBottom w:val="0"/>
      <w:divBdr>
        <w:top w:val="none" w:sz="0" w:space="0" w:color="auto"/>
        <w:left w:val="none" w:sz="0" w:space="0" w:color="auto"/>
        <w:bottom w:val="none" w:sz="0" w:space="0" w:color="auto"/>
        <w:right w:val="none" w:sz="0" w:space="0" w:color="auto"/>
      </w:divBdr>
    </w:div>
    <w:div w:id="1619216701">
      <w:bodyDiv w:val="1"/>
      <w:marLeft w:val="0"/>
      <w:marRight w:val="0"/>
      <w:marTop w:val="0"/>
      <w:marBottom w:val="0"/>
      <w:divBdr>
        <w:top w:val="none" w:sz="0" w:space="0" w:color="auto"/>
        <w:left w:val="none" w:sz="0" w:space="0" w:color="auto"/>
        <w:bottom w:val="none" w:sz="0" w:space="0" w:color="auto"/>
        <w:right w:val="none" w:sz="0" w:space="0" w:color="auto"/>
      </w:divBdr>
    </w:div>
    <w:div w:id="1619290339">
      <w:bodyDiv w:val="1"/>
      <w:marLeft w:val="0"/>
      <w:marRight w:val="0"/>
      <w:marTop w:val="0"/>
      <w:marBottom w:val="0"/>
      <w:divBdr>
        <w:top w:val="none" w:sz="0" w:space="0" w:color="auto"/>
        <w:left w:val="none" w:sz="0" w:space="0" w:color="auto"/>
        <w:bottom w:val="none" w:sz="0" w:space="0" w:color="auto"/>
        <w:right w:val="none" w:sz="0" w:space="0" w:color="auto"/>
      </w:divBdr>
    </w:div>
    <w:div w:id="1619682392">
      <w:bodyDiv w:val="1"/>
      <w:marLeft w:val="0"/>
      <w:marRight w:val="0"/>
      <w:marTop w:val="0"/>
      <w:marBottom w:val="0"/>
      <w:divBdr>
        <w:top w:val="none" w:sz="0" w:space="0" w:color="auto"/>
        <w:left w:val="none" w:sz="0" w:space="0" w:color="auto"/>
        <w:bottom w:val="none" w:sz="0" w:space="0" w:color="auto"/>
        <w:right w:val="none" w:sz="0" w:space="0" w:color="auto"/>
      </w:divBdr>
    </w:div>
    <w:div w:id="1619796171">
      <w:bodyDiv w:val="1"/>
      <w:marLeft w:val="0"/>
      <w:marRight w:val="0"/>
      <w:marTop w:val="0"/>
      <w:marBottom w:val="0"/>
      <w:divBdr>
        <w:top w:val="none" w:sz="0" w:space="0" w:color="auto"/>
        <w:left w:val="none" w:sz="0" w:space="0" w:color="auto"/>
        <w:bottom w:val="none" w:sz="0" w:space="0" w:color="auto"/>
        <w:right w:val="none" w:sz="0" w:space="0" w:color="auto"/>
      </w:divBdr>
    </w:div>
    <w:div w:id="1619989073">
      <w:bodyDiv w:val="1"/>
      <w:marLeft w:val="0"/>
      <w:marRight w:val="0"/>
      <w:marTop w:val="0"/>
      <w:marBottom w:val="0"/>
      <w:divBdr>
        <w:top w:val="none" w:sz="0" w:space="0" w:color="auto"/>
        <w:left w:val="none" w:sz="0" w:space="0" w:color="auto"/>
        <w:bottom w:val="none" w:sz="0" w:space="0" w:color="auto"/>
        <w:right w:val="none" w:sz="0" w:space="0" w:color="auto"/>
      </w:divBdr>
    </w:div>
    <w:div w:id="1619992683">
      <w:bodyDiv w:val="1"/>
      <w:marLeft w:val="0"/>
      <w:marRight w:val="0"/>
      <w:marTop w:val="0"/>
      <w:marBottom w:val="0"/>
      <w:divBdr>
        <w:top w:val="none" w:sz="0" w:space="0" w:color="auto"/>
        <w:left w:val="none" w:sz="0" w:space="0" w:color="auto"/>
        <w:bottom w:val="none" w:sz="0" w:space="0" w:color="auto"/>
        <w:right w:val="none" w:sz="0" w:space="0" w:color="auto"/>
      </w:divBdr>
    </w:div>
    <w:div w:id="1620254606">
      <w:bodyDiv w:val="1"/>
      <w:marLeft w:val="0"/>
      <w:marRight w:val="0"/>
      <w:marTop w:val="0"/>
      <w:marBottom w:val="0"/>
      <w:divBdr>
        <w:top w:val="none" w:sz="0" w:space="0" w:color="auto"/>
        <w:left w:val="none" w:sz="0" w:space="0" w:color="auto"/>
        <w:bottom w:val="none" w:sz="0" w:space="0" w:color="auto"/>
        <w:right w:val="none" w:sz="0" w:space="0" w:color="auto"/>
      </w:divBdr>
    </w:div>
    <w:div w:id="1620527061">
      <w:bodyDiv w:val="1"/>
      <w:marLeft w:val="0"/>
      <w:marRight w:val="0"/>
      <w:marTop w:val="0"/>
      <w:marBottom w:val="0"/>
      <w:divBdr>
        <w:top w:val="none" w:sz="0" w:space="0" w:color="auto"/>
        <w:left w:val="none" w:sz="0" w:space="0" w:color="auto"/>
        <w:bottom w:val="none" w:sz="0" w:space="0" w:color="auto"/>
        <w:right w:val="none" w:sz="0" w:space="0" w:color="auto"/>
      </w:divBdr>
    </w:div>
    <w:div w:id="1620575313">
      <w:bodyDiv w:val="1"/>
      <w:marLeft w:val="0"/>
      <w:marRight w:val="0"/>
      <w:marTop w:val="0"/>
      <w:marBottom w:val="0"/>
      <w:divBdr>
        <w:top w:val="none" w:sz="0" w:space="0" w:color="auto"/>
        <w:left w:val="none" w:sz="0" w:space="0" w:color="auto"/>
        <w:bottom w:val="none" w:sz="0" w:space="0" w:color="auto"/>
        <w:right w:val="none" w:sz="0" w:space="0" w:color="auto"/>
      </w:divBdr>
    </w:div>
    <w:div w:id="1620793680">
      <w:bodyDiv w:val="1"/>
      <w:marLeft w:val="0"/>
      <w:marRight w:val="0"/>
      <w:marTop w:val="0"/>
      <w:marBottom w:val="0"/>
      <w:divBdr>
        <w:top w:val="none" w:sz="0" w:space="0" w:color="auto"/>
        <w:left w:val="none" w:sz="0" w:space="0" w:color="auto"/>
        <w:bottom w:val="none" w:sz="0" w:space="0" w:color="auto"/>
        <w:right w:val="none" w:sz="0" w:space="0" w:color="auto"/>
      </w:divBdr>
    </w:div>
    <w:div w:id="1620800460">
      <w:bodyDiv w:val="1"/>
      <w:marLeft w:val="0"/>
      <w:marRight w:val="0"/>
      <w:marTop w:val="0"/>
      <w:marBottom w:val="0"/>
      <w:divBdr>
        <w:top w:val="none" w:sz="0" w:space="0" w:color="auto"/>
        <w:left w:val="none" w:sz="0" w:space="0" w:color="auto"/>
        <w:bottom w:val="none" w:sz="0" w:space="0" w:color="auto"/>
        <w:right w:val="none" w:sz="0" w:space="0" w:color="auto"/>
      </w:divBdr>
    </w:div>
    <w:div w:id="1620910871">
      <w:bodyDiv w:val="1"/>
      <w:marLeft w:val="0"/>
      <w:marRight w:val="0"/>
      <w:marTop w:val="0"/>
      <w:marBottom w:val="0"/>
      <w:divBdr>
        <w:top w:val="none" w:sz="0" w:space="0" w:color="auto"/>
        <w:left w:val="none" w:sz="0" w:space="0" w:color="auto"/>
        <w:bottom w:val="none" w:sz="0" w:space="0" w:color="auto"/>
        <w:right w:val="none" w:sz="0" w:space="0" w:color="auto"/>
      </w:divBdr>
    </w:div>
    <w:div w:id="1620986481">
      <w:bodyDiv w:val="1"/>
      <w:marLeft w:val="0"/>
      <w:marRight w:val="0"/>
      <w:marTop w:val="0"/>
      <w:marBottom w:val="0"/>
      <w:divBdr>
        <w:top w:val="none" w:sz="0" w:space="0" w:color="auto"/>
        <w:left w:val="none" w:sz="0" w:space="0" w:color="auto"/>
        <w:bottom w:val="none" w:sz="0" w:space="0" w:color="auto"/>
        <w:right w:val="none" w:sz="0" w:space="0" w:color="auto"/>
      </w:divBdr>
    </w:div>
    <w:div w:id="1620987322">
      <w:bodyDiv w:val="1"/>
      <w:marLeft w:val="0"/>
      <w:marRight w:val="0"/>
      <w:marTop w:val="0"/>
      <w:marBottom w:val="0"/>
      <w:divBdr>
        <w:top w:val="none" w:sz="0" w:space="0" w:color="auto"/>
        <w:left w:val="none" w:sz="0" w:space="0" w:color="auto"/>
        <w:bottom w:val="none" w:sz="0" w:space="0" w:color="auto"/>
        <w:right w:val="none" w:sz="0" w:space="0" w:color="auto"/>
      </w:divBdr>
    </w:div>
    <w:div w:id="1621105410">
      <w:bodyDiv w:val="1"/>
      <w:marLeft w:val="0"/>
      <w:marRight w:val="0"/>
      <w:marTop w:val="0"/>
      <w:marBottom w:val="0"/>
      <w:divBdr>
        <w:top w:val="none" w:sz="0" w:space="0" w:color="auto"/>
        <w:left w:val="none" w:sz="0" w:space="0" w:color="auto"/>
        <w:bottom w:val="none" w:sz="0" w:space="0" w:color="auto"/>
        <w:right w:val="none" w:sz="0" w:space="0" w:color="auto"/>
      </w:divBdr>
    </w:div>
    <w:div w:id="1621110089">
      <w:bodyDiv w:val="1"/>
      <w:marLeft w:val="0"/>
      <w:marRight w:val="0"/>
      <w:marTop w:val="0"/>
      <w:marBottom w:val="0"/>
      <w:divBdr>
        <w:top w:val="none" w:sz="0" w:space="0" w:color="auto"/>
        <w:left w:val="none" w:sz="0" w:space="0" w:color="auto"/>
        <w:bottom w:val="none" w:sz="0" w:space="0" w:color="auto"/>
        <w:right w:val="none" w:sz="0" w:space="0" w:color="auto"/>
      </w:divBdr>
    </w:div>
    <w:div w:id="1621454513">
      <w:bodyDiv w:val="1"/>
      <w:marLeft w:val="0"/>
      <w:marRight w:val="0"/>
      <w:marTop w:val="0"/>
      <w:marBottom w:val="0"/>
      <w:divBdr>
        <w:top w:val="none" w:sz="0" w:space="0" w:color="auto"/>
        <w:left w:val="none" w:sz="0" w:space="0" w:color="auto"/>
        <w:bottom w:val="none" w:sz="0" w:space="0" w:color="auto"/>
        <w:right w:val="none" w:sz="0" w:space="0" w:color="auto"/>
      </w:divBdr>
    </w:div>
    <w:div w:id="1622226530">
      <w:bodyDiv w:val="1"/>
      <w:marLeft w:val="0"/>
      <w:marRight w:val="0"/>
      <w:marTop w:val="0"/>
      <w:marBottom w:val="0"/>
      <w:divBdr>
        <w:top w:val="none" w:sz="0" w:space="0" w:color="auto"/>
        <w:left w:val="none" w:sz="0" w:space="0" w:color="auto"/>
        <w:bottom w:val="none" w:sz="0" w:space="0" w:color="auto"/>
        <w:right w:val="none" w:sz="0" w:space="0" w:color="auto"/>
      </w:divBdr>
    </w:div>
    <w:div w:id="1622345300">
      <w:bodyDiv w:val="1"/>
      <w:marLeft w:val="0"/>
      <w:marRight w:val="0"/>
      <w:marTop w:val="0"/>
      <w:marBottom w:val="0"/>
      <w:divBdr>
        <w:top w:val="none" w:sz="0" w:space="0" w:color="auto"/>
        <w:left w:val="none" w:sz="0" w:space="0" w:color="auto"/>
        <w:bottom w:val="none" w:sz="0" w:space="0" w:color="auto"/>
        <w:right w:val="none" w:sz="0" w:space="0" w:color="auto"/>
      </w:divBdr>
    </w:div>
    <w:div w:id="1622347162">
      <w:bodyDiv w:val="1"/>
      <w:marLeft w:val="0"/>
      <w:marRight w:val="0"/>
      <w:marTop w:val="0"/>
      <w:marBottom w:val="0"/>
      <w:divBdr>
        <w:top w:val="none" w:sz="0" w:space="0" w:color="auto"/>
        <w:left w:val="none" w:sz="0" w:space="0" w:color="auto"/>
        <w:bottom w:val="none" w:sz="0" w:space="0" w:color="auto"/>
        <w:right w:val="none" w:sz="0" w:space="0" w:color="auto"/>
      </w:divBdr>
    </w:div>
    <w:div w:id="1622414685">
      <w:bodyDiv w:val="1"/>
      <w:marLeft w:val="0"/>
      <w:marRight w:val="0"/>
      <w:marTop w:val="0"/>
      <w:marBottom w:val="0"/>
      <w:divBdr>
        <w:top w:val="none" w:sz="0" w:space="0" w:color="auto"/>
        <w:left w:val="none" w:sz="0" w:space="0" w:color="auto"/>
        <w:bottom w:val="none" w:sz="0" w:space="0" w:color="auto"/>
        <w:right w:val="none" w:sz="0" w:space="0" w:color="auto"/>
      </w:divBdr>
    </w:div>
    <w:div w:id="1622765641">
      <w:bodyDiv w:val="1"/>
      <w:marLeft w:val="0"/>
      <w:marRight w:val="0"/>
      <w:marTop w:val="0"/>
      <w:marBottom w:val="0"/>
      <w:divBdr>
        <w:top w:val="none" w:sz="0" w:space="0" w:color="auto"/>
        <w:left w:val="none" w:sz="0" w:space="0" w:color="auto"/>
        <w:bottom w:val="none" w:sz="0" w:space="0" w:color="auto"/>
        <w:right w:val="none" w:sz="0" w:space="0" w:color="auto"/>
      </w:divBdr>
    </w:div>
    <w:div w:id="1622955205">
      <w:bodyDiv w:val="1"/>
      <w:marLeft w:val="0"/>
      <w:marRight w:val="0"/>
      <w:marTop w:val="0"/>
      <w:marBottom w:val="0"/>
      <w:divBdr>
        <w:top w:val="none" w:sz="0" w:space="0" w:color="auto"/>
        <w:left w:val="none" w:sz="0" w:space="0" w:color="auto"/>
        <w:bottom w:val="none" w:sz="0" w:space="0" w:color="auto"/>
        <w:right w:val="none" w:sz="0" w:space="0" w:color="auto"/>
      </w:divBdr>
    </w:div>
    <w:div w:id="1623655500">
      <w:bodyDiv w:val="1"/>
      <w:marLeft w:val="0"/>
      <w:marRight w:val="0"/>
      <w:marTop w:val="0"/>
      <w:marBottom w:val="0"/>
      <w:divBdr>
        <w:top w:val="none" w:sz="0" w:space="0" w:color="auto"/>
        <w:left w:val="none" w:sz="0" w:space="0" w:color="auto"/>
        <w:bottom w:val="none" w:sz="0" w:space="0" w:color="auto"/>
        <w:right w:val="none" w:sz="0" w:space="0" w:color="auto"/>
      </w:divBdr>
    </w:div>
    <w:div w:id="1623725850">
      <w:bodyDiv w:val="1"/>
      <w:marLeft w:val="0"/>
      <w:marRight w:val="0"/>
      <w:marTop w:val="0"/>
      <w:marBottom w:val="0"/>
      <w:divBdr>
        <w:top w:val="none" w:sz="0" w:space="0" w:color="auto"/>
        <w:left w:val="none" w:sz="0" w:space="0" w:color="auto"/>
        <w:bottom w:val="none" w:sz="0" w:space="0" w:color="auto"/>
        <w:right w:val="none" w:sz="0" w:space="0" w:color="auto"/>
      </w:divBdr>
    </w:div>
    <w:div w:id="1623994237">
      <w:bodyDiv w:val="1"/>
      <w:marLeft w:val="0"/>
      <w:marRight w:val="0"/>
      <w:marTop w:val="0"/>
      <w:marBottom w:val="0"/>
      <w:divBdr>
        <w:top w:val="none" w:sz="0" w:space="0" w:color="auto"/>
        <w:left w:val="none" w:sz="0" w:space="0" w:color="auto"/>
        <w:bottom w:val="none" w:sz="0" w:space="0" w:color="auto"/>
        <w:right w:val="none" w:sz="0" w:space="0" w:color="auto"/>
      </w:divBdr>
    </w:div>
    <w:div w:id="1624073990">
      <w:bodyDiv w:val="1"/>
      <w:marLeft w:val="0"/>
      <w:marRight w:val="0"/>
      <w:marTop w:val="0"/>
      <w:marBottom w:val="0"/>
      <w:divBdr>
        <w:top w:val="none" w:sz="0" w:space="0" w:color="auto"/>
        <w:left w:val="none" w:sz="0" w:space="0" w:color="auto"/>
        <w:bottom w:val="none" w:sz="0" w:space="0" w:color="auto"/>
        <w:right w:val="none" w:sz="0" w:space="0" w:color="auto"/>
      </w:divBdr>
    </w:div>
    <w:div w:id="1624075926">
      <w:bodyDiv w:val="1"/>
      <w:marLeft w:val="0"/>
      <w:marRight w:val="0"/>
      <w:marTop w:val="0"/>
      <w:marBottom w:val="0"/>
      <w:divBdr>
        <w:top w:val="none" w:sz="0" w:space="0" w:color="auto"/>
        <w:left w:val="none" w:sz="0" w:space="0" w:color="auto"/>
        <w:bottom w:val="none" w:sz="0" w:space="0" w:color="auto"/>
        <w:right w:val="none" w:sz="0" w:space="0" w:color="auto"/>
      </w:divBdr>
    </w:div>
    <w:div w:id="1624383563">
      <w:bodyDiv w:val="1"/>
      <w:marLeft w:val="0"/>
      <w:marRight w:val="0"/>
      <w:marTop w:val="0"/>
      <w:marBottom w:val="0"/>
      <w:divBdr>
        <w:top w:val="none" w:sz="0" w:space="0" w:color="auto"/>
        <w:left w:val="none" w:sz="0" w:space="0" w:color="auto"/>
        <w:bottom w:val="none" w:sz="0" w:space="0" w:color="auto"/>
        <w:right w:val="none" w:sz="0" w:space="0" w:color="auto"/>
      </w:divBdr>
    </w:div>
    <w:div w:id="1624581901">
      <w:bodyDiv w:val="1"/>
      <w:marLeft w:val="0"/>
      <w:marRight w:val="0"/>
      <w:marTop w:val="0"/>
      <w:marBottom w:val="0"/>
      <w:divBdr>
        <w:top w:val="none" w:sz="0" w:space="0" w:color="auto"/>
        <w:left w:val="none" w:sz="0" w:space="0" w:color="auto"/>
        <w:bottom w:val="none" w:sz="0" w:space="0" w:color="auto"/>
        <w:right w:val="none" w:sz="0" w:space="0" w:color="auto"/>
      </w:divBdr>
    </w:div>
    <w:div w:id="1624648778">
      <w:bodyDiv w:val="1"/>
      <w:marLeft w:val="0"/>
      <w:marRight w:val="0"/>
      <w:marTop w:val="0"/>
      <w:marBottom w:val="0"/>
      <w:divBdr>
        <w:top w:val="none" w:sz="0" w:space="0" w:color="auto"/>
        <w:left w:val="none" w:sz="0" w:space="0" w:color="auto"/>
        <w:bottom w:val="none" w:sz="0" w:space="0" w:color="auto"/>
        <w:right w:val="none" w:sz="0" w:space="0" w:color="auto"/>
      </w:divBdr>
    </w:div>
    <w:div w:id="1624650360">
      <w:bodyDiv w:val="1"/>
      <w:marLeft w:val="0"/>
      <w:marRight w:val="0"/>
      <w:marTop w:val="0"/>
      <w:marBottom w:val="0"/>
      <w:divBdr>
        <w:top w:val="none" w:sz="0" w:space="0" w:color="auto"/>
        <w:left w:val="none" w:sz="0" w:space="0" w:color="auto"/>
        <w:bottom w:val="none" w:sz="0" w:space="0" w:color="auto"/>
        <w:right w:val="none" w:sz="0" w:space="0" w:color="auto"/>
      </w:divBdr>
    </w:div>
    <w:div w:id="1624850911">
      <w:bodyDiv w:val="1"/>
      <w:marLeft w:val="0"/>
      <w:marRight w:val="0"/>
      <w:marTop w:val="0"/>
      <w:marBottom w:val="0"/>
      <w:divBdr>
        <w:top w:val="none" w:sz="0" w:space="0" w:color="auto"/>
        <w:left w:val="none" w:sz="0" w:space="0" w:color="auto"/>
        <w:bottom w:val="none" w:sz="0" w:space="0" w:color="auto"/>
        <w:right w:val="none" w:sz="0" w:space="0" w:color="auto"/>
      </w:divBdr>
    </w:div>
    <w:div w:id="1624968239">
      <w:bodyDiv w:val="1"/>
      <w:marLeft w:val="0"/>
      <w:marRight w:val="0"/>
      <w:marTop w:val="0"/>
      <w:marBottom w:val="0"/>
      <w:divBdr>
        <w:top w:val="none" w:sz="0" w:space="0" w:color="auto"/>
        <w:left w:val="none" w:sz="0" w:space="0" w:color="auto"/>
        <w:bottom w:val="none" w:sz="0" w:space="0" w:color="auto"/>
        <w:right w:val="none" w:sz="0" w:space="0" w:color="auto"/>
      </w:divBdr>
    </w:div>
    <w:div w:id="1625111742">
      <w:bodyDiv w:val="1"/>
      <w:marLeft w:val="0"/>
      <w:marRight w:val="0"/>
      <w:marTop w:val="0"/>
      <w:marBottom w:val="0"/>
      <w:divBdr>
        <w:top w:val="none" w:sz="0" w:space="0" w:color="auto"/>
        <w:left w:val="none" w:sz="0" w:space="0" w:color="auto"/>
        <w:bottom w:val="none" w:sz="0" w:space="0" w:color="auto"/>
        <w:right w:val="none" w:sz="0" w:space="0" w:color="auto"/>
      </w:divBdr>
    </w:div>
    <w:div w:id="1625304924">
      <w:bodyDiv w:val="1"/>
      <w:marLeft w:val="0"/>
      <w:marRight w:val="0"/>
      <w:marTop w:val="0"/>
      <w:marBottom w:val="0"/>
      <w:divBdr>
        <w:top w:val="none" w:sz="0" w:space="0" w:color="auto"/>
        <w:left w:val="none" w:sz="0" w:space="0" w:color="auto"/>
        <w:bottom w:val="none" w:sz="0" w:space="0" w:color="auto"/>
        <w:right w:val="none" w:sz="0" w:space="0" w:color="auto"/>
      </w:divBdr>
    </w:div>
    <w:div w:id="1625305705">
      <w:bodyDiv w:val="1"/>
      <w:marLeft w:val="0"/>
      <w:marRight w:val="0"/>
      <w:marTop w:val="0"/>
      <w:marBottom w:val="0"/>
      <w:divBdr>
        <w:top w:val="none" w:sz="0" w:space="0" w:color="auto"/>
        <w:left w:val="none" w:sz="0" w:space="0" w:color="auto"/>
        <w:bottom w:val="none" w:sz="0" w:space="0" w:color="auto"/>
        <w:right w:val="none" w:sz="0" w:space="0" w:color="auto"/>
      </w:divBdr>
    </w:div>
    <w:div w:id="1625382493">
      <w:bodyDiv w:val="1"/>
      <w:marLeft w:val="0"/>
      <w:marRight w:val="0"/>
      <w:marTop w:val="0"/>
      <w:marBottom w:val="0"/>
      <w:divBdr>
        <w:top w:val="none" w:sz="0" w:space="0" w:color="auto"/>
        <w:left w:val="none" w:sz="0" w:space="0" w:color="auto"/>
        <w:bottom w:val="none" w:sz="0" w:space="0" w:color="auto"/>
        <w:right w:val="none" w:sz="0" w:space="0" w:color="auto"/>
      </w:divBdr>
    </w:div>
    <w:div w:id="1625428877">
      <w:bodyDiv w:val="1"/>
      <w:marLeft w:val="0"/>
      <w:marRight w:val="0"/>
      <w:marTop w:val="0"/>
      <w:marBottom w:val="0"/>
      <w:divBdr>
        <w:top w:val="none" w:sz="0" w:space="0" w:color="auto"/>
        <w:left w:val="none" w:sz="0" w:space="0" w:color="auto"/>
        <w:bottom w:val="none" w:sz="0" w:space="0" w:color="auto"/>
        <w:right w:val="none" w:sz="0" w:space="0" w:color="auto"/>
      </w:divBdr>
    </w:div>
    <w:div w:id="1625623656">
      <w:bodyDiv w:val="1"/>
      <w:marLeft w:val="0"/>
      <w:marRight w:val="0"/>
      <w:marTop w:val="0"/>
      <w:marBottom w:val="0"/>
      <w:divBdr>
        <w:top w:val="none" w:sz="0" w:space="0" w:color="auto"/>
        <w:left w:val="none" w:sz="0" w:space="0" w:color="auto"/>
        <w:bottom w:val="none" w:sz="0" w:space="0" w:color="auto"/>
        <w:right w:val="none" w:sz="0" w:space="0" w:color="auto"/>
      </w:divBdr>
    </w:div>
    <w:div w:id="1625770656">
      <w:bodyDiv w:val="1"/>
      <w:marLeft w:val="0"/>
      <w:marRight w:val="0"/>
      <w:marTop w:val="0"/>
      <w:marBottom w:val="0"/>
      <w:divBdr>
        <w:top w:val="none" w:sz="0" w:space="0" w:color="auto"/>
        <w:left w:val="none" w:sz="0" w:space="0" w:color="auto"/>
        <w:bottom w:val="none" w:sz="0" w:space="0" w:color="auto"/>
        <w:right w:val="none" w:sz="0" w:space="0" w:color="auto"/>
      </w:divBdr>
    </w:div>
    <w:div w:id="1625817227">
      <w:bodyDiv w:val="1"/>
      <w:marLeft w:val="0"/>
      <w:marRight w:val="0"/>
      <w:marTop w:val="0"/>
      <w:marBottom w:val="0"/>
      <w:divBdr>
        <w:top w:val="none" w:sz="0" w:space="0" w:color="auto"/>
        <w:left w:val="none" w:sz="0" w:space="0" w:color="auto"/>
        <w:bottom w:val="none" w:sz="0" w:space="0" w:color="auto"/>
        <w:right w:val="none" w:sz="0" w:space="0" w:color="auto"/>
      </w:divBdr>
    </w:div>
    <w:div w:id="1625841930">
      <w:bodyDiv w:val="1"/>
      <w:marLeft w:val="0"/>
      <w:marRight w:val="0"/>
      <w:marTop w:val="0"/>
      <w:marBottom w:val="0"/>
      <w:divBdr>
        <w:top w:val="none" w:sz="0" w:space="0" w:color="auto"/>
        <w:left w:val="none" w:sz="0" w:space="0" w:color="auto"/>
        <w:bottom w:val="none" w:sz="0" w:space="0" w:color="auto"/>
        <w:right w:val="none" w:sz="0" w:space="0" w:color="auto"/>
      </w:divBdr>
    </w:div>
    <w:div w:id="1625886356">
      <w:bodyDiv w:val="1"/>
      <w:marLeft w:val="0"/>
      <w:marRight w:val="0"/>
      <w:marTop w:val="0"/>
      <w:marBottom w:val="0"/>
      <w:divBdr>
        <w:top w:val="none" w:sz="0" w:space="0" w:color="auto"/>
        <w:left w:val="none" w:sz="0" w:space="0" w:color="auto"/>
        <w:bottom w:val="none" w:sz="0" w:space="0" w:color="auto"/>
        <w:right w:val="none" w:sz="0" w:space="0" w:color="auto"/>
      </w:divBdr>
    </w:div>
    <w:div w:id="1626035510">
      <w:bodyDiv w:val="1"/>
      <w:marLeft w:val="0"/>
      <w:marRight w:val="0"/>
      <w:marTop w:val="0"/>
      <w:marBottom w:val="0"/>
      <w:divBdr>
        <w:top w:val="none" w:sz="0" w:space="0" w:color="auto"/>
        <w:left w:val="none" w:sz="0" w:space="0" w:color="auto"/>
        <w:bottom w:val="none" w:sz="0" w:space="0" w:color="auto"/>
        <w:right w:val="none" w:sz="0" w:space="0" w:color="auto"/>
      </w:divBdr>
    </w:div>
    <w:div w:id="1626423489">
      <w:bodyDiv w:val="1"/>
      <w:marLeft w:val="0"/>
      <w:marRight w:val="0"/>
      <w:marTop w:val="0"/>
      <w:marBottom w:val="0"/>
      <w:divBdr>
        <w:top w:val="none" w:sz="0" w:space="0" w:color="auto"/>
        <w:left w:val="none" w:sz="0" w:space="0" w:color="auto"/>
        <w:bottom w:val="none" w:sz="0" w:space="0" w:color="auto"/>
        <w:right w:val="none" w:sz="0" w:space="0" w:color="auto"/>
      </w:divBdr>
    </w:div>
    <w:div w:id="1626812702">
      <w:bodyDiv w:val="1"/>
      <w:marLeft w:val="0"/>
      <w:marRight w:val="0"/>
      <w:marTop w:val="0"/>
      <w:marBottom w:val="0"/>
      <w:divBdr>
        <w:top w:val="none" w:sz="0" w:space="0" w:color="auto"/>
        <w:left w:val="none" w:sz="0" w:space="0" w:color="auto"/>
        <w:bottom w:val="none" w:sz="0" w:space="0" w:color="auto"/>
        <w:right w:val="none" w:sz="0" w:space="0" w:color="auto"/>
      </w:divBdr>
    </w:div>
    <w:div w:id="1627002582">
      <w:bodyDiv w:val="1"/>
      <w:marLeft w:val="0"/>
      <w:marRight w:val="0"/>
      <w:marTop w:val="0"/>
      <w:marBottom w:val="0"/>
      <w:divBdr>
        <w:top w:val="none" w:sz="0" w:space="0" w:color="auto"/>
        <w:left w:val="none" w:sz="0" w:space="0" w:color="auto"/>
        <w:bottom w:val="none" w:sz="0" w:space="0" w:color="auto"/>
        <w:right w:val="none" w:sz="0" w:space="0" w:color="auto"/>
      </w:divBdr>
    </w:div>
    <w:div w:id="1627006416">
      <w:bodyDiv w:val="1"/>
      <w:marLeft w:val="0"/>
      <w:marRight w:val="0"/>
      <w:marTop w:val="0"/>
      <w:marBottom w:val="0"/>
      <w:divBdr>
        <w:top w:val="none" w:sz="0" w:space="0" w:color="auto"/>
        <w:left w:val="none" w:sz="0" w:space="0" w:color="auto"/>
        <w:bottom w:val="none" w:sz="0" w:space="0" w:color="auto"/>
        <w:right w:val="none" w:sz="0" w:space="0" w:color="auto"/>
      </w:divBdr>
    </w:div>
    <w:div w:id="1627010120">
      <w:bodyDiv w:val="1"/>
      <w:marLeft w:val="0"/>
      <w:marRight w:val="0"/>
      <w:marTop w:val="0"/>
      <w:marBottom w:val="0"/>
      <w:divBdr>
        <w:top w:val="none" w:sz="0" w:space="0" w:color="auto"/>
        <w:left w:val="none" w:sz="0" w:space="0" w:color="auto"/>
        <w:bottom w:val="none" w:sz="0" w:space="0" w:color="auto"/>
        <w:right w:val="none" w:sz="0" w:space="0" w:color="auto"/>
      </w:divBdr>
    </w:div>
    <w:div w:id="1627083362">
      <w:bodyDiv w:val="1"/>
      <w:marLeft w:val="0"/>
      <w:marRight w:val="0"/>
      <w:marTop w:val="0"/>
      <w:marBottom w:val="0"/>
      <w:divBdr>
        <w:top w:val="none" w:sz="0" w:space="0" w:color="auto"/>
        <w:left w:val="none" w:sz="0" w:space="0" w:color="auto"/>
        <w:bottom w:val="none" w:sz="0" w:space="0" w:color="auto"/>
        <w:right w:val="none" w:sz="0" w:space="0" w:color="auto"/>
      </w:divBdr>
    </w:div>
    <w:div w:id="1627273283">
      <w:bodyDiv w:val="1"/>
      <w:marLeft w:val="0"/>
      <w:marRight w:val="0"/>
      <w:marTop w:val="0"/>
      <w:marBottom w:val="0"/>
      <w:divBdr>
        <w:top w:val="none" w:sz="0" w:space="0" w:color="auto"/>
        <w:left w:val="none" w:sz="0" w:space="0" w:color="auto"/>
        <w:bottom w:val="none" w:sz="0" w:space="0" w:color="auto"/>
        <w:right w:val="none" w:sz="0" w:space="0" w:color="auto"/>
      </w:divBdr>
    </w:div>
    <w:div w:id="1627347265">
      <w:bodyDiv w:val="1"/>
      <w:marLeft w:val="0"/>
      <w:marRight w:val="0"/>
      <w:marTop w:val="0"/>
      <w:marBottom w:val="0"/>
      <w:divBdr>
        <w:top w:val="none" w:sz="0" w:space="0" w:color="auto"/>
        <w:left w:val="none" w:sz="0" w:space="0" w:color="auto"/>
        <w:bottom w:val="none" w:sz="0" w:space="0" w:color="auto"/>
        <w:right w:val="none" w:sz="0" w:space="0" w:color="auto"/>
      </w:divBdr>
    </w:div>
    <w:div w:id="1627732273">
      <w:bodyDiv w:val="1"/>
      <w:marLeft w:val="0"/>
      <w:marRight w:val="0"/>
      <w:marTop w:val="0"/>
      <w:marBottom w:val="0"/>
      <w:divBdr>
        <w:top w:val="none" w:sz="0" w:space="0" w:color="auto"/>
        <w:left w:val="none" w:sz="0" w:space="0" w:color="auto"/>
        <w:bottom w:val="none" w:sz="0" w:space="0" w:color="auto"/>
        <w:right w:val="none" w:sz="0" w:space="0" w:color="auto"/>
      </w:divBdr>
    </w:div>
    <w:div w:id="1627934085">
      <w:bodyDiv w:val="1"/>
      <w:marLeft w:val="0"/>
      <w:marRight w:val="0"/>
      <w:marTop w:val="0"/>
      <w:marBottom w:val="0"/>
      <w:divBdr>
        <w:top w:val="none" w:sz="0" w:space="0" w:color="auto"/>
        <w:left w:val="none" w:sz="0" w:space="0" w:color="auto"/>
        <w:bottom w:val="none" w:sz="0" w:space="0" w:color="auto"/>
        <w:right w:val="none" w:sz="0" w:space="0" w:color="auto"/>
      </w:divBdr>
    </w:div>
    <w:div w:id="1628243304">
      <w:bodyDiv w:val="1"/>
      <w:marLeft w:val="0"/>
      <w:marRight w:val="0"/>
      <w:marTop w:val="0"/>
      <w:marBottom w:val="0"/>
      <w:divBdr>
        <w:top w:val="none" w:sz="0" w:space="0" w:color="auto"/>
        <w:left w:val="none" w:sz="0" w:space="0" w:color="auto"/>
        <w:bottom w:val="none" w:sz="0" w:space="0" w:color="auto"/>
        <w:right w:val="none" w:sz="0" w:space="0" w:color="auto"/>
      </w:divBdr>
    </w:div>
    <w:div w:id="1628318737">
      <w:bodyDiv w:val="1"/>
      <w:marLeft w:val="0"/>
      <w:marRight w:val="0"/>
      <w:marTop w:val="0"/>
      <w:marBottom w:val="0"/>
      <w:divBdr>
        <w:top w:val="none" w:sz="0" w:space="0" w:color="auto"/>
        <w:left w:val="none" w:sz="0" w:space="0" w:color="auto"/>
        <w:bottom w:val="none" w:sz="0" w:space="0" w:color="auto"/>
        <w:right w:val="none" w:sz="0" w:space="0" w:color="auto"/>
      </w:divBdr>
    </w:div>
    <w:div w:id="1628505678">
      <w:bodyDiv w:val="1"/>
      <w:marLeft w:val="0"/>
      <w:marRight w:val="0"/>
      <w:marTop w:val="0"/>
      <w:marBottom w:val="0"/>
      <w:divBdr>
        <w:top w:val="none" w:sz="0" w:space="0" w:color="auto"/>
        <w:left w:val="none" w:sz="0" w:space="0" w:color="auto"/>
        <w:bottom w:val="none" w:sz="0" w:space="0" w:color="auto"/>
        <w:right w:val="none" w:sz="0" w:space="0" w:color="auto"/>
      </w:divBdr>
    </w:div>
    <w:div w:id="1628511161">
      <w:bodyDiv w:val="1"/>
      <w:marLeft w:val="0"/>
      <w:marRight w:val="0"/>
      <w:marTop w:val="0"/>
      <w:marBottom w:val="0"/>
      <w:divBdr>
        <w:top w:val="none" w:sz="0" w:space="0" w:color="auto"/>
        <w:left w:val="none" w:sz="0" w:space="0" w:color="auto"/>
        <w:bottom w:val="none" w:sz="0" w:space="0" w:color="auto"/>
        <w:right w:val="none" w:sz="0" w:space="0" w:color="auto"/>
      </w:divBdr>
    </w:div>
    <w:div w:id="1628848722">
      <w:bodyDiv w:val="1"/>
      <w:marLeft w:val="0"/>
      <w:marRight w:val="0"/>
      <w:marTop w:val="0"/>
      <w:marBottom w:val="0"/>
      <w:divBdr>
        <w:top w:val="none" w:sz="0" w:space="0" w:color="auto"/>
        <w:left w:val="none" w:sz="0" w:space="0" w:color="auto"/>
        <w:bottom w:val="none" w:sz="0" w:space="0" w:color="auto"/>
        <w:right w:val="none" w:sz="0" w:space="0" w:color="auto"/>
      </w:divBdr>
    </w:div>
    <w:div w:id="1628849738">
      <w:bodyDiv w:val="1"/>
      <w:marLeft w:val="0"/>
      <w:marRight w:val="0"/>
      <w:marTop w:val="0"/>
      <w:marBottom w:val="0"/>
      <w:divBdr>
        <w:top w:val="none" w:sz="0" w:space="0" w:color="auto"/>
        <w:left w:val="none" w:sz="0" w:space="0" w:color="auto"/>
        <w:bottom w:val="none" w:sz="0" w:space="0" w:color="auto"/>
        <w:right w:val="none" w:sz="0" w:space="0" w:color="auto"/>
      </w:divBdr>
    </w:div>
    <w:div w:id="1628972765">
      <w:bodyDiv w:val="1"/>
      <w:marLeft w:val="0"/>
      <w:marRight w:val="0"/>
      <w:marTop w:val="0"/>
      <w:marBottom w:val="0"/>
      <w:divBdr>
        <w:top w:val="none" w:sz="0" w:space="0" w:color="auto"/>
        <w:left w:val="none" w:sz="0" w:space="0" w:color="auto"/>
        <w:bottom w:val="none" w:sz="0" w:space="0" w:color="auto"/>
        <w:right w:val="none" w:sz="0" w:space="0" w:color="auto"/>
      </w:divBdr>
    </w:div>
    <w:div w:id="1629043964">
      <w:bodyDiv w:val="1"/>
      <w:marLeft w:val="0"/>
      <w:marRight w:val="0"/>
      <w:marTop w:val="0"/>
      <w:marBottom w:val="0"/>
      <w:divBdr>
        <w:top w:val="none" w:sz="0" w:space="0" w:color="auto"/>
        <w:left w:val="none" w:sz="0" w:space="0" w:color="auto"/>
        <w:bottom w:val="none" w:sz="0" w:space="0" w:color="auto"/>
        <w:right w:val="none" w:sz="0" w:space="0" w:color="auto"/>
      </w:divBdr>
    </w:div>
    <w:div w:id="1629160252">
      <w:bodyDiv w:val="1"/>
      <w:marLeft w:val="0"/>
      <w:marRight w:val="0"/>
      <w:marTop w:val="0"/>
      <w:marBottom w:val="0"/>
      <w:divBdr>
        <w:top w:val="none" w:sz="0" w:space="0" w:color="auto"/>
        <w:left w:val="none" w:sz="0" w:space="0" w:color="auto"/>
        <w:bottom w:val="none" w:sz="0" w:space="0" w:color="auto"/>
        <w:right w:val="none" w:sz="0" w:space="0" w:color="auto"/>
      </w:divBdr>
    </w:div>
    <w:div w:id="1629428596">
      <w:bodyDiv w:val="1"/>
      <w:marLeft w:val="0"/>
      <w:marRight w:val="0"/>
      <w:marTop w:val="0"/>
      <w:marBottom w:val="0"/>
      <w:divBdr>
        <w:top w:val="none" w:sz="0" w:space="0" w:color="auto"/>
        <w:left w:val="none" w:sz="0" w:space="0" w:color="auto"/>
        <w:bottom w:val="none" w:sz="0" w:space="0" w:color="auto"/>
        <w:right w:val="none" w:sz="0" w:space="0" w:color="auto"/>
      </w:divBdr>
    </w:div>
    <w:div w:id="1629628348">
      <w:bodyDiv w:val="1"/>
      <w:marLeft w:val="0"/>
      <w:marRight w:val="0"/>
      <w:marTop w:val="0"/>
      <w:marBottom w:val="0"/>
      <w:divBdr>
        <w:top w:val="none" w:sz="0" w:space="0" w:color="auto"/>
        <w:left w:val="none" w:sz="0" w:space="0" w:color="auto"/>
        <w:bottom w:val="none" w:sz="0" w:space="0" w:color="auto"/>
        <w:right w:val="none" w:sz="0" w:space="0" w:color="auto"/>
      </w:divBdr>
    </w:div>
    <w:div w:id="1629701613">
      <w:bodyDiv w:val="1"/>
      <w:marLeft w:val="0"/>
      <w:marRight w:val="0"/>
      <w:marTop w:val="0"/>
      <w:marBottom w:val="0"/>
      <w:divBdr>
        <w:top w:val="none" w:sz="0" w:space="0" w:color="auto"/>
        <w:left w:val="none" w:sz="0" w:space="0" w:color="auto"/>
        <w:bottom w:val="none" w:sz="0" w:space="0" w:color="auto"/>
        <w:right w:val="none" w:sz="0" w:space="0" w:color="auto"/>
      </w:divBdr>
    </w:div>
    <w:div w:id="1629702662">
      <w:bodyDiv w:val="1"/>
      <w:marLeft w:val="0"/>
      <w:marRight w:val="0"/>
      <w:marTop w:val="0"/>
      <w:marBottom w:val="0"/>
      <w:divBdr>
        <w:top w:val="none" w:sz="0" w:space="0" w:color="auto"/>
        <w:left w:val="none" w:sz="0" w:space="0" w:color="auto"/>
        <w:bottom w:val="none" w:sz="0" w:space="0" w:color="auto"/>
        <w:right w:val="none" w:sz="0" w:space="0" w:color="auto"/>
      </w:divBdr>
    </w:div>
    <w:div w:id="1629966369">
      <w:bodyDiv w:val="1"/>
      <w:marLeft w:val="0"/>
      <w:marRight w:val="0"/>
      <w:marTop w:val="0"/>
      <w:marBottom w:val="0"/>
      <w:divBdr>
        <w:top w:val="none" w:sz="0" w:space="0" w:color="auto"/>
        <w:left w:val="none" w:sz="0" w:space="0" w:color="auto"/>
        <w:bottom w:val="none" w:sz="0" w:space="0" w:color="auto"/>
        <w:right w:val="none" w:sz="0" w:space="0" w:color="auto"/>
      </w:divBdr>
    </w:div>
    <w:div w:id="1630013218">
      <w:bodyDiv w:val="1"/>
      <w:marLeft w:val="0"/>
      <w:marRight w:val="0"/>
      <w:marTop w:val="0"/>
      <w:marBottom w:val="0"/>
      <w:divBdr>
        <w:top w:val="none" w:sz="0" w:space="0" w:color="auto"/>
        <w:left w:val="none" w:sz="0" w:space="0" w:color="auto"/>
        <w:bottom w:val="none" w:sz="0" w:space="0" w:color="auto"/>
        <w:right w:val="none" w:sz="0" w:space="0" w:color="auto"/>
      </w:divBdr>
    </w:div>
    <w:div w:id="1630165389">
      <w:bodyDiv w:val="1"/>
      <w:marLeft w:val="0"/>
      <w:marRight w:val="0"/>
      <w:marTop w:val="0"/>
      <w:marBottom w:val="0"/>
      <w:divBdr>
        <w:top w:val="none" w:sz="0" w:space="0" w:color="auto"/>
        <w:left w:val="none" w:sz="0" w:space="0" w:color="auto"/>
        <w:bottom w:val="none" w:sz="0" w:space="0" w:color="auto"/>
        <w:right w:val="none" w:sz="0" w:space="0" w:color="auto"/>
      </w:divBdr>
    </w:div>
    <w:div w:id="1630741863">
      <w:bodyDiv w:val="1"/>
      <w:marLeft w:val="0"/>
      <w:marRight w:val="0"/>
      <w:marTop w:val="0"/>
      <w:marBottom w:val="0"/>
      <w:divBdr>
        <w:top w:val="none" w:sz="0" w:space="0" w:color="auto"/>
        <w:left w:val="none" w:sz="0" w:space="0" w:color="auto"/>
        <w:bottom w:val="none" w:sz="0" w:space="0" w:color="auto"/>
        <w:right w:val="none" w:sz="0" w:space="0" w:color="auto"/>
      </w:divBdr>
    </w:div>
    <w:div w:id="1630939361">
      <w:bodyDiv w:val="1"/>
      <w:marLeft w:val="0"/>
      <w:marRight w:val="0"/>
      <w:marTop w:val="0"/>
      <w:marBottom w:val="0"/>
      <w:divBdr>
        <w:top w:val="none" w:sz="0" w:space="0" w:color="auto"/>
        <w:left w:val="none" w:sz="0" w:space="0" w:color="auto"/>
        <w:bottom w:val="none" w:sz="0" w:space="0" w:color="auto"/>
        <w:right w:val="none" w:sz="0" w:space="0" w:color="auto"/>
      </w:divBdr>
    </w:div>
    <w:div w:id="1631207626">
      <w:bodyDiv w:val="1"/>
      <w:marLeft w:val="0"/>
      <w:marRight w:val="0"/>
      <w:marTop w:val="0"/>
      <w:marBottom w:val="0"/>
      <w:divBdr>
        <w:top w:val="none" w:sz="0" w:space="0" w:color="auto"/>
        <w:left w:val="none" w:sz="0" w:space="0" w:color="auto"/>
        <w:bottom w:val="none" w:sz="0" w:space="0" w:color="auto"/>
        <w:right w:val="none" w:sz="0" w:space="0" w:color="auto"/>
      </w:divBdr>
    </w:div>
    <w:div w:id="1631469897">
      <w:bodyDiv w:val="1"/>
      <w:marLeft w:val="0"/>
      <w:marRight w:val="0"/>
      <w:marTop w:val="0"/>
      <w:marBottom w:val="0"/>
      <w:divBdr>
        <w:top w:val="none" w:sz="0" w:space="0" w:color="auto"/>
        <w:left w:val="none" w:sz="0" w:space="0" w:color="auto"/>
        <w:bottom w:val="none" w:sz="0" w:space="0" w:color="auto"/>
        <w:right w:val="none" w:sz="0" w:space="0" w:color="auto"/>
      </w:divBdr>
    </w:div>
    <w:div w:id="1631593502">
      <w:bodyDiv w:val="1"/>
      <w:marLeft w:val="0"/>
      <w:marRight w:val="0"/>
      <w:marTop w:val="0"/>
      <w:marBottom w:val="0"/>
      <w:divBdr>
        <w:top w:val="none" w:sz="0" w:space="0" w:color="auto"/>
        <w:left w:val="none" w:sz="0" w:space="0" w:color="auto"/>
        <w:bottom w:val="none" w:sz="0" w:space="0" w:color="auto"/>
        <w:right w:val="none" w:sz="0" w:space="0" w:color="auto"/>
      </w:divBdr>
    </w:div>
    <w:div w:id="1631747768">
      <w:bodyDiv w:val="1"/>
      <w:marLeft w:val="0"/>
      <w:marRight w:val="0"/>
      <w:marTop w:val="0"/>
      <w:marBottom w:val="0"/>
      <w:divBdr>
        <w:top w:val="none" w:sz="0" w:space="0" w:color="auto"/>
        <w:left w:val="none" w:sz="0" w:space="0" w:color="auto"/>
        <w:bottom w:val="none" w:sz="0" w:space="0" w:color="auto"/>
        <w:right w:val="none" w:sz="0" w:space="0" w:color="auto"/>
      </w:divBdr>
    </w:div>
    <w:div w:id="1631781429">
      <w:bodyDiv w:val="1"/>
      <w:marLeft w:val="0"/>
      <w:marRight w:val="0"/>
      <w:marTop w:val="0"/>
      <w:marBottom w:val="0"/>
      <w:divBdr>
        <w:top w:val="none" w:sz="0" w:space="0" w:color="auto"/>
        <w:left w:val="none" w:sz="0" w:space="0" w:color="auto"/>
        <w:bottom w:val="none" w:sz="0" w:space="0" w:color="auto"/>
        <w:right w:val="none" w:sz="0" w:space="0" w:color="auto"/>
      </w:divBdr>
    </w:div>
    <w:div w:id="1631782613">
      <w:bodyDiv w:val="1"/>
      <w:marLeft w:val="0"/>
      <w:marRight w:val="0"/>
      <w:marTop w:val="0"/>
      <w:marBottom w:val="0"/>
      <w:divBdr>
        <w:top w:val="none" w:sz="0" w:space="0" w:color="auto"/>
        <w:left w:val="none" w:sz="0" w:space="0" w:color="auto"/>
        <w:bottom w:val="none" w:sz="0" w:space="0" w:color="auto"/>
        <w:right w:val="none" w:sz="0" w:space="0" w:color="auto"/>
      </w:divBdr>
    </w:div>
    <w:div w:id="1631863508">
      <w:bodyDiv w:val="1"/>
      <w:marLeft w:val="0"/>
      <w:marRight w:val="0"/>
      <w:marTop w:val="0"/>
      <w:marBottom w:val="0"/>
      <w:divBdr>
        <w:top w:val="none" w:sz="0" w:space="0" w:color="auto"/>
        <w:left w:val="none" w:sz="0" w:space="0" w:color="auto"/>
        <w:bottom w:val="none" w:sz="0" w:space="0" w:color="auto"/>
        <w:right w:val="none" w:sz="0" w:space="0" w:color="auto"/>
      </w:divBdr>
    </w:div>
    <w:div w:id="1631979212">
      <w:bodyDiv w:val="1"/>
      <w:marLeft w:val="0"/>
      <w:marRight w:val="0"/>
      <w:marTop w:val="0"/>
      <w:marBottom w:val="0"/>
      <w:divBdr>
        <w:top w:val="none" w:sz="0" w:space="0" w:color="auto"/>
        <w:left w:val="none" w:sz="0" w:space="0" w:color="auto"/>
        <w:bottom w:val="none" w:sz="0" w:space="0" w:color="auto"/>
        <w:right w:val="none" w:sz="0" w:space="0" w:color="auto"/>
      </w:divBdr>
    </w:div>
    <w:div w:id="1632127709">
      <w:bodyDiv w:val="1"/>
      <w:marLeft w:val="0"/>
      <w:marRight w:val="0"/>
      <w:marTop w:val="0"/>
      <w:marBottom w:val="0"/>
      <w:divBdr>
        <w:top w:val="none" w:sz="0" w:space="0" w:color="auto"/>
        <w:left w:val="none" w:sz="0" w:space="0" w:color="auto"/>
        <w:bottom w:val="none" w:sz="0" w:space="0" w:color="auto"/>
        <w:right w:val="none" w:sz="0" w:space="0" w:color="auto"/>
      </w:divBdr>
    </w:div>
    <w:div w:id="1632133603">
      <w:bodyDiv w:val="1"/>
      <w:marLeft w:val="0"/>
      <w:marRight w:val="0"/>
      <w:marTop w:val="0"/>
      <w:marBottom w:val="0"/>
      <w:divBdr>
        <w:top w:val="none" w:sz="0" w:space="0" w:color="auto"/>
        <w:left w:val="none" w:sz="0" w:space="0" w:color="auto"/>
        <w:bottom w:val="none" w:sz="0" w:space="0" w:color="auto"/>
        <w:right w:val="none" w:sz="0" w:space="0" w:color="auto"/>
      </w:divBdr>
    </w:div>
    <w:div w:id="1632250374">
      <w:bodyDiv w:val="1"/>
      <w:marLeft w:val="0"/>
      <w:marRight w:val="0"/>
      <w:marTop w:val="0"/>
      <w:marBottom w:val="0"/>
      <w:divBdr>
        <w:top w:val="none" w:sz="0" w:space="0" w:color="auto"/>
        <w:left w:val="none" w:sz="0" w:space="0" w:color="auto"/>
        <w:bottom w:val="none" w:sz="0" w:space="0" w:color="auto"/>
        <w:right w:val="none" w:sz="0" w:space="0" w:color="auto"/>
      </w:divBdr>
    </w:div>
    <w:div w:id="1632320291">
      <w:bodyDiv w:val="1"/>
      <w:marLeft w:val="0"/>
      <w:marRight w:val="0"/>
      <w:marTop w:val="0"/>
      <w:marBottom w:val="0"/>
      <w:divBdr>
        <w:top w:val="none" w:sz="0" w:space="0" w:color="auto"/>
        <w:left w:val="none" w:sz="0" w:space="0" w:color="auto"/>
        <w:bottom w:val="none" w:sz="0" w:space="0" w:color="auto"/>
        <w:right w:val="none" w:sz="0" w:space="0" w:color="auto"/>
      </w:divBdr>
    </w:div>
    <w:div w:id="1632516666">
      <w:bodyDiv w:val="1"/>
      <w:marLeft w:val="0"/>
      <w:marRight w:val="0"/>
      <w:marTop w:val="0"/>
      <w:marBottom w:val="0"/>
      <w:divBdr>
        <w:top w:val="none" w:sz="0" w:space="0" w:color="auto"/>
        <w:left w:val="none" w:sz="0" w:space="0" w:color="auto"/>
        <w:bottom w:val="none" w:sz="0" w:space="0" w:color="auto"/>
        <w:right w:val="none" w:sz="0" w:space="0" w:color="auto"/>
      </w:divBdr>
    </w:div>
    <w:div w:id="1632519834">
      <w:bodyDiv w:val="1"/>
      <w:marLeft w:val="0"/>
      <w:marRight w:val="0"/>
      <w:marTop w:val="0"/>
      <w:marBottom w:val="0"/>
      <w:divBdr>
        <w:top w:val="none" w:sz="0" w:space="0" w:color="auto"/>
        <w:left w:val="none" w:sz="0" w:space="0" w:color="auto"/>
        <w:bottom w:val="none" w:sz="0" w:space="0" w:color="auto"/>
        <w:right w:val="none" w:sz="0" w:space="0" w:color="auto"/>
      </w:divBdr>
    </w:div>
    <w:div w:id="1633097818">
      <w:bodyDiv w:val="1"/>
      <w:marLeft w:val="0"/>
      <w:marRight w:val="0"/>
      <w:marTop w:val="0"/>
      <w:marBottom w:val="0"/>
      <w:divBdr>
        <w:top w:val="none" w:sz="0" w:space="0" w:color="auto"/>
        <w:left w:val="none" w:sz="0" w:space="0" w:color="auto"/>
        <w:bottom w:val="none" w:sz="0" w:space="0" w:color="auto"/>
        <w:right w:val="none" w:sz="0" w:space="0" w:color="auto"/>
      </w:divBdr>
    </w:div>
    <w:div w:id="1633244829">
      <w:bodyDiv w:val="1"/>
      <w:marLeft w:val="0"/>
      <w:marRight w:val="0"/>
      <w:marTop w:val="0"/>
      <w:marBottom w:val="0"/>
      <w:divBdr>
        <w:top w:val="none" w:sz="0" w:space="0" w:color="auto"/>
        <w:left w:val="none" w:sz="0" w:space="0" w:color="auto"/>
        <w:bottom w:val="none" w:sz="0" w:space="0" w:color="auto"/>
        <w:right w:val="none" w:sz="0" w:space="0" w:color="auto"/>
      </w:divBdr>
    </w:div>
    <w:div w:id="1633362485">
      <w:bodyDiv w:val="1"/>
      <w:marLeft w:val="0"/>
      <w:marRight w:val="0"/>
      <w:marTop w:val="0"/>
      <w:marBottom w:val="0"/>
      <w:divBdr>
        <w:top w:val="none" w:sz="0" w:space="0" w:color="auto"/>
        <w:left w:val="none" w:sz="0" w:space="0" w:color="auto"/>
        <w:bottom w:val="none" w:sz="0" w:space="0" w:color="auto"/>
        <w:right w:val="none" w:sz="0" w:space="0" w:color="auto"/>
      </w:divBdr>
    </w:div>
    <w:div w:id="1633437454">
      <w:bodyDiv w:val="1"/>
      <w:marLeft w:val="0"/>
      <w:marRight w:val="0"/>
      <w:marTop w:val="0"/>
      <w:marBottom w:val="0"/>
      <w:divBdr>
        <w:top w:val="none" w:sz="0" w:space="0" w:color="auto"/>
        <w:left w:val="none" w:sz="0" w:space="0" w:color="auto"/>
        <w:bottom w:val="none" w:sz="0" w:space="0" w:color="auto"/>
        <w:right w:val="none" w:sz="0" w:space="0" w:color="auto"/>
      </w:divBdr>
    </w:div>
    <w:div w:id="1633637394">
      <w:bodyDiv w:val="1"/>
      <w:marLeft w:val="0"/>
      <w:marRight w:val="0"/>
      <w:marTop w:val="0"/>
      <w:marBottom w:val="0"/>
      <w:divBdr>
        <w:top w:val="none" w:sz="0" w:space="0" w:color="auto"/>
        <w:left w:val="none" w:sz="0" w:space="0" w:color="auto"/>
        <w:bottom w:val="none" w:sz="0" w:space="0" w:color="auto"/>
        <w:right w:val="none" w:sz="0" w:space="0" w:color="auto"/>
      </w:divBdr>
    </w:div>
    <w:div w:id="1633831681">
      <w:bodyDiv w:val="1"/>
      <w:marLeft w:val="0"/>
      <w:marRight w:val="0"/>
      <w:marTop w:val="0"/>
      <w:marBottom w:val="0"/>
      <w:divBdr>
        <w:top w:val="none" w:sz="0" w:space="0" w:color="auto"/>
        <w:left w:val="none" w:sz="0" w:space="0" w:color="auto"/>
        <w:bottom w:val="none" w:sz="0" w:space="0" w:color="auto"/>
        <w:right w:val="none" w:sz="0" w:space="0" w:color="auto"/>
      </w:divBdr>
    </w:div>
    <w:div w:id="1633901477">
      <w:bodyDiv w:val="1"/>
      <w:marLeft w:val="0"/>
      <w:marRight w:val="0"/>
      <w:marTop w:val="0"/>
      <w:marBottom w:val="0"/>
      <w:divBdr>
        <w:top w:val="none" w:sz="0" w:space="0" w:color="auto"/>
        <w:left w:val="none" w:sz="0" w:space="0" w:color="auto"/>
        <w:bottom w:val="none" w:sz="0" w:space="0" w:color="auto"/>
        <w:right w:val="none" w:sz="0" w:space="0" w:color="auto"/>
      </w:divBdr>
    </w:div>
    <w:div w:id="1633905263">
      <w:bodyDiv w:val="1"/>
      <w:marLeft w:val="0"/>
      <w:marRight w:val="0"/>
      <w:marTop w:val="0"/>
      <w:marBottom w:val="0"/>
      <w:divBdr>
        <w:top w:val="none" w:sz="0" w:space="0" w:color="auto"/>
        <w:left w:val="none" w:sz="0" w:space="0" w:color="auto"/>
        <w:bottom w:val="none" w:sz="0" w:space="0" w:color="auto"/>
        <w:right w:val="none" w:sz="0" w:space="0" w:color="auto"/>
      </w:divBdr>
    </w:div>
    <w:div w:id="1633945413">
      <w:bodyDiv w:val="1"/>
      <w:marLeft w:val="0"/>
      <w:marRight w:val="0"/>
      <w:marTop w:val="0"/>
      <w:marBottom w:val="0"/>
      <w:divBdr>
        <w:top w:val="none" w:sz="0" w:space="0" w:color="auto"/>
        <w:left w:val="none" w:sz="0" w:space="0" w:color="auto"/>
        <w:bottom w:val="none" w:sz="0" w:space="0" w:color="auto"/>
        <w:right w:val="none" w:sz="0" w:space="0" w:color="auto"/>
      </w:divBdr>
    </w:div>
    <w:div w:id="1634096206">
      <w:bodyDiv w:val="1"/>
      <w:marLeft w:val="0"/>
      <w:marRight w:val="0"/>
      <w:marTop w:val="0"/>
      <w:marBottom w:val="0"/>
      <w:divBdr>
        <w:top w:val="none" w:sz="0" w:space="0" w:color="auto"/>
        <w:left w:val="none" w:sz="0" w:space="0" w:color="auto"/>
        <w:bottom w:val="none" w:sz="0" w:space="0" w:color="auto"/>
        <w:right w:val="none" w:sz="0" w:space="0" w:color="auto"/>
      </w:divBdr>
    </w:div>
    <w:div w:id="1634097921">
      <w:bodyDiv w:val="1"/>
      <w:marLeft w:val="0"/>
      <w:marRight w:val="0"/>
      <w:marTop w:val="0"/>
      <w:marBottom w:val="0"/>
      <w:divBdr>
        <w:top w:val="none" w:sz="0" w:space="0" w:color="auto"/>
        <w:left w:val="none" w:sz="0" w:space="0" w:color="auto"/>
        <w:bottom w:val="none" w:sz="0" w:space="0" w:color="auto"/>
        <w:right w:val="none" w:sz="0" w:space="0" w:color="auto"/>
      </w:divBdr>
    </w:div>
    <w:div w:id="1634140489">
      <w:bodyDiv w:val="1"/>
      <w:marLeft w:val="0"/>
      <w:marRight w:val="0"/>
      <w:marTop w:val="0"/>
      <w:marBottom w:val="0"/>
      <w:divBdr>
        <w:top w:val="none" w:sz="0" w:space="0" w:color="auto"/>
        <w:left w:val="none" w:sz="0" w:space="0" w:color="auto"/>
        <w:bottom w:val="none" w:sz="0" w:space="0" w:color="auto"/>
        <w:right w:val="none" w:sz="0" w:space="0" w:color="auto"/>
      </w:divBdr>
    </w:div>
    <w:div w:id="1634825866">
      <w:bodyDiv w:val="1"/>
      <w:marLeft w:val="0"/>
      <w:marRight w:val="0"/>
      <w:marTop w:val="0"/>
      <w:marBottom w:val="0"/>
      <w:divBdr>
        <w:top w:val="none" w:sz="0" w:space="0" w:color="auto"/>
        <w:left w:val="none" w:sz="0" w:space="0" w:color="auto"/>
        <w:bottom w:val="none" w:sz="0" w:space="0" w:color="auto"/>
        <w:right w:val="none" w:sz="0" w:space="0" w:color="auto"/>
      </w:divBdr>
    </w:div>
    <w:div w:id="1635331226">
      <w:bodyDiv w:val="1"/>
      <w:marLeft w:val="0"/>
      <w:marRight w:val="0"/>
      <w:marTop w:val="0"/>
      <w:marBottom w:val="0"/>
      <w:divBdr>
        <w:top w:val="none" w:sz="0" w:space="0" w:color="auto"/>
        <w:left w:val="none" w:sz="0" w:space="0" w:color="auto"/>
        <w:bottom w:val="none" w:sz="0" w:space="0" w:color="auto"/>
        <w:right w:val="none" w:sz="0" w:space="0" w:color="auto"/>
      </w:divBdr>
    </w:div>
    <w:div w:id="1635669800">
      <w:bodyDiv w:val="1"/>
      <w:marLeft w:val="0"/>
      <w:marRight w:val="0"/>
      <w:marTop w:val="0"/>
      <w:marBottom w:val="0"/>
      <w:divBdr>
        <w:top w:val="none" w:sz="0" w:space="0" w:color="auto"/>
        <w:left w:val="none" w:sz="0" w:space="0" w:color="auto"/>
        <w:bottom w:val="none" w:sz="0" w:space="0" w:color="auto"/>
        <w:right w:val="none" w:sz="0" w:space="0" w:color="auto"/>
      </w:divBdr>
    </w:div>
    <w:div w:id="1635872714">
      <w:bodyDiv w:val="1"/>
      <w:marLeft w:val="0"/>
      <w:marRight w:val="0"/>
      <w:marTop w:val="0"/>
      <w:marBottom w:val="0"/>
      <w:divBdr>
        <w:top w:val="none" w:sz="0" w:space="0" w:color="auto"/>
        <w:left w:val="none" w:sz="0" w:space="0" w:color="auto"/>
        <w:bottom w:val="none" w:sz="0" w:space="0" w:color="auto"/>
        <w:right w:val="none" w:sz="0" w:space="0" w:color="auto"/>
      </w:divBdr>
    </w:div>
    <w:div w:id="1636059540">
      <w:bodyDiv w:val="1"/>
      <w:marLeft w:val="0"/>
      <w:marRight w:val="0"/>
      <w:marTop w:val="0"/>
      <w:marBottom w:val="0"/>
      <w:divBdr>
        <w:top w:val="none" w:sz="0" w:space="0" w:color="auto"/>
        <w:left w:val="none" w:sz="0" w:space="0" w:color="auto"/>
        <w:bottom w:val="none" w:sz="0" w:space="0" w:color="auto"/>
        <w:right w:val="none" w:sz="0" w:space="0" w:color="auto"/>
      </w:divBdr>
    </w:div>
    <w:div w:id="1636443411">
      <w:bodyDiv w:val="1"/>
      <w:marLeft w:val="0"/>
      <w:marRight w:val="0"/>
      <w:marTop w:val="0"/>
      <w:marBottom w:val="0"/>
      <w:divBdr>
        <w:top w:val="none" w:sz="0" w:space="0" w:color="auto"/>
        <w:left w:val="none" w:sz="0" w:space="0" w:color="auto"/>
        <w:bottom w:val="none" w:sz="0" w:space="0" w:color="auto"/>
        <w:right w:val="none" w:sz="0" w:space="0" w:color="auto"/>
      </w:divBdr>
    </w:div>
    <w:div w:id="1636451891">
      <w:bodyDiv w:val="1"/>
      <w:marLeft w:val="0"/>
      <w:marRight w:val="0"/>
      <w:marTop w:val="0"/>
      <w:marBottom w:val="0"/>
      <w:divBdr>
        <w:top w:val="none" w:sz="0" w:space="0" w:color="auto"/>
        <w:left w:val="none" w:sz="0" w:space="0" w:color="auto"/>
        <w:bottom w:val="none" w:sz="0" w:space="0" w:color="auto"/>
        <w:right w:val="none" w:sz="0" w:space="0" w:color="auto"/>
      </w:divBdr>
    </w:div>
    <w:div w:id="1636984230">
      <w:bodyDiv w:val="1"/>
      <w:marLeft w:val="0"/>
      <w:marRight w:val="0"/>
      <w:marTop w:val="0"/>
      <w:marBottom w:val="0"/>
      <w:divBdr>
        <w:top w:val="none" w:sz="0" w:space="0" w:color="auto"/>
        <w:left w:val="none" w:sz="0" w:space="0" w:color="auto"/>
        <w:bottom w:val="none" w:sz="0" w:space="0" w:color="auto"/>
        <w:right w:val="none" w:sz="0" w:space="0" w:color="auto"/>
      </w:divBdr>
    </w:div>
    <w:div w:id="1637252159">
      <w:bodyDiv w:val="1"/>
      <w:marLeft w:val="0"/>
      <w:marRight w:val="0"/>
      <w:marTop w:val="0"/>
      <w:marBottom w:val="0"/>
      <w:divBdr>
        <w:top w:val="none" w:sz="0" w:space="0" w:color="auto"/>
        <w:left w:val="none" w:sz="0" w:space="0" w:color="auto"/>
        <w:bottom w:val="none" w:sz="0" w:space="0" w:color="auto"/>
        <w:right w:val="none" w:sz="0" w:space="0" w:color="auto"/>
      </w:divBdr>
    </w:div>
    <w:div w:id="1637443007">
      <w:bodyDiv w:val="1"/>
      <w:marLeft w:val="0"/>
      <w:marRight w:val="0"/>
      <w:marTop w:val="0"/>
      <w:marBottom w:val="0"/>
      <w:divBdr>
        <w:top w:val="none" w:sz="0" w:space="0" w:color="auto"/>
        <w:left w:val="none" w:sz="0" w:space="0" w:color="auto"/>
        <w:bottom w:val="none" w:sz="0" w:space="0" w:color="auto"/>
        <w:right w:val="none" w:sz="0" w:space="0" w:color="auto"/>
      </w:divBdr>
    </w:div>
    <w:div w:id="1637643331">
      <w:bodyDiv w:val="1"/>
      <w:marLeft w:val="0"/>
      <w:marRight w:val="0"/>
      <w:marTop w:val="0"/>
      <w:marBottom w:val="0"/>
      <w:divBdr>
        <w:top w:val="none" w:sz="0" w:space="0" w:color="auto"/>
        <w:left w:val="none" w:sz="0" w:space="0" w:color="auto"/>
        <w:bottom w:val="none" w:sz="0" w:space="0" w:color="auto"/>
        <w:right w:val="none" w:sz="0" w:space="0" w:color="auto"/>
      </w:divBdr>
    </w:div>
    <w:div w:id="1637838066">
      <w:bodyDiv w:val="1"/>
      <w:marLeft w:val="0"/>
      <w:marRight w:val="0"/>
      <w:marTop w:val="0"/>
      <w:marBottom w:val="0"/>
      <w:divBdr>
        <w:top w:val="none" w:sz="0" w:space="0" w:color="auto"/>
        <w:left w:val="none" w:sz="0" w:space="0" w:color="auto"/>
        <w:bottom w:val="none" w:sz="0" w:space="0" w:color="auto"/>
        <w:right w:val="none" w:sz="0" w:space="0" w:color="auto"/>
      </w:divBdr>
    </w:div>
    <w:div w:id="1638366218">
      <w:bodyDiv w:val="1"/>
      <w:marLeft w:val="0"/>
      <w:marRight w:val="0"/>
      <w:marTop w:val="0"/>
      <w:marBottom w:val="0"/>
      <w:divBdr>
        <w:top w:val="none" w:sz="0" w:space="0" w:color="auto"/>
        <w:left w:val="none" w:sz="0" w:space="0" w:color="auto"/>
        <w:bottom w:val="none" w:sz="0" w:space="0" w:color="auto"/>
        <w:right w:val="none" w:sz="0" w:space="0" w:color="auto"/>
      </w:divBdr>
    </w:div>
    <w:div w:id="1638415110">
      <w:bodyDiv w:val="1"/>
      <w:marLeft w:val="0"/>
      <w:marRight w:val="0"/>
      <w:marTop w:val="0"/>
      <w:marBottom w:val="0"/>
      <w:divBdr>
        <w:top w:val="none" w:sz="0" w:space="0" w:color="auto"/>
        <w:left w:val="none" w:sz="0" w:space="0" w:color="auto"/>
        <w:bottom w:val="none" w:sz="0" w:space="0" w:color="auto"/>
        <w:right w:val="none" w:sz="0" w:space="0" w:color="auto"/>
      </w:divBdr>
    </w:div>
    <w:div w:id="1638418465">
      <w:bodyDiv w:val="1"/>
      <w:marLeft w:val="0"/>
      <w:marRight w:val="0"/>
      <w:marTop w:val="0"/>
      <w:marBottom w:val="0"/>
      <w:divBdr>
        <w:top w:val="none" w:sz="0" w:space="0" w:color="auto"/>
        <w:left w:val="none" w:sz="0" w:space="0" w:color="auto"/>
        <w:bottom w:val="none" w:sz="0" w:space="0" w:color="auto"/>
        <w:right w:val="none" w:sz="0" w:space="0" w:color="auto"/>
      </w:divBdr>
    </w:div>
    <w:div w:id="1638485415">
      <w:bodyDiv w:val="1"/>
      <w:marLeft w:val="0"/>
      <w:marRight w:val="0"/>
      <w:marTop w:val="0"/>
      <w:marBottom w:val="0"/>
      <w:divBdr>
        <w:top w:val="none" w:sz="0" w:space="0" w:color="auto"/>
        <w:left w:val="none" w:sz="0" w:space="0" w:color="auto"/>
        <w:bottom w:val="none" w:sz="0" w:space="0" w:color="auto"/>
        <w:right w:val="none" w:sz="0" w:space="0" w:color="auto"/>
      </w:divBdr>
    </w:div>
    <w:div w:id="1638607031">
      <w:bodyDiv w:val="1"/>
      <w:marLeft w:val="0"/>
      <w:marRight w:val="0"/>
      <w:marTop w:val="0"/>
      <w:marBottom w:val="0"/>
      <w:divBdr>
        <w:top w:val="none" w:sz="0" w:space="0" w:color="auto"/>
        <w:left w:val="none" w:sz="0" w:space="0" w:color="auto"/>
        <w:bottom w:val="none" w:sz="0" w:space="0" w:color="auto"/>
        <w:right w:val="none" w:sz="0" w:space="0" w:color="auto"/>
      </w:divBdr>
    </w:div>
    <w:div w:id="1638948079">
      <w:bodyDiv w:val="1"/>
      <w:marLeft w:val="0"/>
      <w:marRight w:val="0"/>
      <w:marTop w:val="0"/>
      <w:marBottom w:val="0"/>
      <w:divBdr>
        <w:top w:val="none" w:sz="0" w:space="0" w:color="auto"/>
        <w:left w:val="none" w:sz="0" w:space="0" w:color="auto"/>
        <w:bottom w:val="none" w:sz="0" w:space="0" w:color="auto"/>
        <w:right w:val="none" w:sz="0" w:space="0" w:color="auto"/>
      </w:divBdr>
    </w:div>
    <w:div w:id="1639072799">
      <w:bodyDiv w:val="1"/>
      <w:marLeft w:val="0"/>
      <w:marRight w:val="0"/>
      <w:marTop w:val="0"/>
      <w:marBottom w:val="0"/>
      <w:divBdr>
        <w:top w:val="none" w:sz="0" w:space="0" w:color="auto"/>
        <w:left w:val="none" w:sz="0" w:space="0" w:color="auto"/>
        <w:bottom w:val="none" w:sz="0" w:space="0" w:color="auto"/>
        <w:right w:val="none" w:sz="0" w:space="0" w:color="auto"/>
      </w:divBdr>
    </w:div>
    <w:div w:id="1639141848">
      <w:bodyDiv w:val="1"/>
      <w:marLeft w:val="0"/>
      <w:marRight w:val="0"/>
      <w:marTop w:val="0"/>
      <w:marBottom w:val="0"/>
      <w:divBdr>
        <w:top w:val="none" w:sz="0" w:space="0" w:color="auto"/>
        <w:left w:val="none" w:sz="0" w:space="0" w:color="auto"/>
        <w:bottom w:val="none" w:sz="0" w:space="0" w:color="auto"/>
        <w:right w:val="none" w:sz="0" w:space="0" w:color="auto"/>
      </w:divBdr>
    </w:div>
    <w:div w:id="1639146683">
      <w:bodyDiv w:val="1"/>
      <w:marLeft w:val="0"/>
      <w:marRight w:val="0"/>
      <w:marTop w:val="0"/>
      <w:marBottom w:val="0"/>
      <w:divBdr>
        <w:top w:val="none" w:sz="0" w:space="0" w:color="auto"/>
        <w:left w:val="none" w:sz="0" w:space="0" w:color="auto"/>
        <w:bottom w:val="none" w:sz="0" w:space="0" w:color="auto"/>
        <w:right w:val="none" w:sz="0" w:space="0" w:color="auto"/>
      </w:divBdr>
    </w:div>
    <w:div w:id="1639266205">
      <w:bodyDiv w:val="1"/>
      <w:marLeft w:val="0"/>
      <w:marRight w:val="0"/>
      <w:marTop w:val="0"/>
      <w:marBottom w:val="0"/>
      <w:divBdr>
        <w:top w:val="none" w:sz="0" w:space="0" w:color="auto"/>
        <w:left w:val="none" w:sz="0" w:space="0" w:color="auto"/>
        <w:bottom w:val="none" w:sz="0" w:space="0" w:color="auto"/>
        <w:right w:val="none" w:sz="0" w:space="0" w:color="auto"/>
      </w:divBdr>
    </w:div>
    <w:div w:id="1639531915">
      <w:bodyDiv w:val="1"/>
      <w:marLeft w:val="0"/>
      <w:marRight w:val="0"/>
      <w:marTop w:val="0"/>
      <w:marBottom w:val="0"/>
      <w:divBdr>
        <w:top w:val="none" w:sz="0" w:space="0" w:color="auto"/>
        <w:left w:val="none" w:sz="0" w:space="0" w:color="auto"/>
        <w:bottom w:val="none" w:sz="0" w:space="0" w:color="auto"/>
        <w:right w:val="none" w:sz="0" w:space="0" w:color="auto"/>
      </w:divBdr>
    </w:div>
    <w:div w:id="1639871132">
      <w:bodyDiv w:val="1"/>
      <w:marLeft w:val="0"/>
      <w:marRight w:val="0"/>
      <w:marTop w:val="0"/>
      <w:marBottom w:val="0"/>
      <w:divBdr>
        <w:top w:val="none" w:sz="0" w:space="0" w:color="auto"/>
        <w:left w:val="none" w:sz="0" w:space="0" w:color="auto"/>
        <w:bottom w:val="none" w:sz="0" w:space="0" w:color="auto"/>
        <w:right w:val="none" w:sz="0" w:space="0" w:color="auto"/>
      </w:divBdr>
    </w:div>
    <w:div w:id="1639917130">
      <w:bodyDiv w:val="1"/>
      <w:marLeft w:val="0"/>
      <w:marRight w:val="0"/>
      <w:marTop w:val="0"/>
      <w:marBottom w:val="0"/>
      <w:divBdr>
        <w:top w:val="none" w:sz="0" w:space="0" w:color="auto"/>
        <w:left w:val="none" w:sz="0" w:space="0" w:color="auto"/>
        <w:bottom w:val="none" w:sz="0" w:space="0" w:color="auto"/>
        <w:right w:val="none" w:sz="0" w:space="0" w:color="auto"/>
      </w:divBdr>
    </w:div>
    <w:div w:id="1639920500">
      <w:bodyDiv w:val="1"/>
      <w:marLeft w:val="0"/>
      <w:marRight w:val="0"/>
      <w:marTop w:val="0"/>
      <w:marBottom w:val="0"/>
      <w:divBdr>
        <w:top w:val="none" w:sz="0" w:space="0" w:color="auto"/>
        <w:left w:val="none" w:sz="0" w:space="0" w:color="auto"/>
        <w:bottom w:val="none" w:sz="0" w:space="0" w:color="auto"/>
        <w:right w:val="none" w:sz="0" w:space="0" w:color="auto"/>
      </w:divBdr>
    </w:div>
    <w:div w:id="1640307528">
      <w:bodyDiv w:val="1"/>
      <w:marLeft w:val="0"/>
      <w:marRight w:val="0"/>
      <w:marTop w:val="0"/>
      <w:marBottom w:val="0"/>
      <w:divBdr>
        <w:top w:val="none" w:sz="0" w:space="0" w:color="auto"/>
        <w:left w:val="none" w:sz="0" w:space="0" w:color="auto"/>
        <w:bottom w:val="none" w:sz="0" w:space="0" w:color="auto"/>
        <w:right w:val="none" w:sz="0" w:space="0" w:color="auto"/>
      </w:divBdr>
    </w:div>
    <w:div w:id="1640333027">
      <w:bodyDiv w:val="1"/>
      <w:marLeft w:val="0"/>
      <w:marRight w:val="0"/>
      <w:marTop w:val="0"/>
      <w:marBottom w:val="0"/>
      <w:divBdr>
        <w:top w:val="none" w:sz="0" w:space="0" w:color="auto"/>
        <w:left w:val="none" w:sz="0" w:space="0" w:color="auto"/>
        <w:bottom w:val="none" w:sz="0" w:space="0" w:color="auto"/>
        <w:right w:val="none" w:sz="0" w:space="0" w:color="auto"/>
      </w:divBdr>
    </w:div>
    <w:div w:id="1640457127">
      <w:bodyDiv w:val="1"/>
      <w:marLeft w:val="0"/>
      <w:marRight w:val="0"/>
      <w:marTop w:val="0"/>
      <w:marBottom w:val="0"/>
      <w:divBdr>
        <w:top w:val="none" w:sz="0" w:space="0" w:color="auto"/>
        <w:left w:val="none" w:sz="0" w:space="0" w:color="auto"/>
        <w:bottom w:val="none" w:sz="0" w:space="0" w:color="auto"/>
        <w:right w:val="none" w:sz="0" w:space="0" w:color="auto"/>
      </w:divBdr>
    </w:div>
    <w:div w:id="1640527502">
      <w:bodyDiv w:val="1"/>
      <w:marLeft w:val="0"/>
      <w:marRight w:val="0"/>
      <w:marTop w:val="0"/>
      <w:marBottom w:val="0"/>
      <w:divBdr>
        <w:top w:val="none" w:sz="0" w:space="0" w:color="auto"/>
        <w:left w:val="none" w:sz="0" w:space="0" w:color="auto"/>
        <w:bottom w:val="none" w:sz="0" w:space="0" w:color="auto"/>
        <w:right w:val="none" w:sz="0" w:space="0" w:color="auto"/>
      </w:divBdr>
    </w:div>
    <w:div w:id="1640652574">
      <w:bodyDiv w:val="1"/>
      <w:marLeft w:val="0"/>
      <w:marRight w:val="0"/>
      <w:marTop w:val="0"/>
      <w:marBottom w:val="0"/>
      <w:divBdr>
        <w:top w:val="none" w:sz="0" w:space="0" w:color="auto"/>
        <w:left w:val="none" w:sz="0" w:space="0" w:color="auto"/>
        <w:bottom w:val="none" w:sz="0" w:space="0" w:color="auto"/>
        <w:right w:val="none" w:sz="0" w:space="0" w:color="auto"/>
      </w:divBdr>
    </w:div>
    <w:div w:id="1640763134">
      <w:bodyDiv w:val="1"/>
      <w:marLeft w:val="0"/>
      <w:marRight w:val="0"/>
      <w:marTop w:val="0"/>
      <w:marBottom w:val="0"/>
      <w:divBdr>
        <w:top w:val="none" w:sz="0" w:space="0" w:color="auto"/>
        <w:left w:val="none" w:sz="0" w:space="0" w:color="auto"/>
        <w:bottom w:val="none" w:sz="0" w:space="0" w:color="auto"/>
        <w:right w:val="none" w:sz="0" w:space="0" w:color="auto"/>
      </w:divBdr>
    </w:div>
    <w:div w:id="1640843987">
      <w:bodyDiv w:val="1"/>
      <w:marLeft w:val="0"/>
      <w:marRight w:val="0"/>
      <w:marTop w:val="0"/>
      <w:marBottom w:val="0"/>
      <w:divBdr>
        <w:top w:val="none" w:sz="0" w:space="0" w:color="auto"/>
        <w:left w:val="none" w:sz="0" w:space="0" w:color="auto"/>
        <w:bottom w:val="none" w:sz="0" w:space="0" w:color="auto"/>
        <w:right w:val="none" w:sz="0" w:space="0" w:color="auto"/>
      </w:divBdr>
    </w:div>
    <w:div w:id="1640844805">
      <w:bodyDiv w:val="1"/>
      <w:marLeft w:val="0"/>
      <w:marRight w:val="0"/>
      <w:marTop w:val="0"/>
      <w:marBottom w:val="0"/>
      <w:divBdr>
        <w:top w:val="none" w:sz="0" w:space="0" w:color="auto"/>
        <w:left w:val="none" w:sz="0" w:space="0" w:color="auto"/>
        <w:bottom w:val="none" w:sz="0" w:space="0" w:color="auto"/>
        <w:right w:val="none" w:sz="0" w:space="0" w:color="auto"/>
      </w:divBdr>
    </w:div>
    <w:div w:id="1641373899">
      <w:bodyDiv w:val="1"/>
      <w:marLeft w:val="0"/>
      <w:marRight w:val="0"/>
      <w:marTop w:val="0"/>
      <w:marBottom w:val="0"/>
      <w:divBdr>
        <w:top w:val="none" w:sz="0" w:space="0" w:color="auto"/>
        <w:left w:val="none" w:sz="0" w:space="0" w:color="auto"/>
        <w:bottom w:val="none" w:sz="0" w:space="0" w:color="auto"/>
        <w:right w:val="none" w:sz="0" w:space="0" w:color="auto"/>
      </w:divBdr>
    </w:div>
    <w:div w:id="1641569928">
      <w:bodyDiv w:val="1"/>
      <w:marLeft w:val="0"/>
      <w:marRight w:val="0"/>
      <w:marTop w:val="0"/>
      <w:marBottom w:val="0"/>
      <w:divBdr>
        <w:top w:val="none" w:sz="0" w:space="0" w:color="auto"/>
        <w:left w:val="none" w:sz="0" w:space="0" w:color="auto"/>
        <w:bottom w:val="none" w:sz="0" w:space="0" w:color="auto"/>
        <w:right w:val="none" w:sz="0" w:space="0" w:color="auto"/>
      </w:divBdr>
    </w:div>
    <w:div w:id="1642033609">
      <w:bodyDiv w:val="1"/>
      <w:marLeft w:val="0"/>
      <w:marRight w:val="0"/>
      <w:marTop w:val="0"/>
      <w:marBottom w:val="0"/>
      <w:divBdr>
        <w:top w:val="none" w:sz="0" w:space="0" w:color="auto"/>
        <w:left w:val="none" w:sz="0" w:space="0" w:color="auto"/>
        <w:bottom w:val="none" w:sz="0" w:space="0" w:color="auto"/>
        <w:right w:val="none" w:sz="0" w:space="0" w:color="auto"/>
      </w:divBdr>
    </w:div>
    <w:div w:id="1642079447">
      <w:bodyDiv w:val="1"/>
      <w:marLeft w:val="0"/>
      <w:marRight w:val="0"/>
      <w:marTop w:val="0"/>
      <w:marBottom w:val="0"/>
      <w:divBdr>
        <w:top w:val="none" w:sz="0" w:space="0" w:color="auto"/>
        <w:left w:val="none" w:sz="0" w:space="0" w:color="auto"/>
        <w:bottom w:val="none" w:sz="0" w:space="0" w:color="auto"/>
        <w:right w:val="none" w:sz="0" w:space="0" w:color="auto"/>
      </w:divBdr>
    </w:div>
    <w:div w:id="1642148892">
      <w:bodyDiv w:val="1"/>
      <w:marLeft w:val="0"/>
      <w:marRight w:val="0"/>
      <w:marTop w:val="0"/>
      <w:marBottom w:val="0"/>
      <w:divBdr>
        <w:top w:val="none" w:sz="0" w:space="0" w:color="auto"/>
        <w:left w:val="none" w:sz="0" w:space="0" w:color="auto"/>
        <w:bottom w:val="none" w:sz="0" w:space="0" w:color="auto"/>
        <w:right w:val="none" w:sz="0" w:space="0" w:color="auto"/>
      </w:divBdr>
    </w:div>
    <w:div w:id="1642232015">
      <w:bodyDiv w:val="1"/>
      <w:marLeft w:val="0"/>
      <w:marRight w:val="0"/>
      <w:marTop w:val="0"/>
      <w:marBottom w:val="0"/>
      <w:divBdr>
        <w:top w:val="none" w:sz="0" w:space="0" w:color="auto"/>
        <w:left w:val="none" w:sz="0" w:space="0" w:color="auto"/>
        <w:bottom w:val="none" w:sz="0" w:space="0" w:color="auto"/>
        <w:right w:val="none" w:sz="0" w:space="0" w:color="auto"/>
      </w:divBdr>
    </w:div>
    <w:div w:id="1642808390">
      <w:bodyDiv w:val="1"/>
      <w:marLeft w:val="0"/>
      <w:marRight w:val="0"/>
      <w:marTop w:val="0"/>
      <w:marBottom w:val="0"/>
      <w:divBdr>
        <w:top w:val="none" w:sz="0" w:space="0" w:color="auto"/>
        <w:left w:val="none" w:sz="0" w:space="0" w:color="auto"/>
        <w:bottom w:val="none" w:sz="0" w:space="0" w:color="auto"/>
        <w:right w:val="none" w:sz="0" w:space="0" w:color="auto"/>
      </w:divBdr>
    </w:div>
    <w:div w:id="1642924364">
      <w:bodyDiv w:val="1"/>
      <w:marLeft w:val="0"/>
      <w:marRight w:val="0"/>
      <w:marTop w:val="0"/>
      <w:marBottom w:val="0"/>
      <w:divBdr>
        <w:top w:val="none" w:sz="0" w:space="0" w:color="auto"/>
        <w:left w:val="none" w:sz="0" w:space="0" w:color="auto"/>
        <w:bottom w:val="none" w:sz="0" w:space="0" w:color="auto"/>
        <w:right w:val="none" w:sz="0" w:space="0" w:color="auto"/>
      </w:divBdr>
    </w:div>
    <w:div w:id="1642928817">
      <w:bodyDiv w:val="1"/>
      <w:marLeft w:val="0"/>
      <w:marRight w:val="0"/>
      <w:marTop w:val="0"/>
      <w:marBottom w:val="0"/>
      <w:divBdr>
        <w:top w:val="none" w:sz="0" w:space="0" w:color="auto"/>
        <w:left w:val="none" w:sz="0" w:space="0" w:color="auto"/>
        <w:bottom w:val="none" w:sz="0" w:space="0" w:color="auto"/>
        <w:right w:val="none" w:sz="0" w:space="0" w:color="auto"/>
      </w:divBdr>
    </w:div>
    <w:div w:id="1643071295">
      <w:bodyDiv w:val="1"/>
      <w:marLeft w:val="0"/>
      <w:marRight w:val="0"/>
      <w:marTop w:val="0"/>
      <w:marBottom w:val="0"/>
      <w:divBdr>
        <w:top w:val="none" w:sz="0" w:space="0" w:color="auto"/>
        <w:left w:val="none" w:sz="0" w:space="0" w:color="auto"/>
        <w:bottom w:val="none" w:sz="0" w:space="0" w:color="auto"/>
        <w:right w:val="none" w:sz="0" w:space="0" w:color="auto"/>
      </w:divBdr>
    </w:div>
    <w:div w:id="1643077836">
      <w:bodyDiv w:val="1"/>
      <w:marLeft w:val="0"/>
      <w:marRight w:val="0"/>
      <w:marTop w:val="0"/>
      <w:marBottom w:val="0"/>
      <w:divBdr>
        <w:top w:val="none" w:sz="0" w:space="0" w:color="auto"/>
        <w:left w:val="none" w:sz="0" w:space="0" w:color="auto"/>
        <w:bottom w:val="none" w:sz="0" w:space="0" w:color="auto"/>
        <w:right w:val="none" w:sz="0" w:space="0" w:color="auto"/>
      </w:divBdr>
    </w:div>
    <w:div w:id="1643190971">
      <w:bodyDiv w:val="1"/>
      <w:marLeft w:val="0"/>
      <w:marRight w:val="0"/>
      <w:marTop w:val="0"/>
      <w:marBottom w:val="0"/>
      <w:divBdr>
        <w:top w:val="none" w:sz="0" w:space="0" w:color="auto"/>
        <w:left w:val="none" w:sz="0" w:space="0" w:color="auto"/>
        <w:bottom w:val="none" w:sz="0" w:space="0" w:color="auto"/>
        <w:right w:val="none" w:sz="0" w:space="0" w:color="auto"/>
      </w:divBdr>
    </w:div>
    <w:div w:id="1643194394">
      <w:bodyDiv w:val="1"/>
      <w:marLeft w:val="0"/>
      <w:marRight w:val="0"/>
      <w:marTop w:val="0"/>
      <w:marBottom w:val="0"/>
      <w:divBdr>
        <w:top w:val="none" w:sz="0" w:space="0" w:color="auto"/>
        <w:left w:val="none" w:sz="0" w:space="0" w:color="auto"/>
        <w:bottom w:val="none" w:sz="0" w:space="0" w:color="auto"/>
        <w:right w:val="none" w:sz="0" w:space="0" w:color="auto"/>
      </w:divBdr>
    </w:div>
    <w:div w:id="1643339794">
      <w:bodyDiv w:val="1"/>
      <w:marLeft w:val="0"/>
      <w:marRight w:val="0"/>
      <w:marTop w:val="0"/>
      <w:marBottom w:val="0"/>
      <w:divBdr>
        <w:top w:val="none" w:sz="0" w:space="0" w:color="auto"/>
        <w:left w:val="none" w:sz="0" w:space="0" w:color="auto"/>
        <w:bottom w:val="none" w:sz="0" w:space="0" w:color="auto"/>
        <w:right w:val="none" w:sz="0" w:space="0" w:color="auto"/>
      </w:divBdr>
    </w:div>
    <w:div w:id="1643459391">
      <w:bodyDiv w:val="1"/>
      <w:marLeft w:val="0"/>
      <w:marRight w:val="0"/>
      <w:marTop w:val="0"/>
      <w:marBottom w:val="0"/>
      <w:divBdr>
        <w:top w:val="none" w:sz="0" w:space="0" w:color="auto"/>
        <w:left w:val="none" w:sz="0" w:space="0" w:color="auto"/>
        <w:bottom w:val="none" w:sz="0" w:space="0" w:color="auto"/>
        <w:right w:val="none" w:sz="0" w:space="0" w:color="auto"/>
      </w:divBdr>
    </w:div>
    <w:div w:id="1643727125">
      <w:bodyDiv w:val="1"/>
      <w:marLeft w:val="0"/>
      <w:marRight w:val="0"/>
      <w:marTop w:val="0"/>
      <w:marBottom w:val="0"/>
      <w:divBdr>
        <w:top w:val="none" w:sz="0" w:space="0" w:color="auto"/>
        <w:left w:val="none" w:sz="0" w:space="0" w:color="auto"/>
        <w:bottom w:val="none" w:sz="0" w:space="0" w:color="auto"/>
        <w:right w:val="none" w:sz="0" w:space="0" w:color="auto"/>
      </w:divBdr>
    </w:div>
    <w:div w:id="1643731879">
      <w:bodyDiv w:val="1"/>
      <w:marLeft w:val="0"/>
      <w:marRight w:val="0"/>
      <w:marTop w:val="0"/>
      <w:marBottom w:val="0"/>
      <w:divBdr>
        <w:top w:val="none" w:sz="0" w:space="0" w:color="auto"/>
        <w:left w:val="none" w:sz="0" w:space="0" w:color="auto"/>
        <w:bottom w:val="none" w:sz="0" w:space="0" w:color="auto"/>
        <w:right w:val="none" w:sz="0" w:space="0" w:color="auto"/>
      </w:divBdr>
    </w:div>
    <w:div w:id="1643845934">
      <w:bodyDiv w:val="1"/>
      <w:marLeft w:val="0"/>
      <w:marRight w:val="0"/>
      <w:marTop w:val="0"/>
      <w:marBottom w:val="0"/>
      <w:divBdr>
        <w:top w:val="none" w:sz="0" w:space="0" w:color="auto"/>
        <w:left w:val="none" w:sz="0" w:space="0" w:color="auto"/>
        <w:bottom w:val="none" w:sz="0" w:space="0" w:color="auto"/>
        <w:right w:val="none" w:sz="0" w:space="0" w:color="auto"/>
      </w:divBdr>
    </w:div>
    <w:div w:id="1644237193">
      <w:bodyDiv w:val="1"/>
      <w:marLeft w:val="0"/>
      <w:marRight w:val="0"/>
      <w:marTop w:val="0"/>
      <w:marBottom w:val="0"/>
      <w:divBdr>
        <w:top w:val="none" w:sz="0" w:space="0" w:color="auto"/>
        <w:left w:val="none" w:sz="0" w:space="0" w:color="auto"/>
        <w:bottom w:val="none" w:sz="0" w:space="0" w:color="auto"/>
        <w:right w:val="none" w:sz="0" w:space="0" w:color="auto"/>
      </w:divBdr>
    </w:div>
    <w:div w:id="1644307471">
      <w:bodyDiv w:val="1"/>
      <w:marLeft w:val="0"/>
      <w:marRight w:val="0"/>
      <w:marTop w:val="0"/>
      <w:marBottom w:val="0"/>
      <w:divBdr>
        <w:top w:val="none" w:sz="0" w:space="0" w:color="auto"/>
        <w:left w:val="none" w:sz="0" w:space="0" w:color="auto"/>
        <w:bottom w:val="none" w:sz="0" w:space="0" w:color="auto"/>
        <w:right w:val="none" w:sz="0" w:space="0" w:color="auto"/>
      </w:divBdr>
    </w:div>
    <w:div w:id="1644390272">
      <w:bodyDiv w:val="1"/>
      <w:marLeft w:val="0"/>
      <w:marRight w:val="0"/>
      <w:marTop w:val="0"/>
      <w:marBottom w:val="0"/>
      <w:divBdr>
        <w:top w:val="none" w:sz="0" w:space="0" w:color="auto"/>
        <w:left w:val="none" w:sz="0" w:space="0" w:color="auto"/>
        <w:bottom w:val="none" w:sz="0" w:space="0" w:color="auto"/>
        <w:right w:val="none" w:sz="0" w:space="0" w:color="auto"/>
      </w:divBdr>
    </w:div>
    <w:div w:id="1644430611">
      <w:bodyDiv w:val="1"/>
      <w:marLeft w:val="0"/>
      <w:marRight w:val="0"/>
      <w:marTop w:val="0"/>
      <w:marBottom w:val="0"/>
      <w:divBdr>
        <w:top w:val="none" w:sz="0" w:space="0" w:color="auto"/>
        <w:left w:val="none" w:sz="0" w:space="0" w:color="auto"/>
        <w:bottom w:val="none" w:sz="0" w:space="0" w:color="auto"/>
        <w:right w:val="none" w:sz="0" w:space="0" w:color="auto"/>
      </w:divBdr>
    </w:div>
    <w:div w:id="1644693370">
      <w:bodyDiv w:val="1"/>
      <w:marLeft w:val="0"/>
      <w:marRight w:val="0"/>
      <w:marTop w:val="0"/>
      <w:marBottom w:val="0"/>
      <w:divBdr>
        <w:top w:val="none" w:sz="0" w:space="0" w:color="auto"/>
        <w:left w:val="none" w:sz="0" w:space="0" w:color="auto"/>
        <w:bottom w:val="none" w:sz="0" w:space="0" w:color="auto"/>
        <w:right w:val="none" w:sz="0" w:space="0" w:color="auto"/>
      </w:divBdr>
    </w:div>
    <w:div w:id="1644696302">
      <w:bodyDiv w:val="1"/>
      <w:marLeft w:val="0"/>
      <w:marRight w:val="0"/>
      <w:marTop w:val="0"/>
      <w:marBottom w:val="0"/>
      <w:divBdr>
        <w:top w:val="none" w:sz="0" w:space="0" w:color="auto"/>
        <w:left w:val="none" w:sz="0" w:space="0" w:color="auto"/>
        <w:bottom w:val="none" w:sz="0" w:space="0" w:color="auto"/>
        <w:right w:val="none" w:sz="0" w:space="0" w:color="auto"/>
      </w:divBdr>
    </w:div>
    <w:div w:id="1644700903">
      <w:bodyDiv w:val="1"/>
      <w:marLeft w:val="0"/>
      <w:marRight w:val="0"/>
      <w:marTop w:val="0"/>
      <w:marBottom w:val="0"/>
      <w:divBdr>
        <w:top w:val="none" w:sz="0" w:space="0" w:color="auto"/>
        <w:left w:val="none" w:sz="0" w:space="0" w:color="auto"/>
        <w:bottom w:val="none" w:sz="0" w:space="0" w:color="auto"/>
        <w:right w:val="none" w:sz="0" w:space="0" w:color="auto"/>
      </w:divBdr>
    </w:div>
    <w:div w:id="1644890911">
      <w:bodyDiv w:val="1"/>
      <w:marLeft w:val="0"/>
      <w:marRight w:val="0"/>
      <w:marTop w:val="0"/>
      <w:marBottom w:val="0"/>
      <w:divBdr>
        <w:top w:val="none" w:sz="0" w:space="0" w:color="auto"/>
        <w:left w:val="none" w:sz="0" w:space="0" w:color="auto"/>
        <w:bottom w:val="none" w:sz="0" w:space="0" w:color="auto"/>
        <w:right w:val="none" w:sz="0" w:space="0" w:color="auto"/>
      </w:divBdr>
    </w:div>
    <w:div w:id="1644968855">
      <w:bodyDiv w:val="1"/>
      <w:marLeft w:val="0"/>
      <w:marRight w:val="0"/>
      <w:marTop w:val="0"/>
      <w:marBottom w:val="0"/>
      <w:divBdr>
        <w:top w:val="none" w:sz="0" w:space="0" w:color="auto"/>
        <w:left w:val="none" w:sz="0" w:space="0" w:color="auto"/>
        <w:bottom w:val="none" w:sz="0" w:space="0" w:color="auto"/>
        <w:right w:val="none" w:sz="0" w:space="0" w:color="auto"/>
      </w:divBdr>
    </w:div>
    <w:div w:id="1645086469">
      <w:bodyDiv w:val="1"/>
      <w:marLeft w:val="0"/>
      <w:marRight w:val="0"/>
      <w:marTop w:val="0"/>
      <w:marBottom w:val="0"/>
      <w:divBdr>
        <w:top w:val="none" w:sz="0" w:space="0" w:color="auto"/>
        <w:left w:val="none" w:sz="0" w:space="0" w:color="auto"/>
        <w:bottom w:val="none" w:sz="0" w:space="0" w:color="auto"/>
        <w:right w:val="none" w:sz="0" w:space="0" w:color="auto"/>
      </w:divBdr>
    </w:div>
    <w:div w:id="1645312789">
      <w:bodyDiv w:val="1"/>
      <w:marLeft w:val="0"/>
      <w:marRight w:val="0"/>
      <w:marTop w:val="0"/>
      <w:marBottom w:val="0"/>
      <w:divBdr>
        <w:top w:val="none" w:sz="0" w:space="0" w:color="auto"/>
        <w:left w:val="none" w:sz="0" w:space="0" w:color="auto"/>
        <w:bottom w:val="none" w:sz="0" w:space="0" w:color="auto"/>
        <w:right w:val="none" w:sz="0" w:space="0" w:color="auto"/>
      </w:divBdr>
    </w:div>
    <w:div w:id="1645621786">
      <w:bodyDiv w:val="1"/>
      <w:marLeft w:val="0"/>
      <w:marRight w:val="0"/>
      <w:marTop w:val="0"/>
      <w:marBottom w:val="0"/>
      <w:divBdr>
        <w:top w:val="none" w:sz="0" w:space="0" w:color="auto"/>
        <w:left w:val="none" w:sz="0" w:space="0" w:color="auto"/>
        <w:bottom w:val="none" w:sz="0" w:space="0" w:color="auto"/>
        <w:right w:val="none" w:sz="0" w:space="0" w:color="auto"/>
      </w:divBdr>
    </w:div>
    <w:div w:id="1645740981">
      <w:bodyDiv w:val="1"/>
      <w:marLeft w:val="0"/>
      <w:marRight w:val="0"/>
      <w:marTop w:val="0"/>
      <w:marBottom w:val="0"/>
      <w:divBdr>
        <w:top w:val="none" w:sz="0" w:space="0" w:color="auto"/>
        <w:left w:val="none" w:sz="0" w:space="0" w:color="auto"/>
        <w:bottom w:val="none" w:sz="0" w:space="0" w:color="auto"/>
        <w:right w:val="none" w:sz="0" w:space="0" w:color="auto"/>
      </w:divBdr>
    </w:div>
    <w:div w:id="1645813247">
      <w:bodyDiv w:val="1"/>
      <w:marLeft w:val="0"/>
      <w:marRight w:val="0"/>
      <w:marTop w:val="0"/>
      <w:marBottom w:val="0"/>
      <w:divBdr>
        <w:top w:val="none" w:sz="0" w:space="0" w:color="auto"/>
        <w:left w:val="none" w:sz="0" w:space="0" w:color="auto"/>
        <w:bottom w:val="none" w:sz="0" w:space="0" w:color="auto"/>
        <w:right w:val="none" w:sz="0" w:space="0" w:color="auto"/>
      </w:divBdr>
    </w:div>
    <w:div w:id="1646466576">
      <w:bodyDiv w:val="1"/>
      <w:marLeft w:val="0"/>
      <w:marRight w:val="0"/>
      <w:marTop w:val="0"/>
      <w:marBottom w:val="0"/>
      <w:divBdr>
        <w:top w:val="none" w:sz="0" w:space="0" w:color="auto"/>
        <w:left w:val="none" w:sz="0" w:space="0" w:color="auto"/>
        <w:bottom w:val="none" w:sz="0" w:space="0" w:color="auto"/>
        <w:right w:val="none" w:sz="0" w:space="0" w:color="auto"/>
      </w:divBdr>
    </w:div>
    <w:div w:id="1646818566">
      <w:bodyDiv w:val="1"/>
      <w:marLeft w:val="0"/>
      <w:marRight w:val="0"/>
      <w:marTop w:val="0"/>
      <w:marBottom w:val="0"/>
      <w:divBdr>
        <w:top w:val="none" w:sz="0" w:space="0" w:color="auto"/>
        <w:left w:val="none" w:sz="0" w:space="0" w:color="auto"/>
        <w:bottom w:val="none" w:sz="0" w:space="0" w:color="auto"/>
        <w:right w:val="none" w:sz="0" w:space="0" w:color="auto"/>
      </w:divBdr>
    </w:div>
    <w:div w:id="1646886122">
      <w:bodyDiv w:val="1"/>
      <w:marLeft w:val="0"/>
      <w:marRight w:val="0"/>
      <w:marTop w:val="0"/>
      <w:marBottom w:val="0"/>
      <w:divBdr>
        <w:top w:val="none" w:sz="0" w:space="0" w:color="auto"/>
        <w:left w:val="none" w:sz="0" w:space="0" w:color="auto"/>
        <w:bottom w:val="none" w:sz="0" w:space="0" w:color="auto"/>
        <w:right w:val="none" w:sz="0" w:space="0" w:color="auto"/>
      </w:divBdr>
    </w:div>
    <w:div w:id="1647008788">
      <w:bodyDiv w:val="1"/>
      <w:marLeft w:val="0"/>
      <w:marRight w:val="0"/>
      <w:marTop w:val="0"/>
      <w:marBottom w:val="0"/>
      <w:divBdr>
        <w:top w:val="none" w:sz="0" w:space="0" w:color="auto"/>
        <w:left w:val="none" w:sz="0" w:space="0" w:color="auto"/>
        <w:bottom w:val="none" w:sz="0" w:space="0" w:color="auto"/>
        <w:right w:val="none" w:sz="0" w:space="0" w:color="auto"/>
      </w:divBdr>
    </w:div>
    <w:div w:id="1647272241">
      <w:bodyDiv w:val="1"/>
      <w:marLeft w:val="0"/>
      <w:marRight w:val="0"/>
      <w:marTop w:val="0"/>
      <w:marBottom w:val="0"/>
      <w:divBdr>
        <w:top w:val="none" w:sz="0" w:space="0" w:color="auto"/>
        <w:left w:val="none" w:sz="0" w:space="0" w:color="auto"/>
        <w:bottom w:val="none" w:sz="0" w:space="0" w:color="auto"/>
        <w:right w:val="none" w:sz="0" w:space="0" w:color="auto"/>
      </w:divBdr>
    </w:div>
    <w:div w:id="1647274645">
      <w:bodyDiv w:val="1"/>
      <w:marLeft w:val="0"/>
      <w:marRight w:val="0"/>
      <w:marTop w:val="0"/>
      <w:marBottom w:val="0"/>
      <w:divBdr>
        <w:top w:val="none" w:sz="0" w:space="0" w:color="auto"/>
        <w:left w:val="none" w:sz="0" w:space="0" w:color="auto"/>
        <w:bottom w:val="none" w:sz="0" w:space="0" w:color="auto"/>
        <w:right w:val="none" w:sz="0" w:space="0" w:color="auto"/>
      </w:divBdr>
    </w:div>
    <w:div w:id="1647315005">
      <w:bodyDiv w:val="1"/>
      <w:marLeft w:val="0"/>
      <w:marRight w:val="0"/>
      <w:marTop w:val="0"/>
      <w:marBottom w:val="0"/>
      <w:divBdr>
        <w:top w:val="none" w:sz="0" w:space="0" w:color="auto"/>
        <w:left w:val="none" w:sz="0" w:space="0" w:color="auto"/>
        <w:bottom w:val="none" w:sz="0" w:space="0" w:color="auto"/>
        <w:right w:val="none" w:sz="0" w:space="0" w:color="auto"/>
      </w:divBdr>
    </w:div>
    <w:div w:id="1647474313">
      <w:bodyDiv w:val="1"/>
      <w:marLeft w:val="0"/>
      <w:marRight w:val="0"/>
      <w:marTop w:val="0"/>
      <w:marBottom w:val="0"/>
      <w:divBdr>
        <w:top w:val="none" w:sz="0" w:space="0" w:color="auto"/>
        <w:left w:val="none" w:sz="0" w:space="0" w:color="auto"/>
        <w:bottom w:val="none" w:sz="0" w:space="0" w:color="auto"/>
        <w:right w:val="none" w:sz="0" w:space="0" w:color="auto"/>
      </w:divBdr>
    </w:div>
    <w:div w:id="1647541335">
      <w:bodyDiv w:val="1"/>
      <w:marLeft w:val="0"/>
      <w:marRight w:val="0"/>
      <w:marTop w:val="0"/>
      <w:marBottom w:val="0"/>
      <w:divBdr>
        <w:top w:val="none" w:sz="0" w:space="0" w:color="auto"/>
        <w:left w:val="none" w:sz="0" w:space="0" w:color="auto"/>
        <w:bottom w:val="none" w:sz="0" w:space="0" w:color="auto"/>
        <w:right w:val="none" w:sz="0" w:space="0" w:color="auto"/>
      </w:divBdr>
    </w:div>
    <w:div w:id="1647665793">
      <w:bodyDiv w:val="1"/>
      <w:marLeft w:val="0"/>
      <w:marRight w:val="0"/>
      <w:marTop w:val="0"/>
      <w:marBottom w:val="0"/>
      <w:divBdr>
        <w:top w:val="none" w:sz="0" w:space="0" w:color="auto"/>
        <w:left w:val="none" w:sz="0" w:space="0" w:color="auto"/>
        <w:bottom w:val="none" w:sz="0" w:space="0" w:color="auto"/>
        <w:right w:val="none" w:sz="0" w:space="0" w:color="auto"/>
      </w:divBdr>
    </w:div>
    <w:div w:id="1647735322">
      <w:bodyDiv w:val="1"/>
      <w:marLeft w:val="0"/>
      <w:marRight w:val="0"/>
      <w:marTop w:val="0"/>
      <w:marBottom w:val="0"/>
      <w:divBdr>
        <w:top w:val="none" w:sz="0" w:space="0" w:color="auto"/>
        <w:left w:val="none" w:sz="0" w:space="0" w:color="auto"/>
        <w:bottom w:val="none" w:sz="0" w:space="0" w:color="auto"/>
        <w:right w:val="none" w:sz="0" w:space="0" w:color="auto"/>
      </w:divBdr>
    </w:div>
    <w:div w:id="1647784462">
      <w:bodyDiv w:val="1"/>
      <w:marLeft w:val="0"/>
      <w:marRight w:val="0"/>
      <w:marTop w:val="0"/>
      <w:marBottom w:val="0"/>
      <w:divBdr>
        <w:top w:val="none" w:sz="0" w:space="0" w:color="auto"/>
        <w:left w:val="none" w:sz="0" w:space="0" w:color="auto"/>
        <w:bottom w:val="none" w:sz="0" w:space="0" w:color="auto"/>
        <w:right w:val="none" w:sz="0" w:space="0" w:color="auto"/>
      </w:divBdr>
    </w:div>
    <w:div w:id="1647902881">
      <w:bodyDiv w:val="1"/>
      <w:marLeft w:val="0"/>
      <w:marRight w:val="0"/>
      <w:marTop w:val="0"/>
      <w:marBottom w:val="0"/>
      <w:divBdr>
        <w:top w:val="none" w:sz="0" w:space="0" w:color="auto"/>
        <w:left w:val="none" w:sz="0" w:space="0" w:color="auto"/>
        <w:bottom w:val="none" w:sz="0" w:space="0" w:color="auto"/>
        <w:right w:val="none" w:sz="0" w:space="0" w:color="auto"/>
      </w:divBdr>
    </w:div>
    <w:div w:id="1647974330">
      <w:bodyDiv w:val="1"/>
      <w:marLeft w:val="0"/>
      <w:marRight w:val="0"/>
      <w:marTop w:val="0"/>
      <w:marBottom w:val="0"/>
      <w:divBdr>
        <w:top w:val="none" w:sz="0" w:space="0" w:color="auto"/>
        <w:left w:val="none" w:sz="0" w:space="0" w:color="auto"/>
        <w:bottom w:val="none" w:sz="0" w:space="0" w:color="auto"/>
        <w:right w:val="none" w:sz="0" w:space="0" w:color="auto"/>
      </w:divBdr>
    </w:div>
    <w:div w:id="1648045433">
      <w:bodyDiv w:val="1"/>
      <w:marLeft w:val="0"/>
      <w:marRight w:val="0"/>
      <w:marTop w:val="0"/>
      <w:marBottom w:val="0"/>
      <w:divBdr>
        <w:top w:val="none" w:sz="0" w:space="0" w:color="auto"/>
        <w:left w:val="none" w:sz="0" w:space="0" w:color="auto"/>
        <w:bottom w:val="none" w:sz="0" w:space="0" w:color="auto"/>
        <w:right w:val="none" w:sz="0" w:space="0" w:color="auto"/>
      </w:divBdr>
    </w:div>
    <w:div w:id="1648046416">
      <w:bodyDiv w:val="1"/>
      <w:marLeft w:val="0"/>
      <w:marRight w:val="0"/>
      <w:marTop w:val="0"/>
      <w:marBottom w:val="0"/>
      <w:divBdr>
        <w:top w:val="none" w:sz="0" w:space="0" w:color="auto"/>
        <w:left w:val="none" w:sz="0" w:space="0" w:color="auto"/>
        <w:bottom w:val="none" w:sz="0" w:space="0" w:color="auto"/>
        <w:right w:val="none" w:sz="0" w:space="0" w:color="auto"/>
      </w:divBdr>
    </w:div>
    <w:div w:id="1648242181">
      <w:bodyDiv w:val="1"/>
      <w:marLeft w:val="0"/>
      <w:marRight w:val="0"/>
      <w:marTop w:val="0"/>
      <w:marBottom w:val="0"/>
      <w:divBdr>
        <w:top w:val="none" w:sz="0" w:space="0" w:color="auto"/>
        <w:left w:val="none" w:sz="0" w:space="0" w:color="auto"/>
        <w:bottom w:val="none" w:sz="0" w:space="0" w:color="auto"/>
        <w:right w:val="none" w:sz="0" w:space="0" w:color="auto"/>
      </w:divBdr>
    </w:div>
    <w:div w:id="1648364441">
      <w:bodyDiv w:val="1"/>
      <w:marLeft w:val="0"/>
      <w:marRight w:val="0"/>
      <w:marTop w:val="0"/>
      <w:marBottom w:val="0"/>
      <w:divBdr>
        <w:top w:val="none" w:sz="0" w:space="0" w:color="auto"/>
        <w:left w:val="none" w:sz="0" w:space="0" w:color="auto"/>
        <w:bottom w:val="none" w:sz="0" w:space="0" w:color="auto"/>
        <w:right w:val="none" w:sz="0" w:space="0" w:color="auto"/>
      </w:divBdr>
    </w:div>
    <w:div w:id="1648437691">
      <w:bodyDiv w:val="1"/>
      <w:marLeft w:val="0"/>
      <w:marRight w:val="0"/>
      <w:marTop w:val="0"/>
      <w:marBottom w:val="0"/>
      <w:divBdr>
        <w:top w:val="none" w:sz="0" w:space="0" w:color="auto"/>
        <w:left w:val="none" w:sz="0" w:space="0" w:color="auto"/>
        <w:bottom w:val="none" w:sz="0" w:space="0" w:color="auto"/>
        <w:right w:val="none" w:sz="0" w:space="0" w:color="auto"/>
      </w:divBdr>
    </w:div>
    <w:div w:id="1648627789">
      <w:bodyDiv w:val="1"/>
      <w:marLeft w:val="0"/>
      <w:marRight w:val="0"/>
      <w:marTop w:val="0"/>
      <w:marBottom w:val="0"/>
      <w:divBdr>
        <w:top w:val="none" w:sz="0" w:space="0" w:color="auto"/>
        <w:left w:val="none" w:sz="0" w:space="0" w:color="auto"/>
        <w:bottom w:val="none" w:sz="0" w:space="0" w:color="auto"/>
        <w:right w:val="none" w:sz="0" w:space="0" w:color="auto"/>
      </w:divBdr>
    </w:div>
    <w:div w:id="1648779285">
      <w:bodyDiv w:val="1"/>
      <w:marLeft w:val="0"/>
      <w:marRight w:val="0"/>
      <w:marTop w:val="0"/>
      <w:marBottom w:val="0"/>
      <w:divBdr>
        <w:top w:val="none" w:sz="0" w:space="0" w:color="auto"/>
        <w:left w:val="none" w:sz="0" w:space="0" w:color="auto"/>
        <w:bottom w:val="none" w:sz="0" w:space="0" w:color="auto"/>
        <w:right w:val="none" w:sz="0" w:space="0" w:color="auto"/>
      </w:divBdr>
    </w:div>
    <w:div w:id="1648820770">
      <w:bodyDiv w:val="1"/>
      <w:marLeft w:val="0"/>
      <w:marRight w:val="0"/>
      <w:marTop w:val="0"/>
      <w:marBottom w:val="0"/>
      <w:divBdr>
        <w:top w:val="none" w:sz="0" w:space="0" w:color="auto"/>
        <w:left w:val="none" w:sz="0" w:space="0" w:color="auto"/>
        <w:bottom w:val="none" w:sz="0" w:space="0" w:color="auto"/>
        <w:right w:val="none" w:sz="0" w:space="0" w:color="auto"/>
      </w:divBdr>
    </w:div>
    <w:div w:id="1648825322">
      <w:bodyDiv w:val="1"/>
      <w:marLeft w:val="0"/>
      <w:marRight w:val="0"/>
      <w:marTop w:val="0"/>
      <w:marBottom w:val="0"/>
      <w:divBdr>
        <w:top w:val="none" w:sz="0" w:space="0" w:color="auto"/>
        <w:left w:val="none" w:sz="0" w:space="0" w:color="auto"/>
        <w:bottom w:val="none" w:sz="0" w:space="0" w:color="auto"/>
        <w:right w:val="none" w:sz="0" w:space="0" w:color="auto"/>
      </w:divBdr>
    </w:div>
    <w:div w:id="1648901211">
      <w:bodyDiv w:val="1"/>
      <w:marLeft w:val="0"/>
      <w:marRight w:val="0"/>
      <w:marTop w:val="0"/>
      <w:marBottom w:val="0"/>
      <w:divBdr>
        <w:top w:val="none" w:sz="0" w:space="0" w:color="auto"/>
        <w:left w:val="none" w:sz="0" w:space="0" w:color="auto"/>
        <w:bottom w:val="none" w:sz="0" w:space="0" w:color="auto"/>
        <w:right w:val="none" w:sz="0" w:space="0" w:color="auto"/>
      </w:divBdr>
    </w:div>
    <w:div w:id="1649434837">
      <w:bodyDiv w:val="1"/>
      <w:marLeft w:val="0"/>
      <w:marRight w:val="0"/>
      <w:marTop w:val="0"/>
      <w:marBottom w:val="0"/>
      <w:divBdr>
        <w:top w:val="none" w:sz="0" w:space="0" w:color="auto"/>
        <w:left w:val="none" w:sz="0" w:space="0" w:color="auto"/>
        <w:bottom w:val="none" w:sz="0" w:space="0" w:color="auto"/>
        <w:right w:val="none" w:sz="0" w:space="0" w:color="auto"/>
      </w:divBdr>
    </w:div>
    <w:div w:id="1649552959">
      <w:bodyDiv w:val="1"/>
      <w:marLeft w:val="0"/>
      <w:marRight w:val="0"/>
      <w:marTop w:val="0"/>
      <w:marBottom w:val="0"/>
      <w:divBdr>
        <w:top w:val="none" w:sz="0" w:space="0" w:color="auto"/>
        <w:left w:val="none" w:sz="0" w:space="0" w:color="auto"/>
        <w:bottom w:val="none" w:sz="0" w:space="0" w:color="auto"/>
        <w:right w:val="none" w:sz="0" w:space="0" w:color="auto"/>
      </w:divBdr>
    </w:div>
    <w:div w:id="1649554345">
      <w:bodyDiv w:val="1"/>
      <w:marLeft w:val="0"/>
      <w:marRight w:val="0"/>
      <w:marTop w:val="0"/>
      <w:marBottom w:val="0"/>
      <w:divBdr>
        <w:top w:val="none" w:sz="0" w:space="0" w:color="auto"/>
        <w:left w:val="none" w:sz="0" w:space="0" w:color="auto"/>
        <w:bottom w:val="none" w:sz="0" w:space="0" w:color="auto"/>
        <w:right w:val="none" w:sz="0" w:space="0" w:color="auto"/>
      </w:divBdr>
    </w:div>
    <w:div w:id="1649898508">
      <w:bodyDiv w:val="1"/>
      <w:marLeft w:val="0"/>
      <w:marRight w:val="0"/>
      <w:marTop w:val="0"/>
      <w:marBottom w:val="0"/>
      <w:divBdr>
        <w:top w:val="none" w:sz="0" w:space="0" w:color="auto"/>
        <w:left w:val="none" w:sz="0" w:space="0" w:color="auto"/>
        <w:bottom w:val="none" w:sz="0" w:space="0" w:color="auto"/>
        <w:right w:val="none" w:sz="0" w:space="0" w:color="auto"/>
      </w:divBdr>
    </w:div>
    <w:div w:id="1650019907">
      <w:bodyDiv w:val="1"/>
      <w:marLeft w:val="0"/>
      <w:marRight w:val="0"/>
      <w:marTop w:val="0"/>
      <w:marBottom w:val="0"/>
      <w:divBdr>
        <w:top w:val="none" w:sz="0" w:space="0" w:color="auto"/>
        <w:left w:val="none" w:sz="0" w:space="0" w:color="auto"/>
        <w:bottom w:val="none" w:sz="0" w:space="0" w:color="auto"/>
        <w:right w:val="none" w:sz="0" w:space="0" w:color="auto"/>
      </w:divBdr>
    </w:div>
    <w:div w:id="1650090200">
      <w:bodyDiv w:val="1"/>
      <w:marLeft w:val="0"/>
      <w:marRight w:val="0"/>
      <w:marTop w:val="0"/>
      <w:marBottom w:val="0"/>
      <w:divBdr>
        <w:top w:val="none" w:sz="0" w:space="0" w:color="auto"/>
        <w:left w:val="none" w:sz="0" w:space="0" w:color="auto"/>
        <w:bottom w:val="none" w:sz="0" w:space="0" w:color="auto"/>
        <w:right w:val="none" w:sz="0" w:space="0" w:color="auto"/>
      </w:divBdr>
    </w:div>
    <w:div w:id="1650206896">
      <w:bodyDiv w:val="1"/>
      <w:marLeft w:val="0"/>
      <w:marRight w:val="0"/>
      <w:marTop w:val="0"/>
      <w:marBottom w:val="0"/>
      <w:divBdr>
        <w:top w:val="none" w:sz="0" w:space="0" w:color="auto"/>
        <w:left w:val="none" w:sz="0" w:space="0" w:color="auto"/>
        <w:bottom w:val="none" w:sz="0" w:space="0" w:color="auto"/>
        <w:right w:val="none" w:sz="0" w:space="0" w:color="auto"/>
      </w:divBdr>
    </w:div>
    <w:div w:id="1650524425">
      <w:bodyDiv w:val="1"/>
      <w:marLeft w:val="0"/>
      <w:marRight w:val="0"/>
      <w:marTop w:val="0"/>
      <w:marBottom w:val="0"/>
      <w:divBdr>
        <w:top w:val="none" w:sz="0" w:space="0" w:color="auto"/>
        <w:left w:val="none" w:sz="0" w:space="0" w:color="auto"/>
        <w:bottom w:val="none" w:sz="0" w:space="0" w:color="auto"/>
        <w:right w:val="none" w:sz="0" w:space="0" w:color="auto"/>
      </w:divBdr>
    </w:div>
    <w:div w:id="1650743937">
      <w:bodyDiv w:val="1"/>
      <w:marLeft w:val="0"/>
      <w:marRight w:val="0"/>
      <w:marTop w:val="0"/>
      <w:marBottom w:val="0"/>
      <w:divBdr>
        <w:top w:val="none" w:sz="0" w:space="0" w:color="auto"/>
        <w:left w:val="none" w:sz="0" w:space="0" w:color="auto"/>
        <w:bottom w:val="none" w:sz="0" w:space="0" w:color="auto"/>
        <w:right w:val="none" w:sz="0" w:space="0" w:color="auto"/>
      </w:divBdr>
    </w:div>
    <w:div w:id="1650792224">
      <w:bodyDiv w:val="1"/>
      <w:marLeft w:val="0"/>
      <w:marRight w:val="0"/>
      <w:marTop w:val="0"/>
      <w:marBottom w:val="0"/>
      <w:divBdr>
        <w:top w:val="none" w:sz="0" w:space="0" w:color="auto"/>
        <w:left w:val="none" w:sz="0" w:space="0" w:color="auto"/>
        <w:bottom w:val="none" w:sz="0" w:space="0" w:color="auto"/>
        <w:right w:val="none" w:sz="0" w:space="0" w:color="auto"/>
      </w:divBdr>
    </w:div>
    <w:div w:id="1650937034">
      <w:bodyDiv w:val="1"/>
      <w:marLeft w:val="0"/>
      <w:marRight w:val="0"/>
      <w:marTop w:val="0"/>
      <w:marBottom w:val="0"/>
      <w:divBdr>
        <w:top w:val="none" w:sz="0" w:space="0" w:color="auto"/>
        <w:left w:val="none" w:sz="0" w:space="0" w:color="auto"/>
        <w:bottom w:val="none" w:sz="0" w:space="0" w:color="auto"/>
        <w:right w:val="none" w:sz="0" w:space="0" w:color="auto"/>
      </w:divBdr>
    </w:div>
    <w:div w:id="1650983524">
      <w:bodyDiv w:val="1"/>
      <w:marLeft w:val="0"/>
      <w:marRight w:val="0"/>
      <w:marTop w:val="0"/>
      <w:marBottom w:val="0"/>
      <w:divBdr>
        <w:top w:val="none" w:sz="0" w:space="0" w:color="auto"/>
        <w:left w:val="none" w:sz="0" w:space="0" w:color="auto"/>
        <w:bottom w:val="none" w:sz="0" w:space="0" w:color="auto"/>
        <w:right w:val="none" w:sz="0" w:space="0" w:color="auto"/>
      </w:divBdr>
    </w:div>
    <w:div w:id="1651130370">
      <w:bodyDiv w:val="1"/>
      <w:marLeft w:val="0"/>
      <w:marRight w:val="0"/>
      <w:marTop w:val="0"/>
      <w:marBottom w:val="0"/>
      <w:divBdr>
        <w:top w:val="none" w:sz="0" w:space="0" w:color="auto"/>
        <w:left w:val="none" w:sz="0" w:space="0" w:color="auto"/>
        <w:bottom w:val="none" w:sz="0" w:space="0" w:color="auto"/>
        <w:right w:val="none" w:sz="0" w:space="0" w:color="auto"/>
      </w:divBdr>
    </w:div>
    <w:div w:id="1651206023">
      <w:bodyDiv w:val="1"/>
      <w:marLeft w:val="0"/>
      <w:marRight w:val="0"/>
      <w:marTop w:val="0"/>
      <w:marBottom w:val="0"/>
      <w:divBdr>
        <w:top w:val="none" w:sz="0" w:space="0" w:color="auto"/>
        <w:left w:val="none" w:sz="0" w:space="0" w:color="auto"/>
        <w:bottom w:val="none" w:sz="0" w:space="0" w:color="auto"/>
        <w:right w:val="none" w:sz="0" w:space="0" w:color="auto"/>
      </w:divBdr>
    </w:div>
    <w:div w:id="1651521154">
      <w:bodyDiv w:val="1"/>
      <w:marLeft w:val="0"/>
      <w:marRight w:val="0"/>
      <w:marTop w:val="0"/>
      <w:marBottom w:val="0"/>
      <w:divBdr>
        <w:top w:val="none" w:sz="0" w:space="0" w:color="auto"/>
        <w:left w:val="none" w:sz="0" w:space="0" w:color="auto"/>
        <w:bottom w:val="none" w:sz="0" w:space="0" w:color="auto"/>
        <w:right w:val="none" w:sz="0" w:space="0" w:color="auto"/>
      </w:divBdr>
    </w:div>
    <w:div w:id="1651670929">
      <w:bodyDiv w:val="1"/>
      <w:marLeft w:val="0"/>
      <w:marRight w:val="0"/>
      <w:marTop w:val="0"/>
      <w:marBottom w:val="0"/>
      <w:divBdr>
        <w:top w:val="none" w:sz="0" w:space="0" w:color="auto"/>
        <w:left w:val="none" w:sz="0" w:space="0" w:color="auto"/>
        <w:bottom w:val="none" w:sz="0" w:space="0" w:color="auto"/>
        <w:right w:val="none" w:sz="0" w:space="0" w:color="auto"/>
      </w:divBdr>
    </w:div>
    <w:div w:id="1652053800">
      <w:bodyDiv w:val="1"/>
      <w:marLeft w:val="0"/>
      <w:marRight w:val="0"/>
      <w:marTop w:val="0"/>
      <w:marBottom w:val="0"/>
      <w:divBdr>
        <w:top w:val="none" w:sz="0" w:space="0" w:color="auto"/>
        <w:left w:val="none" w:sz="0" w:space="0" w:color="auto"/>
        <w:bottom w:val="none" w:sz="0" w:space="0" w:color="auto"/>
        <w:right w:val="none" w:sz="0" w:space="0" w:color="auto"/>
      </w:divBdr>
    </w:div>
    <w:div w:id="1652519729">
      <w:bodyDiv w:val="1"/>
      <w:marLeft w:val="0"/>
      <w:marRight w:val="0"/>
      <w:marTop w:val="0"/>
      <w:marBottom w:val="0"/>
      <w:divBdr>
        <w:top w:val="none" w:sz="0" w:space="0" w:color="auto"/>
        <w:left w:val="none" w:sz="0" w:space="0" w:color="auto"/>
        <w:bottom w:val="none" w:sz="0" w:space="0" w:color="auto"/>
        <w:right w:val="none" w:sz="0" w:space="0" w:color="auto"/>
      </w:divBdr>
    </w:div>
    <w:div w:id="1653100653">
      <w:bodyDiv w:val="1"/>
      <w:marLeft w:val="0"/>
      <w:marRight w:val="0"/>
      <w:marTop w:val="0"/>
      <w:marBottom w:val="0"/>
      <w:divBdr>
        <w:top w:val="none" w:sz="0" w:space="0" w:color="auto"/>
        <w:left w:val="none" w:sz="0" w:space="0" w:color="auto"/>
        <w:bottom w:val="none" w:sz="0" w:space="0" w:color="auto"/>
        <w:right w:val="none" w:sz="0" w:space="0" w:color="auto"/>
      </w:divBdr>
    </w:div>
    <w:div w:id="1653362659">
      <w:bodyDiv w:val="1"/>
      <w:marLeft w:val="0"/>
      <w:marRight w:val="0"/>
      <w:marTop w:val="0"/>
      <w:marBottom w:val="0"/>
      <w:divBdr>
        <w:top w:val="none" w:sz="0" w:space="0" w:color="auto"/>
        <w:left w:val="none" w:sz="0" w:space="0" w:color="auto"/>
        <w:bottom w:val="none" w:sz="0" w:space="0" w:color="auto"/>
        <w:right w:val="none" w:sz="0" w:space="0" w:color="auto"/>
      </w:divBdr>
    </w:div>
    <w:div w:id="1653485738">
      <w:bodyDiv w:val="1"/>
      <w:marLeft w:val="0"/>
      <w:marRight w:val="0"/>
      <w:marTop w:val="0"/>
      <w:marBottom w:val="0"/>
      <w:divBdr>
        <w:top w:val="none" w:sz="0" w:space="0" w:color="auto"/>
        <w:left w:val="none" w:sz="0" w:space="0" w:color="auto"/>
        <w:bottom w:val="none" w:sz="0" w:space="0" w:color="auto"/>
        <w:right w:val="none" w:sz="0" w:space="0" w:color="auto"/>
      </w:divBdr>
    </w:div>
    <w:div w:id="1653749355">
      <w:bodyDiv w:val="1"/>
      <w:marLeft w:val="0"/>
      <w:marRight w:val="0"/>
      <w:marTop w:val="0"/>
      <w:marBottom w:val="0"/>
      <w:divBdr>
        <w:top w:val="none" w:sz="0" w:space="0" w:color="auto"/>
        <w:left w:val="none" w:sz="0" w:space="0" w:color="auto"/>
        <w:bottom w:val="none" w:sz="0" w:space="0" w:color="auto"/>
        <w:right w:val="none" w:sz="0" w:space="0" w:color="auto"/>
      </w:divBdr>
    </w:div>
    <w:div w:id="1653870891">
      <w:bodyDiv w:val="1"/>
      <w:marLeft w:val="0"/>
      <w:marRight w:val="0"/>
      <w:marTop w:val="0"/>
      <w:marBottom w:val="0"/>
      <w:divBdr>
        <w:top w:val="none" w:sz="0" w:space="0" w:color="auto"/>
        <w:left w:val="none" w:sz="0" w:space="0" w:color="auto"/>
        <w:bottom w:val="none" w:sz="0" w:space="0" w:color="auto"/>
        <w:right w:val="none" w:sz="0" w:space="0" w:color="auto"/>
      </w:divBdr>
    </w:div>
    <w:div w:id="1653950684">
      <w:bodyDiv w:val="1"/>
      <w:marLeft w:val="0"/>
      <w:marRight w:val="0"/>
      <w:marTop w:val="0"/>
      <w:marBottom w:val="0"/>
      <w:divBdr>
        <w:top w:val="none" w:sz="0" w:space="0" w:color="auto"/>
        <w:left w:val="none" w:sz="0" w:space="0" w:color="auto"/>
        <w:bottom w:val="none" w:sz="0" w:space="0" w:color="auto"/>
        <w:right w:val="none" w:sz="0" w:space="0" w:color="auto"/>
      </w:divBdr>
    </w:div>
    <w:div w:id="1654522343">
      <w:bodyDiv w:val="1"/>
      <w:marLeft w:val="0"/>
      <w:marRight w:val="0"/>
      <w:marTop w:val="0"/>
      <w:marBottom w:val="0"/>
      <w:divBdr>
        <w:top w:val="none" w:sz="0" w:space="0" w:color="auto"/>
        <w:left w:val="none" w:sz="0" w:space="0" w:color="auto"/>
        <w:bottom w:val="none" w:sz="0" w:space="0" w:color="auto"/>
        <w:right w:val="none" w:sz="0" w:space="0" w:color="auto"/>
      </w:divBdr>
    </w:div>
    <w:div w:id="1654600674">
      <w:bodyDiv w:val="1"/>
      <w:marLeft w:val="0"/>
      <w:marRight w:val="0"/>
      <w:marTop w:val="0"/>
      <w:marBottom w:val="0"/>
      <w:divBdr>
        <w:top w:val="none" w:sz="0" w:space="0" w:color="auto"/>
        <w:left w:val="none" w:sz="0" w:space="0" w:color="auto"/>
        <w:bottom w:val="none" w:sz="0" w:space="0" w:color="auto"/>
        <w:right w:val="none" w:sz="0" w:space="0" w:color="auto"/>
      </w:divBdr>
    </w:div>
    <w:div w:id="1654791038">
      <w:bodyDiv w:val="1"/>
      <w:marLeft w:val="0"/>
      <w:marRight w:val="0"/>
      <w:marTop w:val="0"/>
      <w:marBottom w:val="0"/>
      <w:divBdr>
        <w:top w:val="none" w:sz="0" w:space="0" w:color="auto"/>
        <w:left w:val="none" w:sz="0" w:space="0" w:color="auto"/>
        <w:bottom w:val="none" w:sz="0" w:space="0" w:color="auto"/>
        <w:right w:val="none" w:sz="0" w:space="0" w:color="auto"/>
      </w:divBdr>
    </w:div>
    <w:div w:id="1655259488">
      <w:bodyDiv w:val="1"/>
      <w:marLeft w:val="0"/>
      <w:marRight w:val="0"/>
      <w:marTop w:val="0"/>
      <w:marBottom w:val="0"/>
      <w:divBdr>
        <w:top w:val="none" w:sz="0" w:space="0" w:color="auto"/>
        <w:left w:val="none" w:sz="0" w:space="0" w:color="auto"/>
        <w:bottom w:val="none" w:sz="0" w:space="0" w:color="auto"/>
        <w:right w:val="none" w:sz="0" w:space="0" w:color="auto"/>
      </w:divBdr>
    </w:div>
    <w:div w:id="1655523629">
      <w:bodyDiv w:val="1"/>
      <w:marLeft w:val="0"/>
      <w:marRight w:val="0"/>
      <w:marTop w:val="0"/>
      <w:marBottom w:val="0"/>
      <w:divBdr>
        <w:top w:val="none" w:sz="0" w:space="0" w:color="auto"/>
        <w:left w:val="none" w:sz="0" w:space="0" w:color="auto"/>
        <w:bottom w:val="none" w:sz="0" w:space="0" w:color="auto"/>
        <w:right w:val="none" w:sz="0" w:space="0" w:color="auto"/>
      </w:divBdr>
    </w:div>
    <w:div w:id="1655600669">
      <w:bodyDiv w:val="1"/>
      <w:marLeft w:val="0"/>
      <w:marRight w:val="0"/>
      <w:marTop w:val="0"/>
      <w:marBottom w:val="0"/>
      <w:divBdr>
        <w:top w:val="none" w:sz="0" w:space="0" w:color="auto"/>
        <w:left w:val="none" w:sz="0" w:space="0" w:color="auto"/>
        <w:bottom w:val="none" w:sz="0" w:space="0" w:color="auto"/>
        <w:right w:val="none" w:sz="0" w:space="0" w:color="auto"/>
      </w:divBdr>
    </w:div>
    <w:div w:id="1655794552">
      <w:bodyDiv w:val="1"/>
      <w:marLeft w:val="0"/>
      <w:marRight w:val="0"/>
      <w:marTop w:val="0"/>
      <w:marBottom w:val="0"/>
      <w:divBdr>
        <w:top w:val="none" w:sz="0" w:space="0" w:color="auto"/>
        <w:left w:val="none" w:sz="0" w:space="0" w:color="auto"/>
        <w:bottom w:val="none" w:sz="0" w:space="0" w:color="auto"/>
        <w:right w:val="none" w:sz="0" w:space="0" w:color="auto"/>
      </w:divBdr>
    </w:div>
    <w:div w:id="1655795275">
      <w:bodyDiv w:val="1"/>
      <w:marLeft w:val="0"/>
      <w:marRight w:val="0"/>
      <w:marTop w:val="0"/>
      <w:marBottom w:val="0"/>
      <w:divBdr>
        <w:top w:val="none" w:sz="0" w:space="0" w:color="auto"/>
        <w:left w:val="none" w:sz="0" w:space="0" w:color="auto"/>
        <w:bottom w:val="none" w:sz="0" w:space="0" w:color="auto"/>
        <w:right w:val="none" w:sz="0" w:space="0" w:color="auto"/>
      </w:divBdr>
    </w:div>
    <w:div w:id="1655914991">
      <w:bodyDiv w:val="1"/>
      <w:marLeft w:val="0"/>
      <w:marRight w:val="0"/>
      <w:marTop w:val="0"/>
      <w:marBottom w:val="0"/>
      <w:divBdr>
        <w:top w:val="none" w:sz="0" w:space="0" w:color="auto"/>
        <w:left w:val="none" w:sz="0" w:space="0" w:color="auto"/>
        <w:bottom w:val="none" w:sz="0" w:space="0" w:color="auto"/>
        <w:right w:val="none" w:sz="0" w:space="0" w:color="auto"/>
      </w:divBdr>
    </w:div>
    <w:div w:id="1656110818">
      <w:bodyDiv w:val="1"/>
      <w:marLeft w:val="0"/>
      <w:marRight w:val="0"/>
      <w:marTop w:val="0"/>
      <w:marBottom w:val="0"/>
      <w:divBdr>
        <w:top w:val="none" w:sz="0" w:space="0" w:color="auto"/>
        <w:left w:val="none" w:sz="0" w:space="0" w:color="auto"/>
        <w:bottom w:val="none" w:sz="0" w:space="0" w:color="auto"/>
        <w:right w:val="none" w:sz="0" w:space="0" w:color="auto"/>
      </w:divBdr>
    </w:div>
    <w:div w:id="1656376260">
      <w:bodyDiv w:val="1"/>
      <w:marLeft w:val="0"/>
      <w:marRight w:val="0"/>
      <w:marTop w:val="0"/>
      <w:marBottom w:val="0"/>
      <w:divBdr>
        <w:top w:val="none" w:sz="0" w:space="0" w:color="auto"/>
        <w:left w:val="none" w:sz="0" w:space="0" w:color="auto"/>
        <w:bottom w:val="none" w:sz="0" w:space="0" w:color="auto"/>
        <w:right w:val="none" w:sz="0" w:space="0" w:color="auto"/>
      </w:divBdr>
    </w:div>
    <w:div w:id="1656379469">
      <w:bodyDiv w:val="1"/>
      <w:marLeft w:val="0"/>
      <w:marRight w:val="0"/>
      <w:marTop w:val="0"/>
      <w:marBottom w:val="0"/>
      <w:divBdr>
        <w:top w:val="none" w:sz="0" w:space="0" w:color="auto"/>
        <w:left w:val="none" w:sz="0" w:space="0" w:color="auto"/>
        <w:bottom w:val="none" w:sz="0" w:space="0" w:color="auto"/>
        <w:right w:val="none" w:sz="0" w:space="0" w:color="auto"/>
      </w:divBdr>
    </w:div>
    <w:div w:id="1656450295">
      <w:bodyDiv w:val="1"/>
      <w:marLeft w:val="0"/>
      <w:marRight w:val="0"/>
      <w:marTop w:val="0"/>
      <w:marBottom w:val="0"/>
      <w:divBdr>
        <w:top w:val="none" w:sz="0" w:space="0" w:color="auto"/>
        <w:left w:val="none" w:sz="0" w:space="0" w:color="auto"/>
        <w:bottom w:val="none" w:sz="0" w:space="0" w:color="auto"/>
        <w:right w:val="none" w:sz="0" w:space="0" w:color="auto"/>
      </w:divBdr>
    </w:div>
    <w:div w:id="1656571581">
      <w:bodyDiv w:val="1"/>
      <w:marLeft w:val="0"/>
      <w:marRight w:val="0"/>
      <w:marTop w:val="0"/>
      <w:marBottom w:val="0"/>
      <w:divBdr>
        <w:top w:val="none" w:sz="0" w:space="0" w:color="auto"/>
        <w:left w:val="none" w:sz="0" w:space="0" w:color="auto"/>
        <w:bottom w:val="none" w:sz="0" w:space="0" w:color="auto"/>
        <w:right w:val="none" w:sz="0" w:space="0" w:color="auto"/>
      </w:divBdr>
    </w:div>
    <w:div w:id="1656645590">
      <w:bodyDiv w:val="1"/>
      <w:marLeft w:val="0"/>
      <w:marRight w:val="0"/>
      <w:marTop w:val="0"/>
      <w:marBottom w:val="0"/>
      <w:divBdr>
        <w:top w:val="none" w:sz="0" w:space="0" w:color="auto"/>
        <w:left w:val="none" w:sz="0" w:space="0" w:color="auto"/>
        <w:bottom w:val="none" w:sz="0" w:space="0" w:color="auto"/>
        <w:right w:val="none" w:sz="0" w:space="0" w:color="auto"/>
      </w:divBdr>
    </w:div>
    <w:div w:id="1656686997">
      <w:bodyDiv w:val="1"/>
      <w:marLeft w:val="0"/>
      <w:marRight w:val="0"/>
      <w:marTop w:val="0"/>
      <w:marBottom w:val="0"/>
      <w:divBdr>
        <w:top w:val="none" w:sz="0" w:space="0" w:color="auto"/>
        <w:left w:val="none" w:sz="0" w:space="0" w:color="auto"/>
        <w:bottom w:val="none" w:sz="0" w:space="0" w:color="auto"/>
        <w:right w:val="none" w:sz="0" w:space="0" w:color="auto"/>
      </w:divBdr>
    </w:div>
    <w:div w:id="1656761111">
      <w:bodyDiv w:val="1"/>
      <w:marLeft w:val="0"/>
      <w:marRight w:val="0"/>
      <w:marTop w:val="0"/>
      <w:marBottom w:val="0"/>
      <w:divBdr>
        <w:top w:val="none" w:sz="0" w:space="0" w:color="auto"/>
        <w:left w:val="none" w:sz="0" w:space="0" w:color="auto"/>
        <w:bottom w:val="none" w:sz="0" w:space="0" w:color="auto"/>
        <w:right w:val="none" w:sz="0" w:space="0" w:color="auto"/>
      </w:divBdr>
    </w:div>
    <w:div w:id="1656883426">
      <w:bodyDiv w:val="1"/>
      <w:marLeft w:val="0"/>
      <w:marRight w:val="0"/>
      <w:marTop w:val="0"/>
      <w:marBottom w:val="0"/>
      <w:divBdr>
        <w:top w:val="none" w:sz="0" w:space="0" w:color="auto"/>
        <w:left w:val="none" w:sz="0" w:space="0" w:color="auto"/>
        <w:bottom w:val="none" w:sz="0" w:space="0" w:color="auto"/>
        <w:right w:val="none" w:sz="0" w:space="0" w:color="auto"/>
      </w:divBdr>
    </w:div>
    <w:div w:id="1657101917">
      <w:bodyDiv w:val="1"/>
      <w:marLeft w:val="0"/>
      <w:marRight w:val="0"/>
      <w:marTop w:val="0"/>
      <w:marBottom w:val="0"/>
      <w:divBdr>
        <w:top w:val="none" w:sz="0" w:space="0" w:color="auto"/>
        <w:left w:val="none" w:sz="0" w:space="0" w:color="auto"/>
        <w:bottom w:val="none" w:sz="0" w:space="0" w:color="auto"/>
        <w:right w:val="none" w:sz="0" w:space="0" w:color="auto"/>
      </w:divBdr>
    </w:div>
    <w:div w:id="1657146619">
      <w:bodyDiv w:val="1"/>
      <w:marLeft w:val="0"/>
      <w:marRight w:val="0"/>
      <w:marTop w:val="0"/>
      <w:marBottom w:val="0"/>
      <w:divBdr>
        <w:top w:val="none" w:sz="0" w:space="0" w:color="auto"/>
        <w:left w:val="none" w:sz="0" w:space="0" w:color="auto"/>
        <w:bottom w:val="none" w:sz="0" w:space="0" w:color="auto"/>
        <w:right w:val="none" w:sz="0" w:space="0" w:color="auto"/>
      </w:divBdr>
    </w:div>
    <w:div w:id="1657297671">
      <w:bodyDiv w:val="1"/>
      <w:marLeft w:val="0"/>
      <w:marRight w:val="0"/>
      <w:marTop w:val="0"/>
      <w:marBottom w:val="0"/>
      <w:divBdr>
        <w:top w:val="none" w:sz="0" w:space="0" w:color="auto"/>
        <w:left w:val="none" w:sz="0" w:space="0" w:color="auto"/>
        <w:bottom w:val="none" w:sz="0" w:space="0" w:color="auto"/>
        <w:right w:val="none" w:sz="0" w:space="0" w:color="auto"/>
      </w:divBdr>
    </w:div>
    <w:div w:id="1657879499">
      <w:bodyDiv w:val="1"/>
      <w:marLeft w:val="0"/>
      <w:marRight w:val="0"/>
      <w:marTop w:val="0"/>
      <w:marBottom w:val="0"/>
      <w:divBdr>
        <w:top w:val="none" w:sz="0" w:space="0" w:color="auto"/>
        <w:left w:val="none" w:sz="0" w:space="0" w:color="auto"/>
        <w:bottom w:val="none" w:sz="0" w:space="0" w:color="auto"/>
        <w:right w:val="none" w:sz="0" w:space="0" w:color="auto"/>
      </w:divBdr>
    </w:div>
    <w:div w:id="1658265509">
      <w:bodyDiv w:val="1"/>
      <w:marLeft w:val="0"/>
      <w:marRight w:val="0"/>
      <w:marTop w:val="0"/>
      <w:marBottom w:val="0"/>
      <w:divBdr>
        <w:top w:val="none" w:sz="0" w:space="0" w:color="auto"/>
        <w:left w:val="none" w:sz="0" w:space="0" w:color="auto"/>
        <w:bottom w:val="none" w:sz="0" w:space="0" w:color="auto"/>
        <w:right w:val="none" w:sz="0" w:space="0" w:color="auto"/>
      </w:divBdr>
    </w:div>
    <w:div w:id="1658605817">
      <w:bodyDiv w:val="1"/>
      <w:marLeft w:val="0"/>
      <w:marRight w:val="0"/>
      <w:marTop w:val="0"/>
      <w:marBottom w:val="0"/>
      <w:divBdr>
        <w:top w:val="none" w:sz="0" w:space="0" w:color="auto"/>
        <w:left w:val="none" w:sz="0" w:space="0" w:color="auto"/>
        <w:bottom w:val="none" w:sz="0" w:space="0" w:color="auto"/>
        <w:right w:val="none" w:sz="0" w:space="0" w:color="auto"/>
      </w:divBdr>
    </w:div>
    <w:div w:id="1658607171">
      <w:bodyDiv w:val="1"/>
      <w:marLeft w:val="0"/>
      <w:marRight w:val="0"/>
      <w:marTop w:val="0"/>
      <w:marBottom w:val="0"/>
      <w:divBdr>
        <w:top w:val="none" w:sz="0" w:space="0" w:color="auto"/>
        <w:left w:val="none" w:sz="0" w:space="0" w:color="auto"/>
        <w:bottom w:val="none" w:sz="0" w:space="0" w:color="auto"/>
        <w:right w:val="none" w:sz="0" w:space="0" w:color="auto"/>
      </w:divBdr>
    </w:div>
    <w:div w:id="1658611867">
      <w:bodyDiv w:val="1"/>
      <w:marLeft w:val="0"/>
      <w:marRight w:val="0"/>
      <w:marTop w:val="0"/>
      <w:marBottom w:val="0"/>
      <w:divBdr>
        <w:top w:val="none" w:sz="0" w:space="0" w:color="auto"/>
        <w:left w:val="none" w:sz="0" w:space="0" w:color="auto"/>
        <w:bottom w:val="none" w:sz="0" w:space="0" w:color="auto"/>
        <w:right w:val="none" w:sz="0" w:space="0" w:color="auto"/>
      </w:divBdr>
    </w:div>
    <w:div w:id="1659114526">
      <w:bodyDiv w:val="1"/>
      <w:marLeft w:val="0"/>
      <w:marRight w:val="0"/>
      <w:marTop w:val="0"/>
      <w:marBottom w:val="0"/>
      <w:divBdr>
        <w:top w:val="none" w:sz="0" w:space="0" w:color="auto"/>
        <w:left w:val="none" w:sz="0" w:space="0" w:color="auto"/>
        <w:bottom w:val="none" w:sz="0" w:space="0" w:color="auto"/>
        <w:right w:val="none" w:sz="0" w:space="0" w:color="auto"/>
      </w:divBdr>
    </w:div>
    <w:div w:id="1659185377">
      <w:bodyDiv w:val="1"/>
      <w:marLeft w:val="0"/>
      <w:marRight w:val="0"/>
      <w:marTop w:val="0"/>
      <w:marBottom w:val="0"/>
      <w:divBdr>
        <w:top w:val="none" w:sz="0" w:space="0" w:color="auto"/>
        <w:left w:val="none" w:sz="0" w:space="0" w:color="auto"/>
        <w:bottom w:val="none" w:sz="0" w:space="0" w:color="auto"/>
        <w:right w:val="none" w:sz="0" w:space="0" w:color="auto"/>
      </w:divBdr>
    </w:div>
    <w:div w:id="1660190324">
      <w:bodyDiv w:val="1"/>
      <w:marLeft w:val="0"/>
      <w:marRight w:val="0"/>
      <w:marTop w:val="0"/>
      <w:marBottom w:val="0"/>
      <w:divBdr>
        <w:top w:val="none" w:sz="0" w:space="0" w:color="auto"/>
        <w:left w:val="none" w:sz="0" w:space="0" w:color="auto"/>
        <w:bottom w:val="none" w:sz="0" w:space="0" w:color="auto"/>
        <w:right w:val="none" w:sz="0" w:space="0" w:color="auto"/>
      </w:divBdr>
    </w:div>
    <w:div w:id="1660235248">
      <w:bodyDiv w:val="1"/>
      <w:marLeft w:val="0"/>
      <w:marRight w:val="0"/>
      <w:marTop w:val="0"/>
      <w:marBottom w:val="0"/>
      <w:divBdr>
        <w:top w:val="none" w:sz="0" w:space="0" w:color="auto"/>
        <w:left w:val="none" w:sz="0" w:space="0" w:color="auto"/>
        <w:bottom w:val="none" w:sz="0" w:space="0" w:color="auto"/>
        <w:right w:val="none" w:sz="0" w:space="0" w:color="auto"/>
      </w:divBdr>
    </w:div>
    <w:div w:id="1660302854">
      <w:bodyDiv w:val="1"/>
      <w:marLeft w:val="0"/>
      <w:marRight w:val="0"/>
      <w:marTop w:val="0"/>
      <w:marBottom w:val="0"/>
      <w:divBdr>
        <w:top w:val="none" w:sz="0" w:space="0" w:color="auto"/>
        <w:left w:val="none" w:sz="0" w:space="0" w:color="auto"/>
        <w:bottom w:val="none" w:sz="0" w:space="0" w:color="auto"/>
        <w:right w:val="none" w:sz="0" w:space="0" w:color="auto"/>
      </w:divBdr>
    </w:div>
    <w:div w:id="1660692243">
      <w:bodyDiv w:val="1"/>
      <w:marLeft w:val="0"/>
      <w:marRight w:val="0"/>
      <w:marTop w:val="0"/>
      <w:marBottom w:val="0"/>
      <w:divBdr>
        <w:top w:val="none" w:sz="0" w:space="0" w:color="auto"/>
        <w:left w:val="none" w:sz="0" w:space="0" w:color="auto"/>
        <w:bottom w:val="none" w:sz="0" w:space="0" w:color="auto"/>
        <w:right w:val="none" w:sz="0" w:space="0" w:color="auto"/>
      </w:divBdr>
    </w:div>
    <w:div w:id="1660764669">
      <w:bodyDiv w:val="1"/>
      <w:marLeft w:val="0"/>
      <w:marRight w:val="0"/>
      <w:marTop w:val="0"/>
      <w:marBottom w:val="0"/>
      <w:divBdr>
        <w:top w:val="none" w:sz="0" w:space="0" w:color="auto"/>
        <w:left w:val="none" w:sz="0" w:space="0" w:color="auto"/>
        <w:bottom w:val="none" w:sz="0" w:space="0" w:color="auto"/>
        <w:right w:val="none" w:sz="0" w:space="0" w:color="auto"/>
      </w:divBdr>
    </w:div>
    <w:div w:id="1660772077">
      <w:bodyDiv w:val="1"/>
      <w:marLeft w:val="0"/>
      <w:marRight w:val="0"/>
      <w:marTop w:val="0"/>
      <w:marBottom w:val="0"/>
      <w:divBdr>
        <w:top w:val="none" w:sz="0" w:space="0" w:color="auto"/>
        <w:left w:val="none" w:sz="0" w:space="0" w:color="auto"/>
        <w:bottom w:val="none" w:sz="0" w:space="0" w:color="auto"/>
        <w:right w:val="none" w:sz="0" w:space="0" w:color="auto"/>
      </w:divBdr>
    </w:div>
    <w:div w:id="1661076154">
      <w:bodyDiv w:val="1"/>
      <w:marLeft w:val="0"/>
      <w:marRight w:val="0"/>
      <w:marTop w:val="0"/>
      <w:marBottom w:val="0"/>
      <w:divBdr>
        <w:top w:val="none" w:sz="0" w:space="0" w:color="auto"/>
        <w:left w:val="none" w:sz="0" w:space="0" w:color="auto"/>
        <w:bottom w:val="none" w:sz="0" w:space="0" w:color="auto"/>
        <w:right w:val="none" w:sz="0" w:space="0" w:color="auto"/>
      </w:divBdr>
    </w:div>
    <w:div w:id="1661078064">
      <w:bodyDiv w:val="1"/>
      <w:marLeft w:val="0"/>
      <w:marRight w:val="0"/>
      <w:marTop w:val="0"/>
      <w:marBottom w:val="0"/>
      <w:divBdr>
        <w:top w:val="none" w:sz="0" w:space="0" w:color="auto"/>
        <w:left w:val="none" w:sz="0" w:space="0" w:color="auto"/>
        <w:bottom w:val="none" w:sz="0" w:space="0" w:color="auto"/>
        <w:right w:val="none" w:sz="0" w:space="0" w:color="auto"/>
      </w:divBdr>
    </w:div>
    <w:div w:id="1661079925">
      <w:bodyDiv w:val="1"/>
      <w:marLeft w:val="0"/>
      <w:marRight w:val="0"/>
      <w:marTop w:val="0"/>
      <w:marBottom w:val="0"/>
      <w:divBdr>
        <w:top w:val="none" w:sz="0" w:space="0" w:color="auto"/>
        <w:left w:val="none" w:sz="0" w:space="0" w:color="auto"/>
        <w:bottom w:val="none" w:sz="0" w:space="0" w:color="auto"/>
        <w:right w:val="none" w:sz="0" w:space="0" w:color="auto"/>
      </w:divBdr>
    </w:div>
    <w:div w:id="1661494513">
      <w:bodyDiv w:val="1"/>
      <w:marLeft w:val="0"/>
      <w:marRight w:val="0"/>
      <w:marTop w:val="0"/>
      <w:marBottom w:val="0"/>
      <w:divBdr>
        <w:top w:val="none" w:sz="0" w:space="0" w:color="auto"/>
        <w:left w:val="none" w:sz="0" w:space="0" w:color="auto"/>
        <w:bottom w:val="none" w:sz="0" w:space="0" w:color="auto"/>
        <w:right w:val="none" w:sz="0" w:space="0" w:color="auto"/>
      </w:divBdr>
    </w:div>
    <w:div w:id="1661931243">
      <w:bodyDiv w:val="1"/>
      <w:marLeft w:val="0"/>
      <w:marRight w:val="0"/>
      <w:marTop w:val="0"/>
      <w:marBottom w:val="0"/>
      <w:divBdr>
        <w:top w:val="none" w:sz="0" w:space="0" w:color="auto"/>
        <w:left w:val="none" w:sz="0" w:space="0" w:color="auto"/>
        <w:bottom w:val="none" w:sz="0" w:space="0" w:color="auto"/>
        <w:right w:val="none" w:sz="0" w:space="0" w:color="auto"/>
      </w:divBdr>
    </w:div>
    <w:div w:id="1662468473">
      <w:bodyDiv w:val="1"/>
      <w:marLeft w:val="0"/>
      <w:marRight w:val="0"/>
      <w:marTop w:val="0"/>
      <w:marBottom w:val="0"/>
      <w:divBdr>
        <w:top w:val="none" w:sz="0" w:space="0" w:color="auto"/>
        <w:left w:val="none" w:sz="0" w:space="0" w:color="auto"/>
        <w:bottom w:val="none" w:sz="0" w:space="0" w:color="auto"/>
        <w:right w:val="none" w:sz="0" w:space="0" w:color="auto"/>
      </w:divBdr>
    </w:div>
    <w:div w:id="1662542524">
      <w:bodyDiv w:val="1"/>
      <w:marLeft w:val="0"/>
      <w:marRight w:val="0"/>
      <w:marTop w:val="0"/>
      <w:marBottom w:val="0"/>
      <w:divBdr>
        <w:top w:val="none" w:sz="0" w:space="0" w:color="auto"/>
        <w:left w:val="none" w:sz="0" w:space="0" w:color="auto"/>
        <w:bottom w:val="none" w:sz="0" w:space="0" w:color="auto"/>
        <w:right w:val="none" w:sz="0" w:space="0" w:color="auto"/>
      </w:divBdr>
    </w:div>
    <w:div w:id="1662729221">
      <w:bodyDiv w:val="1"/>
      <w:marLeft w:val="0"/>
      <w:marRight w:val="0"/>
      <w:marTop w:val="0"/>
      <w:marBottom w:val="0"/>
      <w:divBdr>
        <w:top w:val="none" w:sz="0" w:space="0" w:color="auto"/>
        <w:left w:val="none" w:sz="0" w:space="0" w:color="auto"/>
        <w:bottom w:val="none" w:sz="0" w:space="0" w:color="auto"/>
        <w:right w:val="none" w:sz="0" w:space="0" w:color="auto"/>
      </w:divBdr>
    </w:div>
    <w:div w:id="1662807340">
      <w:bodyDiv w:val="1"/>
      <w:marLeft w:val="0"/>
      <w:marRight w:val="0"/>
      <w:marTop w:val="0"/>
      <w:marBottom w:val="0"/>
      <w:divBdr>
        <w:top w:val="none" w:sz="0" w:space="0" w:color="auto"/>
        <w:left w:val="none" w:sz="0" w:space="0" w:color="auto"/>
        <w:bottom w:val="none" w:sz="0" w:space="0" w:color="auto"/>
        <w:right w:val="none" w:sz="0" w:space="0" w:color="auto"/>
      </w:divBdr>
    </w:div>
    <w:div w:id="1662856207">
      <w:bodyDiv w:val="1"/>
      <w:marLeft w:val="0"/>
      <w:marRight w:val="0"/>
      <w:marTop w:val="0"/>
      <w:marBottom w:val="0"/>
      <w:divBdr>
        <w:top w:val="none" w:sz="0" w:space="0" w:color="auto"/>
        <w:left w:val="none" w:sz="0" w:space="0" w:color="auto"/>
        <w:bottom w:val="none" w:sz="0" w:space="0" w:color="auto"/>
        <w:right w:val="none" w:sz="0" w:space="0" w:color="auto"/>
      </w:divBdr>
    </w:div>
    <w:div w:id="1663120948">
      <w:bodyDiv w:val="1"/>
      <w:marLeft w:val="0"/>
      <w:marRight w:val="0"/>
      <w:marTop w:val="0"/>
      <w:marBottom w:val="0"/>
      <w:divBdr>
        <w:top w:val="none" w:sz="0" w:space="0" w:color="auto"/>
        <w:left w:val="none" w:sz="0" w:space="0" w:color="auto"/>
        <w:bottom w:val="none" w:sz="0" w:space="0" w:color="auto"/>
        <w:right w:val="none" w:sz="0" w:space="0" w:color="auto"/>
      </w:divBdr>
    </w:div>
    <w:div w:id="1663464466">
      <w:bodyDiv w:val="1"/>
      <w:marLeft w:val="0"/>
      <w:marRight w:val="0"/>
      <w:marTop w:val="0"/>
      <w:marBottom w:val="0"/>
      <w:divBdr>
        <w:top w:val="none" w:sz="0" w:space="0" w:color="auto"/>
        <w:left w:val="none" w:sz="0" w:space="0" w:color="auto"/>
        <w:bottom w:val="none" w:sz="0" w:space="0" w:color="auto"/>
        <w:right w:val="none" w:sz="0" w:space="0" w:color="auto"/>
      </w:divBdr>
    </w:div>
    <w:div w:id="1663581913">
      <w:bodyDiv w:val="1"/>
      <w:marLeft w:val="0"/>
      <w:marRight w:val="0"/>
      <w:marTop w:val="0"/>
      <w:marBottom w:val="0"/>
      <w:divBdr>
        <w:top w:val="none" w:sz="0" w:space="0" w:color="auto"/>
        <w:left w:val="none" w:sz="0" w:space="0" w:color="auto"/>
        <w:bottom w:val="none" w:sz="0" w:space="0" w:color="auto"/>
        <w:right w:val="none" w:sz="0" w:space="0" w:color="auto"/>
      </w:divBdr>
    </w:div>
    <w:div w:id="1663703495">
      <w:bodyDiv w:val="1"/>
      <w:marLeft w:val="0"/>
      <w:marRight w:val="0"/>
      <w:marTop w:val="0"/>
      <w:marBottom w:val="0"/>
      <w:divBdr>
        <w:top w:val="none" w:sz="0" w:space="0" w:color="auto"/>
        <w:left w:val="none" w:sz="0" w:space="0" w:color="auto"/>
        <w:bottom w:val="none" w:sz="0" w:space="0" w:color="auto"/>
        <w:right w:val="none" w:sz="0" w:space="0" w:color="auto"/>
      </w:divBdr>
    </w:div>
    <w:div w:id="1664238280">
      <w:bodyDiv w:val="1"/>
      <w:marLeft w:val="0"/>
      <w:marRight w:val="0"/>
      <w:marTop w:val="0"/>
      <w:marBottom w:val="0"/>
      <w:divBdr>
        <w:top w:val="none" w:sz="0" w:space="0" w:color="auto"/>
        <w:left w:val="none" w:sz="0" w:space="0" w:color="auto"/>
        <w:bottom w:val="none" w:sz="0" w:space="0" w:color="auto"/>
        <w:right w:val="none" w:sz="0" w:space="0" w:color="auto"/>
      </w:divBdr>
    </w:div>
    <w:div w:id="1664357689">
      <w:bodyDiv w:val="1"/>
      <w:marLeft w:val="0"/>
      <w:marRight w:val="0"/>
      <w:marTop w:val="0"/>
      <w:marBottom w:val="0"/>
      <w:divBdr>
        <w:top w:val="none" w:sz="0" w:space="0" w:color="auto"/>
        <w:left w:val="none" w:sz="0" w:space="0" w:color="auto"/>
        <w:bottom w:val="none" w:sz="0" w:space="0" w:color="auto"/>
        <w:right w:val="none" w:sz="0" w:space="0" w:color="auto"/>
      </w:divBdr>
    </w:div>
    <w:div w:id="1664429052">
      <w:bodyDiv w:val="1"/>
      <w:marLeft w:val="0"/>
      <w:marRight w:val="0"/>
      <w:marTop w:val="0"/>
      <w:marBottom w:val="0"/>
      <w:divBdr>
        <w:top w:val="none" w:sz="0" w:space="0" w:color="auto"/>
        <w:left w:val="none" w:sz="0" w:space="0" w:color="auto"/>
        <w:bottom w:val="none" w:sz="0" w:space="0" w:color="auto"/>
        <w:right w:val="none" w:sz="0" w:space="0" w:color="auto"/>
      </w:divBdr>
    </w:div>
    <w:div w:id="1664698965">
      <w:bodyDiv w:val="1"/>
      <w:marLeft w:val="0"/>
      <w:marRight w:val="0"/>
      <w:marTop w:val="0"/>
      <w:marBottom w:val="0"/>
      <w:divBdr>
        <w:top w:val="none" w:sz="0" w:space="0" w:color="auto"/>
        <w:left w:val="none" w:sz="0" w:space="0" w:color="auto"/>
        <w:bottom w:val="none" w:sz="0" w:space="0" w:color="auto"/>
        <w:right w:val="none" w:sz="0" w:space="0" w:color="auto"/>
      </w:divBdr>
    </w:div>
    <w:div w:id="1664771949">
      <w:bodyDiv w:val="1"/>
      <w:marLeft w:val="0"/>
      <w:marRight w:val="0"/>
      <w:marTop w:val="0"/>
      <w:marBottom w:val="0"/>
      <w:divBdr>
        <w:top w:val="none" w:sz="0" w:space="0" w:color="auto"/>
        <w:left w:val="none" w:sz="0" w:space="0" w:color="auto"/>
        <w:bottom w:val="none" w:sz="0" w:space="0" w:color="auto"/>
        <w:right w:val="none" w:sz="0" w:space="0" w:color="auto"/>
      </w:divBdr>
    </w:div>
    <w:div w:id="1664895400">
      <w:bodyDiv w:val="1"/>
      <w:marLeft w:val="0"/>
      <w:marRight w:val="0"/>
      <w:marTop w:val="0"/>
      <w:marBottom w:val="0"/>
      <w:divBdr>
        <w:top w:val="none" w:sz="0" w:space="0" w:color="auto"/>
        <w:left w:val="none" w:sz="0" w:space="0" w:color="auto"/>
        <w:bottom w:val="none" w:sz="0" w:space="0" w:color="auto"/>
        <w:right w:val="none" w:sz="0" w:space="0" w:color="auto"/>
      </w:divBdr>
    </w:div>
    <w:div w:id="1664969109">
      <w:bodyDiv w:val="1"/>
      <w:marLeft w:val="0"/>
      <w:marRight w:val="0"/>
      <w:marTop w:val="0"/>
      <w:marBottom w:val="0"/>
      <w:divBdr>
        <w:top w:val="none" w:sz="0" w:space="0" w:color="auto"/>
        <w:left w:val="none" w:sz="0" w:space="0" w:color="auto"/>
        <w:bottom w:val="none" w:sz="0" w:space="0" w:color="auto"/>
        <w:right w:val="none" w:sz="0" w:space="0" w:color="auto"/>
      </w:divBdr>
    </w:div>
    <w:div w:id="1665088004">
      <w:bodyDiv w:val="1"/>
      <w:marLeft w:val="0"/>
      <w:marRight w:val="0"/>
      <w:marTop w:val="0"/>
      <w:marBottom w:val="0"/>
      <w:divBdr>
        <w:top w:val="none" w:sz="0" w:space="0" w:color="auto"/>
        <w:left w:val="none" w:sz="0" w:space="0" w:color="auto"/>
        <w:bottom w:val="none" w:sz="0" w:space="0" w:color="auto"/>
        <w:right w:val="none" w:sz="0" w:space="0" w:color="auto"/>
      </w:divBdr>
    </w:div>
    <w:div w:id="1665160779">
      <w:bodyDiv w:val="1"/>
      <w:marLeft w:val="0"/>
      <w:marRight w:val="0"/>
      <w:marTop w:val="0"/>
      <w:marBottom w:val="0"/>
      <w:divBdr>
        <w:top w:val="none" w:sz="0" w:space="0" w:color="auto"/>
        <w:left w:val="none" w:sz="0" w:space="0" w:color="auto"/>
        <w:bottom w:val="none" w:sz="0" w:space="0" w:color="auto"/>
        <w:right w:val="none" w:sz="0" w:space="0" w:color="auto"/>
      </w:divBdr>
    </w:div>
    <w:div w:id="1665166207">
      <w:bodyDiv w:val="1"/>
      <w:marLeft w:val="0"/>
      <w:marRight w:val="0"/>
      <w:marTop w:val="0"/>
      <w:marBottom w:val="0"/>
      <w:divBdr>
        <w:top w:val="none" w:sz="0" w:space="0" w:color="auto"/>
        <w:left w:val="none" w:sz="0" w:space="0" w:color="auto"/>
        <w:bottom w:val="none" w:sz="0" w:space="0" w:color="auto"/>
        <w:right w:val="none" w:sz="0" w:space="0" w:color="auto"/>
      </w:divBdr>
    </w:div>
    <w:div w:id="1665277576">
      <w:bodyDiv w:val="1"/>
      <w:marLeft w:val="0"/>
      <w:marRight w:val="0"/>
      <w:marTop w:val="0"/>
      <w:marBottom w:val="0"/>
      <w:divBdr>
        <w:top w:val="none" w:sz="0" w:space="0" w:color="auto"/>
        <w:left w:val="none" w:sz="0" w:space="0" w:color="auto"/>
        <w:bottom w:val="none" w:sz="0" w:space="0" w:color="auto"/>
        <w:right w:val="none" w:sz="0" w:space="0" w:color="auto"/>
      </w:divBdr>
    </w:div>
    <w:div w:id="1665279666">
      <w:bodyDiv w:val="1"/>
      <w:marLeft w:val="0"/>
      <w:marRight w:val="0"/>
      <w:marTop w:val="0"/>
      <w:marBottom w:val="0"/>
      <w:divBdr>
        <w:top w:val="none" w:sz="0" w:space="0" w:color="auto"/>
        <w:left w:val="none" w:sz="0" w:space="0" w:color="auto"/>
        <w:bottom w:val="none" w:sz="0" w:space="0" w:color="auto"/>
        <w:right w:val="none" w:sz="0" w:space="0" w:color="auto"/>
      </w:divBdr>
    </w:div>
    <w:div w:id="1665352226">
      <w:bodyDiv w:val="1"/>
      <w:marLeft w:val="0"/>
      <w:marRight w:val="0"/>
      <w:marTop w:val="0"/>
      <w:marBottom w:val="0"/>
      <w:divBdr>
        <w:top w:val="none" w:sz="0" w:space="0" w:color="auto"/>
        <w:left w:val="none" w:sz="0" w:space="0" w:color="auto"/>
        <w:bottom w:val="none" w:sz="0" w:space="0" w:color="auto"/>
        <w:right w:val="none" w:sz="0" w:space="0" w:color="auto"/>
      </w:divBdr>
    </w:div>
    <w:div w:id="1665359504">
      <w:bodyDiv w:val="1"/>
      <w:marLeft w:val="0"/>
      <w:marRight w:val="0"/>
      <w:marTop w:val="0"/>
      <w:marBottom w:val="0"/>
      <w:divBdr>
        <w:top w:val="none" w:sz="0" w:space="0" w:color="auto"/>
        <w:left w:val="none" w:sz="0" w:space="0" w:color="auto"/>
        <w:bottom w:val="none" w:sz="0" w:space="0" w:color="auto"/>
        <w:right w:val="none" w:sz="0" w:space="0" w:color="auto"/>
      </w:divBdr>
    </w:div>
    <w:div w:id="1665432666">
      <w:bodyDiv w:val="1"/>
      <w:marLeft w:val="0"/>
      <w:marRight w:val="0"/>
      <w:marTop w:val="0"/>
      <w:marBottom w:val="0"/>
      <w:divBdr>
        <w:top w:val="none" w:sz="0" w:space="0" w:color="auto"/>
        <w:left w:val="none" w:sz="0" w:space="0" w:color="auto"/>
        <w:bottom w:val="none" w:sz="0" w:space="0" w:color="auto"/>
        <w:right w:val="none" w:sz="0" w:space="0" w:color="auto"/>
      </w:divBdr>
    </w:div>
    <w:div w:id="1665819892">
      <w:bodyDiv w:val="1"/>
      <w:marLeft w:val="0"/>
      <w:marRight w:val="0"/>
      <w:marTop w:val="0"/>
      <w:marBottom w:val="0"/>
      <w:divBdr>
        <w:top w:val="none" w:sz="0" w:space="0" w:color="auto"/>
        <w:left w:val="none" w:sz="0" w:space="0" w:color="auto"/>
        <w:bottom w:val="none" w:sz="0" w:space="0" w:color="auto"/>
        <w:right w:val="none" w:sz="0" w:space="0" w:color="auto"/>
      </w:divBdr>
    </w:div>
    <w:div w:id="1665930286">
      <w:bodyDiv w:val="1"/>
      <w:marLeft w:val="0"/>
      <w:marRight w:val="0"/>
      <w:marTop w:val="0"/>
      <w:marBottom w:val="0"/>
      <w:divBdr>
        <w:top w:val="none" w:sz="0" w:space="0" w:color="auto"/>
        <w:left w:val="none" w:sz="0" w:space="0" w:color="auto"/>
        <w:bottom w:val="none" w:sz="0" w:space="0" w:color="auto"/>
        <w:right w:val="none" w:sz="0" w:space="0" w:color="auto"/>
      </w:divBdr>
    </w:div>
    <w:div w:id="1666087695">
      <w:bodyDiv w:val="1"/>
      <w:marLeft w:val="0"/>
      <w:marRight w:val="0"/>
      <w:marTop w:val="0"/>
      <w:marBottom w:val="0"/>
      <w:divBdr>
        <w:top w:val="none" w:sz="0" w:space="0" w:color="auto"/>
        <w:left w:val="none" w:sz="0" w:space="0" w:color="auto"/>
        <w:bottom w:val="none" w:sz="0" w:space="0" w:color="auto"/>
        <w:right w:val="none" w:sz="0" w:space="0" w:color="auto"/>
      </w:divBdr>
    </w:div>
    <w:div w:id="1666585498">
      <w:bodyDiv w:val="1"/>
      <w:marLeft w:val="0"/>
      <w:marRight w:val="0"/>
      <w:marTop w:val="0"/>
      <w:marBottom w:val="0"/>
      <w:divBdr>
        <w:top w:val="none" w:sz="0" w:space="0" w:color="auto"/>
        <w:left w:val="none" w:sz="0" w:space="0" w:color="auto"/>
        <w:bottom w:val="none" w:sz="0" w:space="0" w:color="auto"/>
        <w:right w:val="none" w:sz="0" w:space="0" w:color="auto"/>
      </w:divBdr>
    </w:div>
    <w:div w:id="1666592998">
      <w:bodyDiv w:val="1"/>
      <w:marLeft w:val="0"/>
      <w:marRight w:val="0"/>
      <w:marTop w:val="0"/>
      <w:marBottom w:val="0"/>
      <w:divBdr>
        <w:top w:val="none" w:sz="0" w:space="0" w:color="auto"/>
        <w:left w:val="none" w:sz="0" w:space="0" w:color="auto"/>
        <w:bottom w:val="none" w:sz="0" w:space="0" w:color="auto"/>
        <w:right w:val="none" w:sz="0" w:space="0" w:color="auto"/>
      </w:divBdr>
    </w:div>
    <w:div w:id="1666788061">
      <w:bodyDiv w:val="1"/>
      <w:marLeft w:val="0"/>
      <w:marRight w:val="0"/>
      <w:marTop w:val="0"/>
      <w:marBottom w:val="0"/>
      <w:divBdr>
        <w:top w:val="none" w:sz="0" w:space="0" w:color="auto"/>
        <w:left w:val="none" w:sz="0" w:space="0" w:color="auto"/>
        <w:bottom w:val="none" w:sz="0" w:space="0" w:color="auto"/>
        <w:right w:val="none" w:sz="0" w:space="0" w:color="auto"/>
      </w:divBdr>
    </w:div>
    <w:div w:id="1666862069">
      <w:bodyDiv w:val="1"/>
      <w:marLeft w:val="0"/>
      <w:marRight w:val="0"/>
      <w:marTop w:val="0"/>
      <w:marBottom w:val="0"/>
      <w:divBdr>
        <w:top w:val="none" w:sz="0" w:space="0" w:color="auto"/>
        <w:left w:val="none" w:sz="0" w:space="0" w:color="auto"/>
        <w:bottom w:val="none" w:sz="0" w:space="0" w:color="auto"/>
        <w:right w:val="none" w:sz="0" w:space="0" w:color="auto"/>
      </w:divBdr>
    </w:div>
    <w:div w:id="1666936919">
      <w:bodyDiv w:val="1"/>
      <w:marLeft w:val="0"/>
      <w:marRight w:val="0"/>
      <w:marTop w:val="0"/>
      <w:marBottom w:val="0"/>
      <w:divBdr>
        <w:top w:val="none" w:sz="0" w:space="0" w:color="auto"/>
        <w:left w:val="none" w:sz="0" w:space="0" w:color="auto"/>
        <w:bottom w:val="none" w:sz="0" w:space="0" w:color="auto"/>
        <w:right w:val="none" w:sz="0" w:space="0" w:color="auto"/>
      </w:divBdr>
    </w:div>
    <w:div w:id="1667048873">
      <w:bodyDiv w:val="1"/>
      <w:marLeft w:val="0"/>
      <w:marRight w:val="0"/>
      <w:marTop w:val="0"/>
      <w:marBottom w:val="0"/>
      <w:divBdr>
        <w:top w:val="none" w:sz="0" w:space="0" w:color="auto"/>
        <w:left w:val="none" w:sz="0" w:space="0" w:color="auto"/>
        <w:bottom w:val="none" w:sz="0" w:space="0" w:color="auto"/>
        <w:right w:val="none" w:sz="0" w:space="0" w:color="auto"/>
      </w:divBdr>
    </w:div>
    <w:div w:id="1667248368">
      <w:bodyDiv w:val="1"/>
      <w:marLeft w:val="0"/>
      <w:marRight w:val="0"/>
      <w:marTop w:val="0"/>
      <w:marBottom w:val="0"/>
      <w:divBdr>
        <w:top w:val="none" w:sz="0" w:space="0" w:color="auto"/>
        <w:left w:val="none" w:sz="0" w:space="0" w:color="auto"/>
        <w:bottom w:val="none" w:sz="0" w:space="0" w:color="auto"/>
        <w:right w:val="none" w:sz="0" w:space="0" w:color="auto"/>
      </w:divBdr>
    </w:div>
    <w:div w:id="1667391439">
      <w:bodyDiv w:val="1"/>
      <w:marLeft w:val="0"/>
      <w:marRight w:val="0"/>
      <w:marTop w:val="0"/>
      <w:marBottom w:val="0"/>
      <w:divBdr>
        <w:top w:val="none" w:sz="0" w:space="0" w:color="auto"/>
        <w:left w:val="none" w:sz="0" w:space="0" w:color="auto"/>
        <w:bottom w:val="none" w:sz="0" w:space="0" w:color="auto"/>
        <w:right w:val="none" w:sz="0" w:space="0" w:color="auto"/>
      </w:divBdr>
    </w:div>
    <w:div w:id="1667397099">
      <w:bodyDiv w:val="1"/>
      <w:marLeft w:val="0"/>
      <w:marRight w:val="0"/>
      <w:marTop w:val="0"/>
      <w:marBottom w:val="0"/>
      <w:divBdr>
        <w:top w:val="none" w:sz="0" w:space="0" w:color="auto"/>
        <w:left w:val="none" w:sz="0" w:space="0" w:color="auto"/>
        <w:bottom w:val="none" w:sz="0" w:space="0" w:color="auto"/>
        <w:right w:val="none" w:sz="0" w:space="0" w:color="auto"/>
      </w:divBdr>
    </w:div>
    <w:div w:id="1668677983">
      <w:bodyDiv w:val="1"/>
      <w:marLeft w:val="0"/>
      <w:marRight w:val="0"/>
      <w:marTop w:val="0"/>
      <w:marBottom w:val="0"/>
      <w:divBdr>
        <w:top w:val="none" w:sz="0" w:space="0" w:color="auto"/>
        <w:left w:val="none" w:sz="0" w:space="0" w:color="auto"/>
        <w:bottom w:val="none" w:sz="0" w:space="0" w:color="auto"/>
        <w:right w:val="none" w:sz="0" w:space="0" w:color="auto"/>
      </w:divBdr>
    </w:div>
    <w:div w:id="1668746397">
      <w:bodyDiv w:val="1"/>
      <w:marLeft w:val="0"/>
      <w:marRight w:val="0"/>
      <w:marTop w:val="0"/>
      <w:marBottom w:val="0"/>
      <w:divBdr>
        <w:top w:val="none" w:sz="0" w:space="0" w:color="auto"/>
        <w:left w:val="none" w:sz="0" w:space="0" w:color="auto"/>
        <w:bottom w:val="none" w:sz="0" w:space="0" w:color="auto"/>
        <w:right w:val="none" w:sz="0" w:space="0" w:color="auto"/>
      </w:divBdr>
    </w:div>
    <w:div w:id="1668899309">
      <w:bodyDiv w:val="1"/>
      <w:marLeft w:val="0"/>
      <w:marRight w:val="0"/>
      <w:marTop w:val="0"/>
      <w:marBottom w:val="0"/>
      <w:divBdr>
        <w:top w:val="none" w:sz="0" w:space="0" w:color="auto"/>
        <w:left w:val="none" w:sz="0" w:space="0" w:color="auto"/>
        <w:bottom w:val="none" w:sz="0" w:space="0" w:color="auto"/>
        <w:right w:val="none" w:sz="0" w:space="0" w:color="auto"/>
      </w:divBdr>
    </w:div>
    <w:div w:id="1668944351">
      <w:bodyDiv w:val="1"/>
      <w:marLeft w:val="0"/>
      <w:marRight w:val="0"/>
      <w:marTop w:val="0"/>
      <w:marBottom w:val="0"/>
      <w:divBdr>
        <w:top w:val="none" w:sz="0" w:space="0" w:color="auto"/>
        <w:left w:val="none" w:sz="0" w:space="0" w:color="auto"/>
        <w:bottom w:val="none" w:sz="0" w:space="0" w:color="auto"/>
        <w:right w:val="none" w:sz="0" w:space="0" w:color="auto"/>
      </w:divBdr>
    </w:div>
    <w:div w:id="1669091680">
      <w:bodyDiv w:val="1"/>
      <w:marLeft w:val="0"/>
      <w:marRight w:val="0"/>
      <w:marTop w:val="0"/>
      <w:marBottom w:val="0"/>
      <w:divBdr>
        <w:top w:val="none" w:sz="0" w:space="0" w:color="auto"/>
        <w:left w:val="none" w:sz="0" w:space="0" w:color="auto"/>
        <w:bottom w:val="none" w:sz="0" w:space="0" w:color="auto"/>
        <w:right w:val="none" w:sz="0" w:space="0" w:color="auto"/>
      </w:divBdr>
    </w:div>
    <w:div w:id="1669091684">
      <w:bodyDiv w:val="1"/>
      <w:marLeft w:val="0"/>
      <w:marRight w:val="0"/>
      <w:marTop w:val="0"/>
      <w:marBottom w:val="0"/>
      <w:divBdr>
        <w:top w:val="none" w:sz="0" w:space="0" w:color="auto"/>
        <w:left w:val="none" w:sz="0" w:space="0" w:color="auto"/>
        <w:bottom w:val="none" w:sz="0" w:space="0" w:color="auto"/>
        <w:right w:val="none" w:sz="0" w:space="0" w:color="auto"/>
      </w:divBdr>
    </w:div>
    <w:div w:id="1669559317">
      <w:bodyDiv w:val="1"/>
      <w:marLeft w:val="0"/>
      <w:marRight w:val="0"/>
      <w:marTop w:val="0"/>
      <w:marBottom w:val="0"/>
      <w:divBdr>
        <w:top w:val="none" w:sz="0" w:space="0" w:color="auto"/>
        <w:left w:val="none" w:sz="0" w:space="0" w:color="auto"/>
        <w:bottom w:val="none" w:sz="0" w:space="0" w:color="auto"/>
        <w:right w:val="none" w:sz="0" w:space="0" w:color="auto"/>
      </w:divBdr>
    </w:div>
    <w:div w:id="1670134417">
      <w:bodyDiv w:val="1"/>
      <w:marLeft w:val="0"/>
      <w:marRight w:val="0"/>
      <w:marTop w:val="0"/>
      <w:marBottom w:val="0"/>
      <w:divBdr>
        <w:top w:val="none" w:sz="0" w:space="0" w:color="auto"/>
        <w:left w:val="none" w:sz="0" w:space="0" w:color="auto"/>
        <w:bottom w:val="none" w:sz="0" w:space="0" w:color="auto"/>
        <w:right w:val="none" w:sz="0" w:space="0" w:color="auto"/>
      </w:divBdr>
    </w:div>
    <w:div w:id="1670258129">
      <w:bodyDiv w:val="1"/>
      <w:marLeft w:val="0"/>
      <w:marRight w:val="0"/>
      <w:marTop w:val="0"/>
      <w:marBottom w:val="0"/>
      <w:divBdr>
        <w:top w:val="none" w:sz="0" w:space="0" w:color="auto"/>
        <w:left w:val="none" w:sz="0" w:space="0" w:color="auto"/>
        <w:bottom w:val="none" w:sz="0" w:space="0" w:color="auto"/>
        <w:right w:val="none" w:sz="0" w:space="0" w:color="auto"/>
      </w:divBdr>
    </w:div>
    <w:div w:id="1670448223">
      <w:bodyDiv w:val="1"/>
      <w:marLeft w:val="0"/>
      <w:marRight w:val="0"/>
      <w:marTop w:val="0"/>
      <w:marBottom w:val="0"/>
      <w:divBdr>
        <w:top w:val="none" w:sz="0" w:space="0" w:color="auto"/>
        <w:left w:val="none" w:sz="0" w:space="0" w:color="auto"/>
        <w:bottom w:val="none" w:sz="0" w:space="0" w:color="auto"/>
        <w:right w:val="none" w:sz="0" w:space="0" w:color="auto"/>
      </w:divBdr>
    </w:div>
    <w:div w:id="1670644061">
      <w:bodyDiv w:val="1"/>
      <w:marLeft w:val="0"/>
      <w:marRight w:val="0"/>
      <w:marTop w:val="0"/>
      <w:marBottom w:val="0"/>
      <w:divBdr>
        <w:top w:val="none" w:sz="0" w:space="0" w:color="auto"/>
        <w:left w:val="none" w:sz="0" w:space="0" w:color="auto"/>
        <w:bottom w:val="none" w:sz="0" w:space="0" w:color="auto"/>
        <w:right w:val="none" w:sz="0" w:space="0" w:color="auto"/>
      </w:divBdr>
    </w:div>
    <w:div w:id="1670644696">
      <w:bodyDiv w:val="1"/>
      <w:marLeft w:val="0"/>
      <w:marRight w:val="0"/>
      <w:marTop w:val="0"/>
      <w:marBottom w:val="0"/>
      <w:divBdr>
        <w:top w:val="none" w:sz="0" w:space="0" w:color="auto"/>
        <w:left w:val="none" w:sz="0" w:space="0" w:color="auto"/>
        <w:bottom w:val="none" w:sz="0" w:space="0" w:color="auto"/>
        <w:right w:val="none" w:sz="0" w:space="0" w:color="auto"/>
      </w:divBdr>
    </w:div>
    <w:div w:id="1670674949">
      <w:bodyDiv w:val="1"/>
      <w:marLeft w:val="0"/>
      <w:marRight w:val="0"/>
      <w:marTop w:val="0"/>
      <w:marBottom w:val="0"/>
      <w:divBdr>
        <w:top w:val="none" w:sz="0" w:space="0" w:color="auto"/>
        <w:left w:val="none" w:sz="0" w:space="0" w:color="auto"/>
        <w:bottom w:val="none" w:sz="0" w:space="0" w:color="auto"/>
        <w:right w:val="none" w:sz="0" w:space="0" w:color="auto"/>
      </w:divBdr>
    </w:div>
    <w:div w:id="1670718861">
      <w:bodyDiv w:val="1"/>
      <w:marLeft w:val="0"/>
      <w:marRight w:val="0"/>
      <w:marTop w:val="0"/>
      <w:marBottom w:val="0"/>
      <w:divBdr>
        <w:top w:val="none" w:sz="0" w:space="0" w:color="auto"/>
        <w:left w:val="none" w:sz="0" w:space="0" w:color="auto"/>
        <w:bottom w:val="none" w:sz="0" w:space="0" w:color="auto"/>
        <w:right w:val="none" w:sz="0" w:space="0" w:color="auto"/>
      </w:divBdr>
    </w:div>
    <w:div w:id="1671250244">
      <w:bodyDiv w:val="1"/>
      <w:marLeft w:val="0"/>
      <w:marRight w:val="0"/>
      <w:marTop w:val="0"/>
      <w:marBottom w:val="0"/>
      <w:divBdr>
        <w:top w:val="none" w:sz="0" w:space="0" w:color="auto"/>
        <w:left w:val="none" w:sz="0" w:space="0" w:color="auto"/>
        <w:bottom w:val="none" w:sz="0" w:space="0" w:color="auto"/>
        <w:right w:val="none" w:sz="0" w:space="0" w:color="auto"/>
      </w:divBdr>
    </w:div>
    <w:div w:id="1671374688">
      <w:bodyDiv w:val="1"/>
      <w:marLeft w:val="0"/>
      <w:marRight w:val="0"/>
      <w:marTop w:val="0"/>
      <w:marBottom w:val="0"/>
      <w:divBdr>
        <w:top w:val="none" w:sz="0" w:space="0" w:color="auto"/>
        <w:left w:val="none" w:sz="0" w:space="0" w:color="auto"/>
        <w:bottom w:val="none" w:sz="0" w:space="0" w:color="auto"/>
        <w:right w:val="none" w:sz="0" w:space="0" w:color="auto"/>
      </w:divBdr>
    </w:div>
    <w:div w:id="1671761849">
      <w:bodyDiv w:val="1"/>
      <w:marLeft w:val="0"/>
      <w:marRight w:val="0"/>
      <w:marTop w:val="0"/>
      <w:marBottom w:val="0"/>
      <w:divBdr>
        <w:top w:val="none" w:sz="0" w:space="0" w:color="auto"/>
        <w:left w:val="none" w:sz="0" w:space="0" w:color="auto"/>
        <w:bottom w:val="none" w:sz="0" w:space="0" w:color="auto"/>
        <w:right w:val="none" w:sz="0" w:space="0" w:color="auto"/>
      </w:divBdr>
    </w:div>
    <w:div w:id="1671905853">
      <w:bodyDiv w:val="1"/>
      <w:marLeft w:val="0"/>
      <w:marRight w:val="0"/>
      <w:marTop w:val="0"/>
      <w:marBottom w:val="0"/>
      <w:divBdr>
        <w:top w:val="none" w:sz="0" w:space="0" w:color="auto"/>
        <w:left w:val="none" w:sz="0" w:space="0" w:color="auto"/>
        <w:bottom w:val="none" w:sz="0" w:space="0" w:color="auto"/>
        <w:right w:val="none" w:sz="0" w:space="0" w:color="auto"/>
      </w:divBdr>
    </w:div>
    <w:div w:id="1672369422">
      <w:bodyDiv w:val="1"/>
      <w:marLeft w:val="0"/>
      <w:marRight w:val="0"/>
      <w:marTop w:val="0"/>
      <w:marBottom w:val="0"/>
      <w:divBdr>
        <w:top w:val="none" w:sz="0" w:space="0" w:color="auto"/>
        <w:left w:val="none" w:sz="0" w:space="0" w:color="auto"/>
        <w:bottom w:val="none" w:sz="0" w:space="0" w:color="auto"/>
        <w:right w:val="none" w:sz="0" w:space="0" w:color="auto"/>
      </w:divBdr>
    </w:div>
    <w:div w:id="1672371064">
      <w:bodyDiv w:val="1"/>
      <w:marLeft w:val="0"/>
      <w:marRight w:val="0"/>
      <w:marTop w:val="0"/>
      <w:marBottom w:val="0"/>
      <w:divBdr>
        <w:top w:val="none" w:sz="0" w:space="0" w:color="auto"/>
        <w:left w:val="none" w:sz="0" w:space="0" w:color="auto"/>
        <w:bottom w:val="none" w:sz="0" w:space="0" w:color="auto"/>
        <w:right w:val="none" w:sz="0" w:space="0" w:color="auto"/>
      </w:divBdr>
    </w:div>
    <w:div w:id="1672873588">
      <w:bodyDiv w:val="1"/>
      <w:marLeft w:val="0"/>
      <w:marRight w:val="0"/>
      <w:marTop w:val="0"/>
      <w:marBottom w:val="0"/>
      <w:divBdr>
        <w:top w:val="none" w:sz="0" w:space="0" w:color="auto"/>
        <w:left w:val="none" w:sz="0" w:space="0" w:color="auto"/>
        <w:bottom w:val="none" w:sz="0" w:space="0" w:color="auto"/>
        <w:right w:val="none" w:sz="0" w:space="0" w:color="auto"/>
      </w:divBdr>
    </w:div>
    <w:div w:id="1673332714">
      <w:bodyDiv w:val="1"/>
      <w:marLeft w:val="0"/>
      <w:marRight w:val="0"/>
      <w:marTop w:val="0"/>
      <w:marBottom w:val="0"/>
      <w:divBdr>
        <w:top w:val="none" w:sz="0" w:space="0" w:color="auto"/>
        <w:left w:val="none" w:sz="0" w:space="0" w:color="auto"/>
        <w:bottom w:val="none" w:sz="0" w:space="0" w:color="auto"/>
        <w:right w:val="none" w:sz="0" w:space="0" w:color="auto"/>
      </w:divBdr>
    </w:div>
    <w:div w:id="1673605784">
      <w:bodyDiv w:val="1"/>
      <w:marLeft w:val="0"/>
      <w:marRight w:val="0"/>
      <w:marTop w:val="0"/>
      <w:marBottom w:val="0"/>
      <w:divBdr>
        <w:top w:val="none" w:sz="0" w:space="0" w:color="auto"/>
        <w:left w:val="none" w:sz="0" w:space="0" w:color="auto"/>
        <w:bottom w:val="none" w:sz="0" w:space="0" w:color="auto"/>
        <w:right w:val="none" w:sz="0" w:space="0" w:color="auto"/>
      </w:divBdr>
    </w:div>
    <w:div w:id="1673951331">
      <w:bodyDiv w:val="1"/>
      <w:marLeft w:val="0"/>
      <w:marRight w:val="0"/>
      <w:marTop w:val="0"/>
      <w:marBottom w:val="0"/>
      <w:divBdr>
        <w:top w:val="none" w:sz="0" w:space="0" w:color="auto"/>
        <w:left w:val="none" w:sz="0" w:space="0" w:color="auto"/>
        <w:bottom w:val="none" w:sz="0" w:space="0" w:color="auto"/>
        <w:right w:val="none" w:sz="0" w:space="0" w:color="auto"/>
      </w:divBdr>
    </w:div>
    <w:div w:id="1674189254">
      <w:bodyDiv w:val="1"/>
      <w:marLeft w:val="0"/>
      <w:marRight w:val="0"/>
      <w:marTop w:val="0"/>
      <w:marBottom w:val="0"/>
      <w:divBdr>
        <w:top w:val="none" w:sz="0" w:space="0" w:color="auto"/>
        <w:left w:val="none" w:sz="0" w:space="0" w:color="auto"/>
        <w:bottom w:val="none" w:sz="0" w:space="0" w:color="auto"/>
        <w:right w:val="none" w:sz="0" w:space="0" w:color="auto"/>
      </w:divBdr>
    </w:div>
    <w:div w:id="1674335974">
      <w:bodyDiv w:val="1"/>
      <w:marLeft w:val="0"/>
      <w:marRight w:val="0"/>
      <w:marTop w:val="0"/>
      <w:marBottom w:val="0"/>
      <w:divBdr>
        <w:top w:val="none" w:sz="0" w:space="0" w:color="auto"/>
        <w:left w:val="none" w:sz="0" w:space="0" w:color="auto"/>
        <w:bottom w:val="none" w:sz="0" w:space="0" w:color="auto"/>
        <w:right w:val="none" w:sz="0" w:space="0" w:color="auto"/>
      </w:divBdr>
    </w:div>
    <w:div w:id="1675066337">
      <w:bodyDiv w:val="1"/>
      <w:marLeft w:val="0"/>
      <w:marRight w:val="0"/>
      <w:marTop w:val="0"/>
      <w:marBottom w:val="0"/>
      <w:divBdr>
        <w:top w:val="none" w:sz="0" w:space="0" w:color="auto"/>
        <w:left w:val="none" w:sz="0" w:space="0" w:color="auto"/>
        <w:bottom w:val="none" w:sz="0" w:space="0" w:color="auto"/>
        <w:right w:val="none" w:sz="0" w:space="0" w:color="auto"/>
      </w:divBdr>
    </w:div>
    <w:div w:id="1675298903">
      <w:bodyDiv w:val="1"/>
      <w:marLeft w:val="0"/>
      <w:marRight w:val="0"/>
      <w:marTop w:val="0"/>
      <w:marBottom w:val="0"/>
      <w:divBdr>
        <w:top w:val="none" w:sz="0" w:space="0" w:color="auto"/>
        <w:left w:val="none" w:sz="0" w:space="0" w:color="auto"/>
        <w:bottom w:val="none" w:sz="0" w:space="0" w:color="auto"/>
        <w:right w:val="none" w:sz="0" w:space="0" w:color="auto"/>
      </w:divBdr>
    </w:div>
    <w:div w:id="1675377050">
      <w:bodyDiv w:val="1"/>
      <w:marLeft w:val="0"/>
      <w:marRight w:val="0"/>
      <w:marTop w:val="0"/>
      <w:marBottom w:val="0"/>
      <w:divBdr>
        <w:top w:val="none" w:sz="0" w:space="0" w:color="auto"/>
        <w:left w:val="none" w:sz="0" w:space="0" w:color="auto"/>
        <w:bottom w:val="none" w:sz="0" w:space="0" w:color="auto"/>
        <w:right w:val="none" w:sz="0" w:space="0" w:color="auto"/>
      </w:divBdr>
    </w:div>
    <w:div w:id="1675452005">
      <w:bodyDiv w:val="1"/>
      <w:marLeft w:val="0"/>
      <w:marRight w:val="0"/>
      <w:marTop w:val="0"/>
      <w:marBottom w:val="0"/>
      <w:divBdr>
        <w:top w:val="none" w:sz="0" w:space="0" w:color="auto"/>
        <w:left w:val="none" w:sz="0" w:space="0" w:color="auto"/>
        <w:bottom w:val="none" w:sz="0" w:space="0" w:color="auto"/>
        <w:right w:val="none" w:sz="0" w:space="0" w:color="auto"/>
      </w:divBdr>
    </w:div>
    <w:div w:id="1675837039">
      <w:bodyDiv w:val="1"/>
      <w:marLeft w:val="0"/>
      <w:marRight w:val="0"/>
      <w:marTop w:val="0"/>
      <w:marBottom w:val="0"/>
      <w:divBdr>
        <w:top w:val="none" w:sz="0" w:space="0" w:color="auto"/>
        <w:left w:val="none" w:sz="0" w:space="0" w:color="auto"/>
        <w:bottom w:val="none" w:sz="0" w:space="0" w:color="auto"/>
        <w:right w:val="none" w:sz="0" w:space="0" w:color="auto"/>
      </w:divBdr>
    </w:div>
    <w:div w:id="1676108979">
      <w:bodyDiv w:val="1"/>
      <w:marLeft w:val="0"/>
      <w:marRight w:val="0"/>
      <w:marTop w:val="0"/>
      <w:marBottom w:val="0"/>
      <w:divBdr>
        <w:top w:val="none" w:sz="0" w:space="0" w:color="auto"/>
        <w:left w:val="none" w:sz="0" w:space="0" w:color="auto"/>
        <w:bottom w:val="none" w:sz="0" w:space="0" w:color="auto"/>
        <w:right w:val="none" w:sz="0" w:space="0" w:color="auto"/>
      </w:divBdr>
    </w:div>
    <w:div w:id="1676299537">
      <w:bodyDiv w:val="1"/>
      <w:marLeft w:val="0"/>
      <w:marRight w:val="0"/>
      <w:marTop w:val="0"/>
      <w:marBottom w:val="0"/>
      <w:divBdr>
        <w:top w:val="none" w:sz="0" w:space="0" w:color="auto"/>
        <w:left w:val="none" w:sz="0" w:space="0" w:color="auto"/>
        <w:bottom w:val="none" w:sz="0" w:space="0" w:color="auto"/>
        <w:right w:val="none" w:sz="0" w:space="0" w:color="auto"/>
      </w:divBdr>
    </w:div>
    <w:div w:id="1676415379">
      <w:bodyDiv w:val="1"/>
      <w:marLeft w:val="0"/>
      <w:marRight w:val="0"/>
      <w:marTop w:val="0"/>
      <w:marBottom w:val="0"/>
      <w:divBdr>
        <w:top w:val="none" w:sz="0" w:space="0" w:color="auto"/>
        <w:left w:val="none" w:sz="0" w:space="0" w:color="auto"/>
        <w:bottom w:val="none" w:sz="0" w:space="0" w:color="auto"/>
        <w:right w:val="none" w:sz="0" w:space="0" w:color="auto"/>
      </w:divBdr>
    </w:div>
    <w:div w:id="1676490860">
      <w:bodyDiv w:val="1"/>
      <w:marLeft w:val="0"/>
      <w:marRight w:val="0"/>
      <w:marTop w:val="0"/>
      <w:marBottom w:val="0"/>
      <w:divBdr>
        <w:top w:val="none" w:sz="0" w:space="0" w:color="auto"/>
        <w:left w:val="none" w:sz="0" w:space="0" w:color="auto"/>
        <w:bottom w:val="none" w:sz="0" w:space="0" w:color="auto"/>
        <w:right w:val="none" w:sz="0" w:space="0" w:color="auto"/>
      </w:divBdr>
    </w:div>
    <w:div w:id="1676611329">
      <w:bodyDiv w:val="1"/>
      <w:marLeft w:val="0"/>
      <w:marRight w:val="0"/>
      <w:marTop w:val="0"/>
      <w:marBottom w:val="0"/>
      <w:divBdr>
        <w:top w:val="none" w:sz="0" w:space="0" w:color="auto"/>
        <w:left w:val="none" w:sz="0" w:space="0" w:color="auto"/>
        <w:bottom w:val="none" w:sz="0" w:space="0" w:color="auto"/>
        <w:right w:val="none" w:sz="0" w:space="0" w:color="auto"/>
      </w:divBdr>
    </w:div>
    <w:div w:id="1676688580">
      <w:bodyDiv w:val="1"/>
      <w:marLeft w:val="0"/>
      <w:marRight w:val="0"/>
      <w:marTop w:val="0"/>
      <w:marBottom w:val="0"/>
      <w:divBdr>
        <w:top w:val="none" w:sz="0" w:space="0" w:color="auto"/>
        <w:left w:val="none" w:sz="0" w:space="0" w:color="auto"/>
        <w:bottom w:val="none" w:sz="0" w:space="0" w:color="auto"/>
        <w:right w:val="none" w:sz="0" w:space="0" w:color="auto"/>
      </w:divBdr>
    </w:div>
    <w:div w:id="1676809678">
      <w:bodyDiv w:val="1"/>
      <w:marLeft w:val="0"/>
      <w:marRight w:val="0"/>
      <w:marTop w:val="0"/>
      <w:marBottom w:val="0"/>
      <w:divBdr>
        <w:top w:val="none" w:sz="0" w:space="0" w:color="auto"/>
        <w:left w:val="none" w:sz="0" w:space="0" w:color="auto"/>
        <w:bottom w:val="none" w:sz="0" w:space="0" w:color="auto"/>
        <w:right w:val="none" w:sz="0" w:space="0" w:color="auto"/>
      </w:divBdr>
    </w:div>
    <w:div w:id="1677152141">
      <w:bodyDiv w:val="1"/>
      <w:marLeft w:val="0"/>
      <w:marRight w:val="0"/>
      <w:marTop w:val="0"/>
      <w:marBottom w:val="0"/>
      <w:divBdr>
        <w:top w:val="none" w:sz="0" w:space="0" w:color="auto"/>
        <w:left w:val="none" w:sz="0" w:space="0" w:color="auto"/>
        <w:bottom w:val="none" w:sz="0" w:space="0" w:color="auto"/>
        <w:right w:val="none" w:sz="0" w:space="0" w:color="auto"/>
      </w:divBdr>
    </w:div>
    <w:div w:id="1677461213">
      <w:bodyDiv w:val="1"/>
      <w:marLeft w:val="0"/>
      <w:marRight w:val="0"/>
      <w:marTop w:val="0"/>
      <w:marBottom w:val="0"/>
      <w:divBdr>
        <w:top w:val="none" w:sz="0" w:space="0" w:color="auto"/>
        <w:left w:val="none" w:sz="0" w:space="0" w:color="auto"/>
        <w:bottom w:val="none" w:sz="0" w:space="0" w:color="auto"/>
        <w:right w:val="none" w:sz="0" w:space="0" w:color="auto"/>
      </w:divBdr>
    </w:div>
    <w:div w:id="1677882738">
      <w:bodyDiv w:val="1"/>
      <w:marLeft w:val="0"/>
      <w:marRight w:val="0"/>
      <w:marTop w:val="0"/>
      <w:marBottom w:val="0"/>
      <w:divBdr>
        <w:top w:val="none" w:sz="0" w:space="0" w:color="auto"/>
        <w:left w:val="none" w:sz="0" w:space="0" w:color="auto"/>
        <w:bottom w:val="none" w:sz="0" w:space="0" w:color="auto"/>
        <w:right w:val="none" w:sz="0" w:space="0" w:color="auto"/>
      </w:divBdr>
    </w:div>
    <w:div w:id="1678191516">
      <w:bodyDiv w:val="1"/>
      <w:marLeft w:val="0"/>
      <w:marRight w:val="0"/>
      <w:marTop w:val="0"/>
      <w:marBottom w:val="0"/>
      <w:divBdr>
        <w:top w:val="none" w:sz="0" w:space="0" w:color="auto"/>
        <w:left w:val="none" w:sz="0" w:space="0" w:color="auto"/>
        <w:bottom w:val="none" w:sz="0" w:space="0" w:color="auto"/>
        <w:right w:val="none" w:sz="0" w:space="0" w:color="auto"/>
      </w:divBdr>
    </w:div>
    <w:div w:id="1678388560">
      <w:bodyDiv w:val="1"/>
      <w:marLeft w:val="0"/>
      <w:marRight w:val="0"/>
      <w:marTop w:val="0"/>
      <w:marBottom w:val="0"/>
      <w:divBdr>
        <w:top w:val="none" w:sz="0" w:space="0" w:color="auto"/>
        <w:left w:val="none" w:sz="0" w:space="0" w:color="auto"/>
        <w:bottom w:val="none" w:sz="0" w:space="0" w:color="auto"/>
        <w:right w:val="none" w:sz="0" w:space="0" w:color="auto"/>
      </w:divBdr>
    </w:div>
    <w:div w:id="1678540367">
      <w:bodyDiv w:val="1"/>
      <w:marLeft w:val="0"/>
      <w:marRight w:val="0"/>
      <w:marTop w:val="0"/>
      <w:marBottom w:val="0"/>
      <w:divBdr>
        <w:top w:val="none" w:sz="0" w:space="0" w:color="auto"/>
        <w:left w:val="none" w:sz="0" w:space="0" w:color="auto"/>
        <w:bottom w:val="none" w:sz="0" w:space="0" w:color="auto"/>
        <w:right w:val="none" w:sz="0" w:space="0" w:color="auto"/>
      </w:divBdr>
    </w:div>
    <w:div w:id="1678576672">
      <w:bodyDiv w:val="1"/>
      <w:marLeft w:val="0"/>
      <w:marRight w:val="0"/>
      <w:marTop w:val="0"/>
      <w:marBottom w:val="0"/>
      <w:divBdr>
        <w:top w:val="none" w:sz="0" w:space="0" w:color="auto"/>
        <w:left w:val="none" w:sz="0" w:space="0" w:color="auto"/>
        <w:bottom w:val="none" w:sz="0" w:space="0" w:color="auto"/>
        <w:right w:val="none" w:sz="0" w:space="0" w:color="auto"/>
      </w:divBdr>
    </w:div>
    <w:div w:id="1678770178">
      <w:bodyDiv w:val="1"/>
      <w:marLeft w:val="0"/>
      <w:marRight w:val="0"/>
      <w:marTop w:val="0"/>
      <w:marBottom w:val="0"/>
      <w:divBdr>
        <w:top w:val="none" w:sz="0" w:space="0" w:color="auto"/>
        <w:left w:val="none" w:sz="0" w:space="0" w:color="auto"/>
        <w:bottom w:val="none" w:sz="0" w:space="0" w:color="auto"/>
        <w:right w:val="none" w:sz="0" w:space="0" w:color="auto"/>
      </w:divBdr>
    </w:div>
    <w:div w:id="1678967706">
      <w:bodyDiv w:val="1"/>
      <w:marLeft w:val="0"/>
      <w:marRight w:val="0"/>
      <w:marTop w:val="0"/>
      <w:marBottom w:val="0"/>
      <w:divBdr>
        <w:top w:val="none" w:sz="0" w:space="0" w:color="auto"/>
        <w:left w:val="none" w:sz="0" w:space="0" w:color="auto"/>
        <w:bottom w:val="none" w:sz="0" w:space="0" w:color="auto"/>
        <w:right w:val="none" w:sz="0" w:space="0" w:color="auto"/>
      </w:divBdr>
    </w:div>
    <w:div w:id="1679186343">
      <w:bodyDiv w:val="1"/>
      <w:marLeft w:val="0"/>
      <w:marRight w:val="0"/>
      <w:marTop w:val="0"/>
      <w:marBottom w:val="0"/>
      <w:divBdr>
        <w:top w:val="none" w:sz="0" w:space="0" w:color="auto"/>
        <w:left w:val="none" w:sz="0" w:space="0" w:color="auto"/>
        <w:bottom w:val="none" w:sz="0" w:space="0" w:color="auto"/>
        <w:right w:val="none" w:sz="0" w:space="0" w:color="auto"/>
      </w:divBdr>
    </w:div>
    <w:div w:id="1679430550">
      <w:bodyDiv w:val="1"/>
      <w:marLeft w:val="0"/>
      <w:marRight w:val="0"/>
      <w:marTop w:val="0"/>
      <w:marBottom w:val="0"/>
      <w:divBdr>
        <w:top w:val="none" w:sz="0" w:space="0" w:color="auto"/>
        <w:left w:val="none" w:sz="0" w:space="0" w:color="auto"/>
        <w:bottom w:val="none" w:sz="0" w:space="0" w:color="auto"/>
        <w:right w:val="none" w:sz="0" w:space="0" w:color="auto"/>
      </w:divBdr>
    </w:div>
    <w:div w:id="1679579483">
      <w:bodyDiv w:val="1"/>
      <w:marLeft w:val="0"/>
      <w:marRight w:val="0"/>
      <w:marTop w:val="0"/>
      <w:marBottom w:val="0"/>
      <w:divBdr>
        <w:top w:val="none" w:sz="0" w:space="0" w:color="auto"/>
        <w:left w:val="none" w:sz="0" w:space="0" w:color="auto"/>
        <w:bottom w:val="none" w:sz="0" w:space="0" w:color="auto"/>
        <w:right w:val="none" w:sz="0" w:space="0" w:color="auto"/>
      </w:divBdr>
    </w:div>
    <w:div w:id="1679651413">
      <w:bodyDiv w:val="1"/>
      <w:marLeft w:val="0"/>
      <w:marRight w:val="0"/>
      <w:marTop w:val="0"/>
      <w:marBottom w:val="0"/>
      <w:divBdr>
        <w:top w:val="none" w:sz="0" w:space="0" w:color="auto"/>
        <w:left w:val="none" w:sz="0" w:space="0" w:color="auto"/>
        <w:bottom w:val="none" w:sz="0" w:space="0" w:color="auto"/>
        <w:right w:val="none" w:sz="0" w:space="0" w:color="auto"/>
      </w:divBdr>
    </w:div>
    <w:div w:id="1679885811">
      <w:bodyDiv w:val="1"/>
      <w:marLeft w:val="0"/>
      <w:marRight w:val="0"/>
      <w:marTop w:val="0"/>
      <w:marBottom w:val="0"/>
      <w:divBdr>
        <w:top w:val="none" w:sz="0" w:space="0" w:color="auto"/>
        <w:left w:val="none" w:sz="0" w:space="0" w:color="auto"/>
        <w:bottom w:val="none" w:sz="0" w:space="0" w:color="auto"/>
        <w:right w:val="none" w:sz="0" w:space="0" w:color="auto"/>
      </w:divBdr>
    </w:div>
    <w:div w:id="1680350218">
      <w:bodyDiv w:val="1"/>
      <w:marLeft w:val="0"/>
      <w:marRight w:val="0"/>
      <w:marTop w:val="0"/>
      <w:marBottom w:val="0"/>
      <w:divBdr>
        <w:top w:val="none" w:sz="0" w:space="0" w:color="auto"/>
        <w:left w:val="none" w:sz="0" w:space="0" w:color="auto"/>
        <w:bottom w:val="none" w:sz="0" w:space="0" w:color="auto"/>
        <w:right w:val="none" w:sz="0" w:space="0" w:color="auto"/>
      </w:divBdr>
    </w:div>
    <w:div w:id="1680429513">
      <w:bodyDiv w:val="1"/>
      <w:marLeft w:val="0"/>
      <w:marRight w:val="0"/>
      <w:marTop w:val="0"/>
      <w:marBottom w:val="0"/>
      <w:divBdr>
        <w:top w:val="none" w:sz="0" w:space="0" w:color="auto"/>
        <w:left w:val="none" w:sz="0" w:space="0" w:color="auto"/>
        <w:bottom w:val="none" w:sz="0" w:space="0" w:color="auto"/>
        <w:right w:val="none" w:sz="0" w:space="0" w:color="auto"/>
      </w:divBdr>
    </w:div>
    <w:div w:id="1680497539">
      <w:bodyDiv w:val="1"/>
      <w:marLeft w:val="0"/>
      <w:marRight w:val="0"/>
      <w:marTop w:val="0"/>
      <w:marBottom w:val="0"/>
      <w:divBdr>
        <w:top w:val="none" w:sz="0" w:space="0" w:color="auto"/>
        <w:left w:val="none" w:sz="0" w:space="0" w:color="auto"/>
        <w:bottom w:val="none" w:sz="0" w:space="0" w:color="auto"/>
        <w:right w:val="none" w:sz="0" w:space="0" w:color="auto"/>
      </w:divBdr>
    </w:div>
    <w:div w:id="1680502987">
      <w:bodyDiv w:val="1"/>
      <w:marLeft w:val="0"/>
      <w:marRight w:val="0"/>
      <w:marTop w:val="0"/>
      <w:marBottom w:val="0"/>
      <w:divBdr>
        <w:top w:val="none" w:sz="0" w:space="0" w:color="auto"/>
        <w:left w:val="none" w:sz="0" w:space="0" w:color="auto"/>
        <w:bottom w:val="none" w:sz="0" w:space="0" w:color="auto"/>
        <w:right w:val="none" w:sz="0" w:space="0" w:color="auto"/>
      </w:divBdr>
    </w:div>
    <w:div w:id="1680546558">
      <w:bodyDiv w:val="1"/>
      <w:marLeft w:val="0"/>
      <w:marRight w:val="0"/>
      <w:marTop w:val="0"/>
      <w:marBottom w:val="0"/>
      <w:divBdr>
        <w:top w:val="none" w:sz="0" w:space="0" w:color="auto"/>
        <w:left w:val="none" w:sz="0" w:space="0" w:color="auto"/>
        <w:bottom w:val="none" w:sz="0" w:space="0" w:color="auto"/>
        <w:right w:val="none" w:sz="0" w:space="0" w:color="auto"/>
      </w:divBdr>
    </w:div>
    <w:div w:id="1681078845">
      <w:bodyDiv w:val="1"/>
      <w:marLeft w:val="0"/>
      <w:marRight w:val="0"/>
      <w:marTop w:val="0"/>
      <w:marBottom w:val="0"/>
      <w:divBdr>
        <w:top w:val="none" w:sz="0" w:space="0" w:color="auto"/>
        <w:left w:val="none" w:sz="0" w:space="0" w:color="auto"/>
        <w:bottom w:val="none" w:sz="0" w:space="0" w:color="auto"/>
        <w:right w:val="none" w:sz="0" w:space="0" w:color="auto"/>
      </w:divBdr>
    </w:div>
    <w:div w:id="1681152265">
      <w:bodyDiv w:val="1"/>
      <w:marLeft w:val="0"/>
      <w:marRight w:val="0"/>
      <w:marTop w:val="0"/>
      <w:marBottom w:val="0"/>
      <w:divBdr>
        <w:top w:val="none" w:sz="0" w:space="0" w:color="auto"/>
        <w:left w:val="none" w:sz="0" w:space="0" w:color="auto"/>
        <w:bottom w:val="none" w:sz="0" w:space="0" w:color="auto"/>
        <w:right w:val="none" w:sz="0" w:space="0" w:color="auto"/>
      </w:divBdr>
    </w:div>
    <w:div w:id="1681160581">
      <w:bodyDiv w:val="1"/>
      <w:marLeft w:val="0"/>
      <w:marRight w:val="0"/>
      <w:marTop w:val="0"/>
      <w:marBottom w:val="0"/>
      <w:divBdr>
        <w:top w:val="none" w:sz="0" w:space="0" w:color="auto"/>
        <w:left w:val="none" w:sz="0" w:space="0" w:color="auto"/>
        <w:bottom w:val="none" w:sz="0" w:space="0" w:color="auto"/>
        <w:right w:val="none" w:sz="0" w:space="0" w:color="auto"/>
      </w:divBdr>
    </w:div>
    <w:div w:id="1681196455">
      <w:bodyDiv w:val="1"/>
      <w:marLeft w:val="0"/>
      <w:marRight w:val="0"/>
      <w:marTop w:val="0"/>
      <w:marBottom w:val="0"/>
      <w:divBdr>
        <w:top w:val="none" w:sz="0" w:space="0" w:color="auto"/>
        <w:left w:val="none" w:sz="0" w:space="0" w:color="auto"/>
        <w:bottom w:val="none" w:sz="0" w:space="0" w:color="auto"/>
        <w:right w:val="none" w:sz="0" w:space="0" w:color="auto"/>
      </w:divBdr>
    </w:div>
    <w:div w:id="1681196584">
      <w:bodyDiv w:val="1"/>
      <w:marLeft w:val="0"/>
      <w:marRight w:val="0"/>
      <w:marTop w:val="0"/>
      <w:marBottom w:val="0"/>
      <w:divBdr>
        <w:top w:val="none" w:sz="0" w:space="0" w:color="auto"/>
        <w:left w:val="none" w:sz="0" w:space="0" w:color="auto"/>
        <w:bottom w:val="none" w:sz="0" w:space="0" w:color="auto"/>
        <w:right w:val="none" w:sz="0" w:space="0" w:color="auto"/>
      </w:divBdr>
    </w:div>
    <w:div w:id="1681423146">
      <w:bodyDiv w:val="1"/>
      <w:marLeft w:val="0"/>
      <w:marRight w:val="0"/>
      <w:marTop w:val="0"/>
      <w:marBottom w:val="0"/>
      <w:divBdr>
        <w:top w:val="none" w:sz="0" w:space="0" w:color="auto"/>
        <w:left w:val="none" w:sz="0" w:space="0" w:color="auto"/>
        <w:bottom w:val="none" w:sz="0" w:space="0" w:color="auto"/>
        <w:right w:val="none" w:sz="0" w:space="0" w:color="auto"/>
      </w:divBdr>
    </w:div>
    <w:div w:id="1681734168">
      <w:bodyDiv w:val="1"/>
      <w:marLeft w:val="0"/>
      <w:marRight w:val="0"/>
      <w:marTop w:val="0"/>
      <w:marBottom w:val="0"/>
      <w:divBdr>
        <w:top w:val="none" w:sz="0" w:space="0" w:color="auto"/>
        <w:left w:val="none" w:sz="0" w:space="0" w:color="auto"/>
        <w:bottom w:val="none" w:sz="0" w:space="0" w:color="auto"/>
        <w:right w:val="none" w:sz="0" w:space="0" w:color="auto"/>
      </w:divBdr>
    </w:div>
    <w:div w:id="1681854155">
      <w:bodyDiv w:val="1"/>
      <w:marLeft w:val="0"/>
      <w:marRight w:val="0"/>
      <w:marTop w:val="0"/>
      <w:marBottom w:val="0"/>
      <w:divBdr>
        <w:top w:val="none" w:sz="0" w:space="0" w:color="auto"/>
        <w:left w:val="none" w:sz="0" w:space="0" w:color="auto"/>
        <w:bottom w:val="none" w:sz="0" w:space="0" w:color="auto"/>
        <w:right w:val="none" w:sz="0" w:space="0" w:color="auto"/>
      </w:divBdr>
    </w:div>
    <w:div w:id="1682079555">
      <w:bodyDiv w:val="1"/>
      <w:marLeft w:val="0"/>
      <w:marRight w:val="0"/>
      <w:marTop w:val="0"/>
      <w:marBottom w:val="0"/>
      <w:divBdr>
        <w:top w:val="none" w:sz="0" w:space="0" w:color="auto"/>
        <w:left w:val="none" w:sz="0" w:space="0" w:color="auto"/>
        <w:bottom w:val="none" w:sz="0" w:space="0" w:color="auto"/>
        <w:right w:val="none" w:sz="0" w:space="0" w:color="auto"/>
      </w:divBdr>
    </w:div>
    <w:div w:id="1682127967">
      <w:bodyDiv w:val="1"/>
      <w:marLeft w:val="0"/>
      <w:marRight w:val="0"/>
      <w:marTop w:val="0"/>
      <w:marBottom w:val="0"/>
      <w:divBdr>
        <w:top w:val="none" w:sz="0" w:space="0" w:color="auto"/>
        <w:left w:val="none" w:sz="0" w:space="0" w:color="auto"/>
        <w:bottom w:val="none" w:sz="0" w:space="0" w:color="auto"/>
        <w:right w:val="none" w:sz="0" w:space="0" w:color="auto"/>
      </w:divBdr>
    </w:div>
    <w:div w:id="1682975714">
      <w:bodyDiv w:val="1"/>
      <w:marLeft w:val="0"/>
      <w:marRight w:val="0"/>
      <w:marTop w:val="0"/>
      <w:marBottom w:val="0"/>
      <w:divBdr>
        <w:top w:val="none" w:sz="0" w:space="0" w:color="auto"/>
        <w:left w:val="none" w:sz="0" w:space="0" w:color="auto"/>
        <w:bottom w:val="none" w:sz="0" w:space="0" w:color="auto"/>
        <w:right w:val="none" w:sz="0" w:space="0" w:color="auto"/>
      </w:divBdr>
    </w:div>
    <w:div w:id="1683313222">
      <w:bodyDiv w:val="1"/>
      <w:marLeft w:val="0"/>
      <w:marRight w:val="0"/>
      <w:marTop w:val="0"/>
      <w:marBottom w:val="0"/>
      <w:divBdr>
        <w:top w:val="none" w:sz="0" w:space="0" w:color="auto"/>
        <w:left w:val="none" w:sz="0" w:space="0" w:color="auto"/>
        <w:bottom w:val="none" w:sz="0" w:space="0" w:color="auto"/>
        <w:right w:val="none" w:sz="0" w:space="0" w:color="auto"/>
      </w:divBdr>
    </w:div>
    <w:div w:id="1683430254">
      <w:bodyDiv w:val="1"/>
      <w:marLeft w:val="0"/>
      <w:marRight w:val="0"/>
      <w:marTop w:val="0"/>
      <w:marBottom w:val="0"/>
      <w:divBdr>
        <w:top w:val="none" w:sz="0" w:space="0" w:color="auto"/>
        <w:left w:val="none" w:sz="0" w:space="0" w:color="auto"/>
        <w:bottom w:val="none" w:sz="0" w:space="0" w:color="auto"/>
        <w:right w:val="none" w:sz="0" w:space="0" w:color="auto"/>
      </w:divBdr>
    </w:div>
    <w:div w:id="1683513165">
      <w:bodyDiv w:val="1"/>
      <w:marLeft w:val="0"/>
      <w:marRight w:val="0"/>
      <w:marTop w:val="0"/>
      <w:marBottom w:val="0"/>
      <w:divBdr>
        <w:top w:val="none" w:sz="0" w:space="0" w:color="auto"/>
        <w:left w:val="none" w:sz="0" w:space="0" w:color="auto"/>
        <w:bottom w:val="none" w:sz="0" w:space="0" w:color="auto"/>
        <w:right w:val="none" w:sz="0" w:space="0" w:color="auto"/>
      </w:divBdr>
    </w:div>
    <w:div w:id="1684043829">
      <w:bodyDiv w:val="1"/>
      <w:marLeft w:val="0"/>
      <w:marRight w:val="0"/>
      <w:marTop w:val="0"/>
      <w:marBottom w:val="0"/>
      <w:divBdr>
        <w:top w:val="none" w:sz="0" w:space="0" w:color="auto"/>
        <w:left w:val="none" w:sz="0" w:space="0" w:color="auto"/>
        <w:bottom w:val="none" w:sz="0" w:space="0" w:color="auto"/>
        <w:right w:val="none" w:sz="0" w:space="0" w:color="auto"/>
      </w:divBdr>
    </w:div>
    <w:div w:id="1684088847">
      <w:bodyDiv w:val="1"/>
      <w:marLeft w:val="0"/>
      <w:marRight w:val="0"/>
      <w:marTop w:val="0"/>
      <w:marBottom w:val="0"/>
      <w:divBdr>
        <w:top w:val="none" w:sz="0" w:space="0" w:color="auto"/>
        <w:left w:val="none" w:sz="0" w:space="0" w:color="auto"/>
        <w:bottom w:val="none" w:sz="0" w:space="0" w:color="auto"/>
        <w:right w:val="none" w:sz="0" w:space="0" w:color="auto"/>
      </w:divBdr>
    </w:div>
    <w:div w:id="1684623302">
      <w:bodyDiv w:val="1"/>
      <w:marLeft w:val="0"/>
      <w:marRight w:val="0"/>
      <w:marTop w:val="0"/>
      <w:marBottom w:val="0"/>
      <w:divBdr>
        <w:top w:val="none" w:sz="0" w:space="0" w:color="auto"/>
        <w:left w:val="none" w:sz="0" w:space="0" w:color="auto"/>
        <w:bottom w:val="none" w:sz="0" w:space="0" w:color="auto"/>
        <w:right w:val="none" w:sz="0" w:space="0" w:color="auto"/>
      </w:divBdr>
    </w:div>
    <w:div w:id="1684892717">
      <w:bodyDiv w:val="1"/>
      <w:marLeft w:val="0"/>
      <w:marRight w:val="0"/>
      <w:marTop w:val="0"/>
      <w:marBottom w:val="0"/>
      <w:divBdr>
        <w:top w:val="none" w:sz="0" w:space="0" w:color="auto"/>
        <w:left w:val="none" w:sz="0" w:space="0" w:color="auto"/>
        <w:bottom w:val="none" w:sz="0" w:space="0" w:color="auto"/>
        <w:right w:val="none" w:sz="0" w:space="0" w:color="auto"/>
      </w:divBdr>
    </w:div>
    <w:div w:id="1685326470">
      <w:bodyDiv w:val="1"/>
      <w:marLeft w:val="0"/>
      <w:marRight w:val="0"/>
      <w:marTop w:val="0"/>
      <w:marBottom w:val="0"/>
      <w:divBdr>
        <w:top w:val="none" w:sz="0" w:space="0" w:color="auto"/>
        <w:left w:val="none" w:sz="0" w:space="0" w:color="auto"/>
        <w:bottom w:val="none" w:sz="0" w:space="0" w:color="auto"/>
        <w:right w:val="none" w:sz="0" w:space="0" w:color="auto"/>
      </w:divBdr>
    </w:div>
    <w:div w:id="1685329122">
      <w:bodyDiv w:val="1"/>
      <w:marLeft w:val="0"/>
      <w:marRight w:val="0"/>
      <w:marTop w:val="0"/>
      <w:marBottom w:val="0"/>
      <w:divBdr>
        <w:top w:val="none" w:sz="0" w:space="0" w:color="auto"/>
        <w:left w:val="none" w:sz="0" w:space="0" w:color="auto"/>
        <w:bottom w:val="none" w:sz="0" w:space="0" w:color="auto"/>
        <w:right w:val="none" w:sz="0" w:space="0" w:color="auto"/>
      </w:divBdr>
    </w:div>
    <w:div w:id="1685521647">
      <w:bodyDiv w:val="1"/>
      <w:marLeft w:val="0"/>
      <w:marRight w:val="0"/>
      <w:marTop w:val="0"/>
      <w:marBottom w:val="0"/>
      <w:divBdr>
        <w:top w:val="none" w:sz="0" w:space="0" w:color="auto"/>
        <w:left w:val="none" w:sz="0" w:space="0" w:color="auto"/>
        <w:bottom w:val="none" w:sz="0" w:space="0" w:color="auto"/>
        <w:right w:val="none" w:sz="0" w:space="0" w:color="auto"/>
      </w:divBdr>
    </w:div>
    <w:div w:id="1685786052">
      <w:bodyDiv w:val="1"/>
      <w:marLeft w:val="0"/>
      <w:marRight w:val="0"/>
      <w:marTop w:val="0"/>
      <w:marBottom w:val="0"/>
      <w:divBdr>
        <w:top w:val="none" w:sz="0" w:space="0" w:color="auto"/>
        <w:left w:val="none" w:sz="0" w:space="0" w:color="auto"/>
        <w:bottom w:val="none" w:sz="0" w:space="0" w:color="auto"/>
        <w:right w:val="none" w:sz="0" w:space="0" w:color="auto"/>
      </w:divBdr>
    </w:div>
    <w:div w:id="1685788774">
      <w:bodyDiv w:val="1"/>
      <w:marLeft w:val="0"/>
      <w:marRight w:val="0"/>
      <w:marTop w:val="0"/>
      <w:marBottom w:val="0"/>
      <w:divBdr>
        <w:top w:val="none" w:sz="0" w:space="0" w:color="auto"/>
        <w:left w:val="none" w:sz="0" w:space="0" w:color="auto"/>
        <w:bottom w:val="none" w:sz="0" w:space="0" w:color="auto"/>
        <w:right w:val="none" w:sz="0" w:space="0" w:color="auto"/>
      </w:divBdr>
    </w:div>
    <w:div w:id="1685937137">
      <w:bodyDiv w:val="1"/>
      <w:marLeft w:val="0"/>
      <w:marRight w:val="0"/>
      <w:marTop w:val="0"/>
      <w:marBottom w:val="0"/>
      <w:divBdr>
        <w:top w:val="none" w:sz="0" w:space="0" w:color="auto"/>
        <w:left w:val="none" w:sz="0" w:space="0" w:color="auto"/>
        <w:bottom w:val="none" w:sz="0" w:space="0" w:color="auto"/>
        <w:right w:val="none" w:sz="0" w:space="0" w:color="auto"/>
      </w:divBdr>
    </w:div>
    <w:div w:id="1686054418">
      <w:bodyDiv w:val="1"/>
      <w:marLeft w:val="0"/>
      <w:marRight w:val="0"/>
      <w:marTop w:val="0"/>
      <w:marBottom w:val="0"/>
      <w:divBdr>
        <w:top w:val="none" w:sz="0" w:space="0" w:color="auto"/>
        <w:left w:val="none" w:sz="0" w:space="0" w:color="auto"/>
        <w:bottom w:val="none" w:sz="0" w:space="0" w:color="auto"/>
        <w:right w:val="none" w:sz="0" w:space="0" w:color="auto"/>
      </w:divBdr>
    </w:div>
    <w:div w:id="1687050570">
      <w:bodyDiv w:val="1"/>
      <w:marLeft w:val="0"/>
      <w:marRight w:val="0"/>
      <w:marTop w:val="0"/>
      <w:marBottom w:val="0"/>
      <w:divBdr>
        <w:top w:val="none" w:sz="0" w:space="0" w:color="auto"/>
        <w:left w:val="none" w:sz="0" w:space="0" w:color="auto"/>
        <w:bottom w:val="none" w:sz="0" w:space="0" w:color="auto"/>
        <w:right w:val="none" w:sz="0" w:space="0" w:color="auto"/>
      </w:divBdr>
    </w:div>
    <w:div w:id="1687057812">
      <w:bodyDiv w:val="1"/>
      <w:marLeft w:val="0"/>
      <w:marRight w:val="0"/>
      <w:marTop w:val="0"/>
      <w:marBottom w:val="0"/>
      <w:divBdr>
        <w:top w:val="none" w:sz="0" w:space="0" w:color="auto"/>
        <w:left w:val="none" w:sz="0" w:space="0" w:color="auto"/>
        <w:bottom w:val="none" w:sz="0" w:space="0" w:color="auto"/>
        <w:right w:val="none" w:sz="0" w:space="0" w:color="auto"/>
      </w:divBdr>
    </w:div>
    <w:div w:id="1687293825">
      <w:bodyDiv w:val="1"/>
      <w:marLeft w:val="0"/>
      <w:marRight w:val="0"/>
      <w:marTop w:val="0"/>
      <w:marBottom w:val="0"/>
      <w:divBdr>
        <w:top w:val="none" w:sz="0" w:space="0" w:color="auto"/>
        <w:left w:val="none" w:sz="0" w:space="0" w:color="auto"/>
        <w:bottom w:val="none" w:sz="0" w:space="0" w:color="auto"/>
        <w:right w:val="none" w:sz="0" w:space="0" w:color="auto"/>
      </w:divBdr>
    </w:div>
    <w:div w:id="1687368883">
      <w:bodyDiv w:val="1"/>
      <w:marLeft w:val="0"/>
      <w:marRight w:val="0"/>
      <w:marTop w:val="0"/>
      <w:marBottom w:val="0"/>
      <w:divBdr>
        <w:top w:val="none" w:sz="0" w:space="0" w:color="auto"/>
        <w:left w:val="none" w:sz="0" w:space="0" w:color="auto"/>
        <w:bottom w:val="none" w:sz="0" w:space="0" w:color="auto"/>
        <w:right w:val="none" w:sz="0" w:space="0" w:color="auto"/>
      </w:divBdr>
    </w:div>
    <w:div w:id="1687638422">
      <w:bodyDiv w:val="1"/>
      <w:marLeft w:val="0"/>
      <w:marRight w:val="0"/>
      <w:marTop w:val="0"/>
      <w:marBottom w:val="0"/>
      <w:divBdr>
        <w:top w:val="none" w:sz="0" w:space="0" w:color="auto"/>
        <w:left w:val="none" w:sz="0" w:space="0" w:color="auto"/>
        <w:bottom w:val="none" w:sz="0" w:space="0" w:color="auto"/>
        <w:right w:val="none" w:sz="0" w:space="0" w:color="auto"/>
      </w:divBdr>
    </w:div>
    <w:div w:id="1687750853">
      <w:bodyDiv w:val="1"/>
      <w:marLeft w:val="0"/>
      <w:marRight w:val="0"/>
      <w:marTop w:val="0"/>
      <w:marBottom w:val="0"/>
      <w:divBdr>
        <w:top w:val="none" w:sz="0" w:space="0" w:color="auto"/>
        <w:left w:val="none" w:sz="0" w:space="0" w:color="auto"/>
        <w:bottom w:val="none" w:sz="0" w:space="0" w:color="auto"/>
        <w:right w:val="none" w:sz="0" w:space="0" w:color="auto"/>
      </w:divBdr>
    </w:div>
    <w:div w:id="1687898552">
      <w:bodyDiv w:val="1"/>
      <w:marLeft w:val="0"/>
      <w:marRight w:val="0"/>
      <w:marTop w:val="0"/>
      <w:marBottom w:val="0"/>
      <w:divBdr>
        <w:top w:val="none" w:sz="0" w:space="0" w:color="auto"/>
        <w:left w:val="none" w:sz="0" w:space="0" w:color="auto"/>
        <w:bottom w:val="none" w:sz="0" w:space="0" w:color="auto"/>
        <w:right w:val="none" w:sz="0" w:space="0" w:color="auto"/>
      </w:divBdr>
    </w:div>
    <w:div w:id="1687976296">
      <w:bodyDiv w:val="1"/>
      <w:marLeft w:val="0"/>
      <w:marRight w:val="0"/>
      <w:marTop w:val="0"/>
      <w:marBottom w:val="0"/>
      <w:divBdr>
        <w:top w:val="none" w:sz="0" w:space="0" w:color="auto"/>
        <w:left w:val="none" w:sz="0" w:space="0" w:color="auto"/>
        <w:bottom w:val="none" w:sz="0" w:space="0" w:color="auto"/>
        <w:right w:val="none" w:sz="0" w:space="0" w:color="auto"/>
      </w:divBdr>
    </w:div>
    <w:div w:id="1688091561">
      <w:bodyDiv w:val="1"/>
      <w:marLeft w:val="0"/>
      <w:marRight w:val="0"/>
      <w:marTop w:val="0"/>
      <w:marBottom w:val="0"/>
      <w:divBdr>
        <w:top w:val="none" w:sz="0" w:space="0" w:color="auto"/>
        <w:left w:val="none" w:sz="0" w:space="0" w:color="auto"/>
        <w:bottom w:val="none" w:sz="0" w:space="0" w:color="auto"/>
        <w:right w:val="none" w:sz="0" w:space="0" w:color="auto"/>
      </w:divBdr>
    </w:div>
    <w:div w:id="1688100003">
      <w:bodyDiv w:val="1"/>
      <w:marLeft w:val="0"/>
      <w:marRight w:val="0"/>
      <w:marTop w:val="0"/>
      <w:marBottom w:val="0"/>
      <w:divBdr>
        <w:top w:val="none" w:sz="0" w:space="0" w:color="auto"/>
        <w:left w:val="none" w:sz="0" w:space="0" w:color="auto"/>
        <w:bottom w:val="none" w:sz="0" w:space="0" w:color="auto"/>
        <w:right w:val="none" w:sz="0" w:space="0" w:color="auto"/>
      </w:divBdr>
    </w:div>
    <w:div w:id="1688142316">
      <w:bodyDiv w:val="1"/>
      <w:marLeft w:val="0"/>
      <w:marRight w:val="0"/>
      <w:marTop w:val="0"/>
      <w:marBottom w:val="0"/>
      <w:divBdr>
        <w:top w:val="none" w:sz="0" w:space="0" w:color="auto"/>
        <w:left w:val="none" w:sz="0" w:space="0" w:color="auto"/>
        <w:bottom w:val="none" w:sz="0" w:space="0" w:color="auto"/>
        <w:right w:val="none" w:sz="0" w:space="0" w:color="auto"/>
      </w:divBdr>
    </w:div>
    <w:div w:id="1688560265">
      <w:bodyDiv w:val="1"/>
      <w:marLeft w:val="0"/>
      <w:marRight w:val="0"/>
      <w:marTop w:val="0"/>
      <w:marBottom w:val="0"/>
      <w:divBdr>
        <w:top w:val="none" w:sz="0" w:space="0" w:color="auto"/>
        <w:left w:val="none" w:sz="0" w:space="0" w:color="auto"/>
        <w:bottom w:val="none" w:sz="0" w:space="0" w:color="auto"/>
        <w:right w:val="none" w:sz="0" w:space="0" w:color="auto"/>
      </w:divBdr>
    </w:div>
    <w:div w:id="1689015918">
      <w:bodyDiv w:val="1"/>
      <w:marLeft w:val="0"/>
      <w:marRight w:val="0"/>
      <w:marTop w:val="0"/>
      <w:marBottom w:val="0"/>
      <w:divBdr>
        <w:top w:val="none" w:sz="0" w:space="0" w:color="auto"/>
        <w:left w:val="none" w:sz="0" w:space="0" w:color="auto"/>
        <w:bottom w:val="none" w:sz="0" w:space="0" w:color="auto"/>
        <w:right w:val="none" w:sz="0" w:space="0" w:color="auto"/>
      </w:divBdr>
    </w:div>
    <w:div w:id="1689063787">
      <w:bodyDiv w:val="1"/>
      <w:marLeft w:val="0"/>
      <w:marRight w:val="0"/>
      <w:marTop w:val="0"/>
      <w:marBottom w:val="0"/>
      <w:divBdr>
        <w:top w:val="none" w:sz="0" w:space="0" w:color="auto"/>
        <w:left w:val="none" w:sz="0" w:space="0" w:color="auto"/>
        <w:bottom w:val="none" w:sz="0" w:space="0" w:color="auto"/>
        <w:right w:val="none" w:sz="0" w:space="0" w:color="auto"/>
      </w:divBdr>
    </w:div>
    <w:div w:id="1689212169">
      <w:bodyDiv w:val="1"/>
      <w:marLeft w:val="0"/>
      <w:marRight w:val="0"/>
      <w:marTop w:val="0"/>
      <w:marBottom w:val="0"/>
      <w:divBdr>
        <w:top w:val="none" w:sz="0" w:space="0" w:color="auto"/>
        <w:left w:val="none" w:sz="0" w:space="0" w:color="auto"/>
        <w:bottom w:val="none" w:sz="0" w:space="0" w:color="auto"/>
        <w:right w:val="none" w:sz="0" w:space="0" w:color="auto"/>
      </w:divBdr>
    </w:div>
    <w:div w:id="1689213580">
      <w:bodyDiv w:val="1"/>
      <w:marLeft w:val="0"/>
      <w:marRight w:val="0"/>
      <w:marTop w:val="0"/>
      <w:marBottom w:val="0"/>
      <w:divBdr>
        <w:top w:val="none" w:sz="0" w:space="0" w:color="auto"/>
        <w:left w:val="none" w:sz="0" w:space="0" w:color="auto"/>
        <w:bottom w:val="none" w:sz="0" w:space="0" w:color="auto"/>
        <w:right w:val="none" w:sz="0" w:space="0" w:color="auto"/>
      </w:divBdr>
    </w:div>
    <w:div w:id="1689287513">
      <w:bodyDiv w:val="1"/>
      <w:marLeft w:val="0"/>
      <w:marRight w:val="0"/>
      <w:marTop w:val="0"/>
      <w:marBottom w:val="0"/>
      <w:divBdr>
        <w:top w:val="none" w:sz="0" w:space="0" w:color="auto"/>
        <w:left w:val="none" w:sz="0" w:space="0" w:color="auto"/>
        <w:bottom w:val="none" w:sz="0" w:space="0" w:color="auto"/>
        <w:right w:val="none" w:sz="0" w:space="0" w:color="auto"/>
      </w:divBdr>
    </w:div>
    <w:div w:id="1690059294">
      <w:bodyDiv w:val="1"/>
      <w:marLeft w:val="0"/>
      <w:marRight w:val="0"/>
      <w:marTop w:val="0"/>
      <w:marBottom w:val="0"/>
      <w:divBdr>
        <w:top w:val="none" w:sz="0" w:space="0" w:color="auto"/>
        <w:left w:val="none" w:sz="0" w:space="0" w:color="auto"/>
        <w:bottom w:val="none" w:sz="0" w:space="0" w:color="auto"/>
        <w:right w:val="none" w:sz="0" w:space="0" w:color="auto"/>
      </w:divBdr>
    </w:div>
    <w:div w:id="1690065990">
      <w:bodyDiv w:val="1"/>
      <w:marLeft w:val="0"/>
      <w:marRight w:val="0"/>
      <w:marTop w:val="0"/>
      <w:marBottom w:val="0"/>
      <w:divBdr>
        <w:top w:val="none" w:sz="0" w:space="0" w:color="auto"/>
        <w:left w:val="none" w:sz="0" w:space="0" w:color="auto"/>
        <w:bottom w:val="none" w:sz="0" w:space="0" w:color="auto"/>
        <w:right w:val="none" w:sz="0" w:space="0" w:color="auto"/>
      </w:divBdr>
    </w:div>
    <w:div w:id="1690328521">
      <w:bodyDiv w:val="1"/>
      <w:marLeft w:val="0"/>
      <w:marRight w:val="0"/>
      <w:marTop w:val="0"/>
      <w:marBottom w:val="0"/>
      <w:divBdr>
        <w:top w:val="none" w:sz="0" w:space="0" w:color="auto"/>
        <w:left w:val="none" w:sz="0" w:space="0" w:color="auto"/>
        <w:bottom w:val="none" w:sz="0" w:space="0" w:color="auto"/>
        <w:right w:val="none" w:sz="0" w:space="0" w:color="auto"/>
      </w:divBdr>
    </w:div>
    <w:div w:id="1690794414">
      <w:bodyDiv w:val="1"/>
      <w:marLeft w:val="0"/>
      <w:marRight w:val="0"/>
      <w:marTop w:val="0"/>
      <w:marBottom w:val="0"/>
      <w:divBdr>
        <w:top w:val="none" w:sz="0" w:space="0" w:color="auto"/>
        <w:left w:val="none" w:sz="0" w:space="0" w:color="auto"/>
        <w:bottom w:val="none" w:sz="0" w:space="0" w:color="auto"/>
        <w:right w:val="none" w:sz="0" w:space="0" w:color="auto"/>
      </w:divBdr>
    </w:div>
    <w:div w:id="1690836813">
      <w:bodyDiv w:val="1"/>
      <w:marLeft w:val="0"/>
      <w:marRight w:val="0"/>
      <w:marTop w:val="0"/>
      <w:marBottom w:val="0"/>
      <w:divBdr>
        <w:top w:val="none" w:sz="0" w:space="0" w:color="auto"/>
        <w:left w:val="none" w:sz="0" w:space="0" w:color="auto"/>
        <w:bottom w:val="none" w:sz="0" w:space="0" w:color="auto"/>
        <w:right w:val="none" w:sz="0" w:space="0" w:color="auto"/>
      </w:divBdr>
    </w:div>
    <w:div w:id="1690914797">
      <w:bodyDiv w:val="1"/>
      <w:marLeft w:val="0"/>
      <w:marRight w:val="0"/>
      <w:marTop w:val="0"/>
      <w:marBottom w:val="0"/>
      <w:divBdr>
        <w:top w:val="none" w:sz="0" w:space="0" w:color="auto"/>
        <w:left w:val="none" w:sz="0" w:space="0" w:color="auto"/>
        <w:bottom w:val="none" w:sz="0" w:space="0" w:color="auto"/>
        <w:right w:val="none" w:sz="0" w:space="0" w:color="auto"/>
      </w:divBdr>
    </w:div>
    <w:div w:id="1691226061">
      <w:bodyDiv w:val="1"/>
      <w:marLeft w:val="0"/>
      <w:marRight w:val="0"/>
      <w:marTop w:val="0"/>
      <w:marBottom w:val="0"/>
      <w:divBdr>
        <w:top w:val="none" w:sz="0" w:space="0" w:color="auto"/>
        <w:left w:val="none" w:sz="0" w:space="0" w:color="auto"/>
        <w:bottom w:val="none" w:sz="0" w:space="0" w:color="auto"/>
        <w:right w:val="none" w:sz="0" w:space="0" w:color="auto"/>
      </w:divBdr>
    </w:div>
    <w:div w:id="1691254151">
      <w:bodyDiv w:val="1"/>
      <w:marLeft w:val="0"/>
      <w:marRight w:val="0"/>
      <w:marTop w:val="0"/>
      <w:marBottom w:val="0"/>
      <w:divBdr>
        <w:top w:val="none" w:sz="0" w:space="0" w:color="auto"/>
        <w:left w:val="none" w:sz="0" w:space="0" w:color="auto"/>
        <w:bottom w:val="none" w:sz="0" w:space="0" w:color="auto"/>
        <w:right w:val="none" w:sz="0" w:space="0" w:color="auto"/>
      </w:divBdr>
    </w:div>
    <w:div w:id="1691712256">
      <w:bodyDiv w:val="1"/>
      <w:marLeft w:val="0"/>
      <w:marRight w:val="0"/>
      <w:marTop w:val="0"/>
      <w:marBottom w:val="0"/>
      <w:divBdr>
        <w:top w:val="none" w:sz="0" w:space="0" w:color="auto"/>
        <w:left w:val="none" w:sz="0" w:space="0" w:color="auto"/>
        <w:bottom w:val="none" w:sz="0" w:space="0" w:color="auto"/>
        <w:right w:val="none" w:sz="0" w:space="0" w:color="auto"/>
      </w:divBdr>
    </w:div>
    <w:div w:id="1691838604">
      <w:bodyDiv w:val="1"/>
      <w:marLeft w:val="0"/>
      <w:marRight w:val="0"/>
      <w:marTop w:val="0"/>
      <w:marBottom w:val="0"/>
      <w:divBdr>
        <w:top w:val="none" w:sz="0" w:space="0" w:color="auto"/>
        <w:left w:val="none" w:sz="0" w:space="0" w:color="auto"/>
        <w:bottom w:val="none" w:sz="0" w:space="0" w:color="auto"/>
        <w:right w:val="none" w:sz="0" w:space="0" w:color="auto"/>
      </w:divBdr>
    </w:div>
    <w:div w:id="1691878112">
      <w:bodyDiv w:val="1"/>
      <w:marLeft w:val="0"/>
      <w:marRight w:val="0"/>
      <w:marTop w:val="0"/>
      <w:marBottom w:val="0"/>
      <w:divBdr>
        <w:top w:val="none" w:sz="0" w:space="0" w:color="auto"/>
        <w:left w:val="none" w:sz="0" w:space="0" w:color="auto"/>
        <w:bottom w:val="none" w:sz="0" w:space="0" w:color="auto"/>
        <w:right w:val="none" w:sz="0" w:space="0" w:color="auto"/>
      </w:divBdr>
    </w:div>
    <w:div w:id="1691880812">
      <w:bodyDiv w:val="1"/>
      <w:marLeft w:val="0"/>
      <w:marRight w:val="0"/>
      <w:marTop w:val="0"/>
      <w:marBottom w:val="0"/>
      <w:divBdr>
        <w:top w:val="none" w:sz="0" w:space="0" w:color="auto"/>
        <w:left w:val="none" w:sz="0" w:space="0" w:color="auto"/>
        <w:bottom w:val="none" w:sz="0" w:space="0" w:color="auto"/>
        <w:right w:val="none" w:sz="0" w:space="0" w:color="auto"/>
      </w:divBdr>
    </w:div>
    <w:div w:id="1692025440">
      <w:bodyDiv w:val="1"/>
      <w:marLeft w:val="0"/>
      <w:marRight w:val="0"/>
      <w:marTop w:val="0"/>
      <w:marBottom w:val="0"/>
      <w:divBdr>
        <w:top w:val="none" w:sz="0" w:space="0" w:color="auto"/>
        <w:left w:val="none" w:sz="0" w:space="0" w:color="auto"/>
        <w:bottom w:val="none" w:sz="0" w:space="0" w:color="auto"/>
        <w:right w:val="none" w:sz="0" w:space="0" w:color="auto"/>
      </w:divBdr>
    </w:div>
    <w:div w:id="1692025742">
      <w:bodyDiv w:val="1"/>
      <w:marLeft w:val="0"/>
      <w:marRight w:val="0"/>
      <w:marTop w:val="0"/>
      <w:marBottom w:val="0"/>
      <w:divBdr>
        <w:top w:val="none" w:sz="0" w:space="0" w:color="auto"/>
        <w:left w:val="none" w:sz="0" w:space="0" w:color="auto"/>
        <w:bottom w:val="none" w:sz="0" w:space="0" w:color="auto"/>
        <w:right w:val="none" w:sz="0" w:space="0" w:color="auto"/>
      </w:divBdr>
    </w:div>
    <w:div w:id="1692031484">
      <w:bodyDiv w:val="1"/>
      <w:marLeft w:val="0"/>
      <w:marRight w:val="0"/>
      <w:marTop w:val="0"/>
      <w:marBottom w:val="0"/>
      <w:divBdr>
        <w:top w:val="none" w:sz="0" w:space="0" w:color="auto"/>
        <w:left w:val="none" w:sz="0" w:space="0" w:color="auto"/>
        <w:bottom w:val="none" w:sz="0" w:space="0" w:color="auto"/>
        <w:right w:val="none" w:sz="0" w:space="0" w:color="auto"/>
      </w:divBdr>
    </w:div>
    <w:div w:id="1692417674">
      <w:bodyDiv w:val="1"/>
      <w:marLeft w:val="0"/>
      <w:marRight w:val="0"/>
      <w:marTop w:val="0"/>
      <w:marBottom w:val="0"/>
      <w:divBdr>
        <w:top w:val="none" w:sz="0" w:space="0" w:color="auto"/>
        <w:left w:val="none" w:sz="0" w:space="0" w:color="auto"/>
        <w:bottom w:val="none" w:sz="0" w:space="0" w:color="auto"/>
        <w:right w:val="none" w:sz="0" w:space="0" w:color="auto"/>
      </w:divBdr>
    </w:div>
    <w:div w:id="1692682545">
      <w:bodyDiv w:val="1"/>
      <w:marLeft w:val="0"/>
      <w:marRight w:val="0"/>
      <w:marTop w:val="0"/>
      <w:marBottom w:val="0"/>
      <w:divBdr>
        <w:top w:val="none" w:sz="0" w:space="0" w:color="auto"/>
        <w:left w:val="none" w:sz="0" w:space="0" w:color="auto"/>
        <w:bottom w:val="none" w:sz="0" w:space="0" w:color="auto"/>
        <w:right w:val="none" w:sz="0" w:space="0" w:color="auto"/>
      </w:divBdr>
    </w:div>
    <w:div w:id="1692954470">
      <w:bodyDiv w:val="1"/>
      <w:marLeft w:val="0"/>
      <w:marRight w:val="0"/>
      <w:marTop w:val="0"/>
      <w:marBottom w:val="0"/>
      <w:divBdr>
        <w:top w:val="none" w:sz="0" w:space="0" w:color="auto"/>
        <w:left w:val="none" w:sz="0" w:space="0" w:color="auto"/>
        <w:bottom w:val="none" w:sz="0" w:space="0" w:color="auto"/>
        <w:right w:val="none" w:sz="0" w:space="0" w:color="auto"/>
      </w:divBdr>
    </w:div>
    <w:div w:id="1693412858">
      <w:bodyDiv w:val="1"/>
      <w:marLeft w:val="0"/>
      <w:marRight w:val="0"/>
      <w:marTop w:val="0"/>
      <w:marBottom w:val="0"/>
      <w:divBdr>
        <w:top w:val="none" w:sz="0" w:space="0" w:color="auto"/>
        <w:left w:val="none" w:sz="0" w:space="0" w:color="auto"/>
        <w:bottom w:val="none" w:sz="0" w:space="0" w:color="auto"/>
        <w:right w:val="none" w:sz="0" w:space="0" w:color="auto"/>
      </w:divBdr>
    </w:div>
    <w:div w:id="1693677501">
      <w:bodyDiv w:val="1"/>
      <w:marLeft w:val="0"/>
      <w:marRight w:val="0"/>
      <w:marTop w:val="0"/>
      <w:marBottom w:val="0"/>
      <w:divBdr>
        <w:top w:val="none" w:sz="0" w:space="0" w:color="auto"/>
        <w:left w:val="none" w:sz="0" w:space="0" w:color="auto"/>
        <w:bottom w:val="none" w:sz="0" w:space="0" w:color="auto"/>
        <w:right w:val="none" w:sz="0" w:space="0" w:color="auto"/>
      </w:divBdr>
    </w:div>
    <w:div w:id="1694264626">
      <w:bodyDiv w:val="1"/>
      <w:marLeft w:val="0"/>
      <w:marRight w:val="0"/>
      <w:marTop w:val="0"/>
      <w:marBottom w:val="0"/>
      <w:divBdr>
        <w:top w:val="none" w:sz="0" w:space="0" w:color="auto"/>
        <w:left w:val="none" w:sz="0" w:space="0" w:color="auto"/>
        <w:bottom w:val="none" w:sz="0" w:space="0" w:color="auto"/>
        <w:right w:val="none" w:sz="0" w:space="0" w:color="auto"/>
      </w:divBdr>
    </w:div>
    <w:div w:id="1694573024">
      <w:bodyDiv w:val="1"/>
      <w:marLeft w:val="0"/>
      <w:marRight w:val="0"/>
      <w:marTop w:val="0"/>
      <w:marBottom w:val="0"/>
      <w:divBdr>
        <w:top w:val="none" w:sz="0" w:space="0" w:color="auto"/>
        <w:left w:val="none" w:sz="0" w:space="0" w:color="auto"/>
        <w:bottom w:val="none" w:sz="0" w:space="0" w:color="auto"/>
        <w:right w:val="none" w:sz="0" w:space="0" w:color="auto"/>
      </w:divBdr>
    </w:div>
    <w:div w:id="1694644890">
      <w:bodyDiv w:val="1"/>
      <w:marLeft w:val="0"/>
      <w:marRight w:val="0"/>
      <w:marTop w:val="0"/>
      <w:marBottom w:val="0"/>
      <w:divBdr>
        <w:top w:val="none" w:sz="0" w:space="0" w:color="auto"/>
        <w:left w:val="none" w:sz="0" w:space="0" w:color="auto"/>
        <w:bottom w:val="none" w:sz="0" w:space="0" w:color="auto"/>
        <w:right w:val="none" w:sz="0" w:space="0" w:color="auto"/>
      </w:divBdr>
    </w:div>
    <w:div w:id="1694720489">
      <w:bodyDiv w:val="1"/>
      <w:marLeft w:val="0"/>
      <w:marRight w:val="0"/>
      <w:marTop w:val="0"/>
      <w:marBottom w:val="0"/>
      <w:divBdr>
        <w:top w:val="none" w:sz="0" w:space="0" w:color="auto"/>
        <w:left w:val="none" w:sz="0" w:space="0" w:color="auto"/>
        <w:bottom w:val="none" w:sz="0" w:space="0" w:color="auto"/>
        <w:right w:val="none" w:sz="0" w:space="0" w:color="auto"/>
      </w:divBdr>
    </w:div>
    <w:div w:id="1694770166">
      <w:bodyDiv w:val="1"/>
      <w:marLeft w:val="0"/>
      <w:marRight w:val="0"/>
      <w:marTop w:val="0"/>
      <w:marBottom w:val="0"/>
      <w:divBdr>
        <w:top w:val="none" w:sz="0" w:space="0" w:color="auto"/>
        <w:left w:val="none" w:sz="0" w:space="0" w:color="auto"/>
        <w:bottom w:val="none" w:sz="0" w:space="0" w:color="auto"/>
        <w:right w:val="none" w:sz="0" w:space="0" w:color="auto"/>
      </w:divBdr>
    </w:div>
    <w:div w:id="1694843262">
      <w:bodyDiv w:val="1"/>
      <w:marLeft w:val="0"/>
      <w:marRight w:val="0"/>
      <w:marTop w:val="0"/>
      <w:marBottom w:val="0"/>
      <w:divBdr>
        <w:top w:val="none" w:sz="0" w:space="0" w:color="auto"/>
        <w:left w:val="none" w:sz="0" w:space="0" w:color="auto"/>
        <w:bottom w:val="none" w:sz="0" w:space="0" w:color="auto"/>
        <w:right w:val="none" w:sz="0" w:space="0" w:color="auto"/>
      </w:divBdr>
    </w:div>
    <w:div w:id="1694920624">
      <w:bodyDiv w:val="1"/>
      <w:marLeft w:val="0"/>
      <w:marRight w:val="0"/>
      <w:marTop w:val="0"/>
      <w:marBottom w:val="0"/>
      <w:divBdr>
        <w:top w:val="none" w:sz="0" w:space="0" w:color="auto"/>
        <w:left w:val="none" w:sz="0" w:space="0" w:color="auto"/>
        <w:bottom w:val="none" w:sz="0" w:space="0" w:color="auto"/>
        <w:right w:val="none" w:sz="0" w:space="0" w:color="auto"/>
      </w:divBdr>
    </w:div>
    <w:div w:id="1695110426">
      <w:bodyDiv w:val="1"/>
      <w:marLeft w:val="0"/>
      <w:marRight w:val="0"/>
      <w:marTop w:val="0"/>
      <w:marBottom w:val="0"/>
      <w:divBdr>
        <w:top w:val="none" w:sz="0" w:space="0" w:color="auto"/>
        <w:left w:val="none" w:sz="0" w:space="0" w:color="auto"/>
        <w:bottom w:val="none" w:sz="0" w:space="0" w:color="auto"/>
        <w:right w:val="none" w:sz="0" w:space="0" w:color="auto"/>
      </w:divBdr>
    </w:div>
    <w:div w:id="1695184580">
      <w:bodyDiv w:val="1"/>
      <w:marLeft w:val="0"/>
      <w:marRight w:val="0"/>
      <w:marTop w:val="0"/>
      <w:marBottom w:val="0"/>
      <w:divBdr>
        <w:top w:val="none" w:sz="0" w:space="0" w:color="auto"/>
        <w:left w:val="none" w:sz="0" w:space="0" w:color="auto"/>
        <w:bottom w:val="none" w:sz="0" w:space="0" w:color="auto"/>
        <w:right w:val="none" w:sz="0" w:space="0" w:color="auto"/>
      </w:divBdr>
    </w:div>
    <w:div w:id="1695226954">
      <w:bodyDiv w:val="1"/>
      <w:marLeft w:val="0"/>
      <w:marRight w:val="0"/>
      <w:marTop w:val="0"/>
      <w:marBottom w:val="0"/>
      <w:divBdr>
        <w:top w:val="none" w:sz="0" w:space="0" w:color="auto"/>
        <w:left w:val="none" w:sz="0" w:space="0" w:color="auto"/>
        <w:bottom w:val="none" w:sz="0" w:space="0" w:color="auto"/>
        <w:right w:val="none" w:sz="0" w:space="0" w:color="auto"/>
      </w:divBdr>
    </w:div>
    <w:div w:id="1695306444">
      <w:bodyDiv w:val="1"/>
      <w:marLeft w:val="0"/>
      <w:marRight w:val="0"/>
      <w:marTop w:val="0"/>
      <w:marBottom w:val="0"/>
      <w:divBdr>
        <w:top w:val="none" w:sz="0" w:space="0" w:color="auto"/>
        <w:left w:val="none" w:sz="0" w:space="0" w:color="auto"/>
        <w:bottom w:val="none" w:sz="0" w:space="0" w:color="auto"/>
        <w:right w:val="none" w:sz="0" w:space="0" w:color="auto"/>
      </w:divBdr>
    </w:div>
    <w:div w:id="1695501884">
      <w:bodyDiv w:val="1"/>
      <w:marLeft w:val="0"/>
      <w:marRight w:val="0"/>
      <w:marTop w:val="0"/>
      <w:marBottom w:val="0"/>
      <w:divBdr>
        <w:top w:val="none" w:sz="0" w:space="0" w:color="auto"/>
        <w:left w:val="none" w:sz="0" w:space="0" w:color="auto"/>
        <w:bottom w:val="none" w:sz="0" w:space="0" w:color="auto"/>
        <w:right w:val="none" w:sz="0" w:space="0" w:color="auto"/>
      </w:divBdr>
    </w:div>
    <w:div w:id="1695615810">
      <w:bodyDiv w:val="1"/>
      <w:marLeft w:val="0"/>
      <w:marRight w:val="0"/>
      <w:marTop w:val="0"/>
      <w:marBottom w:val="0"/>
      <w:divBdr>
        <w:top w:val="none" w:sz="0" w:space="0" w:color="auto"/>
        <w:left w:val="none" w:sz="0" w:space="0" w:color="auto"/>
        <w:bottom w:val="none" w:sz="0" w:space="0" w:color="auto"/>
        <w:right w:val="none" w:sz="0" w:space="0" w:color="auto"/>
      </w:divBdr>
    </w:div>
    <w:div w:id="1695688205">
      <w:bodyDiv w:val="1"/>
      <w:marLeft w:val="0"/>
      <w:marRight w:val="0"/>
      <w:marTop w:val="0"/>
      <w:marBottom w:val="0"/>
      <w:divBdr>
        <w:top w:val="none" w:sz="0" w:space="0" w:color="auto"/>
        <w:left w:val="none" w:sz="0" w:space="0" w:color="auto"/>
        <w:bottom w:val="none" w:sz="0" w:space="0" w:color="auto"/>
        <w:right w:val="none" w:sz="0" w:space="0" w:color="auto"/>
      </w:divBdr>
    </w:div>
    <w:div w:id="1695960817">
      <w:bodyDiv w:val="1"/>
      <w:marLeft w:val="0"/>
      <w:marRight w:val="0"/>
      <w:marTop w:val="0"/>
      <w:marBottom w:val="0"/>
      <w:divBdr>
        <w:top w:val="none" w:sz="0" w:space="0" w:color="auto"/>
        <w:left w:val="none" w:sz="0" w:space="0" w:color="auto"/>
        <w:bottom w:val="none" w:sz="0" w:space="0" w:color="auto"/>
        <w:right w:val="none" w:sz="0" w:space="0" w:color="auto"/>
      </w:divBdr>
    </w:div>
    <w:div w:id="1695964134">
      <w:bodyDiv w:val="1"/>
      <w:marLeft w:val="0"/>
      <w:marRight w:val="0"/>
      <w:marTop w:val="0"/>
      <w:marBottom w:val="0"/>
      <w:divBdr>
        <w:top w:val="none" w:sz="0" w:space="0" w:color="auto"/>
        <w:left w:val="none" w:sz="0" w:space="0" w:color="auto"/>
        <w:bottom w:val="none" w:sz="0" w:space="0" w:color="auto"/>
        <w:right w:val="none" w:sz="0" w:space="0" w:color="auto"/>
      </w:divBdr>
    </w:div>
    <w:div w:id="1696030245">
      <w:bodyDiv w:val="1"/>
      <w:marLeft w:val="0"/>
      <w:marRight w:val="0"/>
      <w:marTop w:val="0"/>
      <w:marBottom w:val="0"/>
      <w:divBdr>
        <w:top w:val="none" w:sz="0" w:space="0" w:color="auto"/>
        <w:left w:val="none" w:sz="0" w:space="0" w:color="auto"/>
        <w:bottom w:val="none" w:sz="0" w:space="0" w:color="auto"/>
        <w:right w:val="none" w:sz="0" w:space="0" w:color="auto"/>
      </w:divBdr>
    </w:div>
    <w:div w:id="1696348317">
      <w:bodyDiv w:val="1"/>
      <w:marLeft w:val="0"/>
      <w:marRight w:val="0"/>
      <w:marTop w:val="0"/>
      <w:marBottom w:val="0"/>
      <w:divBdr>
        <w:top w:val="none" w:sz="0" w:space="0" w:color="auto"/>
        <w:left w:val="none" w:sz="0" w:space="0" w:color="auto"/>
        <w:bottom w:val="none" w:sz="0" w:space="0" w:color="auto"/>
        <w:right w:val="none" w:sz="0" w:space="0" w:color="auto"/>
      </w:divBdr>
    </w:div>
    <w:div w:id="1696348878">
      <w:bodyDiv w:val="1"/>
      <w:marLeft w:val="0"/>
      <w:marRight w:val="0"/>
      <w:marTop w:val="0"/>
      <w:marBottom w:val="0"/>
      <w:divBdr>
        <w:top w:val="none" w:sz="0" w:space="0" w:color="auto"/>
        <w:left w:val="none" w:sz="0" w:space="0" w:color="auto"/>
        <w:bottom w:val="none" w:sz="0" w:space="0" w:color="auto"/>
        <w:right w:val="none" w:sz="0" w:space="0" w:color="auto"/>
      </w:divBdr>
    </w:div>
    <w:div w:id="1696492235">
      <w:bodyDiv w:val="1"/>
      <w:marLeft w:val="0"/>
      <w:marRight w:val="0"/>
      <w:marTop w:val="0"/>
      <w:marBottom w:val="0"/>
      <w:divBdr>
        <w:top w:val="none" w:sz="0" w:space="0" w:color="auto"/>
        <w:left w:val="none" w:sz="0" w:space="0" w:color="auto"/>
        <w:bottom w:val="none" w:sz="0" w:space="0" w:color="auto"/>
        <w:right w:val="none" w:sz="0" w:space="0" w:color="auto"/>
      </w:divBdr>
    </w:div>
    <w:div w:id="1696883084">
      <w:bodyDiv w:val="1"/>
      <w:marLeft w:val="0"/>
      <w:marRight w:val="0"/>
      <w:marTop w:val="0"/>
      <w:marBottom w:val="0"/>
      <w:divBdr>
        <w:top w:val="none" w:sz="0" w:space="0" w:color="auto"/>
        <w:left w:val="none" w:sz="0" w:space="0" w:color="auto"/>
        <w:bottom w:val="none" w:sz="0" w:space="0" w:color="auto"/>
        <w:right w:val="none" w:sz="0" w:space="0" w:color="auto"/>
      </w:divBdr>
    </w:div>
    <w:div w:id="1696930596">
      <w:bodyDiv w:val="1"/>
      <w:marLeft w:val="0"/>
      <w:marRight w:val="0"/>
      <w:marTop w:val="0"/>
      <w:marBottom w:val="0"/>
      <w:divBdr>
        <w:top w:val="none" w:sz="0" w:space="0" w:color="auto"/>
        <w:left w:val="none" w:sz="0" w:space="0" w:color="auto"/>
        <w:bottom w:val="none" w:sz="0" w:space="0" w:color="auto"/>
        <w:right w:val="none" w:sz="0" w:space="0" w:color="auto"/>
      </w:divBdr>
    </w:div>
    <w:div w:id="1696997785">
      <w:bodyDiv w:val="1"/>
      <w:marLeft w:val="0"/>
      <w:marRight w:val="0"/>
      <w:marTop w:val="0"/>
      <w:marBottom w:val="0"/>
      <w:divBdr>
        <w:top w:val="none" w:sz="0" w:space="0" w:color="auto"/>
        <w:left w:val="none" w:sz="0" w:space="0" w:color="auto"/>
        <w:bottom w:val="none" w:sz="0" w:space="0" w:color="auto"/>
        <w:right w:val="none" w:sz="0" w:space="0" w:color="auto"/>
      </w:divBdr>
    </w:div>
    <w:div w:id="1697267277">
      <w:bodyDiv w:val="1"/>
      <w:marLeft w:val="0"/>
      <w:marRight w:val="0"/>
      <w:marTop w:val="0"/>
      <w:marBottom w:val="0"/>
      <w:divBdr>
        <w:top w:val="none" w:sz="0" w:space="0" w:color="auto"/>
        <w:left w:val="none" w:sz="0" w:space="0" w:color="auto"/>
        <w:bottom w:val="none" w:sz="0" w:space="0" w:color="auto"/>
        <w:right w:val="none" w:sz="0" w:space="0" w:color="auto"/>
      </w:divBdr>
    </w:div>
    <w:div w:id="1697273796">
      <w:bodyDiv w:val="1"/>
      <w:marLeft w:val="0"/>
      <w:marRight w:val="0"/>
      <w:marTop w:val="0"/>
      <w:marBottom w:val="0"/>
      <w:divBdr>
        <w:top w:val="none" w:sz="0" w:space="0" w:color="auto"/>
        <w:left w:val="none" w:sz="0" w:space="0" w:color="auto"/>
        <w:bottom w:val="none" w:sz="0" w:space="0" w:color="auto"/>
        <w:right w:val="none" w:sz="0" w:space="0" w:color="auto"/>
      </w:divBdr>
    </w:div>
    <w:div w:id="1698385639">
      <w:bodyDiv w:val="1"/>
      <w:marLeft w:val="0"/>
      <w:marRight w:val="0"/>
      <w:marTop w:val="0"/>
      <w:marBottom w:val="0"/>
      <w:divBdr>
        <w:top w:val="none" w:sz="0" w:space="0" w:color="auto"/>
        <w:left w:val="none" w:sz="0" w:space="0" w:color="auto"/>
        <w:bottom w:val="none" w:sz="0" w:space="0" w:color="auto"/>
        <w:right w:val="none" w:sz="0" w:space="0" w:color="auto"/>
      </w:divBdr>
    </w:div>
    <w:div w:id="1698694934">
      <w:bodyDiv w:val="1"/>
      <w:marLeft w:val="0"/>
      <w:marRight w:val="0"/>
      <w:marTop w:val="0"/>
      <w:marBottom w:val="0"/>
      <w:divBdr>
        <w:top w:val="none" w:sz="0" w:space="0" w:color="auto"/>
        <w:left w:val="none" w:sz="0" w:space="0" w:color="auto"/>
        <w:bottom w:val="none" w:sz="0" w:space="0" w:color="auto"/>
        <w:right w:val="none" w:sz="0" w:space="0" w:color="auto"/>
      </w:divBdr>
    </w:div>
    <w:div w:id="1698844743">
      <w:bodyDiv w:val="1"/>
      <w:marLeft w:val="0"/>
      <w:marRight w:val="0"/>
      <w:marTop w:val="0"/>
      <w:marBottom w:val="0"/>
      <w:divBdr>
        <w:top w:val="none" w:sz="0" w:space="0" w:color="auto"/>
        <w:left w:val="none" w:sz="0" w:space="0" w:color="auto"/>
        <w:bottom w:val="none" w:sz="0" w:space="0" w:color="auto"/>
        <w:right w:val="none" w:sz="0" w:space="0" w:color="auto"/>
      </w:divBdr>
    </w:div>
    <w:div w:id="1699232220">
      <w:bodyDiv w:val="1"/>
      <w:marLeft w:val="0"/>
      <w:marRight w:val="0"/>
      <w:marTop w:val="0"/>
      <w:marBottom w:val="0"/>
      <w:divBdr>
        <w:top w:val="none" w:sz="0" w:space="0" w:color="auto"/>
        <w:left w:val="none" w:sz="0" w:space="0" w:color="auto"/>
        <w:bottom w:val="none" w:sz="0" w:space="0" w:color="auto"/>
        <w:right w:val="none" w:sz="0" w:space="0" w:color="auto"/>
      </w:divBdr>
    </w:div>
    <w:div w:id="1699310935">
      <w:bodyDiv w:val="1"/>
      <w:marLeft w:val="0"/>
      <w:marRight w:val="0"/>
      <w:marTop w:val="0"/>
      <w:marBottom w:val="0"/>
      <w:divBdr>
        <w:top w:val="none" w:sz="0" w:space="0" w:color="auto"/>
        <w:left w:val="none" w:sz="0" w:space="0" w:color="auto"/>
        <w:bottom w:val="none" w:sz="0" w:space="0" w:color="auto"/>
        <w:right w:val="none" w:sz="0" w:space="0" w:color="auto"/>
      </w:divBdr>
    </w:div>
    <w:div w:id="1699426952">
      <w:bodyDiv w:val="1"/>
      <w:marLeft w:val="0"/>
      <w:marRight w:val="0"/>
      <w:marTop w:val="0"/>
      <w:marBottom w:val="0"/>
      <w:divBdr>
        <w:top w:val="none" w:sz="0" w:space="0" w:color="auto"/>
        <w:left w:val="none" w:sz="0" w:space="0" w:color="auto"/>
        <w:bottom w:val="none" w:sz="0" w:space="0" w:color="auto"/>
        <w:right w:val="none" w:sz="0" w:space="0" w:color="auto"/>
      </w:divBdr>
    </w:div>
    <w:div w:id="1699503358">
      <w:bodyDiv w:val="1"/>
      <w:marLeft w:val="0"/>
      <w:marRight w:val="0"/>
      <w:marTop w:val="0"/>
      <w:marBottom w:val="0"/>
      <w:divBdr>
        <w:top w:val="none" w:sz="0" w:space="0" w:color="auto"/>
        <w:left w:val="none" w:sz="0" w:space="0" w:color="auto"/>
        <w:bottom w:val="none" w:sz="0" w:space="0" w:color="auto"/>
        <w:right w:val="none" w:sz="0" w:space="0" w:color="auto"/>
      </w:divBdr>
    </w:div>
    <w:div w:id="1699742951">
      <w:bodyDiv w:val="1"/>
      <w:marLeft w:val="0"/>
      <w:marRight w:val="0"/>
      <w:marTop w:val="0"/>
      <w:marBottom w:val="0"/>
      <w:divBdr>
        <w:top w:val="none" w:sz="0" w:space="0" w:color="auto"/>
        <w:left w:val="none" w:sz="0" w:space="0" w:color="auto"/>
        <w:bottom w:val="none" w:sz="0" w:space="0" w:color="auto"/>
        <w:right w:val="none" w:sz="0" w:space="0" w:color="auto"/>
      </w:divBdr>
    </w:div>
    <w:div w:id="1699743468">
      <w:bodyDiv w:val="1"/>
      <w:marLeft w:val="0"/>
      <w:marRight w:val="0"/>
      <w:marTop w:val="0"/>
      <w:marBottom w:val="0"/>
      <w:divBdr>
        <w:top w:val="none" w:sz="0" w:space="0" w:color="auto"/>
        <w:left w:val="none" w:sz="0" w:space="0" w:color="auto"/>
        <w:bottom w:val="none" w:sz="0" w:space="0" w:color="auto"/>
        <w:right w:val="none" w:sz="0" w:space="0" w:color="auto"/>
      </w:divBdr>
    </w:div>
    <w:div w:id="1699770134">
      <w:bodyDiv w:val="1"/>
      <w:marLeft w:val="0"/>
      <w:marRight w:val="0"/>
      <w:marTop w:val="0"/>
      <w:marBottom w:val="0"/>
      <w:divBdr>
        <w:top w:val="none" w:sz="0" w:space="0" w:color="auto"/>
        <w:left w:val="none" w:sz="0" w:space="0" w:color="auto"/>
        <w:bottom w:val="none" w:sz="0" w:space="0" w:color="auto"/>
        <w:right w:val="none" w:sz="0" w:space="0" w:color="auto"/>
      </w:divBdr>
    </w:div>
    <w:div w:id="1699820279">
      <w:bodyDiv w:val="1"/>
      <w:marLeft w:val="0"/>
      <w:marRight w:val="0"/>
      <w:marTop w:val="0"/>
      <w:marBottom w:val="0"/>
      <w:divBdr>
        <w:top w:val="none" w:sz="0" w:space="0" w:color="auto"/>
        <w:left w:val="none" w:sz="0" w:space="0" w:color="auto"/>
        <w:bottom w:val="none" w:sz="0" w:space="0" w:color="auto"/>
        <w:right w:val="none" w:sz="0" w:space="0" w:color="auto"/>
      </w:divBdr>
    </w:div>
    <w:div w:id="1700203614">
      <w:bodyDiv w:val="1"/>
      <w:marLeft w:val="0"/>
      <w:marRight w:val="0"/>
      <w:marTop w:val="0"/>
      <w:marBottom w:val="0"/>
      <w:divBdr>
        <w:top w:val="none" w:sz="0" w:space="0" w:color="auto"/>
        <w:left w:val="none" w:sz="0" w:space="0" w:color="auto"/>
        <w:bottom w:val="none" w:sz="0" w:space="0" w:color="auto"/>
        <w:right w:val="none" w:sz="0" w:space="0" w:color="auto"/>
      </w:divBdr>
    </w:div>
    <w:div w:id="1700467896">
      <w:bodyDiv w:val="1"/>
      <w:marLeft w:val="0"/>
      <w:marRight w:val="0"/>
      <w:marTop w:val="0"/>
      <w:marBottom w:val="0"/>
      <w:divBdr>
        <w:top w:val="none" w:sz="0" w:space="0" w:color="auto"/>
        <w:left w:val="none" w:sz="0" w:space="0" w:color="auto"/>
        <w:bottom w:val="none" w:sz="0" w:space="0" w:color="auto"/>
        <w:right w:val="none" w:sz="0" w:space="0" w:color="auto"/>
      </w:divBdr>
    </w:div>
    <w:div w:id="1700549467">
      <w:bodyDiv w:val="1"/>
      <w:marLeft w:val="0"/>
      <w:marRight w:val="0"/>
      <w:marTop w:val="0"/>
      <w:marBottom w:val="0"/>
      <w:divBdr>
        <w:top w:val="none" w:sz="0" w:space="0" w:color="auto"/>
        <w:left w:val="none" w:sz="0" w:space="0" w:color="auto"/>
        <w:bottom w:val="none" w:sz="0" w:space="0" w:color="auto"/>
        <w:right w:val="none" w:sz="0" w:space="0" w:color="auto"/>
      </w:divBdr>
    </w:div>
    <w:div w:id="1700810174">
      <w:bodyDiv w:val="1"/>
      <w:marLeft w:val="0"/>
      <w:marRight w:val="0"/>
      <w:marTop w:val="0"/>
      <w:marBottom w:val="0"/>
      <w:divBdr>
        <w:top w:val="none" w:sz="0" w:space="0" w:color="auto"/>
        <w:left w:val="none" w:sz="0" w:space="0" w:color="auto"/>
        <w:bottom w:val="none" w:sz="0" w:space="0" w:color="auto"/>
        <w:right w:val="none" w:sz="0" w:space="0" w:color="auto"/>
      </w:divBdr>
    </w:div>
    <w:div w:id="1700816944">
      <w:bodyDiv w:val="1"/>
      <w:marLeft w:val="0"/>
      <w:marRight w:val="0"/>
      <w:marTop w:val="0"/>
      <w:marBottom w:val="0"/>
      <w:divBdr>
        <w:top w:val="none" w:sz="0" w:space="0" w:color="auto"/>
        <w:left w:val="none" w:sz="0" w:space="0" w:color="auto"/>
        <w:bottom w:val="none" w:sz="0" w:space="0" w:color="auto"/>
        <w:right w:val="none" w:sz="0" w:space="0" w:color="auto"/>
      </w:divBdr>
    </w:div>
    <w:div w:id="1700858995">
      <w:bodyDiv w:val="1"/>
      <w:marLeft w:val="0"/>
      <w:marRight w:val="0"/>
      <w:marTop w:val="0"/>
      <w:marBottom w:val="0"/>
      <w:divBdr>
        <w:top w:val="none" w:sz="0" w:space="0" w:color="auto"/>
        <w:left w:val="none" w:sz="0" w:space="0" w:color="auto"/>
        <w:bottom w:val="none" w:sz="0" w:space="0" w:color="auto"/>
        <w:right w:val="none" w:sz="0" w:space="0" w:color="auto"/>
      </w:divBdr>
    </w:div>
    <w:div w:id="1700861556">
      <w:bodyDiv w:val="1"/>
      <w:marLeft w:val="0"/>
      <w:marRight w:val="0"/>
      <w:marTop w:val="0"/>
      <w:marBottom w:val="0"/>
      <w:divBdr>
        <w:top w:val="none" w:sz="0" w:space="0" w:color="auto"/>
        <w:left w:val="none" w:sz="0" w:space="0" w:color="auto"/>
        <w:bottom w:val="none" w:sz="0" w:space="0" w:color="auto"/>
        <w:right w:val="none" w:sz="0" w:space="0" w:color="auto"/>
      </w:divBdr>
    </w:div>
    <w:div w:id="1700886644">
      <w:bodyDiv w:val="1"/>
      <w:marLeft w:val="0"/>
      <w:marRight w:val="0"/>
      <w:marTop w:val="0"/>
      <w:marBottom w:val="0"/>
      <w:divBdr>
        <w:top w:val="none" w:sz="0" w:space="0" w:color="auto"/>
        <w:left w:val="none" w:sz="0" w:space="0" w:color="auto"/>
        <w:bottom w:val="none" w:sz="0" w:space="0" w:color="auto"/>
        <w:right w:val="none" w:sz="0" w:space="0" w:color="auto"/>
      </w:divBdr>
    </w:div>
    <w:div w:id="1700934095">
      <w:bodyDiv w:val="1"/>
      <w:marLeft w:val="0"/>
      <w:marRight w:val="0"/>
      <w:marTop w:val="0"/>
      <w:marBottom w:val="0"/>
      <w:divBdr>
        <w:top w:val="none" w:sz="0" w:space="0" w:color="auto"/>
        <w:left w:val="none" w:sz="0" w:space="0" w:color="auto"/>
        <w:bottom w:val="none" w:sz="0" w:space="0" w:color="auto"/>
        <w:right w:val="none" w:sz="0" w:space="0" w:color="auto"/>
      </w:divBdr>
    </w:div>
    <w:div w:id="1701009072">
      <w:bodyDiv w:val="1"/>
      <w:marLeft w:val="0"/>
      <w:marRight w:val="0"/>
      <w:marTop w:val="0"/>
      <w:marBottom w:val="0"/>
      <w:divBdr>
        <w:top w:val="none" w:sz="0" w:space="0" w:color="auto"/>
        <w:left w:val="none" w:sz="0" w:space="0" w:color="auto"/>
        <w:bottom w:val="none" w:sz="0" w:space="0" w:color="auto"/>
        <w:right w:val="none" w:sz="0" w:space="0" w:color="auto"/>
      </w:divBdr>
    </w:div>
    <w:div w:id="1701395292">
      <w:bodyDiv w:val="1"/>
      <w:marLeft w:val="0"/>
      <w:marRight w:val="0"/>
      <w:marTop w:val="0"/>
      <w:marBottom w:val="0"/>
      <w:divBdr>
        <w:top w:val="none" w:sz="0" w:space="0" w:color="auto"/>
        <w:left w:val="none" w:sz="0" w:space="0" w:color="auto"/>
        <w:bottom w:val="none" w:sz="0" w:space="0" w:color="auto"/>
        <w:right w:val="none" w:sz="0" w:space="0" w:color="auto"/>
      </w:divBdr>
    </w:div>
    <w:div w:id="1701473475">
      <w:bodyDiv w:val="1"/>
      <w:marLeft w:val="0"/>
      <w:marRight w:val="0"/>
      <w:marTop w:val="0"/>
      <w:marBottom w:val="0"/>
      <w:divBdr>
        <w:top w:val="none" w:sz="0" w:space="0" w:color="auto"/>
        <w:left w:val="none" w:sz="0" w:space="0" w:color="auto"/>
        <w:bottom w:val="none" w:sz="0" w:space="0" w:color="auto"/>
        <w:right w:val="none" w:sz="0" w:space="0" w:color="auto"/>
      </w:divBdr>
    </w:div>
    <w:div w:id="1701664530">
      <w:bodyDiv w:val="1"/>
      <w:marLeft w:val="0"/>
      <w:marRight w:val="0"/>
      <w:marTop w:val="0"/>
      <w:marBottom w:val="0"/>
      <w:divBdr>
        <w:top w:val="none" w:sz="0" w:space="0" w:color="auto"/>
        <w:left w:val="none" w:sz="0" w:space="0" w:color="auto"/>
        <w:bottom w:val="none" w:sz="0" w:space="0" w:color="auto"/>
        <w:right w:val="none" w:sz="0" w:space="0" w:color="auto"/>
      </w:divBdr>
    </w:div>
    <w:div w:id="1701709964">
      <w:bodyDiv w:val="1"/>
      <w:marLeft w:val="0"/>
      <w:marRight w:val="0"/>
      <w:marTop w:val="0"/>
      <w:marBottom w:val="0"/>
      <w:divBdr>
        <w:top w:val="none" w:sz="0" w:space="0" w:color="auto"/>
        <w:left w:val="none" w:sz="0" w:space="0" w:color="auto"/>
        <w:bottom w:val="none" w:sz="0" w:space="0" w:color="auto"/>
        <w:right w:val="none" w:sz="0" w:space="0" w:color="auto"/>
      </w:divBdr>
    </w:div>
    <w:div w:id="1702166977">
      <w:bodyDiv w:val="1"/>
      <w:marLeft w:val="0"/>
      <w:marRight w:val="0"/>
      <w:marTop w:val="0"/>
      <w:marBottom w:val="0"/>
      <w:divBdr>
        <w:top w:val="none" w:sz="0" w:space="0" w:color="auto"/>
        <w:left w:val="none" w:sz="0" w:space="0" w:color="auto"/>
        <w:bottom w:val="none" w:sz="0" w:space="0" w:color="auto"/>
        <w:right w:val="none" w:sz="0" w:space="0" w:color="auto"/>
      </w:divBdr>
    </w:div>
    <w:div w:id="1702172426">
      <w:bodyDiv w:val="1"/>
      <w:marLeft w:val="0"/>
      <w:marRight w:val="0"/>
      <w:marTop w:val="0"/>
      <w:marBottom w:val="0"/>
      <w:divBdr>
        <w:top w:val="none" w:sz="0" w:space="0" w:color="auto"/>
        <w:left w:val="none" w:sz="0" w:space="0" w:color="auto"/>
        <w:bottom w:val="none" w:sz="0" w:space="0" w:color="auto"/>
        <w:right w:val="none" w:sz="0" w:space="0" w:color="auto"/>
      </w:divBdr>
    </w:div>
    <w:div w:id="1702199284">
      <w:bodyDiv w:val="1"/>
      <w:marLeft w:val="0"/>
      <w:marRight w:val="0"/>
      <w:marTop w:val="0"/>
      <w:marBottom w:val="0"/>
      <w:divBdr>
        <w:top w:val="none" w:sz="0" w:space="0" w:color="auto"/>
        <w:left w:val="none" w:sz="0" w:space="0" w:color="auto"/>
        <w:bottom w:val="none" w:sz="0" w:space="0" w:color="auto"/>
        <w:right w:val="none" w:sz="0" w:space="0" w:color="auto"/>
      </w:divBdr>
    </w:div>
    <w:div w:id="1702393495">
      <w:bodyDiv w:val="1"/>
      <w:marLeft w:val="0"/>
      <w:marRight w:val="0"/>
      <w:marTop w:val="0"/>
      <w:marBottom w:val="0"/>
      <w:divBdr>
        <w:top w:val="none" w:sz="0" w:space="0" w:color="auto"/>
        <w:left w:val="none" w:sz="0" w:space="0" w:color="auto"/>
        <w:bottom w:val="none" w:sz="0" w:space="0" w:color="auto"/>
        <w:right w:val="none" w:sz="0" w:space="0" w:color="auto"/>
      </w:divBdr>
    </w:div>
    <w:div w:id="1702438527">
      <w:bodyDiv w:val="1"/>
      <w:marLeft w:val="0"/>
      <w:marRight w:val="0"/>
      <w:marTop w:val="0"/>
      <w:marBottom w:val="0"/>
      <w:divBdr>
        <w:top w:val="none" w:sz="0" w:space="0" w:color="auto"/>
        <w:left w:val="none" w:sz="0" w:space="0" w:color="auto"/>
        <w:bottom w:val="none" w:sz="0" w:space="0" w:color="auto"/>
        <w:right w:val="none" w:sz="0" w:space="0" w:color="auto"/>
      </w:divBdr>
    </w:div>
    <w:div w:id="1702513378">
      <w:bodyDiv w:val="1"/>
      <w:marLeft w:val="0"/>
      <w:marRight w:val="0"/>
      <w:marTop w:val="0"/>
      <w:marBottom w:val="0"/>
      <w:divBdr>
        <w:top w:val="none" w:sz="0" w:space="0" w:color="auto"/>
        <w:left w:val="none" w:sz="0" w:space="0" w:color="auto"/>
        <w:bottom w:val="none" w:sz="0" w:space="0" w:color="auto"/>
        <w:right w:val="none" w:sz="0" w:space="0" w:color="auto"/>
      </w:divBdr>
    </w:div>
    <w:div w:id="1702777593">
      <w:bodyDiv w:val="1"/>
      <w:marLeft w:val="0"/>
      <w:marRight w:val="0"/>
      <w:marTop w:val="0"/>
      <w:marBottom w:val="0"/>
      <w:divBdr>
        <w:top w:val="none" w:sz="0" w:space="0" w:color="auto"/>
        <w:left w:val="none" w:sz="0" w:space="0" w:color="auto"/>
        <w:bottom w:val="none" w:sz="0" w:space="0" w:color="auto"/>
        <w:right w:val="none" w:sz="0" w:space="0" w:color="auto"/>
      </w:divBdr>
    </w:div>
    <w:div w:id="1702781164">
      <w:bodyDiv w:val="1"/>
      <w:marLeft w:val="0"/>
      <w:marRight w:val="0"/>
      <w:marTop w:val="0"/>
      <w:marBottom w:val="0"/>
      <w:divBdr>
        <w:top w:val="none" w:sz="0" w:space="0" w:color="auto"/>
        <w:left w:val="none" w:sz="0" w:space="0" w:color="auto"/>
        <w:bottom w:val="none" w:sz="0" w:space="0" w:color="auto"/>
        <w:right w:val="none" w:sz="0" w:space="0" w:color="auto"/>
      </w:divBdr>
    </w:div>
    <w:div w:id="1702899978">
      <w:bodyDiv w:val="1"/>
      <w:marLeft w:val="0"/>
      <w:marRight w:val="0"/>
      <w:marTop w:val="0"/>
      <w:marBottom w:val="0"/>
      <w:divBdr>
        <w:top w:val="none" w:sz="0" w:space="0" w:color="auto"/>
        <w:left w:val="none" w:sz="0" w:space="0" w:color="auto"/>
        <w:bottom w:val="none" w:sz="0" w:space="0" w:color="auto"/>
        <w:right w:val="none" w:sz="0" w:space="0" w:color="auto"/>
      </w:divBdr>
    </w:div>
    <w:div w:id="1702902945">
      <w:bodyDiv w:val="1"/>
      <w:marLeft w:val="0"/>
      <w:marRight w:val="0"/>
      <w:marTop w:val="0"/>
      <w:marBottom w:val="0"/>
      <w:divBdr>
        <w:top w:val="none" w:sz="0" w:space="0" w:color="auto"/>
        <w:left w:val="none" w:sz="0" w:space="0" w:color="auto"/>
        <w:bottom w:val="none" w:sz="0" w:space="0" w:color="auto"/>
        <w:right w:val="none" w:sz="0" w:space="0" w:color="auto"/>
      </w:divBdr>
    </w:div>
    <w:div w:id="1703240655">
      <w:bodyDiv w:val="1"/>
      <w:marLeft w:val="0"/>
      <w:marRight w:val="0"/>
      <w:marTop w:val="0"/>
      <w:marBottom w:val="0"/>
      <w:divBdr>
        <w:top w:val="none" w:sz="0" w:space="0" w:color="auto"/>
        <w:left w:val="none" w:sz="0" w:space="0" w:color="auto"/>
        <w:bottom w:val="none" w:sz="0" w:space="0" w:color="auto"/>
        <w:right w:val="none" w:sz="0" w:space="0" w:color="auto"/>
      </w:divBdr>
    </w:div>
    <w:div w:id="1703628095">
      <w:bodyDiv w:val="1"/>
      <w:marLeft w:val="0"/>
      <w:marRight w:val="0"/>
      <w:marTop w:val="0"/>
      <w:marBottom w:val="0"/>
      <w:divBdr>
        <w:top w:val="none" w:sz="0" w:space="0" w:color="auto"/>
        <w:left w:val="none" w:sz="0" w:space="0" w:color="auto"/>
        <w:bottom w:val="none" w:sz="0" w:space="0" w:color="auto"/>
        <w:right w:val="none" w:sz="0" w:space="0" w:color="auto"/>
      </w:divBdr>
    </w:div>
    <w:div w:id="1703676090">
      <w:bodyDiv w:val="1"/>
      <w:marLeft w:val="0"/>
      <w:marRight w:val="0"/>
      <w:marTop w:val="0"/>
      <w:marBottom w:val="0"/>
      <w:divBdr>
        <w:top w:val="none" w:sz="0" w:space="0" w:color="auto"/>
        <w:left w:val="none" w:sz="0" w:space="0" w:color="auto"/>
        <w:bottom w:val="none" w:sz="0" w:space="0" w:color="auto"/>
        <w:right w:val="none" w:sz="0" w:space="0" w:color="auto"/>
      </w:divBdr>
    </w:div>
    <w:div w:id="1703743572">
      <w:bodyDiv w:val="1"/>
      <w:marLeft w:val="0"/>
      <w:marRight w:val="0"/>
      <w:marTop w:val="0"/>
      <w:marBottom w:val="0"/>
      <w:divBdr>
        <w:top w:val="none" w:sz="0" w:space="0" w:color="auto"/>
        <w:left w:val="none" w:sz="0" w:space="0" w:color="auto"/>
        <w:bottom w:val="none" w:sz="0" w:space="0" w:color="auto"/>
        <w:right w:val="none" w:sz="0" w:space="0" w:color="auto"/>
      </w:divBdr>
    </w:div>
    <w:div w:id="1704018273">
      <w:bodyDiv w:val="1"/>
      <w:marLeft w:val="0"/>
      <w:marRight w:val="0"/>
      <w:marTop w:val="0"/>
      <w:marBottom w:val="0"/>
      <w:divBdr>
        <w:top w:val="none" w:sz="0" w:space="0" w:color="auto"/>
        <w:left w:val="none" w:sz="0" w:space="0" w:color="auto"/>
        <w:bottom w:val="none" w:sz="0" w:space="0" w:color="auto"/>
        <w:right w:val="none" w:sz="0" w:space="0" w:color="auto"/>
      </w:divBdr>
    </w:div>
    <w:div w:id="1704163779">
      <w:bodyDiv w:val="1"/>
      <w:marLeft w:val="0"/>
      <w:marRight w:val="0"/>
      <w:marTop w:val="0"/>
      <w:marBottom w:val="0"/>
      <w:divBdr>
        <w:top w:val="none" w:sz="0" w:space="0" w:color="auto"/>
        <w:left w:val="none" w:sz="0" w:space="0" w:color="auto"/>
        <w:bottom w:val="none" w:sz="0" w:space="0" w:color="auto"/>
        <w:right w:val="none" w:sz="0" w:space="0" w:color="auto"/>
      </w:divBdr>
    </w:div>
    <w:div w:id="1704285345">
      <w:bodyDiv w:val="1"/>
      <w:marLeft w:val="0"/>
      <w:marRight w:val="0"/>
      <w:marTop w:val="0"/>
      <w:marBottom w:val="0"/>
      <w:divBdr>
        <w:top w:val="none" w:sz="0" w:space="0" w:color="auto"/>
        <w:left w:val="none" w:sz="0" w:space="0" w:color="auto"/>
        <w:bottom w:val="none" w:sz="0" w:space="0" w:color="auto"/>
        <w:right w:val="none" w:sz="0" w:space="0" w:color="auto"/>
      </w:divBdr>
    </w:div>
    <w:div w:id="1704671709">
      <w:bodyDiv w:val="1"/>
      <w:marLeft w:val="0"/>
      <w:marRight w:val="0"/>
      <w:marTop w:val="0"/>
      <w:marBottom w:val="0"/>
      <w:divBdr>
        <w:top w:val="none" w:sz="0" w:space="0" w:color="auto"/>
        <w:left w:val="none" w:sz="0" w:space="0" w:color="auto"/>
        <w:bottom w:val="none" w:sz="0" w:space="0" w:color="auto"/>
        <w:right w:val="none" w:sz="0" w:space="0" w:color="auto"/>
      </w:divBdr>
    </w:div>
    <w:div w:id="1704674128">
      <w:bodyDiv w:val="1"/>
      <w:marLeft w:val="0"/>
      <w:marRight w:val="0"/>
      <w:marTop w:val="0"/>
      <w:marBottom w:val="0"/>
      <w:divBdr>
        <w:top w:val="none" w:sz="0" w:space="0" w:color="auto"/>
        <w:left w:val="none" w:sz="0" w:space="0" w:color="auto"/>
        <w:bottom w:val="none" w:sz="0" w:space="0" w:color="auto"/>
        <w:right w:val="none" w:sz="0" w:space="0" w:color="auto"/>
      </w:divBdr>
    </w:div>
    <w:div w:id="1704674554">
      <w:bodyDiv w:val="1"/>
      <w:marLeft w:val="0"/>
      <w:marRight w:val="0"/>
      <w:marTop w:val="0"/>
      <w:marBottom w:val="0"/>
      <w:divBdr>
        <w:top w:val="none" w:sz="0" w:space="0" w:color="auto"/>
        <w:left w:val="none" w:sz="0" w:space="0" w:color="auto"/>
        <w:bottom w:val="none" w:sz="0" w:space="0" w:color="auto"/>
        <w:right w:val="none" w:sz="0" w:space="0" w:color="auto"/>
      </w:divBdr>
    </w:div>
    <w:div w:id="1704936038">
      <w:bodyDiv w:val="1"/>
      <w:marLeft w:val="0"/>
      <w:marRight w:val="0"/>
      <w:marTop w:val="0"/>
      <w:marBottom w:val="0"/>
      <w:divBdr>
        <w:top w:val="none" w:sz="0" w:space="0" w:color="auto"/>
        <w:left w:val="none" w:sz="0" w:space="0" w:color="auto"/>
        <w:bottom w:val="none" w:sz="0" w:space="0" w:color="auto"/>
        <w:right w:val="none" w:sz="0" w:space="0" w:color="auto"/>
      </w:divBdr>
    </w:div>
    <w:div w:id="1705012916">
      <w:bodyDiv w:val="1"/>
      <w:marLeft w:val="0"/>
      <w:marRight w:val="0"/>
      <w:marTop w:val="0"/>
      <w:marBottom w:val="0"/>
      <w:divBdr>
        <w:top w:val="none" w:sz="0" w:space="0" w:color="auto"/>
        <w:left w:val="none" w:sz="0" w:space="0" w:color="auto"/>
        <w:bottom w:val="none" w:sz="0" w:space="0" w:color="auto"/>
        <w:right w:val="none" w:sz="0" w:space="0" w:color="auto"/>
      </w:divBdr>
    </w:div>
    <w:div w:id="1705133286">
      <w:bodyDiv w:val="1"/>
      <w:marLeft w:val="0"/>
      <w:marRight w:val="0"/>
      <w:marTop w:val="0"/>
      <w:marBottom w:val="0"/>
      <w:divBdr>
        <w:top w:val="none" w:sz="0" w:space="0" w:color="auto"/>
        <w:left w:val="none" w:sz="0" w:space="0" w:color="auto"/>
        <w:bottom w:val="none" w:sz="0" w:space="0" w:color="auto"/>
        <w:right w:val="none" w:sz="0" w:space="0" w:color="auto"/>
      </w:divBdr>
    </w:div>
    <w:div w:id="1705255309">
      <w:bodyDiv w:val="1"/>
      <w:marLeft w:val="0"/>
      <w:marRight w:val="0"/>
      <w:marTop w:val="0"/>
      <w:marBottom w:val="0"/>
      <w:divBdr>
        <w:top w:val="none" w:sz="0" w:space="0" w:color="auto"/>
        <w:left w:val="none" w:sz="0" w:space="0" w:color="auto"/>
        <w:bottom w:val="none" w:sz="0" w:space="0" w:color="auto"/>
        <w:right w:val="none" w:sz="0" w:space="0" w:color="auto"/>
      </w:divBdr>
    </w:div>
    <w:div w:id="1705325577">
      <w:bodyDiv w:val="1"/>
      <w:marLeft w:val="0"/>
      <w:marRight w:val="0"/>
      <w:marTop w:val="0"/>
      <w:marBottom w:val="0"/>
      <w:divBdr>
        <w:top w:val="none" w:sz="0" w:space="0" w:color="auto"/>
        <w:left w:val="none" w:sz="0" w:space="0" w:color="auto"/>
        <w:bottom w:val="none" w:sz="0" w:space="0" w:color="auto"/>
        <w:right w:val="none" w:sz="0" w:space="0" w:color="auto"/>
      </w:divBdr>
    </w:div>
    <w:div w:id="1705328607">
      <w:bodyDiv w:val="1"/>
      <w:marLeft w:val="0"/>
      <w:marRight w:val="0"/>
      <w:marTop w:val="0"/>
      <w:marBottom w:val="0"/>
      <w:divBdr>
        <w:top w:val="none" w:sz="0" w:space="0" w:color="auto"/>
        <w:left w:val="none" w:sz="0" w:space="0" w:color="auto"/>
        <w:bottom w:val="none" w:sz="0" w:space="0" w:color="auto"/>
        <w:right w:val="none" w:sz="0" w:space="0" w:color="auto"/>
      </w:divBdr>
    </w:div>
    <w:div w:id="1705708921">
      <w:bodyDiv w:val="1"/>
      <w:marLeft w:val="0"/>
      <w:marRight w:val="0"/>
      <w:marTop w:val="0"/>
      <w:marBottom w:val="0"/>
      <w:divBdr>
        <w:top w:val="none" w:sz="0" w:space="0" w:color="auto"/>
        <w:left w:val="none" w:sz="0" w:space="0" w:color="auto"/>
        <w:bottom w:val="none" w:sz="0" w:space="0" w:color="auto"/>
        <w:right w:val="none" w:sz="0" w:space="0" w:color="auto"/>
      </w:divBdr>
    </w:div>
    <w:div w:id="1705910358">
      <w:bodyDiv w:val="1"/>
      <w:marLeft w:val="0"/>
      <w:marRight w:val="0"/>
      <w:marTop w:val="0"/>
      <w:marBottom w:val="0"/>
      <w:divBdr>
        <w:top w:val="none" w:sz="0" w:space="0" w:color="auto"/>
        <w:left w:val="none" w:sz="0" w:space="0" w:color="auto"/>
        <w:bottom w:val="none" w:sz="0" w:space="0" w:color="auto"/>
        <w:right w:val="none" w:sz="0" w:space="0" w:color="auto"/>
      </w:divBdr>
    </w:div>
    <w:div w:id="1706060249">
      <w:bodyDiv w:val="1"/>
      <w:marLeft w:val="0"/>
      <w:marRight w:val="0"/>
      <w:marTop w:val="0"/>
      <w:marBottom w:val="0"/>
      <w:divBdr>
        <w:top w:val="none" w:sz="0" w:space="0" w:color="auto"/>
        <w:left w:val="none" w:sz="0" w:space="0" w:color="auto"/>
        <w:bottom w:val="none" w:sz="0" w:space="0" w:color="auto"/>
        <w:right w:val="none" w:sz="0" w:space="0" w:color="auto"/>
      </w:divBdr>
    </w:div>
    <w:div w:id="1706321584">
      <w:bodyDiv w:val="1"/>
      <w:marLeft w:val="0"/>
      <w:marRight w:val="0"/>
      <w:marTop w:val="0"/>
      <w:marBottom w:val="0"/>
      <w:divBdr>
        <w:top w:val="none" w:sz="0" w:space="0" w:color="auto"/>
        <w:left w:val="none" w:sz="0" w:space="0" w:color="auto"/>
        <w:bottom w:val="none" w:sz="0" w:space="0" w:color="auto"/>
        <w:right w:val="none" w:sz="0" w:space="0" w:color="auto"/>
      </w:divBdr>
    </w:div>
    <w:div w:id="1706716687">
      <w:bodyDiv w:val="1"/>
      <w:marLeft w:val="0"/>
      <w:marRight w:val="0"/>
      <w:marTop w:val="0"/>
      <w:marBottom w:val="0"/>
      <w:divBdr>
        <w:top w:val="none" w:sz="0" w:space="0" w:color="auto"/>
        <w:left w:val="none" w:sz="0" w:space="0" w:color="auto"/>
        <w:bottom w:val="none" w:sz="0" w:space="0" w:color="auto"/>
        <w:right w:val="none" w:sz="0" w:space="0" w:color="auto"/>
      </w:divBdr>
    </w:div>
    <w:div w:id="1707099716">
      <w:bodyDiv w:val="1"/>
      <w:marLeft w:val="0"/>
      <w:marRight w:val="0"/>
      <w:marTop w:val="0"/>
      <w:marBottom w:val="0"/>
      <w:divBdr>
        <w:top w:val="none" w:sz="0" w:space="0" w:color="auto"/>
        <w:left w:val="none" w:sz="0" w:space="0" w:color="auto"/>
        <w:bottom w:val="none" w:sz="0" w:space="0" w:color="auto"/>
        <w:right w:val="none" w:sz="0" w:space="0" w:color="auto"/>
      </w:divBdr>
    </w:div>
    <w:div w:id="1707169826">
      <w:bodyDiv w:val="1"/>
      <w:marLeft w:val="0"/>
      <w:marRight w:val="0"/>
      <w:marTop w:val="0"/>
      <w:marBottom w:val="0"/>
      <w:divBdr>
        <w:top w:val="none" w:sz="0" w:space="0" w:color="auto"/>
        <w:left w:val="none" w:sz="0" w:space="0" w:color="auto"/>
        <w:bottom w:val="none" w:sz="0" w:space="0" w:color="auto"/>
        <w:right w:val="none" w:sz="0" w:space="0" w:color="auto"/>
      </w:divBdr>
    </w:div>
    <w:div w:id="1707179098">
      <w:bodyDiv w:val="1"/>
      <w:marLeft w:val="0"/>
      <w:marRight w:val="0"/>
      <w:marTop w:val="0"/>
      <w:marBottom w:val="0"/>
      <w:divBdr>
        <w:top w:val="none" w:sz="0" w:space="0" w:color="auto"/>
        <w:left w:val="none" w:sz="0" w:space="0" w:color="auto"/>
        <w:bottom w:val="none" w:sz="0" w:space="0" w:color="auto"/>
        <w:right w:val="none" w:sz="0" w:space="0" w:color="auto"/>
      </w:divBdr>
    </w:div>
    <w:div w:id="1707179213">
      <w:bodyDiv w:val="1"/>
      <w:marLeft w:val="0"/>
      <w:marRight w:val="0"/>
      <w:marTop w:val="0"/>
      <w:marBottom w:val="0"/>
      <w:divBdr>
        <w:top w:val="none" w:sz="0" w:space="0" w:color="auto"/>
        <w:left w:val="none" w:sz="0" w:space="0" w:color="auto"/>
        <w:bottom w:val="none" w:sz="0" w:space="0" w:color="auto"/>
        <w:right w:val="none" w:sz="0" w:space="0" w:color="auto"/>
      </w:divBdr>
    </w:div>
    <w:div w:id="1707485318">
      <w:bodyDiv w:val="1"/>
      <w:marLeft w:val="0"/>
      <w:marRight w:val="0"/>
      <w:marTop w:val="0"/>
      <w:marBottom w:val="0"/>
      <w:divBdr>
        <w:top w:val="none" w:sz="0" w:space="0" w:color="auto"/>
        <w:left w:val="none" w:sz="0" w:space="0" w:color="auto"/>
        <w:bottom w:val="none" w:sz="0" w:space="0" w:color="auto"/>
        <w:right w:val="none" w:sz="0" w:space="0" w:color="auto"/>
      </w:divBdr>
    </w:div>
    <w:div w:id="1707868450">
      <w:bodyDiv w:val="1"/>
      <w:marLeft w:val="0"/>
      <w:marRight w:val="0"/>
      <w:marTop w:val="0"/>
      <w:marBottom w:val="0"/>
      <w:divBdr>
        <w:top w:val="none" w:sz="0" w:space="0" w:color="auto"/>
        <w:left w:val="none" w:sz="0" w:space="0" w:color="auto"/>
        <w:bottom w:val="none" w:sz="0" w:space="0" w:color="auto"/>
        <w:right w:val="none" w:sz="0" w:space="0" w:color="auto"/>
      </w:divBdr>
    </w:div>
    <w:div w:id="1707875266">
      <w:bodyDiv w:val="1"/>
      <w:marLeft w:val="0"/>
      <w:marRight w:val="0"/>
      <w:marTop w:val="0"/>
      <w:marBottom w:val="0"/>
      <w:divBdr>
        <w:top w:val="none" w:sz="0" w:space="0" w:color="auto"/>
        <w:left w:val="none" w:sz="0" w:space="0" w:color="auto"/>
        <w:bottom w:val="none" w:sz="0" w:space="0" w:color="auto"/>
        <w:right w:val="none" w:sz="0" w:space="0" w:color="auto"/>
      </w:divBdr>
    </w:div>
    <w:div w:id="1707951297">
      <w:bodyDiv w:val="1"/>
      <w:marLeft w:val="0"/>
      <w:marRight w:val="0"/>
      <w:marTop w:val="0"/>
      <w:marBottom w:val="0"/>
      <w:divBdr>
        <w:top w:val="none" w:sz="0" w:space="0" w:color="auto"/>
        <w:left w:val="none" w:sz="0" w:space="0" w:color="auto"/>
        <w:bottom w:val="none" w:sz="0" w:space="0" w:color="auto"/>
        <w:right w:val="none" w:sz="0" w:space="0" w:color="auto"/>
      </w:divBdr>
    </w:div>
    <w:div w:id="1708216690">
      <w:bodyDiv w:val="1"/>
      <w:marLeft w:val="0"/>
      <w:marRight w:val="0"/>
      <w:marTop w:val="0"/>
      <w:marBottom w:val="0"/>
      <w:divBdr>
        <w:top w:val="none" w:sz="0" w:space="0" w:color="auto"/>
        <w:left w:val="none" w:sz="0" w:space="0" w:color="auto"/>
        <w:bottom w:val="none" w:sz="0" w:space="0" w:color="auto"/>
        <w:right w:val="none" w:sz="0" w:space="0" w:color="auto"/>
      </w:divBdr>
    </w:div>
    <w:div w:id="1708287192">
      <w:bodyDiv w:val="1"/>
      <w:marLeft w:val="0"/>
      <w:marRight w:val="0"/>
      <w:marTop w:val="0"/>
      <w:marBottom w:val="0"/>
      <w:divBdr>
        <w:top w:val="none" w:sz="0" w:space="0" w:color="auto"/>
        <w:left w:val="none" w:sz="0" w:space="0" w:color="auto"/>
        <w:bottom w:val="none" w:sz="0" w:space="0" w:color="auto"/>
        <w:right w:val="none" w:sz="0" w:space="0" w:color="auto"/>
      </w:divBdr>
    </w:div>
    <w:div w:id="1708336875">
      <w:bodyDiv w:val="1"/>
      <w:marLeft w:val="0"/>
      <w:marRight w:val="0"/>
      <w:marTop w:val="0"/>
      <w:marBottom w:val="0"/>
      <w:divBdr>
        <w:top w:val="none" w:sz="0" w:space="0" w:color="auto"/>
        <w:left w:val="none" w:sz="0" w:space="0" w:color="auto"/>
        <w:bottom w:val="none" w:sz="0" w:space="0" w:color="auto"/>
        <w:right w:val="none" w:sz="0" w:space="0" w:color="auto"/>
      </w:divBdr>
    </w:div>
    <w:div w:id="1708410745">
      <w:bodyDiv w:val="1"/>
      <w:marLeft w:val="0"/>
      <w:marRight w:val="0"/>
      <w:marTop w:val="0"/>
      <w:marBottom w:val="0"/>
      <w:divBdr>
        <w:top w:val="none" w:sz="0" w:space="0" w:color="auto"/>
        <w:left w:val="none" w:sz="0" w:space="0" w:color="auto"/>
        <w:bottom w:val="none" w:sz="0" w:space="0" w:color="auto"/>
        <w:right w:val="none" w:sz="0" w:space="0" w:color="auto"/>
      </w:divBdr>
    </w:div>
    <w:div w:id="1708725113">
      <w:bodyDiv w:val="1"/>
      <w:marLeft w:val="0"/>
      <w:marRight w:val="0"/>
      <w:marTop w:val="0"/>
      <w:marBottom w:val="0"/>
      <w:divBdr>
        <w:top w:val="none" w:sz="0" w:space="0" w:color="auto"/>
        <w:left w:val="none" w:sz="0" w:space="0" w:color="auto"/>
        <w:bottom w:val="none" w:sz="0" w:space="0" w:color="auto"/>
        <w:right w:val="none" w:sz="0" w:space="0" w:color="auto"/>
      </w:divBdr>
    </w:div>
    <w:div w:id="1708799432">
      <w:bodyDiv w:val="1"/>
      <w:marLeft w:val="0"/>
      <w:marRight w:val="0"/>
      <w:marTop w:val="0"/>
      <w:marBottom w:val="0"/>
      <w:divBdr>
        <w:top w:val="none" w:sz="0" w:space="0" w:color="auto"/>
        <w:left w:val="none" w:sz="0" w:space="0" w:color="auto"/>
        <w:bottom w:val="none" w:sz="0" w:space="0" w:color="auto"/>
        <w:right w:val="none" w:sz="0" w:space="0" w:color="auto"/>
      </w:divBdr>
    </w:div>
    <w:div w:id="1708949257">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09989333">
      <w:bodyDiv w:val="1"/>
      <w:marLeft w:val="0"/>
      <w:marRight w:val="0"/>
      <w:marTop w:val="0"/>
      <w:marBottom w:val="0"/>
      <w:divBdr>
        <w:top w:val="none" w:sz="0" w:space="0" w:color="auto"/>
        <w:left w:val="none" w:sz="0" w:space="0" w:color="auto"/>
        <w:bottom w:val="none" w:sz="0" w:space="0" w:color="auto"/>
        <w:right w:val="none" w:sz="0" w:space="0" w:color="auto"/>
      </w:divBdr>
    </w:div>
    <w:div w:id="1710060108">
      <w:bodyDiv w:val="1"/>
      <w:marLeft w:val="0"/>
      <w:marRight w:val="0"/>
      <w:marTop w:val="0"/>
      <w:marBottom w:val="0"/>
      <w:divBdr>
        <w:top w:val="none" w:sz="0" w:space="0" w:color="auto"/>
        <w:left w:val="none" w:sz="0" w:space="0" w:color="auto"/>
        <w:bottom w:val="none" w:sz="0" w:space="0" w:color="auto"/>
        <w:right w:val="none" w:sz="0" w:space="0" w:color="auto"/>
      </w:divBdr>
    </w:div>
    <w:div w:id="1710104206">
      <w:bodyDiv w:val="1"/>
      <w:marLeft w:val="0"/>
      <w:marRight w:val="0"/>
      <w:marTop w:val="0"/>
      <w:marBottom w:val="0"/>
      <w:divBdr>
        <w:top w:val="none" w:sz="0" w:space="0" w:color="auto"/>
        <w:left w:val="none" w:sz="0" w:space="0" w:color="auto"/>
        <w:bottom w:val="none" w:sz="0" w:space="0" w:color="auto"/>
        <w:right w:val="none" w:sz="0" w:space="0" w:color="auto"/>
      </w:divBdr>
    </w:div>
    <w:div w:id="1710300447">
      <w:bodyDiv w:val="1"/>
      <w:marLeft w:val="0"/>
      <w:marRight w:val="0"/>
      <w:marTop w:val="0"/>
      <w:marBottom w:val="0"/>
      <w:divBdr>
        <w:top w:val="none" w:sz="0" w:space="0" w:color="auto"/>
        <w:left w:val="none" w:sz="0" w:space="0" w:color="auto"/>
        <w:bottom w:val="none" w:sz="0" w:space="0" w:color="auto"/>
        <w:right w:val="none" w:sz="0" w:space="0" w:color="auto"/>
      </w:divBdr>
    </w:div>
    <w:div w:id="1710645835">
      <w:bodyDiv w:val="1"/>
      <w:marLeft w:val="0"/>
      <w:marRight w:val="0"/>
      <w:marTop w:val="0"/>
      <w:marBottom w:val="0"/>
      <w:divBdr>
        <w:top w:val="none" w:sz="0" w:space="0" w:color="auto"/>
        <w:left w:val="none" w:sz="0" w:space="0" w:color="auto"/>
        <w:bottom w:val="none" w:sz="0" w:space="0" w:color="auto"/>
        <w:right w:val="none" w:sz="0" w:space="0" w:color="auto"/>
      </w:divBdr>
    </w:div>
    <w:div w:id="1710763158">
      <w:bodyDiv w:val="1"/>
      <w:marLeft w:val="0"/>
      <w:marRight w:val="0"/>
      <w:marTop w:val="0"/>
      <w:marBottom w:val="0"/>
      <w:divBdr>
        <w:top w:val="none" w:sz="0" w:space="0" w:color="auto"/>
        <w:left w:val="none" w:sz="0" w:space="0" w:color="auto"/>
        <w:bottom w:val="none" w:sz="0" w:space="0" w:color="auto"/>
        <w:right w:val="none" w:sz="0" w:space="0" w:color="auto"/>
      </w:divBdr>
    </w:div>
    <w:div w:id="1710838602">
      <w:bodyDiv w:val="1"/>
      <w:marLeft w:val="0"/>
      <w:marRight w:val="0"/>
      <w:marTop w:val="0"/>
      <w:marBottom w:val="0"/>
      <w:divBdr>
        <w:top w:val="none" w:sz="0" w:space="0" w:color="auto"/>
        <w:left w:val="none" w:sz="0" w:space="0" w:color="auto"/>
        <w:bottom w:val="none" w:sz="0" w:space="0" w:color="auto"/>
        <w:right w:val="none" w:sz="0" w:space="0" w:color="auto"/>
      </w:divBdr>
    </w:div>
    <w:div w:id="1710842121">
      <w:bodyDiv w:val="1"/>
      <w:marLeft w:val="0"/>
      <w:marRight w:val="0"/>
      <w:marTop w:val="0"/>
      <w:marBottom w:val="0"/>
      <w:divBdr>
        <w:top w:val="none" w:sz="0" w:space="0" w:color="auto"/>
        <w:left w:val="none" w:sz="0" w:space="0" w:color="auto"/>
        <w:bottom w:val="none" w:sz="0" w:space="0" w:color="auto"/>
        <w:right w:val="none" w:sz="0" w:space="0" w:color="auto"/>
      </w:divBdr>
    </w:div>
    <w:div w:id="1710914225">
      <w:bodyDiv w:val="1"/>
      <w:marLeft w:val="0"/>
      <w:marRight w:val="0"/>
      <w:marTop w:val="0"/>
      <w:marBottom w:val="0"/>
      <w:divBdr>
        <w:top w:val="none" w:sz="0" w:space="0" w:color="auto"/>
        <w:left w:val="none" w:sz="0" w:space="0" w:color="auto"/>
        <w:bottom w:val="none" w:sz="0" w:space="0" w:color="auto"/>
        <w:right w:val="none" w:sz="0" w:space="0" w:color="auto"/>
      </w:divBdr>
    </w:div>
    <w:div w:id="1711145547">
      <w:bodyDiv w:val="1"/>
      <w:marLeft w:val="0"/>
      <w:marRight w:val="0"/>
      <w:marTop w:val="0"/>
      <w:marBottom w:val="0"/>
      <w:divBdr>
        <w:top w:val="none" w:sz="0" w:space="0" w:color="auto"/>
        <w:left w:val="none" w:sz="0" w:space="0" w:color="auto"/>
        <w:bottom w:val="none" w:sz="0" w:space="0" w:color="auto"/>
        <w:right w:val="none" w:sz="0" w:space="0" w:color="auto"/>
      </w:divBdr>
    </w:div>
    <w:div w:id="1711370643">
      <w:bodyDiv w:val="1"/>
      <w:marLeft w:val="0"/>
      <w:marRight w:val="0"/>
      <w:marTop w:val="0"/>
      <w:marBottom w:val="0"/>
      <w:divBdr>
        <w:top w:val="none" w:sz="0" w:space="0" w:color="auto"/>
        <w:left w:val="none" w:sz="0" w:space="0" w:color="auto"/>
        <w:bottom w:val="none" w:sz="0" w:space="0" w:color="auto"/>
        <w:right w:val="none" w:sz="0" w:space="0" w:color="auto"/>
      </w:divBdr>
    </w:div>
    <w:div w:id="1711412971">
      <w:bodyDiv w:val="1"/>
      <w:marLeft w:val="0"/>
      <w:marRight w:val="0"/>
      <w:marTop w:val="0"/>
      <w:marBottom w:val="0"/>
      <w:divBdr>
        <w:top w:val="none" w:sz="0" w:space="0" w:color="auto"/>
        <w:left w:val="none" w:sz="0" w:space="0" w:color="auto"/>
        <w:bottom w:val="none" w:sz="0" w:space="0" w:color="auto"/>
        <w:right w:val="none" w:sz="0" w:space="0" w:color="auto"/>
      </w:divBdr>
    </w:div>
    <w:div w:id="1711418664">
      <w:bodyDiv w:val="1"/>
      <w:marLeft w:val="0"/>
      <w:marRight w:val="0"/>
      <w:marTop w:val="0"/>
      <w:marBottom w:val="0"/>
      <w:divBdr>
        <w:top w:val="none" w:sz="0" w:space="0" w:color="auto"/>
        <w:left w:val="none" w:sz="0" w:space="0" w:color="auto"/>
        <w:bottom w:val="none" w:sz="0" w:space="0" w:color="auto"/>
        <w:right w:val="none" w:sz="0" w:space="0" w:color="auto"/>
      </w:divBdr>
    </w:div>
    <w:div w:id="1711764630">
      <w:bodyDiv w:val="1"/>
      <w:marLeft w:val="0"/>
      <w:marRight w:val="0"/>
      <w:marTop w:val="0"/>
      <w:marBottom w:val="0"/>
      <w:divBdr>
        <w:top w:val="none" w:sz="0" w:space="0" w:color="auto"/>
        <w:left w:val="none" w:sz="0" w:space="0" w:color="auto"/>
        <w:bottom w:val="none" w:sz="0" w:space="0" w:color="auto"/>
        <w:right w:val="none" w:sz="0" w:space="0" w:color="auto"/>
      </w:divBdr>
    </w:div>
    <w:div w:id="1711832882">
      <w:bodyDiv w:val="1"/>
      <w:marLeft w:val="0"/>
      <w:marRight w:val="0"/>
      <w:marTop w:val="0"/>
      <w:marBottom w:val="0"/>
      <w:divBdr>
        <w:top w:val="none" w:sz="0" w:space="0" w:color="auto"/>
        <w:left w:val="none" w:sz="0" w:space="0" w:color="auto"/>
        <w:bottom w:val="none" w:sz="0" w:space="0" w:color="auto"/>
        <w:right w:val="none" w:sz="0" w:space="0" w:color="auto"/>
      </w:divBdr>
    </w:div>
    <w:div w:id="1711951402">
      <w:bodyDiv w:val="1"/>
      <w:marLeft w:val="0"/>
      <w:marRight w:val="0"/>
      <w:marTop w:val="0"/>
      <w:marBottom w:val="0"/>
      <w:divBdr>
        <w:top w:val="none" w:sz="0" w:space="0" w:color="auto"/>
        <w:left w:val="none" w:sz="0" w:space="0" w:color="auto"/>
        <w:bottom w:val="none" w:sz="0" w:space="0" w:color="auto"/>
        <w:right w:val="none" w:sz="0" w:space="0" w:color="auto"/>
      </w:divBdr>
    </w:div>
    <w:div w:id="1712261611">
      <w:bodyDiv w:val="1"/>
      <w:marLeft w:val="0"/>
      <w:marRight w:val="0"/>
      <w:marTop w:val="0"/>
      <w:marBottom w:val="0"/>
      <w:divBdr>
        <w:top w:val="none" w:sz="0" w:space="0" w:color="auto"/>
        <w:left w:val="none" w:sz="0" w:space="0" w:color="auto"/>
        <w:bottom w:val="none" w:sz="0" w:space="0" w:color="auto"/>
        <w:right w:val="none" w:sz="0" w:space="0" w:color="auto"/>
      </w:divBdr>
    </w:div>
    <w:div w:id="1712261787">
      <w:bodyDiv w:val="1"/>
      <w:marLeft w:val="0"/>
      <w:marRight w:val="0"/>
      <w:marTop w:val="0"/>
      <w:marBottom w:val="0"/>
      <w:divBdr>
        <w:top w:val="none" w:sz="0" w:space="0" w:color="auto"/>
        <w:left w:val="none" w:sz="0" w:space="0" w:color="auto"/>
        <w:bottom w:val="none" w:sz="0" w:space="0" w:color="auto"/>
        <w:right w:val="none" w:sz="0" w:space="0" w:color="auto"/>
      </w:divBdr>
    </w:div>
    <w:div w:id="1712412242">
      <w:bodyDiv w:val="1"/>
      <w:marLeft w:val="0"/>
      <w:marRight w:val="0"/>
      <w:marTop w:val="0"/>
      <w:marBottom w:val="0"/>
      <w:divBdr>
        <w:top w:val="none" w:sz="0" w:space="0" w:color="auto"/>
        <w:left w:val="none" w:sz="0" w:space="0" w:color="auto"/>
        <w:bottom w:val="none" w:sz="0" w:space="0" w:color="auto"/>
        <w:right w:val="none" w:sz="0" w:space="0" w:color="auto"/>
      </w:divBdr>
    </w:div>
    <w:div w:id="1712416534">
      <w:bodyDiv w:val="1"/>
      <w:marLeft w:val="0"/>
      <w:marRight w:val="0"/>
      <w:marTop w:val="0"/>
      <w:marBottom w:val="0"/>
      <w:divBdr>
        <w:top w:val="none" w:sz="0" w:space="0" w:color="auto"/>
        <w:left w:val="none" w:sz="0" w:space="0" w:color="auto"/>
        <w:bottom w:val="none" w:sz="0" w:space="0" w:color="auto"/>
        <w:right w:val="none" w:sz="0" w:space="0" w:color="auto"/>
      </w:divBdr>
    </w:div>
    <w:div w:id="1712724392">
      <w:bodyDiv w:val="1"/>
      <w:marLeft w:val="0"/>
      <w:marRight w:val="0"/>
      <w:marTop w:val="0"/>
      <w:marBottom w:val="0"/>
      <w:divBdr>
        <w:top w:val="none" w:sz="0" w:space="0" w:color="auto"/>
        <w:left w:val="none" w:sz="0" w:space="0" w:color="auto"/>
        <w:bottom w:val="none" w:sz="0" w:space="0" w:color="auto"/>
        <w:right w:val="none" w:sz="0" w:space="0" w:color="auto"/>
      </w:divBdr>
    </w:div>
    <w:div w:id="1712798279">
      <w:bodyDiv w:val="1"/>
      <w:marLeft w:val="0"/>
      <w:marRight w:val="0"/>
      <w:marTop w:val="0"/>
      <w:marBottom w:val="0"/>
      <w:divBdr>
        <w:top w:val="none" w:sz="0" w:space="0" w:color="auto"/>
        <w:left w:val="none" w:sz="0" w:space="0" w:color="auto"/>
        <w:bottom w:val="none" w:sz="0" w:space="0" w:color="auto"/>
        <w:right w:val="none" w:sz="0" w:space="0" w:color="auto"/>
      </w:divBdr>
    </w:div>
    <w:div w:id="1712919042">
      <w:bodyDiv w:val="1"/>
      <w:marLeft w:val="0"/>
      <w:marRight w:val="0"/>
      <w:marTop w:val="0"/>
      <w:marBottom w:val="0"/>
      <w:divBdr>
        <w:top w:val="none" w:sz="0" w:space="0" w:color="auto"/>
        <w:left w:val="none" w:sz="0" w:space="0" w:color="auto"/>
        <w:bottom w:val="none" w:sz="0" w:space="0" w:color="auto"/>
        <w:right w:val="none" w:sz="0" w:space="0" w:color="auto"/>
      </w:divBdr>
    </w:div>
    <w:div w:id="1713116120">
      <w:bodyDiv w:val="1"/>
      <w:marLeft w:val="0"/>
      <w:marRight w:val="0"/>
      <w:marTop w:val="0"/>
      <w:marBottom w:val="0"/>
      <w:divBdr>
        <w:top w:val="none" w:sz="0" w:space="0" w:color="auto"/>
        <w:left w:val="none" w:sz="0" w:space="0" w:color="auto"/>
        <w:bottom w:val="none" w:sz="0" w:space="0" w:color="auto"/>
        <w:right w:val="none" w:sz="0" w:space="0" w:color="auto"/>
      </w:divBdr>
    </w:div>
    <w:div w:id="1713185318">
      <w:bodyDiv w:val="1"/>
      <w:marLeft w:val="0"/>
      <w:marRight w:val="0"/>
      <w:marTop w:val="0"/>
      <w:marBottom w:val="0"/>
      <w:divBdr>
        <w:top w:val="none" w:sz="0" w:space="0" w:color="auto"/>
        <w:left w:val="none" w:sz="0" w:space="0" w:color="auto"/>
        <w:bottom w:val="none" w:sz="0" w:space="0" w:color="auto"/>
        <w:right w:val="none" w:sz="0" w:space="0" w:color="auto"/>
      </w:divBdr>
    </w:div>
    <w:div w:id="1713529427">
      <w:bodyDiv w:val="1"/>
      <w:marLeft w:val="0"/>
      <w:marRight w:val="0"/>
      <w:marTop w:val="0"/>
      <w:marBottom w:val="0"/>
      <w:divBdr>
        <w:top w:val="none" w:sz="0" w:space="0" w:color="auto"/>
        <w:left w:val="none" w:sz="0" w:space="0" w:color="auto"/>
        <w:bottom w:val="none" w:sz="0" w:space="0" w:color="auto"/>
        <w:right w:val="none" w:sz="0" w:space="0" w:color="auto"/>
      </w:divBdr>
    </w:div>
    <w:div w:id="1713535546">
      <w:bodyDiv w:val="1"/>
      <w:marLeft w:val="0"/>
      <w:marRight w:val="0"/>
      <w:marTop w:val="0"/>
      <w:marBottom w:val="0"/>
      <w:divBdr>
        <w:top w:val="none" w:sz="0" w:space="0" w:color="auto"/>
        <w:left w:val="none" w:sz="0" w:space="0" w:color="auto"/>
        <w:bottom w:val="none" w:sz="0" w:space="0" w:color="auto"/>
        <w:right w:val="none" w:sz="0" w:space="0" w:color="auto"/>
      </w:divBdr>
    </w:div>
    <w:div w:id="1713656361">
      <w:bodyDiv w:val="1"/>
      <w:marLeft w:val="0"/>
      <w:marRight w:val="0"/>
      <w:marTop w:val="0"/>
      <w:marBottom w:val="0"/>
      <w:divBdr>
        <w:top w:val="none" w:sz="0" w:space="0" w:color="auto"/>
        <w:left w:val="none" w:sz="0" w:space="0" w:color="auto"/>
        <w:bottom w:val="none" w:sz="0" w:space="0" w:color="auto"/>
        <w:right w:val="none" w:sz="0" w:space="0" w:color="auto"/>
      </w:divBdr>
    </w:div>
    <w:div w:id="1713730256">
      <w:bodyDiv w:val="1"/>
      <w:marLeft w:val="0"/>
      <w:marRight w:val="0"/>
      <w:marTop w:val="0"/>
      <w:marBottom w:val="0"/>
      <w:divBdr>
        <w:top w:val="none" w:sz="0" w:space="0" w:color="auto"/>
        <w:left w:val="none" w:sz="0" w:space="0" w:color="auto"/>
        <w:bottom w:val="none" w:sz="0" w:space="0" w:color="auto"/>
        <w:right w:val="none" w:sz="0" w:space="0" w:color="auto"/>
      </w:divBdr>
    </w:div>
    <w:div w:id="1713767507">
      <w:bodyDiv w:val="1"/>
      <w:marLeft w:val="0"/>
      <w:marRight w:val="0"/>
      <w:marTop w:val="0"/>
      <w:marBottom w:val="0"/>
      <w:divBdr>
        <w:top w:val="none" w:sz="0" w:space="0" w:color="auto"/>
        <w:left w:val="none" w:sz="0" w:space="0" w:color="auto"/>
        <w:bottom w:val="none" w:sz="0" w:space="0" w:color="auto"/>
        <w:right w:val="none" w:sz="0" w:space="0" w:color="auto"/>
      </w:divBdr>
    </w:div>
    <w:div w:id="1713768415">
      <w:bodyDiv w:val="1"/>
      <w:marLeft w:val="0"/>
      <w:marRight w:val="0"/>
      <w:marTop w:val="0"/>
      <w:marBottom w:val="0"/>
      <w:divBdr>
        <w:top w:val="none" w:sz="0" w:space="0" w:color="auto"/>
        <w:left w:val="none" w:sz="0" w:space="0" w:color="auto"/>
        <w:bottom w:val="none" w:sz="0" w:space="0" w:color="auto"/>
        <w:right w:val="none" w:sz="0" w:space="0" w:color="auto"/>
      </w:divBdr>
    </w:div>
    <w:div w:id="1713923138">
      <w:bodyDiv w:val="1"/>
      <w:marLeft w:val="0"/>
      <w:marRight w:val="0"/>
      <w:marTop w:val="0"/>
      <w:marBottom w:val="0"/>
      <w:divBdr>
        <w:top w:val="none" w:sz="0" w:space="0" w:color="auto"/>
        <w:left w:val="none" w:sz="0" w:space="0" w:color="auto"/>
        <w:bottom w:val="none" w:sz="0" w:space="0" w:color="auto"/>
        <w:right w:val="none" w:sz="0" w:space="0" w:color="auto"/>
      </w:divBdr>
    </w:div>
    <w:div w:id="1713964196">
      <w:bodyDiv w:val="1"/>
      <w:marLeft w:val="0"/>
      <w:marRight w:val="0"/>
      <w:marTop w:val="0"/>
      <w:marBottom w:val="0"/>
      <w:divBdr>
        <w:top w:val="none" w:sz="0" w:space="0" w:color="auto"/>
        <w:left w:val="none" w:sz="0" w:space="0" w:color="auto"/>
        <w:bottom w:val="none" w:sz="0" w:space="0" w:color="auto"/>
        <w:right w:val="none" w:sz="0" w:space="0" w:color="auto"/>
      </w:divBdr>
    </w:div>
    <w:div w:id="1713994422">
      <w:bodyDiv w:val="1"/>
      <w:marLeft w:val="0"/>
      <w:marRight w:val="0"/>
      <w:marTop w:val="0"/>
      <w:marBottom w:val="0"/>
      <w:divBdr>
        <w:top w:val="none" w:sz="0" w:space="0" w:color="auto"/>
        <w:left w:val="none" w:sz="0" w:space="0" w:color="auto"/>
        <w:bottom w:val="none" w:sz="0" w:space="0" w:color="auto"/>
        <w:right w:val="none" w:sz="0" w:space="0" w:color="auto"/>
      </w:divBdr>
    </w:div>
    <w:div w:id="1714307381">
      <w:bodyDiv w:val="1"/>
      <w:marLeft w:val="0"/>
      <w:marRight w:val="0"/>
      <w:marTop w:val="0"/>
      <w:marBottom w:val="0"/>
      <w:divBdr>
        <w:top w:val="none" w:sz="0" w:space="0" w:color="auto"/>
        <w:left w:val="none" w:sz="0" w:space="0" w:color="auto"/>
        <w:bottom w:val="none" w:sz="0" w:space="0" w:color="auto"/>
        <w:right w:val="none" w:sz="0" w:space="0" w:color="auto"/>
      </w:divBdr>
    </w:div>
    <w:div w:id="1714965014">
      <w:bodyDiv w:val="1"/>
      <w:marLeft w:val="0"/>
      <w:marRight w:val="0"/>
      <w:marTop w:val="0"/>
      <w:marBottom w:val="0"/>
      <w:divBdr>
        <w:top w:val="none" w:sz="0" w:space="0" w:color="auto"/>
        <w:left w:val="none" w:sz="0" w:space="0" w:color="auto"/>
        <w:bottom w:val="none" w:sz="0" w:space="0" w:color="auto"/>
        <w:right w:val="none" w:sz="0" w:space="0" w:color="auto"/>
      </w:divBdr>
    </w:div>
    <w:div w:id="1715034306">
      <w:bodyDiv w:val="1"/>
      <w:marLeft w:val="0"/>
      <w:marRight w:val="0"/>
      <w:marTop w:val="0"/>
      <w:marBottom w:val="0"/>
      <w:divBdr>
        <w:top w:val="none" w:sz="0" w:space="0" w:color="auto"/>
        <w:left w:val="none" w:sz="0" w:space="0" w:color="auto"/>
        <w:bottom w:val="none" w:sz="0" w:space="0" w:color="auto"/>
        <w:right w:val="none" w:sz="0" w:space="0" w:color="auto"/>
      </w:divBdr>
    </w:div>
    <w:div w:id="1715301385">
      <w:bodyDiv w:val="1"/>
      <w:marLeft w:val="0"/>
      <w:marRight w:val="0"/>
      <w:marTop w:val="0"/>
      <w:marBottom w:val="0"/>
      <w:divBdr>
        <w:top w:val="none" w:sz="0" w:space="0" w:color="auto"/>
        <w:left w:val="none" w:sz="0" w:space="0" w:color="auto"/>
        <w:bottom w:val="none" w:sz="0" w:space="0" w:color="auto"/>
        <w:right w:val="none" w:sz="0" w:space="0" w:color="auto"/>
      </w:divBdr>
    </w:div>
    <w:div w:id="1715620867">
      <w:bodyDiv w:val="1"/>
      <w:marLeft w:val="0"/>
      <w:marRight w:val="0"/>
      <w:marTop w:val="0"/>
      <w:marBottom w:val="0"/>
      <w:divBdr>
        <w:top w:val="none" w:sz="0" w:space="0" w:color="auto"/>
        <w:left w:val="none" w:sz="0" w:space="0" w:color="auto"/>
        <w:bottom w:val="none" w:sz="0" w:space="0" w:color="auto"/>
        <w:right w:val="none" w:sz="0" w:space="0" w:color="auto"/>
      </w:divBdr>
    </w:div>
    <w:div w:id="1715689513">
      <w:bodyDiv w:val="1"/>
      <w:marLeft w:val="0"/>
      <w:marRight w:val="0"/>
      <w:marTop w:val="0"/>
      <w:marBottom w:val="0"/>
      <w:divBdr>
        <w:top w:val="none" w:sz="0" w:space="0" w:color="auto"/>
        <w:left w:val="none" w:sz="0" w:space="0" w:color="auto"/>
        <w:bottom w:val="none" w:sz="0" w:space="0" w:color="auto"/>
        <w:right w:val="none" w:sz="0" w:space="0" w:color="auto"/>
      </w:divBdr>
    </w:div>
    <w:div w:id="1715733177">
      <w:bodyDiv w:val="1"/>
      <w:marLeft w:val="0"/>
      <w:marRight w:val="0"/>
      <w:marTop w:val="0"/>
      <w:marBottom w:val="0"/>
      <w:divBdr>
        <w:top w:val="none" w:sz="0" w:space="0" w:color="auto"/>
        <w:left w:val="none" w:sz="0" w:space="0" w:color="auto"/>
        <w:bottom w:val="none" w:sz="0" w:space="0" w:color="auto"/>
        <w:right w:val="none" w:sz="0" w:space="0" w:color="auto"/>
      </w:divBdr>
    </w:div>
    <w:div w:id="1715764405">
      <w:bodyDiv w:val="1"/>
      <w:marLeft w:val="0"/>
      <w:marRight w:val="0"/>
      <w:marTop w:val="0"/>
      <w:marBottom w:val="0"/>
      <w:divBdr>
        <w:top w:val="none" w:sz="0" w:space="0" w:color="auto"/>
        <w:left w:val="none" w:sz="0" w:space="0" w:color="auto"/>
        <w:bottom w:val="none" w:sz="0" w:space="0" w:color="auto"/>
        <w:right w:val="none" w:sz="0" w:space="0" w:color="auto"/>
      </w:divBdr>
    </w:div>
    <w:div w:id="1715807124">
      <w:bodyDiv w:val="1"/>
      <w:marLeft w:val="0"/>
      <w:marRight w:val="0"/>
      <w:marTop w:val="0"/>
      <w:marBottom w:val="0"/>
      <w:divBdr>
        <w:top w:val="none" w:sz="0" w:space="0" w:color="auto"/>
        <w:left w:val="none" w:sz="0" w:space="0" w:color="auto"/>
        <w:bottom w:val="none" w:sz="0" w:space="0" w:color="auto"/>
        <w:right w:val="none" w:sz="0" w:space="0" w:color="auto"/>
      </w:divBdr>
    </w:div>
    <w:div w:id="1715809088">
      <w:bodyDiv w:val="1"/>
      <w:marLeft w:val="0"/>
      <w:marRight w:val="0"/>
      <w:marTop w:val="0"/>
      <w:marBottom w:val="0"/>
      <w:divBdr>
        <w:top w:val="none" w:sz="0" w:space="0" w:color="auto"/>
        <w:left w:val="none" w:sz="0" w:space="0" w:color="auto"/>
        <w:bottom w:val="none" w:sz="0" w:space="0" w:color="auto"/>
        <w:right w:val="none" w:sz="0" w:space="0" w:color="auto"/>
      </w:divBdr>
    </w:div>
    <w:div w:id="1715810639">
      <w:bodyDiv w:val="1"/>
      <w:marLeft w:val="0"/>
      <w:marRight w:val="0"/>
      <w:marTop w:val="0"/>
      <w:marBottom w:val="0"/>
      <w:divBdr>
        <w:top w:val="none" w:sz="0" w:space="0" w:color="auto"/>
        <w:left w:val="none" w:sz="0" w:space="0" w:color="auto"/>
        <w:bottom w:val="none" w:sz="0" w:space="0" w:color="auto"/>
        <w:right w:val="none" w:sz="0" w:space="0" w:color="auto"/>
      </w:divBdr>
    </w:div>
    <w:div w:id="1716152451">
      <w:bodyDiv w:val="1"/>
      <w:marLeft w:val="0"/>
      <w:marRight w:val="0"/>
      <w:marTop w:val="0"/>
      <w:marBottom w:val="0"/>
      <w:divBdr>
        <w:top w:val="none" w:sz="0" w:space="0" w:color="auto"/>
        <w:left w:val="none" w:sz="0" w:space="0" w:color="auto"/>
        <w:bottom w:val="none" w:sz="0" w:space="0" w:color="auto"/>
        <w:right w:val="none" w:sz="0" w:space="0" w:color="auto"/>
      </w:divBdr>
    </w:div>
    <w:div w:id="1716154145">
      <w:bodyDiv w:val="1"/>
      <w:marLeft w:val="0"/>
      <w:marRight w:val="0"/>
      <w:marTop w:val="0"/>
      <w:marBottom w:val="0"/>
      <w:divBdr>
        <w:top w:val="none" w:sz="0" w:space="0" w:color="auto"/>
        <w:left w:val="none" w:sz="0" w:space="0" w:color="auto"/>
        <w:bottom w:val="none" w:sz="0" w:space="0" w:color="auto"/>
        <w:right w:val="none" w:sz="0" w:space="0" w:color="auto"/>
      </w:divBdr>
    </w:div>
    <w:div w:id="1716734195">
      <w:bodyDiv w:val="1"/>
      <w:marLeft w:val="0"/>
      <w:marRight w:val="0"/>
      <w:marTop w:val="0"/>
      <w:marBottom w:val="0"/>
      <w:divBdr>
        <w:top w:val="none" w:sz="0" w:space="0" w:color="auto"/>
        <w:left w:val="none" w:sz="0" w:space="0" w:color="auto"/>
        <w:bottom w:val="none" w:sz="0" w:space="0" w:color="auto"/>
        <w:right w:val="none" w:sz="0" w:space="0" w:color="auto"/>
      </w:divBdr>
    </w:div>
    <w:div w:id="1716931416">
      <w:bodyDiv w:val="1"/>
      <w:marLeft w:val="0"/>
      <w:marRight w:val="0"/>
      <w:marTop w:val="0"/>
      <w:marBottom w:val="0"/>
      <w:divBdr>
        <w:top w:val="none" w:sz="0" w:space="0" w:color="auto"/>
        <w:left w:val="none" w:sz="0" w:space="0" w:color="auto"/>
        <w:bottom w:val="none" w:sz="0" w:space="0" w:color="auto"/>
        <w:right w:val="none" w:sz="0" w:space="0" w:color="auto"/>
      </w:divBdr>
    </w:div>
    <w:div w:id="1717123736">
      <w:bodyDiv w:val="1"/>
      <w:marLeft w:val="0"/>
      <w:marRight w:val="0"/>
      <w:marTop w:val="0"/>
      <w:marBottom w:val="0"/>
      <w:divBdr>
        <w:top w:val="none" w:sz="0" w:space="0" w:color="auto"/>
        <w:left w:val="none" w:sz="0" w:space="0" w:color="auto"/>
        <w:bottom w:val="none" w:sz="0" w:space="0" w:color="auto"/>
        <w:right w:val="none" w:sz="0" w:space="0" w:color="auto"/>
      </w:divBdr>
    </w:div>
    <w:div w:id="1717852057">
      <w:bodyDiv w:val="1"/>
      <w:marLeft w:val="0"/>
      <w:marRight w:val="0"/>
      <w:marTop w:val="0"/>
      <w:marBottom w:val="0"/>
      <w:divBdr>
        <w:top w:val="none" w:sz="0" w:space="0" w:color="auto"/>
        <w:left w:val="none" w:sz="0" w:space="0" w:color="auto"/>
        <w:bottom w:val="none" w:sz="0" w:space="0" w:color="auto"/>
        <w:right w:val="none" w:sz="0" w:space="0" w:color="auto"/>
      </w:divBdr>
    </w:div>
    <w:div w:id="1717898601">
      <w:bodyDiv w:val="1"/>
      <w:marLeft w:val="0"/>
      <w:marRight w:val="0"/>
      <w:marTop w:val="0"/>
      <w:marBottom w:val="0"/>
      <w:divBdr>
        <w:top w:val="none" w:sz="0" w:space="0" w:color="auto"/>
        <w:left w:val="none" w:sz="0" w:space="0" w:color="auto"/>
        <w:bottom w:val="none" w:sz="0" w:space="0" w:color="auto"/>
        <w:right w:val="none" w:sz="0" w:space="0" w:color="auto"/>
      </w:divBdr>
    </w:div>
    <w:div w:id="1717967713">
      <w:bodyDiv w:val="1"/>
      <w:marLeft w:val="0"/>
      <w:marRight w:val="0"/>
      <w:marTop w:val="0"/>
      <w:marBottom w:val="0"/>
      <w:divBdr>
        <w:top w:val="none" w:sz="0" w:space="0" w:color="auto"/>
        <w:left w:val="none" w:sz="0" w:space="0" w:color="auto"/>
        <w:bottom w:val="none" w:sz="0" w:space="0" w:color="auto"/>
        <w:right w:val="none" w:sz="0" w:space="0" w:color="auto"/>
      </w:divBdr>
    </w:div>
    <w:div w:id="1718043232">
      <w:bodyDiv w:val="1"/>
      <w:marLeft w:val="0"/>
      <w:marRight w:val="0"/>
      <w:marTop w:val="0"/>
      <w:marBottom w:val="0"/>
      <w:divBdr>
        <w:top w:val="none" w:sz="0" w:space="0" w:color="auto"/>
        <w:left w:val="none" w:sz="0" w:space="0" w:color="auto"/>
        <w:bottom w:val="none" w:sz="0" w:space="0" w:color="auto"/>
        <w:right w:val="none" w:sz="0" w:space="0" w:color="auto"/>
      </w:divBdr>
    </w:div>
    <w:div w:id="1718164055">
      <w:bodyDiv w:val="1"/>
      <w:marLeft w:val="0"/>
      <w:marRight w:val="0"/>
      <w:marTop w:val="0"/>
      <w:marBottom w:val="0"/>
      <w:divBdr>
        <w:top w:val="none" w:sz="0" w:space="0" w:color="auto"/>
        <w:left w:val="none" w:sz="0" w:space="0" w:color="auto"/>
        <w:bottom w:val="none" w:sz="0" w:space="0" w:color="auto"/>
        <w:right w:val="none" w:sz="0" w:space="0" w:color="auto"/>
      </w:divBdr>
    </w:div>
    <w:div w:id="1718582237">
      <w:bodyDiv w:val="1"/>
      <w:marLeft w:val="0"/>
      <w:marRight w:val="0"/>
      <w:marTop w:val="0"/>
      <w:marBottom w:val="0"/>
      <w:divBdr>
        <w:top w:val="none" w:sz="0" w:space="0" w:color="auto"/>
        <w:left w:val="none" w:sz="0" w:space="0" w:color="auto"/>
        <w:bottom w:val="none" w:sz="0" w:space="0" w:color="auto"/>
        <w:right w:val="none" w:sz="0" w:space="0" w:color="auto"/>
      </w:divBdr>
    </w:div>
    <w:div w:id="1718779794">
      <w:bodyDiv w:val="1"/>
      <w:marLeft w:val="0"/>
      <w:marRight w:val="0"/>
      <w:marTop w:val="0"/>
      <w:marBottom w:val="0"/>
      <w:divBdr>
        <w:top w:val="none" w:sz="0" w:space="0" w:color="auto"/>
        <w:left w:val="none" w:sz="0" w:space="0" w:color="auto"/>
        <w:bottom w:val="none" w:sz="0" w:space="0" w:color="auto"/>
        <w:right w:val="none" w:sz="0" w:space="0" w:color="auto"/>
      </w:divBdr>
    </w:div>
    <w:div w:id="1719012023">
      <w:bodyDiv w:val="1"/>
      <w:marLeft w:val="0"/>
      <w:marRight w:val="0"/>
      <w:marTop w:val="0"/>
      <w:marBottom w:val="0"/>
      <w:divBdr>
        <w:top w:val="none" w:sz="0" w:space="0" w:color="auto"/>
        <w:left w:val="none" w:sz="0" w:space="0" w:color="auto"/>
        <w:bottom w:val="none" w:sz="0" w:space="0" w:color="auto"/>
        <w:right w:val="none" w:sz="0" w:space="0" w:color="auto"/>
      </w:divBdr>
    </w:div>
    <w:div w:id="1719159473">
      <w:bodyDiv w:val="1"/>
      <w:marLeft w:val="0"/>
      <w:marRight w:val="0"/>
      <w:marTop w:val="0"/>
      <w:marBottom w:val="0"/>
      <w:divBdr>
        <w:top w:val="none" w:sz="0" w:space="0" w:color="auto"/>
        <w:left w:val="none" w:sz="0" w:space="0" w:color="auto"/>
        <w:bottom w:val="none" w:sz="0" w:space="0" w:color="auto"/>
        <w:right w:val="none" w:sz="0" w:space="0" w:color="auto"/>
      </w:divBdr>
    </w:div>
    <w:div w:id="1719164481">
      <w:bodyDiv w:val="1"/>
      <w:marLeft w:val="0"/>
      <w:marRight w:val="0"/>
      <w:marTop w:val="0"/>
      <w:marBottom w:val="0"/>
      <w:divBdr>
        <w:top w:val="none" w:sz="0" w:space="0" w:color="auto"/>
        <w:left w:val="none" w:sz="0" w:space="0" w:color="auto"/>
        <w:bottom w:val="none" w:sz="0" w:space="0" w:color="auto"/>
        <w:right w:val="none" w:sz="0" w:space="0" w:color="auto"/>
      </w:divBdr>
    </w:div>
    <w:div w:id="1719283421">
      <w:bodyDiv w:val="1"/>
      <w:marLeft w:val="0"/>
      <w:marRight w:val="0"/>
      <w:marTop w:val="0"/>
      <w:marBottom w:val="0"/>
      <w:divBdr>
        <w:top w:val="none" w:sz="0" w:space="0" w:color="auto"/>
        <w:left w:val="none" w:sz="0" w:space="0" w:color="auto"/>
        <w:bottom w:val="none" w:sz="0" w:space="0" w:color="auto"/>
        <w:right w:val="none" w:sz="0" w:space="0" w:color="auto"/>
      </w:divBdr>
    </w:div>
    <w:div w:id="1719429068">
      <w:bodyDiv w:val="1"/>
      <w:marLeft w:val="0"/>
      <w:marRight w:val="0"/>
      <w:marTop w:val="0"/>
      <w:marBottom w:val="0"/>
      <w:divBdr>
        <w:top w:val="none" w:sz="0" w:space="0" w:color="auto"/>
        <w:left w:val="none" w:sz="0" w:space="0" w:color="auto"/>
        <w:bottom w:val="none" w:sz="0" w:space="0" w:color="auto"/>
        <w:right w:val="none" w:sz="0" w:space="0" w:color="auto"/>
      </w:divBdr>
    </w:div>
    <w:div w:id="1719620885">
      <w:bodyDiv w:val="1"/>
      <w:marLeft w:val="0"/>
      <w:marRight w:val="0"/>
      <w:marTop w:val="0"/>
      <w:marBottom w:val="0"/>
      <w:divBdr>
        <w:top w:val="none" w:sz="0" w:space="0" w:color="auto"/>
        <w:left w:val="none" w:sz="0" w:space="0" w:color="auto"/>
        <w:bottom w:val="none" w:sz="0" w:space="0" w:color="auto"/>
        <w:right w:val="none" w:sz="0" w:space="0" w:color="auto"/>
      </w:divBdr>
    </w:div>
    <w:div w:id="1719697016">
      <w:bodyDiv w:val="1"/>
      <w:marLeft w:val="0"/>
      <w:marRight w:val="0"/>
      <w:marTop w:val="0"/>
      <w:marBottom w:val="0"/>
      <w:divBdr>
        <w:top w:val="none" w:sz="0" w:space="0" w:color="auto"/>
        <w:left w:val="none" w:sz="0" w:space="0" w:color="auto"/>
        <w:bottom w:val="none" w:sz="0" w:space="0" w:color="auto"/>
        <w:right w:val="none" w:sz="0" w:space="0" w:color="auto"/>
      </w:divBdr>
    </w:div>
    <w:div w:id="1719893006">
      <w:bodyDiv w:val="1"/>
      <w:marLeft w:val="0"/>
      <w:marRight w:val="0"/>
      <w:marTop w:val="0"/>
      <w:marBottom w:val="0"/>
      <w:divBdr>
        <w:top w:val="none" w:sz="0" w:space="0" w:color="auto"/>
        <w:left w:val="none" w:sz="0" w:space="0" w:color="auto"/>
        <w:bottom w:val="none" w:sz="0" w:space="0" w:color="auto"/>
        <w:right w:val="none" w:sz="0" w:space="0" w:color="auto"/>
      </w:divBdr>
    </w:div>
    <w:div w:id="1720011655">
      <w:bodyDiv w:val="1"/>
      <w:marLeft w:val="0"/>
      <w:marRight w:val="0"/>
      <w:marTop w:val="0"/>
      <w:marBottom w:val="0"/>
      <w:divBdr>
        <w:top w:val="none" w:sz="0" w:space="0" w:color="auto"/>
        <w:left w:val="none" w:sz="0" w:space="0" w:color="auto"/>
        <w:bottom w:val="none" w:sz="0" w:space="0" w:color="auto"/>
        <w:right w:val="none" w:sz="0" w:space="0" w:color="auto"/>
      </w:divBdr>
    </w:div>
    <w:div w:id="1720203671">
      <w:bodyDiv w:val="1"/>
      <w:marLeft w:val="0"/>
      <w:marRight w:val="0"/>
      <w:marTop w:val="0"/>
      <w:marBottom w:val="0"/>
      <w:divBdr>
        <w:top w:val="none" w:sz="0" w:space="0" w:color="auto"/>
        <w:left w:val="none" w:sz="0" w:space="0" w:color="auto"/>
        <w:bottom w:val="none" w:sz="0" w:space="0" w:color="auto"/>
        <w:right w:val="none" w:sz="0" w:space="0" w:color="auto"/>
      </w:divBdr>
    </w:div>
    <w:div w:id="1720393657">
      <w:bodyDiv w:val="1"/>
      <w:marLeft w:val="0"/>
      <w:marRight w:val="0"/>
      <w:marTop w:val="0"/>
      <w:marBottom w:val="0"/>
      <w:divBdr>
        <w:top w:val="none" w:sz="0" w:space="0" w:color="auto"/>
        <w:left w:val="none" w:sz="0" w:space="0" w:color="auto"/>
        <w:bottom w:val="none" w:sz="0" w:space="0" w:color="auto"/>
        <w:right w:val="none" w:sz="0" w:space="0" w:color="auto"/>
      </w:divBdr>
    </w:div>
    <w:div w:id="1720399951">
      <w:bodyDiv w:val="1"/>
      <w:marLeft w:val="0"/>
      <w:marRight w:val="0"/>
      <w:marTop w:val="0"/>
      <w:marBottom w:val="0"/>
      <w:divBdr>
        <w:top w:val="none" w:sz="0" w:space="0" w:color="auto"/>
        <w:left w:val="none" w:sz="0" w:space="0" w:color="auto"/>
        <w:bottom w:val="none" w:sz="0" w:space="0" w:color="auto"/>
        <w:right w:val="none" w:sz="0" w:space="0" w:color="auto"/>
      </w:divBdr>
    </w:div>
    <w:div w:id="1720519741">
      <w:bodyDiv w:val="1"/>
      <w:marLeft w:val="0"/>
      <w:marRight w:val="0"/>
      <w:marTop w:val="0"/>
      <w:marBottom w:val="0"/>
      <w:divBdr>
        <w:top w:val="none" w:sz="0" w:space="0" w:color="auto"/>
        <w:left w:val="none" w:sz="0" w:space="0" w:color="auto"/>
        <w:bottom w:val="none" w:sz="0" w:space="0" w:color="auto"/>
        <w:right w:val="none" w:sz="0" w:space="0" w:color="auto"/>
      </w:divBdr>
    </w:div>
    <w:div w:id="1721007048">
      <w:bodyDiv w:val="1"/>
      <w:marLeft w:val="0"/>
      <w:marRight w:val="0"/>
      <w:marTop w:val="0"/>
      <w:marBottom w:val="0"/>
      <w:divBdr>
        <w:top w:val="none" w:sz="0" w:space="0" w:color="auto"/>
        <w:left w:val="none" w:sz="0" w:space="0" w:color="auto"/>
        <w:bottom w:val="none" w:sz="0" w:space="0" w:color="auto"/>
        <w:right w:val="none" w:sz="0" w:space="0" w:color="auto"/>
      </w:divBdr>
    </w:div>
    <w:div w:id="1721248773">
      <w:bodyDiv w:val="1"/>
      <w:marLeft w:val="0"/>
      <w:marRight w:val="0"/>
      <w:marTop w:val="0"/>
      <w:marBottom w:val="0"/>
      <w:divBdr>
        <w:top w:val="none" w:sz="0" w:space="0" w:color="auto"/>
        <w:left w:val="none" w:sz="0" w:space="0" w:color="auto"/>
        <w:bottom w:val="none" w:sz="0" w:space="0" w:color="auto"/>
        <w:right w:val="none" w:sz="0" w:space="0" w:color="auto"/>
      </w:divBdr>
    </w:div>
    <w:div w:id="1721396394">
      <w:bodyDiv w:val="1"/>
      <w:marLeft w:val="0"/>
      <w:marRight w:val="0"/>
      <w:marTop w:val="0"/>
      <w:marBottom w:val="0"/>
      <w:divBdr>
        <w:top w:val="none" w:sz="0" w:space="0" w:color="auto"/>
        <w:left w:val="none" w:sz="0" w:space="0" w:color="auto"/>
        <w:bottom w:val="none" w:sz="0" w:space="0" w:color="auto"/>
        <w:right w:val="none" w:sz="0" w:space="0" w:color="auto"/>
      </w:divBdr>
    </w:div>
    <w:div w:id="1721397979">
      <w:bodyDiv w:val="1"/>
      <w:marLeft w:val="0"/>
      <w:marRight w:val="0"/>
      <w:marTop w:val="0"/>
      <w:marBottom w:val="0"/>
      <w:divBdr>
        <w:top w:val="none" w:sz="0" w:space="0" w:color="auto"/>
        <w:left w:val="none" w:sz="0" w:space="0" w:color="auto"/>
        <w:bottom w:val="none" w:sz="0" w:space="0" w:color="auto"/>
        <w:right w:val="none" w:sz="0" w:space="0" w:color="auto"/>
      </w:divBdr>
    </w:div>
    <w:div w:id="1721435388">
      <w:bodyDiv w:val="1"/>
      <w:marLeft w:val="0"/>
      <w:marRight w:val="0"/>
      <w:marTop w:val="0"/>
      <w:marBottom w:val="0"/>
      <w:divBdr>
        <w:top w:val="none" w:sz="0" w:space="0" w:color="auto"/>
        <w:left w:val="none" w:sz="0" w:space="0" w:color="auto"/>
        <w:bottom w:val="none" w:sz="0" w:space="0" w:color="auto"/>
        <w:right w:val="none" w:sz="0" w:space="0" w:color="auto"/>
      </w:divBdr>
    </w:div>
    <w:div w:id="1721436805">
      <w:bodyDiv w:val="1"/>
      <w:marLeft w:val="0"/>
      <w:marRight w:val="0"/>
      <w:marTop w:val="0"/>
      <w:marBottom w:val="0"/>
      <w:divBdr>
        <w:top w:val="none" w:sz="0" w:space="0" w:color="auto"/>
        <w:left w:val="none" w:sz="0" w:space="0" w:color="auto"/>
        <w:bottom w:val="none" w:sz="0" w:space="0" w:color="auto"/>
        <w:right w:val="none" w:sz="0" w:space="0" w:color="auto"/>
      </w:divBdr>
    </w:div>
    <w:div w:id="1721512898">
      <w:bodyDiv w:val="1"/>
      <w:marLeft w:val="0"/>
      <w:marRight w:val="0"/>
      <w:marTop w:val="0"/>
      <w:marBottom w:val="0"/>
      <w:divBdr>
        <w:top w:val="none" w:sz="0" w:space="0" w:color="auto"/>
        <w:left w:val="none" w:sz="0" w:space="0" w:color="auto"/>
        <w:bottom w:val="none" w:sz="0" w:space="0" w:color="auto"/>
        <w:right w:val="none" w:sz="0" w:space="0" w:color="auto"/>
      </w:divBdr>
    </w:div>
    <w:div w:id="1721631830">
      <w:bodyDiv w:val="1"/>
      <w:marLeft w:val="0"/>
      <w:marRight w:val="0"/>
      <w:marTop w:val="0"/>
      <w:marBottom w:val="0"/>
      <w:divBdr>
        <w:top w:val="none" w:sz="0" w:space="0" w:color="auto"/>
        <w:left w:val="none" w:sz="0" w:space="0" w:color="auto"/>
        <w:bottom w:val="none" w:sz="0" w:space="0" w:color="auto"/>
        <w:right w:val="none" w:sz="0" w:space="0" w:color="auto"/>
      </w:divBdr>
    </w:div>
    <w:div w:id="1721712580">
      <w:bodyDiv w:val="1"/>
      <w:marLeft w:val="0"/>
      <w:marRight w:val="0"/>
      <w:marTop w:val="0"/>
      <w:marBottom w:val="0"/>
      <w:divBdr>
        <w:top w:val="none" w:sz="0" w:space="0" w:color="auto"/>
        <w:left w:val="none" w:sz="0" w:space="0" w:color="auto"/>
        <w:bottom w:val="none" w:sz="0" w:space="0" w:color="auto"/>
        <w:right w:val="none" w:sz="0" w:space="0" w:color="auto"/>
      </w:divBdr>
    </w:div>
    <w:div w:id="1721784437">
      <w:bodyDiv w:val="1"/>
      <w:marLeft w:val="0"/>
      <w:marRight w:val="0"/>
      <w:marTop w:val="0"/>
      <w:marBottom w:val="0"/>
      <w:divBdr>
        <w:top w:val="none" w:sz="0" w:space="0" w:color="auto"/>
        <w:left w:val="none" w:sz="0" w:space="0" w:color="auto"/>
        <w:bottom w:val="none" w:sz="0" w:space="0" w:color="auto"/>
        <w:right w:val="none" w:sz="0" w:space="0" w:color="auto"/>
      </w:divBdr>
    </w:div>
    <w:div w:id="1721975327">
      <w:bodyDiv w:val="1"/>
      <w:marLeft w:val="0"/>
      <w:marRight w:val="0"/>
      <w:marTop w:val="0"/>
      <w:marBottom w:val="0"/>
      <w:divBdr>
        <w:top w:val="none" w:sz="0" w:space="0" w:color="auto"/>
        <w:left w:val="none" w:sz="0" w:space="0" w:color="auto"/>
        <w:bottom w:val="none" w:sz="0" w:space="0" w:color="auto"/>
        <w:right w:val="none" w:sz="0" w:space="0" w:color="auto"/>
      </w:divBdr>
    </w:div>
    <w:div w:id="1722054686">
      <w:bodyDiv w:val="1"/>
      <w:marLeft w:val="0"/>
      <w:marRight w:val="0"/>
      <w:marTop w:val="0"/>
      <w:marBottom w:val="0"/>
      <w:divBdr>
        <w:top w:val="none" w:sz="0" w:space="0" w:color="auto"/>
        <w:left w:val="none" w:sz="0" w:space="0" w:color="auto"/>
        <w:bottom w:val="none" w:sz="0" w:space="0" w:color="auto"/>
        <w:right w:val="none" w:sz="0" w:space="0" w:color="auto"/>
      </w:divBdr>
    </w:div>
    <w:div w:id="1722055070">
      <w:bodyDiv w:val="1"/>
      <w:marLeft w:val="0"/>
      <w:marRight w:val="0"/>
      <w:marTop w:val="0"/>
      <w:marBottom w:val="0"/>
      <w:divBdr>
        <w:top w:val="none" w:sz="0" w:space="0" w:color="auto"/>
        <w:left w:val="none" w:sz="0" w:space="0" w:color="auto"/>
        <w:bottom w:val="none" w:sz="0" w:space="0" w:color="auto"/>
        <w:right w:val="none" w:sz="0" w:space="0" w:color="auto"/>
      </w:divBdr>
    </w:div>
    <w:div w:id="1722434500">
      <w:bodyDiv w:val="1"/>
      <w:marLeft w:val="0"/>
      <w:marRight w:val="0"/>
      <w:marTop w:val="0"/>
      <w:marBottom w:val="0"/>
      <w:divBdr>
        <w:top w:val="none" w:sz="0" w:space="0" w:color="auto"/>
        <w:left w:val="none" w:sz="0" w:space="0" w:color="auto"/>
        <w:bottom w:val="none" w:sz="0" w:space="0" w:color="auto"/>
        <w:right w:val="none" w:sz="0" w:space="0" w:color="auto"/>
      </w:divBdr>
    </w:div>
    <w:div w:id="1722829444">
      <w:bodyDiv w:val="1"/>
      <w:marLeft w:val="0"/>
      <w:marRight w:val="0"/>
      <w:marTop w:val="0"/>
      <w:marBottom w:val="0"/>
      <w:divBdr>
        <w:top w:val="none" w:sz="0" w:space="0" w:color="auto"/>
        <w:left w:val="none" w:sz="0" w:space="0" w:color="auto"/>
        <w:bottom w:val="none" w:sz="0" w:space="0" w:color="auto"/>
        <w:right w:val="none" w:sz="0" w:space="0" w:color="auto"/>
      </w:divBdr>
    </w:div>
    <w:div w:id="1722898649">
      <w:bodyDiv w:val="1"/>
      <w:marLeft w:val="0"/>
      <w:marRight w:val="0"/>
      <w:marTop w:val="0"/>
      <w:marBottom w:val="0"/>
      <w:divBdr>
        <w:top w:val="none" w:sz="0" w:space="0" w:color="auto"/>
        <w:left w:val="none" w:sz="0" w:space="0" w:color="auto"/>
        <w:bottom w:val="none" w:sz="0" w:space="0" w:color="auto"/>
        <w:right w:val="none" w:sz="0" w:space="0" w:color="auto"/>
      </w:divBdr>
    </w:div>
    <w:div w:id="1723364117">
      <w:bodyDiv w:val="1"/>
      <w:marLeft w:val="0"/>
      <w:marRight w:val="0"/>
      <w:marTop w:val="0"/>
      <w:marBottom w:val="0"/>
      <w:divBdr>
        <w:top w:val="none" w:sz="0" w:space="0" w:color="auto"/>
        <w:left w:val="none" w:sz="0" w:space="0" w:color="auto"/>
        <w:bottom w:val="none" w:sz="0" w:space="0" w:color="auto"/>
        <w:right w:val="none" w:sz="0" w:space="0" w:color="auto"/>
      </w:divBdr>
    </w:div>
    <w:div w:id="1723552971">
      <w:bodyDiv w:val="1"/>
      <w:marLeft w:val="0"/>
      <w:marRight w:val="0"/>
      <w:marTop w:val="0"/>
      <w:marBottom w:val="0"/>
      <w:divBdr>
        <w:top w:val="none" w:sz="0" w:space="0" w:color="auto"/>
        <w:left w:val="none" w:sz="0" w:space="0" w:color="auto"/>
        <w:bottom w:val="none" w:sz="0" w:space="0" w:color="auto"/>
        <w:right w:val="none" w:sz="0" w:space="0" w:color="auto"/>
      </w:divBdr>
    </w:div>
    <w:div w:id="1723863296">
      <w:bodyDiv w:val="1"/>
      <w:marLeft w:val="0"/>
      <w:marRight w:val="0"/>
      <w:marTop w:val="0"/>
      <w:marBottom w:val="0"/>
      <w:divBdr>
        <w:top w:val="none" w:sz="0" w:space="0" w:color="auto"/>
        <w:left w:val="none" w:sz="0" w:space="0" w:color="auto"/>
        <w:bottom w:val="none" w:sz="0" w:space="0" w:color="auto"/>
        <w:right w:val="none" w:sz="0" w:space="0" w:color="auto"/>
      </w:divBdr>
    </w:div>
    <w:div w:id="1723941246">
      <w:bodyDiv w:val="1"/>
      <w:marLeft w:val="0"/>
      <w:marRight w:val="0"/>
      <w:marTop w:val="0"/>
      <w:marBottom w:val="0"/>
      <w:divBdr>
        <w:top w:val="none" w:sz="0" w:space="0" w:color="auto"/>
        <w:left w:val="none" w:sz="0" w:space="0" w:color="auto"/>
        <w:bottom w:val="none" w:sz="0" w:space="0" w:color="auto"/>
        <w:right w:val="none" w:sz="0" w:space="0" w:color="auto"/>
      </w:divBdr>
    </w:div>
    <w:div w:id="1723943259">
      <w:bodyDiv w:val="1"/>
      <w:marLeft w:val="0"/>
      <w:marRight w:val="0"/>
      <w:marTop w:val="0"/>
      <w:marBottom w:val="0"/>
      <w:divBdr>
        <w:top w:val="none" w:sz="0" w:space="0" w:color="auto"/>
        <w:left w:val="none" w:sz="0" w:space="0" w:color="auto"/>
        <w:bottom w:val="none" w:sz="0" w:space="0" w:color="auto"/>
        <w:right w:val="none" w:sz="0" w:space="0" w:color="auto"/>
      </w:divBdr>
    </w:div>
    <w:div w:id="1724016437">
      <w:bodyDiv w:val="1"/>
      <w:marLeft w:val="0"/>
      <w:marRight w:val="0"/>
      <w:marTop w:val="0"/>
      <w:marBottom w:val="0"/>
      <w:divBdr>
        <w:top w:val="none" w:sz="0" w:space="0" w:color="auto"/>
        <w:left w:val="none" w:sz="0" w:space="0" w:color="auto"/>
        <w:bottom w:val="none" w:sz="0" w:space="0" w:color="auto"/>
        <w:right w:val="none" w:sz="0" w:space="0" w:color="auto"/>
      </w:divBdr>
    </w:div>
    <w:div w:id="1724401711">
      <w:bodyDiv w:val="1"/>
      <w:marLeft w:val="0"/>
      <w:marRight w:val="0"/>
      <w:marTop w:val="0"/>
      <w:marBottom w:val="0"/>
      <w:divBdr>
        <w:top w:val="none" w:sz="0" w:space="0" w:color="auto"/>
        <w:left w:val="none" w:sz="0" w:space="0" w:color="auto"/>
        <w:bottom w:val="none" w:sz="0" w:space="0" w:color="auto"/>
        <w:right w:val="none" w:sz="0" w:space="0" w:color="auto"/>
      </w:divBdr>
    </w:div>
    <w:div w:id="1724407049">
      <w:bodyDiv w:val="1"/>
      <w:marLeft w:val="0"/>
      <w:marRight w:val="0"/>
      <w:marTop w:val="0"/>
      <w:marBottom w:val="0"/>
      <w:divBdr>
        <w:top w:val="none" w:sz="0" w:space="0" w:color="auto"/>
        <w:left w:val="none" w:sz="0" w:space="0" w:color="auto"/>
        <w:bottom w:val="none" w:sz="0" w:space="0" w:color="auto"/>
        <w:right w:val="none" w:sz="0" w:space="0" w:color="auto"/>
      </w:divBdr>
    </w:div>
    <w:div w:id="1725061848">
      <w:bodyDiv w:val="1"/>
      <w:marLeft w:val="0"/>
      <w:marRight w:val="0"/>
      <w:marTop w:val="0"/>
      <w:marBottom w:val="0"/>
      <w:divBdr>
        <w:top w:val="none" w:sz="0" w:space="0" w:color="auto"/>
        <w:left w:val="none" w:sz="0" w:space="0" w:color="auto"/>
        <w:bottom w:val="none" w:sz="0" w:space="0" w:color="auto"/>
        <w:right w:val="none" w:sz="0" w:space="0" w:color="auto"/>
      </w:divBdr>
    </w:div>
    <w:div w:id="1725251535">
      <w:bodyDiv w:val="1"/>
      <w:marLeft w:val="0"/>
      <w:marRight w:val="0"/>
      <w:marTop w:val="0"/>
      <w:marBottom w:val="0"/>
      <w:divBdr>
        <w:top w:val="none" w:sz="0" w:space="0" w:color="auto"/>
        <w:left w:val="none" w:sz="0" w:space="0" w:color="auto"/>
        <w:bottom w:val="none" w:sz="0" w:space="0" w:color="auto"/>
        <w:right w:val="none" w:sz="0" w:space="0" w:color="auto"/>
      </w:divBdr>
    </w:div>
    <w:div w:id="1725329323">
      <w:bodyDiv w:val="1"/>
      <w:marLeft w:val="0"/>
      <w:marRight w:val="0"/>
      <w:marTop w:val="0"/>
      <w:marBottom w:val="0"/>
      <w:divBdr>
        <w:top w:val="none" w:sz="0" w:space="0" w:color="auto"/>
        <w:left w:val="none" w:sz="0" w:space="0" w:color="auto"/>
        <w:bottom w:val="none" w:sz="0" w:space="0" w:color="auto"/>
        <w:right w:val="none" w:sz="0" w:space="0" w:color="auto"/>
      </w:divBdr>
    </w:div>
    <w:div w:id="1725449475">
      <w:bodyDiv w:val="1"/>
      <w:marLeft w:val="0"/>
      <w:marRight w:val="0"/>
      <w:marTop w:val="0"/>
      <w:marBottom w:val="0"/>
      <w:divBdr>
        <w:top w:val="none" w:sz="0" w:space="0" w:color="auto"/>
        <w:left w:val="none" w:sz="0" w:space="0" w:color="auto"/>
        <w:bottom w:val="none" w:sz="0" w:space="0" w:color="auto"/>
        <w:right w:val="none" w:sz="0" w:space="0" w:color="auto"/>
      </w:divBdr>
    </w:div>
    <w:div w:id="1725520055">
      <w:bodyDiv w:val="1"/>
      <w:marLeft w:val="0"/>
      <w:marRight w:val="0"/>
      <w:marTop w:val="0"/>
      <w:marBottom w:val="0"/>
      <w:divBdr>
        <w:top w:val="none" w:sz="0" w:space="0" w:color="auto"/>
        <w:left w:val="none" w:sz="0" w:space="0" w:color="auto"/>
        <w:bottom w:val="none" w:sz="0" w:space="0" w:color="auto"/>
        <w:right w:val="none" w:sz="0" w:space="0" w:color="auto"/>
      </w:divBdr>
    </w:div>
    <w:div w:id="1725638544">
      <w:bodyDiv w:val="1"/>
      <w:marLeft w:val="0"/>
      <w:marRight w:val="0"/>
      <w:marTop w:val="0"/>
      <w:marBottom w:val="0"/>
      <w:divBdr>
        <w:top w:val="none" w:sz="0" w:space="0" w:color="auto"/>
        <w:left w:val="none" w:sz="0" w:space="0" w:color="auto"/>
        <w:bottom w:val="none" w:sz="0" w:space="0" w:color="auto"/>
        <w:right w:val="none" w:sz="0" w:space="0" w:color="auto"/>
      </w:divBdr>
    </w:div>
    <w:div w:id="1725641616">
      <w:bodyDiv w:val="1"/>
      <w:marLeft w:val="0"/>
      <w:marRight w:val="0"/>
      <w:marTop w:val="0"/>
      <w:marBottom w:val="0"/>
      <w:divBdr>
        <w:top w:val="none" w:sz="0" w:space="0" w:color="auto"/>
        <w:left w:val="none" w:sz="0" w:space="0" w:color="auto"/>
        <w:bottom w:val="none" w:sz="0" w:space="0" w:color="auto"/>
        <w:right w:val="none" w:sz="0" w:space="0" w:color="auto"/>
      </w:divBdr>
    </w:div>
    <w:div w:id="1725642417">
      <w:bodyDiv w:val="1"/>
      <w:marLeft w:val="0"/>
      <w:marRight w:val="0"/>
      <w:marTop w:val="0"/>
      <w:marBottom w:val="0"/>
      <w:divBdr>
        <w:top w:val="none" w:sz="0" w:space="0" w:color="auto"/>
        <w:left w:val="none" w:sz="0" w:space="0" w:color="auto"/>
        <w:bottom w:val="none" w:sz="0" w:space="0" w:color="auto"/>
        <w:right w:val="none" w:sz="0" w:space="0" w:color="auto"/>
      </w:divBdr>
    </w:div>
    <w:div w:id="1725762482">
      <w:bodyDiv w:val="1"/>
      <w:marLeft w:val="0"/>
      <w:marRight w:val="0"/>
      <w:marTop w:val="0"/>
      <w:marBottom w:val="0"/>
      <w:divBdr>
        <w:top w:val="none" w:sz="0" w:space="0" w:color="auto"/>
        <w:left w:val="none" w:sz="0" w:space="0" w:color="auto"/>
        <w:bottom w:val="none" w:sz="0" w:space="0" w:color="auto"/>
        <w:right w:val="none" w:sz="0" w:space="0" w:color="auto"/>
      </w:divBdr>
    </w:div>
    <w:div w:id="1726173441">
      <w:bodyDiv w:val="1"/>
      <w:marLeft w:val="0"/>
      <w:marRight w:val="0"/>
      <w:marTop w:val="0"/>
      <w:marBottom w:val="0"/>
      <w:divBdr>
        <w:top w:val="none" w:sz="0" w:space="0" w:color="auto"/>
        <w:left w:val="none" w:sz="0" w:space="0" w:color="auto"/>
        <w:bottom w:val="none" w:sz="0" w:space="0" w:color="auto"/>
        <w:right w:val="none" w:sz="0" w:space="0" w:color="auto"/>
      </w:divBdr>
    </w:div>
    <w:div w:id="1726486419">
      <w:bodyDiv w:val="1"/>
      <w:marLeft w:val="0"/>
      <w:marRight w:val="0"/>
      <w:marTop w:val="0"/>
      <w:marBottom w:val="0"/>
      <w:divBdr>
        <w:top w:val="none" w:sz="0" w:space="0" w:color="auto"/>
        <w:left w:val="none" w:sz="0" w:space="0" w:color="auto"/>
        <w:bottom w:val="none" w:sz="0" w:space="0" w:color="auto"/>
        <w:right w:val="none" w:sz="0" w:space="0" w:color="auto"/>
      </w:divBdr>
    </w:div>
    <w:div w:id="1726634771">
      <w:bodyDiv w:val="1"/>
      <w:marLeft w:val="0"/>
      <w:marRight w:val="0"/>
      <w:marTop w:val="0"/>
      <w:marBottom w:val="0"/>
      <w:divBdr>
        <w:top w:val="none" w:sz="0" w:space="0" w:color="auto"/>
        <w:left w:val="none" w:sz="0" w:space="0" w:color="auto"/>
        <w:bottom w:val="none" w:sz="0" w:space="0" w:color="auto"/>
        <w:right w:val="none" w:sz="0" w:space="0" w:color="auto"/>
      </w:divBdr>
    </w:div>
    <w:div w:id="1726680984">
      <w:bodyDiv w:val="1"/>
      <w:marLeft w:val="0"/>
      <w:marRight w:val="0"/>
      <w:marTop w:val="0"/>
      <w:marBottom w:val="0"/>
      <w:divBdr>
        <w:top w:val="none" w:sz="0" w:space="0" w:color="auto"/>
        <w:left w:val="none" w:sz="0" w:space="0" w:color="auto"/>
        <w:bottom w:val="none" w:sz="0" w:space="0" w:color="auto"/>
        <w:right w:val="none" w:sz="0" w:space="0" w:color="auto"/>
      </w:divBdr>
    </w:div>
    <w:div w:id="1727290779">
      <w:bodyDiv w:val="1"/>
      <w:marLeft w:val="0"/>
      <w:marRight w:val="0"/>
      <w:marTop w:val="0"/>
      <w:marBottom w:val="0"/>
      <w:divBdr>
        <w:top w:val="none" w:sz="0" w:space="0" w:color="auto"/>
        <w:left w:val="none" w:sz="0" w:space="0" w:color="auto"/>
        <w:bottom w:val="none" w:sz="0" w:space="0" w:color="auto"/>
        <w:right w:val="none" w:sz="0" w:space="0" w:color="auto"/>
      </w:divBdr>
    </w:div>
    <w:div w:id="1727296418">
      <w:bodyDiv w:val="1"/>
      <w:marLeft w:val="0"/>
      <w:marRight w:val="0"/>
      <w:marTop w:val="0"/>
      <w:marBottom w:val="0"/>
      <w:divBdr>
        <w:top w:val="none" w:sz="0" w:space="0" w:color="auto"/>
        <w:left w:val="none" w:sz="0" w:space="0" w:color="auto"/>
        <w:bottom w:val="none" w:sz="0" w:space="0" w:color="auto"/>
        <w:right w:val="none" w:sz="0" w:space="0" w:color="auto"/>
      </w:divBdr>
    </w:div>
    <w:div w:id="1727490677">
      <w:bodyDiv w:val="1"/>
      <w:marLeft w:val="0"/>
      <w:marRight w:val="0"/>
      <w:marTop w:val="0"/>
      <w:marBottom w:val="0"/>
      <w:divBdr>
        <w:top w:val="none" w:sz="0" w:space="0" w:color="auto"/>
        <w:left w:val="none" w:sz="0" w:space="0" w:color="auto"/>
        <w:bottom w:val="none" w:sz="0" w:space="0" w:color="auto"/>
        <w:right w:val="none" w:sz="0" w:space="0" w:color="auto"/>
      </w:divBdr>
    </w:div>
    <w:div w:id="1727726330">
      <w:bodyDiv w:val="1"/>
      <w:marLeft w:val="0"/>
      <w:marRight w:val="0"/>
      <w:marTop w:val="0"/>
      <w:marBottom w:val="0"/>
      <w:divBdr>
        <w:top w:val="none" w:sz="0" w:space="0" w:color="auto"/>
        <w:left w:val="none" w:sz="0" w:space="0" w:color="auto"/>
        <w:bottom w:val="none" w:sz="0" w:space="0" w:color="auto"/>
        <w:right w:val="none" w:sz="0" w:space="0" w:color="auto"/>
      </w:divBdr>
    </w:div>
    <w:div w:id="1727797452">
      <w:bodyDiv w:val="1"/>
      <w:marLeft w:val="0"/>
      <w:marRight w:val="0"/>
      <w:marTop w:val="0"/>
      <w:marBottom w:val="0"/>
      <w:divBdr>
        <w:top w:val="none" w:sz="0" w:space="0" w:color="auto"/>
        <w:left w:val="none" w:sz="0" w:space="0" w:color="auto"/>
        <w:bottom w:val="none" w:sz="0" w:space="0" w:color="auto"/>
        <w:right w:val="none" w:sz="0" w:space="0" w:color="auto"/>
      </w:divBdr>
    </w:div>
    <w:div w:id="1727991600">
      <w:bodyDiv w:val="1"/>
      <w:marLeft w:val="0"/>
      <w:marRight w:val="0"/>
      <w:marTop w:val="0"/>
      <w:marBottom w:val="0"/>
      <w:divBdr>
        <w:top w:val="none" w:sz="0" w:space="0" w:color="auto"/>
        <w:left w:val="none" w:sz="0" w:space="0" w:color="auto"/>
        <w:bottom w:val="none" w:sz="0" w:space="0" w:color="auto"/>
        <w:right w:val="none" w:sz="0" w:space="0" w:color="auto"/>
      </w:divBdr>
    </w:div>
    <w:div w:id="1728381557">
      <w:bodyDiv w:val="1"/>
      <w:marLeft w:val="0"/>
      <w:marRight w:val="0"/>
      <w:marTop w:val="0"/>
      <w:marBottom w:val="0"/>
      <w:divBdr>
        <w:top w:val="none" w:sz="0" w:space="0" w:color="auto"/>
        <w:left w:val="none" w:sz="0" w:space="0" w:color="auto"/>
        <w:bottom w:val="none" w:sz="0" w:space="0" w:color="auto"/>
        <w:right w:val="none" w:sz="0" w:space="0" w:color="auto"/>
      </w:divBdr>
    </w:div>
    <w:div w:id="1728722529">
      <w:bodyDiv w:val="1"/>
      <w:marLeft w:val="0"/>
      <w:marRight w:val="0"/>
      <w:marTop w:val="0"/>
      <w:marBottom w:val="0"/>
      <w:divBdr>
        <w:top w:val="none" w:sz="0" w:space="0" w:color="auto"/>
        <w:left w:val="none" w:sz="0" w:space="0" w:color="auto"/>
        <w:bottom w:val="none" w:sz="0" w:space="0" w:color="auto"/>
        <w:right w:val="none" w:sz="0" w:space="0" w:color="auto"/>
      </w:divBdr>
    </w:div>
    <w:div w:id="1728800035">
      <w:bodyDiv w:val="1"/>
      <w:marLeft w:val="0"/>
      <w:marRight w:val="0"/>
      <w:marTop w:val="0"/>
      <w:marBottom w:val="0"/>
      <w:divBdr>
        <w:top w:val="none" w:sz="0" w:space="0" w:color="auto"/>
        <w:left w:val="none" w:sz="0" w:space="0" w:color="auto"/>
        <w:bottom w:val="none" w:sz="0" w:space="0" w:color="auto"/>
        <w:right w:val="none" w:sz="0" w:space="0" w:color="auto"/>
      </w:divBdr>
    </w:div>
    <w:div w:id="1728845463">
      <w:bodyDiv w:val="1"/>
      <w:marLeft w:val="0"/>
      <w:marRight w:val="0"/>
      <w:marTop w:val="0"/>
      <w:marBottom w:val="0"/>
      <w:divBdr>
        <w:top w:val="none" w:sz="0" w:space="0" w:color="auto"/>
        <w:left w:val="none" w:sz="0" w:space="0" w:color="auto"/>
        <w:bottom w:val="none" w:sz="0" w:space="0" w:color="auto"/>
        <w:right w:val="none" w:sz="0" w:space="0" w:color="auto"/>
      </w:divBdr>
    </w:div>
    <w:div w:id="1728871217">
      <w:bodyDiv w:val="1"/>
      <w:marLeft w:val="0"/>
      <w:marRight w:val="0"/>
      <w:marTop w:val="0"/>
      <w:marBottom w:val="0"/>
      <w:divBdr>
        <w:top w:val="none" w:sz="0" w:space="0" w:color="auto"/>
        <w:left w:val="none" w:sz="0" w:space="0" w:color="auto"/>
        <w:bottom w:val="none" w:sz="0" w:space="0" w:color="auto"/>
        <w:right w:val="none" w:sz="0" w:space="0" w:color="auto"/>
      </w:divBdr>
    </w:div>
    <w:div w:id="1728995060">
      <w:bodyDiv w:val="1"/>
      <w:marLeft w:val="0"/>
      <w:marRight w:val="0"/>
      <w:marTop w:val="0"/>
      <w:marBottom w:val="0"/>
      <w:divBdr>
        <w:top w:val="none" w:sz="0" w:space="0" w:color="auto"/>
        <w:left w:val="none" w:sz="0" w:space="0" w:color="auto"/>
        <w:bottom w:val="none" w:sz="0" w:space="0" w:color="auto"/>
        <w:right w:val="none" w:sz="0" w:space="0" w:color="auto"/>
      </w:divBdr>
    </w:div>
    <w:div w:id="1729454391">
      <w:bodyDiv w:val="1"/>
      <w:marLeft w:val="0"/>
      <w:marRight w:val="0"/>
      <w:marTop w:val="0"/>
      <w:marBottom w:val="0"/>
      <w:divBdr>
        <w:top w:val="none" w:sz="0" w:space="0" w:color="auto"/>
        <w:left w:val="none" w:sz="0" w:space="0" w:color="auto"/>
        <w:bottom w:val="none" w:sz="0" w:space="0" w:color="auto"/>
        <w:right w:val="none" w:sz="0" w:space="0" w:color="auto"/>
      </w:divBdr>
    </w:div>
    <w:div w:id="1729723892">
      <w:bodyDiv w:val="1"/>
      <w:marLeft w:val="0"/>
      <w:marRight w:val="0"/>
      <w:marTop w:val="0"/>
      <w:marBottom w:val="0"/>
      <w:divBdr>
        <w:top w:val="none" w:sz="0" w:space="0" w:color="auto"/>
        <w:left w:val="none" w:sz="0" w:space="0" w:color="auto"/>
        <w:bottom w:val="none" w:sz="0" w:space="0" w:color="auto"/>
        <w:right w:val="none" w:sz="0" w:space="0" w:color="auto"/>
      </w:divBdr>
    </w:div>
    <w:div w:id="1729767610">
      <w:bodyDiv w:val="1"/>
      <w:marLeft w:val="0"/>
      <w:marRight w:val="0"/>
      <w:marTop w:val="0"/>
      <w:marBottom w:val="0"/>
      <w:divBdr>
        <w:top w:val="none" w:sz="0" w:space="0" w:color="auto"/>
        <w:left w:val="none" w:sz="0" w:space="0" w:color="auto"/>
        <w:bottom w:val="none" w:sz="0" w:space="0" w:color="auto"/>
        <w:right w:val="none" w:sz="0" w:space="0" w:color="auto"/>
      </w:divBdr>
    </w:div>
    <w:div w:id="1730031054">
      <w:bodyDiv w:val="1"/>
      <w:marLeft w:val="0"/>
      <w:marRight w:val="0"/>
      <w:marTop w:val="0"/>
      <w:marBottom w:val="0"/>
      <w:divBdr>
        <w:top w:val="none" w:sz="0" w:space="0" w:color="auto"/>
        <w:left w:val="none" w:sz="0" w:space="0" w:color="auto"/>
        <w:bottom w:val="none" w:sz="0" w:space="0" w:color="auto"/>
        <w:right w:val="none" w:sz="0" w:space="0" w:color="auto"/>
      </w:divBdr>
    </w:div>
    <w:div w:id="1730106249">
      <w:bodyDiv w:val="1"/>
      <w:marLeft w:val="0"/>
      <w:marRight w:val="0"/>
      <w:marTop w:val="0"/>
      <w:marBottom w:val="0"/>
      <w:divBdr>
        <w:top w:val="none" w:sz="0" w:space="0" w:color="auto"/>
        <w:left w:val="none" w:sz="0" w:space="0" w:color="auto"/>
        <w:bottom w:val="none" w:sz="0" w:space="0" w:color="auto"/>
        <w:right w:val="none" w:sz="0" w:space="0" w:color="auto"/>
      </w:divBdr>
    </w:div>
    <w:div w:id="1730373617">
      <w:bodyDiv w:val="1"/>
      <w:marLeft w:val="0"/>
      <w:marRight w:val="0"/>
      <w:marTop w:val="0"/>
      <w:marBottom w:val="0"/>
      <w:divBdr>
        <w:top w:val="none" w:sz="0" w:space="0" w:color="auto"/>
        <w:left w:val="none" w:sz="0" w:space="0" w:color="auto"/>
        <w:bottom w:val="none" w:sz="0" w:space="0" w:color="auto"/>
        <w:right w:val="none" w:sz="0" w:space="0" w:color="auto"/>
      </w:divBdr>
    </w:div>
    <w:div w:id="1730419502">
      <w:bodyDiv w:val="1"/>
      <w:marLeft w:val="0"/>
      <w:marRight w:val="0"/>
      <w:marTop w:val="0"/>
      <w:marBottom w:val="0"/>
      <w:divBdr>
        <w:top w:val="none" w:sz="0" w:space="0" w:color="auto"/>
        <w:left w:val="none" w:sz="0" w:space="0" w:color="auto"/>
        <w:bottom w:val="none" w:sz="0" w:space="0" w:color="auto"/>
        <w:right w:val="none" w:sz="0" w:space="0" w:color="auto"/>
      </w:divBdr>
    </w:div>
    <w:div w:id="1730684634">
      <w:bodyDiv w:val="1"/>
      <w:marLeft w:val="0"/>
      <w:marRight w:val="0"/>
      <w:marTop w:val="0"/>
      <w:marBottom w:val="0"/>
      <w:divBdr>
        <w:top w:val="none" w:sz="0" w:space="0" w:color="auto"/>
        <w:left w:val="none" w:sz="0" w:space="0" w:color="auto"/>
        <w:bottom w:val="none" w:sz="0" w:space="0" w:color="auto"/>
        <w:right w:val="none" w:sz="0" w:space="0" w:color="auto"/>
      </w:divBdr>
    </w:div>
    <w:div w:id="1730760631">
      <w:bodyDiv w:val="1"/>
      <w:marLeft w:val="0"/>
      <w:marRight w:val="0"/>
      <w:marTop w:val="0"/>
      <w:marBottom w:val="0"/>
      <w:divBdr>
        <w:top w:val="none" w:sz="0" w:space="0" w:color="auto"/>
        <w:left w:val="none" w:sz="0" w:space="0" w:color="auto"/>
        <w:bottom w:val="none" w:sz="0" w:space="0" w:color="auto"/>
        <w:right w:val="none" w:sz="0" w:space="0" w:color="auto"/>
      </w:divBdr>
    </w:div>
    <w:div w:id="1731002511">
      <w:bodyDiv w:val="1"/>
      <w:marLeft w:val="0"/>
      <w:marRight w:val="0"/>
      <w:marTop w:val="0"/>
      <w:marBottom w:val="0"/>
      <w:divBdr>
        <w:top w:val="none" w:sz="0" w:space="0" w:color="auto"/>
        <w:left w:val="none" w:sz="0" w:space="0" w:color="auto"/>
        <w:bottom w:val="none" w:sz="0" w:space="0" w:color="auto"/>
        <w:right w:val="none" w:sz="0" w:space="0" w:color="auto"/>
      </w:divBdr>
    </w:div>
    <w:div w:id="1731729063">
      <w:bodyDiv w:val="1"/>
      <w:marLeft w:val="0"/>
      <w:marRight w:val="0"/>
      <w:marTop w:val="0"/>
      <w:marBottom w:val="0"/>
      <w:divBdr>
        <w:top w:val="none" w:sz="0" w:space="0" w:color="auto"/>
        <w:left w:val="none" w:sz="0" w:space="0" w:color="auto"/>
        <w:bottom w:val="none" w:sz="0" w:space="0" w:color="auto"/>
        <w:right w:val="none" w:sz="0" w:space="0" w:color="auto"/>
      </w:divBdr>
    </w:div>
    <w:div w:id="1731883378">
      <w:bodyDiv w:val="1"/>
      <w:marLeft w:val="0"/>
      <w:marRight w:val="0"/>
      <w:marTop w:val="0"/>
      <w:marBottom w:val="0"/>
      <w:divBdr>
        <w:top w:val="none" w:sz="0" w:space="0" w:color="auto"/>
        <w:left w:val="none" w:sz="0" w:space="0" w:color="auto"/>
        <w:bottom w:val="none" w:sz="0" w:space="0" w:color="auto"/>
        <w:right w:val="none" w:sz="0" w:space="0" w:color="auto"/>
      </w:divBdr>
    </w:div>
    <w:div w:id="1731997193">
      <w:bodyDiv w:val="1"/>
      <w:marLeft w:val="0"/>
      <w:marRight w:val="0"/>
      <w:marTop w:val="0"/>
      <w:marBottom w:val="0"/>
      <w:divBdr>
        <w:top w:val="none" w:sz="0" w:space="0" w:color="auto"/>
        <w:left w:val="none" w:sz="0" w:space="0" w:color="auto"/>
        <w:bottom w:val="none" w:sz="0" w:space="0" w:color="auto"/>
        <w:right w:val="none" w:sz="0" w:space="0" w:color="auto"/>
      </w:divBdr>
    </w:div>
    <w:div w:id="1732003975">
      <w:bodyDiv w:val="1"/>
      <w:marLeft w:val="0"/>
      <w:marRight w:val="0"/>
      <w:marTop w:val="0"/>
      <w:marBottom w:val="0"/>
      <w:divBdr>
        <w:top w:val="none" w:sz="0" w:space="0" w:color="auto"/>
        <w:left w:val="none" w:sz="0" w:space="0" w:color="auto"/>
        <w:bottom w:val="none" w:sz="0" w:space="0" w:color="auto"/>
        <w:right w:val="none" w:sz="0" w:space="0" w:color="auto"/>
      </w:divBdr>
    </w:div>
    <w:div w:id="1732117297">
      <w:bodyDiv w:val="1"/>
      <w:marLeft w:val="0"/>
      <w:marRight w:val="0"/>
      <w:marTop w:val="0"/>
      <w:marBottom w:val="0"/>
      <w:divBdr>
        <w:top w:val="none" w:sz="0" w:space="0" w:color="auto"/>
        <w:left w:val="none" w:sz="0" w:space="0" w:color="auto"/>
        <w:bottom w:val="none" w:sz="0" w:space="0" w:color="auto"/>
        <w:right w:val="none" w:sz="0" w:space="0" w:color="auto"/>
      </w:divBdr>
    </w:div>
    <w:div w:id="1732266117">
      <w:bodyDiv w:val="1"/>
      <w:marLeft w:val="0"/>
      <w:marRight w:val="0"/>
      <w:marTop w:val="0"/>
      <w:marBottom w:val="0"/>
      <w:divBdr>
        <w:top w:val="none" w:sz="0" w:space="0" w:color="auto"/>
        <w:left w:val="none" w:sz="0" w:space="0" w:color="auto"/>
        <w:bottom w:val="none" w:sz="0" w:space="0" w:color="auto"/>
        <w:right w:val="none" w:sz="0" w:space="0" w:color="auto"/>
      </w:divBdr>
    </w:div>
    <w:div w:id="1732314262">
      <w:bodyDiv w:val="1"/>
      <w:marLeft w:val="0"/>
      <w:marRight w:val="0"/>
      <w:marTop w:val="0"/>
      <w:marBottom w:val="0"/>
      <w:divBdr>
        <w:top w:val="none" w:sz="0" w:space="0" w:color="auto"/>
        <w:left w:val="none" w:sz="0" w:space="0" w:color="auto"/>
        <w:bottom w:val="none" w:sz="0" w:space="0" w:color="auto"/>
        <w:right w:val="none" w:sz="0" w:space="0" w:color="auto"/>
      </w:divBdr>
    </w:div>
    <w:div w:id="1732464336">
      <w:bodyDiv w:val="1"/>
      <w:marLeft w:val="0"/>
      <w:marRight w:val="0"/>
      <w:marTop w:val="0"/>
      <w:marBottom w:val="0"/>
      <w:divBdr>
        <w:top w:val="none" w:sz="0" w:space="0" w:color="auto"/>
        <w:left w:val="none" w:sz="0" w:space="0" w:color="auto"/>
        <w:bottom w:val="none" w:sz="0" w:space="0" w:color="auto"/>
        <w:right w:val="none" w:sz="0" w:space="0" w:color="auto"/>
      </w:divBdr>
    </w:div>
    <w:div w:id="1732727067">
      <w:bodyDiv w:val="1"/>
      <w:marLeft w:val="0"/>
      <w:marRight w:val="0"/>
      <w:marTop w:val="0"/>
      <w:marBottom w:val="0"/>
      <w:divBdr>
        <w:top w:val="none" w:sz="0" w:space="0" w:color="auto"/>
        <w:left w:val="none" w:sz="0" w:space="0" w:color="auto"/>
        <w:bottom w:val="none" w:sz="0" w:space="0" w:color="auto"/>
        <w:right w:val="none" w:sz="0" w:space="0" w:color="auto"/>
      </w:divBdr>
    </w:div>
    <w:div w:id="1732993686">
      <w:bodyDiv w:val="1"/>
      <w:marLeft w:val="0"/>
      <w:marRight w:val="0"/>
      <w:marTop w:val="0"/>
      <w:marBottom w:val="0"/>
      <w:divBdr>
        <w:top w:val="none" w:sz="0" w:space="0" w:color="auto"/>
        <w:left w:val="none" w:sz="0" w:space="0" w:color="auto"/>
        <w:bottom w:val="none" w:sz="0" w:space="0" w:color="auto"/>
        <w:right w:val="none" w:sz="0" w:space="0" w:color="auto"/>
      </w:divBdr>
    </w:div>
    <w:div w:id="1733311848">
      <w:bodyDiv w:val="1"/>
      <w:marLeft w:val="0"/>
      <w:marRight w:val="0"/>
      <w:marTop w:val="0"/>
      <w:marBottom w:val="0"/>
      <w:divBdr>
        <w:top w:val="none" w:sz="0" w:space="0" w:color="auto"/>
        <w:left w:val="none" w:sz="0" w:space="0" w:color="auto"/>
        <w:bottom w:val="none" w:sz="0" w:space="0" w:color="auto"/>
        <w:right w:val="none" w:sz="0" w:space="0" w:color="auto"/>
      </w:divBdr>
    </w:div>
    <w:div w:id="1733459531">
      <w:bodyDiv w:val="1"/>
      <w:marLeft w:val="0"/>
      <w:marRight w:val="0"/>
      <w:marTop w:val="0"/>
      <w:marBottom w:val="0"/>
      <w:divBdr>
        <w:top w:val="none" w:sz="0" w:space="0" w:color="auto"/>
        <w:left w:val="none" w:sz="0" w:space="0" w:color="auto"/>
        <w:bottom w:val="none" w:sz="0" w:space="0" w:color="auto"/>
        <w:right w:val="none" w:sz="0" w:space="0" w:color="auto"/>
      </w:divBdr>
    </w:div>
    <w:div w:id="1733891264">
      <w:bodyDiv w:val="1"/>
      <w:marLeft w:val="0"/>
      <w:marRight w:val="0"/>
      <w:marTop w:val="0"/>
      <w:marBottom w:val="0"/>
      <w:divBdr>
        <w:top w:val="none" w:sz="0" w:space="0" w:color="auto"/>
        <w:left w:val="none" w:sz="0" w:space="0" w:color="auto"/>
        <w:bottom w:val="none" w:sz="0" w:space="0" w:color="auto"/>
        <w:right w:val="none" w:sz="0" w:space="0" w:color="auto"/>
      </w:divBdr>
    </w:div>
    <w:div w:id="1734423074">
      <w:bodyDiv w:val="1"/>
      <w:marLeft w:val="0"/>
      <w:marRight w:val="0"/>
      <w:marTop w:val="0"/>
      <w:marBottom w:val="0"/>
      <w:divBdr>
        <w:top w:val="none" w:sz="0" w:space="0" w:color="auto"/>
        <w:left w:val="none" w:sz="0" w:space="0" w:color="auto"/>
        <w:bottom w:val="none" w:sz="0" w:space="0" w:color="auto"/>
        <w:right w:val="none" w:sz="0" w:space="0" w:color="auto"/>
      </w:divBdr>
    </w:div>
    <w:div w:id="1734506172">
      <w:bodyDiv w:val="1"/>
      <w:marLeft w:val="0"/>
      <w:marRight w:val="0"/>
      <w:marTop w:val="0"/>
      <w:marBottom w:val="0"/>
      <w:divBdr>
        <w:top w:val="none" w:sz="0" w:space="0" w:color="auto"/>
        <w:left w:val="none" w:sz="0" w:space="0" w:color="auto"/>
        <w:bottom w:val="none" w:sz="0" w:space="0" w:color="auto"/>
        <w:right w:val="none" w:sz="0" w:space="0" w:color="auto"/>
      </w:divBdr>
    </w:div>
    <w:div w:id="1735081571">
      <w:bodyDiv w:val="1"/>
      <w:marLeft w:val="0"/>
      <w:marRight w:val="0"/>
      <w:marTop w:val="0"/>
      <w:marBottom w:val="0"/>
      <w:divBdr>
        <w:top w:val="none" w:sz="0" w:space="0" w:color="auto"/>
        <w:left w:val="none" w:sz="0" w:space="0" w:color="auto"/>
        <w:bottom w:val="none" w:sz="0" w:space="0" w:color="auto"/>
        <w:right w:val="none" w:sz="0" w:space="0" w:color="auto"/>
      </w:divBdr>
    </w:div>
    <w:div w:id="1735424757">
      <w:bodyDiv w:val="1"/>
      <w:marLeft w:val="0"/>
      <w:marRight w:val="0"/>
      <w:marTop w:val="0"/>
      <w:marBottom w:val="0"/>
      <w:divBdr>
        <w:top w:val="none" w:sz="0" w:space="0" w:color="auto"/>
        <w:left w:val="none" w:sz="0" w:space="0" w:color="auto"/>
        <w:bottom w:val="none" w:sz="0" w:space="0" w:color="auto"/>
        <w:right w:val="none" w:sz="0" w:space="0" w:color="auto"/>
      </w:divBdr>
    </w:div>
    <w:div w:id="1735471787">
      <w:bodyDiv w:val="1"/>
      <w:marLeft w:val="0"/>
      <w:marRight w:val="0"/>
      <w:marTop w:val="0"/>
      <w:marBottom w:val="0"/>
      <w:divBdr>
        <w:top w:val="none" w:sz="0" w:space="0" w:color="auto"/>
        <w:left w:val="none" w:sz="0" w:space="0" w:color="auto"/>
        <w:bottom w:val="none" w:sz="0" w:space="0" w:color="auto"/>
        <w:right w:val="none" w:sz="0" w:space="0" w:color="auto"/>
      </w:divBdr>
    </w:div>
    <w:div w:id="1735811061">
      <w:bodyDiv w:val="1"/>
      <w:marLeft w:val="0"/>
      <w:marRight w:val="0"/>
      <w:marTop w:val="0"/>
      <w:marBottom w:val="0"/>
      <w:divBdr>
        <w:top w:val="none" w:sz="0" w:space="0" w:color="auto"/>
        <w:left w:val="none" w:sz="0" w:space="0" w:color="auto"/>
        <w:bottom w:val="none" w:sz="0" w:space="0" w:color="auto"/>
        <w:right w:val="none" w:sz="0" w:space="0" w:color="auto"/>
      </w:divBdr>
    </w:div>
    <w:div w:id="1736005143">
      <w:bodyDiv w:val="1"/>
      <w:marLeft w:val="0"/>
      <w:marRight w:val="0"/>
      <w:marTop w:val="0"/>
      <w:marBottom w:val="0"/>
      <w:divBdr>
        <w:top w:val="none" w:sz="0" w:space="0" w:color="auto"/>
        <w:left w:val="none" w:sz="0" w:space="0" w:color="auto"/>
        <w:bottom w:val="none" w:sz="0" w:space="0" w:color="auto"/>
        <w:right w:val="none" w:sz="0" w:space="0" w:color="auto"/>
      </w:divBdr>
    </w:div>
    <w:div w:id="1736270474">
      <w:bodyDiv w:val="1"/>
      <w:marLeft w:val="0"/>
      <w:marRight w:val="0"/>
      <w:marTop w:val="0"/>
      <w:marBottom w:val="0"/>
      <w:divBdr>
        <w:top w:val="none" w:sz="0" w:space="0" w:color="auto"/>
        <w:left w:val="none" w:sz="0" w:space="0" w:color="auto"/>
        <w:bottom w:val="none" w:sz="0" w:space="0" w:color="auto"/>
        <w:right w:val="none" w:sz="0" w:space="0" w:color="auto"/>
      </w:divBdr>
    </w:div>
    <w:div w:id="1736319640">
      <w:bodyDiv w:val="1"/>
      <w:marLeft w:val="0"/>
      <w:marRight w:val="0"/>
      <w:marTop w:val="0"/>
      <w:marBottom w:val="0"/>
      <w:divBdr>
        <w:top w:val="none" w:sz="0" w:space="0" w:color="auto"/>
        <w:left w:val="none" w:sz="0" w:space="0" w:color="auto"/>
        <w:bottom w:val="none" w:sz="0" w:space="0" w:color="auto"/>
        <w:right w:val="none" w:sz="0" w:space="0" w:color="auto"/>
      </w:divBdr>
    </w:div>
    <w:div w:id="1736508987">
      <w:bodyDiv w:val="1"/>
      <w:marLeft w:val="0"/>
      <w:marRight w:val="0"/>
      <w:marTop w:val="0"/>
      <w:marBottom w:val="0"/>
      <w:divBdr>
        <w:top w:val="none" w:sz="0" w:space="0" w:color="auto"/>
        <w:left w:val="none" w:sz="0" w:space="0" w:color="auto"/>
        <w:bottom w:val="none" w:sz="0" w:space="0" w:color="auto"/>
        <w:right w:val="none" w:sz="0" w:space="0" w:color="auto"/>
      </w:divBdr>
    </w:div>
    <w:div w:id="1736783509">
      <w:bodyDiv w:val="1"/>
      <w:marLeft w:val="0"/>
      <w:marRight w:val="0"/>
      <w:marTop w:val="0"/>
      <w:marBottom w:val="0"/>
      <w:divBdr>
        <w:top w:val="none" w:sz="0" w:space="0" w:color="auto"/>
        <w:left w:val="none" w:sz="0" w:space="0" w:color="auto"/>
        <w:bottom w:val="none" w:sz="0" w:space="0" w:color="auto"/>
        <w:right w:val="none" w:sz="0" w:space="0" w:color="auto"/>
      </w:divBdr>
    </w:div>
    <w:div w:id="1736931702">
      <w:bodyDiv w:val="1"/>
      <w:marLeft w:val="0"/>
      <w:marRight w:val="0"/>
      <w:marTop w:val="0"/>
      <w:marBottom w:val="0"/>
      <w:divBdr>
        <w:top w:val="none" w:sz="0" w:space="0" w:color="auto"/>
        <w:left w:val="none" w:sz="0" w:space="0" w:color="auto"/>
        <w:bottom w:val="none" w:sz="0" w:space="0" w:color="auto"/>
        <w:right w:val="none" w:sz="0" w:space="0" w:color="auto"/>
      </w:divBdr>
    </w:div>
    <w:div w:id="1737168930">
      <w:bodyDiv w:val="1"/>
      <w:marLeft w:val="0"/>
      <w:marRight w:val="0"/>
      <w:marTop w:val="0"/>
      <w:marBottom w:val="0"/>
      <w:divBdr>
        <w:top w:val="none" w:sz="0" w:space="0" w:color="auto"/>
        <w:left w:val="none" w:sz="0" w:space="0" w:color="auto"/>
        <w:bottom w:val="none" w:sz="0" w:space="0" w:color="auto"/>
        <w:right w:val="none" w:sz="0" w:space="0" w:color="auto"/>
      </w:divBdr>
    </w:div>
    <w:div w:id="1737555986">
      <w:bodyDiv w:val="1"/>
      <w:marLeft w:val="0"/>
      <w:marRight w:val="0"/>
      <w:marTop w:val="0"/>
      <w:marBottom w:val="0"/>
      <w:divBdr>
        <w:top w:val="none" w:sz="0" w:space="0" w:color="auto"/>
        <w:left w:val="none" w:sz="0" w:space="0" w:color="auto"/>
        <w:bottom w:val="none" w:sz="0" w:space="0" w:color="auto"/>
        <w:right w:val="none" w:sz="0" w:space="0" w:color="auto"/>
      </w:divBdr>
    </w:div>
    <w:div w:id="1737970840">
      <w:bodyDiv w:val="1"/>
      <w:marLeft w:val="0"/>
      <w:marRight w:val="0"/>
      <w:marTop w:val="0"/>
      <w:marBottom w:val="0"/>
      <w:divBdr>
        <w:top w:val="none" w:sz="0" w:space="0" w:color="auto"/>
        <w:left w:val="none" w:sz="0" w:space="0" w:color="auto"/>
        <w:bottom w:val="none" w:sz="0" w:space="0" w:color="auto"/>
        <w:right w:val="none" w:sz="0" w:space="0" w:color="auto"/>
      </w:divBdr>
    </w:div>
    <w:div w:id="1738241139">
      <w:bodyDiv w:val="1"/>
      <w:marLeft w:val="0"/>
      <w:marRight w:val="0"/>
      <w:marTop w:val="0"/>
      <w:marBottom w:val="0"/>
      <w:divBdr>
        <w:top w:val="none" w:sz="0" w:space="0" w:color="auto"/>
        <w:left w:val="none" w:sz="0" w:space="0" w:color="auto"/>
        <w:bottom w:val="none" w:sz="0" w:space="0" w:color="auto"/>
        <w:right w:val="none" w:sz="0" w:space="0" w:color="auto"/>
      </w:divBdr>
    </w:div>
    <w:div w:id="1738284715">
      <w:bodyDiv w:val="1"/>
      <w:marLeft w:val="0"/>
      <w:marRight w:val="0"/>
      <w:marTop w:val="0"/>
      <w:marBottom w:val="0"/>
      <w:divBdr>
        <w:top w:val="none" w:sz="0" w:space="0" w:color="auto"/>
        <w:left w:val="none" w:sz="0" w:space="0" w:color="auto"/>
        <w:bottom w:val="none" w:sz="0" w:space="0" w:color="auto"/>
        <w:right w:val="none" w:sz="0" w:space="0" w:color="auto"/>
      </w:divBdr>
    </w:div>
    <w:div w:id="1738354468">
      <w:bodyDiv w:val="1"/>
      <w:marLeft w:val="0"/>
      <w:marRight w:val="0"/>
      <w:marTop w:val="0"/>
      <w:marBottom w:val="0"/>
      <w:divBdr>
        <w:top w:val="none" w:sz="0" w:space="0" w:color="auto"/>
        <w:left w:val="none" w:sz="0" w:space="0" w:color="auto"/>
        <w:bottom w:val="none" w:sz="0" w:space="0" w:color="auto"/>
        <w:right w:val="none" w:sz="0" w:space="0" w:color="auto"/>
      </w:divBdr>
    </w:div>
    <w:div w:id="1738359398">
      <w:bodyDiv w:val="1"/>
      <w:marLeft w:val="0"/>
      <w:marRight w:val="0"/>
      <w:marTop w:val="0"/>
      <w:marBottom w:val="0"/>
      <w:divBdr>
        <w:top w:val="none" w:sz="0" w:space="0" w:color="auto"/>
        <w:left w:val="none" w:sz="0" w:space="0" w:color="auto"/>
        <w:bottom w:val="none" w:sz="0" w:space="0" w:color="auto"/>
        <w:right w:val="none" w:sz="0" w:space="0" w:color="auto"/>
      </w:divBdr>
    </w:div>
    <w:div w:id="1738363213">
      <w:bodyDiv w:val="1"/>
      <w:marLeft w:val="0"/>
      <w:marRight w:val="0"/>
      <w:marTop w:val="0"/>
      <w:marBottom w:val="0"/>
      <w:divBdr>
        <w:top w:val="none" w:sz="0" w:space="0" w:color="auto"/>
        <w:left w:val="none" w:sz="0" w:space="0" w:color="auto"/>
        <w:bottom w:val="none" w:sz="0" w:space="0" w:color="auto"/>
        <w:right w:val="none" w:sz="0" w:space="0" w:color="auto"/>
      </w:divBdr>
    </w:div>
    <w:div w:id="1738821934">
      <w:bodyDiv w:val="1"/>
      <w:marLeft w:val="0"/>
      <w:marRight w:val="0"/>
      <w:marTop w:val="0"/>
      <w:marBottom w:val="0"/>
      <w:divBdr>
        <w:top w:val="none" w:sz="0" w:space="0" w:color="auto"/>
        <w:left w:val="none" w:sz="0" w:space="0" w:color="auto"/>
        <w:bottom w:val="none" w:sz="0" w:space="0" w:color="auto"/>
        <w:right w:val="none" w:sz="0" w:space="0" w:color="auto"/>
      </w:divBdr>
    </w:div>
    <w:div w:id="1738893803">
      <w:bodyDiv w:val="1"/>
      <w:marLeft w:val="0"/>
      <w:marRight w:val="0"/>
      <w:marTop w:val="0"/>
      <w:marBottom w:val="0"/>
      <w:divBdr>
        <w:top w:val="none" w:sz="0" w:space="0" w:color="auto"/>
        <w:left w:val="none" w:sz="0" w:space="0" w:color="auto"/>
        <w:bottom w:val="none" w:sz="0" w:space="0" w:color="auto"/>
        <w:right w:val="none" w:sz="0" w:space="0" w:color="auto"/>
      </w:divBdr>
    </w:div>
    <w:div w:id="1739091294">
      <w:bodyDiv w:val="1"/>
      <w:marLeft w:val="0"/>
      <w:marRight w:val="0"/>
      <w:marTop w:val="0"/>
      <w:marBottom w:val="0"/>
      <w:divBdr>
        <w:top w:val="none" w:sz="0" w:space="0" w:color="auto"/>
        <w:left w:val="none" w:sz="0" w:space="0" w:color="auto"/>
        <w:bottom w:val="none" w:sz="0" w:space="0" w:color="auto"/>
        <w:right w:val="none" w:sz="0" w:space="0" w:color="auto"/>
      </w:divBdr>
    </w:div>
    <w:div w:id="1739132381">
      <w:bodyDiv w:val="1"/>
      <w:marLeft w:val="0"/>
      <w:marRight w:val="0"/>
      <w:marTop w:val="0"/>
      <w:marBottom w:val="0"/>
      <w:divBdr>
        <w:top w:val="none" w:sz="0" w:space="0" w:color="auto"/>
        <w:left w:val="none" w:sz="0" w:space="0" w:color="auto"/>
        <w:bottom w:val="none" w:sz="0" w:space="0" w:color="auto"/>
        <w:right w:val="none" w:sz="0" w:space="0" w:color="auto"/>
      </w:divBdr>
    </w:div>
    <w:div w:id="1739477889">
      <w:bodyDiv w:val="1"/>
      <w:marLeft w:val="0"/>
      <w:marRight w:val="0"/>
      <w:marTop w:val="0"/>
      <w:marBottom w:val="0"/>
      <w:divBdr>
        <w:top w:val="none" w:sz="0" w:space="0" w:color="auto"/>
        <w:left w:val="none" w:sz="0" w:space="0" w:color="auto"/>
        <w:bottom w:val="none" w:sz="0" w:space="0" w:color="auto"/>
        <w:right w:val="none" w:sz="0" w:space="0" w:color="auto"/>
      </w:divBdr>
    </w:div>
    <w:div w:id="1739743774">
      <w:bodyDiv w:val="1"/>
      <w:marLeft w:val="0"/>
      <w:marRight w:val="0"/>
      <w:marTop w:val="0"/>
      <w:marBottom w:val="0"/>
      <w:divBdr>
        <w:top w:val="none" w:sz="0" w:space="0" w:color="auto"/>
        <w:left w:val="none" w:sz="0" w:space="0" w:color="auto"/>
        <w:bottom w:val="none" w:sz="0" w:space="0" w:color="auto"/>
        <w:right w:val="none" w:sz="0" w:space="0" w:color="auto"/>
      </w:divBdr>
    </w:div>
    <w:div w:id="1739788866">
      <w:bodyDiv w:val="1"/>
      <w:marLeft w:val="0"/>
      <w:marRight w:val="0"/>
      <w:marTop w:val="0"/>
      <w:marBottom w:val="0"/>
      <w:divBdr>
        <w:top w:val="none" w:sz="0" w:space="0" w:color="auto"/>
        <w:left w:val="none" w:sz="0" w:space="0" w:color="auto"/>
        <w:bottom w:val="none" w:sz="0" w:space="0" w:color="auto"/>
        <w:right w:val="none" w:sz="0" w:space="0" w:color="auto"/>
      </w:divBdr>
    </w:div>
    <w:div w:id="1739859408">
      <w:bodyDiv w:val="1"/>
      <w:marLeft w:val="0"/>
      <w:marRight w:val="0"/>
      <w:marTop w:val="0"/>
      <w:marBottom w:val="0"/>
      <w:divBdr>
        <w:top w:val="none" w:sz="0" w:space="0" w:color="auto"/>
        <w:left w:val="none" w:sz="0" w:space="0" w:color="auto"/>
        <w:bottom w:val="none" w:sz="0" w:space="0" w:color="auto"/>
        <w:right w:val="none" w:sz="0" w:space="0" w:color="auto"/>
      </w:divBdr>
    </w:div>
    <w:div w:id="1739984660">
      <w:bodyDiv w:val="1"/>
      <w:marLeft w:val="0"/>
      <w:marRight w:val="0"/>
      <w:marTop w:val="0"/>
      <w:marBottom w:val="0"/>
      <w:divBdr>
        <w:top w:val="none" w:sz="0" w:space="0" w:color="auto"/>
        <w:left w:val="none" w:sz="0" w:space="0" w:color="auto"/>
        <w:bottom w:val="none" w:sz="0" w:space="0" w:color="auto"/>
        <w:right w:val="none" w:sz="0" w:space="0" w:color="auto"/>
      </w:divBdr>
    </w:div>
    <w:div w:id="1740133043">
      <w:bodyDiv w:val="1"/>
      <w:marLeft w:val="0"/>
      <w:marRight w:val="0"/>
      <w:marTop w:val="0"/>
      <w:marBottom w:val="0"/>
      <w:divBdr>
        <w:top w:val="none" w:sz="0" w:space="0" w:color="auto"/>
        <w:left w:val="none" w:sz="0" w:space="0" w:color="auto"/>
        <w:bottom w:val="none" w:sz="0" w:space="0" w:color="auto"/>
        <w:right w:val="none" w:sz="0" w:space="0" w:color="auto"/>
      </w:divBdr>
    </w:div>
    <w:div w:id="1740178032">
      <w:bodyDiv w:val="1"/>
      <w:marLeft w:val="0"/>
      <w:marRight w:val="0"/>
      <w:marTop w:val="0"/>
      <w:marBottom w:val="0"/>
      <w:divBdr>
        <w:top w:val="none" w:sz="0" w:space="0" w:color="auto"/>
        <w:left w:val="none" w:sz="0" w:space="0" w:color="auto"/>
        <w:bottom w:val="none" w:sz="0" w:space="0" w:color="auto"/>
        <w:right w:val="none" w:sz="0" w:space="0" w:color="auto"/>
      </w:divBdr>
    </w:div>
    <w:div w:id="1741050153">
      <w:bodyDiv w:val="1"/>
      <w:marLeft w:val="0"/>
      <w:marRight w:val="0"/>
      <w:marTop w:val="0"/>
      <w:marBottom w:val="0"/>
      <w:divBdr>
        <w:top w:val="none" w:sz="0" w:space="0" w:color="auto"/>
        <w:left w:val="none" w:sz="0" w:space="0" w:color="auto"/>
        <w:bottom w:val="none" w:sz="0" w:space="0" w:color="auto"/>
        <w:right w:val="none" w:sz="0" w:space="0" w:color="auto"/>
      </w:divBdr>
    </w:div>
    <w:div w:id="1741175625">
      <w:bodyDiv w:val="1"/>
      <w:marLeft w:val="0"/>
      <w:marRight w:val="0"/>
      <w:marTop w:val="0"/>
      <w:marBottom w:val="0"/>
      <w:divBdr>
        <w:top w:val="none" w:sz="0" w:space="0" w:color="auto"/>
        <w:left w:val="none" w:sz="0" w:space="0" w:color="auto"/>
        <w:bottom w:val="none" w:sz="0" w:space="0" w:color="auto"/>
        <w:right w:val="none" w:sz="0" w:space="0" w:color="auto"/>
      </w:divBdr>
    </w:div>
    <w:div w:id="1741361555">
      <w:bodyDiv w:val="1"/>
      <w:marLeft w:val="0"/>
      <w:marRight w:val="0"/>
      <w:marTop w:val="0"/>
      <w:marBottom w:val="0"/>
      <w:divBdr>
        <w:top w:val="none" w:sz="0" w:space="0" w:color="auto"/>
        <w:left w:val="none" w:sz="0" w:space="0" w:color="auto"/>
        <w:bottom w:val="none" w:sz="0" w:space="0" w:color="auto"/>
        <w:right w:val="none" w:sz="0" w:space="0" w:color="auto"/>
      </w:divBdr>
    </w:div>
    <w:div w:id="1741366879">
      <w:bodyDiv w:val="1"/>
      <w:marLeft w:val="0"/>
      <w:marRight w:val="0"/>
      <w:marTop w:val="0"/>
      <w:marBottom w:val="0"/>
      <w:divBdr>
        <w:top w:val="none" w:sz="0" w:space="0" w:color="auto"/>
        <w:left w:val="none" w:sz="0" w:space="0" w:color="auto"/>
        <w:bottom w:val="none" w:sz="0" w:space="0" w:color="auto"/>
        <w:right w:val="none" w:sz="0" w:space="0" w:color="auto"/>
      </w:divBdr>
    </w:div>
    <w:div w:id="1741634241">
      <w:bodyDiv w:val="1"/>
      <w:marLeft w:val="0"/>
      <w:marRight w:val="0"/>
      <w:marTop w:val="0"/>
      <w:marBottom w:val="0"/>
      <w:divBdr>
        <w:top w:val="none" w:sz="0" w:space="0" w:color="auto"/>
        <w:left w:val="none" w:sz="0" w:space="0" w:color="auto"/>
        <w:bottom w:val="none" w:sz="0" w:space="0" w:color="auto"/>
        <w:right w:val="none" w:sz="0" w:space="0" w:color="auto"/>
      </w:divBdr>
    </w:div>
    <w:div w:id="1741824837">
      <w:bodyDiv w:val="1"/>
      <w:marLeft w:val="0"/>
      <w:marRight w:val="0"/>
      <w:marTop w:val="0"/>
      <w:marBottom w:val="0"/>
      <w:divBdr>
        <w:top w:val="none" w:sz="0" w:space="0" w:color="auto"/>
        <w:left w:val="none" w:sz="0" w:space="0" w:color="auto"/>
        <w:bottom w:val="none" w:sz="0" w:space="0" w:color="auto"/>
        <w:right w:val="none" w:sz="0" w:space="0" w:color="auto"/>
      </w:divBdr>
    </w:div>
    <w:div w:id="1742019065">
      <w:bodyDiv w:val="1"/>
      <w:marLeft w:val="0"/>
      <w:marRight w:val="0"/>
      <w:marTop w:val="0"/>
      <w:marBottom w:val="0"/>
      <w:divBdr>
        <w:top w:val="none" w:sz="0" w:space="0" w:color="auto"/>
        <w:left w:val="none" w:sz="0" w:space="0" w:color="auto"/>
        <w:bottom w:val="none" w:sz="0" w:space="0" w:color="auto"/>
        <w:right w:val="none" w:sz="0" w:space="0" w:color="auto"/>
      </w:divBdr>
    </w:div>
    <w:div w:id="1742022658">
      <w:bodyDiv w:val="1"/>
      <w:marLeft w:val="0"/>
      <w:marRight w:val="0"/>
      <w:marTop w:val="0"/>
      <w:marBottom w:val="0"/>
      <w:divBdr>
        <w:top w:val="none" w:sz="0" w:space="0" w:color="auto"/>
        <w:left w:val="none" w:sz="0" w:space="0" w:color="auto"/>
        <w:bottom w:val="none" w:sz="0" w:space="0" w:color="auto"/>
        <w:right w:val="none" w:sz="0" w:space="0" w:color="auto"/>
      </w:divBdr>
    </w:div>
    <w:div w:id="1742024448">
      <w:bodyDiv w:val="1"/>
      <w:marLeft w:val="0"/>
      <w:marRight w:val="0"/>
      <w:marTop w:val="0"/>
      <w:marBottom w:val="0"/>
      <w:divBdr>
        <w:top w:val="none" w:sz="0" w:space="0" w:color="auto"/>
        <w:left w:val="none" w:sz="0" w:space="0" w:color="auto"/>
        <w:bottom w:val="none" w:sz="0" w:space="0" w:color="auto"/>
        <w:right w:val="none" w:sz="0" w:space="0" w:color="auto"/>
      </w:divBdr>
    </w:div>
    <w:div w:id="1742411824">
      <w:bodyDiv w:val="1"/>
      <w:marLeft w:val="0"/>
      <w:marRight w:val="0"/>
      <w:marTop w:val="0"/>
      <w:marBottom w:val="0"/>
      <w:divBdr>
        <w:top w:val="none" w:sz="0" w:space="0" w:color="auto"/>
        <w:left w:val="none" w:sz="0" w:space="0" w:color="auto"/>
        <w:bottom w:val="none" w:sz="0" w:space="0" w:color="auto"/>
        <w:right w:val="none" w:sz="0" w:space="0" w:color="auto"/>
      </w:divBdr>
    </w:div>
    <w:div w:id="1742865340">
      <w:bodyDiv w:val="1"/>
      <w:marLeft w:val="0"/>
      <w:marRight w:val="0"/>
      <w:marTop w:val="0"/>
      <w:marBottom w:val="0"/>
      <w:divBdr>
        <w:top w:val="none" w:sz="0" w:space="0" w:color="auto"/>
        <w:left w:val="none" w:sz="0" w:space="0" w:color="auto"/>
        <w:bottom w:val="none" w:sz="0" w:space="0" w:color="auto"/>
        <w:right w:val="none" w:sz="0" w:space="0" w:color="auto"/>
      </w:divBdr>
    </w:div>
    <w:div w:id="1743210291">
      <w:bodyDiv w:val="1"/>
      <w:marLeft w:val="0"/>
      <w:marRight w:val="0"/>
      <w:marTop w:val="0"/>
      <w:marBottom w:val="0"/>
      <w:divBdr>
        <w:top w:val="none" w:sz="0" w:space="0" w:color="auto"/>
        <w:left w:val="none" w:sz="0" w:space="0" w:color="auto"/>
        <w:bottom w:val="none" w:sz="0" w:space="0" w:color="auto"/>
        <w:right w:val="none" w:sz="0" w:space="0" w:color="auto"/>
      </w:divBdr>
    </w:div>
    <w:div w:id="1743218641">
      <w:bodyDiv w:val="1"/>
      <w:marLeft w:val="0"/>
      <w:marRight w:val="0"/>
      <w:marTop w:val="0"/>
      <w:marBottom w:val="0"/>
      <w:divBdr>
        <w:top w:val="none" w:sz="0" w:space="0" w:color="auto"/>
        <w:left w:val="none" w:sz="0" w:space="0" w:color="auto"/>
        <w:bottom w:val="none" w:sz="0" w:space="0" w:color="auto"/>
        <w:right w:val="none" w:sz="0" w:space="0" w:color="auto"/>
      </w:divBdr>
    </w:div>
    <w:div w:id="1743330352">
      <w:bodyDiv w:val="1"/>
      <w:marLeft w:val="0"/>
      <w:marRight w:val="0"/>
      <w:marTop w:val="0"/>
      <w:marBottom w:val="0"/>
      <w:divBdr>
        <w:top w:val="none" w:sz="0" w:space="0" w:color="auto"/>
        <w:left w:val="none" w:sz="0" w:space="0" w:color="auto"/>
        <w:bottom w:val="none" w:sz="0" w:space="0" w:color="auto"/>
        <w:right w:val="none" w:sz="0" w:space="0" w:color="auto"/>
      </w:divBdr>
    </w:div>
    <w:div w:id="1743454377">
      <w:bodyDiv w:val="1"/>
      <w:marLeft w:val="0"/>
      <w:marRight w:val="0"/>
      <w:marTop w:val="0"/>
      <w:marBottom w:val="0"/>
      <w:divBdr>
        <w:top w:val="none" w:sz="0" w:space="0" w:color="auto"/>
        <w:left w:val="none" w:sz="0" w:space="0" w:color="auto"/>
        <w:bottom w:val="none" w:sz="0" w:space="0" w:color="auto"/>
        <w:right w:val="none" w:sz="0" w:space="0" w:color="auto"/>
      </w:divBdr>
    </w:div>
    <w:div w:id="1743479292">
      <w:bodyDiv w:val="1"/>
      <w:marLeft w:val="0"/>
      <w:marRight w:val="0"/>
      <w:marTop w:val="0"/>
      <w:marBottom w:val="0"/>
      <w:divBdr>
        <w:top w:val="none" w:sz="0" w:space="0" w:color="auto"/>
        <w:left w:val="none" w:sz="0" w:space="0" w:color="auto"/>
        <w:bottom w:val="none" w:sz="0" w:space="0" w:color="auto"/>
        <w:right w:val="none" w:sz="0" w:space="0" w:color="auto"/>
      </w:divBdr>
    </w:div>
    <w:div w:id="1743604543">
      <w:bodyDiv w:val="1"/>
      <w:marLeft w:val="0"/>
      <w:marRight w:val="0"/>
      <w:marTop w:val="0"/>
      <w:marBottom w:val="0"/>
      <w:divBdr>
        <w:top w:val="none" w:sz="0" w:space="0" w:color="auto"/>
        <w:left w:val="none" w:sz="0" w:space="0" w:color="auto"/>
        <w:bottom w:val="none" w:sz="0" w:space="0" w:color="auto"/>
        <w:right w:val="none" w:sz="0" w:space="0" w:color="auto"/>
      </w:divBdr>
    </w:div>
    <w:div w:id="1743720651">
      <w:bodyDiv w:val="1"/>
      <w:marLeft w:val="0"/>
      <w:marRight w:val="0"/>
      <w:marTop w:val="0"/>
      <w:marBottom w:val="0"/>
      <w:divBdr>
        <w:top w:val="none" w:sz="0" w:space="0" w:color="auto"/>
        <w:left w:val="none" w:sz="0" w:space="0" w:color="auto"/>
        <w:bottom w:val="none" w:sz="0" w:space="0" w:color="auto"/>
        <w:right w:val="none" w:sz="0" w:space="0" w:color="auto"/>
      </w:divBdr>
    </w:div>
    <w:div w:id="1743722192">
      <w:bodyDiv w:val="1"/>
      <w:marLeft w:val="0"/>
      <w:marRight w:val="0"/>
      <w:marTop w:val="0"/>
      <w:marBottom w:val="0"/>
      <w:divBdr>
        <w:top w:val="none" w:sz="0" w:space="0" w:color="auto"/>
        <w:left w:val="none" w:sz="0" w:space="0" w:color="auto"/>
        <w:bottom w:val="none" w:sz="0" w:space="0" w:color="auto"/>
        <w:right w:val="none" w:sz="0" w:space="0" w:color="auto"/>
      </w:divBdr>
    </w:div>
    <w:div w:id="1744178690">
      <w:bodyDiv w:val="1"/>
      <w:marLeft w:val="0"/>
      <w:marRight w:val="0"/>
      <w:marTop w:val="0"/>
      <w:marBottom w:val="0"/>
      <w:divBdr>
        <w:top w:val="none" w:sz="0" w:space="0" w:color="auto"/>
        <w:left w:val="none" w:sz="0" w:space="0" w:color="auto"/>
        <w:bottom w:val="none" w:sz="0" w:space="0" w:color="auto"/>
        <w:right w:val="none" w:sz="0" w:space="0" w:color="auto"/>
      </w:divBdr>
    </w:div>
    <w:div w:id="1744181498">
      <w:bodyDiv w:val="1"/>
      <w:marLeft w:val="0"/>
      <w:marRight w:val="0"/>
      <w:marTop w:val="0"/>
      <w:marBottom w:val="0"/>
      <w:divBdr>
        <w:top w:val="none" w:sz="0" w:space="0" w:color="auto"/>
        <w:left w:val="none" w:sz="0" w:space="0" w:color="auto"/>
        <w:bottom w:val="none" w:sz="0" w:space="0" w:color="auto"/>
        <w:right w:val="none" w:sz="0" w:space="0" w:color="auto"/>
      </w:divBdr>
    </w:div>
    <w:div w:id="1744183087">
      <w:bodyDiv w:val="1"/>
      <w:marLeft w:val="0"/>
      <w:marRight w:val="0"/>
      <w:marTop w:val="0"/>
      <w:marBottom w:val="0"/>
      <w:divBdr>
        <w:top w:val="none" w:sz="0" w:space="0" w:color="auto"/>
        <w:left w:val="none" w:sz="0" w:space="0" w:color="auto"/>
        <w:bottom w:val="none" w:sz="0" w:space="0" w:color="auto"/>
        <w:right w:val="none" w:sz="0" w:space="0" w:color="auto"/>
      </w:divBdr>
    </w:div>
    <w:div w:id="1744446935">
      <w:bodyDiv w:val="1"/>
      <w:marLeft w:val="0"/>
      <w:marRight w:val="0"/>
      <w:marTop w:val="0"/>
      <w:marBottom w:val="0"/>
      <w:divBdr>
        <w:top w:val="none" w:sz="0" w:space="0" w:color="auto"/>
        <w:left w:val="none" w:sz="0" w:space="0" w:color="auto"/>
        <w:bottom w:val="none" w:sz="0" w:space="0" w:color="auto"/>
        <w:right w:val="none" w:sz="0" w:space="0" w:color="auto"/>
      </w:divBdr>
    </w:div>
    <w:div w:id="1744526936">
      <w:bodyDiv w:val="1"/>
      <w:marLeft w:val="0"/>
      <w:marRight w:val="0"/>
      <w:marTop w:val="0"/>
      <w:marBottom w:val="0"/>
      <w:divBdr>
        <w:top w:val="none" w:sz="0" w:space="0" w:color="auto"/>
        <w:left w:val="none" w:sz="0" w:space="0" w:color="auto"/>
        <w:bottom w:val="none" w:sz="0" w:space="0" w:color="auto"/>
        <w:right w:val="none" w:sz="0" w:space="0" w:color="auto"/>
      </w:divBdr>
    </w:div>
    <w:div w:id="1744834397">
      <w:bodyDiv w:val="1"/>
      <w:marLeft w:val="0"/>
      <w:marRight w:val="0"/>
      <w:marTop w:val="0"/>
      <w:marBottom w:val="0"/>
      <w:divBdr>
        <w:top w:val="none" w:sz="0" w:space="0" w:color="auto"/>
        <w:left w:val="none" w:sz="0" w:space="0" w:color="auto"/>
        <w:bottom w:val="none" w:sz="0" w:space="0" w:color="auto"/>
        <w:right w:val="none" w:sz="0" w:space="0" w:color="auto"/>
      </w:divBdr>
    </w:div>
    <w:div w:id="1745569588">
      <w:bodyDiv w:val="1"/>
      <w:marLeft w:val="0"/>
      <w:marRight w:val="0"/>
      <w:marTop w:val="0"/>
      <w:marBottom w:val="0"/>
      <w:divBdr>
        <w:top w:val="none" w:sz="0" w:space="0" w:color="auto"/>
        <w:left w:val="none" w:sz="0" w:space="0" w:color="auto"/>
        <w:bottom w:val="none" w:sz="0" w:space="0" w:color="auto"/>
        <w:right w:val="none" w:sz="0" w:space="0" w:color="auto"/>
      </w:divBdr>
    </w:div>
    <w:div w:id="1745760368">
      <w:bodyDiv w:val="1"/>
      <w:marLeft w:val="0"/>
      <w:marRight w:val="0"/>
      <w:marTop w:val="0"/>
      <w:marBottom w:val="0"/>
      <w:divBdr>
        <w:top w:val="none" w:sz="0" w:space="0" w:color="auto"/>
        <w:left w:val="none" w:sz="0" w:space="0" w:color="auto"/>
        <w:bottom w:val="none" w:sz="0" w:space="0" w:color="auto"/>
        <w:right w:val="none" w:sz="0" w:space="0" w:color="auto"/>
      </w:divBdr>
    </w:div>
    <w:div w:id="1745835489">
      <w:bodyDiv w:val="1"/>
      <w:marLeft w:val="0"/>
      <w:marRight w:val="0"/>
      <w:marTop w:val="0"/>
      <w:marBottom w:val="0"/>
      <w:divBdr>
        <w:top w:val="none" w:sz="0" w:space="0" w:color="auto"/>
        <w:left w:val="none" w:sz="0" w:space="0" w:color="auto"/>
        <w:bottom w:val="none" w:sz="0" w:space="0" w:color="auto"/>
        <w:right w:val="none" w:sz="0" w:space="0" w:color="auto"/>
      </w:divBdr>
    </w:div>
    <w:div w:id="1746026798">
      <w:bodyDiv w:val="1"/>
      <w:marLeft w:val="0"/>
      <w:marRight w:val="0"/>
      <w:marTop w:val="0"/>
      <w:marBottom w:val="0"/>
      <w:divBdr>
        <w:top w:val="none" w:sz="0" w:space="0" w:color="auto"/>
        <w:left w:val="none" w:sz="0" w:space="0" w:color="auto"/>
        <w:bottom w:val="none" w:sz="0" w:space="0" w:color="auto"/>
        <w:right w:val="none" w:sz="0" w:space="0" w:color="auto"/>
      </w:divBdr>
    </w:div>
    <w:div w:id="1746106594">
      <w:bodyDiv w:val="1"/>
      <w:marLeft w:val="0"/>
      <w:marRight w:val="0"/>
      <w:marTop w:val="0"/>
      <w:marBottom w:val="0"/>
      <w:divBdr>
        <w:top w:val="none" w:sz="0" w:space="0" w:color="auto"/>
        <w:left w:val="none" w:sz="0" w:space="0" w:color="auto"/>
        <w:bottom w:val="none" w:sz="0" w:space="0" w:color="auto"/>
        <w:right w:val="none" w:sz="0" w:space="0" w:color="auto"/>
      </w:divBdr>
    </w:div>
    <w:div w:id="1746299652">
      <w:bodyDiv w:val="1"/>
      <w:marLeft w:val="0"/>
      <w:marRight w:val="0"/>
      <w:marTop w:val="0"/>
      <w:marBottom w:val="0"/>
      <w:divBdr>
        <w:top w:val="none" w:sz="0" w:space="0" w:color="auto"/>
        <w:left w:val="none" w:sz="0" w:space="0" w:color="auto"/>
        <w:bottom w:val="none" w:sz="0" w:space="0" w:color="auto"/>
        <w:right w:val="none" w:sz="0" w:space="0" w:color="auto"/>
      </w:divBdr>
    </w:div>
    <w:div w:id="1746613062">
      <w:bodyDiv w:val="1"/>
      <w:marLeft w:val="0"/>
      <w:marRight w:val="0"/>
      <w:marTop w:val="0"/>
      <w:marBottom w:val="0"/>
      <w:divBdr>
        <w:top w:val="none" w:sz="0" w:space="0" w:color="auto"/>
        <w:left w:val="none" w:sz="0" w:space="0" w:color="auto"/>
        <w:bottom w:val="none" w:sz="0" w:space="0" w:color="auto"/>
        <w:right w:val="none" w:sz="0" w:space="0" w:color="auto"/>
      </w:divBdr>
    </w:div>
    <w:div w:id="1746801535">
      <w:bodyDiv w:val="1"/>
      <w:marLeft w:val="0"/>
      <w:marRight w:val="0"/>
      <w:marTop w:val="0"/>
      <w:marBottom w:val="0"/>
      <w:divBdr>
        <w:top w:val="none" w:sz="0" w:space="0" w:color="auto"/>
        <w:left w:val="none" w:sz="0" w:space="0" w:color="auto"/>
        <w:bottom w:val="none" w:sz="0" w:space="0" w:color="auto"/>
        <w:right w:val="none" w:sz="0" w:space="0" w:color="auto"/>
      </w:divBdr>
    </w:div>
    <w:div w:id="1746805972">
      <w:bodyDiv w:val="1"/>
      <w:marLeft w:val="0"/>
      <w:marRight w:val="0"/>
      <w:marTop w:val="0"/>
      <w:marBottom w:val="0"/>
      <w:divBdr>
        <w:top w:val="none" w:sz="0" w:space="0" w:color="auto"/>
        <w:left w:val="none" w:sz="0" w:space="0" w:color="auto"/>
        <w:bottom w:val="none" w:sz="0" w:space="0" w:color="auto"/>
        <w:right w:val="none" w:sz="0" w:space="0" w:color="auto"/>
      </w:divBdr>
    </w:div>
    <w:div w:id="1746994500">
      <w:bodyDiv w:val="1"/>
      <w:marLeft w:val="0"/>
      <w:marRight w:val="0"/>
      <w:marTop w:val="0"/>
      <w:marBottom w:val="0"/>
      <w:divBdr>
        <w:top w:val="none" w:sz="0" w:space="0" w:color="auto"/>
        <w:left w:val="none" w:sz="0" w:space="0" w:color="auto"/>
        <w:bottom w:val="none" w:sz="0" w:space="0" w:color="auto"/>
        <w:right w:val="none" w:sz="0" w:space="0" w:color="auto"/>
      </w:divBdr>
    </w:div>
    <w:div w:id="1746998804">
      <w:bodyDiv w:val="1"/>
      <w:marLeft w:val="0"/>
      <w:marRight w:val="0"/>
      <w:marTop w:val="0"/>
      <w:marBottom w:val="0"/>
      <w:divBdr>
        <w:top w:val="none" w:sz="0" w:space="0" w:color="auto"/>
        <w:left w:val="none" w:sz="0" w:space="0" w:color="auto"/>
        <w:bottom w:val="none" w:sz="0" w:space="0" w:color="auto"/>
        <w:right w:val="none" w:sz="0" w:space="0" w:color="auto"/>
      </w:divBdr>
    </w:div>
    <w:div w:id="1747458880">
      <w:bodyDiv w:val="1"/>
      <w:marLeft w:val="0"/>
      <w:marRight w:val="0"/>
      <w:marTop w:val="0"/>
      <w:marBottom w:val="0"/>
      <w:divBdr>
        <w:top w:val="none" w:sz="0" w:space="0" w:color="auto"/>
        <w:left w:val="none" w:sz="0" w:space="0" w:color="auto"/>
        <w:bottom w:val="none" w:sz="0" w:space="0" w:color="auto"/>
        <w:right w:val="none" w:sz="0" w:space="0" w:color="auto"/>
      </w:divBdr>
    </w:div>
    <w:div w:id="1747603927">
      <w:bodyDiv w:val="1"/>
      <w:marLeft w:val="0"/>
      <w:marRight w:val="0"/>
      <w:marTop w:val="0"/>
      <w:marBottom w:val="0"/>
      <w:divBdr>
        <w:top w:val="none" w:sz="0" w:space="0" w:color="auto"/>
        <w:left w:val="none" w:sz="0" w:space="0" w:color="auto"/>
        <w:bottom w:val="none" w:sz="0" w:space="0" w:color="auto"/>
        <w:right w:val="none" w:sz="0" w:space="0" w:color="auto"/>
      </w:divBdr>
    </w:div>
    <w:div w:id="1747678973">
      <w:bodyDiv w:val="1"/>
      <w:marLeft w:val="0"/>
      <w:marRight w:val="0"/>
      <w:marTop w:val="0"/>
      <w:marBottom w:val="0"/>
      <w:divBdr>
        <w:top w:val="none" w:sz="0" w:space="0" w:color="auto"/>
        <w:left w:val="none" w:sz="0" w:space="0" w:color="auto"/>
        <w:bottom w:val="none" w:sz="0" w:space="0" w:color="auto"/>
        <w:right w:val="none" w:sz="0" w:space="0" w:color="auto"/>
      </w:divBdr>
    </w:div>
    <w:div w:id="1747917537">
      <w:bodyDiv w:val="1"/>
      <w:marLeft w:val="0"/>
      <w:marRight w:val="0"/>
      <w:marTop w:val="0"/>
      <w:marBottom w:val="0"/>
      <w:divBdr>
        <w:top w:val="none" w:sz="0" w:space="0" w:color="auto"/>
        <w:left w:val="none" w:sz="0" w:space="0" w:color="auto"/>
        <w:bottom w:val="none" w:sz="0" w:space="0" w:color="auto"/>
        <w:right w:val="none" w:sz="0" w:space="0" w:color="auto"/>
      </w:divBdr>
    </w:div>
    <w:div w:id="1747994924">
      <w:bodyDiv w:val="1"/>
      <w:marLeft w:val="0"/>
      <w:marRight w:val="0"/>
      <w:marTop w:val="0"/>
      <w:marBottom w:val="0"/>
      <w:divBdr>
        <w:top w:val="none" w:sz="0" w:space="0" w:color="auto"/>
        <w:left w:val="none" w:sz="0" w:space="0" w:color="auto"/>
        <w:bottom w:val="none" w:sz="0" w:space="0" w:color="auto"/>
        <w:right w:val="none" w:sz="0" w:space="0" w:color="auto"/>
      </w:divBdr>
    </w:div>
    <w:div w:id="1747996794">
      <w:bodyDiv w:val="1"/>
      <w:marLeft w:val="0"/>
      <w:marRight w:val="0"/>
      <w:marTop w:val="0"/>
      <w:marBottom w:val="0"/>
      <w:divBdr>
        <w:top w:val="none" w:sz="0" w:space="0" w:color="auto"/>
        <w:left w:val="none" w:sz="0" w:space="0" w:color="auto"/>
        <w:bottom w:val="none" w:sz="0" w:space="0" w:color="auto"/>
        <w:right w:val="none" w:sz="0" w:space="0" w:color="auto"/>
      </w:divBdr>
    </w:div>
    <w:div w:id="1748261271">
      <w:bodyDiv w:val="1"/>
      <w:marLeft w:val="0"/>
      <w:marRight w:val="0"/>
      <w:marTop w:val="0"/>
      <w:marBottom w:val="0"/>
      <w:divBdr>
        <w:top w:val="none" w:sz="0" w:space="0" w:color="auto"/>
        <w:left w:val="none" w:sz="0" w:space="0" w:color="auto"/>
        <w:bottom w:val="none" w:sz="0" w:space="0" w:color="auto"/>
        <w:right w:val="none" w:sz="0" w:space="0" w:color="auto"/>
      </w:divBdr>
    </w:div>
    <w:div w:id="1748650963">
      <w:bodyDiv w:val="1"/>
      <w:marLeft w:val="0"/>
      <w:marRight w:val="0"/>
      <w:marTop w:val="0"/>
      <w:marBottom w:val="0"/>
      <w:divBdr>
        <w:top w:val="none" w:sz="0" w:space="0" w:color="auto"/>
        <w:left w:val="none" w:sz="0" w:space="0" w:color="auto"/>
        <w:bottom w:val="none" w:sz="0" w:space="0" w:color="auto"/>
        <w:right w:val="none" w:sz="0" w:space="0" w:color="auto"/>
      </w:divBdr>
    </w:div>
    <w:div w:id="1748768257">
      <w:bodyDiv w:val="1"/>
      <w:marLeft w:val="0"/>
      <w:marRight w:val="0"/>
      <w:marTop w:val="0"/>
      <w:marBottom w:val="0"/>
      <w:divBdr>
        <w:top w:val="none" w:sz="0" w:space="0" w:color="auto"/>
        <w:left w:val="none" w:sz="0" w:space="0" w:color="auto"/>
        <w:bottom w:val="none" w:sz="0" w:space="0" w:color="auto"/>
        <w:right w:val="none" w:sz="0" w:space="0" w:color="auto"/>
      </w:divBdr>
    </w:div>
    <w:div w:id="1749158112">
      <w:bodyDiv w:val="1"/>
      <w:marLeft w:val="0"/>
      <w:marRight w:val="0"/>
      <w:marTop w:val="0"/>
      <w:marBottom w:val="0"/>
      <w:divBdr>
        <w:top w:val="none" w:sz="0" w:space="0" w:color="auto"/>
        <w:left w:val="none" w:sz="0" w:space="0" w:color="auto"/>
        <w:bottom w:val="none" w:sz="0" w:space="0" w:color="auto"/>
        <w:right w:val="none" w:sz="0" w:space="0" w:color="auto"/>
      </w:divBdr>
    </w:div>
    <w:div w:id="1749647343">
      <w:bodyDiv w:val="1"/>
      <w:marLeft w:val="0"/>
      <w:marRight w:val="0"/>
      <w:marTop w:val="0"/>
      <w:marBottom w:val="0"/>
      <w:divBdr>
        <w:top w:val="none" w:sz="0" w:space="0" w:color="auto"/>
        <w:left w:val="none" w:sz="0" w:space="0" w:color="auto"/>
        <w:bottom w:val="none" w:sz="0" w:space="0" w:color="auto"/>
        <w:right w:val="none" w:sz="0" w:space="0" w:color="auto"/>
      </w:divBdr>
    </w:div>
    <w:div w:id="1749839701">
      <w:bodyDiv w:val="1"/>
      <w:marLeft w:val="0"/>
      <w:marRight w:val="0"/>
      <w:marTop w:val="0"/>
      <w:marBottom w:val="0"/>
      <w:divBdr>
        <w:top w:val="none" w:sz="0" w:space="0" w:color="auto"/>
        <w:left w:val="none" w:sz="0" w:space="0" w:color="auto"/>
        <w:bottom w:val="none" w:sz="0" w:space="0" w:color="auto"/>
        <w:right w:val="none" w:sz="0" w:space="0" w:color="auto"/>
      </w:divBdr>
    </w:div>
    <w:div w:id="1750153413">
      <w:bodyDiv w:val="1"/>
      <w:marLeft w:val="0"/>
      <w:marRight w:val="0"/>
      <w:marTop w:val="0"/>
      <w:marBottom w:val="0"/>
      <w:divBdr>
        <w:top w:val="none" w:sz="0" w:space="0" w:color="auto"/>
        <w:left w:val="none" w:sz="0" w:space="0" w:color="auto"/>
        <w:bottom w:val="none" w:sz="0" w:space="0" w:color="auto"/>
        <w:right w:val="none" w:sz="0" w:space="0" w:color="auto"/>
      </w:divBdr>
    </w:div>
    <w:div w:id="1750275205">
      <w:bodyDiv w:val="1"/>
      <w:marLeft w:val="0"/>
      <w:marRight w:val="0"/>
      <w:marTop w:val="0"/>
      <w:marBottom w:val="0"/>
      <w:divBdr>
        <w:top w:val="none" w:sz="0" w:space="0" w:color="auto"/>
        <w:left w:val="none" w:sz="0" w:space="0" w:color="auto"/>
        <w:bottom w:val="none" w:sz="0" w:space="0" w:color="auto"/>
        <w:right w:val="none" w:sz="0" w:space="0" w:color="auto"/>
      </w:divBdr>
    </w:div>
    <w:div w:id="1750342618">
      <w:bodyDiv w:val="1"/>
      <w:marLeft w:val="0"/>
      <w:marRight w:val="0"/>
      <w:marTop w:val="0"/>
      <w:marBottom w:val="0"/>
      <w:divBdr>
        <w:top w:val="none" w:sz="0" w:space="0" w:color="auto"/>
        <w:left w:val="none" w:sz="0" w:space="0" w:color="auto"/>
        <w:bottom w:val="none" w:sz="0" w:space="0" w:color="auto"/>
        <w:right w:val="none" w:sz="0" w:space="0" w:color="auto"/>
      </w:divBdr>
    </w:div>
    <w:div w:id="1750687708">
      <w:bodyDiv w:val="1"/>
      <w:marLeft w:val="0"/>
      <w:marRight w:val="0"/>
      <w:marTop w:val="0"/>
      <w:marBottom w:val="0"/>
      <w:divBdr>
        <w:top w:val="none" w:sz="0" w:space="0" w:color="auto"/>
        <w:left w:val="none" w:sz="0" w:space="0" w:color="auto"/>
        <w:bottom w:val="none" w:sz="0" w:space="0" w:color="auto"/>
        <w:right w:val="none" w:sz="0" w:space="0" w:color="auto"/>
      </w:divBdr>
    </w:div>
    <w:div w:id="1750957486">
      <w:bodyDiv w:val="1"/>
      <w:marLeft w:val="0"/>
      <w:marRight w:val="0"/>
      <w:marTop w:val="0"/>
      <w:marBottom w:val="0"/>
      <w:divBdr>
        <w:top w:val="none" w:sz="0" w:space="0" w:color="auto"/>
        <w:left w:val="none" w:sz="0" w:space="0" w:color="auto"/>
        <w:bottom w:val="none" w:sz="0" w:space="0" w:color="auto"/>
        <w:right w:val="none" w:sz="0" w:space="0" w:color="auto"/>
      </w:divBdr>
    </w:div>
    <w:div w:id="1751001182">
      <w:bodyDiv w:val="1"/>
      <w:marLeft w:val="0"/>
      <w:marRight w:val="0"/>
      <w:marTop w:val="0"/>
      <w:marBottom w:val="0"/>
      <w:divBdr>
        <w:top w:val="none" w:sz="0" w:space="0" w:color="auto"/>
        <w:left w:val="none" w:sz="0" w:space="0" w:color="auto"/>
        <w:bottom w:val="none" w:sz="0" w:space="0" w:color="auto"/>
        <w:right w:val="none" w:sz="0" w:space="0" w:color="auto"/>
      </w:divBdr>
    </w:div>
    <w:div w:id="1751072657">
      <w:bodyDiv w:val="1"/>
      <w:marLeft w:val="0"/>
      <w:marRight w:val="0"/>
      <w:marTop w:val="0"/>
      <w:marBottom w:val="0"/>
      <w:divBdr>
        <w:top w:val="none" w:sz="0" w:space="0" w:color="auto"/>
        <w:left w:val="none" w:sz="0" w:space="0" w:color="auto"/>
        <w:bottom w:val="none" w:sz="0" w:space="0" w:color="auto"/>
        <w:right w:val="none" w:sz="0" w:space="0" w:color="auto"/>
      </w:divBdr>
    </w:div>
    <w:div w:id="1751081338">
      <w:bodyDiv w:val="1"/>
      <w:marLeft w:val="0"/>
      <w:marRight w:val="0"/>
      <w:marTop w:val="0"/>
      <w:marBottom w:val="0"/>
      <w:divBdr>
        <w:top w:val="none" w:sz="0" w:space="0" w:color="auto"/>
        <w:left w:val="none" w:sz="0" w:space="0" w:color="auto"/>
        <w:bottom w:val="none" w:sz="0" w:space="0" w:color="auto"/>
        <w:right w:val="none" w:sz="0" w:space="0" w:color="auto"/>
      </w:divBdr>
    </w:div>
    <w:div w:id="1751197062">
      <w:bodyDiv w:val="1"/>
      <w:marLeft w:val="0"/>
      <w:marRight w:val="0"/>
      <w:marTop w:val="0"/>
      <w:marBottom w:val="0"/>
      <w:divBdr>
        <w:top w:val="none" w:sz="0" w:space="0" w:color="auto"/>
        <w:left w:val="none" w:sz="0" w:space="0" w:color="auto"/>
        <w:bottom w:val="none" w:sz="0" w:space="0" w:color="auto"/>
        <w:right w:val="none" w:sz="0" w:space="0" w:color="auto"/>
      </w:divBdr>
    </w:div>
    <w:div w:id="1751465163">
      <w:bodyDiv w:val="1"/>
      <w:marLeft w:val="0"/>
      <w:marRight w:val="0"/>
      <w:marTop w:val="0"/>
      <w:marBottom w:val="0"/>
      <w:divBdr>
        <w:top w:val="none" w:sz="0" w:space="0" w:color="auto"/>
        <w:left w:val="none" w:sz="0" w:space="0" w:color="auto"/>
        <w:bottom w:val="none" w:sz="0" w:space="0" w:color="auto"/>
        <w:right w:val="none" w:sz="0" w:space="0" w:color="auto"/>
      </w:divBdr>
    </w:div>
    <w:div w:id="1751736534">
      <w:bodyDiv w:val="1"/>
      <w:marLeft w:val="0"/>
      <w:marRight w:val="0"/>
      <w:marTop w:val="0"/>
      <w:marBottom w:val="0"/>
      <w:divBdr>
        <w:top w:val="none" w:sz="0" w:space="0" w:color="auto"/>
        <w:left w:val="none" w:sz="0" w:space="0" w:color="auto"/>
        <w:bottom w:val="none" w:sz="0" w:space="0" w:color="auto"/>
        <w:right w:val="none" w:sz="0" w:space="0" w:color="auto"/>
      </w:divBdr>
    </w:div>
    <w:div w:id="1751927933">
      <w:bodyDiv w:val="1"/>
      <w:marLeft w:val="0"/>
      <w:marRight w:val="0"/>
      <w:marTop w:val="0"/>
      <w:marBottom w:val="0"/>
      <w:divBdr>
        <w:top w:val="none" w:sz="0" w:space="0" w:color="auto"/>
        <w:left w:val="none" w:sz="0" w:space="0" w:color="auto"/>
        <w:bottom w:val="none" w:sz="0" w:space="0" w:color="auto"/>
        <w:right w:val="none" w:sz="0" w:space="0" w:color="auto"/>
      </w:divBdr>
    </w:div>
    <w:div w:id="1752039542">
      <w:bodyDiv w:val="1"/>
      <w:marLeft w:val="0"/>
      <w:marRight w:val="0"/>
      <w:marTop w:val="0"/>
      <w:marBottom w:val="0"/>
      <w:divBdr>
        <w:top w:val="none" w:sz="0" w:space="0" w:color="auto"/>
        <w:left w:val="none" w:sz="0" w:space="0" w:color="auto"/>
        <w:bottom w:val="none" w:sz="0" w:space="0" w:color="auto"/>
        <w:right w:val="none" w:sz="0" w:space="0" w:color="auto"/>
      </w:divBdr>
    </w:div>
    <w:div w:id="1752046697">
      <w:bodyDiv w:val="1"/>
      <w:marLeft w:val="0"/>
      <w:marRight w:val="0"/>
      <w:marTop w:val="0"/>
      <w:marBottom w:val="0"/>
      <w:divBdr>
        <w:top w:val="none" w:sz="0" w:space="0" w:color="auto"/>
        <w:left w:val="none" w:sz="0" w:space="0" w:color="auto"/>
        <w:bottom w:val="none" w:sz="0" w:space="0" w:color="auto"/>
        <w:right w:val="none" w:sz="0" w:space="0" w:color="auto"/>
      </w:divBdr>
    </w:div>
    <w:div w:id="1752239599">
      <w:bodyDiv w:val="1"/>
      <w:marLeft w:val="0"/>
      <w:marRight w:val="0"/>
      <w:marTop w:val="0"/>
      <w:marBottom w:val="0"/>
      <w:divBdr>
        <w:top w:val="none" w:sz="0" w:space="0" w:color="auto"/>
        <w:left w:val="none" w:sz="0" w:space="0" w:color="auto"/>
        <w:bottom w:val="none" w:sz="0" w:space="0" w:color="auto"/>
        <w:right w:val="none" w:sz="0" w:space="0" w:color="auto"/>
      </w:divBdr>
    </w:div>
    <w:div w:id="1752310110">
      <w:bodyDiv w:val="1"/>
      <w:marLeft w:val="0"/>
      <w:marRight w:val="0"/>
      <w:marTop w:val="0"/>
      <w:marBottom w:val="0"/>
      <w:divBdr>
        <w:top w:val="none" w:sz="0" w:space="0" w:color="auto"/>
        <w:left w:val="none" w:sz="0" w:space="0" w:color="auto"/>
        <w:bottom w:val="none" w:sz="0" w:space="0" w:color="auto"/>
        <w:right w:val="none" w:sz="0" w:space="0" w:color="auto"/>
      </w:divBdr>
    </w:div>
    <w:div w:id="1752582368">
      <w:bodyDiv w:val="1"/>
      <w:marLeft w:val="0"/>
      <w:marRight w:val="0"/>
      <w:marTop w:val="0"/>
      <w:marBottom w:val="0"/>
      <w:divBdr>
        <w:top w:val="none" w:sz="0" w:space="0" w:color="auto"/>
        <w:left w:val="none" w:sz="0" w:space="0" w:color="auto"/>
        <w:bottom w:val="none" w:sz="0" w:space="0" w:color="auto"/>
        <w:right w:val="none" w:sz="0" w:space="0" w:color="auto"/>
      </w:divBdr>
    </w:div>
    <w:div w:id="1752653779">
      <w:bodyDiv w:val="1"/>
      <w:marLeft w:val="0"/>
      <w:marRight w:val="0"/>
      <w:marTop w:val="0"/>
      <w:marBottom w:val="0"/>
      <w:divBdr>
        <w:top w:val="none" w:sz="0" w:space="0" w:color="auto"/>
        <w:left w:val="none" w:sz="0" w:space="0" w:color="auto"/>
        <w:bottom w:val="none" w:sz="0" w:space="0" w:color="auto"/>
        <w:right w:val="none" w:sz="0" w:space="0" w:color="auto"/>
      </w:divBdr>
    </w:div>
    <w:div w:id="1752771319">
      <w:bodyDiv w:val="1"/>
      <w:marLeft w:val="0"/>
      <w:marRight w:val="0"/>
      <w:marTop w:val="0"/>
      <w:marBottom w:val="0"/>
      <w:divBdr>
        <w:top w:val="none" w:sz="0" w:space="0" w:color="auto"/>
        <w:left w:val="none" w:sz="0" w:space="0" w:color="auto"/>
        <w:bottom w:val="none" w:sz="0" w:space="0" w:color="auto"/>
        <w:right w:val="none" w:sz="0" w:space="0" w:color="auto"/>
      </w:divBdr>
    </w:div>
    <w:div w:id="1753088437">
      <w:bodyDiv w:val="1"/>
      <w:marLeft w:val="0"/>
      <w:marRight w:val="0"/>
      <w:marTop w:val="0"/>
      <w:marBottom w:val="0"/>
      <w:divBdr>
        <w:top w:val="none" w:sz="0" w:space="0" w:color="auto"/>
        <w:left w:val="none" w:sz="0" w:space="0" w:color="auto"/>
        <w:bottom w:val="none" w:sz="0" w:space="0" w:color="auto"/>
        <w:right w:val="none" w:sz="0" w:space="0" w:color="auto"/>
      </w:divBdr>
    </w:div>
    <w:div w:id="1753501883">
      <w:bodyDiv w:val="1"/>
      <w:marLeft w:val="0"/>
      <w:marRight w:val="0"/>
      <w:marTop w:val="0"/>
      <w:marBottom w:val="0"/>
      <w:divBdr>
        <w:top w:val="none" w:sz="0" w:space="0" w:color="auto"/>
        <w:left w:val="none" w:sz="0" w:space="0" w:color="auto"/>
        <w:bottom w:val="none" w:sz="0" w:space="0" w:color="auto"/>
        <w:right w:val="none" w:sz="0" w:space="0" w:color="auto"/>
      </w:divBdr>
    </w:div>
    <w:div w:id="1753701048">
      <w:bodyDiv w:val="1"/>
      <w:marLeft w:val="0"/>
      <w:marRight w:val="0"/>
      <w:marTop w:val="0"/>
      <w:marBottom w:val="0"/>
      <w:divBdr>
        <w:top w:val="none" w:sz="0" w:space="0" w:color="auto"/>
        <w:left w:val="none" w:sz="0" w:space="0" w:color="auto"/>
        <w:bottom w:val="none" w:sz="0" w:space="0" w:color="auto"/>
        <w:right w:val="none" w:sz="0" w:space="0" w:color="auto"/>
      </w:divBdr>
    </w:div>
    <w:div w:id="1753820632">
      <w:bodyDiv w:val="1"/>
      <w:marLeft w:val="0"/>
      <w:marRight w:val="0"/>
      <w:marTop w:val="0"/>
      <w:marBottom w:val="0"/>
      <w:divBdr>
        <w:top w:val="none" w:sz="0" w:space="0" w:color="auto"/>
        <w:left w:val="none" w:sz="0" w:space="0" w:color="auto"/>
        <w:bottom w:val="none" w:sz="0" w:space="0" w:color="auto"/>
        <w:right w:val="none" w:sz="0" w:space="0" w:color="auto"/>
      </w:divBdr>
    </w:div>
    <w:div w:id="1754468102">
      <w:bodyDiv w:val="1"/>
      <w:marLeft w:val="0"/>
      <w:marRight w:val="0"/>
      <w:marTop w:val="0"/>
      <w:marBottom w:val="0"/>
      <w:divBdr>
        <w:top w:val="none" w:sz="0" w:space="0" w:color="auto"/>
        <w:left w:val="none" w:sz="0" w:space="0" w:color="auto"/>
        <w:bottom w:val="none" w:sz="0" w:space="0" w:color="auto"/>
        <w:right w:val="none" w:sz="0" w:space="0" w:color="auto"/>
      </w:divBdr>
    </w:div>
    <w:div w:id="1754663474">
      <w:bodyDiv w:val="1"/>
      <w:marLeft w:val="0"/>
      <w:marRight w:val="0"/>
      <w:marTop w:val="0"/>
      <w:marBottom w:val="0"/>
      <w:divBdr>
        <w:top w:val="none" w:sz="0" w:space="0" w:color="auto"/>
        <w:left w:val="none" w:sz="0" w:space="0" w:color="auto"/>
        <w:bottom w:val="none" w:sz="0" w:space="0" w:color="auto"/>
        <w:right w:val="none" w:sz="0" w:space="0" w:color="auto"/>
      </w:divBdr>
    </w:div>
    <w:div w:id="1754887233">
      <w:bodyDiv w:val="1"/>
      <w:marLeft w:val="0"/>
      <w:marRight w:val="0"/>
      <w:marTop w:val="0"/>
      <w:marBottom w:val="0"/>
      <w:divBdr>
        <w:top w:val="none" w:sz="0" w:space="0" w:color="auto"/>
        <w:left w:val="none" w:sz="0" w:space="0" w:color="auto"/>
        <w:bottom w:val="none" w:sz="0" w:space="0" w:color="auto"/>
        <w:right w:val="none" w:sz="0" w:space="0" w:color="auto"/>
      </w:divBdr>
    </w:div>
    <w:div w:id="1754930017">
      <w:bodyDiv w:val="1"/>
      <w:marLeft w:val="0"/>
      <w:marRight w:val="0"/>
      <w:marTop w:val="0"/>
      <w:marBottom w:val="0"/>
      <w:divBdr>
        <w:top w:val="none" w:sz="0" w:space="0" w:color="auto"/>
        <w:left w:val="none" w:sz="0" w:space="0" w:color="auto"/>
        <w:bottom w:val="none" w:sz="0" w:space="0" w:color="auto"/>
        <w:right w:val="none" w:sz="0" w:space="0" w:color="auto"/>
      </w:divBdr>
    </w:div>
    <w:div w:id="1755274563">
      <w:bodyDiv w:val="1"/>
      <w:marLeft w:val="0"/>
      <w:marRight w:val="0"/>
      <w:marTop w:val="0"/>
      <w:marBottom w:val="0"/>
      <w:divBdr>
        <w:top w:val="none" w:sz="0" w:space="0" w:color="auto"/>
        <w:left w:val="none" w:sz="0" w:space="0" w:color="auto"/>
        <w:bottom w:val="none" w:sz="0" w:space="0" w:color="auto"/>
        <w:right w:val="none" w:sz="0" w:space="0" w:color="auto"/>
      </w:divBdr>
    </w:div>
    <w:div w:id="1755474475">
      <w:bodyDiv w:val="1"/>
      <w:marLeft w:val="0"/>
      <w:marRight w:val="0"/>
      <w:marTop w:val="0"/>
      <w:marBottom w:val="0"/>
      <w:divBdr>
        <w:top w:val="none" w:sz="0" w:space="0" w:color="auto"/>
        <w:left w:val="none" w:sz="0" w:space="0" w:color="auto"/>
        <w:bottom w:val="none" w:sz="0" w:space="0" w:color="auto"/>
        <w:right w:val="none" w:sz="0" w:space="0" w:color="auto"/>
      </w:divBdr>
    </w:div>
    <w:div w:id="1755662745">
      <w:bodyDiv w:val="1"/>
      <w:marLeft w:val="0"/>
      <w:marRight w:val="0"/>
      <w:marTop w:val="0"/>
      <w:marBottom w:val="0"/>
      <w:divBdr>
        <w:top w:val="none" w:sz="0" w:space="0" w:color="auto"/>
        <w:left w:val="none" w:sz="0" w:space="0" w:color="auto"/>
        <w:bottom w:val="none" w:sz="0" w:space="0" w:color="auto"/>
        <w:right w:val="none" w:sz="0" w:space="0" w:color="auto"/>
      </w:divBdr>
    </w:div>
    <w:div w:id="1755740594">
      <w:bodyDiv w:val="1"/>
      <w:marLeft w:val="0"/>
      <w:marRight w:val="0"/>
      <w:marTop w:val="0"/>
      <w:marBottom w:val="0"/>
      <w:divBdr>
        <w:top w:val="none" w:sz="0" w:space="0" w:color="auto"/>
        <w:left w:val="none" w:sz="0" w:space="0" w:color="auto"/>
        <w:bottom w:val="none" w:sz="0" w:space="0" w:color="auto"/>
        <w:right w:val="none" w:sz="0" w:space="0" w:color="auto"/>
      </w:divBdr>
    </w:div>
    <w:div w:id="1755741100">
      <w:bodyDiv w:val="1"/>
      <w:marLeft w:val="0"/>
      <w:marRight w:val="0"/>
      <w:marTop w:val="0"/>
      <w:marBottom w:val="0"/>
      <w:divBdr>
        <w:top w:val="none" w:sz="0" w:space="0" w:color="auto"/>
        <w:left w:val="none" w:sz="0" w:space="0" w:color="auto"/>
        <w:bottom w:val="none" w:sz="0" w:space="0" w:color="auto"/>
        <w:right w:val="none" w:sz="0" w:space="0" w:color="auto"/>
      </w:divBdr>
    </w:div>
    <w:div w:id="1755858209">
      <w:bodyDiv w:val="1"/>
      <w:marLeft w:val="0"/>
      <w:marRight w:val="0"/>
      <w:marTop w:val="0"/>
      <w:marBottom w:val="0"/>
      <w:divBdr>
        <w:top w:val="none" w:sz="0" w:space="0" w:color="auto"/>
        <w:left w:val="none" w:sz="0" w:space="0" w:color="auto"/>
        <w:bottom w:val="none" w:sz="0" w:space="0" w:color="auto"/>
        <w:right w:val="none" w:sz="0" w:space="0" w:color="auto"/>
      </w:divBdr>
    </w:div>
    <w:div w:id="1756322115">
      <w:bodyDiv w:val="1"/>
      <w:marLeft w:val="0"/>
      <w:marRight w:val="0"/>
      <w:marTop w:val="0"/>
      <w:marBottom w:val="0"/>
      <w:divBdr>
        <w:top w:val="none" w:sz="0" w:space="0" w:color="auto"/>
        <w:left w:val="none" w:sz="0" w:space="0" w:color="auto"/>
        <w:bottom w:val="none" w:sz="0" w:space="0" w:color="auto"/>
        <w:right w:val="none" w:sz="0" w:space="0" w:color="auto"/>
      </w:divBdr>
    </w:div>
    <w:div w:id="1756438559">
      <w:bodyDiv w:val="1"/>
      <w:marLeft w:val="0"/>
      <w:marRight w:val="0"/>
      <w:marTop w:val="0"/>
      <w:marBottom w:val="0"/>
      <w:divBdr>
        <w:top w:val="none" w:sz="0" w:space="0" w:color="auto"/>
        <w:left w:val="none" w:sz="0" w:space="0" w:color="auto"/>
        <w:bottom w:val="none" w:sz="0" w:space="0" w:color="auto"/>
        <w:right w:val="none" w:sz="0" w:space="0" w:color="auto"/>
      </w:divBdr>
    </w:div>
    <w:div w:id="1756590869">
      <w:bodyDiv w:val="1"/>
      <w:marLeft w:val="0"/>
      <w:marRight w:val="0"/>
      <w:marTop w:val="0"/>
      <w:marBottom w:val="0"/>
      <w:divBdr>
        <w:top w:val="none" w:sz="0" w:space="0" w:color="auto"/>
        <w:left w:val="none" w:sz="0" w:space="0" w:color="auto"/>
        <w:bottom w:val="none" w:sz="0" w:space="0" w:color="auto"/>
        <w:right w:val="none" w:sz="0" w:space="0" w:color="auto"/>
      </w:divBdr>
    </w:div>
    <w:div w:id="1756904316">
      <w:bodyDiv w:val="1"/>
      <w:marLeft w:val="0"/>
      <w:marRight w:val="0"/>
      <w:marTop w:val="0"/>
      <w:marBottom w:val="0"/>
      <w:divBdr>
        <w:top w:val="none" w:sz="0" w:space="0" w:color="auto"/>
        <w:left w:val="none" w:sz="0" w:space="0" w:color="auto"/>
        <w:bottom w:val="none" w:sz="0" w:space="0" w:color="auto"/>
        <w:right w:val="none" w:sz="0" w:space="0" w:color="auto"/>
      </w:divBdr>
    </w:div>
    <w:div w:id="1757171942">
      <w:bodyDiv w:val="1"/>
      <w:marLeft w:val="0"/>
      <w:marRight w:val="0"/>
      <w:marTop w:val="0"/>
      <w:marBottom w:val="0"/>
      <w:divBdr>
        <w:top w:val="none" w:sz="0" w:space="0" w:color="auto"/>
        <w:left w:val="none" w:sz="0" w:space="0" w:color="auto"/>
        <w:bottom w:val="none" w:sz="0" w:space="0" w:color="auto"/>
        <w:right w:val="none" w:sz="0" w:space="0" w:color="auto"/>
      </w:divBdr>
    </w:div>
    <w:div w:id="1757288881">
      <w:bodyDiv w:val="1"/>
      <w:marLeft w:val="0"/>
      <w:marRight w:val="0"/>
      <w:marTop w:val="0"/>
      <w:marBottom w:val="0"/>
      <w:divBdr>
        <w:top w:val="none" w:sz="0" w:space="0" w:color="auto"/>
        <w:left w:val="none" w:sz="0" w:space="0" w:color="auto"/>
        <w:bottom w:val="none" w:sz="0" w:space="0" w:color="auto"/>
        <w:right w:val="none" w:sz="0" w:space="0" w:color="auto"/>
      </w:divBdr>
    </w:div>
    <w:div w:id="1757508110">
      <w:bodyDiv w:val="1"/>
      <w:marLeft w:val="0"/>
      <w:marRight w:val="0"/>
      <w:marTop w:val="0"/>
      <w:marBottom w:val="0"/>
      <w:divBdr>
        <w:top w:val="none" w:sz="0" w:space="0" w:color="auto"/>
        <w:left w:val="none" w:sz="0" w:space="0" w:color="auto"/>
        <w:bottom w:val="none" w:sz="0" w:space="0" w:color="auto"/>
        <w:right w:val="none" w:sz="0" w:space="0" w:color="auto"/>
      </w:divBdr>
    </w:div>
    <w:div w:id="1757630471">
      <w:bodyDiv w:val="1"/>
      <w:marLeft w:val="0"/>
      <w:marRight w:val="0"/>
      <w:marTop w:val="0"/>
      <w:marBottom w:val="0"/>
      <w:divBdr>
        <w:top w:val="none" w:sz="0" w:space="0" w:color="auto"/>
        <w:left w:val="none" w:sz="0" w:space="0" w:color="auto"/>
        <w:bottom w:val="none" w:sz="0" w:space="0" w:color="auto"/>
        <w:right w:val="none" w:sz="0" w:space="0" w:color="auto"/>
      </w:divBdr>
    </w:div>
    <w:div w:id="1757744741">
      <w:bodyDiv w:val="1"/>
      <w:marLeft w:val="0"/>
      <w:marRight w:val="0"/>
      <w:marTop w:val="0"/>
      <w:marBottom w:val="0"/>
      <w:divBdr>
        <w:top w:val="none" w:sz="0" w:space="0" w:color="auto"/>
        <w:left w:val="none" w:sz="0" w:space="0" w:color="auto"/>
        <w:bottom w:val="none" w:sz="0" w:space="0" w:color="auto"/>
        <w:right w:val="none" w:sz="0" w:space="0" w:color="auto"/>
      </w:divBdr>
    </w:div>
    <w:div w:id="1757898280">
      <w:bodyDiv w:val="1"/>
      <w:marLeft w:val="0"/>
      <w:marRight w:val="0"/>
      <w:marTop w:val="0"/>
      <w:marBottom w:val="0"/>
      <w:divBdr>
        <w:top w:val="none" w:sz="0" w:space="0" w:color="auto"/>
        <w:left w:val="none" w:sz="0" w:space="0" w:color="auto"/>
        <w:bottom w:val="none" w:sz="0" w:space="0" w:color="auto"/>
        <w:right w:val="none" w:sz="0" w:space="0" w:color="auto"/>
      </w:divBdr>
    </w:div>
    <w:div w:id="1757941477">
      <w:bodyDiv w:val="1"/>
      <w:marLeft w:val="0"/>
      <w:marRight w:val="0"/>
      <w:marTop w:val="0"/>
      <w:marBottom w:val="0"/>
      <w:divBdr>
        <w:top w:val="none" w:sz="0" w:space="0" w:color="auto"/>
        <w:left w:val="none" w:sz="0" w:space="0" w:color="auto"/>
        <w:bottom w:val="none" w:sz="0" w:space="0" w:color="auto"/>
        <w:right w:val="none" w:sz="0" w:space="0" w:color="auto"/>
      </w:divBdr>
    </w:div>
    <w:div w:id="1758089464">
      <w:bodyDiv w:val="1"/>
      <w:marLeft w:val="0"/>
      <w:marRight w:val="0"/>
      <w:marTop w:val="0"/>
      <w:marBottom w:val="0"/>
      <w:divBdr>
        <w:top w:val="none" w:sz="0" w:space="0" w:color="auto"/>
        <w:left w:val="none" w:sz="0" w:space="0" w:color="auto"/>
        <w:bottom w:val="none" w:sz="0" w:space="0" w:color="auto"/>
        <w:right w:val="none" w:sz="0" w:space="0" w:color="auto"/>
      </w:divBdr>
    </w:div>
    <w:div w:id="1758402909">
      <w:bodyDiv w:val="1"/>
      <w:marLeft w:val="0"/>
      <w:marRight w:val="0"/>
      <w:marTop w:val="0"/>
      <w:marBottom w:val="0"/>
      <w:divBdr>
        <w:top w:val="none" w:sz="0" w:space="0" w:color="auto"/>
        <w:left w:val="none" w:sz="0" w:space="0" w:color="auto"/>
        <w:bottom w:val="none" w:sz="0" w:space="0" w:color="auto"/>
        <w:right w:val="none" w:sz="0" w:space="0" w:color="auto"/>
      </w:divBdr>
    </w:div>
    <w:div w:id="1758556473">
      <w:bodyDiv w:val="1"/>
      <w:marLeft w:val="0"/>
      <w:marRight w:val="0"/>
      <w:marTop w:val="0"/>
      <w:marBottom w:val="0"/>
      <w:divBdr>
        <w:top w:val="none" w:sz="0" w:space="0" w:color="auto"/>
        <w:left w:val="none" w:sz="0" w:space="0" w:color="auto"/>
        <w:bottom w:val="none" w:sz="0" w:space="0" w:color="auto"/>
        <w:right w:val="none" w:sz="0" w:space="0" w:color="auto"/>
      </w:divBdr>
    </w:div>
    <w:div w:id="1758671536">
      <w:bodyDiv w:val="1"/>
      <w:marLeft w:val="0"/>
      <w:marRight w:val="0"/>
      <w:marTop w:val="0"/>
      <w:marBottom w:val="0"/>
      <w:divBdr>
        <w:top w:val="none" w:sz="0" w:space="0" w:color="auto"/>
        <w:left w:val="none" w:sz="0" w:space="0" w:color="auto"/>
        <w:bottom w:val="none" w:sz="0" w:space="0" w:color="auto"/>
        <w:right w:val="none" w:sz="0" w:space="0" w:color="auto"/>
      </w:divBdr>
    </w:div>
    <w:div w:id="1758869671">
      <w:bodyDiv w:val="1"/>
      <w:marLeft w:val="0"/>
      <w:marRight w:val="0"/>
      <w:marTop w:val="0"/>
      <w:marBottom w:val="0"/>
      <w:divBdr>
        <w:top w:val="none" w:sz="0" w:space="0" w:color="auto"/>
        <w:left w:val="none" w:sz="0" w:space="0" w:color="auto"/>
        <w:bottom w:val="none" w:sz="0" w:space="0" w:color="auto"/>
        <w:right w:val="none" w:sz="0" w:space="0" w:color="auto"/>
      </w:divBdr>
    </w:div>
    <w:div w:id="1758870043">
      <w:bodyDiv w:val="1"/>
      <w:marLeft w:val="0"/>
      <w:marRight w:val="0"/>
      <w:marTop w:val="0"/>
      <w:marBottom w:val="0"/>
      <w:divBdr>
        <w:top w:val="none" w:sz="0" w:space="0" w:color="auto"/>
        <w:left w:val="none" w:sz="0" w:space="0" w:color="auto"/>
        <w:bottom w:val="none" w:sz="0" w:space="0" w:color="auto"/>
        <w:right w:val="none" w:sz="0" w:space="0" w:color="auto"/>
      </w:divBdr>
    </w:div>
    <w:div w:id="1758938264">
      <w:bodyDiv w:val="1"/>
      <w:marLeft w:val="0"/>
      <w:marRight w:val="0"/>
      <w:marTop w:val="0"/>
      <w:marBottom w:val="0"/>
      <w:divBdr>
        <w:top w:val="none" w:sz="0" w:space="0" w:color="auto"/>
        <w:left w:val="none" w:sz="0" w:space="0" w:color="auto"/>
        <w:bottom w:val="none" w:sz="0" w:space="0" w:color="auto"/>
        <w:right w:val="none" w:sz="0" w:space="0" w:color="auto"/>
      </w:divBdr>
    </w:div>
    <w:div w:id="1758942256">
      <w:bodyDiv w:val="1"/>
      <w:marLeft w:val="0"/>
      <w:marRight w:val="0"/>
      <w:marTop w:val="0"/>
      <w:marBottom w:val="0"/>
      <w:divBdr>
        <w:top w:val="none" w:sz="0" w:space="0" w:color="auto"/>
        <w:left w:val="none" w:sz="0" w:space="0" w:color="auto"/>
        <w:bottom w:val="none" w:sz="0" w:space="0" w:color="auto"/>
        <w:right w:val="none" w:sz="0" w:space="0" w:color="auto"/>
      </w:divBdr>
    </w:div>
    <w:div w:id="1759138467">
      <w:bodyDiv w:val="1"/>
      <w:marLeft w:val="0"/>
      <w:marRight w:val="0"/>
      <w:marTop w:val="0"/>
      <w:marBottom w:val="0"/>
      <w:divBdr>
        <w:top w:val="none" w:sz="0" w:space="0" w:color="auto"/>
        <w:left w:val="none" w:sz="0" w:space="0" w:color="auto"/>
        <w:bottom w:val="none" w:sz="0" w:space="0" w:color="auto"/>
        <w:right w:val="none" w:sz="0" w:space="0" w:color="auto"/>
      </w:divBdr>
    </w:div>
    <w:div w:id="1759400628">
      <w:bodyDiv w:val="1"/>
      <w:marLeft w:val="0"/>
      <w:marRight w:val="0"/>
      <w:marTop w:val="0"/>
      <w:marBottom w:val="0"/>
      <w:divBdr>
        <w:top w:val="none" w:sz="0" w:space="0" w:color="auto"/>
        <w:left w:val="none" w:sz="0" w:space="0" w:color="auto"/>
        <w:bottom w:val="none" w:sz="0" w:space="0" w:color="auto"/>
        <w:right w:val="none" w:sz="0" w:space="0" w:color="auto"/>
      </w:divBdr>
    </w:div>
    <w:div w:id="1760054085">
      <w:bodyDiv w:val="1"/>
      <w:marLeft w:val="0"/>
      <w:marRight w:val="0"/>
      <w:marTop w:val="0"/>
      <w:marBottom w:val="0"/>
      <w:divBdr>
        <w:top w:val="none" w:sz="0" w:space="0" w:color="auto"/>
        <w:left w:val="none" w:sz="0" w:space="0" w:color="auto"/>
        <w:bottom w:val="none" w:sz="0" w:space="0" w:color="auto"/>
        <w:right w:val="none" w:sz="0" w:space="0" w:color="auto"/>
      </w:divBdr>
    </w:div>
    <w:div w:id="1760178317">
      <w:bodyDiv w:val="1"/>
      <w:marLeft w:val="0"/>
      <w:marRight w:val="0"/>
      <w:marTop w:val="0"/>
      <w:marBottom w:val="0"/>
      <w:divBdr>
        <w:top w:val="none" w:sz="0" w:space="0" w:color="auto"/>
        <w:left w:val="none" w:sz="0" w:space="0" w:color="auto"/>
        <w:bottom w:val="none" w:sz="0" w:space="0" w:color="auto"/>
        <w:right w:val="none" w:sz="0" w:space="0" w:color="auto"/>
      </w:divBdr>
    </w:div>
    <w:div w:id="1760711788">
      <w:bodyDiv w:val="1"/>
      <w:marLeft w:val="0"/>
      <w:marRight w:val="0"/>
      <w:marTop w:val="0"/>
      <w:marBottom w:val="0"/>
      <w:divBdr>
        <w:top w:val="none" w:sz="0" w:space="0" w:color="auto"/>
        <w:left w:val="none" w:sz="0" w:space="0" w:color="auto"/>
        <w:bottom w:val="none" w:sz="0" w:space="0" w:color="auto"/>
        <w:right w:val="none" w:sz="0" w:space="0" w:color="auto"/>
      </w:divBdr>
    </w:div>
    <w:div w:id="1760952469">
      <w:bodyDiv w:val="1"/>
      <w:marLeft w:val="0"/>
      <w:marRight w:val="0"/>
      <w:marTop w:val="0"/>
      <w:marBottom w:val="0"/>
      <w:divBdr>
        <w:top w:val="none" w:sz="0" w:space="0" w:color="auto"/>
        <w:left w:val="none" w:sz="0" w:space="0" w:color="auto"/>
        <w:bottom w:val="none" w:sz="0" w:space="0" w:color="auto"/>
        <w:right w:val="none" w:sz="0" w:space="0" w:color="auto"/>
      </w:divBdr>
    </w:div>
    <w:div w:id="1761103002">
      <w:bodyDiv w:val="1"/>
      <w:marLeft w:val="0"/>
      <w:marRight w:val="0"/>
      <w:marTop w:val="0"/>
      <w:marBottom w:val="0"/>
      <w:divBdr>
        <w:top w:val="none" w:sz="0" w:space="0" w:color="auto"/>
        <w:left w:val="none" w:sz="0" w:space="0" w:color="auto"/>
        <w:bottom w:val="none" w:sz="0" w:space="0" w:color="auto"/>
        <w:right w:val="none" w:sz="0" w:space="0" w:color="auto"/>
      </w:divBdr>
    </w:div>
    <w:div w:id="1761103453">
      <w:bodyDiv w:val="1"/>
      <w:marLeft w:val="0"/>
      <w:marRight w:val="0"/>
      <w:marTop w:val="0"/>
      <w:marBottom w:val="0"/>
      <w:divBdr>
        <w:top w:val="none" w:sz="0" w:space="0" w:color="auto"/>
        <w:left w:val="none" w:sz="0" w:space="0" w:color="auto"/>
        <w:bottom w:val="none" w:sz="0" w:space="0" w:color="auto"/>
        <w:right w:val="none" w:sz="0" w:space="0" w:color="auto"/>
      </w:divBdr>
    </w:div>
    <w:div w:id="1761175584">
      <w:bodyDiv w:val="1"/>
      <w:marLeft w:val="0"/>
      <w:marRight w:val="0"/>
      <w:marTop w:val="0"/>
      <w:marBottom w:val="0"/>
      <w:divBdr>
        <w:top w:val="none" w:sz="0" w:space="0" w:color="auto"/>
        <w:left w:val="none" w:sz="0" w:space="0" w:color="auto"/>
        <w:bottom w:val="none" w:sz="0" w:space="0" w:color="auto"/>
        <w:right w:val="none" w:sz="0" w:space="0" w:color="auto"/>
      </w:divBdr>
    </w:div>
    <w:div w:id="1761757515">
      <w:bodyDiv w:val="1"/>
      <w:marLeft w:val="0"/>
      <w:marRight w:val="0"/>
      <w:marTop w:val="0"/>
      <w:marBottom w:val="0"/>
      <w:divBdr>
        <w:top w:val="none" w:sz="0" w:space="0" w:color="auto"/>
        <w:left w:val="none" w:sz="0" w:space="0" w:color="auto"/>
        <w:bottom w:val="none" w:sz="0" w:space="0" w:color="auto"/>
        <w:right w:val="none" w:sz="0" w:space="0" w:color="auto"/>
      </w:divBdr>
    </w:div>
    <w:div w:id="1761828871">
      <w:bodyDiv w:val="1"/>
      <w:marLeft w:val="0"/>
      <w:marRight w:val="0"/>
      <w:marTop w:val="0"/>
      <w:marBottom w:val="0"/>
      <w:divBdr>
        <w:top w:val="none" w:sz="0" w:space="0" w:color="auto"/>
        <w:left w:val="none" w:sz="0" w:space="0" w:color="auto"/>
        <w:bottom w:val="none" w:sz="0" w:space="0" w:color="auto"/>
        <w:right w:val="none" w:sz="0" w:space="0" w:color="auto"/>
      </w:divBdr>
    </w:div>
    <w:div w:id="1761945527">
      <w:bodyDiv w:val="1"/>
      <w:marLeft w:val="0"/>
      <w:marRight w:val="0"/>
      <w:marTop w:val="0"/>
      <w:marBottom w:val="0"/>
      <w:divBdr>
        <w:top w:val="none" w:sz="0" w:space="0" w:color="auto"/>
        <w:left w:val="none" w:sz="0" w:space="0" w:color="auto"/>
        <w:bottom w:val="none" w:sz="0" w:space="0" w:color="auto"/>
        <w:right w:val="none" w:sz="0" w:space="0" w:color="auto"/>
      </w:divBdr>
    </w:div>
    <w:div w:id="1762290606">
      <w:bodyDiv w:val="1"/>
      <w:marLeft w:val="0"/>
      <w:marRight w:val="0"/>
      <w:marTop w:val="0"/>
      <w:marBottom w:val="0"/>
      <w:divBdr>
        <w:top w:val="none" w:sz="0" w:space="0" w:color="auto"/>
        <w:left w:val="none" w:sz="0" w:space="0" w:color="auto"/>
        <w:bottom w:val="none" w:sz="0" w:space="0" w:color="auto"/>
        <w:right w:val="none" w:sz="0" w:space="0" w:color="auto"/>
      </w:divBdr>
    </w:div>
    <w:div w:id="1762331704">
      <w:bodyDiv w:val="1"/>
      <w:marLeft w:val="0"/>
      <w:marRight w:val="0"/>
      <w:marTop w:val="0"/>
      <w:marBottom w:val="0"/>
      <w:divBdr>
        <w:top w:val="none" w:sz="0" w:space="0" w:color="auto"/>
        <w:left w:val="none" w:sz="0" w:space="0" w:color="auto"/>
        <w:bottom w:val="none" w:sz="0" w:space="0" w:color="auto"/>
        <w:right w:val="none" w:sz="0" w:space="0" w:color="auto"/>
      </w:divBdr>
    </w:div>
    <w:div w:id="1762483251">
      <w:bodyDiv w:val="1"/>
      <w:marLeft w:val="0"/>
      <w:marRight w:val="0"/>
      <w:marTop w:val="0"/>
      <w:marBottom w:val="0"/>
      <w:divBdr>
        <w:top w:val="none" w:sz="0" w:space="0" w:color="auto"/>
        <w:left w:val="none" w:sz="0" w:space="0" w:color="auto"/>
        <w:bottom w:val="none" w:sz="0" w:space="0" w:color="auto"/>
        <w:right w:val="none" w:sz="0" w:space="0" w:color="auto"/>
      </w:divBdr>
    </w:div>
    <w:div w:id="1763139974">
      <w:bodyDiv w:val="1"/>
      <w:marLeft w:val="0"/>
      <w:marRight w:val="0"/>
      <w:marTop w:val="0"/>
      <w:marBottom w:val="0"/>
      <w:divBdr>
        <w:top w:val="none" w:sz="0" w:space="0" w:color="auto"/>
        <w:left w:val="none" w:sz="0" w:space="0" w:color="auto"/>
        <w:bottom w:val="none" w:sz="0" w:space="0" w:color="auto"/>
        <w:right w:val="none" w:sz="0" w:space="0" w:color="auto"/>
      </w:divBdr>
    </w:div>
    <w:div w:id="1763256072">
      <w:bodyDiv w:val="1"/>
      <w:marLeft w:val="0"/>
      <w:marRight w:val="0"/>
      <w:marTop w:val="0"/>
      <w:marBottom w:val="0"/>
      <w:divBdr>
        <w:top w:val="none" w:sz="0" w:space="0" w:color="auto"/>
        <w:left w:val="none" w:sz="0" w:space="0" w:color="auto"/>
        <w:bottom w:val="none" w:sz="0" w:space="0" w:color="auto"/>
        <w:right w:val="none" w:sz="0" w:space="0" w:color="auto"/>
      </w:divBdr>
    </w:div>
    <w:div w:id="1763574558">
      <w:bodyDiv w:val="1"/>
      <w:marLeft w:val="0"/>
      <w:marRight w:val="0"/>
      <w:marTop w:val="0"/>
      <w:marBottom w:val="0"/>
      <w:divBdr>
        <w:top w:val="none" w:sz="0" w:space="0" w:color="auto"/>
        <w:left w:val="none" w:sz="0" w:space="0" w:color="auto"/>
        <w:bottom w:val="none" w:sz="0" w:space="0" w:color="auto"/>
        <w:right w:val="none" w:sz="0" w:space="0" w:color="auto"/>
      </w:divBdr>
    </w:div>
    <w:div w:id="1763718873">
      <w:bodyDiv w:val="1"/>
      <w:marLeft w:val="0"/>
      <w:marRight w:val="0"/>
      <w:marTop w:val="0"/>
      <w:marBottom w:val="0"/>
      <w:divBdr>
        <w:top w:val="none" w:sz="0" w:space="0" w:color="auto"/>
        <w:left w:val="none" w:sz="0" w:space="0" w:color="auto"/>
        <w:bottom w:val="none" w:sz="0" w:space="0" w:color="auto"/>
        <w:right w:val="none" w:sz="0" w:space="0" w:color="auto"/>
      </w:divBdr>
    </w:div>
    <w:div w:id="1763796222">
      <w:bodyDiv w:val="1"/>
      <w:marLeft w:val="0"/>
      <w:marRight w:val="0"/>
      <w:marTop w:val="0"/>
      <w:marBottom w:val="0"/>
      <w:divBdr>
        <w:top w:val="none" w:sz="0" w:space="0" w:color="auto"/>
        <w:left w:val="none" w:sz="0" w:space="0" w:color="auto"/>
        <w:bottom w:val="none" w:sz="0" w:space="0" w:color="auto"/>
        <w:right w:val="none" w:sz="0" w:space="0" w:color="auto"/>
      </w:divBdr>
    </w:div>
    <w:div w:id="1764258415">
      <w:bodyDiv w:val="1"/>
      <w:marLeft w:val="0"/>
      <w:marRight w:val="0"/>
      <w:marTop w:val="0"/>
      <w:marBottom w:val="0"/>
      <w:divBdr>
        <w:top w:val="none" w:sz="0" w:space="0" w:color="auto"/>
        <w:left w:val="none" w:sz="0" w:space="0" w:color="auto"/>
        <w:bottom w:val="none" w:sz="0" w:space="0" w:color="auto"/>
        <w:right w:val="none" w:sz="0" w:space="0" w:color="auto"/>
      </w:divBdr>
    </w:div>
    <w:div w:id="1764498331">
      <w:bodyDiv w:val="1"/>
      <w:marLeft w:val="0"/>
      <w:marRight w:val="0"/>
      <w:marTop w:val="0"/>
      <w:marBottom w:val="0"/>
      <w:divBdr>
        <w:top w:val="none" w:sz="0" w:space="0" w:color="auto"/>
        <w:left w:val="none" w:sz="0" w:space="0" w:color="auto"/>
        <w:bottom w:val="none" w:sz="0" w:space="0" w:color="auto"/>
        <w:right w:val="none" w:sz="0" w:space="0" w:color="auto"/>
      </w:divBdr>
    </w:div>
    <w:div w:id="1764567789">
      <w:bodyDiv w:val="1"/>
      <w:marLeft w:val="0"/>
      <w:marRight w:val="0"/>
      <w:marTop w:val="0"/>
      <w:marBottom w:val="0"/>
      <w:divBdr>
        <w:top w:val="none" w:sz="0" w:space="0" w:color="auto"/>
        <w:left w:val="none" w:sz="0" w:space="0" w:color="auto"/>
        <w:bottom w:val="none" w:sz="0" w:space="0" w:color="auto"/>
        <w:right w:val="none" w:sz="0" w:space="0" w:color="auto"/>
      </w:divBdr>
    </w:div>
    <w:div w:id="1764765439">
      <w:bodyDiv w:val="1"/>
      <w:marLeft w:val="0"/>
      <w:marRight w:val="0"/>
      <w:marTop w:val="0"/>
      <w:marBottom w:val="0"/>
      <w:divBdr>
        <w:top w:val="none" w:sz="0" w:space="0" w:color="auto"/>
        <w:left w:val="none" w:sz="0" w:space="0" w:color="auto"/>
        <w:bottom w:val="none" w:sz="0" w:space="0" w:color="auto"/>
        <w:right w:val="none" w:sz="0" w:space="0" w:color="auto"/>
      </w:divBdr>
    </w:div>
    <w:div w:id="1764842437">
      <w:bodyDiv w:val="1"/>
      <w:marLeft w:val="0"/>
      <w:marRight w:val="0"/>
      <w:marTop w:val="0"/>
      <w:marBottom w:val="0"/>
      <w:divBdr>
        <w:top w:val="none" w:sz="0" w:space="0" w:color="auto"/>
        <w:left w:val="none" w:sz="0" w:space="0" w:color="auto"/>
        <w:bottom w:val="none" w:sz="0" w:space="0" w:color="auto"/>
        <w:right w:val="none" w:sz="0" w:space="0" w:color="auto"/>
      </w:divBdr>
    </w:div>
    <w:div w:id="1764842689">
      <w:bodyDiv w:val="1"/>
      <w:marLeft w:val="0"/>
      <w:marRight w:val="0"/>
      <w:marTop w:val="0"/>
      <w:marBottom w:val="0"/>
      <w:divBdr>
        <w:top w:val="none" w:sz="0" w:space="0" w:color="auto"/>
        <w:left w:val="none" w:sz="0" w:space="0" w:color="auto"/>
        <w:bottom w:val="none" w:sz="0" w:space="0" w:color="auto"/>
        <w:right w:val="none" w:sz="0" w:space="0" w:color="auto"/>
      </w:divBdr>
    </w:div>
    <w:div w:id="1765297374">
      <w:bodyDiv w:val="1"/>
      <w:marLeft w:val="0"/>
      <w:marRight w:val="0"/>
      <w:marTop w:val="0"/>
      <w:marBottom w:val="0"/>
      <w:divBdr>
        <w:top w:val="none" w:sz="0" w:space="0" w:color="auto"/>
        <w:left w:val="none" w:sz="0" w:space="0" w:color="auto"/>
        <w:bottom w:val="none" w:sz="0" w:space="0" w:color="auto"/>
        <w:right w:val="none" w:sz="0" w:space="0" w:color="auto"/>
      </w:divBdr>
    </w:div>
    <w:div w:id="1765420368">
      <w:bodyDiv w:val="1"/>
      <w:marLeft w:val="0"/>
      <w:marRight w:val="0"/>
      <w:marTop w:val="0"/>
      <w:marBottom w:val="0"/>
      <w:divBdr>
        <w:top w:val="none" w:sz="0" w:space="0" w:color="auto"/>
        <w:left w:val="none" w:sz="0" w:space="0" w:color="auto"/>
        <w:bottom w:val="none" w:sz="0" w:space="0" w:color="auto"/>
        <w:right w:val="none" w:sz="0" w:space="0" w:color="auto"/>
      </w:divBdr>
    </w:div>
    <w:div w:id="1765421013">
      <w:bodyDiv w:val="1"/>
      <w:marLeft w:val="0"/>
      <w:marRight w:val="0"/>
      <w:marTop w:val="0"/>
      <w:marBottom w:val="0"/>
      <w:divBdr>
        <w:top w:val="none" w:sz="0" w:space="0" w:color="auto"/>
        <w:left w:val="none" w:sz="0" w:space="0" w:color="auto"/>
        <w:bottom w:val="none" w:sz="0" w:space="0" w:color="auto"/>
        <w:right w:val="none" w:sz="0" w:space="0" w:color="auto"/>
      </w:divBdr>
    </w:div>
    <w:div w:id="1765565732">
      <w:bodyDiv w:val="1"/>
      <w:marLeft w:val="0"/>
      <w:marRight w:val="0"/>
      <w:marTop w:val="0"/>
      <w:marBottom w:val="0"/>
      <w:divBdr>
        <w:top w:val="none" w:sz="0" w:space="0" w:color="auto"/>
        <w:left w:val="none" w:sz="0" w:space="0" w:color="auto"/>
        <w:bottom w:val="none" w:sz="0" w:space="0" w:color="auto"/>
        <w:right w:val="none" w:sz="0" w:space="0" w:color="auto"/>
      </w:divBdr>
    </w:div>
    <w:div w:id="1765607469">
      <w:bodyDiv w:val="1"/>
      <w:marLeft w:val="0"/>
      <w:marRight w:val="0"/>
      <w:marTop w:val="0"/>
      <w:marBottom w:val="0"/>
      <w:divBdr>
        <w:top w:val="none" w:sz="0" w:space="0" w:color="auto"/>
        <w:left w:val="none" w:sz="0" w:space="0" w:color="auto"/>
        <w:bottom w:val="none" w:sz="0" w:space="0" w:color="auto"/>
        <w:right w:val="none" w:sz="0" w:space="0" w:color="auto"/>
      </w:divBdr>
    </w:div>
    <w:div w:id="1766537490">
      <w:bodyDiv w:val="1"/>
      <w:marLeft w:val="0"/>
      <w:marRight w:val="0"/>
      <w:marTop w:val="0"/>
      <w:marBottom w:val="0"/>
      <w:divBdr>
        <w:top w:val="none" w:sz="0" w:space="0" w:color="auto"/>
        <w:left w:val="none" w:sz="0" w:space="0" w:color="auto"/>
        <w:bottom w:val="none" w:sz="0" w:space="0" w:color="auto"/>
        <w:right w:val="none" w:sz="0" w:space="0" w:color="auto"/>
      </w:divBdr>
    </w:div>
    <w:div w:id="1766732829">
      <w:bodyDiv w:val="1"/>
      <w:marLeft w:val="0"/>
      <w:marRight w:val="0"/>
      <w:marTop w:val="0"/>
      <w:marBottom w:val="0"/>
      <w:divBdr>
        <w:top w:val="none" w:sz="0" w:space="0" w:color="auto"/>
        <w:left w:val="none" w:sz="0" w:space="0" w:color="auto"/>
        <w:bottom w:val="none" w:sz="0" w:space="0" w:color="auto"/>
        <w:right w:val="none" w:sz="0" w:space="0" w:color="auto"/>
      </w:divBdr>
    </w:div>
    <w:div w:id="1767383536">
      <w:bodyDiv w:val="1"/>
      <w:marLeft w:val="0"/>
      <w:marRight w:val="0"/>
      <w:marTop w:val="0"/>
      <w:marBottom w:val="0"/>
      <w:divBdr>
        <w:top w:val="none" w:sz="0" w:space="0" w:color="auto"/>
        <w:left w:val="none" w:sz="0" w:space="0" w:color="auto"/>
        <w:bottom w:val="none" w:sz="0" w:space="0" w:color="auto"/>
        <w:right w:val="none" w:sz="0" w:space="0" w:color="auto"/>
      </w:divBdr>
    </w:div>
    <w:div w:id="1767456945">
      <w:bodyDiv w:val="1"/>
      <w:marLeft w:val="0"/>
      <w:marRight w:val="0"/>
      <w:marTop w:val="0"/>
      <w:marBottom w:val="0"/>
      <w:divBdr>
        <w:top w:val="none" w:sz="0" w:space="0" w:color="auto"/>
        <w:left w:val="none" w:sz="0" w:space="0" w:color="auto"/>
        <w:bottom w:val="none" w:sz="0" w:space="0" w:color="auto"/>
        <w:right w:val="none" w:sz="0" w:space="0" w:color="auto"/>
      </w:divBdr>
    </w:div>
    <w:div w:id="1767459671">
      <w:bodyDiv w:val="1"/>
      <w:marLeft w:val="0"/>
      <w:marRight w:val="0"/>
      <w:marTop w:val="0"/>
      <w:marBottom w:val="0"/>
      <w:divBdr>
        <w:top w:val="none" w:sz="0" w:space="0" w:color="auto"/>
        <w:left w:val="none" w:sz="0" w:space="0" w:color="auto"/>
        <w:bottom w:val="none" w:sz="0" w:space="0" w:color="auto"/>
        <w:right w:val="none" w:sz="0" w:space="0" w:color="auto"/>
      </w:divBdr>
    </w:div>
    <w:div w:id="1767574359">
      <w:bodyDiv w:val="1"/>
      <w:marLeft w:val="0"/>
      <w:marRight w:val="0"/>
      <w:marTop w:val="0"/>
      <w:marBottom w:val="0"/>
      <w:divBdr>
        <w:top w:val="none" w:sz="0" w:space="0" w:color="auto"/>
        <w:left w:val="none" w:sz="0" w:space="0" w:color="auto"/>
        <w:bottom w:val="none" w:sz="0" w:space="0" w:color="auto"/>
        <w:right w:val="none" w:sz="0" w:space="0" w:color="auto"/>
      </w:divBdr>
    </w:div>
    <w:div w:id="1767655184">
      <w:bodyDiv w:val="1"/>
      <w:marLeft w:val="0"/>
      <w:marRight w:val="0"/>
      <w:marTop w:val="0"/>
      <w:marBottom w:val="0"/>
      <w:divBdr>
        <w:top w:val="none" w:sz="0" w:space="0" w:color="auto"/>
        <w:left w:val="none" w:sz="0" w:space="0" w:color="auto"/>
        <w:bottom w:val="none" w:sz="0" w:space="0" w:color="auto"/>
        <w:right w:val="none" w:sz="0" w:space="0" w:color="auto"/>
      </w:divBdr>
    </w:div>
    <w:div w:id="1767729111">
      <w:bodyDiv w:val="1"/>
      <w:marLeft w:val="0"/>
      <w:marRight w:val="0"/>
      <w:marTop w:val="0"/>
      <w:marBottom w:val="0"/>
      <w:divBdr>
        <w:top w:val="none" w:sz="0" w:space="0" w:color="auto"/>
        <w:left w:val="none" w:sz="0" w:space="0" w:color="auto"/>
        <w:bottom w:val="none" w:sz="0" w:space="0" w:color="auto"/>
        <w:right w:val="none" w:sz="0" w:space="0" w:color="auto"/>
      </w:divBdr>
    </w:div>
    <w:div w:id="1767798878">
      <w:bodyDiv w:val="1"/>
      <w:marLeft w:val="0"/>
      <w:marRight w:val="0"/>
      <w:marTop w:val="0"/>
      <w:marBottom w:val="0"/>
      <w:divBdr>
        <w:top w:val="none" w:sz="0" w:space="0" w:color="auto"/>
        <w:left w:val="none" w:sz="0" w:space="0" w:color="auto"/>
        <w:bottom w:val="none" w:sz="0" w:space="0" w:color="auto"/>
        <w:right w:val="none" w:sz="0" w:space="0" w:color="auto"/>
      </w:divBdr>
    </w:div>
    <w:div w:id="1767967402">
      <w:bodyDiv w:val="1"/>
      <w:marLeft w:val="0"/>
      <w:marRight w:val="0"/>
      <w:marTop w:val="0"/>
      <w:marBottom w:val="0"/>
      <w:divBdr>
        <w:top w:val="none" w:sz="0" w:space="0" w:color="auto"/>
        <w:left w:val="none" w:sz="0" w:space="0" w:color="auto"/>
        <w:bottom w:val="none" w:sz="0" w:space="0" w:color="auto"/>
        <w:right w:val="none" w:sz="0" w:space="0" w:color="auto"/>
      </w:divBdr>
    </w:div>
    <w:div w:id="1768378796">
      <w:bodyDiv w:val="1"/>
      <w:marLeft w:val="0"/>
      <w:marRight w:val="0"/>
      <w:marTop w:val="0"/>
      <w:marBottom w:val="0"/>
      <w:divBdr>
        <w:top w:val="none" w:sz="0" w:space="0" w:color="auto"/>
        <w:left w:val="none" w:sz="0" w:space="0" w:color="auto"/>
        <w:bottom w:val="none" w:sz="0" w:space="0" w:color="auto"/>
        <w:right w:val="none" w:sz="0" w:space="0" w:color="auto"/>
      </w:divBdr>
    </w:div>
    <w:div w:id="1768382567">
      <w:bodyDiv w:val="1"/>
      <w:marLeft w:val="0"/>
      <w:marRight w:val="0"/>
      <w:marTop w:val="0"/>
      <w:marBottom w:val="0"/>
      <w:divBdr>
        <w:top w:val="none" w:sz="0" w:space="0" w:color="auto"/>
        <w:left w:val="none" w:sz="0" w:space="0" w:color="auto"/>
        <w:bottom w:val="none" w:sz="0" w:space="0" w:color="auto"/>
        <w:right w:val="none" w:sz="0" w:space="0" w:color="auto"/>
      </w:divBdr>
    </w:div>
    <w:div w:id="1768386026">
      <w:bodyDiv w:val="1"/>
      <w:marLeft w:val="0"/>
      <w:marRight w:val="0"/>
      <w:marTop w:val="0"/>
      <w:marBottom w:val="0"/>
      <w:divBdr>
        <w:top w:val="none" w:sz="0" w:space="0" w:color="auto"/>
        <w:left w:val="none" w:sz="0" w:space="0" w:color="auto"/>
        <w:bottom w:val="none" w:sz="0" w:space="0" w:color="auto"/>
        <w:right w:val="none" w:sz="0" w:space="0" w:color="auto"/>
      </w:divBdr>
    </w:div>
    <w:div w:id="1768766795">
      <w:bodyDiv w:val="1"/>
      <w:marLeft w:val="0"/>
      <w:marRight w:val="0"/>
      <w:marTop w:val="0"/>
      <w:marBottom w:val="0"/>
      <w:divBdr>
        <w:top w:val="none" w:sz="0" w:space="0" w:color="auto"/>
        <w:left w:val="none" w:sz="0" w:space="0" w:color="auto"/>
        <w:bottom w:val="none" w:sz="0" w:space="0" w:color="auto"/>
        <w:right w:val="none" w:sz="0" w:space="0" w:color="auto"/>
      </w:divBdr>
    </w:div>
    <w:div w:id="1769084704">
      <w:bodyDiv w:val="1"/>
      <w:marLeft w:val="0"/>
      <w:marRight w:val="0"/>
      <w:marTop w:val="0"/>
      <w:marBottom w:val="0"/>
      <w:divBdr>
        <w:top w:val="none" w:sz="0" w:space="0" w:color="auto"/>
        <w:left w:val="none" w:sz="0" w:space="0" w:color="auto"/>
        <w:bottom w:val="none" w:sz="0" w:space="0" w:color="auto"/>
        <w:right w:val="none" w:sz="0" w:space="0" w:color="auto"/>
      </w:divBdr>
    </w:div>
    <w:div w:id="1769276776">
      <w:bodyDiv w:val="1"/>
      <w:marLeft w:val="0"/>
      <w:marRight w:val="0"/>
      <w:marTop w:val="0"/>
      <w:marBottom w:val="0"/>
      <w:divBdr>
        <w:top w:val="none" w:sz="0" w:space="0" w:color="auto"/>
        <w:left w:val="none" w:sz="0" w:space="0" w:color="auto"/>
        <w:bottom w:val="none" w:sz="0" w:space="0" w:color="auto"/>
        <w:right w:val="none" w:sz="0" w:space="0" w:color="auto"/>
      </w:divBdr>
    </w:div>
    <w:div w:id="1769350477">
      <w:bodyDiv w:val="1"/>
      <w:marLeft w:val="0"/>
      <w:marRight w:val="0"/>
      <w:marTop w:val="0"/>
      <w:marBottom w:val="0"/>
      <w:divBdr>
        <w:top w:val="none" w:sz="0" w:space="0" w:color="auto"/>
        <w:left w:val="none" w:sz="0" w:space="0" w:color="auto"/>
        <w:bottom w:val="none" w:sz="0" w:space="0" w:color="auto"/>
        <w:right w:val="none" w:sz="0" w:space="0" w:color="auto"/>
      </w:divBdr>
    </w:div>
    <w:div w:id="1769423619">
      <w:bodyDiv w:val="1"/>
      <w:marLeft w:val="0"/>
      <w:marRight w:val="0"/>
      <w:marTop w:val="0"/>
      <w:marBottom w:val="0"/>
      <w:divBdr>
        <w:top w:val="none" w:sz="0" w:space="0" w:color="auto"/>
        <w:left w:val="none" w:sz="0" w:space="0" w:color="auto"/>
        <w:bottom w:val="none" w:sz="0" w:space="0" w:color="auto"/>
        <w:right w:val="none" w:sz="0" w:space="0" w:color="auto"/>
      </w:divBdr>
    </w:div>
    <w:div w:id="1769693866">
      <w:bodyDiv w:val="1"/>
      <w:marLeft w:val="0"/>
      <w:marRight w:val="0"/>
      <w:marTop w:val="0"/>
      <w:marBottom w:val="0"/>
      <w:divBdr>
        <w:top w:val="none" w:sz="0" w:space="0" w:color="auto"/>
        <w:left w:val="none" w:sz="0" w:space="0" w:color="auto"/>
        <w:bottom w:val="none" w:sz="0" w:space="0" w:color="auto"/>
        <w:right w:val="none" w:sz="0" w:space="0" w:color="auto"/>
      </w:divBdr>
    </w:div>
    <w:div w:id="1769696793">
      <w:bodyDiv w:val="1"/>
      <w:marLeft w:val="0"/>
      <w:marRight w:val="0"/>
      <w:marTop w:val="0"/>
      <w:marBottom w:val="0"/>
      <w:divBdr>
        <w:top w:val="none" w:sz="0" w:space="0" w:color="auto"/>
        <w:left w:val="none" w:sz="0" w:space="0" w:color="auto"/>
        <w:bottom w:val="none" w:sz="0" w:space="0" w:color="auto"/>
        <w:right w:val="none" w:sz="0" w:space="0" w:color="auto"/>
      </w:divBdr>
    </w:div>
    <w:div w:id="1769885881">
      <w:bodyDiv w:val="1"/>
      <w:marLeft w:val="0"/>
      <w:marRight w:val="0"/>
      <w:marTop w:val="0"/>
      <w:marBottom w:val="0"/>
      <w:divBdr>
        <w:top w:val="none" w:sz="0" w:space="0" w:color="auto"/>
        <w:left w:val="none" w:sz="0" w:space="0" w:color="auto"/>
        <w:bottom w:val="none" w:sz="0" w:space="0" w:color="auto"/>
        <w:right w:val="none" w:sz="0" w:space="0" w:color="auto"/>
      </w:divBdr>
    </w:div>
    <w:div w:id="1769887431">
      <w:bodyDiv w:val="1"/>
      <w:marLeft w:val="0"/>
      <w:marRight w:val="0"/>
      <w:marTop w:val="0"/>
      <w:marBottom w:val="0"/>
      <w:divBdr>
        <w:top w:val="none" w:sz="0" w:space="0" w:color="auto"/>
        <w:left w:val="none" w:sz="0" w:space="0" w:color="auto"/>
        <w:bottom w:val="none" w:sz="0" w:space="0" w:color="auto"/>
        <w:right w:val="none" w:sz="0" w:space="0" w:color="auto"/>
      </w:divBdr>
    </w:div>
    <w:div w:id="1769963169">
      <w:bodyDiv w:val="1"/>
      <w:marLeft w:val="0"/>
      <w:marRight w:val="0"/>
      <w:marTop w:val="0"/>
      <w:marBottom w:val="0"/>
      <w:divBdr>
        <w:top w:val="none" w:sz="0" w:space="0" w:color="auto"/>
        <w:left w:val="none" w:sz="0" w:space="0" w:color="auto"/>
        <w:bottom w:val="none" w:sz="0" w:space="0" w:color="auto"/>
        <w:right w:val="none" w:sz="0" w:space="0" w:color="auto"/>
      </w:divBdr>
    </w:div>
    <w:div w:id="1770200183">
      <w:bodyDiv w:val="1"/>
      <w:marLeft w:val="0"/>
      <w:marRight w:val="0"/>
      <w:marTop w:val="0"/>
      <w:marBottom w:val="0"/>
      <w:divBdr>
        <w:top w:val="none" w:sz="0" w:space="0" w:color="auto"/>
        <w:left w:val="none" w:sz="0" w:space="0" w:color="auto"/>
        <w:bottom w:val="none" w:sz="0" w:space="0" w:color="auto"/>
        <w:right w:val="none" w:sz="0" w:space="0" w:color="auto"/>
      </w:divBdr>
    </w:div>
    <w:div w:id="1770271491">
      <w:bodyDiv w:val="1"/>
      <w:marLeft w:val="0"/>
      <w:marRight w:val="0"/>
      <w:marTop w:val="0"/>
      <w:marBottom w:val="0"/>
      <w:divBdr>
        <w:top w:val="none" w:sz="0" w:space="0" w:color="auto"/>
        <w:left w:val="none" w:sz="0" w:space="0" w:color="auto"/>
        <w:bottom w:val="none" w:sz="0" w:space="0" w:color="auto"/>
        <w:right w:val="none" w:sz="0" w:space="0" w:color="auto"/>
      </w:divBdr>
    </w:div>
    <w:div w:id="1770464461">
      <w:bodyDiv w:val="1"/>
      <w:marLeft w:val="0"/>
      <w:marRight w:val="0"/>
      <w:marTop w:val="0"/>
      <w:marBottom w:val="0"/>
      <w:divBdr>
        <w:top w:val="none" w:sz="0" w:space="0" w:color="auto"/>
        <w:left w:val="none" w:sz="0" w:space="0" w:color="auto"/>
        <w:bottom w:val="none" w:sz="0" w:space="0" w:color="auto"/>
        <w:right w:val="none" w:sz="0" w:space="0" w:color="auto"/>
      </w:divBdr>
    </w:div>
    <w:div w:id="1770850462">
      <w:bodyDiv w:val="1"/>
      <w:marLeft w:val="0"/>
      <w:marRight w:val="0"/>
      <w:marTop w:val="0"/>
      <w:marBottom w:val="0"/>
      <w:divBdr>
        <w:top w:val="none" w:sz="0" w:space="0" w:color="auto"/>
        <w:left w:val="none" w:sz="0" w:space="0" w:color="auto"/>
        <w:bottom w:val="none" w:sz="0" w:space="0" w:color="auto"/>
        <w:right w:val="none" w:sz="0" w:space="0" w:color="auto"/>
      </w:divBdr>
    </w:div>
    <w:div w:id="1770854608">
      <w:bodyDiv w:val="1"/>
      <w:marLeft w:val="0"/>
      <w:marRight w:val="0"/>
      <w:marTop w:val="0"/>
      <w:marBottom w:val="0"/>
      <w:divBdr>
        <w:top w:val="none" w:sz="0" w:space="0" w:color="auto"/>
        <w:left w:val="none" w:sz="0" w:space="0" w:color="auto"/>
        <w:bottom w:val="none" w:sz="0" w:space="0" w:color="auto"/>
        <w:right w:val="none" w:sz="0" w:space="0" w:color="auto"/>
      </w:divBdr>
    </w:div>
    <w:div w:id="1771269747">
      <w:bodyDiv w:val="1"/>
      <w:marLeft w:val="0"/>
      <w:marRight w:val="0"/>
      <w:marTop w:val="0"/>
      <w:marBottom w:val="0"/>
      <w:divBdr>
        <w:top w:val="none" w:sz="0" w:space="0" w:color="auto"/>
        <w:left w:val="none" w:sz="0" w:space="0" w:color="auto"/>
        <w:bottom w:val="none" w:sz="0" w:space="0" w:color="auto"/>
        <w:right w:val="none" w:sz="0" w:space="0" w:color="auto"/>
      </w:divBdr>
    </w:div>
    <w:div w:id="1771273689">
      <w:bodyDiv w:val="1"/>
      <w:marLeft w:val="0"/>
      <w:marRight w:val="0"/>
      <w:marTop w:val="0"/>
      <w:marBottom w:val="0"/>
      <w:divBdr>
        <w:top w:val="none" w:sz="0" w:space="0" w:color="auto"/>
        <w:left w:val="none" w:sz="0" w:space="0" w:color="auto"/>
        <w:bottom w:val="none" w:sz="0" w:space="0" w:color="auto"/>
        <w:right w:val="none" w:sz="0" w:space="0" w:color="auto"/>
      </w:divBdr>
    </w:div>
    <w:div w:id="1771392836">
      <w:bodyDiv w:val="1"/>
      <w:marLeft w:val="0"/>
      <w:marRight w:val="0"/>
      <w:marTop w:val="0"/>
      <w:marBottom w:val="0"/>
      <w:divBdr>
        <w:top w:val="none" w:sz="0" w:space="0" w:color="auto"/>
        <w:left w:val="none" w:sz="0" w:space="0" w:color="auto"/>
        <w:bottom w:val="none" w:sz="0" w:space="0" w:color="auto"/>
        <w:right w:val="none" w:sz="0" w:space="0" w:color="auto"/>
      </w:divBdr>
    </w:div>
    <w:div w:id="1771580555">
      <w:bodyDiv w:val="1"/>
      <w:marLeft w:val="0"/>
      <w:marRight w:val="0"/>
      <w:marTop w:val="0"/>
      <w:marBottom w:val="0"/>
      <w:divBdr>
        <w:top w:val="none" w:sz="0" w:space="0" w:color="auto"/>
        <w:left w:val="none" w:sz="0" w:space="0" w:color="auto"/>
        <w:bottom w:val="none" w:sz="0" w:space="0" w:color="auto"/>
        <w:right w:val="none" w:sz="0" w:space="0" w:color="auto"/>
      </w:divBdr>
    </w:div>
    <w:div w:id="1771850136">
      <w:bodyDiv w:val="1"/>
      <w:marLeft w:val="0"/>
      <w:marRight w:val="0"/>
      <w:marTop w:val="0"/>
      <w:marBottom w:val="0"/>
      <w:divBdr>
        <w:top w:val="none" w:sz="0" w:space="0" w:color="auto"/>
        <w:left w:val="none" w:sz="0" w:space="0" w:color="auto"/>
        <w:bottom w:val="none" w:sz="0" w:space="0" w:color="auto"/>
        <w:right w:val="none" w:sz="0" w:space="0" w:color="auto"/>
      </w:divBdr>
    </w:div>
    <w:div w:id="1772120103">
      <w:bodyDiv w:val="1"/>
      <w:marLeft w:val="0"/>
      <w:marRight w:val="0"/>
      <w:marTop w:val="0"/>
      <w:marBottom w:val="0"/>
      <w:divBdr>
        <w:top w:val="none" w:sz="0" w:space="0" w:color="auto"/>
        <w:left w:val="none" w:sz="0" w:space="0" w:color="auto"/>
        <w:bottom w:val="none" w:sz="0" w:space="0" w:color="auto"/>
        <w:right w:val="none" w:sz="0" w:space="0" w:color="auto"/>
      </w:divBdr>
    </w:div>
    <w:div w:id="1772580392">
      <w:bodyDiv w:val="1"/>
      <w:marLeft w:val="0"/>
      <w:marRight w:val="0"/>
      <w:marTop w:val="0"/>
      <w:marBottom w:val="0"/>
      <w:divBdr>
        <w:top w:val="none" w:sz="0" w:space="0" w:color="auto"/>
        <w:left w:val="none" w:sz="0" w:space="0" w:color="auto"/>
        <w:bottom w:val="none" w:sz="0" w:space="0" w:color="auto"/>
        <w:right w:val="none" w:sz="0" w:space="0" w:color="auto"/>
      </w:divBdr>
    </w:div>
    <w:div w:id="1772771962">
      <w:bodyDiv w:val="1"/>
      <w:marLeft w:val="0"/>
      <w:marRight w:val="0"/>
      <w:marTop w:val="0"/>
      <w:marBottom w:val="0"/>
      <w:divBdr>
        <w:top w:val="none" w:sz="0" w:space="0" w:color="auto"/>
        <w:left w:val="none" w:sz="0" w:space="0" w:color="auto"/>
        <w:bottom w:val="none" w:sz="0" w:space="0" w:color="auto"/>
        <w:right w:val="none" w:sz="0" w:space="0" w:color="auto"/>
      </w:divBdr>
    </w:div>
    <w:div w:id="1772777181">
      <w:bodyDiv w:val="1"/>
      <w:marLeft w:val="0"/>
      <w:marRight w:val="0"/>
      <w:marTop w:val="0"/>
      <w:marBottom w:val="0"/>
      <w:divBdr>
        <w:top w:val="none" w:sz="0" w:space="0" w:color="auto"/>
        <w:left w:val="none" w:sz="0" w:space="0" w:color="auto"/>
        <w:bottom w:val="none" w:sz="0" w:space="0" w:color="auto"/>
        <w:right w:val="none" w:sz="0" w:space="0" w:color="auto"/>
      </w:divBdr>
    </w:div>
    <w:div w:id="1772816171">
      <w:bodyDiv w:val="1"/>
      <w:marLeft w:val="0"/>
      <w:marRight w:val="0"/>
      <w:marTop w:val="0"/>
      <w:marBottom w:val="0"/>
      <w:divBdr>
        <w:top w:val="none" w:sz="0" w:space="0" w:color="auto"/>
        <w:left w:val="none" w:sz="0" w:space="0" w:color="auto"/>
        <w:bottom w:val="none" w:sz="0" w:space="0" w:color="auto"/>
        <w:right w:val="none" w:sz="0" w:space="0" w:color="auto"/>
      </w:divBdr>
    </w:div>
    <w:div w:id="1772819895">
      <w:bodyDiv w:val="1"/>
      <w:marLeft w:val="0"/>
      <w:marRight w:val="0"/>
      <w:marTop w:val="0"/>
      <w:marBottom w:val="0"/>
      <w:divBdr>
        <w:top w:val="none" w:sz="0" w:space="0" w:color="auto"/>
        <w:left w:val="none" w:sz="0" w:space="0" w:color="auto"/>
        <w:bottom w:val="none" w:sz="0" w:space="0" w:color="auto"/>
        <w:right w:val="none" w:sz="0" w:space="0" w:color="auto"/>
      </w:divBdr>
    </w:div>
    <w:div w:id="1773040387">
      <w:bodyDiv w:val="1"/>
      <w:marLeft w:val="0"/>
      <w:marRight w:val="0"/>
      <w:marTop w:val="0"/>
      <w:marBottom w:val="0"/>
      <w:divBdr>
        <w:top w:val="none" w:sz="0" w:space="0" w:color="auto"/>
        <w:left w:val="none" w:sz="0" w:space="0" w:color="auto"/>
        <w:bottom w:val="none" w:sz="0" w:space="0" w:color="auto"/>
        <w:right w:val="none" w:sz="0" w:space="0" w:color="auto"/>
      </w:divBdr>
    </w:div>
    <w:div w:id="1773163954">
      <w:bodyDiv w:val="1"/>
      <w:marLeft w:val="0"/>
      <w:marRight w:val="0"/>
      <w:marTop w:val="0"/>
      <w:marBottom w:val="0"/>
      <w:divBdr>
        <w:top w:val="none" w:sz="0" w:space="0" w:color="auto"/>
        <w:left w:val="none" w:sz="0" w:space="0" w:color="auto"/>
        <w:bottom w:val="none" w:sz="0" w:space="0" w:color="auto"/>
        <w:right w:val="none" w:sz="0" w:space="0" w:color="auto"/>
      </w:divBdr>
    </w:div>
    <w:div w:id="1773428686">
      <w:bodyDiv w:val="1"/>
      <w:marLeft w:val="0"/>
      <w:marRight w:val="0"/>
      <w:marTop w:val="0"/>
      <w:marBottom w:val="0"/>
      <w:divBdr>
        <w:top w:val="none" w:sz="0" w:space="0" w:color="auto"/>
        <w:left w:val="none" w:sz="0" w:space="0" w:color="auto"/>
        <w:bottom w:val="none" w:sz="0" w:space="0" w:color="auto"/>
        <w:right w:val="none" w:sz="0" w:space="0" w:color="auto"/>
      </w:divBdr>
    </w:div>
    <w:div w:id="1773428843">
      <w:bodyDiv w:val="1"/>
      <w:marLeft w:val="0"/>
      <w:marRight w:val="0"/>
      <w:marTop w:val="0"/>
      <w:marBottom w:val="0"/>
      <w:divBdr>
        <w:top w:val="none" w:sz="0" w:space="0" w:color="auto"/>
        <w:left w:val="none" w:sz="0" w:space="0" w:color="auto"/>
        <w:bottom w:val="none" w:sz="0" w:space="0" w:color="auto"/>
        <w:right w:val="none" w:sz="0" w:space="0" w:color="auto"/>
      </w:divBdr>
    </w:div>
    <w:div w:id="1773433229">
      <w:bodyDiv w:val="1"/>
      <w:marLeft w:val="0"/>
      <w:marRight w:val="0"/>
      <w:marTop w:val="0"/>
      <w:marBottom w:val="0"/>
      <w:divBdr>
        <w:top w:val="none" w:sz="0" w:space="0" w:color="auto"/>
        <w:left w:val="none" w:sz="0" w:space="0" w:color="auto"/>
        <w:bottom w:val="none" w:sz="0" w:space="0" w:color="auto"/>
        <w:right w:val="none" w:sz="0" w:space="0" w:color="auto"/>
      </w:divBdr>
    </w:div>
    <w:div w:id="1773477901">
      <w:bodyDiv w:val="1"/>
      <w:marLeft w:val="0"/>
      <w:marRight w:val="0"/>
      <w:marTop w:val="0"/>
      <w:marBottom w:val="0"/>
      <w:divBdr>
        <w:top w:val="none" w:sz="0" w:space="0" w:color="auto"/>
        <w:left w:val="none" w:sz="0" w:space="0" w:color="auto"/>
        <w:bottom w:val="none" w:sz="0" w:space="0" w:color="auto"/>
        <w:right w:val="none" w:sz="0" w:space="0" w:color="auto"/>
      </w:divBdr>
    </w:div>
    <w:div w:id="1773695637">
      <w:bodyDiv w:val="1"/>
      <w:marLeft w:val="0"/>
      <w:marRight w:val="0"/>
      <w:marTop w:val="0"/>
      <w:marBottom w:val="0"/>
      <w:divBdr>
        <w:top w:val="none" w:sz="0" w:space="0" w:color="auto"/>
        <w:left w:val="none" w:sz="0" w:space="0" w:color="auto"/>
        <w:bottom w:val="none" w:sz="0" w:space="0" w:color="auto"/>
        <w:right w:val="none" w:sz="0" w:space="0" w:color="auto"/>
      </w:divBdr>
    </w:div>
    <w:div w:id="1773932865">
      <w:bodyDiv w:val="1"/>
      <w:marLeft w:val="0"/>
      <w:marRight w:val="0"/>
      <w:marTop w:val="0"/>
      <w:marBottom w:val="0"/>
      <w:divBdr>
        <w:top w:val="none" w:sz="0" w:space="0" w:color="auto"/>
        <w:left w:val="none" w:sz="0" w:space="0" w:color="auto"/>
        <w:bottom w:val="none" w:sz="0" w:space="0" w:color="auto"/>
        <w:right w:val="none" w:sz="0" w:space="0" w:color="auto"/>
      </w:divBdr>
    </w:div>
    <w:div w:id="1774011668">
      <w:bodyDiv w:val="1"/>
      <w:marLeft w:val="0"/>
      <w:marRight w:val="0"/>
      <w:marTop w:val="0"/>
      <w:marBottom w:val="0"/>
      <w:divBdr>
        <w:top w:val="none" w:sz="0" w:space="0" w:color="auto"/>
        <w:left w:val="none" w:sz="0" w:space="0" w:color="auto"/>
        <w:bottom w:val="none" w:sz="0" w:space="0" w:color="auto"/>
        <w:right w:val="none" w:sz="0" w:space="0" w:color="auto"/>
      </w:divBdr>
    </w:div>
    <w:div w:id="1774209620">
      <w:bodyDiv w:val="1"/>
      <w:marLeft w:val="0"/>
      <w:marRight w:val="0"/>
      <w:marTop w:val="0"/>
      <w:marBottom w:val="0"/>
      <w:divBdr>
        <w:top w:val="none" w:sz="0" w:space="0" w:color="auto"/>
        <w:left w:val="none" w:sz="0" w:space="0" w:color="auto"/>
        <w:bottom w:val="none" w:sz="0" w:space="0" w:color="auto"/>
        <w:right w:val="none" w:sz="0" w:space="0" w:color="auto"/>
      </w:divBdr>
    </w:div>
    <w:div w:id="1774283295">
      <w:bodyDiv w:val="1"/>
      <w:marLeft w:val="0"/>
      <w:marRight w:val="0"/>
      <w:marTop w:val="0"/>
      <w:marBottom w:val="0"/>
      <w:divBdr>
        <w:top w:val="none" w:sz="0" w:space="0" w:color="auto"/>
        <w:left w:val="none" w:sz="0" w:space="0" w:color="auto"/>
        <w:bottom w:val="none" w:sz="0" w:space="0" w:color="auto"/>
        <w:right w:val="none" w:sz="0" w:space="0" w:color="auto"/>
      </w:divBdr>
    </w:div>
    <w:div w:id="1774518920">
      <w:bodyDiv w:val="1"/>
      <w:marLeft w:val="0"/>
      <w:marRight w:val="0"/>
      <w:marTop w:val="0"/>
      <w:marBottom w:val="0"/>
      <w:divBdr>
        <w:top w:val="none" w:sz="0" w:space="0" w:color="auto"/>
        <w:left w:val="none" w:sz="0" w:space="0" w:color="auto"/>
        <w:bottom w:val="none" w:sz="0" w:space="0" w:color="auto"/>
        <w:right w:val="none" w:sz="0" w:space="0" w:color="auto"/>
      </w:divBdr>
    </w:div>
    <w:div w:id="1774592686">
      <w:bodyDiv w:val="1"/>
      <w:marLeft w:val="0"/>
      <w:marRight w:val="0"/>
      <w:marTop w:val="0"/>
      <w:marBottom w:val="0"/>
      <w:divBdr>
        <w:top w:val="none" w:sz="0" w:space="0" w:color="auto"/>
        <w:left w:val="none" w:sz="0" w:space="0" w:color="auto"/>
        <w:bottom w:val="none" w:sz="0" w:space="0" w:color="auto"/>
        <w:right w:val="none" w:sz="0" w:space="0" w:color="auto"/>
      </w:divBdr>
    </w:div>
    <w:div w:id="1774668714">
      <w:bodyDiv w:val="1"/>
      <w:marLeft w:val="0"/>
      <w:marRight w:val="0"/>
      <w:marTop w:val="0"/>
      <w:marBottom w:val="0"/>
      <w:divBdr>
        <w:top w:val="none" w:sz="0" w:space="0" w:color="auto"/>
        <w:left w:val="none" w:sz="0" w:space="0" w:color="auto"/>
        <w:bottom w:val="none" w:sz="0" w:space="0" w:color="auto"/>
        <w:right w:val="none" w:sz="0" w:space="0" w:color="auto"/>
      </w:divBdr>
    </w:div>
    <w:div w:id="1774744497">
      <w:bodyDiv w:val="1"/>
      <w:marLeft w:val="0"/>
      <w:marRight w:val="0"/>
      <w:marTop w:val="0"/>
      <w:marBottom w:val="0"/>
      <w:divBdr>
        <w:top w:val="none" w:sz="0" w:space="0" w:color="auto"/>
        <w:left w:val="none" w:sz="0" w:space="0" w:color="auto"/>
        <w:bottom w:val="none" w:sz="0" w:space="0" w:color="auto"/>
        <w:right w:val="none" w:sz="0" w:space="0" w:color="auto"/>
      </w:divBdr>
    </w:div>
    <w:div w:id="1774745298">
      <w:bodyDiv w:val="1"/>
      <w:marLeft w:val="0"/>
      <w:marRight w:val="0"/>
      <w:marTop w:val="0"/>
      <w:marBottom w:val="0"/>
      <w:divBdr>
        <w:top w:val="none" w:sz="0" w:space="0" w:color="auto"/>
        <w:left w:val="none" w:sz="0" w:space="0" w:color="auto"/>
        <w:bottom w:val="none" w:sz="0" w:space="0" w:color="auto"/>
        <w:right w:val="none" w:sz="0" w:space="0" w:color="auto"/>
      </w:divBdr>
    </w:div>
    <w:div w:id="1775444695">
      <w:bodyDiv w:val="1"/>
      <w:marLeft w:val="0"/>
      <w:marRight w:val="0"/>
      <w:marTop w:val="0"/>
      <w:marBottom w:val="0"/>
      <w:divBdr>
        <w:top w:val="none" w:sz="0" w:space="0" w:color="auto"/>
        <w:left w:val="none" w:sz="0" w:space="0" w:color="auto"/>
        <w:bottom w:val="none" w:sz="0" w:space="0" w:color="auto"/>
        <w:right w:val="none" w:sz="0" w:space="0" w:color="auto"/>
      </w:divBdr>
    </w:div>
    <w:div w:id="1775517457">
      <w:bodyDiv w:val="1"/>
      <w:marLeft w:val="0"/>
      <w:marRight w:val="0"/>
      <w:marTop w:val="0"/>
      <w:marBottom w:val="0"/>
      <w:divBdr>
        <w:top w:val="none" w:sz="0" w:space="0" w:color="auto"/>
        <w:left w:val="none" w:sz="0" w:space="0" w:color="auto"/>
        <w:bottom w:val="none" w:sz="0" w:space="0" w:color="auto"/>
        <w:right w:val="none" w:sz="0" w:space="0" w:color="auto"/>
      </w:divBdr>
    </w:div>
    <w:div w:id="1775517852">
      <w:bodyDiv w:val="1"/>
      <w:marLeft w:val="0"/>
      <w:marRight w:val="0"/>
      <w:marTop w:val="0"/>
      <w:marBottom w:val="0"/>
      <w:divBdr>
        <w:top w:val="none" w:sz="0" w:space="0" w:color="auto"/>
        <w:left w:val="none" w:sz="0" w:space="0" w:color="auto"/>
        <w:bottom w:val="none" w:sz="0" w:space="0" w:color="auto"/>
        <w:right w:val="none" w:sz="0" w:space="0" w:color="auto"/>
      </w:divBdr>
    </w:div>
    <w:div w:id="1775591724">
      <w:bodyDiv w:val="1"/>
      <w:marLeft w:val="0"/>
      <w:marRight w:val="0"/>
      <w:marTop w:val="0"/>
      <w:marBottom w:val="0"/>
      <w:divBdr>
        <w:top w:val="none" w:sz="0" w:space="0" w:color="auto"/>
        <w:left w:val="none" w:sz="0" w:space="0" w:color="auto"/>
        <w:bottom w:val="none" w:sz="0" w:space="0" w:color="auto"/>
        <w:right w:val="none" w:sz="0" w:space="0" w:color="auto"/>
      </w:divBdr>
    </w:div>
    <w:div w:id="1775710713">
      <w:bodyDiv w:val="1"/>
      <w:marLeft w:val="0"/>
      <w:marRight w:val="0"/>
      <w:marTop w:val="0"/>
      <w:marBottom w:val="0"/>
      <w:divBdr>
        <w:top w:val="none" w:sz="0" w:space="0" w:color="auto"/>
        <w:left w:val="none" w:sz="0" w:space="0" w:color="auto"/>
        <w:bottom w:val="none" w:sz="0" w:space="0" w:color="auto"/>
        <w:right w:val="none" w:sz="0" w:space="0" w:color="auto"/>
      </w:divBdr>
    </w:div>
    <w:div w:id="1775979768">
      <w:bodyDiv w:val="1"/>
      <w:marLeft w:val="0"/>
      <w:marRight w:val="0"/>
      <w:marTop w:val="0"/>
      <w:marBottom w:val="0"/>
      <w:divBdr>
        <w:top w:val="none" w:sz="0" w:space="0" w:color="auto"/>
        <w:left w:val="none" w:sz="0" w:space="0" w:color="auto"/>
        <w:bottom w:val="none" w:sz="0" w:space="0" w:color="auto"/>
        <w:right w:val="none" w:sz="0" w:space="0" w:color="auto"/>
      </w:divBdr>
    </w:div>
    <w:div w:id="1776250130">
      <w:bodyDiv w:val="1"/>
      <w:marLeft w:val="0"/>
      <w:marRight w:val="0"/>
      <w:marTop w:val="0"/>
      <w:marBottom w:val="0"/>
      <w:divBdr>
        <w:top w:val="none" w:sz="0" w:space="0" w:color="auto"/>
        <w:left w:val="none" w:sz="0" w:space="0" w:color="auto"/>
        <w:bottom w:val="none" w:sz="0" w:space="0" w:color="auto"/>
        <w:right w:val="none" w:sz="0" w:space="0" w:color="auto"/>
      </w:divBdr>
    </w:div>
    <w:div w:id="1776251021">
      <w:bodyDiv w:val="1"/>
      <w:marLeft w:val="0"/>
      <w:marRight w:val="0"/>
      <w:marTop w:val="0"/>
      <w:marBottom w:val="0"/>
      <w:divBdr>
        <w:top w:val="none" w:sz="0" w:space="0" w:color="auto"/>
        <w:left w:val="none" w:sz="0" w:space="0" w:color="auto"/>
        <w:bottom w:val="none" w:sz="0" w:space="0" w:color="auto"/>
        <w:right w:val="none" w:sz="0" w:space="0" w:color="auto"/>
      </w:divBdr>
    </w:div>
    <w:div w:id="1776709394">
      <w:bodyDiv w:val="1"/>
      <w:marLeft w:val="0"/>
      <w:marRight w:val="0"/>
      <w:marTop w:val="0"/>
      <w:marBottom w:val="0"/>
      <w:divBdr>
        <w:top w:val="none" w:sz="0" w:space="0" w:color="auto"/>
        <w:left w:val="none" w:sz="0" w:space="0" w:color="auto"/>
        <w:bottom w:val="none" w:sz="0" w:space="0" w:color="auto"/>
        <w:right w:val="none" w:sz="0" w:space="0" w:color="auto"/>
      </w:divBdr>
    </w:div>
    <w:div w:id="1776751169">
      <w:bodyDiv w:val="1"/>
      <w:marLeft w:val="0"/>
      <w:marRight w:val="0"/>
      <w:marTop w:val="0"/>
      <w:marBottom w:val="0"/>
      <w:divBdr>
        <w:top w:val="none" w:sz="0" w:space="0" w:color="auto"/>
        <w:left w:val="none" w:sz="0" w:space="0" w:color="auto"/>
        <w:bottom w:val="none" w:sz="0" w:space="0" w:color="auto"/>
        <w:right w:val="none" w:sz="0" w:space="0" w:color="auto"/>
      </w:divBdr>
    </w:div>
    <w:div w:id="1776753748">
      <w:bodyDiv w:val="1"/>
      <w:marLeft w:val="0"/>
      <w:marRight w:val="0"/>
      <w:marTop w:val="0"/>
      <w:marBottom w:val="0"/>
      <w:divBdr>
        <w:top w:val="none" w:sz="0" w:space="0" w:color="auto"/>
        <w:left w:val="none" w:sz="0" w:space="0" w:color="auto"/>
        <w:bottom w:val="none" w:sz="0" w:space="0" w:color="auto"/>
        <w:right w:val="none" w:sz="0" w:space="0" w:color="auto"/>
      </w:divBdr>
    </w:div>
    <w:div w:id="1777170973">
      <w:bodyDiv w:val="1"/>
      <w:marLeft w:val="0"/>
      <w:marRight w:val="0"/>
      <w:marTop w:val="0"/>
      <w:marBottom w:val="0"/>
      <w:divBdr>
        <w:top w:val="none" w:sz="0" w:space="0" w:color="auto"/>
        <w:left w:val="none" w:sz="0" w:space="0" w:color="auto"/>
        <w:bottom w:val="none" w:sz="0" w:space="0" w:color="auto"/>
        <w:right w:val="none" w:sz="0" w:space="0" w:color="auto"/>
      </w:divBdr>
    </w:div>
    <w:div w:id="1777212087">
      <w:bodyDiv w:val="1"/>
      <w:marLeft w:val="0"/>
      <w:marRight w:val="0"/>
      <w:marTop w:val="0"/>
      <w:marBottom w:val="0"/>
      <w:divBdr>
        <w:top w:val="none" w:sz="0" w:space="0" w:color="auto"/>
        <w:left w:val="none" w:sz="0" w:space="0" w:color="auto"/>
        <w:bottom w:val="none" w:sz="0" w:space="0" w:color="auto"/>
        <w:right w:val="none" w:sz="0" w:space="0" w:color="auto"/>
      </w:divBdr>
    </w:div>
    <w:div w:id="1777217292">
      <w:bodyDiv w:val="1"/>
      <w:marLeft w:val="0"/>
      <w:marRight w:val="0"/>
      <w:marTop w:val="0"/>
      <w:marBottom w:val="0"/>
      <w:divBdr>
        <w:top w:val="none" w:sz="0" w:space="0" w:color="auto"/>
        <w:left w:val="none" w:sz="0" w:space="0" w:color="auto"/>
        <w:bottom w:val="none" w:sz="0" w:space="0" w:color="auto"/>
        <w:right w:val="none" w:sz="0" w:space="0" w:color="auto"/>
      </w:divBdr>
    </w:div>
    <w:div w:id="1777485112">
      <w:bodyDiv w:val="1"/>
      <w:marLeft w:val="0"/>
      <w:marRight w:val="0"/>
      <w:marTop w:val="0"/>
      <w:marBottom w:val="0"/>
      <w:divBdr>
        <w:top w:val="none" w:sz="0" w:space="0" w:color="auto"/>
        <w:left w:val="none" w:sz="0" w:space="0" w:color="auto"/>
        <w:bottom w:val="none" w:sz="0" w:space="0" w:color="auto"/>
        <w:right w:val="none" w:sz="0" w:space="0" w:color="auto"/>
      </w:divBdr>
    </w:div>
    <w:div w:id="1777675306">
      <w:bodyDiv w:val="1"/>
      <w:marLeft w:val="0"/>
      <w:marRight w:val="0"/>
      <w:marTop w:val="0"/>
      <w:marBottom w:val="0"/>
      <w:divBdr>
        <w:top w:val="none" w:sz="0" w:space="0" w:color="auto"/>
        <w:left w:val="none" w:sz="0" w:space="0" w:color="auto"/>
        <w:bottom w:val="none" w:sz="0" w:space="0" w:color="auto"/>
        <w:right w:val="none" w:sz="0" w:space="0" w:color="auto"/>
      </w:divBdr>
    </w:div>
    <w:div w:id="1777822843">
      <w:bodyDiv w:val="1"/>
      <w:marLeft w:val="0"/>
      <w:marRight w:val="0"/>
      <w:marTop w:val="0"/>
      <w:marBottom w:val="0"/>
      <w:divBdr>
        <w:top w:val="none" w:sz="0" w:space="0" w:color="auto"/>
        <w:left w:val="none" w:sz="0" w:space="0" w:color="auto"/>
        <w:bottom w:val="none" w:sz="0" w:space="0" w:color="auto"/>
        <w:right w:val="none" w:sz="0" w:space="0" w:color="auto"/>
      </w:divBdr>
    </w:div>
    <w:div w:id="1777942660">
      <w:bodyDiv w:val="1"/>
      <w:marLeft w:val="0"/>
      <w:marRight w:val="0"/>
      <w:marTop w:val="0"/>
      <w:marBottom w:val="0"/>
      <w:divBdr>
        <w:top w:val="none" w:sz="0" w:space="0" w:color="auto"/>
        <w:left w:val="none" w:sz="0" w:space="0" w:color="auto"/>
        <w:bottom w:val="none" w:sz="0" w:space="0" w:color="auto"/>
        <w:right w:val="none" w:sz="0" w:space="0" w:color="auto"/>
      </w:divBdr>
    </w:div>
    <w:div w:id="1778258667">
      <w:bodyDiv w:val="1"/>
      <w:marLeft w:val="0"/>
      <w:marRight w:val="0"/>
      <w:marTop w:val="0"/>
      <w:marBottom w:val="0"/>
      <w:divBdr>
        <w:top w:val="none" w:sz="0" w:space="0" w:color="auto"/>
        <w:left w:val="none" w:sz="0" w:space="0" w:color="auto"/>
        <w:bottom w:val="none" w:sz="0" w:space="0" w:color="auto"/>
        <w:right w:val="none" w:sz="0" w:space="0" w:color="auto"/>
      </w:divBdr>
    </w:div>
    <w:div w:id="1778479114">
      <w:bodyDiv w:val="1"/>
      <w:marLeft w:val="0"/>
      <w:marRight w:val="0"/>
      <w:marTop w:val="0"/>
      <w:marBottom w:val="0"/>
      <w:divBdr>
        <w:top w:val="none" w:sz="0" w:space="0" w:color="auto"/>
        <w:left w:val="none" w:sz="0" w:space="0" w:color="auto"/>
        <w:bottom w:val="none" w:sz="0" w:space="0" w:color="auto"/>
        <w:right w:val="none" w:sz="0" w:space="0" w:color="auto"/>
      </w:divBdr>
    </w:div>
    <w:div w:id="1778600734">
      <w:bodyDiv w:val="1"/>
      <w:marLeft w:val="0"/>
      <w:marRight w:val="0"/>
      <w:marTop w:val="0"/>
      <w:marBottom w:val="0"/>
      <w:divBdr>
        <w:top w:val="none" w:sz="0" w:space="0" w:color="auto"/>
        <w:left w:val="none" w:sz="0" w:space="0" w:color="auto"/>
        <w:bottom w:val="none" w:sz="0" w:space="0" w:color="auto"/>
        <w:right w:val="none" w:sz="0" w:space="0" w:color="auto"/>
      </w:divBdr>
    </w:div>
    <w:div w:id="1778866405">
      <w:bodyDiv w:val="1"/>
      <w:marLeft w:val="0"/>
      <w:marRight w:val="0"/>
      <w:marTop w:val="0"/>
      <w:marBottom w:val="0"/>
      <w:divBdr>
        <w:top w:val="none" w:sz="0" w:space="0" w:color="auto"/>
        <w:left w:val="none" w:sz="0" w:space="0" w:color="auto"/>
        <w:bottom w:val="none" w:sz="0" w:space="0" w:color="auto"/>
        <w:right w:val="none" w:sz="0" w:space="0" w:color="auto"/>
      </w:divBdr>
    </w:div>
    <w:div w:id="1778869889">
      <w:bodyDiv w:val="1"/>
      <w:marLeft w:val="0"/>
      <w:marRight w:val="0"/>
      <w:marTop w:val="0"/>
      <w:marBottom w:val="0"/>
      <w:divBdr>
        <w:top w:val="none" w:sz="0" w:space="0" w:color="auto"/>
        <w:left w:val="none" w:sz="0" w:space="0" w:color="auto"/>
        <w:bottom w:val="none" w:sz="0" w:space="0" w:color="auto"/>
        <w:right w:val="none" w:sz="0" w:space="0" w:color="auto"/>
      </w:divBdr>
    </w:div>
    <w:div w:id="1778871551">
      <w:bodyDiv w:val="1"/>
      <w:marLeft w:val="0"/>
      <w:marRight w:val="0"/>
      <w:marTop w:val="0"/>
      <w:marBottom w:val="0"/>
      <w:divBdr>
        <w:top w:val="none" w:sz="0" w:space="0" w:color="auto"/>
        <w:left w:val="none" w:sz="0" w:space="0" w:color="auto"/>
        <w:bottom w:val="none" w:sz="0" w:space="0" w:color="auto"/>
        <w:right w:val="none" w:sz="0" w:space="0" w:color="auto"/>
      </w:divBdr>
    </w:div>
    <w:div w:id="1778985504">
      <w:bodyDiv w:val="1"/>
      <w:marLeft w:val="0"/>
      <w:marRight w:val="0"/>
      <w:marTop w:val="0"/>
      <w:marBottom w:val="0"/>
      <w:divBdr>
        <w:top w:val="none" w:sz="0" w:space="0" w:color="auto"/>
        <w:left w:val="none" w:sz="0" w:space="0" w:color="auto"/>
        <w:bottom w:val="none" w:sz="0" w:space="0" w:color="auto"/>
        <w:right w:val="none" w:sz="0" w:space="0" w:color="auto"/>
      </w:divBdr>
    </w:div>
    <w:div w:id="1779446649">
      <w:bodyDiv w:val="1"/>
      <w:marLeft w:val="0"/>
      <w:marRight w:val="0"/>
      <w:marTop w:val="0"/>
      <w:marBottom w:val="0"/>
      <w:divBdr>
        <w:top w:val="none" w:sz="0" w:space="0" w:color="auto"/>
        <w:left w:val="none" w:sz="0" w:space="0" w:color="auto"/>
        <w:bottom w:val="none" w:sz="0" w:space="0" w:color="auto"/>
        <w:right w:val="none" w:sz="0" w:space="0" w:color="auto"/>
      </w:divBdr>
    </w:div>
    <w:div w:id="1779593965">
      <w:bodyDiv w:val="1"/>
      <w:marLeft w:val="0"/>
      <w:marRight w:val="0"/>
      <w:marTop w:val="0"/>
      <w:marBottom w:val="0"/>
      <w:divBdr>
        <w:top w:val="none" w:sz="0" w:space="0" w:color="auto"/>
        <w:left w:val="none" w:sz="0" w:space="0" w:color="auto"/>
        <w:bottom w:val="none" w:sz="0" w:space="0" w:color="auto"/>
        <w:right w:val="none" w:sz="0" w:space="0" w:color="auto"/>
      </w:divBdr>
    </w:div>
    <w:div w:id="1779711032">
      <w:bodyDiv w:val="1"/>
      <w:marLeft w:val="0"/>
      <w:marRight w:val="0"/>
      <w:marTop w:val="0"/>
      <w:marBottom w:val="0"/>
      <w:divBdr>
        <w:top w:val="none" w:sz="0" w:space="0" w:color="auto"/>
        <w:left w:val="none" w:sz="0" w:space="0" w:color="auto"/>
        <w:bottom w:val="none" w:sz="0" w:space="0" w:color="auto"/>
        <w:right w:val="none" w:sz="0" w:space="0" w:color="auto"/>
      </w:divBdr>
    </w:div>
    <w:div w:id="1779830183">
      <w:bodyDiv w:val="1"/>
      <w:marLeft w:val="0"/>
      <w:marRight w:val="0"/>
      <w:marTop w:val="0"/>
      <w:marBottom w:val="0"/>
      <w:divBdr>
        <w:top w:val="none" w:sz="0" w:space="0" w:color="auto"/>
        <w:left w:val="none" w:sz="0" w:space="0" w:color="auto"/>
        <w:bottom w:val="none" w:sz="0" w:space="0" w:color="auto"/>
        <w:right w:val="none" w:sz="0" w:space="0" w:color="auto"/>
      </w:divBdr>
    </w:div>
    <w:div w:id="1779908369">
      <w:bodyDiv w:val="1"/>
      <w:marLeft w:val="0"/>
      <w:marRight w:val="0"/>
      <w:marTop w:val="0"/>
      <w:marBottom w:val="0"/>
      <w:divBdr>
        <w:top w:val="none" w:sz="0" w:space="0" w:color="auto"/>
        <w:left w:val="none" w:sz="0" w:space="0" w:color="auto"/>
        <w:bottom w:val="none" w:sz="0" w:space="0" w:color="auto"/>
        <w:right w:val="none" w:sz="0" w:space="0" w:color="auto"/>
      </w:divBdr>
    </w:div>
    <w:div w:id="1779988264">
      <w:bodyDiv w:val="1"/>
      <w:marLeft w:val="0"/>
      <w:marRight w:val="0"/>
      <w:marTop w:val="0"/>
      <w:marBottom w:val="0"/>
      <w:divBdr>
        <w:top w:val="none" w:sz="0" w:space="0" w:color="auto"/>
        <w:left w:val="none" w:sz="0" w:space="0" w:color="auto"/>
        <w:bottom w:val="none" w:sz="0" w:space="0" w:color="auto"/>
        <w:right w:val="none" w:sz="0" w:space="0" w:color="auto"/>
      </w:divBdr>
    </w:div>
    <w:div w:id="1780101968">
      <w:bodyDiv w:val="1"/>
      <w:marLeft w:val="0"/>
      <w:marRight w:val="0"/>
      <w:marTop w:val="0"/>
      <w:marBottom w:val="0"/>
      <w:divBdr>
        <w:top w:val="none" w:sz="0" w:space="0" w:color="auto"/>
        <w:left w:val="none" w:sz="0" w:space="0" w:color="auto"/>
        <w:bottom w:val="none" w:sz="0" w:space="0" w:color="auto"/>
        <w:right w:val="none" w:sz="0" w:space="0" w:color="auto"/>
      </w:divBdr>
    </w:div>
    <w:div w:id="1780297113">
      <w:bodyDiv w:val="1"/>
      <w:marLeft w:val="0"/>
      <w:marRight w:val="0"/>
      <w:marTop w:val="0"/>
      <w:marBottom w:val="0"/>
      <w:divBdr>
        <w:top w:val="none" w:sz="0" w:space="0" w:color="auto"/>
        <w:left w:val="none" w:sz="0" w:space="0" w:color="auto"/>
        <w:bottom w:val="none" w:sz="0" w:space="0" w:color="auto"/>
        <w:right w:val="none" w:sz="0" w:space="0" w:color="auto"/>
      </w:divBdr>
    </w:div>
    <w:div w:id="1780374643">
      <w:bodyDiv w:val="1"/>
      <w:marLeft w:val="0"/>
      <w:marRight w:val="0"/>
      <w:marTop w:val="0"/>
      <w:marBottom w:val="0"/>
      <w:divBdr>
        <w:top w:val="none" w:sz="0" w:space="0" w:color="auto"/>
        <w:left w:val="none" w:sz="0" w:space="0" w:color="auto"/>
        <w:bottom w:val="none" w:sz="0" w:space="0" w:color="auto"/>
        <w:right w:val="none" w:sz="0" w:space="0" w:color="auto"/>
      </w:divBdr>
    </w:div>
    <w:div w:id="1780448259">
      <w:bodyDiv w:val="1"/>
      <w:marLeft w:val="0"/>
      <w:marRight w:val="0"/>
      <w:marTop w:val="0"/>
      <w:marBottom w:val="0"/>
      <w:divBdr>
        <w:top w:val="none" w:sz="0" w:space="0" w:color="auto"/>
        <w:left w:val="none" w:sz="0" w:space="0" w:color="auto"/>
        <w:bottom w:val="none" w:sz="0" w:space="0" w:color="auto"/>
        <w:right w:val="none" w:sz="0" w:space="0" w:color="auto"/>
      </w:divBdr>
    </w:div>
    <w:div w:id="1780560336">
      <w:bodyDiv w:val="1"/>
      <w:marLeft w:val="0"/>
      <w:marRight w:val="0"/>
      <w:marTop w:val="0"/>
      <w:marBottom w:val="0"/>
      <w:divBdr>
        <w:top w:val="none" w:sz="0" w:space="0" w:color="auto"/>
        <w:left w:val="none" w:sz="0" w:space="0" w:color="auto"/>
        <w:bottom w:val="none" w:sz="0" w:space="0" w:color="auto"/>
        <w:right w:val="none" w:sz="0" w:space="0" w:color="auto"/>
      </w:divBdr>
    </w:div>
    <w:div w:id="1780561223">
      <w:bodyDiv w:val="1"/>
      <w:marLeft w:val="0"/>
      <w:marRight w:val="0"/>
      <w:marTop w:val="0"/>
      <w:marBottom w:val="0"/>
      <w:divBdr>
        <w:top w:val="none" w:sz="0" w:space="0" w:color="auto"/>
        <w:left w:val="none" w:sz="0" w:space="0" w:color="auto"/>
        <w:bottom w:val="none" w:sz="0" w:space="0" w:color="auto"/>
        <w:right w:val="none" w:sz="0" w:space="0" w:color="auto"/>
      </w:divBdr>
    </w:div>
    <w:div w:id="1780568010">
      <w:bodyDiv w:val="1"/>
      <w:marLeft w:val="0"/>
      <w:marRight w:val="0"/>
      <w:marTop w:val="0"/>
      <w:marBottom w:val="0"/>
      <w:divBdr>
        <w:top w:val="none" w:sz="0" w:space="0" w:color="auto"/>
        <w:left w:val="none" w:sz="0" w:space="0" w:color="auto"/>
        <w:bottom w:val="none" w:sz="0" w:space="0" w:color="auto"/>
        <w:right w:val="none" w:sz="0" w:space="0" w:color="auto"/>
      </w:divBdr>
    </w:div>
    <w:div w:id="1780642640">
      <w:bodyDiv w:val="1"/>
      <w:marLeft w:val="0"/>
      <w:marRight w:val="0"/>
      <w:marTop w:val="0"/>
      <w:marBottom w:val="0"/>
      <w:divBdr>
        <w:top w:val="none" w:sz="0" w:space="0" w:color="auto"/>
        <w:left w:val="none" w:sz="0" w:space="0" w:color="auto"/>
        <w:bottom w:val="none" w:sz="0" w:space="0" w:color="auto"/>
        <w:right w:val="none" w:sz="0" w:space="0" w:color="auto"/>
      </w:divBdr>
    </w:div>
    <w:div w:id="1780679416">
      <w:bodyDiv w:val="1"/>
      <w:marLeft w:val="0"/>
      <w:marRight w:val="0"/>
      <w:marTop w:val="0"/>
      <w:marBottom w:val="0"/>
      <w:divBdr>
        <w:top w:val="none" w:sz="0" w:space="0" w:color="auto"/>
        <w:left w:val="none" w:sz="0" w:space="0" w:color="auto"/>
        <w:bottom w:val="none" w:sz="0" w:space="0" w:color="auto"/>
        <w:right w:val="none" w:sz="0" w:space="0" w:color="auto"/>
      </w:divBdr>
    </w:div>
    <w:div w:id="1780757511">
      <w:bodyDiv w:val="1"/>
      <w:marLeft w:val="0"/>
      <w:marRight w:val="0"/>
      <w:marTop w:val="0"/>
      <w:marBottom w:val="0"/>
      <w:divBdr>
        <w:top w:val="none" w:sz="0" w:space="0" w:color="auto"/>
        <w:left w:val="none" w:sz="0" w:space="0" w:color="auto"/>
        <w:bottom w:val="none" w:sz="0" w:space="0" w:color="auto"/>
        <w:right w:val="none" w:sz="0" w:space="0" w:color="auto"/>
      </w:divBdr>
    </w:div>
    <w:div w:id="1780830621">
      <w:bodyDiv w:val="1"/>
      <w:marLeft w:val="0"/>
      <w:marRight w:val="0"/>
      <w:marTop w:val="0"/>
      <w:marBottom w:val="0"/>
      <w:divBdr>
        <w:top w:val="none" w:sz="0" w:space="0" w:color="auto"/>
        <w:left w:val="none" w:sz="0" w:space="0" w:color="auto"/>
        <w:bottom w:val="none" w:sz="0" w:space="0" w:color="auto"/>
        <w:right w:val="none" w:sz="0" w:space="0" w:color="auto"/>
      </w:divBdr>
    </w:div>
    <w:div w:id="1780837348">
      <w:bodyDiv w:val="1"/>
      <w:marLeft w:val="0"/>
      <w:marRight w:val="0"/>
      <w:marTop w:val="0"/>
      <w:marBottom w:val="0"/>
      <w:divBdr>
        <w:top w:val="none" w:sz="0" w:space="0" w:color="auto"/>
        <w:left w:val="none" w:sz="0" w:space="0" w:color="auto"/>
        <w:bottom w:val="none" w:sz="0" w:space="0" w:color="auto"/>
        <w:right w:val="none" w:sz="0" w:space="0" w:color="auto"/>
      </w:divBdr>
    </w:div>
    <w:div w:id="1781293575">
      <w:bodyDiv w:val="1"/>
      <w:marLeft w:val="0"/>
      <w:marRight w:val="0"/>
      <w:marTop w:val="0"/>
      <w:marBottom w:val="0"/>
      <w:divBdr>
        <w:top w:val="none" w:sz="0" w:space="0" w:color="auto"/>
        <w:left w:val="none" w:sz="0" w:space="0" w:color="auto"/>
        <w:bottom w:val="none" w:sz="0" w:space="0" w:color="auto"/>
        <w:right w:val="none" w:sz="0" w:space="0" w:color="auto"/>
      </w:divBdr>
    </w:div>
    <w:div w:id="1781606119">
      <w:bodyDiv w:val="1"/>
      <w:marLeft w:val="0"/>
      <w:marRight w:val="0"/>
      <w:marTop w:val="0"/>
      <w:marBottom w:val="0"/>
      <w:divBdr>
        <w:top w:val="none" w:sz="0" w:space="0" w:color="auto"/>
        <w:left w:val="none" w:sz="0" w:space="0" w:color="auto"/>
        <w:bottom w:val="none" w:sz="0" w:space="0" w:color="auto"/>
        <w:right w:val="none" w:sz="0" w:space="0" w:color="auto"/>
      </w:divBdr>
    </w:div>
    <w:div w:id="1782647135">
      <w:bodyDiv w:val="1"/>
      <w:marLeft w:val="0"/>
      <w:marRight w:val="0"/>
      <w:marTop w:val="0"/>
      <w:marBottom w:val="0"/>
      <w:divBdr>
        <w:top w:val="none" w:sz="0" w:space="0" w:color="auto"/>
        <w:left w:val="none" w:sz="0" w:space="0" w:color="auto"/>
        <w:bottom w:val="none" w:sz="0" w:space="0" w:color="auto"/>
        <w:right w:val="none" w:sz="0" w:space="0" w:color="auto"/>
      </w:divBdr>
    </w:div>
    <w:div w:id="1782796761">
      <w:bodyDiv w:val="1"/>
      <w:marLeft w:val="0"/>
      <w:marRight w:val="0"/>
      <w:marTop w:val="0"/>
      <w:marBottom w:val="0"/>
      <w:divBdr>
        <w:top w:val="none" w:sz="0" w:space="0" w:color="auto"/>
        <w:left w:val="none" w:sz="0" w:space="0" w:color="auto"/>
        <w:bottom w:val="none" w:sz="0" w:space="0" w:color="auto"/>
        <w:right w:val="none" w:sz="0" w:space="0" w:color="auto"/>
      </w:divBdr>
    </w:div>
    <w:div w:id="1783105812">
      <w:bodyDiv w:val="1"/>
      <w:marLeft w:val="0"/>
      <w:marRight w:val="0"/>
      <w:marTop w:val="0"/>
      <w:marBottom w:val="0"/>
      <w:divBdr>
        <w:top w:val="none" w:sz="0" w:space="0" w:color="auto"/>
        <w:left w:val="none" w:sz="0" w:space="0" w:color="auto"/>
        <w:bottom w:val="none" w:sz="0" w:space="0" w:color="auto"/>
        <w:right w:val="none" w:sz="0" w:space="0" w:color="auto"/>
      </w:divBdr>
    </w:div>
    <w:div w:id="1783113287">
      <w:bodyDiv w:val="1"/>
      <w:marLeft w:val="0"/>
      <w:marRight w:val="0"/>
      <w:marTop w:val="0"/>
      <w:marBottom w:val="0"/>
      <w:divBdr>
        <w:top w:val="none" w:sz="0" w:space="0" w:color="auto"/>
        <w:left w:val="none" w:sz="0" w:space="0" w:color="auto"/>
        <w:bottom w:val="none" w:sz="0" w:space="0" w:color="auto"/>
        <w:right w:val="none" w:sz="0" w:space="0" w:color="auto"/>
      </w:divBdr>
    </w:div>
    <w:div w:id="1783182749">
      <w:bodyDiv w:val="1"/>
      <w:marLeft w:val="0"/>
      <w:marRight w:val="0"/>
      <w:marTop w:val="0"/>
      <w:marBottom w:val="0"/>
      <w:divBdr>
        <w:top w:val="none" w:sz="0" w:space="0" w:color="auto"/>
        <w:left w:val="none" w:sz="0" w:space="0" w:color="auto"/>
        <w:bottom w:val="none" w:sz="0" w:space="0" w:color="auto"/>
        <w:right w:val="none" w:sz="0" w:space="0" w:color="auto"/>
      </w:divBdr>
    </w:div>
    <w:div w:id="1783645481">
      <w:bodyDiv w:val="1"/>
      <w:marLeft w:val="0"/>
      <w:marRight w:val="0"/>
      <w:marTop w:val="0"/>
      <w:marBottom w:val="0"/>
      <w:divBdr>
        <w:top w:val="none" w:sz="0" w:space="0" w:color="auto"/>
        <w:left w:val="none" w:sz="0" w:space="0" w:color="auto"/>
        <w:bottom w:val="none" w:sz="0" w:space="0" w:color="auto"/>
        <w:right w:val="none" w:sz="0" w:space="0" w:color="auto"/>
      </w:divBdr>
    </w:div>
    <w:div w:id="1783769169">
      <w:bodyDiv w:val="1"/>
      <w:marLeft w:val="0"/>
      <w:marRight w:val="0"/>
      <w:marTop w:val="0"/>
      <w:marBottom w:val="0"/>
      <w:divBdr>
        <w:top w:val="none" w:sz="0" w:space="0" w:color="auto"/>
        <w:left w:val="none" w:sz="0" w:space="0" w:color="auto"/>
        <w:bottom w:val="none" w:sz="0" w:space="0" w:color="auto"/>
        <w:right w:val="none" w:sz="0" w:space="0" w:color="auto"/>
      </w:divBdr>
    </w:div>
    <w:div w:id="1783987280">
      <w:bodyDiv w:val="1"/>
      <w:marLeft w:val="0"/>
      <w:marRight w:val="0"/>
      <w:marTop w:val="0"/>
      <w:marBottom w:val="0"/>
      <w:divBdr>
        <w:top w:val="none" w:sz="0" w:space="0" w:color="auto"/>
        <w:left w:val="none" w:sz="0" w:space="0" w:color="auto"/>
        <w:bottom w:val="none" w:sz="0" w:space="0" w:color="auto"/>
        <w:right w:val="none" w:sz="0" w:space="0" w:color="auto"/>
      </w:divBdr>
    </w:div>
    <w:div w:id="1784223372">
      <w:bodyDiv w:val="1"/>
      <w:marLeft w:val="0"/>
      <w:marRight w:val="0"/>
      <w:marTop w:val="0"/>
      <w:marBottom w:val="0"/>
      <w:divBdr>
        <w:top w:val="none" w:sz="0" w:space="0" w:color="auto"/>
        <w:left w:val="none" w:sz="0" w:space="0" w:color="auto"/>
        <w:bottom w:val="none" w:sz="0" w:space="0" w:color="auto"/>
        <w:right w:val="none" w:sz="0" w:space="0" w:color="auto"/>
      </w:divBdr>
    </w:div>
    <w:div w:id="1784572688">
      <w:bodyDiv w:val="1"/>
      <w:marLeft w:val="0"/>
      <w:marRight w:val="0"/>
      <w:marTop w:val="0"/>
      <w:marBottom w:val="0"/>
      <w:divBdr>
        <w:top w:val="none" w:sz="0" w:space="0" w:color="auto"/>
        <w:left w:val="none" w:sz="0" w:space="0" w:color="auto"/>
        <w:bottom w:val="none" w:sz="0" w:space="0" w:color="auto"/>
        <w:right w:val="none" w:sz="0" w:space="0" w:color="auto"/>
      </w:divBdr>
    </w:div>
    <w:div w:id="1784808722">
      <w:bodyDiv w:val="1"/>
      <w:marLeft w:val="0"/>
      <w:marRight w:val="0"/>
      <w:marTop w:val="0"/>
      <w:marBottom w:val="0"/>
      <w:divBdr>
        <w:top w:val="none" w:sz="0" w:space="0" w:color="auto"/>
        <w:left w:val="none" w:sz="0" w:space="0" w:color="auto"/>
        <w:bottom w:val="none" w:sz="0" w:space="0" w:color="auto"/>
        <w:right w:val="none" w:sz="0" w:space="0" w:color="auto"/>
      </w:divBdr>
    </w:div>
    <w:div w:id="1784839620">
      <w:bodyDiv w:val="1"/>
      <w:marLeft w:val="0"/>
      <w:marRight w:val="0"/>
      <w:marTop w:val="0"/>
      <w:marBottom w:val="0"/>
      <w:divBdr>
        <w:top w:val="none" w:sz="0" w:space="0" w:color="auto"/>
        <w:left w:val="none" w:sz="0" w:space="0" w:color="auto"/>
        <w:bottom w:val="none" w:sz="0" w:space="0" w:color="auto"/>
        <w:right w:val="none" w:sz="0" w:space="0" w:color="auto"/>
      </w:divBdr>
    </w:div>
    <w:div w:id="1784880272">
      <w:bodyDiv w:val="1"/>
      <w:marLeft w:val="0"/>
      <w:marRight w:val="0"/>
      <w:marTop w:val="0"/>
      <w:marBottom w:val="0"/>
      <w:divBdr>
        <w:top w:val="none" w:sz="0" w:space="0" w:color="auto"/>
        <w:left w:val="none" w:sz="0" w:space="0" w:color="auto"/>
        <w:bottom w:val="none" w:sz="0" w:space="0" w:color="auto"/>
        <w:right w:val="none" w:sz="0" w:space="0" w:color="auto"/>
      </w:divBdr>
    </w:div>
    <w:div w:id="1784886570">
      <w:bodyDiv w:val="1"/>
      <w:marLeft w:val="0"/>
      <w:marRight w:val="0"/>
      <w:marTop w:val="0"/>
      <w:marBottom w:val="0"/>
      <w:divBdr>
        <w:top w:val="none" w:sz="0" w:space="0" w:color="auto"/>
        <w:left w:val="none" w:sz="0" w:space="0" w:color="auto"/>
        <w:bottom w:val="none" w:sz="0" w:space="0" w:color="auto"/>
        <w:right w:val="none" w:sz="0" w:space="0" w:color="auto"/>
      </w:divBdr>
    </w:div>
    <w:div w:id="1784961120">
      <w:bodyDiv w:val="1"/>
      <w:marLeft w:val="0"/>
      <w:marRight w:val="0"/>
      <w:marTop w:val="0"/>
      <w:marBottom w:val="0"/>
      <w:divBdr>
        <w:top w:val="none" w:sz="0" w:space="0" w:color="auto"/>
        <w:left w:val="none" w:sz="0" w:space="0" w:color="auto"/>
        <w:bottom w:val="none" w:sz="0" w:space="0" w:color="auto"/>
        <w:right w:val="none" w:sz="0" w:space="0" w:color="auto"/>
      </w:divBdr>
    </w:div>
    <w:div w:id="1785036553">
      <w:bodyDiv w:val="1"/>
      <w:marLeft w:val="0"/>
      <w:marRight w:val="0"/>
      <w:marTop w:val="0"/>
      <w:marBottom w:val="0"/>
      <w:divBdr>
        <w:top w:val="none" w:sz="0" w:space="0" w:color="auto"/>
        <w:left w:val="none" w:sz="0" w:space="0" w:color="auto"/>
        <w:bottom w:val="none" w:sz="0" w:space="0" w:color="auto"/>
        <w:right w:val="none" w:sz="0" w:space="0" w:color="auto"/>
      </w:divBdr>
    </w:div>
    <w:div w:id="1785231101">
      <w:bodyDiv w:val="1"/>
      <w:marLeft w:val="0"/>
      <w:marRight w:val="0"/>
      <w:marTop w:val="0"/>
      <w:marBottom w:val="0"/>
      <w:divBdr>
        <w:top w:val="none" w:sz="0" w:space="0" w:color="auto"/>
        <w:left w:val="none" w:sz="0" w:space="0" w:color="auto"/>
        <w:bottom w:val="none" w:sz="0" w:space="0" w:color="auto"/>
        <w:right w:val="none" w:sz="0" w:space="0" w:color="auto"/>
      </w:divBdr>
    </w:div>
    <w:div w:id="1785420401">
      <w:bodyDiv w:val="1"/>
      <w:marLeft w:val="0"/>
      <w:marRight w:val="0"/>
      <w:marTop w:val="0"/>
      <w:marBottom w:val="0"/>
      <w:divBdr>
        <w:top w:val="none" w:sz="0" w:space="0" w:color="auto"/>
        <w:left w:val="none" w:sz="0" w:space="0" w:color="auto"/>
        <w:bottom w:val="none" w:sz="0" w:space="0" w:color="auto"/>
        <w:right w:val="none" w:sz="0" w:space="0" w:color="auto"/>
      </w:divBdr>
    </w:div>
    <w:div w:id="1785691287">
      <w:bodyDiv w:val="1"/>
      <w:marLeft w:val="0"/>
      <w:marRight w:val="0"/>
      <w:marTop w:val="0"/>
      <w:marBottom w:val="0"/>
      <w:divBdr>
        <w:top w:val="none" w:sz="0" w:space="0" w:color="auto"/>
        <w:left w:val="none" w:sz="0" w:space="0" w:color="auto"/>
        <w:bottom w:val="none" w:sz="0" w:space="0" w:color="auto"/>
        <w:right w:val="none" w:sz="0" w:space="0" w:color="auto"/>
      </w:divBdr>
    </w:div>
    <w:div w:id="1785810242">
      <w:bodyDiv w:val="1"/>
      <w:marLeft w:val="0"/>
      <w:marRight w:val="0"/>
      <w:marTop w:val="0"/>
      <w:marBottom w:val="0"/>
      <w:divBdr>
        <w:top w:val="none" w:sz="0" w:space="0" w:color="auto"/>
        <w:left w:val="none" w:sz="0" w:space="0" w:color="auto"/>
        <w:bottom w:val="none" w:sz="0" w:space="0" w:color="auto"/>
        <w:right w:val="none" w:sz="0" w:space="0" w:color="auto"/>
      </w:divBdr>
    </w:div>
    <w:div w:id="1786192007">
      <w:bodyDiv w:val="1"/>
      <w:marLeft w:val="0"/>
      <w:marRight w:val="0"/>
      <w:marTop w:val="0"/>
      <w:marBottom w:val="0"/>
      <w:divBdr>
        <w:top w:val="none" w:sz="0" w:space="0" w:color="auto"/>
        <w:left w:val="none" w:sz="0" w:space="0" w:color="auto"/>
        <w:bottom w:val="none" w:sz="0" w:space="0" w:color="auto"/>
        <w:right w:val="none" w:sz="0" w:space="0" w:color="auto"/>
      </w:divBdr>
    </w:div>
    <w:div w:id="1786344780">
      <w:bodyDiv w:val="1"/>
      <w:marLeft w:val="0"/>
      <w:marRight w:val="0"/>
      <w:marTop w:val="0"/>
      <w:marBottom w:val="0"/>
      <w:divBdr>
        <w:top w:val="none" w:sz="0" w:space="0" w:color="auto"/>
        <w:left w:val="none" w:sz="0" w:space="0" w:color="auto"/>
        <w:bottom w:val="none" w:sz="0" w:space="0" w:color="auto"/>
        <w:right w:val="none" w:sz="0" w:space="0" w:color="auto"/>
      </w:divBdr>
    </w:div>
    <w:div w:id="1787112375">
      <w:bodyDiv w:val="1"/>
      <w:marLeft w:val="0"/>
      <w:marRight w:val="0"/>
      <w:marTop w:val="0"/>
      <w:marBottom w:val="0"/>
      <w:divBdr>
        <w:top w:val="none" w:sz="0" w:space="0" w:color="auto"/>
        <w:left w:val="none" w:sz="0" w:space="0" w:color="auto"/>
        <w:bottom w:val="none" w:sz="0" w:space="0" w:color="auto"/>
        <w:right w:val="none" w:sz="0" w:space="0" w:color="auto"/>
      </w:divBdr>
    </w:div>
    <w:div w:id="1787121210">
      <w:bodyDiv w:val="1"/>
      <w:marLeft w:val="0"/>
      <w:marRight w:val="0"/>
      <w:marTop w:val="0"/>
      <w:marBottom w:val="0"/>
      <w:divBdr>
        <w:top w:val="none" w:sz="0" w:space="0" w:color="auto"/>
        <w:left w:val="none" w:sz="0" w:space="0" w:color="auto"/>
        <w:bottom w:val="none" w:sz="0" w:space="0" w:color="auto"/>
        <w:right w:val="none" w:sz="0" w:space="0" w:color="auto"/>
      </w:divBdr>
    </w:div>
    <w:div w:id="1787390213">
      <w:bodyDiv w:val="1"/>
      <w:marLeft w:val="0"/>
      <w:marRight w:val="0"/>
      <w:marTop w:val="0"/>
      <w:marBottom w:val="0"/>
      <w:divBdr>
        <w:top w:val="none" w:sz="0" w:space="0" w:color="auto"/>
        <w:left w:val="none" w:sz="0" w:space="0" w:color="auto"/>
        <w:bottom w:val="none" w:sz="0" w:space="0" w:color="auto"/>
        <w:right w:val="none" w:sz="0" w:space="0" w:color="auto"/>
      </w:divBdr>
    </w:div>
    <w:div w:id="1787700597">
      <w:bodyDiv w:val="1"/>
      <w:marLeft w:val="0"/>
      <w:marRight w:val="0"/>
      <w:marTop w:val="0"/>
      <w:marBottom w:val="0"/>
      <w:divBdr>
        <w:top w:val="none" w:sz="0" w:space="0" w:color="auto"/>
        <w:left w:val="none" w:sz="0" w:space="0" w:color="auto"/>
        <w:bottom w:val="none" w:sz="0" w:space="0" w:color="auto"/>
        <w:right w:val="none" w:sz="0" w:space="0" w:color="auto"/>
      </w:divBdr>
    </w:div>
    <w:div w:id="1787843607">
      <w:bodyDiv w:val="1"/>
      <w:marLeft w:val="0"/>
      <w:marRight w:val="0"/>
      <w:marTop w:val="0"/>
      <w:marBottom w:val="0"/>
      <w:divBdr>
        <w:top w:val="none" w:sz="0" w:space="0" w:color="auto"/>
        <w:left w:val="none" w:sz="0" w:space="0" w:color="auto"/>
        <w:bottom w:val="none" w:sz="0" w:space="0" w:color="auto"/>
        <w:right w:val="none" w:sz="0" w:space="0" w:color="auto"/>
      </w:divBdr>
    </w:div>
    <w:div w:id="1787893074">
      <w:bodyDiv w:val="1"/>
      <w:marLeft w:val="0"/>
      <w:marRight w:val="0"/>
      <w:marTop w:val="0"/>
      <w:marBottom w:val="0"/>
      <w:divBdr>
        <w:top w:val="none" w:sz="0" w:space="0" w:color="auto"/>
        <w:left w:val="none" w:sz="0" w:space="0" w:color="auto"/>
        <w:bottom w:val="none" w:sz="0" w:space="0" w:color="auto"/>
        <w:right w:val="none" w:sz="0" w:space="0" w:color="auto"/>
      </w:divBdr>
    </w:div>
    <w:div w:id="1787965491">
      <w:bodyDiv w:val="1"/>
      <w:marLeft w:val="0"/>
      <w:marRight w:val="0"/>
      <w:marTop w:val="0"/>
      <w:marBottom w:val="0"/>
      <w:divBdr>
        <w:top w:val="none" w:sz="0" w:space="0" w:color="auto"/>
        <w:left w:val="none" w:sz="0" w:space="0" w:color="auto"/>
        <w:bottom w:val="none" w:sz="0" w:space="0" w:color="auto"/>
        <w:right w:val="none" w:sz="0" w:space="0" w:color="auto"/>
      </w:divBdr>
    </w:div>
    <w:div w:id="1787967058">
      <w:bodyDiv w:val="1"/>
      <w:marLeft w:val="0"/>
      <w:marRight w:val="0"/>
      <w:marTop w:val="0"/>
      <w:marBottom w:val="0"/>
      <w:divBdr>
        <w:top w:val="none" w:sz="0" w:space="0" w:color="auto"/>
        <w:left w:val="none" w:sz="0" w:space="0" w:color="auto"/>
        <w:bottom w:val="none" w:sz="0" w:space="0" w:color="auto"/>
        <w:right w:val="none" w:sz="0" w:space="0" w:color="auto"/>
      </w:divBdr>
    </w:div>
    <w:div w:id="1787968334">
      <w:bodyDiv w:val="1"/>
      <w:marLeft w:val="0"/>
      <w:marRight w:val="0"/>
      <w:marTop w:val="0"/>
      <w:marBottom w:val="0"/>
      <w:divBdr>
        <w:top w:val="none" w:sz="0" w:space="0" w:color="auto"/>
        <w:left w:val="none" w:sz="0" w:space="0" w:color="auto"/>
        <w:bottom w:val="none" w:sz="0" w:space="0" w:color="auto"/>
        <w:right w:val="none" w:sz="0" w:space="0" w:color="auto"/>
      </w:divBdr>
    </w:div>
    <w:div w:id="1788740382">
      <w:bodyDiv w:val="1"/>
      <w:marLeft w:val="0"/>
      <w:marRight w:val="0"/>
      <w:marTop w:val="0"/>
      <w:marBottom w:val="0"/>
      <w:divBdr>
        <w:top w:val="none" w:sz="0" w:space="0" w:color="auto"/>
        <w:left w:val="none" w:sz="0" w:space="0" w:color="auto"/>
        <w:bottom w:val="none" w:sz="0" w:space="0" w:color="auto"/>
        <w:right w:val="none" w:sz="0" w:space="0" w:color="auto"/>
      </w:divBdr>
    </w:div>
    <w:div w:id="1788813436">
      <w:bodyDiv w:val="1"/>
      <w:marLeft w:val="0"/>
      <w:marRight w:val="0"/>
      <w:marTop w:val="0"/>
      <w:marBottom w:val="0"/>
      <w:divBdr>
        <w:top w:val="none" w:sz="0" w:space="0" w:color="auto"/>
        <w:left w:val="none" w:sz="0" w:space="0" w:color="auto"/>
        <w:bottom w:val="none" w:sz="0" w:space="0" w:color="auto"/>
        <w:right w:val="none" w:sz="0" w:space="0" w:color="auto"/>
      </w:divBdr>
    </w:div>
    <w:div w:id="1789084401">
      <w:bodyDiv w:val="1"/>
      <w:marLeft w:val="0"/>
      <w:marRight w:val="0"/>
      <w:marTop w:val="0"/>
      <w:marBottom w:val="0"/>
      <w:divBdr>
        <w:top w:val="none" w:sz="0" w:space="0" w:color="auto"/>
        <w:left w:val="none" w:sz="0" w:space="0" w:color="auto"/>
        <w:bottom w:val="none" w:sz="0" w:space="0" w:color="auto"/>
        <w:right w:val="none" w:sz="0" w:space="0" w:color="auto"/>
      </w:divBdr>
    </w:div>
    <w:div w:id="1789160284">
      <w:bodyDiv w:val="1"/>
      <w:marLeft w:val="0"/>
      <w:marRight w:val="0"/>
      <w:marTop w:val="0"/>
      <w:marBottom w:val="0"/>
      <w:divBdr>
        <w:top w:val="none" w:sz="0" w:space="0" w:color="auto"/>
        <w:left w:val="none" w:sz="0" w:space="0" w:color="auto"/>
        <w:bottom w:val="none" w:sz="0" w:space="0" w:color="auto"/>
        <w:right w:val="none" w:sz="0" w:space="0" w:color="auto"/>
      </w:divBdr>
    </w:div>
    <w:div w:id="1789280146">
      <w:bodyDiv w:val="1"/>
      <w:marLeft w:val="0"/>
      <w:marRight w:val="0"/>
      <w:marTop w:val="0"/>
      <w:marBottom w:val="0"/>
      <w:divBdr>
        <w:top w:val="none" w:sz="0" w:space="0" w:color="auto"/>
        <w:left w:val="none" w:sz="0" w:space="0" w:color="auto"/>
        <w:bottom w:val="none" w:sz="0" w:space="0" w:color="auto"/>
        <w:right w:val="none" w:sz="0" w:space="0" w:color="auto"/>
      </w:divBdr>
    </w:div>
    <w:div w:id="1789473276">
      <w:bodyDiv w:val="1"/>
      <w:marLeft w:val="0"/>
      <w:marRight w:val="0"/>
      <w:marTop w:val="0"/>
      <w:marBottom w:val="0"/>
      <w:divBdr>
        <w:top w:val="none" w:sz="0" w:space="0" w:color="auto"/>
        <w:left w:val="none" w:sz="0" w:space="0" w:color="auto"/>
        <w:bottom w:val="none" w:sz="0" w:space="0" w:color="auto"/>
        <w:right w:val="none" w:sz="0" w:space="0" w:color="auto"/>
      </w:divBdr>
    </w:div>
    <w:div w:id="1789733851">
      <w:bodyDiv w:val="1"/>
      <w:marLeft w:val="0"/>
      <w:marRight w:val="0"/>
      <w:marTop w:val="0"/>
      <w:marBottom w:val="0"/>
      <w:divBdr>
        <w:top w:val="none" w:sz="0" w:space="0" w:color="auto"/>
        <w:left w:val="none" w:sz="0" w:space="0" w:color="auto"/>
        <w:bottom w:val="none" w:sz="0" w:space="0" w:color="auto"/>
        <w:right w:val="none" w:sz="0" w:space="0" w:color="auto"/>
      </w:divBdr>
    </w:div>
    <w:div w:id="1789740345">
      <w:bodyDiv w:val="1"/>
      <w:marLeft w:val="0"/>
      <w:marRight w:val="0"/>
      <w:marTop w:val="0"/>
      <w:marBottom w:val="0"/>
      <w:divBdr>
        <w:top w:val="none" w:sz="0" w:space="0" w:color="auto"/>
        <w:left w:val="none" w:sz="0" w:space="0" w:color="auto"/>
        <w:bottom w:val="none" w:sz="0" w:space="0" w:color="auto"/>
        <w:right w:val="none" w:sz="0" w:space="0" w:color="auto"/>
      </w:divBdr>
    </w:div>
    <w:div w:id="1789810619">
      <w:bodyDiv w:val="1"/>
      <w:marLeft w:val="0"/>
      <w:marRight w:val="0"/>
      <w:marTop w:val="0"/>
      <w:marBottom w:val="0"/>
      <w:divBdr>
        <w:top w:val="none" w:sz="0" w:space="0" w:color="auto"/>
        <w:left w:val="none" w:sz="0" w:space="0" w:color="auto"/>
        <w:bottom w:val="none" w:sz="0" w:space="0" w:color="auto"/>
        <w:right w:val="none" w:sz="0" w:space="0" w:color="auto"/>
      </w:divBdr>
    </w:div>
    <w:div w:id="1790272867">
      <w:bodyDiv w:val="1"/>
      <w:marLeft w:val="0"/>
      <w:marRight w:val="0"/>
      <w:marTop w:val="0"/>
      <w:marBottom w:val="0"/>
      <w:divBdr>
        <w:top w:val="none" w:sz="0" w:space="0" w:color="auto"/>
        <w:left w:val="none" w:sz="0" w:space="0" w:color="auto"/>
        <w:bottom w:val="none" w:sz="0" w:space="0" w:color="auto"/>
        <w:right w:val="none" w:sz="0" w:space="0" w:color="auto"/>
      </w:divBdr>
    </w:div>
    <w:div w:id="1790776654">
      <w:bodyDiv w:val="1"/>
      <w:marLeft w:val="0"/>
      <w:marRight w:val="0"/>
      <w:marTop w:val="0"/>
      <w:marBottom w:val="0"/>
      <w:divBdr>
        <w:top w:val="none" w:sz="0" w:space="0" w:color="auto"/>
        <w:left w:val="none" w:sz="0" w:space="0" w:color="auto"/>
        <w:bottom w:val="none" w:sz="0" w:space="0" w:color="auto"/>
        <w:right w:val="none" w:sz="0" w:space="0" w:color="auto"/>
      </w:divBdr>
    </w:div>
    <w:div w:id="1790976476">
      <w:bodyDiv w:val="1"/>
      <w:marLeft w:val="0"/>
      <w:marRight w:val="0"/>
      <w:marTop w:val="0"/>
      <w:marBottom w:val="0"/>
      <w:divBdr>
        <w:top w:val="none" w:sz="0" w:space="0" w:color="auto"/>
        <w:left w:val="none" w:sz="0" w:space="0" w:color="auto"/>
        <w:bottom w:val="none" w:sz="0" w:space="0" w:color="auto"/>
        <w:right w:val="none" w:sz="0" w:space="0" w:color="auto"/>
      </w:divBdr>
    </w:div>
    <w:div w:id="1791045772">
      <w:bodyDiv w:val="1"/>
      <w:marLeft w:val="0"/>
      <w:marRight w:val="0"/>
      <w:marTop w:val="0"/>
      <w:marBottom w:val="0"/>
      <w:divBdr>
        <w:top w:val="none" w:sz="0" w:space="0" w:color="auto"/>
        <w:left w:val="none" w:sz="0" w:space="0" w:color="auto"/>
        <w:bottom w:val="none" w:sz="0" w:space="0" w:color="auto"/>
        <w:right w:val="none" w:sz="0" w:space="0" w:color="auto"/>
      </w:divBdr>
    </w:div>
    <w:div w:id="1791391609">
      <w:bodyDiv w:val="1"/>
      <w:marLeft w:val="0"/>
      <w:marRight w:val="0"/>
      <w:marTop w:val="0"/>
      <w:marBottom w:val="0"/>
      <w:divBdr>
        <w:top w:val="none" w:sz="0" w:space="0" w:color="auto"/>
        <w:left w:val="none" w:sz="0" w:space="0" w:color="auto"/>
        <w:bottom w:val="none" w:sz="0" w:space="0" w:color="auto"/>
        <w:right w:val="none" w:sz="0" w:space="0" w:color="auto"/>
      </w:divBdr>
    </w:div>
    <w:div w:id="1791587614">
      <w:bodyDiv w:val="1"/>
      <w:marLeft w:val="0"/>
      <w:marRight w:val="0"/>
      <w:marTop w:val="0"/>
      <w:marBottom w:val="0"/>
      <w:divBdr>
        <w:top w:val="none" w:sz="0" w:space="0" w:color="auto"/>
        <w:left w:val="none" w:sz="0" w:space="0" w:color="auto"/>
        <w:bottom w:val="none" w:sz="0" w:space="0" w:color="auto"/>
        <w:right w:val="none" w:sz="0" w:space="0" w:color="auto"/>
      </w:divBdr>
    </w:div>
    <w:div w:id="1791587979">
      <w:bodyDiv w:val="1"/>
      <w:marLeft w:val="0"/>
      <w:marRight w:val="0"/>
      <w:marTop w:val="0"/>
      <w:marBottom w:val="0"/>
      <w:divBdr>
        <w:top w:val="none" w:sz="0" w:space="0" w:color="auto"/>
        <w:left w:val="none" w:sz="0" w:space="0" w:color="auto"/>
        <w:bottom w:val="none" w:sz="0" w:space="0" w:color="auto"/>
        <w:right w:val="none" w:sz="0" w:space="0" w:color="auto"/>
      </w:divBdr>
    </w:div>
    <w:div w:id="1791893304">
      <w:bodyDiv w:val="1"/>
      <w:marLeft w:val="0"/>
      <w:marRight w:val="0"/>
      <w:marTop w:val="0"/>
      <w:marBottom w:val="0"/>
      <w:divBdr>
        <w:top w:val="none" w:sz="0" w:space="0" w:color="auto"/>
        <w:left w:val="none" w:sz="0" w:space="0" w:color="auto"/>
        <w:bottom w:val="none" w:sz="0" w:space="0" w:color="auto"/>
        <w:right w:val="none" w:sz="0" w:space="0" w:color="auto"/>
      </w:divBdr>
    </w:div>
    <w:div w:id="1792045829">
      <w:bodyDiv w:val="1"/>
      <w:marLeft w:val="0"/>
      <w:marRight w:val="0"/>
      <w:marTop w:val="0"/>
      <w:marBottom w:val="0"/>
      <w:divBdr>
        <w:top w:val="none" w:sz="0" w:space="0" w:color="auto"/>
        <w:left w:val="none" w:sz="0" w:space="0" w:color="auto"/>
        <w:bottom w:val="none" w:sz="0" w:space="0" w:color="auto"/>
        <w:right w:val="none" w:sz="0" w:space="0" w:color="auto"/>
      </w:divBdr>
    </w:div>
    <w:div w:id="1792674791">
      <w:bodyDiv w:val="1"/>
      <w:marLeft w:val="0"/>
      <w:marRight w:val="0"/>
      <w:marTop w:val="0"/>
      <w:marBottom w:val="0"/>
      <w:divBdr>
        <w:top w:val="none" w:sz="0" w:space="0" w:color="auto"/>
        <w:left w:val="none" w:sz="0" w:space="0" w:color="auto"/>
        <w:bottom w:val="none" w:sz="0" w:space="0" w:color="auto"/>
        <w:right w:val="none" w:sz="0" w:space="0" w:color="auto"/>
      </w:divBdr>
    </w:div>
    <w:div w:id="1792745860">
      <w:bodyDiv w:val="1"/>
      <w:marLeft w:val="0"/>
      <w:marRight w:val="0"/>
      <w:marTop w:val="0"/>
      <w:marBottom w:val="0"/>
      <w:divBdr>
        <w:top w:val="none" w:sz="0" w:space="0" w:color="auto"/>
        <w:left w:val="none" w:sz="0" w:space="0" w:color="auto"/>
        <w:bottom w:val="none" w:sz="0" w:space="0" w:color="auto"/>
        <w:right w:val="none" w:sz="0" w:space="0" w:color="auto"/>
      </w:divBdr>
    </w:div>
    <w:div w:id="1792820952">
      <w:bodyDiv w:val="1"/>
      <w:marLeft w:val="0"/>
      <w:marRight w:val="0"/>
      <w:marTop w:val="0"/>
      <w:marBottom w:val="0"/>
      <w:divBdr>
        <w:top w:val="none" w:sz="0" w:space="0" w:color="auto"/>
        <w:left w:val="none" w:sz="0" w:space="0" w:color="auto"/>
        <w:bottom w:val="none" w:sz="0" w:space="0" w:color="auto"/>
        <w:right w:val="none" w:sz="0" w:space="0" w:color="auto"/>
      </w:divBdr>
    </w:div>
    <w:div w:id="1792900004">
      <w:bodyDiv w:val="1"/>
      <w:marLeft w:val="0"/>
      <w:marRight w:val="0"/>
      <w:marTop w:val="0"/>
      <w:marBottom w:val="0"/>
      <w:divBdr>
        <w:top w:val="none" w:sz="0" w:space="0" w:color="auto"/>
        <w:left w:val="none" w:sz="0" w:space="0" w:color="auto"/>
        <w:bottom w:val="none" w:sz="0" w:space="0" w:color="auto"/>
        <w:right w:val="none" w:sz="0" w:space="0" w:color="auto"/>
      </w:divBdr>
    </w:div>
    <w:div w:id="1792943083">
      <w:bodyDiv w:val="1"/>
      <w:marLeft w:val="0"/>
      <w:marRight w:val="0"/>
      <w:marTop w:val="0"/>
      <w:marBottom w:val="0"/>
      <w:divBdr>
        <w:top w:val="none" w:sz="0" w:space="0" w:color="auto"/>
        <w:left w:val="none" w:sz="0" w:space="0" w:color="auto"/>
        <w:bottom w:val="none" w:sz="0" w:space="0" w:color="auto"/>
        <w:right w:val="none" w:sz="0" w:space="0" w:color="auto"/>
      </w:divBdr>
    </w:div>
    <w:div w:id="1793203415">
      <w:bodyDiv w:val="1"/>
      <w:marLeft w:val="0"/>
      <w:marRight w:val="0"/>
      <w:marTop w:val="0"/>
      <w:marBottom w:val="0"/>
      <w:divBdr>
        <w:top w:val="none" w:sz="0" w:space="0" w:color="auto"/>
        <w:left w:val="none" w:sz="0" w:space="0" w:color="auto"/>
        <w:bottom w:val="none" w:sz="0" w:space="0" w:color="auto"/>
        <w:right w:val="none" w:sz="0" w:space="0" w:color="auto"/>
      </w:divBdr>
    </w:div>
    <w:div w:id="1793205498">
      <w:bodyDiv w:val="1"/>
      <w:marLeft w:val="0"/>
      <w:marRight w:val="0"/>
      <w:marTop w:val="0"/>
      <w:marBottom w:val="0"/>
      <w:divBdr>
        <w:top w:val="none" w:sz="0" w:space="0" w:color="auto"/>
        <w:left w:val="none" w:sz="0" w:space="0" w:color="auto"/>
        <w:bottom w:val="none" w:sz="0" w:space="0" w:color="auto"/>
        <w:right w:val="none" w:sz="0" w:space="0" w:color="auto"/>
      </w:divBdr>
    </w:div>
    <w:div w:id="1793474904">
      <w:bodyDiv w:val="1"/>
      <w:marLeft w:val="0"/>
      <w:marRight w:val="0"/>
      <w:marTop w:val="0"/>
      <w:marBottom w:val="0"/>
      <w:divBdr>
        <w:top w:val="none" w:sz="0" w:space="0" w:color="auto"/>
        <w:left w:val="none" w:sz="0" w:space="0" w:color="auto"/>
        <w:bottom w:val="none" w:sz="0" w:space="0" w:color="auto"/>
        <w:right w:val="none" w:sz="0" w:space="0" w:color="auto"/>
      </w:divBdr>
    </w:div>
    <w:div w:id="1793669190">
      <w:bodyDiv w:val="1"/>
      <w:marLeft w:val="0"/>
      <w:marRight w:val="0"/>
      <w:marTop w:val="0"/>
      <w:marBottom w:val="0"/>
      <w:divBdr>
        <w:top w:val="none" w:sz="0" w:space="0" w:color="auto"/>
        <w:left w:val="none" w:sz="0" w:space="0" w:color="auto"/>
        <w:bottom w:val="none" w:sz="0" w:space="0" w:color="auto"/>
        <w:right w:val="none" w:sz="0" w:space="0" w:color="auto"/>
      </w:divBdr>
    </w:div>
    <w:div w:id="1793669993">
      <w:bodyDiv w:val="1"/>
      <w:marLeft w:val="0"/>
      <w:marRight w:val="0"/>
      <w:marTop w:val="0"/>
      <w:marBottom w:val="0"/>
      <w:divBdr>
        <w:top w:val="none" w:sz="0" w:space="0" w:color="auto"/>
        <w:left w:val="none" w:sz="0" w:space="0" w:color="auto"/>
        <w:bottom w:val="none" w:sz="0" w:space="0" w:color="auto"/>
        <w:right w:val="none" w:sz="0" w:space="0" w:color="auto"/>
      </w:divBdr>
    </w:div>
    <w:div w:id="1793861734">
      <w:bodyDiv w:val="1"/>
      <w:marLeft w:val="0"/>
      <w:marRight w:val="0"/>
      <w:marTop w:val="0"/>
      <w:marBottom w:val="0"/>
      <w:divBdr>
        <w:top w:val="none" w:sz="0" w:space="0" w:color="auto"/>
        <w:left w:val="none" w:sz="0" w:space="0" w:color="auto"/>
        <w:bottom w:val="none" w:sz="0" w:space="0" w:color="auto"/>
        <w:right w:val="none" w:sz="0" w:space="0" w:color="auto"/>
      </w:divBdr>
    </w:div>
    <w:div w:id="1793983676">
      <w:bodyDiv w:val="1"/>
      <w:marLeft w:val="0"/>
      <w:marRight w:val="0"/>
      <w:marTop w:val="0"/>
      <w:marBottom w:val="0"/>
      <w:divBdr>
        <w:top w:val="none" w:sz="0" w:space="0" w:color="auto"/>
        <w:left w:val="none" w:sz="0" w:space="0" w:color="auto"/>
        <w:bottom w:val="none" w:sz="0" w:space="0" w:color="auto"/>
        <w:right w:val="none" w:sz="0" w:space="0" w:color="auto"/>
      </w:divBdr>
    </w:div>
    <w:div w:id="1794207300">
      <w:bodyDiv w:val="1"/>
      <w:marLeft w:val="0"/>
      <w:marRight w:val="0"/>
      <w:marTop w:val="0"/>
      <w:marBottom w:val="0"/>
      <w:divBdr>
        <w:top w:val="none" w:sz="0" w:space="0" w:color="auto"/>
        <w:left w:val="none" w:sz="0" w:space="0" w:color="auto"/>
        <w:bottom w:val="none" w:sz="0" w:space="0" w:color="auto"/>
        <w:right w:val="none" w:sz="0" w:space="0" w:color="auto"/>
      </w:divBdr>
    </w:div>
    <w:div w:id="1794209334">
      <w:bodyDiv w:val="1"/>
      <w:marLeft w:val="0"/>
      <w:marRight w:val="0"/>
      <w:marTop w:val="0"/>
      <w:marBottom w:val="0"/>
      <w:divBdr>
        <w:top w:val="none" w:sz="0" w:space="0" w:color="auto"/>
        <w:left w:val="none" w:sz="0" w:space="0" w:color="auto"/>
        <w:bottom w:val="none" w:sz="0" w:space="0" w:color="auto"/>
        <w:right w:val="none" w:sz="0" w:space="0" w:color="auto"/>
      </w:divBdr>
    </w:div>
    <w:div w:id="1794713350">
      <w:bodyDiv w:val="1"/>
      <w:marLeft w:val="0"/>
      <w:marRight w:val="0"/>
      <w:marTop w:val="0"/>
      <w:marBottom w:val="0"/>
      <w:divBdr>
        <w:top w:val="none" w:sz="0" w:space="0" w:color="auto"/>
        <w:left w:val="none" w:sz="0" w:space="0" w:color="auto"/>
        <w:bottom w:val="none" w:sz="0" w:space="0" w:color="auto"/>
        <w:right w:val="none" w:sz="0" w:space="0" w:color="auto"/>
      </w:divBdr>
    </w:div>
    <w:div w:id="1794857672">
      <w:bodyDiv w:val="1"/>
      <w:marLeft w:val="0"/>
      <w:marRight w:val="0"/>
      <w:marTop w:val="0"/>
      <w:marBottom w:val="0"/>
      <w:divBdr>
        <w:top w:val="none" w:sz="0" w:space="0" w:color="auto"/>
        <w:left w:val="none" w:sz="0" w:space="0" w:color="auto"/>
        <w:bottom w:val="none" w:sz="0" w:space="0" w:color="auto"/>
        <w:right w:val="none" w:sz="0" w:space="0" w:color="auto"/>
      </w:divBdr>
    </w:div>
    <w:div w:id="1794902197">
      <w:bodyDiv w:val="1"/>
      <w:marLeft w:val="0"/>
      <w:marRight w:val="0"/>
      <w:marTop w:val="0"/>
      <w:marBottom w:val="0"/>
      <w:divBdr>
        <w:top w:val="none" w:sz="0" w:space="0" w:color="auto"/>
        <w:left w:val="none" w:sz="0" w:space="0" w:color="auto"/>
        <w:bottom w:val="none" w:sz="0" w:space="0" w:color="auto"/>
        <w:right w:val="none" w:sz="0" w:space="0" w:color="auto"/>
      </w:divBdr>
    </w:div>
    <w:div w:id="1795169259">
      <w:bodyDiv w:val="1"/>
      <w:marLeft w:val="0"/>
      <w:marRight w:val="0"/>
      <w:marTop w:val="0"/>
      <w:marBottom w:val="0"/>
      <w:divBdr>
        <w:top w:val="none" w:sz="0" w:space="0" w:color="auto"/>
        <w:left w:val="none" w:sz="0" w:space="0" w:color="auto"/>
        <w:bottom w:val="none" w:sz="0" w:space="0" w:color="auto"/>
        <w:right w:val="none" w:sz="0" w:space="0" w:color="auto"/>
      </w:divBdr>
    </w:div>
    <w:div w:id="1795174747">
      <w:bodyDiv w:val="1"/>
      <w:marLeft w:val="0"/>
      <w:marRight w:val="0"/>
      <w:marTop w:val="0"/>
      <w:marBottom w:val="0"/>
      <w:divBdr>
        <w:top w:val="none" w:sz="0" w:space="0" w:color="auto"/>
        <w:left w:val="none" w:sz="0" w:space="0" w:color="auto"/>
        <w:bottom w:val="none" w:sz="0" w:space="0" w:color="auto"/>
        <w:right w:val="none" w:sz="0" w:space="0" w:color="auto"/>
      </w:divBdr>
    </w:div>
    <w:div w:id="1795246568">
      <w:bodyDiv w:val="1"/>
      <w:marLeft w:val="0"/>
      <w:marRight w:val="0"/>
      <w:marTop w:val="0"/>
      <w:marBottom w:val="0"/>
      <w:divBdr>
        <w:top w:val="none" w:sz="0" w:space="0" w:color="auto"/>
        <w:left w:val="none" w:sz="0" w:space="0" w:color="auto"/>
        <w:bottom w:val="none" w:sz="0" w:space="0" w:color="auto"/>
        <w:right w:val="none" w:sz="0" w:space="0" w:color="auto"/>
      </w:divBdr>
    </w:div>
    <w:div w:id="1795319694">
      <w:bodyDiv w:val="1"/>
      <w:marLeft w:val="0"/>
      <w:marRight w:val="0"/>
      <w:marTop w:val="0"/>
      <w:marBottom w:val="0"/>
      <w:divBdr>
        <w:top w:val="none" w:sz="0" w:space="0" w:color="auto"/>
        <w:left w:val="none" w:sz="0" w:space="0" w:color="auto"/>
        <w:bottom w:val="none" w:sz="0" w:space="0" w:color="auto"/>
        <w:right w:val="none" w:sz="0" w:space="0" w:color="auto"/>
      </w:divBdr>
    </w:div>
    <w:div w:id="1795442195">
      <w:bodyDiv w:val="1"/>
      <w:marLeft w:val="0"/>
      <w:marRight w:val="0"/>
      <w:marTop w:val="0"/>
      <w:marBottom w:val="0"/>
      <w:divBdr>
        <w:top w:val="none" w:sz="0" w:space="0" w:color="auto"/>
        <w:left w:val="none" w:sz="0" w:space="0" w:color="auto"/>
        <w:bottom w:val="none" w:sz="0" w:space="0" w:color="auto"/>
        <w:right w:val="none" w:sz="0" w:space="0" w:color="auto"/>
      </w:divBdr>
    </w:div>
    <w:div w:id="1795443715">
      <w:bodyDiv w:val="1"/>
      <w:marLeft w:val="0"/>
      <w:marRight w:val="0"/>
      <w:marTop w:val="0"/>
      <w:marBottom w:val="0"/>
      <w:divBdr>
        <w:top w:val="none" w:sz="0" w:space="0" w:color="auto"/>
        <w:left w:val="none" w:sz="0" w:space="0" w:color="auto"/>
        <w:bottom w:val="none" w:sz="0" w:space="0" w:color="auto"/>
        <w:right w:val="none" w:sz="0" w:space="0" w:color="auto"/>
      </w:divBdr>
    </w:div>
    <w:div w:id="1795754092">
      <w:bodyDiv w:val="1"/>
      <w:marLeft w:val="0"/>
      <w:marRight w:val="0"/>
      <w:marTop w:val="0"/>
      <w:marBottom w:val="0"/>
      <w:divBdr>
        <w:top w:val="none" w:sz="0" w:space="0" w:color="auto"/>
        <w:left w:val="none" w:sz="0" w:space="0" w:color="auto"/>
        <w:bottom w:val="none" w:sz="0" w:space="0" w:color="auto"/>
        <w:right w:val="none" w:sz="0" w:space="0" w:color="auto"/>
      </w:divBdr>
    </w:div>
    <w:div w:id="1796020877">
      <w:bodyDiv w:val="1"/>
      <w:marLeft w:val="0"/>
      <w:marRight w:val="0"/>
      <w:marTop w:val="0"/>
      <w:marBottom w:val="0"/>
      <w:divBdr>
        <w:top w:val="none" w:sz="0" w:space="0" w:color="auto"/>
        <w:left w:val="none" w:sz="0" w:space="0" w:color="auto"/>
        <w:bottom w:val="none" w:sz="0" w:space="0" w:color="auto"/>
        <w:right w:val="none" w:sz="0" w:space="0" w:color="auto"/>
      </w:divBdr>
    </w:div>
    <w:div w:id="1796293843">
      <w:bodyDiv w:val="1"/>
      <w:marLeft w:val="0"/>
      <w:marRight w:val="0"/>
      <w:marTop w:val="0"/>
      <w:marBottom w:val="0"/>
      <w:divBdr>
        <w:top w:val="none" w:sz="0" w:space="0" w:color="auto"/>
        <w:left w:val="none" w:sz="0" w:space="0" w:color="auto"/>
        <w:bottom w:val="none" w:sz="0" w:space="0" w:color="auto"/>
        <w:right w:val="none" w:sz="0" w:space="0" w:color="auto"/>
      </w:divBdr>
    </w:div>
    <w:div w:id="1796481236">
      <w:bodyDiv w:val="1"/>
      <w:marLeft w:val="0"/>
      <w:marRight w:val="0"/>
      <w:marTop w:val="0"/>
      <w:marBottom w:val="0"/>
      <w:divBdr>
        <w:top w:val="none" w:sz="0" w:space="0" w:color="auto"/>
        <w:left w:val="none" w:sz="0" w:space="0" w:color="auto"/>
        <w:bottom w:val="none" w:sz="0" w:space="0" w:color="auto"/>
        <w:right w:val="none" w:sz="0" w:space="0" w:color="auto"/>
      </w:divBdr>
    </w:div>
    <w:div w:id="1796562759">
      <w:bodyDiv w:val="1"/>
      <w:marLeft w:val="0"/>
      <w:marRight w:val="0"/>
      <w:marTop w:val="0"/>
      <w:marBottom w:val="0"/>
      <w:divBdr>
        <w:top w:val="none" w:sz="0" w:space="0" w:color="auto"/>
        <w:left w:val="none" w:sz="0" w:space="0" w:color="auto"/>
        <w:bottom w:val="none" w:sz="0" w:space="0" w:color="auto"/>
        <w:right w:val="none" w:sz="0" w:space="0" w:color="auto"/>
      </w:divBdr>
    </w:div>
    <w:div w:id="1796869000">
      <w:bodyDiv w:val="1"/>
      <w:marLeft w:val="0"/>
      <w:marRight w:val="0"/>
      <w:marTop w:val="0"/>
      <w:marBottom w:val="0"/>
      <w:divBdr>
        <w:top w:val="none" w:sz="0" w:space="0" w:color="auto"/>
        <w:left w:val="none" w:sz="0" w:space="0" w:color="auto"/>
        <w:bottom w:val="none" w:sz="0" w:space="0" w:color="auto"/>
        <w:right w:val="none" w:sz="0" w:space="0" w:color="auto"/>
      </w:divBdr>
    </w:div>
    <w:div w:id="1797019679">
      <w:bodyDiv w:val="1"/>
      <w:marLeft w:val="0"/>
      <w:marRight w:val="0"/>
      <w:marTop w:val="0"/>
      <w:marBottom w:val="0"/>
      <w:divBdr>
        <w:top w:val="none" w:sz="0" w:space="0" w:color="auto"/>
        <w:left w:val="none" w:sz="0" w:space="0" w:color="auto"/>
        <w:bottom w:val="none" w:sz="0" w:space="0" w:color="auto"/>
        <w:right w:val="none" w:sz="0" w:space="0" w:color="auto"/>
      </w:divBdr>
    </w:div>
    <w:div w:id="1797219759">
      <w:bodyDiv w:val="1"/>
      <w:marLeft w:val="0"/>
      <w:marRight w:val="0"/>
      <w:marTop w:val="0"/>
      <w:marBottom w:val="0"/>
      <w:divBdr>
        <w:top w:val="none" w:sz="0" w:space="0" w:color="auto"/>
        <w:left w:val="none" w:sz="0" w:space="0" w:color="auto"/>
        <w:bottom w:val="none" w:sz="0" w:space="0" w:color="auto"/>
        <w:right w:val="none" w:sz="0" w:space="0" w:color="auto"/>
      </w:divBdr>
    </w:div>
    <w:div w:id="1797330422">
      <w:bodyDiv w:val="1"/>
      <w:marLeft w:val="0"/>
      <w:marRight w:val="0"/>
      <w:marTop w:val="0"/>
      <w:marBottom w:val="0"/>
      <w:divBdr>
        <w:top w:val="none" w:sz="0" w:space="0" w:color="auto"/>
        <w:left w:val="none" w:sz="0" w:space="0" w:color="auto"/>
        <w:bottom w:val="none" w:sz="0" w:space="0" w:color="auto"/>
        <w:right w:val="none" w:sz="0" w:space="0" w:color="auto"/>
      </w:divBdr>
    </w:div>
    <w:div w:id="1797529527">
      <w:bodyDiv w:val="1"/>
      <w:marLeft w:val="0"/>
      <w:marRight w:val="0"/>
      <w:marTop w:val="0"/>
      <w:marBottom w:val="0"/>
      <w:divBdr>
        <w:top w:val="none" w:sz="0" w:space="0" w:color="auto"/>
        <w:left w:val="none" w:sz="0" w:space="0" w:color="auto"/>
        <w:bottom w:val="none" w:sz="0" w:space="0" w:color="auto"/>
        <w:right w:val="none" w:sz="0" w:space="0" w:color="auto"/>
      </w:divBdr>
    </w:div>
    <w:div w:id="1797719977">
      <w:bodyDiv w:val="1"/>
      <w:marLeft w:val="0"/>
      <w:marRight w:val="0"/>
      <w:marTop w:val="0"/>
      <w:marBottom w:val="0"/>
      <w:divBdr>
        <w:top w:val="none" w:sz="0" w:space="0" w:color="auto"/>
        <w:left w:val="none" w:sz="0" w:space="0" w:color="auto"/>
        <w:bottom w:val="none" w:sz="0" w:space="0" w:color="auto"/>
        <w:right w:val="none" w:sz="0" w:space="0" w:color="auto"/>
      </w:divBdr>
    </w:div>
    <w:div w:id="1797793026">
      <w:bodyDiv w:val="1"/>
      <w:marLeft w:val="0"/>
      <w:marRight w:val="0"/>
      <w:marTop w:val="0"/>
      <w:marBottom w:val="0"/>
      <w:divBdr>
        <w:top w:val="none" w:sz="0" w:space="0" w:color="auto"/>
        <w:left w:val="none" w:sz="0" w:space="0" w:color="auto"/>
        <w:bottom w:val="none" w:sz="0" w:space="0" w:color="auto"/>
        <w:right w:val="none" w:sz="0" w:space="0" w:color="auto"/>
      </w:divBdr>
    </w:div>
    <w:div w:id="1797794662">
      <w:bodyDiv w:val="1"/>
      <w:marLeft w:val="0"/>
      <w:marRight w:val="0"/>
      <w:marTop w:val="0"/>
      <w:marBottom w:val="0"/>
      <w:divBdr>
        <w:top w:val="none" w:sz="0" w:space="0" w:color="auto"/>
        <w:left w:val="none" w:sz="0" w:space="0" w:color="auto"/>
        <w:bottom w:val="none" w:sz="0" w:space="0" w:color="auto"/>
        <w:right w:val="none" w:sz="0" w:space="0" w:color="auto"/>
      </w:divBdr>
    </w:div>
    <w:div w:id="1798060934">
      <w:bodyDiv w:val="1"/>
      <w:marLeft w:val="0"/>
      <w:marRight w:val="0"/>
      <w:marTop w:val="0"/>
      <w:marBottom w:val="0"/>
      <w:divBdr>
        <w:top w:val="none" w:sz="0" w:space="0" w:color="auto"/>
        <w:left w:val="none" w:sz="0" w:space="0" w:color="auto"/>
        <w:bottom w:val="none" w:sz="0" w:space="0" w:color="auto"/>
        <w:right w:val="none" w:sz="0" w:space="0" w:color="auto"/>
      </w:divBdr>
    </w:div>
    <w:div w:id="1798336382">
      <w:bodyDiv w:val="1"/>
      <w:marLeft w:val="0"/>
      <w:marRight w:val="0"/>
      <w:marTop w:val="0"/>
      <w:marBottom w:val="0"/>
      <w:divBdr>
        <w:top w:val="none" w:sz="0" w:space="0" w:color="auto"/>
        <w:left w:val="none" w:sz="0" w:space="0" w:color="auto"/>
        <w:bottom w:val="none" w:sz="0" w:space="0" w:color="auto"/>
        <w:right w:val="none" w:sz="0" w:space="0" w:color="auto"/>
      </w:divBdr>
    </w:div>
    <w:div w:id="1798377830">
      <w:bodyDiv w:val="1"/>
      <w:marLeft w:val="0"/>
      <w:marRight w:val="0"/>
      <w:marTop w:val="0"/>
      <w:marBottom w:val="0"/>
      <w:divBdr>
        <w:top w:val="none" w:sz="0" w:space="0" w:color="auto"/>
        <w:left w:val="none" w:sz="0" w:space="0" w:color="auto"/>
        <w:bottom w:val="none" w:sz="0" w:space="0" w:color="auto"/>
        <w:right w:val="none" w:sz="0" w:space="0" w:color="auto"/>
      </w:divBdr>
    </w:div>
    <w:div w:id="1798524989">
      <w:bodyDiv w:val="1"/>
      <w:marLeft w:val="0"/>
      <w:marRight w:val="0"/>
      <w:marTop w:val="0"/>
      <w:marBottom w:val="0"/>
      <w:divBdr>
        <w:top w:val="none" w:sz="0" w:space="0" w:color="auto"/>
        <w:left w:val="none" w:sz="0" w:space="0" w:color="auto"/>
        <w:bottom w:val="none" w:sz="0" w:space="0" w:color="auto"/>
        <w:right w:val="none" w:sz="0" w:space="0" w:color="auto"/>
      </w:divBdr>
    </w:div>
    <w:div w:id="1798570619">
      <w:bodyDiv w:val="1"/>
      <w:marLeft w:val="0"/>
      <w:marRight w:val="0"/>
      <w:marTop w:val="0"/>
      <w:marBottom w:val="0"/>
      <w:divBdr>
        <w:top w:val="none" w:sz="0" w:space="0" w:color="auto"/>
        <w:left w:val="none" w:sz="0" w:space="0" w:color="auto"/>
        <w:bottom w:val="none" w:sz="0" w:space="0" w:color="auto"/>
        <w:right w:val="none" w:sz="0" w:space="0" w:color="auto"/>
      </w:divBdr>
    </w:div>
    <w:div w:id="1798722736">
      <w:bodyDiv w:val="1"/>
      <w:marLeft w:val="0"/>
      <w:marRight w:val="0"/>
      <w:marTop w:val="0"/>
      <w:marBottom w:val="0"/>
      <w:divBdr>
        <w:top w:val="none" w:sz="0" w:space="0" w:color="auto"/>
        <w:left w:val="none" w:sz="0" w:space="0" w:color="auto"/>
        <w:bottom w:val="none" w:sz="0" w:space="0" w:color="auto"/>
        <w:right w:val="none" w:sz="0" w:space="0" w:color="auto"/>
      </w:divBdr>
    </w:div>
    <w:div w:id="1799100881">
      <w:bodyDiv w:val="1"/>
      <w:marLeft w:val="0"/>
      <w:marRight w:val="0"/>
      <w:marTop w:val="0"/>
      <w:marBottom w:val="0"/>
      <w:divBdr>
        <w:top w:val="none" w:sz="0" w:space="0" w:color="auto"/>
        <w:left w:val="none" w:sz="0" w:space="0" w:color="auto"/>
        <w:bottom w:val="none" w:sz="0" w:space="0" w:color="auto"/>
        <w:right w:val="none" w:sz="0" w:space="0" w:color="auto"/>
      </w:divBdr>
    </w:div>
    <w:div w:id="1799180576">
      <w:bodyDiv w:val="1"/>
      <w:marLeft w:val="0"/>
      <w:marRight w:val="0"/>
      <w:marTop w:val="0"/>
      <w:marBottom w:val="0"/>
      <w:divBdr>
        <w:top w:val="none" w:sz="0" w:space="0" w:color="auto"/>
        <w:left w:val="none" w:sz="0" w:space="0" w:color="auto"/>
        <w:bottom w:val="none" w:sz="0" w:space="0" w:color="auto"/>
        <w:right w:val="none" w:sz="0" w:space="0" w:color="auto"/>
      </w:divBdr>
    </w:div>
    <w:div w:id="1799225775">
      <w:bodyDiv w:val="1"/>
      <w:marLeft w:val="0"/>
      <w:marRight w:val="0"/>
      <w:marTop w:val="0"/>
      <w:marBottom w:val="0"/>
      <w:divBdr>
        <w:top w:val="none" w:sz="0" w:space="0" w:color="auto"/>
        <w:left w:val="none" w:sz="0" w:space="0" w:color="auto"/>
        <w:bottom w:val="none" w:sz="0" w:space="0" w:color="auto"/>
        <w:right w:val="none" w:sz="0" w:space="0" w:color="auto"/>
      </w:divBdr>
    </w:div>
    <w:div w:id="1799254986">
      <w:bodyDiv w:val="1"/>
      <w:marLeft w:val="0"/>
      <w:marRight w:val="0"/>
      <w:marTop w:val="0"/>
      <w:marBottom w:val="0"/>
      <w:divBdr>
        <w:top w:val="none" w:sz="0" w:space="0" w:color="auto"/>
        <w:left w:val="none" w:sz="0" w:space="0" w:color="auto"/>
        <w:bottom w:val="none" w:sz="0" w:space="0" w:color="auto"/>
        <w:right w:val="none" w:sz="0" w:space="0" w:color="auto"/>
      </w:divBdr>
    </w:div>
    <w:div w:id="1799444537">
      <w:bodyDiv w:val="1"/>
      <w:marLeft w:val="0"/>
      <w:marRight w:val="0"/>
      <w:marTop w:val="0"/>
      <w:marBottom w:val="0"/>
      <w:divBdr>
        <w:top w:val="none" w:sz="0" w:space="0" w:color="auto"/>
        <w:left w:val="none" w:sz="0" w:space="0" w:color="auto"/>
        <w:bottom w:val="none" w:sz="0" w:space="0" w:color="auto"/>
        <w:right w:val="none" w:sz="0" w:space="0" w:color="auto"/>
      </w:divBdr>
    </w:div>
    <w:div w:id="1799565718">
      <w:bodyDiv w:val="1"/>
      <w:marLeft w:val="0"/>
      <w:marRight w:val="0"/>
      <w:marTop w:val="0"/>
      <w:marBottom w:val="0"/>
      <w:divBdr>
        <w:top w:val="none" w:sz="0" w:space="0" w:color="auto"/>
        <w:left w:val="none" w:sz="0" w:space="0" w:color="auto"/>
        <w:bottom w:val="none" w:sz="0" w:space="0" w:color="auto"/>
        <w:right w:val="none" w:sz="0" w:space="0" w:color="auto"/>
      </w:divBdr>
    </w:div>
    <w:div w:id="1799685373">
      <w:bodyDiv w:val="1"/>
      <w:marLeft w:val="0"/>
      <w:marRight w:val="0"/>
      <w:marTop w:val="0"/>
      <w:marBottom w:val="0"/>
      <w:divBdr>
        <w:top w:val="none" w:sz="0" w:space="0" w:color="auto"/>
        <w:left w:val="none" w:sz="0" w:space="0" w:color="auto"/>
        <w:bottom w:val="none" w:sz="0" w:space="0" w:color="auto"/>
        <w:right w:val="none" w:sz="0" w:space="0" w:color="auto"/>
      </w:divBdr>
    </w:div>
    <w:div w:id="1799686556">
      <w:bodyDiv w:val="1"/>
      <w:marLeft w:val="0"/>
      <w:marRight w:val="0"/>
      <w:marTop w:val="0"/>
      <w:marBottom w:val="0"/>
      <w:divBdr>
        <w:top w:val="none" w:sz="0" w:space="0" w:color="auto"/>
        <w:left w:val="none" w:sz="0" w:space="0" w:color="auto"/>
        <w:bottom w:val="none" w:sz="0" w:space="0" w:color="auto"/>
        <w:right w:val="none" w:sz="0" w:space="0" w:color="auto"/>
      </w:divBdr>
    </w:div>
    <w:div w:id="1799714202">
      <w:bodyDiv w:val="1"/>
      <w:marLeft w:val="0"/>
      <w:marRight w:val="0"/>
      <w:marTop w:val="0"/>
      <w:marBottom w:val="0"/>
      <w:divBdr>
        <w:top w:val="none" w:sz="0" w:space="0" w:color="auto"/>
        <w:left w:val="none" w:sz="0" w:space="0" w:color="auto"/>
        <w:bottom w:val="none" w:sz="0" w:space="0" w:color="auto"/>
        <w:right w:val="none" w:sz="0" w:space="0" w:color="auto"/>
      </w:divBdr>
    </w:div>
    <w:div w:id="1800611686">
      <w:bodyDiv w:val="1"/>
      <w:marLeft w:val="0"/>
      <w:marRight w:val="0"/>
      <w:marTop w:val="0"/>
      <w:marBottom w:val="0"/>
      <w:divBdr>
        <w:top w:val="none" w:sz="0" w:space="0" w:color="auto"/>
        <w:left w:val="none" w:sz="0" w:space="0" w:color="auto"/>
        <w:bottom w:val="none" w:sz="0" w:space="0" w:color="auto"/>
        <w:right w:val="none" w:sz="0" w:space="0" w:color="auto"/>
      </w:divBdr>
    </w:div>
    <w:div w:id="1800682355">
      <w:bodyDiv w:val="1"/>
      <w:marLeft w:val="0"/>
      <w:marRight w:val="0"/>
      <w:marTop w:val="0"/>
      <w:marBottom w:val="0"/>
      <w:divBdr>
        <w:top w:val="none" w:sz="0" w:space="0" w:color="auto"/>
        <w:left w:val="none" w:sz="0" w:space="0" w:color="auto"/>
        <w:bottom w:val="none" w:sz="0" w:space="0" w:color="auto"/>
        <w:right w:val="none" w:sz="0" w:space="0" w:color="auto"/>
      </w:divBdr>
    </w:div>
    <w:div w:id="1800949964">
      <w:bodyDiv w:val="1"/>
      <w:marLeft w:val="0"/>
      <w:marRight w:val="0"/>
      <w:marTop w:val="0"/>
      <w:marBottom w:val="0"/>
      <w:divBdr>
        <w:top w:val="none" w:sz="0" w:space="0" w:color="auto"/>
        <w:left w:val="none" w:sz="0" w:space="0" w:color="auto"/>
        <w:bottom w:val="none" w:sz="0" w:space="0" w:color="auto"/>
        <w:right w:val="none" w:sz="0" w:space="0" w:color="auto"/>
      </w:divBdr>
    </w:div>
    <w:div w:id="1800955576">
      <w:bodyDiv w:val="1"/>
      <w:marLeft w:val="0"/>
      <w:marRight w:val="0"/>
      <w:marTop w:val="0"/>
      <w:marBottom w:val="0"/>
      <w:divBdr>
        <w:top w:val="none" w:sz="0" w:space="0" w:color="auto"/>
        <w:left w:val="none" w:sz="0" w:space="0" w:color="auto"/>
        <w:bottom w:val="none" w:sz="0" w:space="0" w:color="auto"/>
        <w:right w:val="none" w:sz="0" w:space="0" w:color="auto"/>
      </w:divBdr>
    </w:div>
    <w:div w:id="1801265508">
      <w:bodyDiv w:val="1"/>
      <w:marLeft w:val="0"/>
      <w:marRight w:val="0"/>
      <w:marTop w:val="0"/>
      <w:marBottom w:val="0"/>
      <w:divBdr>
        <w:top w:val="none" w:sz="0" w:space="0" w:color="auto"/>
        <w:left w:val="none" w:sz="0" w:space="0" w:color="auto"/>
        <w:bottom w:val="none" w:sz="0" w:space="0" w:color="auto"/>
        <w:right w:val="none" w:sz="0" w:space="0" w:color="auto"/>
      </w:divBdr>
    </w:div>
    <w:div w:id="1801337317">
      <w:bodyDiv w:val="1"/>
      <w:marLeft w:val="0"/>
      <w:marRight w:val="0"/>
      <w:marTop w:val="0"/>
      <w:marBottom w:val="0"/>
      <w:divBdr>
        <w:top w:val="none" w:sz="0" w:space="0" w:color="auto"/>
        <w:left w:val="none" w:sz="0" w:space="0" w:color="auto"/>
        <w:bottom w:val="none" w:sz="0" w:space="0" w:color="auto"/>
        <w:right w:val="none" w:sz="0" w:space="0" w:color="auto"/>
      </w:divBdr>
    </w:div>
    <w:div w:id="1801724287">
      <w:bodyDiv w:val="1"/>
      <w:marLeft w:val="0"/>
      <w:marRight w:val="0"/>
      <w:marTop w:val="0"/>
      <w:marBottom w:val="0"/>
      <w:divBdr>
        <w:top w:val="none" w:sz="0" w:space="0" w:color="auto"/>
        <w:left w:val="none" w:sz="0" w:space="0" w:color="auto"/>
        <w:bottom w:val="none" w:sz="0" w:space="0" w:color="auto"/>
        <w:right w:val="none" w:sz="0" w:space="0" w:color="auto"/>
      </w:divBdr>
    </w:div>
    <w:div w:id="1801918819">
      <w:bodyDiv w:val="1"/>
      <w:marLeft w:val="0"/>
      <w:marRight w:val="0"/>
      <w:marTop w:val="0"/>
      <w:marBottom w:val="0"/>
      <w:divBdr>
        <w:top w:val="none" w:sz="0" w:space="0" w:color="auto"/>
        <w:left w:val="none" w:sz="0" w:space="0" w:color="auto"/>
        <w:bottom w:val="none" w:sz="0" w:space="0" w:color="auto"/>
        <w:right w:val="none" w:sz="0" w:space="0" w:color="auto"/>
      </w:divBdr>
    </w:div>
    <w:div w:id="1801998252">
      <w:bodyDiv w:val="1"/>
      <w:marLeft w:val="0"/>
      <w:marRight w:val="0"/>
      <w:marTop w:val="0"/>
      <w:marBottom w:val="0"/>
      <w:divBdr>
        <w:top w:val="none" w:sz="0" w:space="0" w:color="auto"/>
        <w:left w:val="none" w:sz="0" w:space="0" w:color="auto"/>
        <w:bottom w:val="none" w:sz="0" w:space="0" w:color="auto"/>
        <w:right w:val="none" w:sz="0" w:space="0" w:color="auto"/>
      </w:divBdr>
    </w:div>
    <w:div w:id="1802191554">
      <w:bodyDiv w:val="1"/>
      <w:marLeft w:val="0"/>
      <w:marRight w:val="0"/>
      <w:marTop w:val="0"/>
      <w:marBottom w:val="0"/>
      <w:divBdr>
        <w:top w:val="none" w:sz="0" w:space="0" w:color="auto"/>
        <w:left w:val="none" w:sz="0" w:space="0" w:color="auto"/>
        <w:bottom w:val="none" w:sz="0" w:space="0" w:color="auto"/>
        <w:right w:val="none" w:sz="0" w:space="0" w:color="auto"/>
      </w:divBdr>
    </w:div>
    <w:div w:id="1802455274">
      <w:bodyDiv w:val="1"/>
      <w:marLeft w:val="0"/>
      <w:marRight w:val="0"/>
      <w:marTop w:val="0"/>
      <w:marBottom w:val="0"/>
      <w:divBdr>
        <w:top w:val="none" w:sz="0" w:space="0" w:color="auto"/>
        <w:left w:val="none" w:sz="0" w:space="0" w:color="auto"/>
        <w:bottom w:val="none" w:sz="0" w:space="0" w:color="auto"/>
        <w:right w:val="none" w:sz="0" w:space="0" w:color="auto"/>
      </w:divBdr>
    </w:div>
    <w:div w:id="1802528560">
      <w:bodyDiv w:val="1"/>
      <w:marLeft w:val="0"/>
      <w:marRight w:val="0"/>
      <w:marTop w:val="0"/>
      <w:marBottom w:val="0"/>
      <w:divBdr>
        <w:top w:val="none" w:sz="0" w:space="0" w:color="auto"/>
        <w:left w:val="none" w:sz="0" w:space="0" w:color="auto"/>
        <w:bottom w:val="none" w:sz="0" w:space="0" w:color="auto"/>
        <w:right w:val="none" w:sz="0" w:space="0" w:color="auto"/>
      </w:divBdr>
    </w:div>
    <w:div w:id="1802531464">
      <w:bodyDiv w:val="1"/>
      <w:marLeft w:val="0"/>
      <w:marRight w:val="0"/>
      <w:marTop w:val="0"/>
      <w:marBottom w:val="0"/>
      <w:divBdr>
        <w:top w:val="none" w:sz="0" w:space="0" w:color="auto"/>
        <w:left w:val="none" w:sz="0" w:space="0" w:color="auto"/>
        <w:bottom w:val="none" w:sz="0" w:space="0" w:color="auto"/>
        <w:right w:val="none" w:sz="0" w:space="0" w:color="auto"/>
      </w:divBdr>
    </w:div>
    <w:div w:id="1803813785">
      <w:bodyDiv w:val="1"/>
      <w:marLeft w:val="0"/>
      <w:marRight w:val="0"/>
      <w:marTop w:val="0"/>
      <w:marBottom w:val="0"/>
      <w:divBdr>
        <w:top w:val="none" w:sz="0" w:space="0" w:color="auto"/>
        <w:left w:val="none" w:sz="0" w:space="0" w:color="auto"/>
        <w:bottom w:val="none" w:sz="0" w:space="0" w:color="auto"/>
        <w:right w:val="none" w:sz="0" w:space="0" w:color="auto"/>
      </w:divBdr>
    </w:div>
    <w:div w:id="1803888287">
      <w:bodyDiv w:val="1"/>
      <w:marLeft w:val="0"/>
      <w:marRight w:val="0"/>
      <w:marTop w:val="0"/>
      <w:marBottom w:val="0"/>
      <w:divBdr>
        <w:top w:val="none" w:sz="0" w:space="0" w:color="auto"/>
        <w:left w:val="none" w:sz="0" w:space="0" w:color="auto"/>
        <w:bottom w:val="none" w:sz="0" w:space="0" w:color="auto"/>
        <w:right w:val="none" w:sz="0" w:space="0" w:color="auto"/>
      </w:divBdr>
    </w:div>
    <w:div w:id="1803959681">
      <w:bodyDiv w:val="1"/>
      <w:marLeft w:val="0"/>
      <w:marRight w:val="0"/>
      <w:marTop w:val="0"/>
      <w:marBottom w:val="0"/>
      <w:divBdr>
        <w:top w:val="none" w:sz="0" w:space="0" w:color="auto"/>
        <w:left w:val="none" w:sz="0" w:space="0" w:color="auto"/>
        <w:bottom w:val="none" w:sz="0" w:space="0" w:color="auto"/>
        <w:right w:val="none" w:sz="0" w:space="0" w:color="auto"/>
      </w:divBdr>
    </w:div>
    <w:div w:id="1804690354">
      <w:bodyDiv w:val="1"/>
      <w:marLeft w:val="0"/>
      <w:marRight w:val="0"/>
      <w:marTop w:val="0"/>
      <w:marBottom w:val="0"/>
      <w:divBdr>
        <w:top w:val="none" w:sz="0" w:space="0" w:color="auto"/>
        <w:left w:val="none" w:sz="0" w:space="0" w:color="auto"/>
        <w:bottom w:val="none" w:sz="0" w:space="0" w:color="auto"/>
        <w:right w:val="none" w:sz="0" w:space="0" w:color="auto"/>
      </w:divBdr>
    </w:div>
    <w:div w:id="1804811788">
      <w:bodyDiv w:val="1"/>
      <w:marLeft w:val="0"/>
      <w:marRight w:val="0"/>
      <w:marTop w:val="0"/>
      <w:marBottom w:val="0"/>
      <w:divBdr>
        <w:top w:val="none" w:sz="0" w:space="0" w:color="auto"/>
        <w:left w:val="none" w:sz="0" w:space="0" w:color="auto"/>
        <w:bottom w:val="none" w:sz="0" w:space="0" w:color="auto"/>
        <w:right w:val="none" w:sz="0" w:space="0" w:color="auto"/>
      </w:divBdr>
    </w:div>
    <w:div w:id="1805125525">
      <w:bodyDiv w:val="1"/>
      <w:marLeft w:val="0"/>
      <w:marRight w:val="0"/>
      <w:marTop w:val="0"/>
      <w:marBottom w:val="0"/>
      <w:divBdr>
        <w:top w:val="none" w:sz="0" w:space="0" w:color="auto"/>
        <w:left w:val="none" w:sz="0" w:space="0" w:color="auto"/>
        <w:bottom w:val="none" w:sz="0" w:space="0" w:color="auto"/>
        <w:right w:val="none" w:sz="0" w:space="0" w:color="auto"/>
      </w:divBdr>
    </w:div>
    <w:div w:id="1805193112">
      <w:bodyDiv w:val="1"/>
      <w:marLeft w:val="0"/>
      <w:marRight w:val="0"/>
      <w:marTop w:val="0"/>
      <w:marBottom w:val="0"/>
      <w:divBdr>
        <w:top w:val="none" w:sz="0" w:space="0" w:color="auto"/>
        <w:left w:val="none" w:sz="0" w:space="0" w:color="auto"/>
        <w:bottom w:val="none" w:sz="0" w:space="0" w:color="auto"/>
        <w:right w:val="none" w:sz="0" w:space="0" w:color="auto"/>
      </w:divBdr>
    </w:div>
    <w:div w:id="1805389863">
      <w:bodyDiv w:val="1"/>
      <w:marLeft w:val="0"/>
      <w:marRight w:val="0"/>
      <w:marTop w:val="0"/>
      <w:marBottom w:val="0"/>
      <w:divBdr>
        <w:top w:val="none" w:sz="0" w:space="0" w:color="auto"/>
        <w:left w:val="none" w:sz="0" w:space="0" w:color="auto"/>
        <w:bottom w:val="none" w:sz="0" w:space="0" w:color="auto"/>
        <w:right w:val="none" w:sz="0" w:space="0" w:color="auto"/>
      </w:divBdr>
    </w:div>
    <w:div w:id="1805852300">
      <w:bodyDiv w:val="1"/>
      <w:marLeft w:val="0"/>
      <w:marRight w:val="0"/>
      <w:marTop w:val="0"/>
      <w:marBottom w:val="0"/>
      <w:divBdr>
        <w:top w:val="none" w:sz="0" w:space="0" w:color="auto"/>
        <w:left w:val="none" w:sz="0" w:space="0" w:color="auto"/>
        <w:bottom w:val="none" w:sz="0" w:space="0" w:color="auto"/>
        <w:right w:val="none" w:sz="0" w:space="0" w:color="auto"/>
      </w:divBdr>
    </w:div>
    <w:div w:id="1805925683">
      <w:bodyDiv w:val="1"/>
      <w:marLeft w:val="0"/>
      <w:marRight w:val="0"/>
      <w:marTop w:val="0"/>
      <w:marBottom w:val="0"/>
      <w:divBdr>
        <w:top w:val="none" w:sz="0" w:space="0" w:color="auto"/>
        <w:left w:val="none" w:sz="0" w:space="0" w:color="auto"/>
        <w:bottom w:val="none" w:sz="0" w:space="0" w:color="auto"/>
        <w:right w:val="none" w:sz="0" w:space="0" w:color="auto"/>
      </w:divBdr>
    </w:div>
    <w:div w:id="1805930438">
      <w:bodyDiv w:val="1"/>
      <w:marLeft w:val="0"/>
      <w:marRight w:val="0"/>
      <w:marTop w:val="0"/>
      <w:marBottom w:val="0"/>
      <w:divBdr>
        <w:top w:val="none" w:sz="0" w:space="0" w:color="auto"/>
        <w:left w:val="none" w:sz="0" w:space="0" w:color="auto"/>
        <w:bottom w:val="none" w:sz="0" w:space="0" w:color="auto"/>
        <w:right w:val="none" w:sz="0" w:space="0" w:color="auto"/>
      </w:divBdr>
    </w:div>
    <w:div w:id="1806385132">
      <w:bodyDiv w:val="1"/>
      <w:marLeft w:val="0"/>
      <w:marRight w:val="0"/>
      <w:marTop w:val="0"/>
      <w:marBottom w:val="0"/>
      <w:divBdr>
        <w:top w:val="none" w:sz="0" w:space="0" w:color="auto"/>
        <w:left w:val="none" w:sz="0" w:space="0" w:color="auto"/>
        <w:bottom w:val="none" w:sz="0" w:space="0" w:color="auto"/>
        <w:right w:val="none" w:sz="0" w:space="0" w:color="auto"/>
      </w:divBdr>
    </w:div>
    <w:div w:id="1806847973">
      <w:bodyDiv w:val="1"/>
      <w:marLeft w:val="0"/>
      <w:marRight w:val="0"/>
      <w:marTop w:val="0"/>
      <w:marBottom w:val="0"/>
      <w:divBdr>
        <w:top w:val="none" w:sz="0" w:space="0" w:color="auto"/>
        <w:left w:val="none" w:sz="0" w:space="0" w:color="auto"/>
        <w:bottom w:val="none" w:sz="0" w:space="0" w:color="auto"/>
        <w:right w:val="none" w:sz="0" w:space="0" w:color="auto"/>
      </w:divBdr>
    </w:div>
    <w:div w:id="1806923242">
      <w:bodyDiv w:val="1"/>
      <w:marLeft w:val="0"/>
      <w:marRight w:val="0"/>
      <w:marTop w:val="0"/>
      <w:marBottom w:val="0"/>
      <w:divBdr>
        <w:top w:val="none" w:sz="0" w:space="0" w:color="auto"/>
        <w:left w:val="none" w:sz="0" w:space="0" w:color="auto"/>
        <w:bottom w:val="none" w:sz="0" w:space="0" w:color="auto"/>
        <w:right w:val="none" w:sz="0" w:space="0" w:color="auto"/>
      </w:divBdr>
    </w:div>
    <w:div w:id="1806968344">
      <w:bodyDiv w:val="1"/>
      <w:marLeft w:val="0"/>
      <w:marRight w:val="0"/>
      <w:marTop w:val="0"/>
      <w:marBottom w:val="0"/>
      <w:divBdr>
        <w:top w:val="none" w:sz="0" w:space="0" w:color="auto"/>
        <w:left w:val="none" w:sz="0" w:space="0" w:color="auto"/>
        <w:bottom w:val="none" w:sz="0" w:space="0" w:color="auto"/>
        <w:right w:val="none" w:sz="0" w:space="0" w:color="auto"/>
      </w:divBdr>
    </w:div>
    <w:div w:id="1807090496">
      <w:bodyDiv w:val="1"/>
      <w:marLeft w:val="0"/>
      <w:marRight w:val="0"/>
      <w:marTop w:val="0"/>
      <w:marBottom w:val="0"/>
      <w:divBdr>
        <w:top w:val="none" w:sz="0" w:space="0" w:color="auto"/>
        <w:left w:val="none" w:sz="0" w:space="0" w:color="auto"/>
        <w:bottom w:val="none" w:sz="0" w:space="0" w:color="auto"/>
        <w:right w:val="none" w:sz="0" w:space="0" w:color="auto"/>
      </w:divBdr>
    </w:div>
    <w:div w:id="1807163397">
      <w:bodyDiv w:val="1"/>
      <w:marLeft w:val="0"/>
      <w:marRight w:val="0"/>
      <w:marTop w:val="0"/>
      <w:marBottom w:val="0"/>
      <w:divBdr>
        <w:top w:val="none" w:sz="0" w:space="0" w:color="auto"/>
        <w:left w:val="none" w:sz="0" w:space="0" w:color="auto"/>
        <w:bottom w:val="none" w:sz="0" w:space="0" w:color="auto"/>
        <w:right w:val="none" w:sz="0" w:space="0" w:color="auto"/>
      </w:divBdr>
    </w:div>
    <w:div w:id="1807425936">
      <w:bodyDiv w:val="1"/>
      <w:marLeft w:val="0"/>
      <w:marRight w:val="0"/>
      <w:marTop w:val="0"/>
      <w:marBottom w:val="0"/>
      <w:divBdr>
        <w:top w:val="none" w:sz="0" w:space="0" w:color="auto"/>
        <w:left w:val="none" w:sz="0" w:space="0" w:color="auto"/>
        <w:bottom w:val="none" w:sz="0" w:space="0" w:color="auto"/>
        <w:right w:val="none" w:sz="0" w:space="0" w:color="auto"/>
      </w:divBdr>
    </w:div>
    <w:div w:id="1807431661">
      <w:bodyDiv w:val="1"/>
      <w:marLeft w:val="0"/>
      <w:marRight w:val="0"/>
      <w:marTop w:val="0"/>
      <w:marBottom w:val="0"/>
      <w:divBdr>
        <w:top w:val="none" w:sz="0" w:space="0" w:color="auto"/>
        <w:left w:val="none" w:sz="0" w:space="0" w:color="auto"/>
        <w:bottom w:val="none" w:sz="0" w:space="0" w:color="auto"/>
        <w:right w:val="none" w:sz="0" w:space="0" w:color="auto"/>
      </w:divBdr>
    </w:div>
    <w:div w:id="1807624893">
      <w:bodyDiv w:val="1"/>
      <w:marLeft w:val="0"/>
      <w:marRight w:val="0"/>
      <w:marTop w:val="0"/>
      <w:marBottom w:val="0"/>
      <w:divBdr>
        <w:top w:val="none" w:sz="0" w:space="0" w:color="auto"/>
        <w:left w:val="none" w:sz="0" w:space="0" w:color="auto"/>
        <w:bottom w:val="none" w:sz="0" w:space="0" w:color="auto"/>
        <w:right w:val="none" w:sz="0" w:space="0" w:color="auto"/>
      </w:divBdr>
    </w:div>
    <w:div w:id="1807892779">
      <w:bodyDiv w:val="1"/>
      <w:marLeft w:val="0"/>
      <w:marRight w:val="0"/>
      <w:marTop w:val="0"/>
      <w:marBottom w:val="0"/>
      <w:divBdr>
        <w:top w:val="none" w:sz="0" w:space="0" w:color="auto"/>
        <w:left w:val="none" w:sz="0" w:space="0" w:color="auto"/>
        <w:bottom w:val="none" w:sz="0" w:space="0" w:color="auto"/>
        <w:right w:val="none" w:sz="0" w:space="0" w:color="auto"/>
      </w:divBdr>
    </w:div>
    <w:div w:id="1807967368">
      <w:bodyDiv w:val="1"/>
      <w:marLeft w:val="0"/>
      <w:marRight w:val="0"/>
      <w:marTop w:val="0"/>
      <w:marBottom w:val="0"/>
      <w:divBdr>
        <w:top w:val="none" w:sz="0" w:space="0" w:color="auto"/>
        <w:left w:val="none" w:sz="0" w:space="0" w:color="auto"/>
        <w:bottom w:val="none" w:sz="0" w:space="0" w:color="auto"/>
        <w:right w:val="none" w:sz="0" w:space="0" w:color="auto"/>
      </w:divBdr>
    </w:div>
    <w:div w:id="1808156315">
      <w:bodyDiv w:val="1"/>
      <w:marLeft w:val="0"/>
      <w:marRight w:val="0"/>
      <w:marTop w:val="0"/>
      <w:marBottom w:val="0"/>
      <w:divBdr>
        <w:top w:val="none" w:sz="0" w:space="0" w:color="auto"/>
        <w:left w:val="none" w:sz="0" w:space="0" w:color="auto"/>
        <w:bottom w:val="none" w:sz="0" w:space="0" w:color="auto"/>
        <w:right w:val="none" w:sz="0" w:space="0" w:color="auto"/>
      </w:divBdr>
    </w:div>
    <w:div w:id="1808206506">
      <w:bodyDiv w:val="1"/>
      <w:marLeft w:val="0"/>
      <w:marRight w:val="0"/>
      <w:marTop w:val="0"/>
      <w:marBottom w:val="0"/>
      <w:divBdr>
        <w:top w:val="none" w:sz="0" w:space="0" w:color="auto"/>
        <w:left w:val="none" w:sz="0" w:space="0" w:color="auto"/>
        <w:bottom w:val="none" w:sz="0" w:space="0" w:color="auto"/>
        <w:right w:val="none" w:sz="0" w:space="0" w:color="auto"/>
      </w:divBdr>
    </w:div>
    <w:div w:id="1808623078">
      <w:bodyDiv w:val="1"/>
      <w:marLeft w:val="0"/>
      <w:marRight w:val="0"/>
      <w:marTop w:val="0"/>
      <w:marBottom w:val="0"/>
      <w:divBdr>
        <w:top w:val="none" w:sz="0" w:space="0" w:color="auto"/>
        <w:left w:val="none" w:sz="0" w:space="0" w:color="auto"/>
        <w:bottom w:val="none" w:sz="0" w:space="0" w:color="auto"/>
        <w:right w:val="none" w:sz="0" w:space="0" w:color="auto"/>
      </w:divBdr>
    </w:div>
    <w:div w:id="1808741994">
      <w:bodyDiv w:val="1"/>
      <w:marLeft w:val="0"/>
      <w:marRight w:val="0"/>
      <w:marTop w:val="0"/>
      <w:marBottom w:val="0"/>
      <w:divBdr>
        <w:top w:val="none" w:sz="0" w:space="0" w:color="auto"/>
        <w:left w:val="none" w:sz="0" w:space="0" w:color="auto"/>
        <w:bottom w:val="none" w:sz="0" w:space="0" w:color="auto"/>
        <w:right w:val="none" w:sz="0" w:space="0" w:color="auto"/>
      </w:divBdr>
    </w:div>
    <w:div w:id="1808811609">
      <w:bodyDiv w:val="1"/>
      <w:marLeft w:val="0"/>
      <w:marRight w:val="0"/>
      <w:marTop w:val="0"/>
      <w:marBottom w:val="0"/>
      <w:divBdr>
        <w:top w:val="none" w:sz="0" w:space="0" w:color="auto"/>
        <w:left w:val="none" w:sz="0" w:space="0" w:color="auto"/>
        <w:bottom w:val="none" w:sz="0" w:space="0" w:color="auto"/>
        <w:right w:val="none" w:sz="0" w:space="0" w:color="auto"/>
      </w:divBdr>
    </w:div>
    <w:div w:id="1809086515">
      <w:bodyDiv w:val="1"/>
      <w:marLeft w:val="0"/>
      <w:marRight w:val="0"/>
      <w:marTop w:val="0"/>
      <w:marBottom w:val="0"/>
      <w:divBdr>
        <w:top w:val="none" w:sz="0" w:space="0" w:color="auto"/>
        <w:left w:val="none" w:sz="0" w:space="0" w:color="auto"/>
        <w:bottom w:val="none" w:sz="0" w:space="0" w:color="auto"/>
        <w:right w:val="none" w:sz="0" w:space="0" w:color="auto"/>
      </w:divBdr>
    </w:div>
    <w:div w:id="1809127230">
      <w:bodyDiv w:val="1"/>
      <w:marLeft w:val="0"/>
      <w:marRight w:val="0"/>
      <w:marTop w:val="0"/>
      <w:marBottom w:val="0"/>
      <w:divBdr>
        <w:top w:val="none" w:sz="0" w:space="0" w:color="auto"/>
        <w:left w:val="none" w:sz="0" w:space="0" w:color="auto"/>
        <w:bottom w:val="none" w:sz="0" w:space="0" w:color="auto"/>
        <w:right w:val="none" w:sz="0" w:space="0" w:color="auto"/>
      </w:divBdr>
    </w:div>
    <w:div w:id="1809130891">
      <w:bodyDiv w:val="1"/>
      <w:marLeft w:val="0"/>
      <w:marRight w:val="0"/>
      <w:marTop w:val="0"/>
      <w:marBottom w:val="0"/>
      <w:divBdr>
        <w:top w:val="none" w:sz="0" w:space="0" w:color="auto"/>
        <w:left w:val="none" w:sz="0" w:space="0" w:color="auto"/>
        <w:bottom w:val="none" w:sz="0" w:space="0" w:color="auto"/>
        <w:right w:val="none" w:sz="0" w:space="0" w:color="auto"/>
      </w:divBdr>
    </w:div>
    <w:div w:id="1809203245">
      <w:bodyDiv w:val="1"/>
      <w:marLeft w:val="0"/>
      <w:marRight w:val="0"/>
      <w:marTop w:val="0"/>
      <w:marBottom w:val="0"/>
      <w:divBdr>
        <w:top w:val="none" w:sz="0" w:space="0" w:color="auto"/>
        <w:left w:val="none" w:sz="0" w:space="0" w:color="auto"/>
        <w:bottom w:val="none" w:sz="0" w:space="0" w:color="auto"/>
        <w:right w:val="none" w:sz="0" w:space="0" w:color="auto"/>
      </w:divBdr>
    </w:div>
    <w:div w:id="1810243241">
      <w:bodyDiv w:val="1"/>
      <w:marLeft w:val="0"/>
      <w:marRight w:val="0"/>
      <w:marTop w:val="0"/>
      <w:marBottom w:val="0"/>
      <w:divBdr>
        <w:top w:val="none" w:sz="0" w:space="0" w:color="auto"/>
        <w:left w:val="none" w:sz="0" w:space="0" w:color="auto"/>
        <w:bottom w:val="none" w:sz="0" w:space="0" w:color="auto"/>
        <w:right w:val="none" w:sz="0" w:space="0" w:color="auto"/>
      </w:divBdr>
    </w:div>
    <w:div w:id="1810509611">
      <w:bodyDiv w:val="1"/>
      <w:marLeft w:val="0"/>
      <w:marRight w:val="0"/>
      <w:marTop w:val="0"/>
      <w:marBottom w:val="0"/>
      <w:divBdr>
        <w:top w:val="none" w:sz="0" w:space="0" w:color="auto"/>
        <w:left w:val="none" w:sz="0" w:space="0" w:color="auto"/>
        <w:bottom w:val="none" w:sz="0" w:space="0" w:color="auto"/>
        <w:right w:val="none" w:sz="0" w:space="0" w:color="auto"/>
      </w:divBdr>
    </w:div>
    <w:div w:id="1810513825">
      <w:bodyDiv w:val="1"/>
      <w:marLeft w:val="0"/>
      <w:marRight w:val="0"/>
      <w:marTop w:val="0"/>
      <w:marBottom w:val="0"/>
      <w:divBdr>
        <w:top w:val="none" w:sz="0" w:space="0" w:color="auto"/>
        <w:left w:val="none" w:sz="0" w:space="0" w:color="auto"/>
        <w:bottom w:val="none" w:sz="0" w:space="0" w:color="auto"/>
        <w:right w:val="none" w:sz="0" w:space="0" w:color="auto"/>
      </w:divBdr>
    </w:div>
    <w:div w:id="1811247067">
      <w:bodyDiv w:val="1"/>
      <w:marLeft w:val="0"/>
      <w:marRight w:val="0"/>
      <w:marTop w:val="0"/>
      <w:marBottom w:val="0"/>
      <w:divBdr>
        <w:top w:val="none" w:sz="0" w:space="0" w:color="auto"/>
        <w:left w:val="none" w:sz="0" w:space="0" w:color="auto"/>
        <w:bottom w:val="none" w:sz="0" w:space="0" w:color="auto"/>
        <w:right w:val="none" w:sz="0" w:space="0" w:color="auto"/>
      </w:divBdr>
    </w:div>
    <w:div w:id="1811433119">
      <w:bodyDiv w:val="1"/>
      <w:marLeft w:val="0"/>
      <w:marRight w:val="0"/>
      <w:marTop w:val="0"/>
      <w:marBottom w:val="0"/>
      <w:divBdr>
        <w:top w:val="none" w:sz="0" w:space="0" w:color="auto"/>
        <w:left w:val="none" w:sz="0" w:space="0" w:color="auto"/>
        <w:bottom w:val="none" w:sz="0" w:space="0" w:color="auto"/>
        <w:right w:val="none" w:sz="0" w:space="0" w:color="auto"/>
      </w:divBdr>
    </w:div>
    <w:div w:id="1811481940">
      <w:bodyDiv w:val="1"/>
      <w:marLeft w:val="0"/>
      <w:marRight w:val="0"/>
      <w:marTop w:val="0"/>
      <w:marBottom w:val="0"/>
      <w:divBdr>
        <w:top w:val="none" w:sz="0" w:space="0" w:color="auto"/>
        <w:left w:val="none" w:sz="0" w:space="0" w:color="auto"/>
        <w:bottom w:val="none" w:sz="0" w:space="0" w:color="auto"/>
        <w:right w:val="none" w:sz="0" w:space="0" w:color="auto"/>
      </w:divBdr>
    </w:div>
    <w:div w:id="1811629683">
      <w:bodyDiv w:val="1"/>
      <w:marLeft w:val="0"/>
      <w:marRight w:val="0"/>
      <w:marTop w:val="0"/>
      <w:marBottom w:val="0"/>
      <w:divBdr>
        <w:top w:val="none" w:sz="0" w:space="0" w:color="auto"/>
        <w:left w:val="none" w:sz="0" w:space="0" w:color="auto"/>
        <w:bottom w:val="none" w:sz="0" w:space="0" w:color="auto"/>
        <w:right w:val="none" w:sz="0" w:space="0" w:color="auto"/>
      </w:divBdr>
    </w:div>
    <w:div w:id="1811939700">
      <w:bodyDiv w:val="1"/>
      <w:marLeft w:val="0"/>
      <w:marRight w:val="0"/>
      <w:marTop w:val="0"/>
      <w:marBottom w:val="0"/>
      <w:divBdr>
        <w:top w:val="none" w:sz="0" w:space="0" w:color="auto"/>
        <w:left w:val="none" w:sz="0" w:space="0" w:color="auto"/>
        <w:bottom w:val="none" w:sz="0" w:space="0" w:color="auto"/>
        <w:right w:val="none" w:sz="0" w:space="0" w:color="auto"/>
      </w:divBdr>
    </w:div>
    <w:div w:id="1812013470">
      <w:bodyDiv w:val="1"/>
      <w:marLeft w:val="0"/>
      <w:marRight w:val="0"/>
      <w:marTop w:val="0"/>
      <w:marBottom w:val="0"/>
      <w:divBdr>
        <w:top w:val="none" w:sz="0" w:space="0" w:color="auto"/>
        <w:left w:val="none" w:sz="0" w:space="0" w:color="auto"/>
        <w:bottom w:val="none" w:sz="0" w:space="0" w:color="auto"/>
        <w:right w:val="none" w:sz="0" w:space="0" w:color="auto"/>
      </w:divBdr>
    </w:div>
    <w:div w:id="1812014303">
      <w:bodyDiv w:val="1"/>
      <w:marLeft w:val="0"/>
      <w:marRight w:val="0"/>
      <w:marTop w:val="0"/>
      <w:marBottom w:val="0"/>
      <w:divBdr>
        <w:top w:val="none" w:sz="0" w:space="0" w:color="auto"/>
        <w:left w:val="none" w:sz="0" w:space="0" w:color="auto"/>
        <w:bottom w:val="none" w:sz="0" w:space="0" w:color="auto"/>
        <w:right w:val="none" w:sz="0" w:space="0" w:color="auto"/>
      </w:divBdr>
    </w:div>
    <w:div w:id="1812089865">
      <w:bodyDiv w:val="1"/>
      <w:marLeft w:val="0"/>
      <w:marRight w:val="0"/>
      <w:marTop w:val="0"/>
      <w:marBottom w:val="0"/>
      <w:divBdr>
        <w:top w:val="none" w:sz="0" w:space="0" w:color="auto"/>
        <w:left w:val="none" w:sz="0" w:space="0" w:color="auto"/>
        <w:bottom w:val="none" w:sz="0" w:space="0" w:color="auto"/>
        <w:right w:val="none" w:sz="0" w:space="0" w:color="auto"/>
      </w:divBdr>
    </w:div>
    <w:div w:id="1812210882">
      <w:bodyDiv w:val="1"/>
      <w:marLeft w:val="0"/>
      <w:marRight w:val="0"/>
      <w:marTop w:val="0"/>
      <w:marBottom w:val="0"/>
      <w:divBdr>
        <w:top w:val="none" w:sz="0" w:space="0" w:color="auto"/>
        <w:left w:val="none" w:sz="0" w:space="0" w:color="auto"/>
        <w:bottom w:val="none" w:sz="0" w:space="0" w:color="auto"/>
        <w:right w:val="none" w:sz="0" w:space="0" w:color="auto"/>
      </w:divBdr>
    </w:div>
    <w:div w:id="1812668495">
      <w:bodyDiv w:val="1"/>
      <w:marLeft w:val="0"/>
      <w:marRight w:val="0"/>
      <w:marTop w:val="0"/>
      <w:marBottom w:val="0"/>
      <w:divBdr>
        <w:top w:val="none" w:sz="0" w:space="0" w:color="auto"/>
        <w:left w:val="none" w:sz="0" w:space="0" w:color="auto"/>
        <w:bottom w:val="none" w:sz="0" w:space="0" w:color="auto"/>
        <w:right w:val="none" w:sz="0" w:space="0" w:color="auto"/>
      </w:divBdr>
    </w:div>
    <w:div w:id="1813063786">
      <w:bodyDiv w:val="1"/>
      <w:marLeft w:val="0"/>
      <w:marRight w:val="0"/>
      <w:marTop w:val="0"/>
      <w:marBottom w:val="0"/>
      <w:divBdr>
        <w:top w:val="none" w:sz="0" w:space="0" w:color="auto"/>
        <w:left w:val="none" w:sz="0" w:space="0" w:color="auto"/>
        <w:bottom w:val="none" w:sz="0" w:space="0" w:color="auto"/>
        <w:right w:val="none" w:sz="0" w:space="0" w:color="auto"/>
      </w:divBdr>
    </w:div>
    <w:div w:id="1813912015">
      <w:bodyDiv w:val="1"/>
      <w:marLeft w:val="0"/>
      <w:marRight w:val="0"/>
      <w:marTop w:val="0"/>
      <w:marBottom w:val="0"/>
      <w:divBdr>
        <w:top w:val="none" w:sz="0" w:space="0" w:color="auto"/>
        <w:left w:val="none" w:sz="0" w:space="0" w:color="auto"/>
        <w:bottom w:val="none" w:sz="0" w:space="0" w:color="auto"/>
        <w:right w:val="none" w:sz="0" w:space="0" w:color="auto"/>
      </w:divBdr>
    </w:div>
    <w:div w:id="1813938029">
      <w:bodyDiv w:val="1"/>
      <w:marLeft w:val="0"/>
      <w:marRight w:val="0"/>
      <w:marTop w:val="0"/>
      <w:marBottom w:val="0"/>
      <w:divBdr>
        <w:top w:val="none" w:sz="0" w:space="0" w:color="auto"/>
        <w:left w:val="none" w:sz="0" w:space="0" w:color="auto"/>
        <w:bottom w:val="none" w:sz="0" w:space="0" w:color="auto"/>
        <w:right w:val="none" w:sz="0" w:space="0" w:color="auto"/>
      </w:divBdr>
    </w:div>
    <w:div w:id="1814056819">
      <w:bodyDiv w:val="1"/>
      <w:marLeft w:val="0"/>
      <w:marRight w:val="0"/>
      <w:marTop w:val="0"/>
      <w:marBottom w:val="0"/>
      <w:divBdr>
        <w:top w:val="none" w:sz="0" w:space="0" w:color="auto"/>
        <w:left w:val="none" w:sz="0" w:space="0" w:color="auto"/>
        <w:bottom w:val="none" w:sz="0" w:space="0" w:color="auto"/>
        <w:right w:val="none" w:sz="0" w:space="0" w:color="auto"/>
      </w:divBdr>
    </w:div>
    <w:div w:id="1814134117">
      <w:bodyDiv w:val="1"/>
      <w:marLeft w:val="0"/>
      <w:marRight w:val="0"/>
      <w:marTop w:val="0"/>
      <w:marBottom w:val="0"/>
      <w:divBdr>
        <w:top w:val="none" w:sz="0" w:space="0" w:color="auto"/>
        <w:left w:val="none" w:sz="0" w:space="0" w:color="auto"/>
        <w:bottom w:val="none" w:sz="0" w:space="0" w:color="auto"/>
        <w:right w:val="none" w:sz="0" w:space="0" w:color="auto"/>
      </w:divBdr>
    </w:div>
    <w:div w:id="1814178329">
      <w:bodyDiv w:val="1"/>
      <w:marLeft w:val="0"/>
      <w:marRight w:val="0"/>
      <w:marTop w:val="0"/>
      <w:marBottom w:val="0"/>
      <w:divBdr>
        <w:top w:val="none" w:sz="0" w:space="0" w:color="auto"/>
        <w:left w:val="none" w:sz="0" w:space="0" w:color="auto"/>
        <w:bottom w:val="none" w:sz="0" w:space="0" w:color="auto"/>
        <w:right w:val="none" w:sz="0" w:space="0" w:color="auto"/>
      </w:divBdr>
    </w:div>
    <w:div w:id="1814298938">
      <w:bodyDiv w:val="1"/>
      <w:marLeft w:val="0"/>
      <w:marRight w:val="0"/>
      <w:marTop w:val="0"/>
      <w:marBottom w:val="0"/>
      <w:divBdr>
        <w:top w:val="none" w:sz="0" w:space="0" w:color="auto"/>
        <w:left w:val="none" w:sz="0" w:space="0" w:color="auto"/>
        <w:bottom w:val="none" w:sz="0" w:space="0" w:color="auto"/>
        <w:right w:val="none" w:sz="0" w:space="0" w:color="auto"/>
      </w:divBdr>
    </w:div>
    <w:div w:id="1814330718">
      <w:bodyDiv w:val="1"/>
      <w:marLeft w:val="0"/>
      <w:marRight w:val="0"/>
      <w:marTop w:val="0"/>
      <w:marBottom w:val="0"/>
      <w:divBdr>
        <w:top w:val="none" w:sz="0" w:space="0" w:color="auto"/>
        <w:left w:val="none" w:sz="0" w:space="0" w:color="auto"/>
        <w:bottom w:val="none" w:sz="0" w:space="0" w:color="auto"/>
        <w:right w:val="none" w:sz="0" w:space="0" w:color="auto"/>
      </w:divBdr>
    </w:div>
    <w:div w:id="1814591549">
      <w:bodyDiv w:val="1"/>
      <w:marLeft w:val="0"/>
      <w:marRight w:val="0"/>
      <w:marTop w:val="0"/>
      <w:marBottom w:val="0"/>
      <w:divBdr>
        <w:top w:val="none" w:sz="0" w:space="0" w:color="auto"/>
        <w:left w:val="none" w:sz="0" w:space="0" w:color="auto"/>
        <w:bottom w:val="none" w:sz="0" w:space="0" w:color="auto"/>
        <w:right w:val="none" w:sz="0" w:space="0" w:color="auto"/>
      </w:divBdr>
    </w:div>
    <w:div w:id="1814786865">
      <w:bodyDiv w:val="1"/>
      <w:marLeft w:val="0"/>
      <w:marRight w:val="0"/>
      <w:marTop w:val="0"/>
      <w:marBottom w:val="0"/>
      <w:divBdr>
        <w:top w:val="none" w:sz="0" w:space="0" w:color="auto"/>
        <w:left w:val="none" w:sz="0" w:space="0" w:color="auto"/>
        <w:bottom w:val="none" w:sz="0" w:space="0" w:color="auto"/>
        <w:right w:val="none" w:sz="0" w:space="0" w:color="auto"/>
      </w:divBdr>
    </w:div>
    <w:div w:id="1814835956">
      <w:bodyDiv w:val="1"/>
      <w:marLeft w:val="0"/>
      <w:marRight w:val="0"/>
      <w:marTop w:val="0"/>
      <w:marBottom w:val="0"/>
      <w:divBdr>
        <w:top w:val="none" w:sz="0" w:space="0" w:color="auto"/>
        <w:left w:val="none" w:sz="0" w:space="0" w:color="auto"/>
        <w:bottom w:val="none" w:sz="0" w:space="0" w:color="auto"/>
        <w:right w:val="none" w:sz="0" w:space="0" w:color="auto"/>
      </w:divBdr>
    </w:div>
    <w:div w:id="1815098838">
      <w:bodyDiv w:val="1"/>
      <w:marLeft w:val="0"/>
      <w:marRight w:val="0"/>
      <w:marTop w:val="0"/>
      <w:marBottom w:val="0"/>
      <w:divBdr>
        <w:top w:val="none" w:sz="0" w:space="0" w:color="auto"/>
        <w:left w:val="none" w:sz="0" w:space="0" w:color="auto"/>
        <w:bottom w:val="none" w:sz="0" w:space="0" w:color="auto"/>
        <w:right w:val="none" w:sz="0" w:space="0" w:color="auto"/>
      </w:divBdr>
    </w:div>
    <w:div w:id="1815372462">
      <w:bodyDiv w:val="1"/>
      <w:marLeft w:val="0"/>
      <w:marRight w:val="0"/>
      <w:marTop w:val="0"/>
      <w:marBottom w:val="0"/>
      <w:divBdr>
        <w:top w:val="none" w:sz="0" w:space="0" w:color="auto"/>
        <w:left w:val="none" w:sz="0" w:space="0" w:color="auto"/>
        <w:bottom w:val="none" w:sz="0" w:space="0" w:color="auto"/>
        <w:right w:val="none" w:sz="0" w:space="0" w:color="auto"/>
      </w:divBdr>
    </w:div>
    <w:div w:id="1815871699">
      <w:bodyDiv w:val="1"/>
      <w:marLeft w:val="0"/>
      <w:marRight w:val="0"/>
      <w:marTop w:val="0"/>
      <w:marBottom w:val="0"/>
      <w:divBdr>
        <w:top w:val="none" w:sz="0" w:space="0" w:color="auto"/>
        <w:left w:val="none" w:sz="0" w:space="0" w:color="auto"/>
        <w:bottom w:val="none" w:sz="0" w:space="0" w:color="auto"/>
        <w:right w:val="none" w:sz="0" w:space="0" w:color="auto"/>
      </w:divBdr>
    </w:div>
    <w:div w:id="1816146783">
      <w:bodyDiv w:val="1"/>
      <w:marLeft w:val="0"/>
      <w:marRight w:val="0"/>
      <w:marTop w:val="0"/>
      <w:marBottom w:val="0"/>
      <w:divBdr>
        <w:top w:val="none" w:sz="0" w:space="0" w:color="auto"/>
        <w:left w:val="none" w:sz="0" w:space="0" w:color="auto"/>
        <w:bottom w:val="none" w:sz="0" w:space="0" w:color="auto"/>
        <w:right w:val="none" w:sz="0" w:space="0" w:color="auto"/>
      </w:divBdr>
    </w:div>
    <w:div w:id="1816288574">
      <w:bodyDiv w:val="1"/>
      <w:marLeft w:val="0"/>
      <w:marRight w:val="0"/>
      <w:marTop w:val="0"/>
      <w:marBottom w:val="0"/>
      <w:divBdr>
        <w:top w:val="none" w:sz="0" w:space="0" w:color="auto"/>
        <w:left w:val="none" w:sz="0" w:space="0" w:color="auto"/>
        <w:bottom w:val="none" w:sz="0" w:space="0" w:color="auto"/>
        <w:right w:val="none" w:sz="0" w:space="0" w:color="auto"/>
      </w:divBdr>
    </w:div>
    <w:div w:id="1816288923">
      <w:bodyDiv w:val="1"/>
      <w:marLeft w:val="0"/>
      <w:marRight w:val="0"/>
      <w:marTop w:val="0"/>
      <w:marBottom w:val="0"/>
      <w:divBdr>
        <w:top w:val="none" w:sz="0" w:space="0" w:color="auto"/>
        <w:left w:val="none" w:sz="0" w:space="0" w:color="auto"/>
        <w:bottom w:val="none" w:sz="0" w:space="0" w:color="auto"/>
        <w:right w:val="none" w:sz="0" w:space="0" w:color="auto"/>
      </w:divBdr>
    </w:div>
    <w:div w:id="1816332239">
      <w:bodyDiv w:val="1"/>
      <w:marLeft w:val="0"/>
      <w:marRight w:val="0"/>
      <w:marTop w:val="0"/>
      <w:marBottom w:val="0"/>
      <w:divBdr>
        <w:top w:val="none" w:sz="0" w:space="0" w:color="auto"/>
        <w:left w:val="none" w:sz="0" w:space="0" w:color="auto"/>
        <w:bottom w:val="none" w:sz="0" w:space="0" w:color="auto"/>
        <w:right w:val="none" w:sz="0" w:space="0" w:color="auto"/>
      </w:divBdr>
    </w:div>
    <w:div w:id="1816339572">
      <w:bodyDiv w:val="1"/>
      <w:marLeft w:val="0"/>
      <w:marRight w:val="0"/>
      <w:marTop w:val="0"/>
      <w:marBottom w:val="0"/>
      <w:divBdr>
        <w:top w:val="none" w:sz="0" w:space="0" w:color="auto"/>
        <w:left w:val="none" w:sz="0" w:space="0" w:color="auto"/>
        <w:bottom w:val="none" w:sz="0" w:space="0" w:color="auto"/>
        <w:right w:val="none" w:sz="0" w:space="0" w:color="auto"/>
      </w:divBdr>
    </w:div>
    <w:div w:id="1816600465">
      <w:bodyDiv w:val="1"/>
      <w:marLeft w:val="0"/>
      <w:marRight w:val="0"/>
      <w:marTop w:val="0"/>
      <w:marBottom w:val="0"/>
      <w:divBdr>
        <w:top w:val="none" w:sz="0" w:space="0" w:color="auto"/>
        <w:left w:val="none" w:sz="0" w:space="0" w:color="auto"/>
        <w:bottom w:val="none" w:sz="0" w:space="0" w:color="auto"/>
        <w:right w:val="none" w:sz="0" w:space="0" w:color="auto"/>
      </w:divBdr>
    </w:div>
    <w:div w:id="1816679702">
      <w:bodyDiv w:val="1"/>
      <w:marLeft w:val="0"/>
      <w:marRight w:val="0"/>
      <w:marTop w:val="0"/>
      <w:marBottom w:val="0"/>
      <w:divBdr>
        <w:top w:val="none" w:sz="0" w:space="0" w:color="auto"/>
        <w:left w:val="none" w:sz="0" w:space="0" w:color="auto"/>
        <w:bottom w:val="none" w:sz="0" w:space="0" w:color="auto"/>
        <w:right w:val="none" w:sz="0" w:space="0" w:color="auto"/>
      </w:divBdr>
    </w:div>
    <w:div w:id="1816943531">
      <w:bodyDiv w:val="1"/>
      <w:marLeft w:val="0"/>
      <w:marRight w:val="0"/>
      <w:marTop w:val="0"/>
      <w:marBottom w:val="0"/>
      <w:divBdr>
        <w:top w:val="none" w:sz="0" w:space="0" w:color="auto"/>
        <w:left w:val="none" w:sz="0" w:space="0" w:color="auto"/>
        <w:bottom w:val="none" w:sz="0" w:space="0" w:color="auto"/>
        <w:right w:val="none" w:sz="0" w:space="0" w:color="auto"/>
      </w:divBdr>
    </w:div>
    <w:div w:id="1816990389">
      <w:bodyDiv w:val="1"/>
      <w:marLeft w:val="0"/>
      <w:marRight w:val="0"/>
      <w:marTop w:val="0"/>
      <w:marBottom w:val="0"/>
      <w:divBdr>
        <w:top w:val="none" w:sz="0" w:space="0" w:color="auto"/>
        <w:left w:val="none" w:sz="0" w:space="0" w:color="auto"/>
        <w:bottom w:val="none" w:sz="0" w:space="0" w:color="auto"/>
        <w:right w:val="none" w:sz="0" w:space="0" w:color="auto"/>
      </w:divBdr>
    </w:div>
    <w:div w:id="1817070620">
      <w:bodyDiv w:val="1"/>
      <w:marLeft w:val="0"/>
      <w:marRight w:val="0"/>
      <w:marTop w:val="0"/>
      <w:marBottom w:val="0"/>
      <w:divBdr>
        <w:top w:val="none" w:sz="0" w:space="0" w:color="auto"/>
        <w:left w:val="none" w:sz="0" w:space="0" w:color="auto"/>
        <w:bottom w:val="none" w:sz="0" w:space="0" w:color="auto"/>
        <w:right w:val="none" w:sz="0" w:space="0" w:color="auto"/>
      </w:divBdr>
    </w:div>
    <w:div w:id="1817138081">
      <w:bodyDiv w:val="1"/>
      <w:marLeft w:val="0"/>
      <w:marRight w:val="0"/>
      <w:marTop w:val="0"/>
      <w:marBottom w:val="0"/>
      <w:divBdr>
        <w:top w:val="none" w:sz="0" w:space="0" w:color="auto"/>
        <w:left w:val="none" w:sz="0" w:space="0" w:color="auto"/>
        <w:bottom w:val="none" w:sz="0" w:space="0" w:color="auto"/>
        <w:right w:val="none" w:sz="0" w:space="0" w:color="auto"/>
      </w:divBdr>
    </w:div>
    <w:div w:id="1817332892">
      <w:bodyDiv w:val="1"/>
      <w:marLeft w:val="0"/>
      <w:marRight w:val="0"/>
      <w:marTop w:val="0"/>
      <w:marBottom w:val="0"/>
      <w:divBdr>
        <w:top w:val="none" w:sz="0" w:space="0" w:color="auto"/>
        <w:left w:val="none" w:sz="0" w:space="0" w:color="auto"/>
        <w:bottom w:val="none" w:sz="0" w:space="0" w:color="auto"/>
        <w:right w:val="none" w:sz="0" w:space="0" w:color="auto"/>
      </w:divBdr>
    </w:div>
    <w:div w:id="1817333113">
      <w:bodyDiv w:val="1"/>
      <w:marLeft w:val="0"/>
      <w:marRight w:val="0"/>
      <w:marTop w:val="0"/>
      <w:marBottom w:val="0"/>
      <w:divBdr>
        <w:top w:val="none" w:sz="0" w:space="0" w:color="auto"/>
        <w:left w:val="none" w:sz="0" w:space="0" w:color="auto"/>
        <w:bottom w:val="none" w:sz="0" w:space="0" w:color="auto"/>
        <w:right w:val="none" w:sz="0" w:space="0" w:color="auto"/>
      </w:divBdr>
    </w:div>
    <w:div w:id="1817524380">
      <w:bodyDiv w:val="1"/>
      <w:marLeft w:val="0"/>
      <w:marRight w:val="0"/>
      <w:marTop w:val="0"/>
      <w:marBottom w:val="0"/>
      <w:divBdr>
        <w:top w:val="none" w:sz="0" w:space="0" w:color="auto"/>
        <w:left w:val="none" w:sz="0" w:space="0" w:color="auto"/>
        <w:bottom w:val="none" w:sz="0" w:space="0" w:color="auto"/>
        <w:right w:val="none" w:sz="0" w:space="0" w:color="auto"/>
      </w:divBdr>
    </w:div>
    <w:div w:id="1818304075">
      <w:bodyDiv w:val="1"/>
      <w:marLeft w:val="0"/>
      <w:marRight w:val="0"/>
      <w:marTop w:val="0"/>
      <w:marBottom w:val="0"/>
      <w:divBdr>
        <w:top w:val="none" w:sz="0" w:space="0" w:color="auto"/>
        <w:left w:val="none" w:sz="0" w:space="0" w:color="auto"/>
        <w:bottom w:val="none" w:sz="0" w:space="0" w:color="auto"/>
        <w:right w:val="none" w:sz="0" w:space="0" w:color="auto"/>
      </w:divBdr>
    </w:div>
    <w:div w:id="1818649783">
      <w:bodyDiv w:val="1"/>
      <w:marLeft w:val="0"/>
      <w:marRight w:val="0"/>
      <w:marTop w:val="0"/>
      <w:marBottom w:val="0"/>
      <w:divBdr>
        <w:top w:val="none" w:sz="0" w:space="0" w:color="auto"/>
        <w:left w:val="none" w:sz="0" w:space="0" w:color="auto"/>
        <w:bottom w:val="none" w:sz="0" w:space="0" w:color="auto"/>
        <w:right w:val="none" w:sz="0" w:space="0" w:color="auto"/>
      </w:divBdr>
    </w:div>
    <w:div w:id="1818689620">
      <w:bodyDiv w:val="1"/>
      <w:marLeft w:val="0"/>
      <w:marRight w:val="0"/>
      <w:marTop w:val="0"/>
      <w:marBottom w:val="0"/>
      <w:divBdr>
        <w:top w:val="none" w:sz="0" w:space="0" w:color="auto"/>
        <w:left w:val="none" w:sz="0" w:space="0" w:color="auto"/>
        <w:bottom w:val="none" w:sz="0" w:space="0" w:color="auto"/>
        <w:right w:val="none" w:sz="0" w:space="0" w:color="auto"/>
      </w:divBdr>
    </w:div>
    <w:div w:id="1818760560">
      <w:bodyDiv w:val="1"/>
      <w:marLeft w:val="0"/>
      <w:marRight w:val="0"/>
      <w:marTop w:val="0"/>
      <w:marBottom w:val="0"/>
      <w:divBdr>
        <w:top w:val="none" w:sz="0" w:space="0" w:color="auto"/>
        <w:left w:val="none" w:sz="0" w:space="0" w:color="auto"/>
        <w:bottom w:val="none" w:sz="0" w:space="0" w:color="auto"/>
        <w:right w:val="none" w:sz="0" w:space="0" w:color="auto"/>
      </w:divBdr>
    </w:div>
    <w:div w:id="1819221696">
      <w:bodyDiv w:val="1"/>
      <w:marLeft w:val="0"/>
      <w:marRight w:val="0"/>
      <w:marTop w:val="0"/>
      <w:marBottom w:val="0"/>
      <w:divBdr>
        <w:top w:val="none" w:sz="0" w:space="0" w:color="auto"/>
        <w:left w:val="none" w:sz="0" w:space="0" w:color="auto"/>
        <w:bottom w:val="none" w:sz="0" w:space="0" w:color="auto"/>
        <w:right w:val="none" w:sz="0" w:space="0" w:color="auto"/>
      </w:divBdr>
    </w:div>
    <w:div w:id="1819304562">
      <w:bodyDiv w:val="1"/>
      <w:marLeft w:val="0"/>
      <w:marRight w:val="0"/>
      <w:marTop w:val="0"/>
      <w:marBottom w:val="0"/>
      <w:divBdr>
        <w:top w:val="none" w:sz="0" w:space="0" w:color="auto"/>
        <w:left w:val="none" w:sz="0" w:space="0" w:color="auto"/>
        <w:bottom w:val="none" w:sz="0" w:space="0" w:color="auto"/>
        <w:right w:val="none" w:sz="0" w:space="0" w:color="auto"/>
      </w:divBdr>
    </w:div>
    <w:div w:id="1819566008">
      <w:bodyDiv w:val="1"/>
      <w:marLeft w:val="0"/>
      <w:marRight w:val="0"/>
      <w:marTop w:val="0"/>
      <w:marBottom w:val="0"/>
      <w:divBdr>
        <w:top w:val="none" w:sz="0" w:space="0" w:color="auto"/>
        <w:left w:val="none" w:sz="0" w:space="0" w:color="auto"/>
        <w:bottom w:val="none" w:sz="0" w:space="0" w:color="auto"/>
        <w:right w:val="none" w:sz="0" w:space="0" w:color="auto"/>
      </w:divBdr>
    </w:div>
    <w:div w:id="1819806331">
      <w:bodyDiv w:val="1"/>
      <w:marLeft w:val="0"/>
      <w:marRight w:val="0"/>
      <w:marTop w:val="0"/>
      <w:marBottom w:val="0"/>
      <w:divBdr>
        <w:top w:val="none" w:sz="0" w:space="0" w:color="auto"/>
        <w:left w:val="none" w:sz="0" w:space="0" w:color="auto"/>
        <w:bottom w:val="none" w:sz="0" w:space="0" w:color="auto"/>
        <w:right w:val="none" w:sz="0" w:space="0" w:color="auto"/>
      </w:divBdr>
    </w:div>
    <w:div w:id="1819953384">
      <w:bodyDiv w:val="1"/>
      <w:marLeft w:val="0"/>
      <w:marRight w:val="0"/>
      <w:marTop w:val="0"/>
      <w:marBottom w:val="0"/>
      <w:divBdr>
        <w:top w:val="none" w:sz="0" w:space="0" w:color="auto"/>
        <w:left w:val="none" w:sz="0" w:space="0" w:color="auto"/>
        <w:bottom w:val="none" w:sz="0" w:space="0" w:color="auto"/>
        <w:right w:val="none" w:sz="0" w:space="0" w:color="auto"/>
      </w:divBdr>
    </w:div>
    <w:div w:id="1820000475">
      <w:bodyDiv w:val="1"/>
      <w:marLeft w:val="0"/>
      <w:marRight w:val="0"/>
      <w:marTop w:val="0"/>
      <w:marBottom w:val="0"/>
      <w:divBdr>
        <w:top w:val="none" w:sz="0" w:space="0" w:color="auto"/>
        <w:left w:val="none" w:sz="0" w:space="0" w:color="auto"/>
        <w:bottom w:val="none" w:sz="0" w:space="0" w:color="auto"/>
        <w:right w:val="none" w:sz="0" w:space="0" w:color="auto"/>
      </w:divBdr>
    </w:div>
    <w:div w:id="1820074990">
      <w:bodyDiv w:val="1"/>
      <w:marLeft w:val="0"/>
      <w:marRight w:val="0"/>
      <w:marTop w:val="0"/>
      <w:marBottom w:val="0"/>
      <w:divBdr>
        <w:top w:val="none" w:sz="0" w:space="0" w:color="auto"/>
        <w:left w:val="none" w:sz="0" w:space="0" w:color="auto"/>
        <w:bottom w:val="none" w:sz="0" w:space="0" w:color="auto"/>
        <w:right w:val="none" w:sz="0" w:space="0" w:color="auto"/>
      </w:divBdr>
    </w:div>
    <w:div w:id="1820461613">
      <w:bodyDiv w:val="1"/>
      <w:marLeft w:val="0"/>
      <w:marRight w:val="0"/>
      <w:marTop w:val="0"/>
      <w:marBottom w:val="0"/>
      <w:divBdr>
        <w:top w:val="none" w:sz="0" w:space="0" w:color="auto"/>
        <w:left w:val="none" w:sz="0" w:space="0" w:color="auto"/>
        <w:bottom w:val="none" w:sz="0" w:space="0" w:color="auto"/>
        <w:right w:val="none" w:sz="0" w:space="0" w:color="auto"/>
      </w:divBdr>
    </w:div>
    <w:div w:id="1820608544">
      <w:bodyDiv w:val="1"/>
      <w:marLeft w:val="0"/>
      <w:marRight w:val="0"/>
      <w:marTop w:val="0"/>
      <w:marBottom w:val="0"/>
      <w:divBdr>
        <w:top w:val="none" w:sz="0" w:space="0" w:color="auto"/>
        <w:left w:val="none" w:sz="0" w:space="0" w:color="auto"/>
        <w:bottom w:val="none" w:sz="0" w:space="0" w:color="auto"/>
        <w:right w:val="none" w:sz="0" w:space="0" w:color="auto"/>
      </w:divBdr>
    </w:div>
    <w:div w:id="1820610398">
      <w:bodyDiv w:val="1"/>
      <w:marLeft w:val="0"/>
      <w:marRight w:val="0"/>
      <w:marTop w:val="0"/>
      <w:marBottom w:val="0"/>
      <w:divBdr>
        <w:top w:val="none" w:sz="0" w:space="0" w:color="auto"/>
        <w:left w:val="none" w:sz="0" w:space="0" w:color="auto"/>
        <w:bottom w:val="none" w:sz="0" w:space="0" w:color="auto"/>
        <w:right w:val="none" w:sz="0" w:space="0" w:color="auto"/>
      </w:divBdr>
    </w:div>
    <w:div w:id="1820809080">
      <w:bodyDiv w:val="1"/>
      <w:marLeft w:val="0"/>
      <w:marRight w:val="0"/>
      <w:marTop w:val="0"/>
      <w:marBottom w:val="0"/>
      <w:divBdr>
        <w:top w:val="none" w:sz="0" w:space="0" w:color="auto"/>
        <w:left w:val="none" w:sz="0" w:space="0" w:color="auto"/>
        <w:bottom w:val="none" w:sz="0" w:space="0" w:color="auto"/>
        <w:right w:val="none" w:sz="0" w:space="0" w:color="auto"/>
      </w:divBdr>
    </w:div>
    <w:div w:id="1820883597">
      <w:bodyDiv w:val="1"/>
      <w:marLeft w:val="0"/>
      <w:marRight w:val="0"/>
      <w:marTop w:val="0"/>
      <w:marBottom w:val="0"/>
      <w:divBdr>
        <w:top w:val="none" w:sz="0" w:space="0" w:color="auto"/>
        <w:left w:val="none" w:sz="0" w:space="0" w:color="auto"/>
        <w:bottom w:val="none" w:sz="0" w:space="0" w:color="auto"/>
        <w:right w:val="none" w:sz="0" w:space="0" w:color="auto"/>
      </w:divBdr>
    </w:div>
    <w:div w:id="1821727170">
      <w:bodyDiv w:val="1"/>
      <w:marLeft w:val="0"/>
      <w:marRight w:val="0"/>
      <w:marTop w:val="0"/>
      <w:marBottom w:val="0"/>
      <w:divBdr>
        <w:top w:val="none" w:sz="0" w:space="0" w:color="auto"/>
        <w:left w:val="none" w:sz="0" w:space="0" w:color="auto"/>
        <w:bottom w:val="none" w:sz="0" w:space="0" w:color="auto"/>
        <w:right w:val="none" w:sz="0" w:space="0" w:color="auto"/>
      </w:divBdr>
    </w:div>
    <w:div w:id="1821851146">
      <w:bodyDiv w:val="1"/>
      <w:marLeft w:val="0"/>
      <w:marRight w:val="0"/>
      <w:marTop w:val="0"/>
      <w:marBottom w:val="0"/>
      <w:divBdr>
        <w:top w:val="none" w:sz="0" w:space="0" w:color="auto"/>
        <w:left w:val="none" w:sz="0" w:space="0" w:color="auto"/>
        <w:bottom w:val="none" w:sz="0" w:space="0" w:color="auto"/>
        <w:right w:val="none" w:sz="0" w:space="0" w:color="auto"/>
      </w:divBdr>
    </w:div>
    <w:div w:id="1821922317">
      <w:bodyDiv w:val="1"/>
      <w:marLeft w:val="0"/>
      <w:marRight w:val="0"/>
      <w:marTop w:val="0"/>
      <w:marBottom w:val="0"/>
      <w:divBdr>
        <w:top w:val="none" w:sz="0" w:space="0" w:color="auto"/>
        <w:left w:val="none" w:sz="0" w:space="0" w:color="auto"/>
        <w:bottom w:val="none" w:sz="0" w:space="0" w:color="auto"/>
        <w:right w:val="none" w:sz="0" w:space="0" w:color="auto"/>
      </w:divBdr>
    </w:div>
    <w:div w:id="1822503139">
      <w:bodyDiv w:val="1"/>
      <w:marLeft w:val="0"/>
      <w:marRight w:val="0"/>
      <w:marTop w:val="0"/>
      <w:marBottom w:val="0"/>
      <w:divBdr>
        <w:top w:val="none" w:sz="0" w:space="0" w:color="auto"/>
        <w:left w:val="none" w:sz="0" w:space="0" w:color="auto"/>
        <w:bottom w:val="none" w:sz="0" w:space="0" w:color="auto"/>
        <w:right w:val="none" w:sz="0" w:space="0" w:color="auto"/>
      </w:divBdr>
    </w:div>
    <w:div w:id="1822649618">
      <w:bodyDiv w:val="1"/>
      <w:marLeft w:val="0"/>
      <w:marRight w:val="0"/>
      <w:marTop w:val="0"/>
      <w:marBottom w:val="0"/>
      <w:divBdr>
        <w:top w:val="none" w:sz="0" w:space="0" w:color="auto"/>
        <w:left w:val="none" w:sz="0" w:space="0" w:color="auto"/>
        <w:bottom w:val="none" w:sz="0" w:space="0" w:color="auto"/>
        <w:right w:val="none" w:sz="0" w:space="0" w:color="auto"/>
      </w:divBdr>
    </w:div>
    <w:div w:id="1822843126">
      <w:bodyDiv w:val="1"/>
      <w:marLeft w:val="0"/>
      <w:marRight w:val="0"/>
      <w:marTop w:val="0"/>
      <w:marBottom w:val="0"/>
      <w:divBdr>
        <w:top w:val="none" w:sz="0" w:space="0" w:color="auto"/>
        <w:left w:val="none" w:sz="0" w:space="0" w:color="auto"/>
        <w:bottom w:val="none" w:sz="0" w:space="0" w:color="auto"/>
        <w:right w:val="none" w:sz="0" w:space="0" w:color="auto"/>
      </w:divBdr>
    </w:div>
    <w:div w:id="1822892461">
      <w:bodyDiv w:val="1"/>
      <w:marLeft w:val="0"/>
      <w:marRight w:val="0"/>
      <w:marTop w:val="0"/>
      <w:marBottom w:val="0"/>
      <w:divBdr>
        <w:top w:val="none" w:sz="0" w:space="0" w:color="auto"/>
        <w:left w:val="none" w:sz="0" w:space="0" w:color="auto"/>
        <w:bottom w:val="none" w:sz="0" w:space="0" w:color="auto"/>
        <w:right w:val="none" w:sz="0" w:space="0" w:color="auto"/>
      </w:divBdr>
    </w:div>
    <w:div w:id="1822964872">
      <w:bodyDiv w:val="1"/>
      <w:marLeft w:val="0"/>
      <w:marRight w:val="0"/>
      <w:marTop w:val="0"/>
      <w:marBottom w:val="0"/>
      <w:divBdr>
        <w:top w:val="none" w:sz="0" w:space="0" w:color="auto"/>
        <w:left w:val="none" w:sz="0" w:space="0" w:color="auto"/>
        <w:bottom w:val="none" w:sz="0" w:space="0" w:color="auto"/>
        <w:right w:val="none" w:sz="0" w:space="0" w:color="auto"/>
      </w:divBdr>
    </w:div>
    <w:div w:id="1823231009">
      <w:bodyDiv w:val="1"/>
      <w:marLeft w:val="0"/>
      <w:marRight w:val="0"/>
      <w:marTop w:val="0"/>
      <w:marBottom w:val="0"/>
      <w:divBdr>
        <w:top w:val="none" w:sz="0" w:space="0" w:color="auto"/>
        <w:left w:val="none" w:sz="0" w:space="0" w:color="auto"/>
        <w:bottom w:val="none" w:sz="0" w:space="0" w:color="auto"/>
        <w:right w:val="none" w:sz="0" w:space="0" w:color="auto"/>
      </w:divBdr>
    </w:div>
    <w:div w:id="1823349407">
      <w:bodyDiv w:val="1"/>
      <w:marLeft w:val="0"/>
      <w:marRight w:val="0"/>
      <w:marTop w:val="0"/>
      <w:marBottom w:val="0"/>
      <w:divBdr>
        <w:top w:val="none" w:sz="0" w:space="0" w:color="auto"/>
        <w:left w:val="none" w:sz="0" w:space="0" w:color="auto"/>
        <w:bottom w:val="none" w:sz="0" w:space="0" w:color="auto"/>
        <w:right w:val="none" w:sz="0" w:space="0" w:color="auto"/>
      </w:divBdr>
    </w:div>
    <w:div w:id="1823353623">
      <w:bodyDiv w:val="1"/>
      <w:marLeft w:val="0"/>
      <w:marRight w:val="0"/>
      <w:marTop w:val="0"/>
      <w:marBottom w:val="0"/>
      <w:divBdr>
        <w:top w:val="none" w:sz="0" w:space="0" w:color="auto"/>
        <w:left w:val="none" w:sz="0" w:space="0" w:color="auto"/>
        <w:bottom w:val="none" w:sz="0" w:space="0" w:color="auto"/>
        <w:right w:val="none" w:sz="0" w:space="0" w:color="auto"/>
      </w:divBdr>
    </w:div>
    <w:div w:id="1823933303">
      <w:bodyDiv w:val="1"/>
      <w:marLeft w:val="0"/>
      <w:marRight w:val="0"/>
      <w:marTop w:val="0"/>
      <w:marBottom w:val="0"/>
      <w:divBdr>
        <w:top w:val="none" w:sz="0" w:space="0" w:color="auto"/>
        <w:left w:val="none" w:sz="0" w:space="0" w:color="auto"/>
        <w:bottom w:val="none" w:sz="0" w:space="0" w:color="auto"/>
        <w:right w:val="none" w:sz="0" w:space="0" w:color="auto"/>
      </w:divBdr>
    </w:div>
    <w:div w:id="1824001260">
      <w:bodyDiv w:val="1"/>
      <w:marLeft w:val="0"/>
      <w:marRight w:val="0"/>
      <w:marTop w:val="0"/>
      <w:marBottom w:val="0"/>
      <w:divBdr>
        <w:top w:val="none" w:sz="0" w:space="0" w:color="auto"/>
        <w:left w:val="none" w:sz="0" w:space="0" w:color="auto"/>
        <w:bottom w:val="none" w:sz="0" w:space="0" w:color="auto"/>
        <w:right w:val="none" w:sz="0" w:space="0" w:color="auto"/>
      </w:divBdr>
    </w:div>
    <w:div w:id="1824080789">
      <w:bodyDiv w:val="1"/>
      <w:marLeft w:val="0"/>
      <w:marRight w:val="0"/>
      <w:marTop w:val="0"/>
      <w:marBottom w:val="0"/>
      <w:divBdr>
        <w:top w:val="none" w:sz="0" w:space="0" w:color="auto"/>
        <w:left w:val="none" w:sz="0" w:space="0" w:color="auto"/>
        <w:bottom w:val="none" w:sz="0" w:space="0" w:color="auto"/>
        <w:right w:val="none" w:sz="0" w:space="0" w:color="auto"/>
      </w:divBdr>
    </w:div>
    <w:div w:id="1824200633">
      <w:bodyDiv w:val="1"/>
      <w:marLeft w:val="0"/>
      <w:marRight w:val="0"/>
      <w:marTop w:val="0"/>
      <w:marBottom w:val="0"/>
      <w:divBdr>
        <w:top w:val="none" w:sz="0" w:space="0" w:color="auto"/>
        <w:left w:val="none" w:sz="0" w:space="0" w:color="auto"/>
        <w:bottom w:val="none" w:sz="0" w:space="0" w:color="auto"/>
        <w:right w:val="none" w:sz="0" w:space="0" w:color="auto"/>
      </w:divBdr>
    </w:div>
    <w:div w:id="1824739833">
      <w:bodyDiv w:val="1"/>
      <w:marLeft w:val="0"/>
      <w:marRight w:val="0"/>
      <w:marTop w:val="0"/>
      <w:marBottom w:val="0"/>
      <w:divBdr>
        <w:top w:val="none" w:sz="0" w:space="0" w:color="auto"/>
        <w:left w:val="none" w:sz="0" w:space="0" w:color="auto"/>
        <w:bottom w:val="none" w:sz="0" w:space="0" w:color="auto"/>
        <w:right w:val="none" w:sz="0" w:space="0" w:color="auto"/>
      </w:divBdr>
    </w:div>
    <w:div w:id="1824926599">
      <w:bodyDiv w:val="1"/>
      <w:marLeft w:val="0"/>
      <w:marRight w:val="0"/>
      <w:marTop w:val="0"/>
      <w:marBottom w:val="0"/>
      <w:divBdr>
        <w:top w:val="none" w:sz="0" w:space="0" w:color="auto"/>
        <w:left w:val="none" w:sz="0" w:space="0" w:color="auto"/>
        <w:bottom w:val="none" w:sz="0" w:space="0" w:color="auto"/>
        <w:right w:val="none" w:sz="0" w:space="0" w:color="auto"/>
      </w:divBdr>
    </w:div>
    <w:div w:id="1824926663">
      <w:bodyDiv w:val="1"/>
      <w:marLeft w:val="0"/>
      <w:marRight w:val="0"/>
      <w:marTop w:val="0"/>
      <w:marBottom w:val="0"/>
      <w:divBdr>
        <w:top w:val="none" w:sz="0" w:space="0" w:color="auto"/>
        <w:left w:val="none" w:sz="0" w:space="0" w:color="auto"/>
        <w:bottom w:val="none" w:sz="0" w:space="0" w:color="auto"/>
        <w:right w:val="none" w:sz="0" w:space="0" w:color="auto"/>
      </w:divBdr>
    </w:div>
    <w:div w:id="1825505842">
      <w:bodyDiv w:val="1"/>
      <w:marLeft w:val="0"/>
      <w:marRight w:val="0"/>
      <w:marTop w:val="0"/>
      <w:marBottom w:val="0"/>
      <w:divBdr>
        <w:top w:val="none" w:sz="0" w:space="0" w:color="auto"/>
        <w:left w:val="none" w:sz="0" w:space="0" w:color="auto"/>
        <w:bottom w:val="none" w:sz="0" w:space="0" w:color="auto"/>
        <w:right w:val="none" w:sz="0" w:space="0" w:color="auto"/>
      </w:divBdr>
    </w:div>
    <w:div w:id="1825581173">
      <w:bodyDiv w:val="1"/>
      <w:marLeft w:val="0"/>
      <w:marRight w:val="0"/>
      <w:marTop w:val="0"/>
      <w:marBottom w:val="0"/>
      <w:divBdr>
        <w:top w:val="none" w:sz="0" w:space="0" w:color="auto"/>
        <w:left w:val="none" w:sz="0" w:space="0" w:color="auto"/>
        <w:bottom w:val="none" w:sz="0" w:space="0" w:color="auto"/>
        <w:right w:val="none" w:sz="0" w:space="0" w:color="auto"/>
      </w:divBdr>
    </w:div>
    <w:div w:id="1825664184">
      <w:bodyDiv w:val="1"/>
      <w:marLeft w:val="0"/>
      <w:marRight w:val="0"/>
      <w:marTop w:val="0"/>
      <w:marBottom w:val="0"/>
      <w:divBdr>
        <w:top w:val="none" w:sz="0" w:space="0" w:color="auto"/>
        <w:left w:val="none" w:sz="0" w:space="0" w:color="auto"/>
        <w:bottom w:val="none" w:sz="0" w:space="0" w:color="auto"/>
        <w:right w:val="none" w:sz="0" w:space="0" w:color="auto"/>
      </w:divBdr>
    </w:div>
    <w:div w:id="1825707547">
      <w:bodyDiv w:val="1"/>
      <w:marLeft w:val="0"/>
      <w:marRight w:val="0"/>
      <w:marTop w:val="0"/>
      <w:marBottom w:val="0"/>
      <w:divBdr>
        <w:top w:val="none" w:sz="0" w:space="0" w:color="auto"/>
        <w:left w:val="none" w:sz="0" w:space="0" w:color="auto"/>
        <w:bottom w:val="none" w:sz="0" w:space="0" w:color="auto"/>
        <w:right w:val="none" w:sz="0" w:space="0" w:color="auto"/>
      </w:divBdr>
    </w:div>
    <w:div w:id="1825775475">
      <w:bodyDiv w:val="1"/>
      <w:marLeft w:val="0"/>
      <w:marRight w:val="0"/>
      <w:marTop w:val="0"/>
      <w:marBottom w:val="0"/>
      <w:divBdr>
        <w:top w:val="none" w:sz="0" w:space="0" w:color="auto"/>
        <w:left w:val="none" w:sz="0" w:space="0" w:color="auto"/>
        <w:bottom w:val="none" w:sz="0" w:space="0" w:color="auto"/>
        <w:right w:val="none" w:sz="0" w:space="0" w:color="auto"/>
      </w:divBdr>
    </w:div>
    <w:div w:id="1826310889">
      <w:bodyDiv w:val="1"/>
      <w:marLeft w:val="0"/>
      <w:marRight w:val="0"/>
      <w:marTop w:val="0"/>
      <w:marBottom w:val="0"/>
      <w:divBdr>
        <w:top w:val="none" w:sz="0" w:space="0" w:color="auto"/>
        <w:left w:val="none" w:sz="0" w:space="0" w:color="auto"/>
        <w:bottom w:val="none" w:sz="0" w:space="0" w:color="auto"/>
        <w:right w:val="none" w:sz="0" w:space="0" w:color="auto"/>
      </w:divBdr>
    </w:div>
    <w:div w:id="1826510405">
      <w:bodyDiv w:val="1"/>
      <w:marLeft w:val="0"/>
      <w:marRight w:val="0"/>
      <w:marTop w:val="0"/>
      <w:marBottom w:val="0"/>
      <w:divBdr>
        <w:top w:val="none" w:sz="0" w:space="0" w:color="auto"/>
        <w:left w:val="none" w:sz="0" w:space="0" w:color="auto"/>
        <w:bottom w:val="none" w:sz="0" w:space="0" w:color="auto"/>
        <w:right w:val="none" w:sz="0" w:space="0" w:color="auto"/>
      </w:divBdr>
    </w:div>
    <w:div w:id="1826582997">
      <w:bodyDiv w:val="1"/>
      <w:marLeft w:val="0"/>
      <w:marRight w:val="0"/>
      <w:marTop w:val="0"/>
      <w:marBottom w:val="0"/>
      <w:divBdr>
        <w:top w:val="none" w:sz="0" w:space="0" w:color="auto"/>
        <w:left w:val="none" w:sz="0" w:space="0" w:color="auto"/>
        <w:bottom w:val="none" w:sz="0" w:space="0" w:color="auto"/>
        <w:right w:val="none" w:sz="0" w:space="0" w:color="auto"/>
      </w:divBdr>
    </w:div>
    <w:div w:id="1826627575">
      <w:bodyDiv w:val="1"/>
      <w:marLeft w:val="0"/>
      <w:marRight w:val="0"/>
      <w:marTop w:val="0"/>
      <w:marBottom w:val="0"/>
      <w:divBdr>
        <w:top w:val="none" w:sz="0" w:space="0" w:color="auto"/>
        <w:left w:val="none" w:sz="0" w:space="0" w:color="auto"/>
        <w:bottom w:val="none" w:sz="0" w:space="0" w:color="auto"/>
        <w:right w:val="none" w:sz="0" w:space="0" w:color="auto"/>
      </w:divBdr>
    </w:div>
    <w:div w:id="1826775578">
      <w:bodyDiv w:val="1"/>
      <w:marLeft w:val="0"/>
      <w:marRight w:val="0"/>
      <w:marTop w:val="0"/>
      <w:marBottom w:val="0"/>
      <w:divBdr>
        <w:top w:val="none" w:sz="0" w:space="0" w:color="auto"/>
        <w:left w:val="none" w:sz="0" w:space="0" w:color="auto"/>
        <w:bottom w:val="none" w:sz="0" w:space="0" w:color="auto"/>
        <w:right w:val="none" w:sz="0" w:space="0" w:color="auto"/>
      </w:divBdr>
    </w:div>
    <w:div w:id="1826895671">
      <w:bodyDiv w:val="1"/>
      <w:marLeft w:val="0"/>
      <w:marRight w:val="0"/>
      <w:marTop w:val="0"/>
      <w:marBottom w:val="0"/>
      <w:divBdr>
        <w:top w:val="none" w:sz="0" w:space="0" w:color="auto"/>
        <w:left w:val="none" w:sz="0" w:space="0" w:color="auto"/>
        <w:bottom w:val="none" w:sz="0" w:space="0" w:color="auto"/>
        <w:right w:val="none" w:sz="0" w:space="0" w:color="auto"/>
      </w:divBdr>
    </w:div>
    <w:div w:id="1827477977">
      <w:bodyDiv w:val="1"/>
      <w:marLeft w:val="0"/>
      <w:marRight w:val="0"/>
      <w:marTop w:val="0"/>
      <w:marBottom w:val="0"/>
      <w:divBdr>
        <w:top w:val="none" w:sz="0" w:space="0" w:color="auto"/>
        <w:left w:val="none" w:sz="0" w:space="0" w:color="auto"/>
        <w:bottom w:val="none" w:sz="0" w:space="0" w:color="auto"/>
        <w:right w:val="none" w:sz="0" w:space="0" w:color="auto"/>
      </w:divBdr>
    </w:div>
    <w:div w:id="1827545806">
      <w:bodyDiv w:val="1"/>
      <w:marLeft w:val="0"/>
      <w:marRight w:val="0"/>
      <w:marTop w:val="0"/>
      <w:marBottom w:val="0"/>
      <w:divBdr>
        <w:top w:val="none" w:sz="0" w:space="0" w:color="auto"/>
        <w:left w:val="none" w:sz="0" w:space="0" w:color="auto"/>
        <w:bottom w:val="none" w:sz="0" w:space="0" w:color="auto"/>
        <w:right w:val="none" w:sz="0" w:space="0" w:color="auto"/>
      </w:divBdr>
    </w:div>
    <w:div w:id="1827552119">
      <w:bodyDiv w:val="1"/>
      <w:marLeft w:val="0"/>
      <w:marRight w:val="0"/>
      <w:marTop w:val="0"/>
      <w:marBottom w:val="0"/>
      <w:divBdr>
        <w:top w:val="none" w:sz="0" w:space="0" w:color="auto"/>
        <w:left w:val="none" w:sz="0" w:space="0" w:color="auto"/>
        <w:bottom w:val="none" w:sz="0" w:space="0" w:color="auto"/>
        <w:right w:val="none" w:sz="0" w:space="0" w:color="auto"/>
      </w:divBdr>
    </w:div>
    <w:div w:id="1827554654">
      <w:bodyDiv w:val="1"/>
      <w:marLeft w:val="0"/>
      <w:marRight w:val="0"/>
      <w:marTop w:val="0"/>
      <w:marBottom w:val="0"/>
      <w:divBdr>
        <w:top w:val="none" w:sz="0" w:space="0" w:color="auto"/>
        <w:left w:val="none" w:sz="0" w:space="0" w:color="auto"/>
        <w:bottom w:val="none" w:sz="0" w:space="0" w:color="auto"/>
        <w:right w:val="none" w:sz="0" w:space="0" w:color="auto"/>
      </w:divBdr>
    </w:div>
    <w:div w:id="1827738989">
      <w:bodyDiv w:val="1"/>
      <w:marLeft w:val="0"/>
      <w:marRight w:val="0"/>
      <w:marTop w:val="0"/>
      <w:marBottom w:val="0"/>
      <w:divBdr>
        <w:top w:val="none" w:sz="0" w:space="0" w:color="auto"/>
        <w:left w:val="none" w:sz="0" w:space="0" w:color="auto"/>
        <w:bottom w:val="none" w:sz="0" w:space="0" w:color="auto"/>
        <w:right w:val="none" w:sz="0" w:space="0" w:color="auto"/>
      </w:divBdr>
    </w:div>
    <w:div w:id="1828083700">
      <w:bodyDiv w:val="1"/>
      <w:marLeft w:val="0"/>
      <w:marRight w:val="0"/>
      <w:marTop w:val="0"/>
      <w:marBottom w:val="0"/>
      <w:divBdr>
        <w:top w:val="none" w:sz="0" w:space="0" w:color="auto"/>
        <w:left w:val="none" w:sz="0" w:space="0" w:color="auto"/>
        <w:bottom w:val="none" w:sz="0" w:space="0" w:color="auto"/>
        <w:right w:val="none" w:sz="0" w:space="0" w:color="auto"/>
      </w:divBdr>
    </w:div>
    <w:div w:id="1828133182">
      <w:bodyDiv w:val="1"/>
      <w:marLeft w:val="0"/>
      <w:marRight w:val="0"/>
      <w:marTop w:val="0"/>
      <w:marBottom w:val="0"/>
      <w:divBdr>
        <w:top w:val="none" w:sz="0" w:space="0" w:color="auto"/>
        <w:left w:val="none" w:sz="0" w:space="0" w:color="auto"/>
        <w:bottom w:val="none" w:sz="0" w:space="0" w:color="auto"/>
        <w:right w:val="none" w:sz="0" w:space="0" w:color="auto"/>
      </w:divBdr>
    </w:div>
    <w:div w:id="1828328222">
      <w:bodyDiv w:val="1"/>
      <w:marLeft w:val="0"/>
      <w:marRight w:val="0"/>
      <w:marTop w:val="0"/>
      <w:marBottom w:val="0"/>
      <w:divBdr>
        <w:top w:val="none" w:sz="0" w:space="0" w:color="auto"/>
        <w:left w:val="none" w:sz="0" w:space="0" w:color="auto"/>
        <w:bottom w:val="none" w:sz="0" w:space="0" w:color="auto"/>
        <w:right w:val="none" w:sz="0" w:space="0" w:color="auto"/>
      </w:divBdr>
    </w:div>
    <w:div w:id="1828402387">
      <w:bodyDiv w:val="1"/>
      <w:marLeft w:val="0"/>
      <w:marRight w:val="0"/>
      <w:marTop w:val="0"/>
      <w:marBottom w:val="0"/>
      <w:divBdr>
        <w:top w:val="none" w:sz="0" w:space="0" w:color="auto"/>
        <w:left w:val="none" w:sz="0" w:space="0" w:color="auto"/>
        <w:bottom w:val="none" w:sz="0" w:space="0" w:color="auto"/>
        <w:right w:val="none" w:sz="0" w:space="0" w:color="auto"/>
      </w:divBdr>
    </w:div>
    <w:div w:id="1828521532">
      <w:bodyDiv w:val="1"/>
      <w:marLeft w:val="0"/>
      <w:marRight w:val="0"/>
      <w:marTop w:val="0"/>
      <w:marBottom w:val="0"/>
      <w:divBdr>
        <w:top w:val="none" w:sz="0" w:space="0" w:color="auto"/>
        <w:left w:val="none" w:sz="0" w:space="0" w:color="auto"/>
        <w:bottom w:val="none" w:sz="0" w:space="0" w:color="auto"/>
        <w:right w:val="none" w:sz="0" w:space="0" w:color="auto"/>
      </w:divBdr>
    </w:div>
    <w:div w:id="1828545776">
      <w:bodyDiv w:val="1"/>
      <w:marLeft w:val="0"/>
      <w:marRight w:val="0"/>
      <w:marTop w:val="0"/>
      <w:marBottom w:val="0"/>
      <w:divBdr>
        <w:top w:val="none" w:sz="0" w:space="0" w:color="auto"/>
        <w:left w:val="none" w:sz="0" w:space="0" w:color="auto"/>
        <w:bottom w:val="none" w:sz="0" w:space="0" w:color="auto"/>
        <w:right w:val="none" w:sz="0" w:space="0" w:color="auto"/>
      </w:divBdr>
    </w:div>
    <w:div w:id="1828591862">
      <w:bodyDiv w:val="1"/>
      <w:marLeft w:val="0"/>
      <w:marRight w:val="0"/>
      <w:marTop w:val="0"/>
      <w:marBottom w:val="0"/>
      <w:divBdr>
        <w:top w:val="none" w:sz="0" w:space="0" w:color="auto"/>
        <w:left w:val="none" w:sz="0" w:space="0" w:color="auto"/>
        <w:bottom w:val="none" w:sz="0" w:space="0" w:color="auto"/>
        <w:right w:val="none" w:sz="0" w:space="0" w:color="auto"/>
      </w:divBdr>
    </w:div>
    <w:div w:id="1828667224">
      <w:bodyDiv w:val="1"/>
      <w:marLeft w:val="0"/>
      <w:marRight w:val="0"/>
      <w:marTop w:val="0"/>
      <w:marBottom w:val="0"/>
      <w:divBdr>
        <w:top w:val="none" w:sz="0" w:space="0" w:color="auto"/>
        <w:left w:val="none" w:sz="0" w:space="0" w:color="auto"/>
        <w:bottom w:val="none" w:sz="0" w:space="0" w:color="auto"/>
        <w:right w:val="none" w:sz="0" w:space="0" w:color="auto"/>
      </w:divBdr>
    </w:div>
    <w:div w:id="1828745814">
      <w:bodyDiv w:val="1"/>
      <w:marLeft w:val="0"/>
      <w:marRight w:val="0"/>
      <w:marTop w:val="0"/>
      <w:marBottom w:val="0"/>
      <w:divBdr>
        <w:top w:val="none" w:sz="0" w:space="0" w:color="auto"/>
        <w:left w:val="none" w:sz="0" w:space="0" w:color="auto"/>
        <w:bottom w:val="none" w:sz="0" w:space="0" w:color="auto"/>
        <w:right w:val="none" w:sz="0" w:space="0" w:color="auto"/>
      </w:divBdr>
    </w:div>
    <w:div w:id="1828746524">
      <w:bodyDiv w:val="1"/>
      <w:marLeft w:val="0"/>
      <w:marRight w:val="0"/>
      <w:marTop w:val="0"/>
      <w:marBottom w:val="0"/>
      <w:divBdr>
        <w:top w:val="none" w:sz="0" w:space="0" w:color="auto"/>
        <w:left w:val="none" w:sz="0" w:space="0" w:color="auto"/>
        <w:bottom w:val="none" w:sz="0" w:space="0" w:color="auto"/>
        <w:right w:val="none" w:sz="0" w:space="0" w:color="auto"/>
      </w:divBdr>
    </w:div>
    <w:div w:id="1828933717">
      <w:bodyDiv w:val="1"/>
      <w:marLeft w:val="0"/>
      <w:marRight w:val="0"/>
      <w:marTop w:val="0"/>
      <w:marBottom w:val="0"/>
      <w:divBdr>
        <w:top w:val="none" w:sz="0" w:space="0" w:color="auto"/>
        <w:left w:val="none" w:sz="0" w:space="0" w:color="auto"/>
        <w:bottom w:val="none" w:sz="0" w:space="0" w:color="auto"/>
        <w:right w:val="none" w:sz="0" w:space="0" w:color="auto"/>
      </w:divBdr>
    </w:div>
    <w:div w:id="1829399897">
      <w:bodyDiv w:val="1"/>
      <w:marLeft w:val="0"/>
      <w:marRight w:val="0"/>
      <w:marTop w:val="0"/>
      <w:marBottom w:val="0"/>
      <w:divBdr>
        <w:top w:val="none" w:sz="0" w:space="0" w:color="auto"/>
        <w:left w:val="none" w:sz="0" w:space="0" w:color="auto"/>
        <w:bottom w:val="none" w:sz="0" w:space="0" w:color="auto"/>
        <w:right w:val="none" w:sz="0" w:space="0" w:color="auto"/>
      </w:divBdr>
    </w:div>
    <w:div w:id="1829519668">
      <w:bodyDiv w:val="1"/>
      <w:marLeft w:val="0"/>
      <w:marRight w:val="0"/>
      <w:marTop w:val="0"/>
      <w:marBottom w:val="0"/>
      <w:divBdr>
        <w:top w:val="none" w:sz="0" w:space="0" w:color="auto"/>
        <w:left w:val="none" w:sz="0" w:space="0" w:color="auto"/>
        <w:bottom w:val="none" w:sz="0" w:space="0" w:color="auto"/>
        <w:right w:val="none" w:sz="0" w:space="0" w:color="auto"/>
      </w:divBdr>
    </w:div>
    <w:div w:id="1829784914">
      <w:bodyDiv w:val="1"/>
      <w:marLeft w:val="0"/>
      <w:marRight w:val="0"/>
      <w:marTop w:val="0"/>
      <w:marBottom w:val="0"/>
      <w:divBdr>
        <w:top w:val="none" w:sz="0" w:space="0" w:color="auto"/>
        <w:left w:val="none" w:sz="0" w:space="0" w:color="auto"/>
        <w:bottom w:val="none" w:sz="0" w:space="0" w:color="auto"/>
        <w:right w:val="none" w:sz="0" w:space="0" w:color="auto"/>
      </w:divBdr>
    </w:div>
    <w:div w:id="1830053894">
      <w:bodyDiv w:val="1"/>
      <w:marLeft w:val="0"/>
      <w:marRight w:val="0"/>
      <w:marTop w:val="0"/>
      <w:marBottom w:val="0"/>
      <w:divBdr>
        <w:top w:val="none" w:sz="0" w:space="0" w:color="auto"/>
        <w:left w:val="none" w:sz="0" w:space="0" w:color="auto"/>
        <w:bottom w:val="none" w:sz="0" w:space="0" w:color="auto"/>
        <w:right w:val="none" w:sz="0" w:space="0" w:color="auto"/>
      </w:divBdr>
    </w:div>
    <w:div w:id="1830167135">
      <w:bodyDiv w:val="1"/>
      <w:marLeft w:val="0"/>
      <w:marRight w:val="0"/>
      <w:marTop w:val="0"/>
      <w:marBottom w:val="0"/>
      <w:divBdr>
        <w:top w:val="none" w:sz="0" w:space="0" w:color="auto"/>
        <w:left w:val="none" w:sz="0" w:space="0" w:color="auto"/>
        <w:bottom w:val="none" w:sz="0" w:space="0" w:color="auto"/>
        <w:right w:val="none" w:sz="0" w:space="0" w:color="auto"/>
      </w:divBdr>
    </w:div>
    <w:div w:id="1830360352">
      <w:bodyDiv w:val="1"/>
      <w:marLeft w:val="0"/>
      <w:marRight w:val="0"/>
      <w:marTop w:val="0"/>
      <w:marBottom w:val="0"/>
      <w:divBdr>
        <w:top w:val="none" w:sz="0" w:space="0" w:color="auto"/>
        <w:left w:val="none" w:sz="0" w:space="0" w:color="auto"/>
        <w:bottom w:val="none" w:sz="0" w:space="0" w:color="auto"/>
        <w:right w:val="none" w:sz="0" w:space="0" w:color="auto"/>
      </w:divBdr>
    </w:div>
    <w:div w:id="1830442206">
      <w:bodyDiv w:val="1"/>
      <w:marLeft w:val="0"/>
      <w:marRight w:val="0"/>
      <w:marTop w:val="0"/>
      <w:marBottom w:val="0"/>
      <w:divBdr>
        <w:top w:val="none" w:sz="0" w:space="0" w:color="auto"/>
        <w:left w:val="none" w:sz="0" w:space="0" w:color="auto"/>
        <w:bottom w:val="none" w:sz="0" w:space="0" w:color="auto"/>
        <w:right w:val="none" w:sz="0" w:space="0" w:color="auto"/>
      </w:divBdr>
    </w:div>
    <w:div w:id="1830709928">
      <w:bodyDiv w:val="1"/>
      <w:marLeft w:val="0"/>
      <w:marRight w:val="0"/>
      <w:marTop w:val="0"/>
      <w:marBottom w:val="0"/>
      <w:divBdr>
        <w:top w:val="none" w:sz="0" w:space="0" w:color="auto"/>
        <w:left w:val="none" w:sz="0" w:space="0" w:color="auto"/>
        <w:bottom w:val="none" w:sz="0" w:space="0" w:color="auto"/>
        <w:right w:val="none" w:sz="0" w:space="0" w:color="auto"/>
      </w:divBdr>
    </w:div>
    <w:div w:id="1830947090">
      <w:bodyDiv w:val="1"/>
      <w:marLeft w:val="0"/>
      <w:marRight w:val="0"/>
      <w:marTop w:val="0"/>
      <w:marBottom w:val="0"/>
      <w:divBdr>
        <w:top w:val="none" w:sz="0" w:space="0" w:color="auto"/>
        <w:left w:val="none" w:sz="0" w:space="0" w:color="auto"/>
        <w:bottom w:val="none" w:sz="0" w:space="0" w:color="auto"/>
        <w:right w:val="none" w:sz="0" w:space="0" w:color="auto"/>
      </w:divBdr>
    </w:div>
    <w:div w:id="1831479151">
      <w:bodyDiv w:val="1"/>
      <w:marLeft w:val="0"/>
      <w:marRight w:val="0"/>
      <w:marTop w:val="0"/>
      <w:marBottom w:val="0"/>
      <w:divBdr>
        <w:top w:val="none" w:sz="0" w:space="0" w:color="auto"/>
        <w:left w:val="none" w:sz="0" w:space="0" w:color="auto"/>
        <w:bottom w:val="none" w:sz="0" w:space="0" w:color="auto"/>
        <w:right w:val="none" w:sz="0" w:space="0" w:color="auto"/>
      </w:divBdr>
    </w:div>
    <w:div w:id="1831483295">
      <w:bodyDiv w:val="1"/>
      <w:marLeft w:val="0"/>
      <w:marRight w:val="0"/>
      <w:marTop w:val="0"/>
      <w:marBottom w:val="0"/>
      <w:divBdr>
        <w:top w:val="none" w:sz="0" w:space="0" w:color="auto"/>
        <w:left w:val="none" w:sz="0" w:space="0" w:color="auto"/>
        <w:bottom w:val="none" w:sz="0" w:space="0" w:color="auto"/>
        <w:right w:val="none" w:sz="0" w:space="0" w:color="auto"/>
      </w:divBdr>
    </w:div>
    <w:div w:id="1831484776">
      <w:bodyDiv w:val="1"/>
      <w:marLeft w:val="0"/>
      <w:marRight w:val="0"/>
      <w:marTop w:val="0"/>
      <w:marBottom w:val="0"/>
      <w:divBdr>
        <w:top w:val="none" w:sz="0" w:space="0" w:color="auto"/>
        <w:left w:val="none" w:sz="0" w:space="0" w:color="auto"/>
        <w:bottom w:val="none" w:sz="0" w:space="0" w:color="auto"/>
        <w:right w:val="none" w:sz="0" w:space="0" w:color="auto"/>
      </w:divBdr>
    </w:div>
    <w:div w:id="1831827844">
      <w:bodyDiv w:val="1"/>
      <w:marLeft w:val="0"/>
      <w:marRight w:val="0"/>
      <w:marTop w:val="0"/>
      <w:marBottom w:val="0"/>
      <w:divBdr>
        <w:top w:val="none" w:sz="0" w:space="0" w:color="auto"/>
        <w:left w:val="none" w:sz="0" w:space="0" w:color="auto"/>
        <w:bottom w:val="none" w:sz="0" w:space="0" w:color="auto"/>
        <w:right w:val="none" w:sz="0" w:space="0" w:color="auto"/>
      </w:divBdr>
    </w:div>
    <w:div w:id="1832402183">
      <w:bodyDiv w:val="1"/>
      <w:marLeft w:val="0"/>
      <w:marRight w:val="0"/>
      <w:marTop w:val="0"/>
      <w:marBottom w:val="0"/>
      <w:divBdr>
        <w:top w:val="none" w:sz="0" w:space="0" w:color="auto"/>
        <w:left w:val="none" w:sz="0" w:space="0" w:color="auto"/>
        <w:bottom w:val="none" w:sz="0" w:space="0" w:color="auto"/>
        <w:right w:val="none" w:sz="0" w:space="0" w:color="auto"/>
      </w:divBdr>
    </w:div>
    <w:div w:id="1832677918">
      <w:bodyDiv w:val="1"/>
      <w:marLeft w:val="0"/>
      <w:marRight w:val="0"/>
      <w:marTop w:val="0"/>
      <w:marBottom w:val="0"/>
      <w:divBdr>
        <w:top w:val="none" w:sz="0" w:space="0" w:color="auto"/>
        <w:left w:val="none" w:sz="0" w:space="0" w:color="auto"/>
        <w:bottom w:val="none" w:sz="0" w:space="0" w:color="auto"/>
        <w:right w:val="none" w:sz="0" w:space="0" w:color="auto"/>
      </w:divBdr>
    </w:div>
    <w:div w:id="1832679394">
      <w:bodyDiv w:val="1"/>
      <w:marLeft w:val="0"/>
      <w:marRight w:val="0"/>
      <w:marTop w:val="0"/>
      <w:marBottom w:val="0"/>
      <w:divBdr>
        <w:top w:val="none" w:sz="0" w:space="0" w:color="auto"/>
        <w:left w:val="none" w:sz="0" w:space="0" w:color="auto"/>
        <w:bottom w:val="none" w:sz="0" w:space="0" w:color="auto"/>
        <w:right w:val="none" w:sz="0" w:space="0" w:color="auto"/>
      </w:divBdr>
    </w:div>
    <w:div w:id="1833065363">
      <w:bodyDiv w:val="1"/>
      <w:marLeft w:val="0"/>
      <w:marRight w:val="0"/>
      <w:marTop w:val="0"/>
      <w:marBottom w:val="0"/>
      <w:divBdr>
        <w:top w:val="none" w:sz="0" w:space="0" w:color="auto"/>
        <w:left w:val="none" w:sz="0" w:space="0" w:color="auto"/>
        <w:bottom w:val="none" w:sz="0" w:space="0" w:color="auto"/>
        <w:right w:val="none" w:sz="0" w:space="0" w:color="auto"/>
      </w:divBdr>
    </w:div>
    <w:div w:id="1833136054">
      <w:bodyDiv w:val="1"/>
      <w:marLeft w:val="0"/>
      <w:marRight w:val="0"/>
      <w:marTop w:val="0"/>
      <w:marBottom w:val="0"/>
      <w:divBdr>
        <w:top w:val="none" w:sz="0" w:space="0" w:color="auto"/>
        <w:left w:val="none" w:sz="0" w:space="0" w:color="auto"/>
        <w:bottom w:val="none" w:sz="0" w:space="0" w:color="auto"/>
        <w:right w:val="none" w:sz="0" w:space="0" w:color="auto"/>
      </w:divBdr>
    </w:div>
    <w:div w:id="1833451433">
      <w:bodyDiv w:val="1"/>
      <w:marLeft w:val="0"/>
      <w:marRight w:val="0"/>
      <w:marTop w:val="0"/>
      <w:marBottom w:val="0"/>
      <w:divBdr>
        <w:top w:val="none" w:sz="0" w:space="0" w:color="auto"/>
        <w:left w:val="none" w:sz="0" w:space="0" w:color="auto"/>
        <w:bottom w:val="none" w:sz="0" w:space="0" w:color="auto"/>
        <w:right w:val="none" w:sz="0" w:space="0" w:color="auto"/>
      </w:divBdr>
    </w:div>
    <w:div w:id="1833593966">
      <w:bodyDiv w:val="1"/>
      <w:marLeft w:val="0"/>
      <w:marRight w:val="0"/>
      <w:marTop w:val="0"/>
      <w:marBottom w:val="0"/>
      <w:divBdr>
        <w:top w:val="none" w:sz="0" w:space="0" w:color="auto"/>
        <w:left w:val="none" w:sz="0" w:space="0" w:color="auto"/>
        <w:bottom w:val="none" w:sz="0" w:space="0" w:color="auto"/>
        <w:right w:val="none" w:sz="0" w:space="0" w:color="auto"/>
      </w:divBdr>
    </w:div>
    <w:div w:id="1834032131">
      <w:bodyDiv w:val="1"/>
      <w:marLeft w:val="0"/>
      <w:marRight w:val="0"/>
      <w:marTop w:val="0"/>
      <w:marBottom w:val="0"/>
      <w:divBdr>
        <w:top w:val="none" w:sz="0" w:space="0" w:color="auto"/>
        <w:left w:val="none" w:sz="0" w:space="0" w:color="auto"/>
        <w:bottom w:val="none" w:sz="0" w:space="0" w:color="auto"/>
        <w:right w:val="none" w:sz="0" w:space="0" w:color="auto"/>
      </w:divBdr>
    </w:div>
    <w:div w:id="1834056279">
      <w:bodyDiv w:val="1"/>
      <w:marLeft w:val="0"/>
      <w:marRight w:val="0"/>
      <w:marTop w:val="0"/>
      <w:marBottom w:val="0"/>
      <w:divBdr>
        <w:top w:val="none" w:sz="0" w:space="0" w:color="auto"/>
        <w:left w:val="none" w:sz="0" w:space="0" w:color="auto"/>
        <w:bottom w:val="none" w:sz="0" w:space="0" w:color="auto"/>
        <w:right w:val="none" w:sz="0" w:space="0" w:color="auto"/>
      </w:divBdr>
    </w:div>
    <w:div w:id="1834445931">
      <w:bodyDiv w:val="1"/>
      <w:marLeft w:val="0"/>
      <w:marRight w:val="0"/>
      <w:marTop w:val="0"/>
      <w:marBottom w:val="0"/>
      <w:divBdr>
        <w:top w:val="none" w:sz="0" w:space="0" w:color="auto"/>
        <w:left w:val="none" w:sz="0" w:space="0" w:color="auto"/>
        <w:bottom w:val="none" w:sz="0" w:space="0" w:color="auto"/>
        <w:right w:val="none" w:sz="0" w:space="0" w:color="auto"/>
      </w:divBdr>
    </w:div>
    <w:div w:id="1834636273">
      <w:bodyDiv w:val="1"/>
      <w:marLeft w:val="0"/>
      <w:marRight w:val="0"/>
      <w:marTop w:val="0"/>
      <w:marBottom w:val="0"/>
      <w:divBdr>
        <w:top w:val="none" w:sz="0" w:space="0" w:color="auto"/>
        <w:left w:val="none" w:sz="0" w:space="0" w:color="auto"/>
        <w:bottom w:val="none" w:sz="0" w:space="0" w:color="auto"/>
        <w:right w:val="none" w:sz="0" w:space="0" w:color="auto"/>
      </w:divBdr>
    </w:div>
    <w:div w:id="1834638279">
      <w:bodyDiv w:val="1"/>
      <w:marLeft w:val="0"/>
      <w:marRight w:val="0"/>
      <w:marTop w:val="0"/>
      <w:marBottom w:val="0"/>
      <w:divBdr>
        <w:top w:val="none" w:sz="0" w:space="0" w:color="auto"/>
        <w:left w:val="none" w:sz="0" w:space="0" w:color="auto"/>
        <w:bottom w:val="none" w:sz="0" w:space="0" w:color="auto"/>
        <w:right w:val="none" w:sz="0" w:space="0" w:color="auto"/>
      </w:divBdr>
    </w:div>
    <w:div w:id="1834838347">
      <w:bodyDiv w:val="1"/>
      <w:marLeft w:val="0"/>
      <w:marRight w:val="0"/>
      <w:marTop w:val="0"/>
      <w:marBottom w:val="0"/>
      <w:divBdr>
        <w:top w:val="none" w:sz="0" w:space="0" w:color="auto"/>
        <w:left w:val="none" w:sz="0" w:space="0" w:color="auto"/>
        <w:bottom w:val="none" w:sz="0" w:space="0" w:color="auto"/>
        <w:right w:val="none" w:sz="0" w:space="0" w:color="auto"/>
      </w:divBdr>
    </w:div>
    <w:div w:id="1834879926">
      <w:bodyDiv w:val="1"/>
      <w:marLeft w:val="0"/>
      <w:marRight w:val="0"/>
      <w:marTop w:val="0"/>
      <w:marBottom w:val="0"/>
      <w:divBdr>
        <w:top w:val="none" w:sz="0" w:space="0" w:color="auto"/>
        <w:left w:val="none" w:sz="0" w:space="0" w:color="auto"/>
        <w:bottom w:val="none" w:sz="0" w:space="0" w:color="auto"/>
        <w:right w:val="none" w:sz="0" w:space="0" w:color="auto"/>
      </w:divBdr>
    </w:div>
    <w:div w:id="1835030941">
      <w:bodyDiv w:val="1"/>
      <w:marLeft w:val="0"/>
      <w:marRight w:val="0"/>
      <w:marTop w:val="0"/>
      <w:marBottom w:val="0"/>
      <w:divBdr>
        <w:top w:val="none" w:sz="0" w:space="0" w:color="auto"/>
        <w:left w:val="none" w:sz="0" w:space="0" w:color="auto"/>
        <w:bottom w:val="none" w:sz="0" w:space="0" w:color="auto"/>
        <w:right w:val="none" w:sz="0" w:space="0" w:color="auto"/>
      </w:divBdr>
    </w:div>
    <w:div w:id="1835292415">
      <w:bodyDiv w:val="1"/>
      <w:marLeft w:val="0"/>
      <w:marRight w:val="0"/>
      <w:marTop w:val="0"/>
      <w:marBottom w:val="0"/>
      <w:divBdr>
        <w:top w:val="none" w:sz="0" w:space="0" w:color="auto"/>
        <w:left w:val="none" w:sz="0" w:space="0" w:color="auto"/>
        <w:bottom w:val="none" w:sz="0" w:space="0" w:color="auto"/>
        <w:right w:val="none" w:sz="0" w:space="0" w:color="auto"/>
      </w:divBdr>
    </w:div>
    <w:div w:id="1835300391">
      <w:bodyDiv w:val="1"/>
      <w:marLeft w:val="0"/>
      <w:marRight w:val="0"/>
      <w:marTop w:val="0"/>
      <w:marBottom w:val="0"/>
      <w:divBdr>
        <w:top w:val="none" w:sz="0" w:space="0" w:color="auto"/>
        <w:left w:val="none" w:sz="0" w:space="0" w:color="auto"/>
        <w:bottom w:val="none" w:sz="0" w:space="0" w:color="auto"/>
        <w:right w:val="none" w:sz="0" w:space="0" w:color="auto"/>
      </w:divBdr>
    </w:div>
    <w:div w:id="1835609427">
      <w:bodyDiv w:val="1"/>
      <w:marLeft w:val="0"/>
      <w:marRight w:val="0"/>
      <w:marTop w:val="0"/>
      <w:marBottom w:val="0"/>
      <w:divBdr>
        <w:top w:val="none" w:sz="0" w:space="0" w:color="auto"/>
        <w:left w:val="none" w:sz="0" w:space="0" w:color="auto"/>
        <w:bottom w:val="none" w:sz="0" w:space="0" w:color="auto"/>
        <w:right w:val="none" w:sz="0" w:space="0" w:color="auto"/>
      </w:divBdr>
    </w:div>
    <w:div w:id="1835611105">
      <w:bodyDiv w:val="1"/>
      <w:marLeft w:val="0"/>
      <w:marRight w:val="0"/>
      <w:marTop w:val="0"/>
      <w:marBottom w:val="0"/>
      <w:divBdr>
        <w:top w:val="none" w:sz="0" w:space="0" w:color="auto"/>
        <w:left w:val="none" w:sz="0" w:space="0" w:color="auto"/>
        <w:bottom w:val="none" w:sz="0" w:space="0" w:color="auto"/>
        <w:right w:val="none" w:sz="0" w:space="0" w:color="auto"/>
      </w:divBdr>
    </w:div>
    <w:div w:id="1835680953">
      <w:bodyDiv w:val="1"/>
      <w:marLeft w:val="0"/>
      <w:marRight w:val="0"/>
      <w:marTop w:val="0"/>
      <w:marBottom w:val="0"/>
      <w:divBdr>
        <w:top w:val="none" w:sz="0" w:space="0" w:color="auto"/>
        <w:left w:val="none" w:sz="0" w:space="0" w:color="auto"/>
        <w:bottom w:val="none" w:sz="0" w:space="0" w:color="auto"/>
        <w:right w:val="none" w:sz="0" w:space="0" w:color="auto"/>
      </w:divBdr>
    </w:div>
    <w:div w:id="1835872077">
      <w:bodyDiv w:val="1"/>
      <w:marLeft w:val="0"/>
      <w:marRight w:val="0"/>
      <w:marTop w:val="0"/>
      <w:marBottom w:val="0"/>
      <w:divBdr>
        <w:top w:val="none" w:sz="0" w:space="0" w:color="auto"/>
        <w:left w:val="none" w:sz="0" w:space="0" w:color="auto"/>
        <w:bottom w:val="none" w:sz="0" w:space="0" w:color="auto"/>
        <w:right w:val="none" w:sz="0" w:space="0" w:color="auto"/>
      </w:divBdr>
    </w:div>
    <w:div w:id="1835873259">
      <w:bodyDiv w:val="1"/>
      <w:marLeft w:val="0"/>
      <w:marRight w:val="0"/>
      <w:marTop w:val="0"/>
      <w:marBottom w:val="0"/>
      <w:divBdr>
        <w:top w:val="none" w:sz="0" w:space="0" w:color="auto"/>
        <w:left w:val="none" w:sz="0" w:space="0" w:color="auto"/>
        <w:bottom w:val="none" w:sz="0" w:space="0" w:color="auto"/>
        <w:right w:val="none" w:sz="0" w:space="0" w:color="auto"/>
      </w:divBdr>
    </w:div>
    <w:div w:id="1836070997">
      <w:bodyDiv w:val="1"/>
      <w:marLeft w:val="0"/>
      <w:marRight w:val="0"/>
      <w:marTop w:val="0"/>
      <w:marBottom w:val="0"/>
      <w:divBdr>
        <w:top w:val="none" w:sz="0" w:space="0" w:color="auto"/>
        <w:left w:val="none" w:sz="0" w:space="0" w:color="auto"/>
        <w:bottom w:val="none" w:sz="0" w:space="0" w:color="auto"/>
        <w:right w:val="none" w:sz="0" w:space="0" w:color="auto"/>
      </w:divBdr>
    </w:div>
    <w:div w:id="1836265089">
      <w:bodyDiv w:val="1"/>
      <w:marLeft w:val="0"/>
      <w:marRight w:val="0"/>
      <w:marTop w:val="0"/>
      <w:marBottom w:val="0"/>
      <w:divBdr>
        <w:top w:val="none" w:sz="0" w:space="0" w:color="auto"/>
        <w:left w:val="none" w:sz="0" w:space="0" w:color="auto"/>
        <w:bottom w:val="none" w:sz="0" w:space="0" w:color="auto"/>
        <w:right w:val="none" w:sz="0" w:space="0" w:color="auto"/>
      </w:divBdr>
    </w:div>
    <w:div w:id="1836453616">
      <w:bodyDiv w:val="1"/>
      <w:marLeft w:val="0"/>
      <w:marRight w:val="0"/>
      <w:marTop w:val="0"/>
      <w:marBottom w:val="0"/>
      <w:divBdr>
        <w:top w:val="none" w:sz="0" w:space="0" w:color="auto"/>
        <w:left w:val="none" w:sz="0" w:space="0" w:color="auto"/>
        <w:bottom w:val="none" w:sz="0" w:space="0" w:color="auto"/>
        <w:right w:val="none" w:sz="0" w:space="0" w:color="auto"/>
      </w:divBdr>
    </w:div>
    <w:div w:id="1836456497">
      <w:bodyDiv w:val="1"/>
      <w:marLeft w:val="0"/>
      <w:marRight w:val="0"/>
      <w:marTop w:val="0"/>
      <w:marBottom w:val="0"/>
      <w:divBdr>
        <w:top w:val="none" w:sz="0" w:space="0" w:color="auto"/>
        <w:left w:val="none" w:sz="0" w:space="0" w:color="auto"/>
        <w:bottom w:val="none" w:sz="0" w:space="0" w:color="auto"/>
        <w:right w:val="none" w:sz="0" w:space="0" w:color="auto"/>
      </w:divBdr>
    </w:div>
    <w:div w:id="1836913519">
      <w:bodyDiv w:val="1"/>
      <w:marLeft w:val="0"/>
      <w:marRight w:val="0"/>
      <w:marTop w:val="0"/>
      <w:marBottom w:val="0"/>
      <w:divBdr>
        <w:top w:val="none" w:sz="0" w:space="0" w:color="auto"/>
        <w:left w:val="none" w:sz="0" w:space="0" w:color="auto"/>
        <w:bottom w:val="none" w:sz="0" w:space="0" w:color="auto"/>
        <w:right w:val="none" w:sz="0" w:space="0" w:color="auto"/>
      </w:divBdr>
    </w:div>
    <w:div w:id="1837181430">
      <w:bodyDiv w:val="1"/>
      <w:marLeft w:val="0"/>
      <w:marRight w:val="0"/>
      <w:marTop w:val="0"/>
      <w:marBottom w:val="0"/>
      <w:divBdr>
        <w:top w:val="none" w:sz="0" w:space="0" w:color="auto"/>
        <w:left w:val="none" w:sz="0" w:space="0" w:color="auto"/>
        <w:bottom w:val="none" w:sz="0" w:space="0" w:color="auto"/>
        <w:right w:val="none" w:sz="0" w:space="0" w:color="auto"/>
      </w:divBdr>
    </w:div>
    <w:div w:id="1837260485">
      <w:bodyDiv w:val="1"/>
      <w:marLeft w:val="0"/>
      <w:marRight w:val="0"/>
      <w:marTop w:val="0"/>
      <w:marBottom w:val="0"/>
      <w:divBdr>
        <w:top w:val="none" w:sz="0" w:space="0" w:color="auto"/>
        <w:left w:val="none" w:sz="0" w:space="0" w:color="auto"/>
        <w:bottom w:val="none" w:sz="0" w:space="0" w:color="auto"/>
        <w:right w:val="none" w:sz="0" w:space="0" w:color="auto"/>
      </w:divBdr>
    </w:div>
    <w:div w:id="1837302619">
      <w:bodyDiv w:val="1"/>
      <w:marLeft w:val="0"/>
      <w:marRight w:val="0"/>
      <w:marTop w:val="0"/>
      <w:marBottom w:val="0"/>
      <w:divBdr>
        <w:top w:val="none" w:sz="0" w:space="0" w:color="auto"/>
        <w:left w:val="none" w:sz="0" w:space="0" w:color="auto"/>
        <w:bottom w:val="none" w:sz="0" w:space="0" w:color="auto"/>
        <w:right w:val="none" w:sz="0" w:space="0" w:color="auto"/>
      </w:divBdr>
    </w:div>
    <w:div w:id="1837332778">
      <w:bodyDiv w:val="1"/>
      <w:marLeft w:val="0"/>
      <w:marRight w:val="0"/>
      <w:marTop w:val="0"/>
      <w:marBottom w:val="0"/>
      <w:divBdr>
        <w:top w:val="none" w:sz="0" w:space="0" w:color="auto"/>
        <w:left w:val="none" w:sz="0" w:space="0" w:color="auto"/>
        <w:bottom w:val="none" w:sz="0" w:space="0" w:color="auto"/>
        <w:right w:val="none" w:sz="0" w:space="0" w:color="auto"/>
      </w:divBdr>
    </w:div>
    <w:div w:id="1837644816">
      <w:bodyDiv w:val="1"/>
      <w:marLeft w:val="0"/>
      <w:marRight w:val="0"/>
      <w:marTop w:val="0"/>
      <w:marBottom w:val="0"/>
      <w:divBdr>
        <w:top w:val="none" w:sz="0" w:space="0" w:color="auto"/>
        <w:left w:val="none" w:sz="0" w:space="0" w:color="auto"/>
        <w:bottom w:val="none" w:sz="0" w:space="0" w:color="auto"/>
        <w:right w:val="none" w:sz="0" w:space="0" w:color="auto"/>
      </w:divBdr>
    </w:div>
    <w:div w:id="1838036264">
      <w:bodyDiv w:val="1"/>
      <w:marLeft w:val="0"/>
      <w:marRight w:val="0"/>
      <w:marTop w:val="0"/>
      <w:marBottom w:val="0"/>
      <w:divBdr>
        <w:top w:val="none" w:sz="0" w:space="0" w:color="auto"/>
        <w:left w:val="none" w:sz="0" w:space="0" w:color="auto"/>
        <w:bottom w:val="none" w:sz="0" w:space="0" w:color="auto"/>
        <w:right w:val="none" w:sz="0" w:space="0" w:color="auto"/>
      </w:divBdr>
    </w:div>
    <w:div w:id="1838036574">
      <w:bodyDiv w:val="1"/>
      <w:marLeft w:val="0"/>
      <w:marRight w:val="0"/>
      <w:marTop w:val="0"/>
      <w:marBottom w:val="0"/>
      <w:divBdr>
        <w:top w:val="none" w:sz="0" w:space="0" w:color="auto"/>
        <w:left w:val="none" w:sz="0" w:space="0" w:color="auto"/>
        <w:bottom w:val="none" w:sz="0" w:space="0" w:color="auto"/>
        <w:right w:val="none" w:sz="0" w:space="0" w:color="auto"/>
      </w:divBdr>
    </w:div>
    <w:div w:id="1838039627">
      <w:bodyDiv w:val="1"/>
      <w:marLeft w:val="0"/>
      <w:marRight w:val="0"/>
      <w:marTop w:val="0"/>
      <w:marBottom w:val="0"/>
      <w:divBdr>
        <w:top w:val="none" w:sz="0" w:space="0" w:color="auto"/>
        <w:left w:val="none" w:sz="0" w:space="0" w:color="auto"/>
        <w:bottom w:val="none" w:sz="0" w:space="0" w:color="auto"/>
        <w:right w:val="none" w:sz="0" w:space="0" w:color="auto"/>
      </w:divBdr>
    </w:div>
    <w:div w:id="1838181876">
      <w:bodyDiv w:val="1"/>
      <w:marLeft w:val="0"/>
      <w:marRight w:val="0"/>
      <w:marTop w:val="0"/>
      <w:marBottom w:val="0"/>
      <w:divBdr>
        <w:top w:val="none" w:sz="0" w:space="0" w:color="auto"/>
        <w:left w:val="none" w:sz="0" w:space="0" w:color="auto"/>
        <w:bottom w:val="none" w:sz="0" w:space="0" w:color="auto"/>
        <w:right w:val="none" w:sz="0" w:space="0" w:color="auto"/>
      </w:divBdr>
    </w:div>
    <w:div w:id="1838182352">
      <w:bodyDiv w:val="1"/>
      <w:marLeft w:val="0"/>
      <w:marRight w:val="0"/>
      <w:marTop w:val="0"/>
      <w:marBottom w:val="0"/>
      <w:divBdr>
        <w:top w:val="none" w:sz="0" w:space="0" w:color="auto"/>
        <w:left w:val="none" w:sz="0" w:space="0" w:color="auto"/>
        <w:bottom w:val="none" w:sz="0" w:space="0" w:color="auto"/>
        <w:right w:val="none" w:sz="0" w:space="0" w:color="auto"/>
      </w:divBdr>
    </w:div>
    <w:div w:id="1838226939">
      <w:bodyDiv w:val="1"/>
      <w:marLeft w:val="0"/>
      <w:marRight w:val="0"/>
      <w:marTop w:val="0"/>
      <w:marBottom w:val="0"/>
      <w:divBdr>
        <w:top w:val="none" w:sz="0" w:space="0" w:color="auto"/>
        <w:left w:val="none" w:sz="0" w:space="0" w:color="auto"/>
        <w:bottom w:val="none" w:sz="0" w:space="0" w:color="auto"/>
        <w:right w:val="none" w:sz="0" w:space="0" w:color="auto"/>
      </w:divBdr>
    </w:div>
    <w:div w:id="1838228989">
      <w:bodyDiv w:val="1"/>
      <w:marLeft w:val="0"/>
      <w:marRight w:val="0"/>
      <w:marTop w:val="0"/>
      <w:marBottom w:val="0"/>
      <w:divBdr>
        <w:top w:val="none" w:sz="0" w:space="0" w:color="auto"/>
        <w:left w:val="none" w:sz="0" w:space="0" w:color="auto"/>
        <w:bottom w:val="none" w:sz="0" w:space="0" w:color="auto"/>
        <w:right w:val="none" w:sz="0" w:space="0" w:color="auto"/>
      </w:divBdr>
    </w:div>
    <w:div w:id="1838567867">
      <w:bodyDiv w:val="1"/>
      <w:marLeft w:val="0"/>
      <w:marRight w:val="0"/>
      <w:marTop w:val="0"/>
      <w:marBottom w:val="0"/>
      <w:divBdr>
        <w:top w:val="none" w:sz="0" w:space="0" w:color="auto"/>
        <w:left w:val="none" w:sz="0" w:space="0" w:color="auto"/>
        <w:bottom w:val="none" w:sz="0" w:space="0" w:color="auto"/>
        <w:right w:val="none" w:sz="0" w:space="0" w:color="auto"/>
      </w:divBdr>
    </w:div>
    <w:div w:id="1838575317">
      <w:bodyDiv w:val="1"/>
      <w:marLeft w:val="0"/>
      <w:marRight w:val="0"/>
      <w:marTop w:val="0"/>
      <w:marBottom w:val="0"/>
      <w:divBdr>
        <w:top w:val="none" w:sz="0" w:space="0" w:color="auto"/>
        <w:left w:val="none" w:sz="0" w:space="0" w:color="auto"/>
        <w:bottom w:val="none" w:sz="0" w:space="0" w:color="auto"/>
        <w:right w:val="none" w:sz="0" w:space="0" w:color="auto"/>
      </w:divBdr>
    </w:div>
    <w:div w:id="1838688383">
      <w:bodyDiv w:val="1"/>
      <w:marLeft w:val="0"/>
      <w:marRight w:val="0"/>
      <w:marTop w:val="0"/>
      <w:marBottom w:val="0"/>
      <w:divBdr>
        <w:top w:val="none" w:sz="0" w:space="0" w:color="auto"/>
        <w:left w:val="none" w:sz="0" w:space="0" w:color="auto"/>
        <w:bottom w:val="none" w:sz="0" w:space="0" w:color="auto"/>
        <w:right w:val="none" w:sz="0" w:space="0" w:color="auto"/>
      </w:divBdr>
    </w:div>
    <w:div w:id="1838954913">
      <w:bodyDiv w:val="1"/>
      <w:marLeft w:val="0"/>
      <w:marRight w:val="0"/>
      <w:marTop w:val="0"/>
      <w:marBottom w:val="0"/>
      <w:divBdr>
        <w:top w:val="none" w:sz="0" w:space="0" w:color="auto"/>
        <w:left w:val="none" w:sz="0" w:space="0" w:color="auto"/>
        <w:bottom w:val="none" w:sz="0" w:space="0" w:color="auto"/>
        <w:right w:val="none" w:sz="0" w:space="0" w:color="auto"/>
      </w:divBdr>
    </w:div>
    <w:div w:id="1838956602">
      <w:bodyDiv w:val="1"/>
      <w:marLeft w:val="0"/>
      <w:marRight w:val="0"/>
      <w:marTop w:val="0"/>
      <w:marBottom w:val="0"/>
      <w:divBdr>
        <w:top w:val="none" w:sz="0" w:space="0" w:color="auto"/>
        <w:left w:val="none" w:sz="0" w:space="0" w:color="auto"/>
        <w:bottom w:val="none" w:sz="0" w:space="0" w:color="auto"/>
        <w:right w:val="none" w:sz="0" w:space="0" w:color="auto"/>
      </w:divBdr>
    </w:div>
    <w:div w:id="1839152061">
      <w:bodyDiv w:val="1"/>
      <w:marLeft w:val="0"/>
      <w:marRight w:val="0"/>
      <w:marTop w:val="0"/>
      <w:marBottom w:val="0"/>
      <w:divBdr>
        <w:top w:val="none" w:sz="0" w:space="0" w:color="auto"/>
        <w:left w:val="none" w:sz="0" w:space="0" w:color="auto"/>
        <w:bottom w:val="none" w:sz="0" w:space="0" w:color="auto"/>
        <w:right w:val="none" w:sz="0" w:space="0" w:color="auto"/>
      </w:divBdr>
    </w:div>
    <w:div w:id="1839540740">
      <w:bodyDiv w:val="1"/>
      <w:marLeft w:val="0"/>
      <w:marRight w:val="0"/>
      <w:marTop w:val="0"/>
      <w:marBottom w:val="0"/>
      <w:divBdr>
        <w:top w:val="none" w:sz="0" w:space="0" w:color="auto"/>
        <w:left w:val="none" w:sz="0" w:space="0" w:color="auto"/>
        <w:bottom w:val="none" w:sz="0" w:space="0" w:color="auto"/>
        <w:right w:val="none" w:sz="0" w:space="0" w:color="auto"/>
      </w:divBdr>
    </w:div>
    <w:div w:id="1839926665">
      <w:bodyDiv w:val="1"/>
      <w:marLeft w:val="0"/>
      <w:marRight w:val="0"/>
      <w:marTop w:val="0"/>
      <w:marBottom w:val="0"/>
      <w:divBdr>
        <w:top w:val="none" w:sz="0" w:space="0" w:color="auto"/>
        <w:left w:val="none" w:sz="0" w:space="0" w:color="auto"/>
        <w:bottom w:val="none" w:sz="0" w:space="0" w:color="auto"/>
        <w:right w:val="none" w:sz="0" w:space="0" w:color="auto"/>
      </w:divBdr>
    </w:div>
    <w:div w:id="1840004966">
      <w:bodyDiv w:val="1"/>
      <w:marLeft w:val="0"/>
      <w:marRight w:val="0"/>
      <w:marTop w:val="0"/>
      <w:marBottom w:val="0"/>
      <w:divBdr>
        <w:top w:val="none" w:sz="0" w:space="0" w:color="auto"/>
        <w:left w:val="none" w:sz="0" w:space="0" w:color="auto"/>
        <w:bottom w:val="none" w:sz="0" w:space="0" w:color="auto"/>
        <w:right w:val="none" w:sz="0" w:space="0" w:color="auto"/>
      </w:divBdr>
    </w:div>
    <w:div w:id="1840265595">
      <w:bodyDiv w:val="1"/>
      <w:marLeft w:val="0"/>
      <w:marRight w:val="0"/>
      <w:marTop w:val="0"/>
      <w:marBottom w:val="0"/>
      <w:divBdr>
        <w:top w:val="none" w:sz="0" w:space="0" w:color="auto"/>
        <w:left w:val="none" w:sz="0" w:space="0" w:color="auto"/>
        <w:bottom w:val="none" w:sz="0" w:space="0" w:color="auto"/>
        <w:right w:val="none" w:sz="0" w:space="0" w:color="auto"/>
      </w:divBdr>
    </w:div>
    <w:div w:id="1840728560">
      <w:bodyDiv w:val="1"/>
      <w:marLeft w:val="0"/>
      <w:marRight w:val="0"/>
      <w:marTop w:val="0"/>
      <w:marBottom w:val="0"/>
      <w:divBdr>
        <w:top w:val="none" w:sz="0" w:space="0" w:color="auto"/>
        <w:left w:val="none" w:sz="0" w:space="0" w:color="auto"/>
        <w:bottom w:val="none" w:sz="0" w:space="0" w:color="auto"/>
        <w:right w:val="none" w:sz="0" w:space="0" w:color="auto"/>
      </w:divBdr>
    </w:div>
    <w:div w:id="1841001072">
      <w:bodyDiv w:val="1"/>
      <w:marLeft w:val="0"/>
      <w:marRight w:val="0"/>
      <w:marTop w:val="0"/>
      <w:marBottom w:val="0"/>
      <w:divBdr>
        <w:top w:val="none" w:sz="0" w:space="0" w:color="auto"/>
        <w:left w:val="none" w:sz="0" w:space="0" w:color="auto"/>
        <w:bottom w:val="none" w:sz="0" w:space="0" w:color="auto"/>
        <w:right w:val="none" w:sz="0" w:space="0" w:color="auto"/>
      </w:divBdr>
    </w:div>
    <w:div w:id="1841038223">
      <w:bodyDiv w:val="1"/>
      <w:marLeft w:val="0"/>
      <w:marRight w:val="0"/>
      <w:marTop w:val="0"/>
      <w:marBottom w:val="0"/>
      <w:divBdr>
        <w:top w:val="none" w:sz="0" w:space="0" w:color="auto"/>
        <w:left w:val="none" w:sz="0" w:space="0" w:color="auto"/>
        <w:bottom w:val="none" w:sz="0" w:space="0" w:color="auto"/>
        <w:right w:val="none" w:sz="0" w:space="0" w:color="auto"/>
      </w:divBdr>
    </w:div>
    <w:div w:id="1841118311">
      <w:bodyDiv w:val="1"/>
      <w:marLeft w:val="0"/>
      <w:marRight w:val="0"/>
      <w:marTop w:val="0"/>
      <w:marBottom w:val="0"/>
      <w:divBdr>
        <w:top w:val="none" w:sz="0" w:space="0" w:color="auto"/>
        <w:left w:val="none" w:sz="0" w:space="0" w:color="auto"/>
        <w:bottom w:val="none" w:sz="0" w:space="0" w:color="auto"/>
        <w:right w:val="none" w:sz="0" w:space="0" w:color="auto"/>
      </w:divBdr>
    </w:div>
    <w:div w:id="1841315869">
      <w:bodyDiv w:val="1"/>
      <w:marLeft w:val="0"/>
      <w:marRight w:val="0"/>
      <w:marTop w:val="0"/>
      <w:marBottom w:val="0"/>
      <w:divBdr>
        <w:top w:val="none" w:sz="0" w:space="0" w:color="auto"/>
        <w:left w:val="none" w:sz="0" w:space="0" w:color="auto"/>
        <w:bottom w:val="none" w:sz="0" w:space="0" w:color="auto"/>
        <w:right w:val="none" w:sz="0" w:space="0" w:color="auto"/>
      </w:divBdr>
    </w:div>
    <w:div w:id="1841387154">
      <w:bodyDiv w:val="1"/>
      <w:marLeft w:val="0"/>
      <w:marRight w:val="0"/>
      <w:marTop w:val="0"/>
      <w:marBottom w:val="0"/>
      <w:divBdr>
        <w:top w:val="none" w:sz="0" w:space="0" w:color="auto"/>
        <w:left w:val="none" w:sz="0" w:space="0" w:color="auto"/>
        <w:bottom w:val="none" w:sz="0" w:space="0" w:color="auto"/>
        <w:right w:val="none" w:sz="0" w:space="0" w:color="auto"/>
      </w:divBdr>
    </w:div>
    <w:div w:id="1841387981">
      <w:bodyDiv w:val="1"/>
      <w:marLeft w:val="0"/>
      <w:marRight w:val="0"/>
      <w:marTop w:val="0"/>
      <w:marBottom w:val="0"/>
      <w:divBdr>
        <w:top w:val="none" w:sz="0" w:space="0" w:color="auto"/>
        <w:left w:val="none" w:sz="0" w:space="0" w:color="auto"/>
        <w:bottom w:val="none" w:sz="0" w:space="0" w:color="auto"/>
        <w:right w:val="none" w:sz="0" w:space="0" w:color="auto"/>
      </w:divBdr>
    </w:div>
    <w:div w:id="1841654346">
      <w:bodyDiv w:val="1"/>
      <w:marLeft w:val="0"/>
      <w:marRight w:val="0"/>
      <w:marTop w:val="0"/>
      <w:marBottom w:val="0"/>
      <w:divBdr>
        <w:top w:val="none" w:sz="0" w:space="0" w:color="auto"/>
        <w:left w:val="none" w:sz="0" w:space="0" w:color="auto"/>
        <w:bottom w:val="none" w:sz="0" w:space="0" w:color="auto"/>
        <w:right w:val="none" w:sz="0" w:space="0" w:color="auto"/>
      </w:divBdr>
    </w:div>
    <w:div w:id="1841655032">
      <w:bodyDiv w:val="1"/>
      <w:marLeft w:val="0"/>
      <w:marRight w:val="0"/>
      <w:marTop w:val="0"/>
      <w:marBottom w:val="0"/>
      <w:divBdr>
        <w:top w:val="none" w:sz="0" w:space="0" w:color="auto"/>
        <w:left w:val="none" w:sz="0" w:space="0" w:color="auto"/>
        <w:bottom w:val="none" w:sz="0" w:space="0" w:color="auto"/>
        <w:right w:val="none" w:sz="0" w:space="0" w:color="auto"/>
      </w:divBdr>
    </w:div>
    <w:div w:id="1841844786">
      <w:bodyDiv w:val="1"/>
      <w:marLeft w:val="0"/>
      <w:marRight w:val="0"/>
      <w:marTop w:val="0"/>
      <w:marBottom w:val="0"/>
      <w:divBdr>
        <w:top w:val="none" w:sz="0" w:space="0" w:color="auto"/>
        <w:left w:val="none" w:sz="0" w:space="0" w:color="auto"/>
        <w:bottom w:val="none" w:sz="0" w:space="0" w:color="auto"/>
        <w:right w:val="none" w:sz="0" w:space="0" w:color="auto"/>
      </w:divBdr>
    </w:div>
    <w:div w:id="1842088484">
      <w:bodyDiv w:val="1"/>
      <w:marLeft w:val="0"/>
      <w:marRight w:val="0"/>
      <w:marTop w:val="0"/>
      <w:marBottom w:val="0"/>
      <w:divBdr>
        <w:top w:val="none" w:sz="0" w:space="0" w:color="auto"/>
        <w:left w:val="none" w:sz="0" w:space="0" w:color="auto"/>
        <w:bottom w:val="none" w:sz="0" w:space="0" w:color="auto"/>
        <w:right w:val="none" w:sz="0" w:space="0" w:color="auto"/>
      </w:divBdr>
    </w:div>
    <w:div w:id="1842231933">
      <w:bodyDiv w:val="1"/>
      <w:marLeft w:val="0"/>
      <w:marRight w:val="0"/>
      <w:marTop w:val="0"/>
      <w:marBottom w:val="0"/>
      <w:divBdr>
        <w:top w:val="none" w:sz="0" w:space="0" w:color="auto"/>
        <w:left w:val="none" w:sz="0" w:space="0" w:color="auto"/>
        <w:bottom w:val="none" w:sz="0" w:space="0" w:color="auto"/>
        <w:right w:val="none" w:sz="0" w:space="0" w:color="auto"/>
      </w:divBdr>
    </w:div>
    <w:div w:id="1842232936">
      <w:bodyDiv w:val="1"/>
      <w:marLeft w:val="0"/>
      <w:marRight w:val="0"/>
      <w:marTop w:val="0"/>
      <w:marBottom w:val="0"/>
      <w:divBdr>
        <w:top w:val="none" w:sz="0" w:space="0" w:color="auto"/>
        <w:left w:val="none" w:sz="0" w:space="0" w:color="auto"/>
        <w:bottom w:val="none" w:sz="0" w:space="0" w:color="auto"/>
        <w:right w:val="none" w:sz="0" w:space="0" w:color="auto"/>
      </w:divBdr>
    </w:div>
    <w:div w:id="1842356014">
      <w:bodyDiv w:val="1"/>
      <w:marLeft w:val="0"/>
      <w:marRight w:val="0"/>
      <w:marTop w:val="0"/>
      <w:marBottom w:val="0"/>
      <w:divBdr>
        <w:top w:val="none" w:sz="0" w:space="0" w:color="auto"/>
        <w:left w:val="none" w:sz="0" w:space="0" w:color="auto"/>
        <w:bottom w:val="none" w:sz="0" w:space="0" w:color="auto"/>
        <w:right w:val="none" w:sz="0" w:space="0" w:color="auto"/>
      </w:divBdr>
    </w:div>
    <w:div w:id="1842574970">
      <w:bodyDiv w:val="1"/>
      <w:marLeft w:val="0"/>
      <w:marRight w:val="0"/>
      <w:marTop w:val="0"/>
      <w:marBottom w:val="0"/>
      <w:divBdr>
        <w:top w:val="none" w:sz="0" w:space="0" w:color="auto"/>
        <w:left w:val="none" w:sz="0" w:space="0" w:color="auto"/>
        <w:bottom w:val="none" w:sz="0" w:space="0" w:color="auto"/>
        <w:right w:val="none" w:sz="0" w:space="0" w:color="auto"/>
      </w:divBdr>
    </w:div>
    <w:div w:id="1842625224">
      <w:bodyDiv w:val="1"/>
      <w:marLeft w:val="0"/>
      <w:marRight w:val="0"/>
      <w:marTop w:val="0"/>
      <w:marBottom w:val="0"/>
      <w:divBdr>
        <w:top w:val="none" w:sz="0" w:space="0" w:color="auto"/>
        <w:left w:val="none" w:sz="0" w:space="0" w:color="auto"/>
        <w:bottom w:val="none" w:sz="0" w:space="0" w:color="auto"/>
        <w:right w:val="none" w:sz="0" w:space="0" w:color="auto"/>
      </w:divBdr>
    </w:div>
    <w:div w:id="1842967909">
      <w:bodyDiv w:val="1"/>
      <w:marLeft w:val="0"/>
      <w:marRight w:val="0"/>
      <w:marTop w:val="0"/>
      <w:marBottom w:val="0"/>
      <w:divBdr>
        <w:top w:val="none" w:sz="0" w:space="0" w:color="auto"/>
        <w:left w:val="none" w:sz="0" w:space="0" w:color="auto"/>
        <w:bottom w:val="none" w:sz="0" w:space="0" w:color="auto"/>
        <w:right w:val="none" w:sz="0" w:space="0" w:color="auto"/>
      </w:divBdr>
    </w:div>
    <w:div w:id="1843009004">
      <w:bodyDiv w:val="1"/>
      <w:marLeft w:val="0"/>
      <w:marRight w:val="0"/>
      <w:marTop w:val="0"/>
      <w:marBottom w:val="0"/>
      <w:divBdr>
        <w:top w:val="none" w:sz="0" w:space="0" w:color="auto"/>
        <w:left w:val="none" w:sz="0" w:space="0" w:color="auto"/>
        <w:bottom w:val="none" w:sz="0" w:space="0" w:color="auto"/>
        <w:right w:val="none" w:sz="0" w:space="0" w:color="auto"/>
      </w:divBdr>
    </w:div>
    <w:div w:id="1843202904">
      <w:bodyDiv w:val="1"/>
      <w:marLeft w:val="0"/>
      <w:marRight w:val="0"/>
      <w:marTop w:val="0"/>
      <w:marBottom w:val="0"/>
      <w:divBdr>
        <w:top w:val="none" w:sz="0" w:space="0" w:color="auto"/>
        <w:left w:val="none" w:sz="0" w:space="0" w:color="auto"/>
        <w:bottom w:val="none" w:sz="0" w:space="0" w:color="auto"/>
        <w:right w:val="none" w:sz="0" w:space="0" w:color="auto"/>
      </w:divBdr>
    </w:div>
    <w:div w:id="1843277337">
      <w:bodyDiv w:val="1"/>
      <w:marLeft w:val="0"/>
      <w:marRight w:val="0"/>
      <w:marTop w:val="0"/>
      <w:marBottom w:val="0"/>
      <w:divBdr>
        <w:top w:val="none" w:sz="0" w:space="0" w:color="auto"/>
        <w:left w:val="none" w:sz="0" w:space="0" w:color="auto"/>
        <w:bottom w:val="none" w:sz="0" w:space="0" w:color="auto"/>
        <w:right w:val="none" w:sz="0" w:space="0" w:color="auto"/>
      </w:divBdr>
    </w:div>
    <w:div w:id="1843818707">
      <w:bodyDiv w:val="1"/>
      <w:marLeft w:val="0"/>
      <w:marRight w:val="0"/>
      <w:marTop w:val="0"/>
      <w:marBottom w:val="0"/>
      <w:divBdr>
        <w:top w:val="none" w:sz="0" w:space="0" w:color="auto"/>
        <w:left w:val="none" w:sz="0" w:space="0" w:color="auto"/>
        <w:bottom w:val="none" w:sz="0" w:space="0" w:color="auto"/>
        <w:right w:val="none" w:sz="0" w:space="0" w:color="auto"/>
      </w:divBdr>
    </w:div>
    <w:div w:id="1843861537">
      <w:bodyDiv w:val="1"/>
      <w:marLeft w:val="0"/>
      <w:marRight w:val="0"/>
      <w:marTop w:val="0"/>
      <w:marBottom w:val="0"/>
      <w:divBdr>
        <w:top w:val="none" w:sz="0" w:space="0" w:color="auto"/>
        <w:left w:val="none" w:sz="0" w:space="0" w:color="auto"/>
        <w:bottom w:val="none" w:sz="0" w:space="0" w:color="auto"/>
        <w:right w:val="none" w:sz="0" w:space="0" w:color="auto"/>
      </w:divBdr>
    </w:div>
    <w:div w:id="1843930499">
      <w:bodyDiv w:val="1"/>
      <w:marLeft w:val="0"/>
      <w:marRight w:val="0"/>
      <w:marTop w:val="0"/>
      <w:marBottom w:val="0"/>
      <w:divBdr>
        <w:top w:val="none" w:sz="0" w:space="0" w:color="auto"/>
        <w:left w:val="none" w:sz="0" w:space="0" w:color="auto"/>
        <w:bottom w:val="none" w:sz="0" w:space="0" w:color="auto"/>
        <w:right w:val="none" w:sz="0" w:space="0" w:color="auto"/>
      </w:divBdr>
    </w:div>
    <w:div w:id="1844126713">
      <w:bodyDiv w:val="1"/>
      <w:marLeft w:val="0"/>
      <w:marRight w:val="0"/>
      <w:marTop w:val="0"/>
      <w:marBottom w:val="0"/>
      <w:divBdr>
        <w:top w:val="none" w:sz="0" w:space="0" w:color="auto"/>
        <w:left w:val="none" w:sz="0" w:space="0" w:color="auto"/>
        <w:bottom w:val="none" w:sz="0" w:space="0" w:color="auto"/>
        <w:right w:val="none" w:sz="0" w:space="0" w:color="auto"/>
      </w:divBdr>
    </w:div>
    <w:div w:id="1844199472">
      <w:bodyDiv w:val="1"/>
      <w:marLeft w:val="0"/>
      <w:marRight w:val="0"/>
      <w:marTop w:val="0"/>
      <w:marBottom w:val="0"/>
      <w:divBdr>
        <w:top w:val="none" w:sz="0" w:space="0" w:color="auto"/>
        <w:left w:val="none" w:sz="0" w:space="0" w:color="auto"/>
        <w:bottom w:val="none" w:sz="0" w:space="0" w:color="auto"/>
        <w:right w:val="none" w:sz="0" w:space="0" w:color="auto"/>
      </w:divBdr>
    </w:div>
    <w:div w:id="1844510963">
      <w:bodyDiv w:val="1"/>
      <w:marLeft w:val="0"/>
      <w:marRight w:val="0"/>
      <w:marTop w:val="0"/>
      <w:marBottom w:val="0"/>
      <w:divBdr>
        <w:top w:val="none" w:sz="0" w:space="0" w:color="auto"/>
        <w:left w:val="none" w:sz="0" w:space="0" w:color="auto"/>
        <w:bottom w:val="none" w:sz="0" w:space="0" w:color="auto"/>
        <w:right w:val="none" w:sz="0" w:space="0" w:color="auto"/>
      </w:divBdr>
    </w:div>
    <w:div w:id="1844659171">
      <w:bodyDiv w:val="1"/>
      <w:marLeft w:val="0"/>
      <w:marRight w:val="0"/>
      <w:marTop w:val="0"/>
      <w:marBottom w:val="0"/>
      <w:divBdr>
        <w:top w:val="none" w:sz="0" w:space="0" w:color="auto"/>
        <w:left w:val="none" w:sz="0" w:space="0" w:color="auto"/>
        <w:bottom w:val="none" w:sz="0" w:space="0" w:color="auto"/>
        <w:right w:val="none" w:sz="0" w:space="0" w:color="auto"/>
      </w:divBdr>
    </w:div>
    <w:div w:id="1844661611">
      <w:bodyDiv w:val="1"/>
      <w:marLeft w:val="0"/>
      <w:marRight w:val="0"/>
      <w:marTop w:val="0"/>
      <w:marBottom w:val="0"/>
      <w:divBdr>
        <w:top w:val="none" w:sz="0" w:space="0" w:color="auto"/>
        <w:left w:val="none" w:sz="0" w:space="0" w:color="auto"/>
        <w:bottom w:val="none" w:sz="0" w:space="0" w:color="auto"/>
        <w:right w:val="none" w:sz="0" w:space="0" w:color="auto"/>
      </w:divBdr>
    </w:div>
    <w:div w:id="1844662251">
      <w:bodyDiv w:val="1"/>
      <w:marLeft w:val="0"/>
      <w:marRight w:val="0"/>
      <w:marTop w:val="0"/>
      <w:marBottom w:val="0"/>
      <w:divBdr>
        <w:top w:val="none" w:sz="0" w:space="0" w:color="auto"/>
        <w:left w:val="none" w:sz="0" w:space="0" w:color="auto"/>
        <w:bottom w:val="none" w:sz="0" w:space="0" w:color="auto"/>
        <w:right w:val="none" w:sz="0" w:space="0" w:color="auto"/>
      </w:divBdr>
    </w:div>
    <w:div w:id="1844666661">
      <w:bodyDiv w:val="1"/>
      <w:marLeft w:val="0"/>
      <w:marRight w:val="0"/>
      <w:marTop w:val="0"/>
      <w:marBottom w:val="0"/>
      <w:divBdr>
        <w:top w:val="none" w:sz="0" w:space="0" w:color="auto"/>
        <w:left w:val="none" w:sz="0" w:space="0" w:color="auto"/>
        <w:bottom w:val="none" w:sz="0" w:space="0" w:color="auto"/>
        <w:right w:val="none" w:sz="0" w:space="0" w:color="auto"/>
      </w:divBdr>
    </w:div>
    <w:div w:id="1844782770">
      <w:bodyDiv w:val="1"/>
      <w:marLeft w:val="0"/>
      <w:marRight w:val="0"/>
      <w:marTop w:val="0"/>
      <w:marBottom w:val="0"/>
      <w:divBdr>
        <w:top w:val="none" w:sz="0" w:space="0" w:color="auto"/>
        <w:left w:val="none" w:sz="0" w:space="0" w:color="auto"/>
        <w:bottom w:val="none" w:sz="0" w:space="0" w:color="auto"/>
        <w:right w:val="none" w:sz="0" w:space="0" w:color="auto"/>
      </w:divBdr>
    </w:div>
    <w:div w:id="1844857741">
      <w:bodyDiv w:val="1"/>
      <w:marLeft w:val="0"/>
      <w:marRight w:val="0"/>
      <w:marTop w:val="0"/>
      <w:marBottom w:val="0"/>
      <w:divBdr>
        <w:top w:val="none" w:sz="0" w:space="0" w:color="auto"/>
        <w:left w:val="none" w:sz="0" w:space="0" w:color="auto"/>
        <w:bottom w:val="none" w:sz="0" w:space="0" w:color="auto"/>
        <w:right w:val="none" w:sz="0" w:space="0" w:color="auto"/>
      </w:divBdr>
    </w:div>
    <w:div w:id="1844926811">
      <w:bodyDiv w:val="1"/>
      <w:marLeft w:val="0"/>
      <w:marRight w:val="0"/>
      <w:marTop w:val="0"/>
      <w:marBottom w:val="0"/>
      <w:divBdr>
        <w:top w:val="none" w:sz="0" w:space="0" w:color="auto"/>
        <w:left w:val="none" w:sz="0" w:space="0" w:color="auto"/>
        <w:bottom w:val="none" w:sz="0" w:space="0" w:color="auto"/>
        <w:right w:val="none" w:sz="0" w:space="0" w:color="auto"/>
      </w:divBdr>
    </w:div>
    <w:div w:id="1845824049">
      <w:bodyDiv w:val="1"/>
      <w:marLeft w:val="0"/>
      <w:marRight w:val="0"/>
      <w:marTop w:val="0"/>
      <w:marBottom w:val="0"/>
      <w:divBdr>
        <w:top w:val="none" w:sz="0" w:space="0" w:color="auto"/>
        <w:left w:val="none" w:sz="0" w:space="0" w:color="auto"/>
        <w:bottom w:val="none" w:sz="0" w:space="0" w:color="auto"/>
        <w:right w:val="none" w:sz="0" w:space="0" w:color="auto"/>
      </w:divBdr>
    </w:div>
    <w:div w:id="1845825924">
      <w:bodyDiv w:val="1"/>
      <w:marLeft w:val="0"/>
      <w:marRight w:val="0"/>
      <w:marTop w:val="0"/>
      <w:marBottom w:val="0"/>
      <w:divBdr>
        <w:top w:val="none" w:sz="0" w:space="0" w:color="auto"/>
        <w:left w:val="none" w:sz="0" w:space="0" w:color="auto"/>
        <w:bottom w:val="none" w:sz="0" w:space="0" w:color="auto"/>
        <w:right w:val="none" w:sz="0" w:space="0" w:color="auto"/>
      </w:divBdr>
    </w:div>
    <w:div w:id="1846044251">
      <w:bodyDiv w:val="1"/>
      <w:marLeft w:val="0"/>
      <w:marRight w:val="0"/>
      <w:marTop w:val="0"/>
      <w:marBottom w:val="0"/>
      <w:divBdr>
        <w:top w:val="none" w:sz="0" w:space="0" w:color="auto"/>
        <w:left w:val="none" w:sz="0" w:space="0" w:color="auto"/>
        <w:bottom w:val="none" w:sz="0" w:space="0" w:color="auto"/>
        <w:right w:val="none" w:sz="0" w:space="0" w:color="auto"/>
      </w:divBdr>
    </w:div>
    <w:div w:id="1846162611">
      <w:bodyDiv w:val="1"/>
      <w:marLeft w:val="0"/>
      <w:marRight w:val="0"/>
      <w:marTop w:val="0"/>
      <w:marBottom w:val="0"/>
      <w:divBdr>
        <w:top w:val="none" w:sz="0" w:space="0" w:color="auto"/>
        <w:left w:val="none" w:sz="0" w:space="0" w:color="auto"/>
        <w:bottom w:val="none" w:sz="0" w:space="0" w:color="auto"/>
        <w:right w:val="none" w:sz="0" w:space="0" w:color="auto"/>
      </w:divBdr>
    </w:div>
    <w:div w:id="1846240829">
      <w:bodyDiv w:val="1"/>
      <w:marLeft w:val="0"/>
      <w:marRight w:val="0"/>
      <w:marTop w:val="0"/>
      <w:marBottom w:val="0"/>
      <w:divBdr>
        <w:top w:val="none" w:sz="0" w:space="0" w:color="auto"/>
        <w:left w:val="none" w:sz="0" w:space="0" w:color="auto"/>
        <w:bottom w:val="none" w:sz="0" w:space="0" w:color="auto"/>
        <w:right w:val="none" w:sz="0" w:space="0" w:color="auto"/>
      </w:divBdr>
    </w:div>
    <w:div w:id="1846244948">
      <w:bodyDiv w:val="1"/>
      <w:marLeft w:val="0"/>
      <w:marRight w:val="0"/>
      <w:marTop w:val="0"/>
      <w:marBottom w:val="0"/>
      <w:divBdr>
        <w:top w:val="none" w:sz="0" w:space="0" w:color="auto"/>
        <w:left w:val="none" w:sz="0" w:space="0" w:color="auto"/>
        <w:bottom w:val="none" w:sz="0" w:space="0" w:color="auto"/>
        <w:right w:val="none" w:sz="0" w:space="0" w:color="auto"/>
      </w:divBdr>
    </w:div>
    <w:div w:id="1846286994">
      <w:bodyDiv w:val="1"/>
      <w:marLeft w:val="0"/>
      <w:marRight w:val="0"/>
      <w:marTop w:val="0"/>
      <w:marBottom w:val="0"/>
      <w:divBdr>
        <w:top w:val="none" w:sz="0" w:space="0" w:color="auto"/>
        <w:left w:val="none" w:sz="0" w:space="0" w:color="auto"/>
        <w:bottom w:val="none" w:sz="0" w:space="0" w:color="auto"/>
        <w:right w:val="none" w:sz="0" w:space="0" w:color="auto"/>
      </w:divBdr>
    </w:div>
    <w:div w:id="1846548985">
      <w:bodyDiv w:val="1"/>
      <w:marLeft w:val="0"/>
      <w:marRight w:val="0"/>
      <w:marTop w:val="0"/>
      <w:marBottom w:val="0"/>
      <w:divBdr>
        <w:top w:val="none" w:sz="0" w:space="0" w:color="auto"/>
        <w:left w:val="none" w:sz="0" w:space="0" w:color="auto"/>
        <w:bottom w:val="none" w:sz="0" w:space="0" w:color="auto"/>
        <w:right w:val="none" w:sz="0" w:space="0" w:color="auto"/>
      </w:divBdr>
    </w:div>
    <w:div w:id="1846624616">
      <w:bodyDiv w:val="1"/>
      <w:marLeft w:val="0"/>
      <w:marRight w:val="0"/>
      <w:marTop w:val="0"/>
      <w:marBottom w:val="0"/>
      <w:divBdr>
        <w:top w:val="none" w:sz="0" w:space="0" w:color="auto"/>
        <w:left w:val="none" w:sz="0" w:space="0" w:color="auto"/>
        <w:bottom w:val="none" w:sz="0" w:space="0" w:color="auto"/>
        <w:right w:val="none" w:sz="0" w:space="0" w:color="auto"/>
      </w:divBdr>
    </w:div>
    <w:div w:id="1846744801">
      <w:bodyDiv w:val="1"/>
      <w:marLeft w:val="0"/>
      <w:marRight w:val="0"/>
      <w:marTop w:val="0"/>
      <w:marBottom w:val="0"/>
      <w:divBdr>
        <w:top w:val="none" w:sz="0" w:space="0" w:color="auto"/>
        <w:left w:val="none" w:sz="0" w:space="0" w:color="auto"/>
        <w:bottom w:val="none" w:sz="0" w:space="0" w:color="auto"/>
        <w:right w:val="none" w:sz="0" w:space="0" w:color="auto"/>
      </w:divBdr>
    </w:div>
    <w:div w:id="1847094401">
      <w:bodyDiv w:val="1"/>
      <w:marLeft w:val="0"/>
      <w:marRight w:val="0"/>
      <w:marTop w:val="0"/>
      <w:marBottom w:val="0"/>
      <w:divBdr>
        <w:top w:val="none" w:sz="0" w:space="0" w:color="auto"/>
        <w:left w:val="none" w:sz="0" w:space="0" w:color="auto"/>
        <w:bottom w:val="none" w:sz="0" w:space="0" w:color="auto"/>
        <w:right w:val="none" w:sz="0" w:space="0" w:color="auto"/>
      </w:divBdr>
    </w:div>
    <w:div w:id="1847094996">
      <w:bodyDiv w:val="1"/>
      <w:marLeft w:val="0"/>
      <w:marRight w:val="0"/>
      <w:marTop w:val="0"/>
      <w:marBottom w:val="0"/>
      <w:divBdr>
        <w:top w:val="none" w:sz="0" w:space="0" w:color="auto"/>
        <w:left w:val="none" w:sz="0" w:space="0" w:color="auto"/>
        <w:bottom w:val="none" w:sz="0" w:space="0" w:color="auto"/>
        <w:right w:val="none" w:sz="0" w:space="0" w:color="auto"/>
      </w:divBdr>
    </w:div>
    <w:div w:id="1847137999">
      <w:bodyDiv w:val="1"/>
      <w:marLeft w:val="0"/>
      <w:marRight w:val="0"/>
      <w:marTop w:val="0"/>
      <w:marBottom w:val="0"/>
      <w:divBdr>
        <w:top w:val="none" w:sz="0" w:space="0" w:color="auto"/>
        <w:left w:val="none" w:sz="0" w:space="0" w:color="auto"/>
        <w:bottom w:val="none" w:sz="0" w:space="0" w:color="auto"/>
        <w:right w:val="none" w:sz="0" w:space="0" w:color="auto"/>
      </w:divBdr>
    </w:div>
    <w:div w:id="1847287342">
      <w:bodyDiv w:val="1"/>
      <w:marLeft w:val="0"/>
      <w:marRight w:val="0"/>
      <w:marTop w:val="0"/>
      <w:marBottom w:val="0"/>
      <w:divBdr>
        <w:top w:val="none" w:sz="0" w:space="0" w:color="auto"/>
        <w:left w:val="none" w:sz="0" w:space="0" w:color="auto"/>
        <w:bottom w:val="none" w:sz="0" w:space="0" w:color="auto"/>
        <w:right w:val="none" w:sz="0" w:space="0" w:color="auto"/>
      </w:divBdr>
    </w:div>
    <w:div w:id="1847476815">
      <w:bodyDiv w:val="1"/>
      <w:marLeft w:val="0"/>
      <w:marRight w:val="0"/>
      <w:marTop w:val="0"/>
      <w:marBottom w:val="0"/>
      <w:divBdr>
        <w:top w:val="none" w:sz="0" w:space="0" w:color="auto"/>
        <w:left w:val="none" w:sz="0" w:space="0" w:color="auto"/>
        <w:bottom w:val="none" w:sz="0" w:space="0" w:color="auto"/>
        <w:right w:val="none" w:sz="0" w:space="0" w:color="auto"/>
      </w:divBdr>
    </w:div>
    <w:div w:id="1847549035">
      <w:bodyDiv w:val="1"/>
      <w:marLeft w:val="0"/>
      <w:marRight w:val="0"/>
      <w:marTop w:val="0"/>
      <w:marBottom w:val="0"/>
      <w:divBdr>
        <w:top w:val="none" w:sz="0" w:space="0" w:color="auto"/>
        <w:left w:val="none" w:sz="0" w:space="0" w:color="auto"/>
        <w:bottom w:val="none" w:sz="0" w:space="0" w:color="auto"/>
        <w:right w:val="none" w:sz="0" w:space="0" w:color="auto"/>
      </w:divBdr>
    </w:div>
    <w:div w:id="1847938578">
      <w:bodyDiv w:val="1"/>
      <w:marLeft w:val="0"/>
      <w:marRight w:val="0"/>
      <w:marTop w:val="0"/>
      <w:marBottom w:val="0"/>
      <w:divBdr>
        <w:top w:val="none" w:sz="0" w:space="0" w:color="auto"/>
        <w:left w:val="none" w:sz="0" w:space="0" w:color="auto"/>
        <w:bottom w:val="none" w:sz="0" w:space="0" w:color="auto"/>
        <w:right w:val="none" w:sz="0" w:space="0" w:color="auto"/>
      </w:divBdr>
    </w:div>
    <w:div w:id="1848060015">
      <w:bodyDiv w:val="1"/>
      <w:marLeft w:val="0"/>
      <w:marRight w:val="0"/>
      <w:marTop w:val="0"/>
      <w:marBottom w:val="0"/>
      <w:divBdr>
        <w:top w:val="none" w:sz="0" w:space="0" w:color="auto"/>
        <w:left w:val="none" w:sz="0" w:space="0" w:color="auto"/>
        <w:bottom w:val="none" w:sz="0" w:space="0" w:color="auto"/>
        <w:right w:val="none" w:sz="0" w:space="0" w:color="auto"/>
      </w:divBdr>
    </w:div>
    <w:div w:id="1849707435">
      <w:bodyDiv w:val="1"/>
      <w:marLeft w:val="0"/>
      <w:marRight w:val="0"/>
      <w:marTop w:val="0"/>
      <w:marBottom w:val="0"/>
      <w:divBdr>
        <w:top w:val="none" w:sz="0" w:space="0" w:color="auto"/>
        <w:left w:val="none" w:sz="0" w:space="0" w:color="auto"/>
        <w:bottom w:val="none" w:sz="0" w:space="0" w:color="auto"/>
        <w:right w:val="none" w:sz="0" w:space="0" w:color="auto"/>
      </w:divBdr>
    </w:div>
    <w:div w:id="1849831251">
      <w:bodyDiv w:val="1"/>
      <w:marLeft w:val="0"/>
      <w:marRight w:val="0"/>
      <w:marTop w:val="0"/>
      <w:marBottom w:val="0"/>
      <w:divBdr>
        <w:top w:val="none" w:sz="0" w:space="0" w:color="auto"/>
        <w:left w:val="none" w:sz="0" w:space="0" w:color="auto"/>
        <w:bottom w:val="none" w:sz="0" w:space="0" w:color="auto"/>
        <w:right w:val="none" w:sz="0" w:space="0" w:color="auto"/>
      </w:divBdr>
    </w:div>
    <w:div w:id="1850440584">
      <w:bodyDiv w:val="1"/>
      <w:marLeft w:val="0"/>
      <w:marRight w:val="0"/>
      <w:marTop w:val="0"/>
      <w:marBottom w:val="0"/>
      <w:divBdr>
        <w:top w:val="none" w:sz="0" w:space="0" w:color="auto"/>
        <w:left w:val="none" w:sz="0" w:space="0" w:color="auto"/>
        <w:bottom w:val="none" w:sz="0" w:space="0" w:color="auto"/>
        <w:right w:val="none" w:sz="0" w:space="0" w:color="auto"/>
      </w:divBdr>
    </w:div>
    <w:div w:id="1850482233">
      <w:bodyDiv w:val="1"/>
      <w:marLeft w:val="0"/>
      <w:marRight w:val="0"/>
      <w:marTop w:val="0"/>
      <w:marBottom w:val="0"/>
      <w:divBdr>
        <w:top w:val="none" w:sz="0" w:space="0" w:color="auto"/>
        <w:left w:val="none" w:sz="0" w:space="0" w:color="auto"/>
        <w:bottom w:val="none" w:sz="0" w:space="0" w:color="auto"/>
        <w:right w:val="none" w:sz="0" w:space="0" w:color="auto"/>
      </w:divBdr>
    </w:div>
    <w:div w:id="1850486490">
      <w:bodyDiv w:val="1"/>
      <w:marLeft w:val="0"/>
      <w:marRight w:val="0"/>
      <w:marTop w:val="0"/>
      <w:marBottom w:val="0"/>
      <w:divBdr>
        <w:top w:val="none" w:sz="0" w:space="0" w:color="auto"/>
        <w:left w:val="none" w:sz="0" w:space="0" w:color="auto"/>
        <w:bottom w:val="none" w:sz="0" w:space="0" w:color="auto"/>
        <w:right w:val="none" w:sz="0" w:space="0" w:color="auto"/>
      </w:divBdr>
    </w:div>
    <w:div w:id="1850675116">
      <w:bodyDiv w:val="1"/>
      <w:marLeft w:val="0"/>
      <w:marRight w:val="0"/>
      <w:marTop w:val="0"/>
      <w:marBottom w:val="0"/>
      <w:divBdr>
        <w:top w:val="none" w:sz="0" w:space="0" w:color="auto"/>
        <w:left w:val="none" w:sz="0" w:space="0" w:color="auto"/>
        <w:bottom w:val="none" w:sz="0" w:space="0" w:color="auto"/>
        <w:right w:val="none" w:sz="0" w:space="0" w:color="auto"/>
      </w:divBdr>
    </w:div>
    <w:div w:id="1850758268">
      <w:bodyDiv w:val="1"/>
      <w:marLeft w:val="0"/>
      <w:marRight w:val="0"/>
      <w:marTop w:val="0"/>
      <w:marBottom w:val="0"/>
      <w:divBdr>
        <w:top w:val="none" w:sz="0" w:space="0" w:color="auto"/>
        <w:left w:val="none" w:sz="0" w:space="0" w:color="auto"/>
        <w:bottom w:val="none" w:sz="0" w:space="0" w:color="auto"/>
        <w:right w:val="none" w:sz="0" w:space="0" w:color="auto"/>
      </w:divBdr>
    </w:div>
    <w:div w:id="1850873479">
      <w:bodyDiv w:val="1"/>
      <w:marLeft w:val="0"/>
      <w:marRight w:val="0"/>
      <w:marTop w:val="0"/>
      <w:marBottom w:val="0"/>
      <w:divBdr>
        <w:top w:val="none" w:sz="0" w:space="0" w:color="auto"/>
        <w:left w:val="none" w:sz="0" w:space="0" w:color="auto"/>
        <w:bottom w:val="none" w:sz="0" w:space="0" w:color="auto"/>
        <w:right w:val="none" w:sz="0" w:space="0" w:color="auto"/>
      </w:divBdr>
    </w:div>
    <w:div w:id="1851019815">
      <w:bodyDiv w:val="1"/>
      <w:marLeft w:val="0"/>
      <w:marRight w:val="0"/>
      <w:marTop w:val="0"/>
      <w:marBottom w:val="0"/>
      <w:divBdr>
        <w:top w:val="none" w:sz="0" w:space="0" w:color="auto"/>
        <w:left w:val="none" w:sz="0" w:space="0" w:color="auto"/>
        <w:bottom w:val="none" w:sz="0" w:space="0" w:color="auto"/>
        <w:right w:val="none" w:sz="0" w:space="0" w:color="auto"/>
      </w:divBdr>
    </w:div>
    <w:div w:id="1851068374">
      <w:bodyDiv w:val="1"/>
      <w:marLeft w:val="0"/>
      <w:marRight w:val="0"/>
      <w:marTop w:val="0"/>
      <w:marBottom w:val="0"/>
      <w:divBdr>
        <w:top w:val="none" w:sz="0" w:space="0" w:color="auto"/>
        <w:left w:val="none" w:sz="0" w:space="0" w:color="auto"/>
        <w:bottom w:val="none" w:sz="0" w:space="0" w:color="auto"/>
        <w:right w:val="none" w:sz="0" w:space="0" w:color="auto"/>
      </w:divBdr>
    </w:div>
    <w:div w:id="1851485677">
      <w:bodyDiv w:val="1"/>
      <w:marLeft w:val="0"/>
      <w:marRight w:val="0"/>
      <w:marTop w:val="0"/>
      <w:marBottom w:val="0"/>
      <w:divBdr>
        <w:top w:val="none" w:sz="0" w:space="0" w:color="auto"/>
        <w:left w:val="none" w:sz="0" w:space="0" w:color="auto"/>
        <w:bottom w:val="none" w:sz="0" w:space="0" w:color="auto"/>
        <w:right w:val="none" w:sz="0" w:space="0" w:color="auto"/>
      </w:divBdr>
    </w:div>
    <w:div w:id="1851721142">
      <w:bodyDiv w:val="1"/>
      <w:marLeft w:val="0"/>
      <w:marRight w:val="0"/>
      <w:marTop w:val="0"/>
      <w:marBottom w:val="0"/>
      <w:divBdr>
        <w:top w:val="none" w:sz="0" w:space="0" w:color="auto"/>
        <w:left w:val="none" w:sz="0" w:space="0" w:color="auto"/>
        <w:bottom w:val="none" w:sz="0" w:space="0" w:color="auto"/>
        <w:right w:val="none" w:sz="0" w:space="0" w:color="auto"/>
      </w:divBdr>
    </w:div>
    <w:div w:id="1851722377">
      <w:bodyDiv w:val="1"/>
      <w:marLeft w:val="0"/>
      <w:marRight w:val="0"/>
      <w:marTop w:val="0"/>
      <w:marBottom w:val="0"/>
      <w:divBdr>
        <w:top w:val="none" w:sz="0" w:space="0" w:color="auto"/>
        <w:left w:val="none" w:sz="0" w:space="0" w:color="auto"/>
        <w:bottom w:val="none" w:sz="0" w:space="0" w:color="auto"/>
        <w:right w:val="none" w:sz="0" w:space="0" w:color="auto"/>
      </w:divBdr>
    </w:div>
    <w:div w:id="1852060007">
      <w:bodyDiv w:val="1"/>
      <w:marLeft w:val="0"/>
      <w:marRight w:val="0"/>
      <w:marTop w:val="0"/>
      <w:marBottom w:val="0"/>
      <w:divBdr>
        <w:top w:val="none" w:sz="0" w:space="0" w:color="auto"/>
        <w:left w:val="none" w:sz="0" w:space="0" w:color="auto"/>
        <w:bottom w:val="none" w:sz="0" w:space="0" w:color="auto"/>
        <w:right w:val="none" w:sz="0" w:space="0" w:color="auto"/>
      </w:divBdr>
    </w:div>
    <w:div w:id="1852065992">
      <w:bodyDiv w:val="1"/>
      <w:marLeft w:val="0"/>
      <w:marRight w:val="0"/>
      <w:marTop w:val="0"/>
      <w:marBottom w:val="0"/>
      <w:divBdr>
        <w:top w:val="none" w:sz="0" w:space="0" w:color="auto"/>
        <w:left w:val="none" w:sz="0" w:space="0" w:color="auto"/>
        <w:bottom w:val="none" w:sz="0" w:space="0" w:color="auto"/>
        <w:right w:val="none" w:sz="0" w:space="0" w:color="auto"/>
      </w:divBdr>
    </w:div>
    <w:div w:id="1852066662">
      <w:bodyDiv w:val="1"/>
      <w:marLeft w:val="0"/>
      <w:marRight w:val="0"/>
      <w:marTop w:val="0"/>
      <w:marBottom w:val="0"/>
      <w:divBdr>
        <w:top w:val="none" w:sz="0" w:space="0" w:color="auto"/>
        <w:left w:val="none" w:sz="0" w:space="0" w:color="auto"/>
        <w:bottom w:val="none" w:sz="0" w:space="0" w:color="auto"/>
        <w:right w:val="none" w:sz="0" w:space="0" w:color="auto"/>
      </w:divBdr>
    </w:div>
    <w:div w:id="1852453470">
      <w:bodyDiv w:val="1"/>
      <w:marLeft w:val="0"/>
      <w:marRight w:val="0"/>
      <w:marTop w:val="0"/>
      <w:marBottom w:val="0"/>
      <w:divBdr>
        <w:top w:val="none" w:sz="0" w:space="0" w:color="auto"/>
        <w:left w:val="none" w:sz="0" w:space="0" w:color="auto"/>
        <w:bottom w:val="none" w:sz="0" w:space="0" w:color="auto"/>
        <w:right w:val="none" w:sz="0" w:space="0" w:color="auto"/>
      </w:divBdr>
    </w:div>
    <w:div w:id="1852571982">
      <w:bodyDiv w:val="1"/>
      <w:marLeft w:val="0"/>
      <w:marRight w:val="0"/>
      <w:marTop w:val="0"/>
      <w:marBottom w:val="0"/>
      <w:divBdr>
        <w:top w:val="none" w:sz="0" w:space="0" w:color="auto"/>
        <w:left w:val="none" w:sz="0" w:space="0" w:color="auto"/>
        <w:bottom w:val="none" w:sz="0" w:space="0" w:color="auto"/>
        <w:right w:val="none" w:sz="0" w:space="0" w:color="auto"/>
      </w:divBdr>
    </w:div>
    <w:div w:id="1852640512">
      <w:bodyDiv w:val="1"/>
      <w:marLeft w:val="0"/>
      <w:marRight w:val="0"/>
      <w:marTop w:val="0"/>
      <w:marBottom w:val="0"/>
      <w:divBdr>
        <w:top w:val="none" w:sz="0" w:space="0" w:color="auto"/>
        <w:left w:val="none" w:sz="0" w:space="0" w:color="auto"/>
        <w:bottom w:val="none" w:sz="0" w:space="0" w:color="auto"/>
        <w:right w:val="none" w:sz="0" w:space="0" w:color="auto"/>
      </w:divBdr>
    </w:div>
    <w:div w:id="1853059792">
      <w:bodyDiv w:val="1"/>
      <w:marLeft w:val="0"/>
      <w:marRight w:val="0"/>
      <w:marTop w:val="0"/>
      <w:marBottom w:val="0"/>
      <w:divBdr>
        <w:top w:val="none" w:sz="0" w:space="0" w:color="auto"/>
        <w:left w:val="none" w:sz="0" w:space="0" w:color="auto"/>
        <w:bottom w:val="none" w:sz="0" w:space="0" w:color="auto"/>
        <w:right w:val="none" w:sz="0" w:space="0" w:color="auto"/>
      </w:divBdr>
    </w:div>
    <w:div w:id="1853182086">
      <w:bodyDiv w:val="1"/>
      <w:marLeft w:val="0"/>
      <w:marRight w:val="0"/>
      <w:marTop w:val="0"/>
      <w:marBottom w:val="0"/>
      <w:divBdr>
        <w:top w:val="none" w:sz="0" w:space="0" w:color="auto"/>
        <w:left w:val="none" w:sz="0" w:space="0" w:color="auto"/>
        <w:bottom w:val="none" w:sz="0" w:space="0" w:color="auto"/>
        <w:right w:val="none" w:sz="0" w:space="0" w:color="auto"/>
      </w:divBdr>
    </w:div>
    <w:div w:id="1853379476">
      <w:bodyDiv w:val="1"/>
      <w:marLeft w:val="0"/>
      <w:marRight w:val="0"/>
      <w:marTop w:val="0"/>
      <w:marBottom w:val="0"/>
      <w:divBdr>
        <w:top w:val="none" w:sz="0" w:space="0" w:color="auto"/>
        <w:left w:val="none" w:sz="0" w:space="0" w:color="auto"/>
        <w:bottom w:val="none" w:sz="0" w:space="0" w:color="auto"/>
        <w:right w:val="none" w:sz="0" w:space="0" w:color="auto"/>
      </w:divBdr>
    </w:div>
    <w:div w:id="1853570474">
      <w:bodyDiv w:val="1"/>
      <w:marLeft w:val="0"/>
      <w:marRight w:val="0"/>
      <w:marTop w:val="0"/>
      <w:marBottom w:val="0"/>
      <w:divBdr>
        <w:top w:val="none" w:sz="0" w:space="0" w:color="auto"/>
        <w:left w:val="none" w:sz="0" w:space="0" w:color="auto"/>
        <w:bottom w:val="none" w:sz="0" w:space="0" w:color="auto"/>
        <w:right w:val="none" w:sz="0" w:space="0" w:color="auto"/>
      </w:divBdr>
    </w:div>
    <w:div w:id="1853761968">
      <w:bodyDiv w:val="1"/>
      <w:marLeft w:val="0"/>
      <w:marRight w:val="0"/>
      <w:marTop w:val="0"/>
      <w:marBottom w:val="0"/>
      <w:divBdr>
        <w:top w:val="none" w:sz="0" w:space="0" w:color="auto"/>
        <w:left w:val="none" w:sz="0" w:space="0" w:color="auto"/>
        <w:bottom w:val="none" w:sz="0" w:space="0" w:color="auto"/>
        <w:right w:val="none" w:sz="0" w:space="0" w:color="auto"/>
      </w:divBdr>
    </w:div>
    <w:div w:id="1853833525">
      <w:bodyDiv w:val="1"/>
      <w:marLeft w:val="0"/>
      <w:marRight w:val="0"/>
      <w:marTop w:val="0"/>
      <w:marBottom w:val="0"/>
      <w:divBdr>
        <w:top w:val="none" w:sz="0" w:space="0" w:color="auto"/>
        <w:left w:val="none" w:sz="0" w:space="0" w:color="auto"/>
        <w:bottom w:val="none" w:sz="0" w:space="0" w:color="auto"/>
        <w:right w:val="none" w:sz="0" w:space="0" w:color="auto"/>
      </w:divBdr>
    </w:div>
    <w:div w:id="1853949724">
      <w:bodyDiv w:val="1"/>
      <w:marLeft w:val="0"/>
      <w:marRight w:val="0"/>
      <w:marTop w:val="0"/>
      <w:marBottom w:val="0"/>
      <w:divBdr>
        <w:top w:val="none" w:sz="0" w:space="0" w:color="auto"/>
        <w:left w:val="none" w:sz="0" w:space="0" w:color="auto"/>
        <w:bottom w:val="none" w:sz="0" w:space="0" w:color="auto"/>
        <w:right w:val="none" w:sz="0" w:space="0" w:color="auto"/>
      </w:divBdr>
    </w:div>
    <w:div w:id="1854028753">
      <w:bodyDiv w:val="1"/>
      <w:marLeft w:val="0"/>
      <w:marRight w:val="0"/>
      <w:marTop w:val="0"/>
      <w:marBottom w:val="0"/>
      <w:divBdr>
        <w:top w:val="none" w:sz="0" w:space="0" w:color="auto"/>
        <w:left w:val="none" w:sz="0" w:space="0" w:color="auto"/>
        <w:bottom w:val="none" w:sz="0" w:space="0" w:color="auto"/>
        <w:right w:val="none" w:sz="0" w:space="0" w:color="auto"/>
      </w:divBdr>
    </w:div>
    <w:div w:id="1854223794">
      <w:bodyDiv w:val="1"/>
      <w:marLeft w:val="0"/>
      <w:marRight w:val="0"/>
      <w:marTop w:val="0"/>
      <w:marBottom w:val="0"/>
      <w:divBdr>
        <w:top w:val="none" w:sz="0" w:space="0" w:color="auto"/>
        <w:left w:val="none" w:sz="0" w:space="0" w:color="auto"/>
        <w:bottom w:val="none" w:sz="0" w:space="0" w:color="auto"/>
        <w:right w:val="none" w:sz="0" w:space="0" w:color="auto"/>
      </w:divBdr>
    </w:div>
    <w:div w:id="1854608647">
      <w:bodyDiv w:val="1"/>
      <w:marLeft w:val="0"/>
      <w:marRight w:val="0"/>
      <w:marTop w:val="0"/>
      <w:marBottom w:val="0"/>
      <w:divBdr>
        <w:top w:val="none" w:sz="0" w:space="0" w:color="auto"/>
        <w:left w:val="none" w:sz="0" w:space="0" w:color="auto"/>
        <w:bottom w:val="none" w:sz="0" w:space="0" w:color="auto"/>
        <w:right w:val="none" w:sz="0" w:space="0" w:color="auto"/>
      </w:divBdr>
    </w:div>
    <w:div w:id="1854612662">
      <w:bodyDiv w:val="1"/>
      <w:marLeft w:val="0"/>
      <w:marRight w:val="0"/>
      <w:marTop w:val="0"/>
      <w:marBottom w:val="0"/>
      <w:divBdr>
        <w:top w:val="none" w:sz="0" w:space="0" w:color="auto"/>
        <w:left w:val="none" w:sz="0" w:space="0" w:color="auto"/>
        <w:bottom w:val="none" w:sz="0" w:space="0" w:color="auto"/>
        <w:right w:val="none" w:sz="0" w:space="0" w:color="auto"/>
      </w:divBdr>
    </w:div>
    <w:div w:id="1854800785">
      <w:bodyDiv w:val="1"/>
      <w:marLeft w:val="0"/>
      <w:marRight w:val="0"/>
      <w:marTop w:val="0"/>
      <w:marBottom w:val="0"/>
      <w:divBdr>
        <w:top w:val="none" w:sz="0" w:space="0" w:color="auto"/>
        <w:left w:val="none" w:sz="0" w:space="0" w:color="auto"/>
        <w:bottom w:val="none" w:sz="0" w:space="0" w:color="auto"/>
        <w:right w:val="none" w:sz="0" w:space="0" w:color="auto"/>
      </w:divBdr>
    </w:div>
    <w:div w:id="1855336736">
      <w:bodyDiv w:val="1"/>
      <w:marLeft w:val="0"/>
      <w:marRight w:val="0"/>
      <w:marTop w:val="0"/>
      <w:marBottom w:val="0"/>
      <w:divBdr>
        <w:top w:val="none" w:sz="0" w:space="0" w:color="auto"/>
        <w:left w:val="none" w:sz="0" w:space="0" w:color="auto"/>
        <w:bottom w:val="none" w:sz="0" w:space="0" w:color="auto"/>
        <w:right w:val="none" w:sz="0" w:space="0" w:color="auto"/>
      </w:divBdr>
    </w:div>
    <w:div w:id="1855534316">
      <w:bodyDiv w:val="1"/>
      <w:marLeft w:val="0"/>
      <w:marRight w:val="0"/>
      <w:marTop w:val="0"/>
      <w:marBottom w:val="0"/>
      <w:divBdr>
        <w:top w:val="none" w:sz="0" w:space="0" w:color="auto"/>
        <w:left w:val="none" w:sz="0" w:space="0" w:color="auto"/>
        <w:bottom w:val="none" w:sz="0" w:space="0" w:color="auto"/>
        <w:right w:val="none" w:sz="0" w:space="0" w:color="auto"/>
      </w:divBdr>
    </w:div>
    <w:div w:id="1855604455">
      <w:bodyDiv w:val="1"/>
      <w:marLeft w:val="0"/>
      <w:marRight w:val="0"/>
      <w:marTop w:val="0"/>
      <w:marBottom w:val="0"/>
      <w:divBdr>
        <w:top w:val="none" w:sz="0" w:space="0" w:color="auto"/>
        <w:left w:val="none" w:sz="0" w:space="0" w:color="auto"/>
        <w:bottom w:val="none" w:sz="0" w:space="0" w:color="auto"/>
        <w:right w:val="none" w:sz="0" w:space="0" w:color="auto"/>
      </w:divBdr>
    </w:div>
    <w:div w:id="1855613972">
      <w:bodyDiv w:val="1"/>
      <w:marLeft w:val="0"/>
      <w:marRight w:val="0"/>
      <w:marTop w:val="0"/>
      <w:marBottom w:val="0"/>
      <w:divBdr>
        <w:top w:val="none" w:sz="0" w:space="0" w:color="auto"/>
        <w:left w:val="none" w:sz="0" w:space="0" w:color="auto"/>
        <w:bottom w:val="none" w:sz="0" w:space="0" w:color="auto"/>
        <w:right w:val="none" w:sz="0" w:space="0" w:color="auto"/>
      </w:divBdr>
    </w:div>
    <w:div w:id="1855998792">
      <w:bodyDiv w:val="1"/>
      <w:marLeft w:val="0"/>
      <w:marRight w:val="0"/>
      <w:marTop w:val="0"/>
      <w:marBottom w:val="0"/>
      <w:divBdr>
        <w:top w:val="none" w:sz="0" w:space="0" w:color="auto"/>
        <w:left w:val="none" w:sz="0" w:space="0" w:color="auto"/>
        <w:bottom w:val="none" w:sz="0" w:space="0" w:color="auto"/>
        <w:right w:val="none" w:sz="0" w:space="0" w:color="auto"/>
      </w:divBdr>
    </w:div>
    <w:div w:id="1856070208">
      <w:bodyDiv w:val="1"/>
      <w:marLeft w:val="0"/>
      <w:marRight w:val="0"/>
      <w:marTop w:val="0"/>
      <w:marBottom w:val="0"/>
      <w:divBdr>
        <w:top w:val="none" w:sz="0" w:space="0" w:color="auto"/>
        <w:left w:val="none" w:sz="0" w:space="0" w:color="auto"/>
        <w:bottom w:val="none" w:sz="0" w:space="0" w:color="auto"/>
        <w:right w:val="none" w:sz="0" w:space="0" w:color="auto"/>
      </w:divBdr>
    </w:div>
    <w:div w:id="1856188644">
      <w:bodyDiv w:val="1"/>
      <w:marLeft w:val="0"/>
      <w:marRight w:val="0"/>
      <w:marTop w:val="0"/>
      <w:marBottom w:val="0"/>
      <w:divBdr>
        <w:top w:val="none" w:sz="0" w:space="0" w:color="auto"/>
        <w:left w:val="none" w:sz="0" w:space="0" w:color="auto"/>
        <w:bottom w:val="none" w:sz="0" w:space="0" w:color="auto"/>
        <w:right w:val="none" w:sz="0" w:space="0" w:color="auto"/>
      </w:divBdr>
    </w:div>
    <w:div w:id="1856269036">
      <w:bodyDiv w:val="1"/>
      <w:marLeft w:val="0"/>
      <w:marRight w:val="0"/>
      <w:marTop w:val="0"/>
      <w:marBottom w:val="0"/>
      <w:divBdr>
        <w:top w:val="none" w:sz="0" w:space="0" w:color="auto"/>
        <w:left w:val="none" w:sz="0" w:space="0" w:color="auto"/>
        <w:bottom w:val="none" w:sz="0" w:space="0" w:color="auto"/>
        <w:right w:val="none" w:sz="0" w:space="0" w:color="auto"/>
      </w:divBdr>
    </w:div>
    <w:div w:id="1856649522">
      <w:bodyDiv w:val="1"/>
      <w:marLeft w:val="0"/>
      <w:marRight w:val="0"/>
      <w:marTop w:val="0"/>
      <w:marBottom w:val="0"/>
      <w:divBdr>
        <w:top w:val="none" w:sz="0" w:space="0" w:color="auto"/>
        <w:left w:val="none" w:sz="0" w:space="0" w:color="auto"/>
        <w:bottom w:val="none" w:sz="0" w:space="0" w:color="auto"/>
        <w:right w:val="none" w:sz="0" w:space="0" w:color="auto"/>
      </w:divBdr>
    </w:div>
    <w:div w:id="1856723807">
      <w:bodyDiv w:val="1"/>
      <w:marLeft w:val="0"/>
      <w:marRight w:val="0"/>
      <w:marTop w:val="0"/>
      <w:marBottom w:val="0"/>
      <w:divBdr>
        <w:top w:val="none" w:sz="0" w:space="0" w:color="auto"/>
        <w:left w:val="none" w:sz="0" w:space="0" w:color="auto"/>
        <w:bottom w:val="none" w:sz="0" w:space="0" w:color="auto"/>
        <w:right w:val="none" w:sz="0" w:space="0" w:color="auto"/>
      </w:divBdr>
    </w:div>
    <w:div w:id="1856727462">
      <w:bodyDiv w:val="1"/>
      <w:marLeft w:val="0"/>
      <w:marRight w:val="0"/>
      <w:marTop w:val="0"/>
      <w:marBottom w:val="0"/>
      <w:divBdr>
        <w:top w:val="none" w:sz="0" w:space="0" w:color="auto"/>
        <w:left w:val="none" w:sz="0" w:space="0" w:color="auto"/>
        <w:bottom w:val="none" w:sz="0" w:space="0" w:color="auto"/>
        <w:right w:val="none" w:sz="0" w:space="0" w:color="auto"/>
      </w:divBdr>
    </w:div>
    <w:div w:id="1856918389">
      <w:bodyDiv w:val="1"/>
      <w:marLeft w:val="0"/>
      <w:marRight w:val="0"/>
      <w:marTop w:val="0"/>
      <w:marBottom w:val="0"/>
      <w:divBdr>
        <w:top w:val="none" w:sz="0" w:space="0" w:color="auto"/>
        <w:left w:val="none" w:sz="0" w:space="0" w:color="auto"/>
        <w:bottom w:val="none" w:sz="0" w:space="0" w:color="auto"/>
        <w:right w:val="none" w:sz="0" w:space="0" w:color="auto"/>
      </w:divBdr>
    </w:div>
    <w:div w:id="1856920413">
      <w:bodyDiv w:val="1"/>
      <w:marLeft w:val="0"/>
      <w:marRight w:val="0"/>
      <w:marTop w:val="0"/>
      <w:marBottom w:val="0"/>
      <w:divBdr>
        <w:top w:val="none" w:sz="0" w:space="0" w:color="auto"/>
        <w:left w:val="none" w:sz="0" w:space="0" w:color="auto"/>
        <w:bottom w:val="none" w:sz="0" w:space="0" w:color="auto"/>
        <w:right w:val="none" w:sz="0" w:space="0" w:color="auto"/>
      </w:divBdr>
    </w:div>
    <w:div w:id="1857115034">
      <w:bodyDiv w:val="1"/>
      <w:marLeft w:val="0"/>
      <w:marRight w:val="0"/>
      <w:marTop w:val="0"/>
      <w:marBottom w:val="0"/>
      <w:divBdr>
        <w:top w:val="none" w:sz="0" w:space="0" w:color="auto"/>
        <w:left w:val="none" w:sz="0" w:space="0" w:color="auto"/>
        <w:bottom w:val="none" w:sz="0" w:space="0" w:color="auto"/>
        <w:right w:val="none" w:sz="0" w:space="0" w:color="auto"/>
      </w:divBdr>
    </w:div>
    <w:div w:id="1857116805">
      <w:bodyDiv w:val="1"/>
      <w:marLeft w:val="0"/>
      <w:marRight w:val="0"/>
      <w:marTop w:val="0"/>
      <w:marBottom w:val="0"/>
      <w:divBdr>
        <w:top w:val="none" w:sz="0" w:space="0" w:color="auto"/>
        <w:left w:val="none" w:sz="0" w:space="0" w:color="auto"/>
        <w:bottom w:val="none" w:sz="0" w:space="0" w:color="auto"/>
        <w:right w:val="none" w:sz="0" w:space="0" w:color="auto"/>
      </w:divBdr>
    </w:div>
    <w:div w:id="1857159620">
      <w:bodyDiv w:val="1"/>
      <w:marLeft w:val="0"/>
      <w:marRight w:val="0"/>
      <w:marTop w:val="0"/>
      <w:marBottom w:val="0"/>
      <w:divBdr>
        <w:top w:val="none" w:sz="0" w:space="0" w:color="auto"/>
        <w:left w:val="none" w:sz="0" w:space="0" w:color="auto"/>
        <w:bottom w:val="none" w:sz="0" w:space="0" w:color="auto"/>
        <w:right w:val="none" w:sz="0" w:space="0" w:color="auto"/>
      </w:divBdr>
    </w:div>
    <w:div w:id="1857453973">
      <w:bodyDiv w:val="1"/>
      <w:marLeft w:val="0"/>
      <w:marRight w:val="0"/>
      <w:marTop w:val="0"/>
      <w:marBottom w:val="0"/>
      <w:divBdr>
        <w:top w:val="none" w:sz="0" w:space="0" w:color="auto"/>
        <w:left w:val="none" w:sz="0" w:space="0" w:color="auto"/>
        <w:bottom w:val="none" w:sz="0" w:space="0" w:color="auto"/>
        <w:right w:val="none" w:sz="0" w:space="0" w:color="auto"/>
      </w:divBdr>
    </w:div>
    <w:div w:id="1857500073">
      <w:bodyDiv w:val="1"/>
      <w:marLeft w:val="0"/>
      <w:marRight w:val="0"/>
      <w:marTop w:val="0"/>
      <w:marBottom w:val="0"/>
      <w:divBdr>
        <w:top w:val="none" w:sz="0" w:space="0" w:color="auto"/>
        <w:left w:val="none" w:sz="0" w:space="0" w:color="auto"/>
        <w:bottom w:val="none" w:sz="0" w:space="0" w:color="auto"/>
        <w:right w:val="none" w:sz="0" w:space="0" w:color="auto"/>
      </w:divBdr>
    </w:div>
    <w:div w:id="1857576485">
      <w:bodyDiv w:val="1"/>
      <w:marLeft w:val="0"/>
      <w:marRight w:val="0"/>
      <w:marTop w:val="0"/>
      <w:marBottom w:val="0"/>
      <w:divBdr>
        <w:top w:val="none" w:sz="0" w:space="0" w:color="auto"/>
        <w:left w:val="none" w:sz="0" w:space="0" w:color="auto"/>
        <w:bottom w:val="none" w:sz="0" w:space="0" w:color="auto"/>
        <w:right w:val="none" w:sz="0" w:space="0" w:color="auto"/>
      </w:divBdr>
    </w:div>
    <w:div w:id="1857688466">
      <w:bodyDiv w:val="1"/>
      <w:marLeft w:val="0"/>
      <w:marRight w:val="0"/>
      <w:marTop w:val="0"/>
      <w:marBottom w:val="0"/>
      <w:divBdr>
        <w:top w:val="none" w:sz="0" w:space="0" w:color="auto"/>
        <w:left w:val="none" w:sz="0" w:space="0" w:color="auto"/>
        <w:bottom w:val="none" w:sz="0" w:space="0" w:color="auto"/>
        <w:right w:val="none" w:sz="0" w:space="0" w:color="auto"/>
      </w:divBdr>
    </w:div>
    <w:div w:id="1857838860">
      <w:bodyDiv w:val="1"/>
      <w:marLeft w:val="0"/>
      <w:marRight w:val="0"/>
      <w:marTop w:val="0"/>
      <w:marBottom w:val="0"/>
      <w:divBdr>
        <w:top w:val="none" w:sz="0" w:space="0" w:color="auto"/>
        <w:left w:val="none" w:sz="0" w:space="0" w:color="auto"/>
        <w:bottom w:val="none" w:sz="0" w:space="0" w:color="auto"/>
        <w:right w:val="none" w:sz="0" w:space="0" w:color="auto"/>
      </w:divBdr>
    </w:div>
    <w:div w:id="1857839294">
      <w:bodyDiv w:val="1"/>
      <w:marLeft w:val="0"/>
      <w:marRight w:val="0"/>
      <w:marTop w:val="0"/>
      <w:marBottom w:val="0"/>
      <w:divBdr>
        <w:top w:val="none" w:sz="0" w:space="0" w:color="auto"/>
        <w:left w:val="none" w:sz="0" w:space="0" w:color="auto"/>
        <w:bottom w:val="none" w:sz="0" w:space="0" w:color="auto"/>
        <w:right w:val="none" w:sz="0" w:space="0" w:color="auto"/>
      </w:divBdr>
    </w:div>
    <w:div w:id="1858425163">
      <w:bodyDiv w:val="1"/>
      <w:marLeft w:val="0"/>
      <w:marRight w:val="0"/>
      <w:marTop w:val="0"/>
      <w:marBottom w:val="0"/>
      <w:divBdr>
        <w:top w:val="none" w:sz="0" w:space="0" w:color="auto"/>
        <w:left w:val="none" w:sz="0" w:space="0" w:color="auto"/>
        <w:bottom w:val="none" w:sz="0" w:space="0" w:color="auto"/>
        <w:right w:val="none" w:sz="0" w:space="0" w:color="auto"/>
      </w:divBdr>
    </w:div>
    <w:div w:id="1858546281">
      <w:bodyDiv w:val="1"/>
      <w:marLeft w:val="0"/>
      <w:marRight w:val="0"/>
      <w:marTop w:val="0"/>
      <w:marBottom w:val="0"/>
      <w:divBdr>
        <w:top w:val="none" w:sz="0" w:space="0" w:color="auto"/>
        <w:left w:val="none" w:sz="0" w:space="0" w:color="auto"/>
        <w:bottom w:val="none" w:sz="0" w:space="0" w:color="auto"/>
        <w:right w:val="none" w:sz="0" w:space="0" w:color="auto"/>
      </w:divBdr>
    </w:div>
    <w:div w:id="1859655436">
      <w:bodyDiv w:val="1"/>
      <w:marLeft w:val="0"/>
      <w:marRight w:val="0"/>
      <w:marTop w:val="0"/>
      <w:marBottom w:val="0"/>
      <w:divBdr>
        <w:top w:val="none" w:sz="0" w:space="0" w:color="auto"/>
        <w:left w:val="none" w:sz="0" w:space="0" w:color="auto"/>
        <w:bottom w:val="none" w:sz="0" w:space="0" w:color="auto"/>
        <w:right w:val="none" w:sz="0" w:space="0" w:color="auto"/>
      </w:divBdr>
    </w:div>
    <w:div w:id="1859852139">
      <w:bodyDiv w:val="1"/>
      <w:marLeft w:val="0"/>
      <w:marRight w:val="0"/>
      <w:marTop w:val="0"/>
      <w:marBottom w:val="0"/>
      <w:divBdr>
        <w:top w:val="none" w:sz="0" w:space="0" w:color="auto"/>
        <w:left w:val="none" w:sz="0" w:space="0" w:color="auto"/>
        <w:bottom w:val="none" w:sz="0" w:space="0" w:color="auto"/>
        <w:right w:val="none" w:sz="0" w:space="0" w:color="auto"/>
      </w:divBdr>
    </w:div>
    <w:div w:id="1860007033">
      <w:bodyDiv w:val="1"/>
      <w:marLeft w:val="0"/>
      <w:marRight w:val="0"/>
      <w:marTop w:val="0"/>
      <w:marBottom w:val="0"/>
      <w:divBdr>
        <w:top w:val="none" w:sz="0" w:space="0" w:color="auto"/>
        <w:left w:val="none" w:sz="0" w:space="0" w:color="auto"/>
        <w:bottom w:val="none" w:sz="0" w:space="0" w:color="auto"/>
        <w:right w:val="none" w:sz="0" w:space="0" w:color="auto"/>
      </w:divBdr>
    </w:div>
    <w:div w:id="1860120601">
      <w:bodyDiv w:val="1"/>
      <w:marLeft w:val="0"/>
      <w:marRight w:val="0"/>
      <w:marTop w:val="0"/>
      <w:marBottom w:val="0"/>
      <w:divBdr>
        <w:top w:val="none" w:sz="0" w:space="0" w:color="auto"/>
        <w:left w:val="none" w:sz="0" w:space="0" w:color="auto"/>
        <w:bottom w:val="none" w:sz="0" w:space="0" w:color="auto"/>
        <w:right w:val="none" w:sz="0" w:space="0" w:color="auto"/>
      </w:divBdr>
    </w:div>
    <w:div w:id="1860310462">
      <w:bodyDiv w:val="1"/>
      <w:marLeft w:val="0"/>
      <w:marRight w:val="0"/>
      <w:marTop w:val="0"/>
      <w:marBottom w:val="0"/>
      <w:divBdr>
        <w:top w:val="none" w:sz="0" w:space="0" w:color="auto"/>
        <w:left w:val="none" w:sz="0" w:space="0" w:color="auto"/>
        <w:bottom w:val="none" w:sz="0" w:space="0" w:color="auto"/>
        <w:right w:val="none" w:sz="0" w:space="0" w:color="auto"/>
      </w:divBdr>
    </w:div>
    <w:div w:id="1860387249">
      <w:bodyDiv w:val="1"/>
      <w:marLeft w:val="0"/>
      <w:marRight w:val="0"/>
      <w:marTop w:val="0"/>
      <w:marBottom w:val="0"/>
      <w:divBdr>
        <w:top w:val="none" w:sz="0" w:space="0" w:color="auto"/>
        <w:left w:val="none" w:sz="0" w:space="0" w:color="auto"/>
        <w:bottom w:val="none" w:sz="0" w:space="0" w:color="auto"/>
        <w:right w:val="none" w:sz="0" w:space="0" w:color="auto"/>
      </w:divBdr>
    </w:div>
    <w:div w:id="1860924388">
      <w:bodyDiv w:val="1"/>
      <w:marLeft w:val="0"/>
      <w:marRight w:val="0"/>
      <w:marTop w:val="0"/>
      <w:marBottom w:val="0"/>
      <w:divBdr>
        <w:top w:val="none" w:sz="0" w:space="0" w:color="auto"/>
        <w:left w:val="none" w:sz="0" w:space="0" w:color="auto"/>
        <w:bottom w:val="none" w:sz="0" w:space="0" w:color="auto"/>
        <w:right w:val="none" w:sz="0" w:space="0" w:color="auto"/>
      </w:divBdr>
    </w:div>
    <w:div w:id="1860966876">
      <w:bodyDiv w:val="1"/>
      <w:marLeft w:val="0"/>
      <w:marRight w:val="0"/>
      <w:marTop w:val="0"/>
      <w:marBottom w:val="0"/>
      <w:divBdr>
        <w:top w:val="none" w:sz="0" w:space="0" w:color="auto"/>
        <w:left w:val="none" w:sz="0" w:space="0" w:color="auto"/>
        <w:bottom w:val="none" w:sz="0" w:space="0" w:color="auto"/>
        <w:right w:val="none" w:sz="0" w:space="0" w:color="auto"/>
      </w:divBdr>
    </w:div>
    <w:div w:id="1860969619">
      <w:bodyDiv w:val="1"/>
      <w:marLeft w:val="0"/>
      <w:marRight w:val="0"/>
      <w:marTop w:val="0"/>
      <w:marBottom w:val="0"/>
      <w:divBdr>
        <w:top w:val="none" w:sz="0" w:space="0" w:color="auto"/>
        <w:left w:val="none" w:sz="0" w:space="0" w:color="auto"/>
        <w:bottom w:val="none" w:sz="0" w:space="0" w:color="auto"/>
        <w:right w:val="none" w:sz="0" w:space="0" w:color="auto"/>
      </w:divBdr>
    </w:div>
    <w:div w:id="1861433603">
      <w:bodyDiv w:val="1"/>
      <w:marLeft w:val="0"/>
      <w:marRight w:val="0"/>
      <w:marTop w:val="0"/>
      <w:marBottom w:val="0"/>
      <w:divBdr>
        <w:top w:val="none" w:sz="0" w:space="0" w:color="auto"/>
        <w:left w:val="none" w:sz="0" w:space="0" w:color="auto"/>
        <w:bottom w:val="none" w:sz="0" w:space="0" w:color="auto"/>
        <w:right w:val="none" w:sz="0" w:space="0" w:color="auto"/>
      </w:divBdr>
    </w:div>
    <w:div w:id="1861622477">
      <w:bodyDiv w:val="1"/>
      <w:marLeft w:val="0"/>
      <w:marRight w:val="0"/>
      <w:marTop w:val="0"/>
      <w:marBottom w:val="0"/>
      <w:divBdr>
        <w:top w:val="none" w:sz="0" w:space="0" w:color="auto"/>
        <w:left w:val="none" w:sz="0" w:space="0" w:color="auto"/>
        <w:bottom w:val="none" w:sz="0" w:space="0" w:color="auto"/>
        <w:right w:val="none" w:sz="0" w:space="0" w:color="auto"/>
      </w:divBdr>
    </w:div>
    <w:div w:id="1861622772">
      <w:bodyDiv w:val="1"/>
      <w:marLeft w:val="0"/>
      <w:marRight w:val="0"/>
      <w:marTop w:val="0"/>
      <w:marBottom w:val="0"/>
      <w:divBdr>
        <w:top w:val="none" w:sz="0" w:space="0" w:color="auto"/>
        <w:left w:val="none" w:sz="0" w:space="0" w:color="auto"/>
        <w:bottom w:val="none" w:sz="0" w:space="0" w:color="auto"/>
        <w:right w:val="none" w:sz="0" w:space="0" w:color="auto"/>
      </w:divBdr>
    </w:div>
    <w:div w:id="1861891726">
      <w:bodyDiv w:val="1"/>
      <w:marLeft w:val="0"/>
      <w:marRight w:val="0"/>
      <w:marTop w:val="0"/>
      <w:marBottom w:val="0"/>
      <w:divBdr>
        <w:top w:val="none" w:sz="0" w:space="0" w:color="auto"/>
        <w:left w:val="none" w:sz="0" w:space="0" w:color="auto"/>
        <w:bottom w:val="none" w:sz="0" w:space="0" w:color="auto"/>
        <w:right w:val="none" w:sz="0" w:space="0" w:color="auto"/>
      </w:divBdr>
    </w:div>
    <w:div w:id="1862085546">
      <w:bodyDiv w:val="1"/>
      <w:marLeft w:val="0"/>
      <w:marRight w:val="0"/>
      <w:marTop w:val="0"/>
      <w:marBottom w:val="0"/>
      <w:divBdr>
        <w:top w:val="none" w:sz="0" w:space="0" w:color="auto"/>
        <w:left w:val="none" w:sz="0" w:space="0" w:color="auto"/>
        <w:bottom w:val="none" w:sz="0" w:space="0" w:color="auto"/>
        <w:right w:val="none" w:sz="0" w:space="0" w:color="auto"/>
      </w:divBdr>
    </w:div>
    <w:div w:id="1862358400">
      <w:bodyDiv w:val="1"/>
      <w:marLeft w:val="0"/>
      <w:marRight w:val="0"/>
      <w:marTop w:val="0"/>
      <w:marBottom w:val="0"/>
      <w:divBdr>
        <w:top w:val="none" w:sz="0" w:space="0" w:color="auto"/>
        <w:left w:val="none" w:sz="0" w:space="0" w:color="auto"/>
        <w:bottom w:val="none" w:sz="0" w:space="0" w:color="auto"/>
        <w:right w:val="none" w:sz="0" w:space="0" w:color="auto"/>
      </w:divBdr>
    </w:div>
    <w:div w:id="1862549069">
      <w:bodyDiv w:val="1"/>
      <w:marLeft w:val="0"/>
      <w:marRight w:val="0"/>
      <w:marTop w:val="0"/>
      <w:marBottom w:val="0"/>
      <w:divBdr>
        <w:top w:val="none" w:sz="0" w:space="0" w:color="auto"/>
        <w:left w:val="none" w:sz="0" w:space="0" w:color="auto"/>
        <w:bottom w:val="none" w:sz="0" w:space="0" w:color="auto"/>
        <w:right w:val="none" w:sz="0" w:space="0" w:color="auto"/>
      </w:divBdr>
    </w:div>
    <w:div w:id="1862549192">
      <w:bodyDiv w:val="1"/>
      <w:marLeft w:val="0"/>
      <w:marRight w:val="0"/>
      <w:marTop w:val="0"/>
      <w:marBottom w:val="0"/>
      <w:divBdr>
        <w:top w:val="none" w:sz="0" w:space="0" w:color="auto"/>
        <w:left w:val="none" w:sz="0" w:space="0" w:color="auto"/>
        <w:bottom w:val="none" w:sz="0" w:space="0" w:color="auto"/>
        <w:right w:val="none" w:sz="0" w:space="0" w:color="auto"/>
      </w:divBdr>
    </w:div>
    <w:div w:id="1862622452">
      <w:bodyDiv w:val="1"/>
      <w:marLeft w:val="0"/>
      <w:marRight w:val="0"/>
      <w:marTop w:val="0"/>
      <w:marBottom w:val="0"/>
      <w:divBdr>
        <w:top w:val="none" w:sz="0" w:space="0" w:color="auto"/>
        <w:left w:val="none" w:sz="0" w:space="0" w:color="auto"/>
        <w:bottom w:val="none" w:sz="0" w:space="0" w:color="auto"/>
        <w:right w:val="none" w:sz="0" w:space="0" w:color="auto"/>
      </w:divBdr>
    </w:div>
    <w:div w:id="1862624815">
      <w:bodyDiv w:val="1"/>
      <w:marLeft w:val="0"/>
      <w:marRight w:val="0"/>
      <w:marTop w:val="0"/>
      <w:marBottom w:val="0"/>
      <w:divBdr>
        <w:top w:val="none" w:sz="0" w:space="0" w:color="auto"/>
        <w:left w:val="none" w:sz="0" w:space="0" w:color="auto"/>
        <w:bottom w:val="none" w:sz="0" w:space="0" w:color="auto"/>
        <w:right w:val="none" w:sz="0" w:space="0" w:color="auto"/>
      </w:divBdr>
    </w:div>
    <w:div w:id="1862821412">
      <w:bodyDiv w:val="1"/>
      <w:marLeft w:val="0"/>
      <w:marRight w:val="0"/>
      <w:marTop w:val="0"/>
      <w:marBottom w:val="0"/>
      <w:divBdr>
        <w:top w:val="none" w:sz="0" w:space="0" w:color="auto"/>
        <w:left w:val="none" w:sz="0" w:space="0" w:color="auto"/>
        <w:bottom w:val="none" w:sz="0" w:space="0" w:color="auto"/>
        <w:right w:val="none" w:sz="0" w:space="0" w:color="auto"/>
      </w:divBdr>
    </w:div>
    <w:div w:id="1863205698">
      <w:bodyDiv w:val="1"/>
      <w:marLeft w:val="0"/>
      <w:marRight w:val="0"/>
      <w:marTop w:val="0"/>
      <w:marBottom w:val="0"/>
      <w:divBdr>
        <w:top w:val="none" w:sz="0" w:space="0" w:color="auto"/>
        <w:left w:val="none" w:sz="0" w:space="0" w:color="auto"/>
        <w:bottom w:val="none" w:sz="0" w:space="0" w:color="auto"/>
        <w:right w:val="none" w:sz="0" w:space="0" w:color="auto"/>
      </w:divBdr>
    </w:div>
    <w:div w:id="1863471562">
      <w:bodyDiv w:val="1"/>
      <w:marLeft w:val="0"/>
      <w:marRight w:val="0"/>
      <w:marTop w:val="0"/>
      <w:marBottom w:val="0"/>
      <w:divBdr>
        <w:top w:val="none" w:sz="0" w:space="0" w:color="auto"/>
        <w:left w:val="none" w:sz="0" w:space="0" w:color="auto"/>
        <w:bottom w:val="none" w:sz="0" w:space="0" w:color="auto"/>
        <w:right w:val="none" w:sz="0" w:space="0" w:color="auto"/>
      </w:divBdr>
    </w:div>
    <w:div w:id="1863543604">
      <w:bodyDiv w:val="1"/>
      <w:marLeft w:val="0"/>
      <w:marRight w:val="0"/>
      <w:marTop w:val="0"/>
      <w:marBottom w:val="0"/>
      <w:divBdr>
        <w:top w:val="none" w:sz="0" w:space="0" w:color="auto"/>
        <w:left w:val="none" w:sz="0" w:space="0" w:color="auto"/>
        <w:bottom w:val="none" w:sz="0" w:space="0" w:color="auto"/>
        <w:right w:val="none" w:sz="0" w:space="0" w:color="auto"/>
      </w:divBdr>
    </w:div>
    <w:div w:id="1863979113">
      <w:bodyDiv w:val="1"/>
      <w:marLeft w:val="0"/>
      <w:marRight w:val="0"/>
      <w:marTop w:val="0"/>
      <w:marBottom w:val="0"/>
      <w:divBdr>
        <w:top w:val="none" w:sz="0" w:space="0" w:color="auto"/>
        <w:left w:val="none" w:sz="0" w:space="0" w:color="auto"/>
        <w:bottom w:val="none" w:sz="0" w:space="0" w:color="auto"/>
        <w:right w:val="none" w:sz="0" w:space="0" w:color="auto"/>
      </w:divBdr>
    </w:div>
    <w:div w:id="1864005789">
      <w:bodyDiv w:val="1"/>
      <w:marLeft w:val="0"/>
      <w:marRight w:val="0"/>
      <w:marTop w:val="0"/>
      <w:marBottom w:val="0"/>
      <w:divBdr>
        <w:top w:val="none" w:sz="0" w:space="0" w:color="auto"/>
        <w:left w:val="none" w:sz="0" w:space="0" w:color="auto"/>
        <w:bottom w:val="none" w:sz="0" w:space="0" w:color="auto"/>
        <w:right w:val="none" w:sz="0" w:space="0" w:color="auto"/>
      </w:divBdr>
    </w:div>
    <w:div w:id="1864513395">
      <w:bodyDiv w:val="1"/>
      <w:marLeft w:val="0"/>
      <w:marRight w:val="0"/>
      <w:marTop w:val="0"/>
      <w:marBottom w:val="0"/>
      <w:divBdr>
        <w:top w:val="none" w:sz="0" w:space="0" w:color="auto"/>
        <w:left w:val="none" w:sz="0" w:space="0" w:color="auto"/>
        <w:bottom w:val="none" w:sz="0" w:space="0" w:color="auto"/>
        <w:right w:val="none" w:sz="0" w:space="0" w:color="auto"/>
      </w:divBdr>
    </w:div>
    <w:div w:id="1864711827">
      <w:bodyDiv w:val="1"/>
      <w:marLeft w:val="0"/>
      <w:marRight w:val="0"/>
      <w:marTop w:val="0"/>
      <w:marBottom w:val="0"/>
      <w:divBdr>
        <w:top w:val="none" w:sz="0" w:space="0" w:color="auto"/>
        <w:left w:val="none" w:sz="0" w:space="0" w:color="auto"/>
        <w:bottom w:val="none" w:sz="0" w:space="0" w:color="auto"/>
        <w:right w:val="none" w:sz="0" w:space="0" w:color="auto"/>
      </w:divBdr>
    </w:div>
    <w:div w:id="1864978266">
      <w:bodyDiv w:val="1"/>
      <w:marLeft w:val="0"/>
      <w:marRight w:val="0"/>
      <w:marTop w:val="0"/>
      <w:marBottom w:val="0"/>
      <w:divBdr>
        <w:top w:val="none" w:sz="0" w:space="0" w:color="auto"/>
        <w:left w:val="none" w:sz="0" w:space="0" w:color="auto"/>
        <w:bottom w:val="none" w:sz="0" w:space="0" w:color="auto"/>
        <w:right w:val="none" w:sz="0" w:space="0" w:color="auto"/>
      </w:divBdr>
    </w:div>
    <w:div w:id="1865167342">
      <w:bodyDiv w:val="1"/>
      <w:marLeft w:val="0"/>
      <w:marRight w:val="0"/>
      <w:marTop w:val="0"/>
      <w:marBottom w:val="0"/>
      <w:divBdr>
        <w:top w:val="none" w:sz="0" w:space="0" w:color="auto"/>
        <w:left w:val="none" w:sz="0" w:space="0" w:color="auto"/>
        <w:bottom w:val="none" w:sz="0" w:space="0" w:color="auto"/>
        <w:right w:val="none" w:sz="0" w:space="0" w:color="auto"/>
      </w:divBdr>
    </w:div>
    <w:div w:id="1865359667">
      <w:bodyDiv w:val="1"/>
      <w:marLeft w:val="0"/>
      <w:marRight w:val="0"/>
      <w:marTop w:val="0"/>
      <w:marBottom w:val="0"/>
      <w:divBdr>
        <w:top w:val="none" w:sz="0" w:space="0" w:color="auto"/>
        <w:left w:val="none" w:sz="0" w:space="0" w:color="auto"/>
        <w:bottom w:val="none" w:sz="0" w:space="0" w:color="auto"/>
        <w:right w:val="none" w:sz="0" w:space="0" w:color="auto"/>
      </w:divBdr>
    </w:div>
    <w:div w:id="1865440069">
      <w:bodyDiv w:val="1"/>
      <w:marLeft w:val="0"/>
      <w:marRight w:val="0"/>
      <w:marTop w:val="0"/>
      <w:marBottom w:val="0"/>
      <w:divBdr>
        <w:top w:val="none" w:sz="0" w:space="0" w:color="auto"/>
        <w:left w:val="none" w:sz="0" w:space="0" w:color="auto"/>
        <w:bottom w:val="none" w:sz="0" w:space="0" w:color="auto"/>
        <w:right w:val="none" w:sz="0" w:space="0" w:color="auto"/>
      </w:divBdr>
    </w:div>
    <w:div w:id="1865441421">
      <w:bodyDiv w:val="1"/>
      <w:marLeft w:val="0"/>
      <w:marRight w:val="0"/>
      <w:marTop w:val="0"/>
      <w:marBottom w:val="0"/>
      <w:divBdr>
        <w:top w:val="none" w:sz="0" w:space="0" w:color="auto"/>
        <w:left w:val="none" w:sz="0" w:space="0" w:color="auto"/>
        <w:bottom w:val="none" w:sz="0" w:space="0" w:color="auto"/>
        <w:right w:val="none" w:sz="0" w:space="0" w:color="auto"/>
      </w:divBdr>
    </w:div>
    <w:div w:id="1865483267">
      <w:bodyDiv w:val="1"/>
      <w:marLeft w:val="0"/>
      <w:marRight w:val="0"/>
      <w:marTop w:val="0"/>
      <w:marBottom w:val="0"/>
      <w:divBdr>
        <w:top w:val="none" w:sz="0" w:space="0" w:color="auto"/>
        <w:left w:val="none" w:sz="0" w:space="0" w:color="auto"/>
        <w:bottom w:val="none" w:sz="0" w:space="0" w:color="auto"/>
        <w:right w:val="none" w:sz="0" w:space="0" w:color="auto"/>
      </w:divBdr>
    </w:div>
    <w:div w:id="1865678892">
      <w:bodyDiv w:val="1"/>
      <w:marLeft w:val="0"/>
      <w:marRight w:val="0"/>
      <w:marTop w:val="0"/>
      <w:marBottom w:val="0"/>
      <w:divBdr>
        <w:top w:val="none" w:sz="0" w:space="0" w:color="auto"/>
        <w:left w:val="none" w:sz="0" w:space="0" w:color="auto"/>
        <w:bottom w:val="none" w:sz="0" w:space="0" w:color="auto"/>
        <w:right w:val="none" w:sz="0" w:space="0" w:color="auto"/>
      </w:divBdr>
    </w:div>
    <w:div w:id="1865711257">
      <w:bodyDiv w:val="1"/>
      <w:marLeft w:val="0"/>
      <w:marRight w:val="0"/>
      <w:marTop w:val="0"/>
      <w:marBottom w:val="0"/>
      <w:divBdr>
        <w:top w:val="none" w:sz="0" w:space="0" w:color="auto"/>
        <w:left w:val="none" w:sz="0" w:space="0" w:color="auto"/>
        <w:bottom w:val="none" w:sz="0" w:space="0" w:color="auto"/>
        <w:right w:val="none" w:sz="0" w:space="0" w:color="auto"/>
      </w:divBdr>
    </w:div>
    <w:div w:id="1865828106">
      <w:bodyDiv w:val="1"/>
      <w:marLeft w:val="0"/>
      <w:marRight w:val="0"/>
      <w:marTop w:val="0"/>
      <w:marBottom w:val="0"/>
      <w:divBdr>
        <w:top w:val="none" w:sz="0" w:space="0" w:color="auto"/>
        <w:left w:val="none" w:sz="0" w:space="0" w:color="auto"/>
        <w:bottom w:val="none" w:sz="0" w:space="0" w:color="auto"/>
        <w:right w:val="none" w:sz="0" w:space="0" w:color="auto"/>
      </w:divBdr>
    </w:div>
    <w:div w:id="1866139373">
      <w:bodyDiv w:val="1"/>
      <w:marLeft w:val="0"/>
      <w:marRight w:val="0"/>
      <w:marTop w:val="0"/>
      <w:marBottom w:val="0"/>
      <w:divBdr>
        <w:top w:val="none" w:sz="0" w:space="0" w:color="auto"/>
        <w:left w:val="none" w:sz="0" w:space="0" w:color="auto"/>
        <w:bottom w:val="none" w:sz="0" w:space="0" w:color="auto"/>
        <w:right w:val="none" w:sz="0" w:space="0" w:color="auto"/>
      </w:divBdr>
    </w:div>
    <w:div w:id="1866169538">
      <w:bodyDiv w:val="1"/>
      <w:marLeft w:val="0"/>
      <w:marRight w:val="0"/>
      <w:marTop w:val="0"/>
      <w:marBottom w:val="0"/>
      <w:divBdr>
        <w:top w:val="none" w:sz="0" w:space="0" w:color="auto"/>
        <w:left w:val="none" w:sz="0" w:space="0" w:color="auto"/>
        <w:bottom w:val="none" w:sz="0" w:space="0" w:color="auto"/>
        <w:right w:val="none" w:sz="0" w:space="0" w:color="auto"/>
      </w:divBdr>
    </w:div>
    <w:div w:id="1866366775">
      <w:bodyDiv w:val="1"/>
      <w:marLeft w:val="0"/>
      <w:marRight w:val="0"/>
      <w:marTop w:val="0"/>
      <w:marBottom w:val="0"/>
      <w:divBdr>
        <w:top w:val="none" w:sz="0" w:space="0" w:color="auto"/>
        <w:left w:val="none" w:sz="0" w:space="0" w:color="auto"/>
        <w:bottom w:val="none" w:sz="0" w:space="0" w:color="auto"/>
        <w:right w:val="none" w:sz="0" w:space="0" w:color="auto"/>
      </w:divBdr>
    </w:div>
    <w:div w:id="1866678258">
      <w:bodyDiv w:val="1"/>
      <w:marLeft w:val="0"/>
      <w:marRight w:val="0"/>
      <w:marTop w:val="0"/>
      <w:marBottom w:val="0"/>
      <w:divBdr>
        <w:top w:val="none" w:sz="0" w:space="0" w:color="auto"/>
        <w:left w:val="none" w:sz="0" w:space="0" w:color="auto"/>
        <w:bottom w:val="none" w:sz="0" w:space="0" w:color="auto"/>
        <w:right w:val="none" w:sz="0" w:space="0" w:color="auto"/>
      </w:divBdr>
    </w:div>
    <w:div w:id="1866744496">
      <w:bodyDiv w:val="1"/>
      <w:marLeft w:val="0"/>
      <w:marRight w:val="0"/>
      <w:marTop w:val="0"/>
      <w:marBottom w:val="0"/>
      <w:divBdr>
        <w:top w:val="none" w:sz="0" w:space="0" w:color="auto"/>
        <w:left w:val="none" w:sz="0" w:space="0" w:color="auto"/>
        <w:bottom w:val="none" w:sz="0" w:space="0" w:color="auto"/>
        <w:right w:val="none" w:sz="0" w:space="0" w:color="auto"/>
      </w:divBdr>
    </w:div>
    <w:div w:id="1866746250">
      <w:bodyDiv w:val="1"/>
      <w:marLeft w:val="0"/>
      <w:marRight w:val="0"/>
      <w:marTop w:val="0"/>
      <w:marBottom w:val="0"/>
      <w:divBdr>
        <w:top w:val="none" w:sz="0" w:space="0" w:color="auto"/>
        <w:left w:val="none" w:sz="0" w:space="0" w:color="auto"/>
        <w:bottom w:val="none" w:sz="0" w:space="0" w:color="auto"/>
        <w:right w:val="none" w:sz="0" w:space="0" w:color="auto"/>
      </w:divBdr>
    </w:div>
    <w:div w:id="1867671768">
      <w:bodyDiv w:val="1"/>
      <w:marLeft w:val="0"/>
      <w:marRight w:val="0"/>
      <w:marTop w:val="0"/>
      <w:marBottom w:val="0"/>
      <w:divBdr>
        <w:top w:val="none" w:sz="0" w:space="0" w:color="auto"/>
        <w:left w:val="none" w:sz="0" w:space="0" w:color="auto"/>
        <w:bottom w:val="none" w:sz="0" w:space="0" w:color="auto"/>
        <w:right w:val="none" w:sz="0" w:space="0" w:color="auto"/>
      </w:divBdr>
    </w:div>
    <w:div w:id="1867787227">
      <w:bodyDiv w:val="1"/>
      <w:marLeft w:val="0"/>
      <w:marRight w:val="0"/>
      <w:marTop w:val="0"/>
      <w:marBottom w:val="0"/>
      <w:divBdr>
        <w:top w:val="none" w:sz="0" w:space="0" w:color="auto"/>
        <w:left w:val="none" w:sz="0" w:space="0" w:color="auto"/>
        <w:bottom w:val="none" w:sz="0" w:space="0" w:color="auto"/>
        <w:right w:val="none" w:sz="0" w:space="0" w:color="auto"/>
      </w:divBdr>
    </w:div>
    <w:div w:id="1867937923">
      <w:bodyDiv w:val="1"/>
      <w:marLeft w:val="0"/>
      <w:marRight w:val="0"/>
      <w:marTop w:val="0"/>
      <w:marBottom w:val="0"/>
      <w:divBdr>
        <w:top w:val="none" w:sz="0" w:space="0" w:color="auto"/>
        <w:left w:val="none" w:sz="0" w:space="0" w:color="auto"/>
        <w:bottom w:val="none" w:sz="0" w:space="0" w:color="auto"/>
        <w:right w:val="none" w:sz="0" w:space="0" w:color="auto"/>
      </w:divBdr>
    </w:div>
    <w:div w:id="1868250305">
      <w:bodyDiv w:val="1"/>
      <w:marLeft w:val="0"/>
      <w:marRight w:val="0"/>
      <w:marTop w:val="0"/>
      <w:marBottom w:val="0"/>
      <w:divBdr>
        <w:top w:val="none" w:sz="0" w:space="0" w:color="auto"/>
        <w:left w:val="none" w:sz="0" w:space="0" w:color="auto"/>
        <w:bottom w:val="none" w:sz="0" w:space="0" w:color="auto"/>
        <w:right w:val="none" w:sz="0" w:space="0" w:color="auto"/>
      </w:divBdr>
    </w:div>
    <w:div w:id="1868256243">
      <w:bodyDiv w:val="1"/>
      <w:marLeft w:val="0"/>
      <w:marRight w:val="0"/>
      <w:marTop w:val="0"/>
      <w:marBottom w:val="0"/>
      <w:divBdr>
        <w:top w:val="none" w:sz="0" w:space="0" w:color="auto"/>
        <w:left w:val="none" w:sz="0" w:space="0" w:color="auto"/>
        <w:bottom w:val="none" w:sz="0" w:space="0" w:color="auto"/>
        <w:right w:val="none" w:sz="0" w:space="0" w:color="auto"/>
      </w:divBdr>
    </w:div>
    <w:div w:id="1868449530">
      <w:bodyDiv w:val="1"/>
      <w:marLeft w:val="0"/>
      <w:marRight w:val="0"/>
      <w:marTop w:val="0"/>
      <w:marBottom w:val="0"/>
      <w:divBdr>
        <w:top w:val="none" w:sz="0" w:space="0" w:color="auto"/>
        <w:left w:val="none" w:sz="0" w:space="0" w:color="auto"/>
        <w:bottom w:val="none" w:sz="0" w:space="0" w:color="auto"/>
        <w:right w:val="none" w:sz="0" w:space="0" w:color="auto"/>
      </w:divBdr>
    </w:div>
    <w:div w:id="1868523421">
      <w:bodyDiv w:val="1"/>
      <w:marLeft w:val="0"/>
      <w:marRight w:val="0"/>
      <w:marTop w:val="0"/>
      <w:marBottom w:val="0"/>
      <w:divBdr>
        <w:top w:val="none" w:sz="0" w:space="0" w:color="auto"/>
        <w:left w:val="none" w:sz="0" w:space="0" w:color="auto"/>
        <w:bottom w:val="none" w:sz="0" w:space="0" w:color="auto"/>
        <w:right w:val="none" w:sz="0" w:space="0" w:color="auto"/>
      </w:divBdr>
    </w:div>
    <w:div w:id="1868709719">
      <w:bodyDiv w:val="1"/>
      <w:marLeft w:val="0"/>
      <w:marRight w:val="0"/>
      <w:marTop w:val="0"/>
      <w:marBottom w:val="0"/>
      <w:divBdr>
        <w:top w:val="none" w:sz="0" w:space="0" w:color="auto"/>
        <w:left w:val="none" w:sz="0" w:space="0" w:color="auto"/>
        <w:bottom w:val="none" w:sz="0" w:space="0" w:color="auto"/>
        <w:right w:val="none" w:sz="0" w:space="0" w:color="auto"/>
      </w:divBdr>
    </w:div>
    <w:div w:id="1868906786">
      <w:bodyDiv w:val="1"/>
      <w:marLeft w:val="0"/>
      <w:marRight w:val="0"/>
      <w:marTop w:val="0"/>
      <w:marBottom w:val="0"/>
      <w:divBdr>
        <w:top w:val="none" w:sz="0" w:space="0" w:color="auto"/>
        <w:left w:val="none" w:sz="0" w:space="0" w:color="auto"/>
        <w:bottom w:val="none" w:sz="0" w:space="0" w:color="auto"/>
        <w:right w:val="none" w:sz="0" w:space="0" w:color="auto"/>
      </w:divBdr>
    </w:div>
    <w:div w:id="1868983641">
      <w:bodyDiv w:val="1"/>
      <w:marLeft w:val="0"/>
      <w:marRight w:val="0"/>
      <w:marTop w:val="0"/>
      <w:marBottom w:val="0"/>
      <w:divBdr>
        <w:top w:val="none" w:sz="0" w:space="0" w:color="auto"/>
        <w:left w:val="none" w:sz="0" w:space="0" w:color="auto"/>
        <w:bottom w:val="none" w:sz="0" w:space="0" w:color="auto"/>
        <w:right w:val="none" w:sz="0" w:space="0" w:color="auto"/>
      </w:divBdr>
    </w:div>
    <w:div w:id="1869219584">
      <w:bodyDiv w:val="1"/>
      <w:marLeft w:val="0"/>
      <w:marRight w:val="0"/>
      <w:marTop w:val="0"/>
      <w:marBottom w:val="0"/>
      <w:divBdr>
        <w:top w:val="none" w:sz="0" w:space="0" w:color="auto"/>
        <w:left w:val="none" w:sz="0" w:space="0" w:color="auto"/>
        <w:bottom w:val="none" w:sz="0" w:space="0" w:color="auto"/>
        <w:right w:val="none" w:sz="0" w:space="0" w:color="auto"/>
      </w:divBdr>
    </w:div>
    <w:div w:id="1869293497">
      <w:bodyDiv w:val="1"/>
      <w:marLeft w:val="0"/>
      <w:marRight w:val="0"/>
      <w:marTop w:val="0"/>
      <w:marBottom w:val="0"/>
      <w:divBdr>
        <w:top w:val="none" w:sz="0" w:space="0" w:color="auto"/>
        <w:left w:val="none" w:sz="0" w:space="0" w:color="auto"/>
        <w:bottom w:val="none" w:sz="0" w:space="0" w:color="auto"/>
        <w:right w:val="none" w:sz="0" w:space="0" w:color="auto"/>
      </w:divBdr>
    </w:div>
    <w:div w:id="1869298337">
      <w:bodyDiv w:val="1"/>
      <w:marLeft w:val="0"/>
      <w:marRight w:val="0"/>
      <w:marTop w:val="0"/>
      <w:marBottom w:val="0"/>
      <w:divBdr>
        <w:top w:val="none" w:sz="0" w:space="0" w:color="auto"/>
        <w:left w:val="none" w:sz="0" w:space="0" w:color="auto"/>
        <w:bottom w:val="none" w:sz="0" w:space="0" w:color="auto"/>
        <w:right w:val="none" w:sz="0" w:space="0" w:color="auto"/>
      </w:divBdr>
    </w:div>
    <w:div w:id="1869483772">
      <w:bodyDiv w:val="1"/>
      <w:marLeft w:val="0"/>
      <w:marRight w:val="0"/>
      <w:marTop w:val="0"/>
      <w:marBottom w:val="0"/>
      <w:divBdr>
        <w:top w:val="none" w:sz="0" w:space="0" w:color="auto"/>
        <w:left w:val="none" w:sz="0" w:space="0" w:color="auto"/>
        <w:bottom w:val="none" w:sz="0" w:space="0" w:color="auto"/>
        <w:right w:val="none" w:sz="0" w:space="0" w:color="auto"/>
      </w:divBdr>
    </w:div>
    <w:div w:id="1869558502">
      <w:bodyDiv w:val="1"/>
      <w:marLeft w:val="0"/>
      <w:marRight w:val="0"/>
      <w:marTop w:val="0"/>
      <w:marBottom w:val="0"/>
      <w:divBdr>
        <w:top w:val="none" w:sz="0" w:space="0" w:color="auto"/>
        <w:left w:val="none" w:sz="0" w:space="0" w:color="auto"/>
        <w:bottom w:val="none" w:sz="0" w:space="0" w:color="auto"/>
        <w:right w:val="none" w:sz="0" w:space="0" w:color="auto"/>
      </w:divBdr>
    </w:div>
    <w:div w:id="1869709277">
      <w:bodyDiv w:val="1"/>
      <w:marLeft w:val="0"/>
      <w:marRight w:val="0"/>
      <w:marTop w:val="0"/>
      <w:marBottom w:val="0"/>
      <w:divBdr>
        <w:top w:val="none" w:sz="0" w:space="0" w:color="auto"/>
        <w:left w:val="none" w:sz="0" w:space="0" w:color="auto"/>
        <w:bottom w:val="none" w:sz="0" w:space="0" w:color="auto"/>
        <w:right w:val="none" w:sz="0" w:space="0" w:color="auto"/>
      </w:divBdr>
    </w:div>
    <w:div w:id="1870096322">
      <w:bodyDiv w:val="1"/>
      <w:marLeft w:val="0"/>
      <w:marRight w:val="0"/>
      <w:marTop w:val="0"/>
      <w:marBottom w:val="0"/>
      <w:divBdr>
        <w:top w:val="none" w:sz="0" w:space="0" w:color="auto"/>
        <w:left w:val="none" w:sz="0" w:space="0" w:color="auto"/>
        <w:bottom w:val="none" w:sz="0" w:space="0" w:color="auto"/>
        <w:right w:val="none" w:sz="0" w:space="0" w:color="auto"/>
      </w:divBdr>
    </w:div>
    <w:div w:id="1870291113">
      <w:bodyDiv w:val="1"/>
      <w:marLeft w:val="0"/>
      <w:marRight w:val="0"/>
      <w:marTop w:val="0"/>
      <w:marBottom w:val="0"/>
      <w:divBdr>
        <w:top w:val="none" w:sz="0" w:space="0" w:color="auto"/>
        <w:left w:val="none" w:sz="0" w:space="0" w:color="auto"/>
        <w:bottom w:val="none" w:sz="0" w:space="0" w:color="auto"/>
        <w:right w:val="none" w:sz="0" w:space="0" w:color="auto"/>
      </w:divBdr>
    </w:div>
    <w:div w:id="1870334175">
      <w:bodyDiv w:val="1"/>
      <w:marLeft w:val="0"/>
      <w:marRight w:val="0"/>
      <w:marTop w:val="0"/>
      <w:marBottom w:val="0"/>
      <w:divBdr>
        <w:top w:val="none" w:sz="0" w:space="0" w:color="auto"/>
        <w:left w:val="none" w:sz="0" w:space="0" w:color="auto"/>
        <w:bottom w:val="none" w:sz="0" w:space="0" w:color="auto"/>
        <w:right w:val="none" w:sz="0" w:space="0" w:color="auto"/>
      </w:divBdr>
    </w:div>
    <w:div w:id="1870532520">
      <w:bodyDiv w:val="1"/>
      <w:marLeft w:val="0"/>
      <w:marRight w:val="0"/>
      <w:marTop w:val="0"/>
      <w:marBottom w:val="0"/>
      <w:divBdr>
        <w:top w:val="none" w:sz="0" w:space="0" w:color="auto"/>
        <w:left w:val="none" w:sz="0" w:space="0" w:color="auto"/>
        <w:bottom w:val="none" w:sz="0" w:space="0" w:color="auto"/>
        <w:right w:val="none" w:sz="0" w:space="0" w:color="auto"/>
      </w:divBdr>
    </w:div>
    <w:div w:id="1870751107">
      <w:bodyDiv w:val="1"/>
      <w:marLeft w:val="0"/>
      <w:marRight w:val="0"/>
      <w:marTop w:val="0"/>
      <w:marBottom w:val="0"/>
      <w:divBdr>
        <w:top w:val="none" w:sz="0" w:space="0" w:color="auto"/>
        <w:left w:val="none" w:sz="0" w:space="0" w:color="auto"/>
        <w:bottom w:val="none" w:sz="0" w:space="0" w:color="auto"/>
        <w:right w:val="none" w:sz="0" w:space="0" w:color="auto"/>
      </w:divBdr>
    </w:div>
    <w:div w:id="1870752280">
      <w:bodyDiv w:val="1"/>
      <w:marLeft w:val="0"/>
      <w:marRight w:val="0"/>
      <w:marTop w:val="0"/>
      <w:marBottom w:val="0"/>
      <w:divBdr>
        <w:top w:val="none" w:sz="0" w:space="0" w:color="auto"/>
        <w:left w:val="none" w:sz="0" w:space="0" w:color="auto"/>
        <w:bottom w:val="none" w:sz="0" w:space="0" w:color="auto"/>
        <w:right w:val="none" w:sz="0" w:space="0" w:color="auto"/>
      </w:divBdr>
    </w:div>
    <w:div w:id="1870872201">
      <w:bodyDiv w:val="1"/>
      <w:marLeft w:val="0"/>
      <w:marRight w:val="0"/>
      <w:marTop w:val="0"/>
      <w:marBottom w:val="0"/>
      <w:divBdr>
        <w:top w:val="none" w:sz="0" w:space="0" w:color="auto"/>
        <w:left w:val="none" w:sz="0" w:space="0" w:color="auto"/>
        <w:bottom w:val="none" w:sz="0" w:space="0" w:color="auto"/>
        <w:right w:val="none" w:sz="0" w:space="0" w:color="auto"/>
      </w:divBdr>
    </w:div>
    <w:div w:id="1871069574">
      <w:bodyDiv w:val="1"/>
      <w:marLeft w:val="0"/>
      <w:marRight w:val="0"/>
      <w:marTop w:val="0"/>
      <w:marBottom w:val="0"/>
      <w:divBdr>
        <w:top w:val="none" w:sz="0" w:space="0" w:color="auto"/>
        <w:left w:val="none" w:sz="0" w:space="0" w:color="auto"/>
        <w:bottom w:val="none" w:sz="0" w:space="0" w:color="auto"/>
        <w:right w:val="none" w:sz="0" w:space="0" w:color="auto"/>
      </w:divBdr>
    </w:div>
    <w:div w:id="1871070807">
      <w:bodyDiv w:val="1"/>
      <w:marLeft w:val="0"/>
      <w:marRight w:val="0"/>
      <w:marTop w:val="0"/>
      <w:marBottom w:val="0"/>
      <w:divBdr>
        <w:top w:val="none" w:sz="0" w:space="0" w:color="auto"/>
        <w:left w:val="none" w:sz="0" w:space="0" w:color="auto"/>
        <w:bottom w:val="none" w:sz="0" w:space="0" w:color="auto"/>
        <w:right w:val="none" w:sz="0" w:space="0" w:color="auto"/>
      </w:divBdr>
    </w:div>
    <w:div w:id="1871139746">
      <w:bodyDiv w:val="1"/>
      <w:marLeft w:val="0"/>
      <w:marRight w:val="0"/>
      <w:marTop w:val="0"/>
      <w:marBottom w:val="0"/>
      <w:divBdr>
        <w:top w:val="none" w:sz="0" w:space="0" w:color="auto"/>
        <w:left w:val="none" w:sz="0" w:space="0" w:color="auto"/>
        <w:bottom w:val="none" w:sz="0" w:space="0" w:color="auto"/>
        <w:right w:val="none" w:sz="0" w:space="0" w:color="auto"/>
      </w:divBdr>
    </w:div>
    <w:div w:id="1871189058">
      <w:bodyDiv w:val="1"/>
      <w:marLeft w:val="0"/>
      <w:marRight w:val="0"/>
      <w:marTop w:val="0"/>
      <w:marBottom w:val="0"/>
      <w:divBdr>
        <w:top w:val="none" w:sz="0" w:space="0" w:color="auto"/>
        <w:left w:val="none" w:sz="0" w:space="0" w:color="auto"/>
        <w:bottom w:val="none" w:sz="0" w:space="0" w:color="auto"/>
        <w:right w:val="none" w:sz="0" w:space="0" w:color="auto"/>
      </w:divBdr>
    </w:div>
    <w:div w:id="1871256356">
      <w:bodyDiv w:val="1"/>
      <w:marLeft w:val="0"/>
      <w:marRight w:val="0"/>
      <w:marTop w:val="0"/>
      <w:marBottom w:val="0"/>
      <w:divBdr>
        <w:top w:val="none" w:sz="0" w:space="0" w:color="auto"/>
        <w:left w:val="none" w:sz="0" w:space="0" w:color="auto"/>
        <w:bottom w:val="none" w:sz="0" w:space="0" w:color="auto"/>
        <w:right w:val="none" w:sz="0" w:space="0" w:color="auto"/>
      </w:divBdr>
    </w:div>
    <w:div w:id="1872066031">
      <w:bodyDiv w:val="1"/>
      <w:marLeft w:val="0"/>
      <w:marRight w:val="0"/>
      <w:marTop w:val="0"/>
      <w:marBottom w:val="0"/>
      <w:divBdr>
        <w:top w:val="none" w:sz="0" w:space="0" w:color="auto"/>
        <w:left w:val="none" w:sz="0" w:space="0" w:color="auto"/>
        <w:bottom w:val="none" w:sz="0" w:space="0" w:color="auto"/>
        <w:right w:val="none" w:sz="0" w:space="0" w:color="auto"/>
      </w:divBdr>
    </w:div>
    <w:div w:id="1872379331">
      <w:bodyDiv w:val="1"/>
      <w:marLeft w:val="0"/>
      <w:marRight w:val="0"/>
      <w:marTop w:val="0"/>
      <w:marBottom w:val="0"/>
      <w:divBdr>
        <w:top w:val="none" w:sz="0" w:space="0" w:color="auto"/>
        <w:left w:val="none" w:sz="0" w:space="0" w:color="auto"/>
        <w:bottom w:val="none" w:sz="0" w:space="0" w:color="auto"/>
        <w:right w:val="none" w:sz="0" w:space="0" w:color="auto"/>
      </w:divBdr>
    </w:div>
    <w:div w:id="1873423075">
      <w:bodyDiv w:val="1"/>
      <w:marLeft w:val="0"/>
      <w:marRight w:val="0"/>
      <w:marTop w:val="0"/>
      <w:marBottom w:val="0"/>
      <w:divBdr>
        <w:top w:val="none" w:sz="0" w:space="0" w:color="auto"/>
        <w:left w:val="none" w:sz="0" w:space="0" w:color="auto"/>
        <w:bottom w:val="none" w:sz="0" w:space="0" w:color="auto"/>
        <w:right w:val="none" w:sz="0" w:space="0" w:color="auto"/>
      </w:divBdr>
    </w:div>
    <w:div w:id="1873495071">
      <w:bodyDiv w:val="1"/>
      <w:marLeft w:val="0"/>
      <w:marRight w:val="0"/>
      <w:marTop w:val="0"/>
      <w:marBottom w:val="0"/>
      <w:divBdr>
        <w:top w:val="none" w:sz="0" w:space="0" w:color="auto"/>
        <w:left w:val="none" w:sz="0" w:space="0" w:color="auto"/>
        <w:bottom w:val="none" w:sz="0" w:space="0" w:color="auto"/>
        <w:right w:val="none" w:sz="0" w:space="0" w:color="auto"/>
      </w:divBdr>
    </w:div>
    <w:div w:id="1873610869">
      <w:bodyDiv w:val="1"/>
      <w:marLeft w:val="0"/>
      <w:marRight w:val="0"/>
      <w:marTop w:val="0"/>
      <w:marBottom w:val="0"/>
      <w:divBdr>
        <w:top w:val="none" w:sz="0" w:space="0" w:color="auto"/>
        <w:left w:val="none" w:sz="0" w:space="0" w:color="auto"/>
        <w:bottom w:val="none" w:sz="0" w:space="0" w:color="auto"/>
        <w:right w:val="none" w:sz="0" w:space="0" w:color="auto"/>
      </w:divBdr>
    </w:div>
    <w:div w:id="1874072587">
      <w:bodyDiv w:val="1"/>
      <w:marLeft w:val="0"/>
      <w:marRight w:val="0"/>
      <w:marTop w:val="0"/>
      <w:marBottom w:val="0"/>
      <w:divBdr>
        <w:top w:val="none" w:sz="0" w:space="0" w:color="auto"/>
        <w:left w:val="none" w:sz="0" w:space="0" w:color="auto"/>
        <w:bottom w:val="none" w:sz="0" w:space="0" w:color="auto"/>
        <w:right w:val="none" w:sz="0" w:space="0" w:color="auto"/>
      </w:divBdr>
    </w:div>
    <w:div w:id="1874147240">
      <w:bodyDiv w:val="1"/>
      <w:marLeft w:val="0"/>
      <w:marRight w:val="0"/>
      <w:marTop w:val="0"/>
      <w:marBottom w:val="0"/>
      <w:divBdr>
        <w:top w:val="none" w:sz="0" w:space="0" w:color="auto"/>
        <w:left w:val="none" w:sz="0" w:space="0" w:color="auto"/>
        <w:bottom w:val="none" w:sz="0" w:space="0" w:color="auto"/>
        <w:right w:val="none" w:sz="0" w:space="0" w:color="auto"/>
      </w:divBdr>
    </w:div>
    <w:div w:id="1874223299">
      <w:bodyDiv w:val="1"/>
      <w:marLeft w:val="0"/>
      <w:marRight w:val="0"/>
      <w:marTop w:val="0"/>
      <w:marBottom w:val="0"/>
      <w:divBdr>
        <w:top w:val="none" w:sz="0" w:space="0" w:color="auto"/>
        <w:left w:val="none" w:sz="0" w:space="0" w:color="auto"/>
        <w:bottom w:val="none" w:sz="0" w:space="0" w:color="auto"/>
        <w:right w:val="none" w:sz="0" w:space="0" w:color="auto"/>
      </w:divBdr>
    </w:div>
    <w:div w:id="1875001752">
      <w:bodyDiv w:val="1"/>
      <w:marLeft w:val="0"/>
      <w:marRight w:val="0"/>
      <w:marTop w:val="0"/>
      <w:marBottom w:val="0"/>
      <w:divBdr>
        <w:top w:val="none" w:sz="0" w:space="0" w:color="auto"/>
        <w:left w:val="none" w:sz="0" w:space="0" w:color="auto"/>
        <w:bottom w:val="none" w:sz="0" w:space="0" w:color="auto"/>
        <w:right w:val="none" w:sz="0" w:space="0" w:color="auto"/>
      </w:divBdr>
    </w:div>
    <w:div w:id="1875119457">
      <w:bodyDiv w:val="1"/>
      <w:marLeft w:val="0"/>
      <w:marRight w:val="0"/>
      <w:marTop w:val="0"/>
      <w:marBottom w:val="0"/>
      <w:divBdr>
        <w:top w:val="none" w:sz="0" w:space="0" w:color="auto"/>
        <w:left w:val="none" w:sz="0" w:space="0" w:color="auto"/>
        <w:bottom w:val="none" w:sz="0" w:space="0" w:color="auto"/>
        <w:right w:val="none" w:sz="0" w:space="0" w:color="auto"/>
      </w:divBdr>
    </w:div>
    <w:div w:id="1875144818">
      <w:bodyDiv w:val="1"/>
      <w:marLeft w:val="0"/>
      <w:marRight w:val="0"/>
      <w:marTop w:val="0"/>
      <w:marBottom w:val="0"/>
      <w:divBdr>
        <w:top w:val="none" w:sz="0" w:space="0" w:color="auto"/>
        <w:left w:val="none" w:sz="0" w:space="0" w:color="auto"/>
        <w:bottom w:val="none" w:sz="0" w:space="0" w:color="auto"/>
        <w:right w:val="none" w:sz="0" w:space="0" w:color="auto"/>
      </w:divBdr>
    </w:div>
    <w:div w:id="1875146007">
      <w:bodyDiv w:val="1"/>
      <w:marLeft w:val="0"/>
      <w:marRight w:val="0"/>
      <w:marTop w:val="0"/>
      <w:marBottom w:val="0"/>
      <w:divBdr>
        <w:top w:val="none" w:sz="0" w:space="0" w:color="auto"/>
        <w:left w:val="none" w:sz="0" w:space="0" w:color="auto"/>
        <w:bottom w:val="none" w:sz="0" w:space="0" w:color="auto"/>
        <w:right w:val="none" w:sz="0" w:space="0" w:color="auto"/>
      </w:divBdr>
    </w:div>
    <w:div w:id="1875147904">
      <w:bodyDiv w:val="1"/>
      <w:marLeft w:val="0"/>
      <w:marRight w:val="0"/>
      <w:marTop w:val="0"/>
      <w:marBottom w:val="0"/>
      <w:divBdr>
        <w:top w:val="none" w:sz="0" w:space="0" w:color="auto"/>
        <w:left w:val="none" w:sz="0" w:space="0" w:color="auto"/>
        <w:bottom w:val="none" w:sz="0" w:space="0" w:color="auto"/>
        <w:right w:val="none" w:sz="0" w:space="0" w:color="auto"/>
      </w:divBdr>
    </w:div>
    <w:div w:id="1875387146">
      <w:bodyDiv w:val="1"/>
      <w:marLeft w:val="0"/>
      <w:marRight w:val="0"/>
      <w:marTop w:val="0"/>
      <w:marBottom w:val="0"/>
      <w:divBdr>
        <w:top w:val="none" w:sz="0" w:space="0" w:color="auto"/>
        <w:left w:val="none" w:sz="0" w:space="0" w:color="auto"/>
        <w:bottom w:val="none" w:sz="0" w:space="0" w:color="auto"/>
        <w:right w:val="none" w:sz="0" w:space="0" w:color="auto"/>
      </w:divBdr>
    </w:div>
    <w:div w:id="1875387508">
      <w:bodyDiv w:val="1"/>
      <w:marLeft w:val="0"/>
      <w:marRight w:val="0"/>
      <w:marTop w:val="0"/>
      <w:marBottom w:val="0"/>
      <w:divBdr>
        <w:top w:val="none" w:sz="0" w:space="0" w:color="auto"/>
        <w:left w:val="none" w:sz="0" w:space="0" w:color="auto"/>
        <w:bottom w:val="none" w:sz="0" w:space="0" w:color="auto"/>
        <w:right w:val="none" w:sz="0" w:space="0" w:color="auto"/>
      </w:divBdr>
    </w:div>
    <w:div w:id="1875539759">
      <w:bodyDiv w:val="1"/>
      <w:marLeft w:val="0"/>
      <w:marRight w:val="0"/>
      <w:marTop w:val="0"/>
      <w:marBottom w:val="0"/>
      <w:divBdr>
        <w:top w:val="none" w:sz="0" w:space="0" w:color="auto"/>
        <w:left w:val="none" w:sz="0" w:space="0" w:color="auto"/>
        <w:bottom w:val="none" w:sz="0" w:space="0" w:color="auto"/>
        <w:right w:val="none" w:sz="0" w:space="0" w:color="auto"/>
      </w:divBdr>
    </w:div>
    <w:div w:id="1875848632">
      <w:bodyDiv w:val="1"/>
      <w:marLeft w:val="0"/>
      <w:marRight w:val="0"/>
      <w:marTop w:val="0"/>
      <w:marBottom w:val="0"/>
      <w:divBdr>
        <w:top w:val="none" w:sz="0" w:space="0" w:color="auto"/>
        <w:left w:val="none" w:sz="0" w:space="0" w:color="auto"/>
        <w:bottom w:val="none" w:sz="0" w:space="0" w:color="auto"/>
        <w:right w:val="none" w:sz="0" w:space="0" w:color="auto"/>
      </w:divBdr>
    </w:div>
    <w:div w:id="1876235615">
      <w:bodyDiv w:val="1"/>
      <w:marLeft w:val="0"/>
      <w:marRight w:val="0"/>
      <w:marTop w:val="0"/>
      <w:marBottom w:val="0"/>
      <w:divBdr>
        <w:top w:val="none" w:sz="0" w:space="0" w:color="auto"/>
        <w:left w:val="none" w:sz="0" w:space="0" w:color="auto"/>
        <w:bottom w:val="none" w:sz="0" w:space="0" w:color="auto"/>
        <w:right w:val="none" w:sz="0" w:space="0" w:color="auto"/>
      </w:divBdr>
    </w:div>
    <w:div w:id="1876501872">
      <w:bodyDiv w:val="1"/>
      <w:marLeft w:val="0"/>
      <w:marRight w:val="0"/>
      <w:marTop w:val="0"/>
      <w:marBottom w:val="0"/>
      <w:divBdr>
        <w:top w:val="none" w:sz="0" w:space="0" w:color="auto"/>
        <w:left w:val="none" w:sz="0" w:space="0" w:color="auto"/>
        <w:bottom w:val="none" w:sz="0" w:space="0" w:color="auto"/>
        <w:right w:val="none" w:sz="0" w:space="0" w:color="auto"/>
      </w:divBdr>
    </w:div>
    <w:div w:id="1876624617">
      <w:bodyDiv w:val="1"/>
      <w:marLeft w:val="0"/>
      <w:marRight w:val="0"/>
      <w:marTop w:val="0"/>
      <w:marBottom w:val="0"/>
      <w:divBdr>
        <w:top w:val="none" w:sz="0" w:space="0" w:color="auto"/>
        <w:left w:val="none" w:sz="0" w:space="0" w:color="auto"/>
        <w:bottom w:val="none" w:sz="0" w:space="0" w:color="auto"/>
        <w:right w:val="none" w:sz="0" w:space="0" w:color="auto"/>
      </w:divBdr>
    </w:div>
    <w:div w:id="1876694091">
      <w:bodyDiv w:val="1"/>
      <w:marLeft w:val="0"/>
      <w:marRight w:val="0"/>
      <w:marTop w:val="0"/>
      <w:marBottom w:val="0"/>
      <w:divBdr>
        <w:top w:val="none" w:sz="0" w:space="0" w:color="auto"/>
        <w:left w:val="none" w:sz="0" w:space="0" w:color="auto"/>
        <w:bottom w:val="none" w:sz="0" w:space="0" w:color="auto"/>
        <w:right w:val="none" w:sz="0" w:space="0" w:color="auto"/>
      </w:divBdr>
    </w:div>
    <w:div w:id="1877044278">
      <w:bodyDiv w:val="1"/>
      <w:marLeft w:val="0"/>
      <w:marRight w:val="0"/>
      <w:marTop w:val="0"/>
      <w:marBottom w:val="0"/>
      <w:divBdr>
        <w:top w:val="none" w:sz="0" w:space="0" w:color="auto"/>
        <w:left w:val="none" w:sz="0" w:space="0" w:color="auto"/>
        <w:bottom w:val="none" w:sz="0" w:space="0" w:color="auto"/>
        <w:right w:val="none" w:sz="0" w:space="0" w:color="auto"/>
      </w:divBdr>
    </w:div>
    <w:div w:id="1877304819">
      <w:bodyDiv w:val="1"/>
      <w:marLeft w:val="0"/>
      <w:marRight w:val="0"/>
      <w:marTop w:val="0"/>
      <w:marBottom w:val="0"/>
      <w:divBdr>
        <w:top w:val="none" w:sz="0" w:space="0" w:color="auto"/>
        <w:left w:val="none" w:sz="0" w:space="0" w:color="auto"/>
        <w:bottom w:val="none" w:sz="0" w:space="0" w:color="auto"/>
        <w:right w:val="none" w:sz="0" w:space="0" w:color="auto"/>
      </w:divBdr>
    </w:div>
    <w:div w:id="1877347912">
      <w:bodyDiv w:val="1"/>
      <w:marLeft w:val="0"/>
      <w:marRight w:val="0"/>
      <w:marTop w:val="0"/>
      <w:marBottom w:val="0"/>
      <w:divBdr>
        <w:top w:val="none" w:sz="0" w:space="0" w:color="auto"/>
        <w:left w:val="none" w:sz="0" w:space="0" w:color="auto"/>
        <w:bottom w:val="none" w:sz="0" w:space="0" w:color="auto"/>
        <w:right w:val="none" w:sz="0" w:space="0" w:color="auto"/>
      </w:divBdr>
    </w:div>
    <w:div w:id="1878156526">
      <w:bodyDiv w:val="1"/>
      <w:marLeft w:val="0"/>
      <w:marRight w:val="0"/>
      <w:marTop w:val="0"/>
      <w:marBottom w:val="0"/>
      <w:divBdr>
        <w:top w:val="none" w:sz="0" w:space="0" w:color="auto"/>
        <w:left w:val="none" w:sz="0" w:space="0" w:color="auto"/>
        <w:bottom w:val="none" w:sz="0" w:space="0" w:color="auto"/>
        <w:right w:val="none" w:sz="0" w:space="0" w:color="auto"/>
      </w:divBdr>
    </w:div>
    <w:div w:id="1878621961">
      <w:bodyDiv w:val="1"/>
      <w:marLeft w:val="0"/>
      <w:marRight w:val="0"/>
      <w:marTop w:val="0"/>
      <w:marBottom w:val="0"/>
      <w:divBdr>
        <w:top w:val="none" w:sz="0" w:space="0" w:color="auto"/>
        <w:left w:val="none" w:sz="0" w:space="0" w:color="auto"/>
        <w:bottom w:val="none" w:sz="0" w:space="0" w:color="auto"/>
        <w:right w:val="none" w:sz="0" w:space="0" w:color="auto"/>
      </w:divBdr>
    </w:div>
    <w:div w:id="1878666409">
      <w:bodyDiv w:val="1"/>
      <w:marLeft w:val="0"/>
      <w:marRight w:val="0"/>
      <w:marTop w:val="0"/>
      <w:marBottom w:val="0"/>
      <w:divBdr>
        <w:top w:val="none" w:sz="0" w:space="0" w:color="auto"/>
        <w:left w:val="none" w:sz="0" w:space="0" w:color="auto"/>
        <w:bottom w:val="none" w:sz="0" w:space="0" w:color="auto"/>
        <w:right w:val="none" w:sz="0" w:space="0" w:color="auto"/>
      </w:divBdr>
    </w:div>
    <w:div w:id="1878816892">
      <w:bodyDiv w:val="1"/>
      <w:marLeft w:val="0"/>
      <w:marRight w:val="0"/>
      <w:marTop w:val="0"/>
      <w:marBottom w:val="0"/>
      <w:divBdr>
        <w:top w:val="none" w:sz="0" w:space="0" w:color="auto"/>
        <w:left w:val="none" w:sz="0" w:space="0" w:color="auto"/>
        <w:bottom w:val="none" w:sz="0" w:space="0" w:color="auto"/>
        <w:right w:val="none" w:sz="0" w:space="0" w:color="auto"/>
      </w:divBdr>
    </w:div>
    <w:div w:id="1879200497">
      <w:bodyDiv w:val="1"/>
      <w:marLeft w:val="0"/>
      <w:marRight w:val="0"/>
      <w:marTop w:val="0"/>
      <w:marBottom w:val="0"/>
      <w:divBdr>
        <w:top w:val="none" w:sz="0" w:space="0" w:color="auto"/>
        <w:left w:val="none" w:sz="0" w:space="0" w:color="auto"/>
        <w:bottom w:val="none" w:sz="0" w:space="0" w:color="auto"/>
        <w:right w:val="none" w:sz="0" w:space="0" w:color="auto"/>
      </w:divBdr>
    </w:div>
    <w:div w:id="1879313085">
      <w:bodyDiv w:val="1"/>
      <w:marLeft w:val="0"/>
      <w:marRight w:val="0"/>
      <w:marTop w:val="0"/>
      <w:marBottom w:val="0"/>
      <w:divBdr>
        <w:top w:val="none" w:sz="0" w:space="0" w:color="auto"/>
        <w:left w:val="none" w:sz="0" w:space="0" w:color="auto"/>
        <w:bottom w:val="none" w:sz="0" w:space="0" w:color="auto"/>
        <w:right w:val="none" w:sz="0" w:space="0" w:color="auto"/>
      </w:divBdr>
    </w:div>
    <w:div w:id="1879318870">
      <w:bodyDiv w:val="1"/>
      <w:marLeft w:val="0"/>
      <w:marRight w:val="0"/>
      <w:marTop w:val="0"/>
      <w:marBottom w:val="0"/>
      <w:divBdr>
        <w:top w:val="none" w:sz="0" w:space="0" w:color="auto"/>
        <w:left w:val="none" w:sz="0" w:space="0" w:color="auto"/>
        <w:bottom w:val="none" w:sz="0" w:space="0" w:color="auto"/>
        <w:right w:val="none" w:sz="0" w:space="0" w:color="auto"/>
      </w:divBdr>
    </w:div>
    <w:div w:id="1879319791">
      <w:bodyDiv w:val="1"/>
      <w:marLeft w:val="0"/>
      <w:marRight w:val="0"/>
      <w:marTop w:val="0"/>
      <w:marBottom w:val="0"/>
      <w:divBdr>
        <w:top w:val="none" w:sz="0" w:space="0" w:color="auto"/>
        <w:left w:val="none" w:sz="0" w:space="0" w:color="auto"/>
        <w:bottom w:val="none" w:sz="0" w:space="0" w:color="auto"/>
        <w:right w:val="none" w:sz="0" w:space="0" w:color="auto"/>
      </w:divBdr>
    </w:div>
    <w:div w:id="1879389011">
      <w:bodyDiv w:val="1"/>
      <w:marLeft w:val="0"/>
      <w:marRight w:val="0"/>
      <w:marTop w:val="0"/>
      <w:marBottom w:val="0"/>
      <w:divBdr>
        <w:top w:val="none" w:sz="0" w:space="0" w:color="auto"/>
        <w:left w:val="none" w:sz="0" w:space="0" w:color="auto"/>
        <w:bottom w:val="none" w:sz="0" w:space="0" w:color="auto"/>
        <w:right w:val="none" w:sz="0" w:space="0" w:color="auto"/>
      </w:divBdr>
    </w:div>
    <w:div w:id="1879506982">
      <w:bodyDiv w:val="1"/>
      <w:marLeft w:val="0"/>
      <w:marRight w:val="0"/>
      <w:marTop w:val="0"/>
      <w:marBottom w:val="0"/>
      <w:divBdr>
        <w:top w:val="none" w:sz="0" w:space="0" w:color="auto"/>
        <w:left w:val="none" w:sz="0" w:space="0" w:color="auto"/>
        <w:bottom w:val="none" w:sz="0" w:space="0" w:color="auto"/>
        <w:right w:val="none" w:sz="0" w:space="0" w:color="auto"/>
      </w:divBdr>
    </w:div>
    <w:div w:id="1879514312">
      <w:bodyDiv w:val="1"/>
      <w:marLeft w:val="0"/>
      <w:marRight w:val="0"/>
      <w:marTop w:val="0"/>
      <w:marBottom w:val="0"/>
      <w:divBdr>
        <w:top w:val="none" w:sz="0" w:space="0" w:color="auto"/>
        <w:left w:val="none" w:sz="0" w:space="0" w:color="auto"/>
        <w:bottom w:val="none" w:sz="0" w:space="0" w:color="auto"/>
        <w:right w:val="none" w:sz="0" w:space="0" w:color="auto"/>
      </w:divBdr>
    </w:div>
    <w:div w:id="1879514831">
      <w:bodyDiv w:val="1"/>
      <w:marLeft w:val="0"/>
      <w:marRight w:val="0"/>
      <w:marTop w:val="0"/>
      <w:marBottom w:val="0"/>
      <w:divBdr>
        <w:top w:val="none" w:sz="0" w:space="0" w:color="auto"/>
        <w:left w:val="none" w:sz="0" w:space="0" w:color="auto"/>
        <w:bottom w:val="none" w:sz="0" w:space="0" w:color="auto"/>
        <w:right w:val="none" w:sz="0" w:space="0" w:color="auto"/>
      </w:divBdr>
    </w:div>
    <w:div w:id="1879538115">
      <w:bodyDiv w:val="1"/>
      <w:marLeft w:val="0"/>
      <w:marRight w:val="0"/>
      <w:marTop w:val="0"/>
      <w:marBottom w:val="0"/>
      <w:divBdr>
        <w:top w:val="none" w:sz="0" w:space="0" w:color="auto"/>
        <w:left w:val="none" w:sz="0" w:space="0" w:color="auto"/>
        <w:bottom w:val="none" w:sz="0" w:space="0" w:color="auto"/>
        <w:right w:val="none" w:sz="0" w:space="0" w:color="auto"/>
      </w:divBdr>
    </w:div>
    <w:div w:id="1879705404">
      <w:bodyDiv w:val="1"/>
      <w:marLeft w:val="0"/>
      <w:marRight w:val="0"/>
      <w:marTop w:val="0"/>
      <w:marBottom w:val="0"/>
      <w:divBdr>
        <w:top w:val="none" w:sz="0" w:space="0" w:color="auto"/>
        <w:left w:val="none" w:sz="0" w:space="0" w:color="auto"/>
        <w:bottom w:val="none" w:sz="0" w:space="0" w:color="auto"/>
        <w:right w:val="none" w:sz="0" w:space="0" w:color="auto"/>
      </w:divBdr>
    </w:div>
    <w:div w:id="1879774878">
      <w:bodyDiv w:val="1"/>
      <w:marLeft w:val="0"/>
      <w:marRight w:val="0"/>
      <w:marTop w:val="0"/>
      <w:marBottom w:val="0"/>
      <w:divBdr>
        <w:top w:val="none" w:sz="0" w:space="0" w:color="auto"/>
        <w:left w:val="none" w:sz="0" w:space="0" w:color="auto"/>
        <w:bottom w:val="none" w:sz="0" w:space="0" w:color="auto"/>
        <w:right w:val="none" w:sz="0" w:space="0" w:color="auto"/>
      </w:divBdr>
    </w:div>
    <w:div w:id="1879901279">
      <w:bodyDiv w:val="1"/>
      <w:marLeft w:val="0"/>
      <w:marRight w:val="0"/>
      <w:marTop w:val="0"/>
      <w:marBottom w:val="0"/>
      <w:divBdr>
        <w:top w:val="none" w:sz="0" w:space="0" w:color="auto"/>
        <w:left w:val="none" w:sz="0" w:space="0" w:color="auto"/>
        <w:bottom w:val="none" w:sz="0" w:space="0" w:color="auto"/>
        <w:right w:val="none" w:sz="0" w:space="0" w:color="auto"/>
      </w:divBdr>
    </w:div>
    <w:div w:id="1879932480">
      <w:bodyDiv w:val="1"/>
      <w:marLeft w:val="0"/>
      <w:marRight w:val="0"/>
      <w:marTop w:val="0"/>
      <w:marBottom w:val="0"/>
      <w:divBdr>
        <w:top w:val="none" w:sz="0" w:space="0" w:color="auto"/>
        <w:left w:val="none" w:sz="0" w:space="0" w:color="auto"/>
        <w:bottom w:val="none" w:sz="0" w:space="0" w:color="auto"/>
        <w:right w:val="none" w:sz="0" w:space="0" w:color="auto"/>
      </w:divBdr>
    </w:div>
    <w:div w:id="1879976020">
      <w:bodyDiv w:val="1"/>
      <w:marLeft w:val="0"/>
      <w:marRight w:val="0"/>
      <w:marTop w:val="0"/>
      <w:marBottom w:val="0"/>
      <w:divBdr>
        <w:top w:val="none" w:sz="0" w:space="0" w:color="auto"/>
        <w:left w:val="none" w:sz="0" w:space="0" w:color="auto"/>
        <w:bottom w:val="none" w:sz="0" w:space="0" w:color="auto"/>
        <w:right w:val="none" w:sz="0" w:space="0" w:color="auto"/>
      </w:divBdr>
    </w:div>
    <w:div w:id="1880045817">
      <w:bodyDiv w:val="1"/>
      <w:marLeft w:val="0"/>
      <w:marRight w:val="0"/>
      <w:marTop w:val="0"/>
      <w:marBottom w:val="0"/>
      <w:divBdr>
        <w:top w:val="none" w:sz="0" w:space="0" w:color="auto"/>
        <w:left w:val="none" w:sz="0" w:space="0" w:color="auto"/>
        <w:bottom w:val="none" w:sz="0" w:space="0" w:color="auto"/>
        <w:right w:val="none" w:sz="0" w:space="0" w:color="auto"/>
      </w:divBdr>
    </w:div>
    <w:div w:id="1880775343">
      <w:bodyDiv w:val="1"/>
      <w:marLeft w:val="0"/>
      <w:marRight w:val="0"/>
      <w:marTop w:val="0"/>
      <w:marBottom w:val="0"/>
      <w:divBdr>
        <w:top w:val="none" w:sz="0" w:space="0" w:color="auto"/>
        <w:left w:val="none" w:sz="0" w:space="0" w:color="auto"/>
        <w:bottom w:val="none" w:sz="0" w:space="0" w:color="auto"/>
        <w:right w:val="none" w:sz="0" w:space="0" w:color="auto"/>
      </w:divBdr>
    </w:div>
    <w:div w:id="1880895748">
      <w:bodyDiv w:val="1"/>
      <w:marLeft w:val="0"/>
      <w:marRight w:val="0"/>
      <w:marTop w:val="0"/>
      <w:marBottom w:val="0"/>
      <w:divBdr>
        <w:top w:val="none" w:sz="0" w:space="0" w:color="auto"/>
        <w:left w:val="none" w:sz="0" w:space="0" w:color="auto"/>
        <w:bottom w:val="none" w:sz="0" w:space="0" w:color="auto"/>
        <w:right w:val="none" w:sz="0" w:space="0" w:color="auto"/>
      </w:divBdr>
    </w:div>
    <w:div w:id="1881047012">
      <w:bodyDiv w:val="1"/>
      <w:marLeft w:val="0"/>
      <w:marRight w:val="0"/>
      <w:marTop w:val="0"/>
      <w:marBottom w:val="0"/>
      <w:divBdr>
        <w:top w:val="none" w:sz="0" w:space="0" w:color="auto"/>
        <w:left w:val="none" w:sz="0" w:space="0" w:color="auto"/>
        <w:bottom w:val="none" w:sz="0" w:space="0" w:color="auto"/>
        <w:right w:val="none" w:sz="0" w:space="0" w:color="auto"/>
      </w:divBdr>
    </w:div>
    <w:div w:id="1881084716">
      <w:bodyDiv w:val="1"/>
      <w:marLeft w:val="0"/>
      <w:marRight w:val="0"/>
      <w:marTop w:val="0"/>
      <w:marBottom w:val="0"/>
      <w:divBdr>
        <w:top w:val="none" w:sz="0" w:space="0" w:color="auto"/>
        <w:left w:val="none" w:sz="0" w:space="0" w:color="auto"/>
        <w:bottom w:val="none" w:sz="0" w:space="0" w:color="auto"/>
        <w:right w:val="none" w:sz="0" w:space="0" w:color="auto"/>
      </w:divBdr>
    </w:div>
    <w:div w:id="1881477631">
      <w:bodyDiv w:val="1"/>
      <w:marLeft w:val="0"/>
      <w:marRight w:val="0"/>
      <w:marTop w:val="0"/>
      <w:marBottom w:val="0"/>
      <w:divBdr>
        <w:top w:val="none" w:sz="0" w:space="0" w:color="auto"/>
        <w:left w:val="none" w:sz="0" w:space="0" w:color="auto"/>
        <w:bottom w:val="none" w:sz="0" w:space="0" w:color="auto"/>
        <w:right w:val="none" w:sz="0" w:space="0" w:color="auto"/>
      </w:divBdr>
    </w:div>
    <w:div w:id="1881671355">
      <w:bodyDiv w:val="1"/>
      <w:marLeft w:val="0"/>
      <w:marRight w:val="0"/>
      <w:marTop w:val="0"/>
      <w:marBottom w:val="0"/>
      <w:divBdr>
        <w:top w:val="none" w:sz="0" w:space="0" w:color="auto"/>
        <w:left w:val="none" w:sz="0" w:space="0" w:color="auto"/>
        <w:bottom w:val="none" w:sz="0" w:space="0" w:color="auto"/>
        <w:right w:val="none" w:sz="0" w:space="0" w:color="auto"/>
      </w:divBdr>
    </w:div>
    <w:div w:id="1881702178">
      <w:bodyDiv w:val="1"/>
      <w:marLeft w:val="0"/>
      <w:marRight w:val="0"/>
      <w:marTop w:val="0"/>
      <w:marBottom w:val="0"/>
      <w:divBdr>
        <w:top w:val="none" w:sz="0" w:space="0" w:color="auto"/>
        <w:left w:val="none" w:sz="0" w:space="0" w:color="auto"/>
        <w:bottom w:val="none" w:sz="0" w:space="0" w:color="auto"/>
        <w:right w:val="none" w:sz="0" w:space="0" w:color="auto"/>
      </w:divBdr>
    </w:div>
    <w:div w:id="1881897575">
      <w:bodyDiv w:val="1"/>
      <w:marLeft w:val="0"/>
      <w:marRight w:val="0"/>
      <w:marTop w:val="0"/>
      <w:marBottom w:val="0"/>
      <w:divBdr>
        <w:top w:val="none" w:sz="0" w:space="0" w:color="auto"/>
        <w:left w:val="none" w:sz="0" w:space="0" w:color="auto"/>
        <w:bottom w:val="none" w:sz="0" w:space="0" w:color="auto"/>
        <w:right w:val="none" w:sz="0" w:space="0" w:color="auto"/>
      </w:divBdr>
    </w:div>
    <w:div w:id="1882160794">
      <w:bodyDiv w:val="1"/>
      <w:marLeft w:val="0"/>
      <w:marRight w:val="0"/>
      <w:marTop w:val="0"/>
      <w:marBottom w:val="0"/>
      <w:divBdr>
        <w:top w:val="none" w:sz="0" w:space="0" w:color="auto"/>
        <w:left w:val="none" w:sz="0" w:space="0" w:color="auto"/>
        <w:bottom w:val="none" w:sz="0" w:space="0" w:color="auto"/>
        <w:right w:val="none" w:sz="0" w:space="0" w:color="auto"/>
      </w:divBdr>
    </w:div>
    <w:div w:id="1882209898">
      <w:bodyDiv w:val="1"/>
      <w:marLeft w:val="0"/>
      <w:marRight w:val="0"/>
      <w:marTop w:val="0"/>
      <w:marBottom w:val="0"/>
      <w:divBdr>
        <w:top w:val="none" w:sz="0" w:space="0" w:color="auto"/>
        <w:left w:val="none" w:sz="0" w:space="0" w:color="auto"/>
        <w:bottom w:val="none" w:sz="0" w:space="0" w:color="auto"/>
        <w:right w:val="none" w:sz="0" w:space="0" w:color="auto"/>
      </w:divBdr>
    </w:div>
    <w:div w:id="1882477972">
      <w:bodyDiv w:val="1"/>
      <w:marLeft w:val="0"/>
      <w:marRight w:val="0"/>
      <w:marTop w:val="0"/>
      <w:marBottom w:val="0"/>
      <w:divBdr>
        <w:top w:val="none" w:sz="0" w:space="0" w:color="auto"/>
        <w:left w:val="none" w:sz="0" w:space="0" w:color="auto"/>
        <w:bottom w:val="none" w:sz="0" w:space="0" w:color="auto"/>
        <w:right w:val="none" w:sz="0" w:space="0" w:color="auto"/>
      </w:divBdr>
    </w:div>
    <w:div w:id="1882590761">
      <w:bodyDiv w:val="1"/>
      <w:marLeft w:val="0"/>
      <w:marRight w:val="0"/>
      <w:marTop w:val="0"/>
      <w:marBottom w:val="0"/>
      <w:divBdr>
        <w:top w:val="none" w:sz="0" w:space="0" w:color="auto"/>
        <w:left w:val="none" w:sz="0" w:space="0" w:color="auto"/>
        <w:bottom w:val="none" w:sz="0" w:space="0" w:color="auto"/>
        <w:right w:val="none" w:sz="0" w:space="0" w:color="auto"/>
      </w:divBdr>
    </w:div>
    <w:div w:id="1882742239">
      <w:bodyDiv w:val="1"/>
      <w:marLeft w:val="0"/>
      <w:marRight w:val="0"/>
      <w:marTop w:val="0"/>
      <w:marBottom w:val="0"/>
      <w:divBdr>
        <w:top w:val="none" w:sz="0" w:space="0" w:color="auto"/>
        <w:left w:val="none" w:sz="0" w:space="0" w:color="auto"/>
        <w:bottom w:val="none" w:sz="0" w:space="0" w:color="auto"/>
        <w:right w:val="none" w:sz="0" w:space="0" w:color="auto"/>
      </w:divBdr>
    </w:div>
    <w:div w:id="1882745514">
      <w:bodyDiv w:val="1"/>
      <w:marLeft w:val="0"/>
      <w:marRight w:val="0"/>
      <w:marTop w:val="0"/>
      <w:marBottom w:val="0"/>
      <w:divBdr>
        <w:top w:val="none" w:sz="0" w:space="0" w:color="auto"/>
        <w:left w:val="none" w:sz="0" w:space="0" w:color="auto"/>
        <w:bottom w:val="none" w:sz="0" w:space="0" w:color="auto"/>
        <w:right w:val="none" w:sz="0" w:space="0" w:color="auto"/>
      </w:divBdr>
    </w:div>
    <w:div w:id="1883051000">
      <w:bodyDiv w:val="1"/>
      <w:marLeft w:val="0"/>
      <w:marRight w:val="0"/>
      <w:marTop w:val="0"/>
      <w:marBottom w:val="0"/>
      <w:divBdr>
        <w:top w:val="none" w:sz="0" w:space="0" w:color="auto"/>
        <w:left w:val="none" w:sz="0" w:space="0" w:color="auto"/>
        <w:bottom w:val="none" w:sz="0" w:space="0" w:color="auto"/>
        <w:right w:val="none" w:sz="0" w:space="0" w:color="auto"/>
      </w:divBdr>
    </w:div>
    <w:div w:id="1883054400">
      <w:bodyDiv w:val="1"/>
      <w:marLeft w:val="0"/>
      <w:marRight w:val="0"/>
      <w:marTop w:val="0"/>
      <w:marBottom w:val="0"/>
      <w:divBdr>
        <w:top w:val="none" w:sz="0" w:space="0" w:color="auto"/>
        <w:left w:val="none" w:sz="0" w:space="0" w:color="auto"/>
        <w:bottom w:val="none" w:sz="0" w:space="0" w:color="auto"/>
        <w:right w:val="none" w:sz="0" w:space="0" w:color="auto"/>
      </w:divBdr>
    </w:div>
    <w:div w:id="1883981357">
      <w:bodyDiv w:val="1"/>
      <w:marLeft w:val="0"/>
      <w:marRight w:val="0"/>
      <w:marTop w:val="0"/>
      <w:marBottom w:val="0"/>
      <w:divBdr>
        <w:top w:val="none" w:sz="0" w:space="0" w:color="auto"/>
        <w:left w:val="none" w:sz="0" w:space="0" w:color="auto"/>
        <w:bottom w:val="none" w:sz="0" w:space="0" w:color="auto"/>
        <w:right w:val="none" w:sz="0" w:space="0" w:color="auto"/>
      </w:divBdr>
    </w:div>
    <w:div w:id="1884244890">
      <w:bodyDiv w:val="1"/>
      <w:marLeft w:val="0"/>
      <w:marRight w:val="0"/>
      <w:marTop w:val="0"/>
      <w:marBottom w:val="0"/>
      <w:divBdr>
        <w:top w:val="none" w:sz="0" w:space="0" w:color="auto"/>
        <w:left w:val="none" w:sz="0" w:space="0" w:color="auto"/>
        <w:bottom w:val="none" w:sz="0" w:space="0" w:color="auto"/>
        <w:right w:val="none" w:sz="0" w:space="0" w:color="auto"/>
      </w:divBdr>
    </w:div>
    <w:div w:id="1884245057">
      <w:bodyDiv w:val="1"/>
      <w:marLeft w:val="0"/>
      <w:marRight w:val="0"/>
      <w:marTop w:val="0"/>
      <w:marBottom w:val="0"/>
      <w:divBdr>
        <w:top w:val="none" w:sz="0" w:space="0" w:color="auto"/>
        <w:left w:val="none" w:sz="0" w:space="0" w:color="auto"/>
        <w:bottom w:val="none" w:sz="0" w:space="0" w:color="auto"/>
        <w:right w:val="none" w:sz="0" w:space="0" w:color="auto"/>
      </w:divBdr>
    </w:div>
    <w:div w:id="1884363731">
      <w:bodyDiv w:val="1"/>
      <w:marLeft w:val="0"/>
      <w:marRight w:val="0"/>
      <w:marTop w:val="0"/>
      <w:marBottom w:val="0"/>
      <w:divBdr>
        <w:top w:val="none" w:sz="0" w:space="0" w:color="auto"/>
        <w:left w:val="none" w:sz="0" w:space="0" w:color="auto"/>
        <w:bottom w:val="none" w:sz="0" w:space="0" w:color="auto"/>
        <w:right w:val="none" w:sz="0" w:space="0" w:color="auto"/>
      </w:divBdr>
    </w:div>
    <w:div w:id="1884707097">
      <w:bodyDiv w:val="1"/>
      <w:marLeft w:val="0"/>
      <w:marRight w:val="0"/>
      <w:marTop w:val="0"/>
      <w:marBottom w:val="0"/>
      <w:divBdr>
        <w:top w:val="none" w:sz="0" w:space="0" w:color="auto"/>
        <w:left w:val="none" w:sz="0" w:space="0" w:color="auto"/>
        <w:bottom w:val="none" w:sz="0" w:space="0" w:color="auto"/>
        <w:right w:val="none" w:sz="0" w:space="0" w:color="auto"/>
      </w:divBdr>
    </w:div>
    <w:div w:id="1885289071">
      <w:bodyDiv w:val="1"/>
      <w:marLeft w:val="0"/>
      <w:marRight w:val="0"/>
      <w:marTop w:val="0"/>
      <w:marBottom w:val="0"/>
      <w:divBdr>
        <w:top w:val="none" w:sz="0" w:space="0" w:color="auto"/>
        <w:left w:val="none" w:sz="0" w:space="0" w:color="auto"/>
        <w:bottom w:val="none" w:sz="0" w:space="0" w:color="auto"/>
        <w:right w:val="none" w:sz="0" w:space="0" w:color="auto"/>
      </w:divBdr>
    </w:div>
    <w:div w:id="1885407027">
      <w:bodyDiv w:val="1"/>
      <w:marLeft w:val="0"/>
      <w:marRight w:val="0"/>
      <w:marTop w:val="0"/>
      <w:marBottom w:val="0"/>
      <w:divBdr>
        <w:top w:val="none" w:sz="0" w:space="0" w:color="auto"/>
        <w:left w:val="none" w:sz="0" w:space="0" w:color="auto"/>
        <w:bottom w:val="none" w:sz="0" w:space="0" w:color="auto"/>
        <w:right w:val="none" w:sz="0" w:space="0" w:color="auto"/>
      </w:divBdr>
    </w:div>
    <w:div w:id="1885826036">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 w:id="1886064768">
      <w:bodyDiv w:val="1"/>
      <w:marLeft w:val="0"/>
      <w:marRight w:val="0"/>
      <w:marTop w:val="0"/>
      <w:marBottom w:val="0"/>
      <w:divBdr>
        <w:top w:val="none" w:sz="0" w:space="0" w:color="auto"/>
        <w:left w:val="none" w:sz="0" w:space="0" w:color="auto"/>
        <w:bottom w:val="none" w:sz="0" w:space="0" w:color="auto"/>
        <w:right w:val="none" w:sz="0" w:space="0" w:color="auto"/>
      </w:divBdr>
    </w:div>
    <w:div w:id="1886136907">
      <w:bodyDiv w:val="1"/>
      <w:marLeft w:val="0"/>
      <w:marRight w:val="0"/>
      <w:marTop w:val="0"/>
      <w:marBottom w:val="0"/>
      <w:divBdr>
        <w:top w:val="none" w:sz="0" w:space="0" w:color="auto"/>
        <w:left w:val="none" w:sz="0" w:space="0" w:color="auto"/>
        <w:bottom w:val="none" w:sz="0" w:space="0" w:color="auto"/>
        <w:right w:val="none" w:sz="0" w:space="0" w:color="auto"/>
      </w:divBdr>
    </w:div>
    <w:div w:id="1886330581">
      <w:bodyDiv w:val="1"/>
      <w:marLeft w:val="0"/>
      <w:marRight w:val="0"/>
      <w:marTop w:val="0"/>
      <w:marBottom w:val="0"/>
      <w:divBdr>
        <w:top w:val="none" w:sz="0" w:space="0" w:color="auto"/>
        <w:left w:val="none" w:sz="0" w:space="0" w:color="auto"/>
        <w:bottom w:val="none" w:sz="0" w:space="0" w:color="auto"/>
        <w:right w:val="none" w:sz="0" w:space="0" w:color="auto"/>
      </w:divBdr>
    </w:div>
    <w:div w:id="1886478005">
      <w:bodyDiv w:val="1"/>
      <w:marLeft w:val="0"/>
      <w:marRight w:val="0"/>
      <w:marTop w:val="0"/>
      <w:marBottom w:val="0"/>
      <w:divBdr>
        <w:top w:val="none" w:sz="0" w:space="0" w:color="auto"/>
        <w:left w:val="none" w:sz="0" w:space="0" w:color="auto"/>
        <w:bottom w:val="none" w:sz="0" w:space="0" w:color="auto"/>
        <w:right w:val="none" w:sz="0" w:space="0" w:color="auto"/>
      </w:divBdr>
    </w:div>
    <w:div w:id="1886478402">
      <w:bodyDiv w:val="1"/>
      <w:marLeft w:val="0"/>
      <w:marRight w:val="0"/>
      <w:marTop w:val="0"/>
      <w:marBottom w:val="0"/>
      <w:divBdr>
        <w:top w:val="none" w:sz="0" w:space="0" w:color="auto"/>
        <w:left w:val="none" w:sz="0" w:space="0" w:color="auto"/>
        <w:bottom w:val="none" w:sz="0" w:space="0" w:color="auto"/>
        <w:right w:val="none" w:sz="0" w:space="0" w:color="auto"/>
      </w:divBdr>
    </w:div>
    <w:div w:id="1886598571">
      <w:bodyDiv w:val="1"/>
      <w:marLeft w:val="0"/>
      <w:marRight w:val="0"/>
      <w:marTop w:val="0"/>
      <w:marBottom w:val="0"/>
      <w:divBdr>
        <w:top w:val="none" w:sz="0" w:space="0" w:color="auto"/>
        <w:left w:val="none" w:sz="0" w:space="0" w:color="auto"/>
        <w:bottom w:val="none" w:sz="0" w:space="0" w:color="auto"/>
        <w:right w:val="none" w:sz="0" w:space="0" w:color="auto"/>
      </w:divBdr>
    </w:div>
    <w:div w:id="1886796969">
      <w:bodyDiv w:val="1"/>
      <w:marLeft w:val="0"/>
      <w:marRight w:val="0"/>
      <w:marTop w:val="0"/>
      <w:marBottom w:val="0"/>
      <w:divBdr>
        <w:top w:val="none" w:sz="0" w:space="0" w:color="auto"/>
        <w:left w:val="none" w:sz="0" w:space="0" w:color="auto"/>
        <w:bottom w:val="none" w:sz="0" w:space="0" w:color="auto"/>
        <w:right w:val="none" w:sz="0" w:space="0" w:color="auto"/>
      </w:divBdr>
    </w:div>
    <w:div w:id="1886797549">
      <w:bodyDiv w:val="1"/>
      <w:marLeft w:val="0"/>
      <w:marRight w:val="0"/>
      <w:marTop w:val="0"/>
      <w:marBottom w:val="0"/>
      <w:divBdr>
        <w:top w:val="none" w:sz="0" w:space="0" w:color="auto"/>
        <w:left w:val="none" w:sz="0" w:space="0" w:color="auto"/>
        <w:bottom w:val="none" w:sz="0" w:space="0" w:color="auto"/>
        <w:right w:val="none" w:sz="0" w:space="0" w:color="auto"/>
      </w:divBdr>
    </w:div>
    <w:div w:id="1887325840">
      <w:bodyDiv w:val="1"/>
      <w:marLeft w:val="0"/>
      <w:marRight w:val="0"/>
      <w:marTop w:val="0"/>
      <w:marBottom w:val="0"/>
      <w:divBdr>
        <w:top w:val="none" w:sz="0" w:space="0" w:color="auto"/>
        <w:left w:val="none" w:sz="0" w:space="0" w:color="auto"/>
        <w:bottom w:val="none" w:sz="0" w:space="0" w:color="auto"/>
        <w:right w:val="none" w:sz="0" w:space="0" w:color="auto"/>
      </w:divBdr>
    </w:div>
    <w:div w:id="1887522329">
      <w:bodyDiv w:val="1"/>
      <w:marLeft w:val="0"/>
      <w:marRight w:val="0"/>
      <w:marTop w:val="0"/>
      <w:marBottom w:val="0"/>
      <w:divBdr>
        <w:top w:val="none" w:sz="0" w:space="0" w:color="auto"/>
        <w:left w:val="none" w:sz="0" w:space="0" w:color="auto"/>
        <w:bottom w:val="none" w:sz="0" w:space="0" w:color="auto"/>
        <w:right w:val="none" w:sz="0" w:space="0" w:color="auto"/>
      </w:divBdr>
    </w:div>
    <w:div w:id="1888028116">
      <w:bodyDiv w:val="1"/>
      <w:marLeft w:val="0"/>
      <w:marRight w:val="0"/>
      <w:marTop w:val="0"/>
      <w:marBottom w:val="0"/>
      <w:divBdr>
        <w:top w:val="none" w:sz="0" w:space="0" w:color="auto"/>
        <w:left w:val="none" w:sz="0" w:space="0" w:color="auto"/>
        <w:bottom w:val="none" w:sz="0" w:space="0" w:color="auto"/>
        <w:right w:val="none" w:sz="0" w:space="0" w:color="auto"/>
      </w:divBdr>
    </w:div>
    <w:div w:id="1888181968">
      <w:bodyDiv w:val="1"/>
      <w:marLeft w:val="0"/>
      <w:marRight w:val="0"/>
      <w:marTop w:val="0"/>
      <w:marBottom w:val="0"/>
      <w:divBdr>
        <w:top w:val="none" w:sz="0" w:space="0" w:color="auto"/>
        <w:left w:val="none" w:sz="0" w:space="0" w:color="auto"/>
        <w:bottom w:val="none" w:sz="0" w:space="0" w:color="auto"/>
        <w:right w:val="none" w:sz="0" w:space="0" w:color="auto"/>
      </w:divBdr>
    </w:div>
    <w:div w:id="1888837880">
      <w:bodyDiv w:val="1"/>
      <w:marLeft w:val="0"/>
      <w:marRight w:val="0"/>
      <w:marTop w:val="0"/>
      <w:marBottom w:val="0"/>
      <w:divBdr>
        <w:top w:val="none" w:sz="0" w:space="0" w:color="auto"/>
        <w:left w:val="none" w:sz="0" w:space="0" w:color="auto"/>
        <w:bottom w:val="none" w:sz="0" w:space="0" w:color="auto"/>
        <w:right w:val="none" w:sz="0" w:space="0" w:color="auto"/>
      </w:divBdr>
    </w:div>
    <w:div w:id="1889023435">
      <w:bodyDiv w:val="1"/>
      <w:marLeft w:val="0"/>
      <w:marRight w:val="0"/>
      <w:marTop w:val="0"/>
      <w:marBottom w:val="0"/>
      <w:divBdr>
        <w:top w:val="none" w:sz="0" w:space="0" w:color="auto"/>
        <w:left w:val="none" w:sz="0" w:space="0" w:color="auto"/>
        <w:bottom w:val="none" w:sz="0" w:space="0" w:color="auto"/>
        <w:right w:val="none" w:sz="0" w:space="0" w:color="auto"/>
      </w:divBdr>
    </w:div>
    <w:div w:id="1889295404">
      <w:bodyDiv w:val="1"/>
      <w:marLeft w:val="0"/>
      <w:marRight w:val="0"/>
      <w:marTop w:val="0"/>
      <w:marBottom w:val="0"/>
      <w:divBdr>
        <w:top w:val="none" w:sz="0" w:space="0" w:color="auto"/>
        <w:left w:val="none" w:sz="0" w:space="0" w:color="auto"/>
        <w:bottom w:val="none" w:sz="0" w:space="0" w:color="auto"/>
        <w:right w:val="none" w:sz="0" w:space="0" w:color="auto"/>
      </w:divBdr>
    </w:div>
    <w:div w:id="1889953477">
      <w:bodyDiv w:val="1"/>
      <w:marLeft w:val="0"/>
      <w:marRight w:val="0"/>
      <w:marTop w:val="0"/>
      <w:marBottom w:val="0"/>
      <w:divBdr>
        <w:top w:val="none" w:sz="0" w:space="0" w:color="auto"/>
        <w:left w:val="none" w:sz="0" w:space="0" w:color="auto"/>
        <w:bottom w:val="none" w:sz="0" w:space="0" w:color="auto"/>
        <w:right w:val="none" w:sz="0" w:space="0" w:color="auto"/>
      </w:divBdr>
    </w:div>
    <w:div w:id="1889994531">
      <w:bodyDiv w:val="1"/>
      <w:marLeft w:val="0"/>
      <w:marRight w:val="0"/>
      <w:marTop w:val="0"/>
      <w:marBottom w:val="0"/>
      <w:divBdr>
        <w:top w:val="none" w:sz="0" w:space="0" w:color="auto"/>
        <w:left w:val="none" w:sz="0" w:space="0" w:color="auto"/>
        <w:bottom w:val="none" w:sz="0" w:space="0" w:color="auto"/>
        <w:right w:val="none" w:sz="0" w:space="0" w:color="auto"/>
      </w:divBdr>
    </w:div>
    <w:div w:id="1890023928">
      <w:bodyDiv w:val="1"/>
      <w:marLeft w:val="0"/>
      <w:marRight w:val="0"/>
      <w:marTop w:val="0"/>
      <w:marBottom w:val="0"/>
      <w:divBdr>
        <w:top w:val="none" w:sz="0" w:space="0" w:color="auto"/>
        <w:left w:val="none" w:sz="0" w:space="0" w:color="auto"/>
        <w:bottom w:val="none" w:sz="0" w:space="0" w:color="auto"/>
        <w:right w:val="none" w:sz="0" w:space="0" w:color="auto"/>
      </w:divBdr>
    </w:div>
    <w:div w:id="1890191432">
      <w:bodyDiv w:val="1"/>
      <w:marLeft w:val="0"/>
      <w:marRight w:val="0"/>
      <w:marTop w:val="0"/>
      <w:marBottom w:val="0"/>
      <w:divBdr>
        <w:top w:val="none" w:sz="0" w:space="0" w:color="auto"/>
        <w:left w:val="none" w:sz="0" w:space="0" w:color="auto"/>
        <w:bottom w:val="none" w:sz="0" w:space="0" w:color="auto"/>
        <w:right w:val="none" w:sz="0" w:space="0" w:color="auto"/>
      </w:divBdr>
    </w:div>
    <w:div w:id="1890221891">
      <w:bodyDiv w:val="1"/>
      <w:marLeft w:val="0"/>
      <w:marRight w:val="0"/>
      <w:marTop w:val="0"/>
      <w:marBottom w:val="0"/>
      <w:divBdr>
        <w:top w:val="none" w:sz="0" w:space="0" w:color="auto"/>
        <w:left w:val="none" w:sz="0" w:space="0" w:color="auto"/>
        <w:bottom w:val="none" w:sz="0" w:space="0" w:color="auto"/>
        <w:right w:val="none" w:sz="0" w:space="0" w:color="auto"/>
      </w:divBdr>
    </w:div>
    <w:div w:id="1890336502">
      <w:bodyDiv w:val="1"/>
      <w:marLeft w:val="0"/>
      <w:marRight w:val="0"/>
      <w:marTop w:val="0"/>
      <w:marBottom w:val="0"/>
      <w:divBdr>
        <w:top w:val="none" w:sz="0" w:space="0" w:color="auto"/>
        <w:left w:val="none" w:sz="0" w:space="0" w:color="auto"/>
        <w:bottom w:val="none" w:sz="0" w:space="0" w:color="auto"/>
        <w:right w:val="none" w:sz="0" w:space="0" w:color="auto"/>
      </w:divBdr>
    </w:div>
    <w:div w:id="1890460820">
      <w:bodyDiv w:val="1"/>
      <w:marLeft w:val="0"/>
      <w:marRight w:val="0"/>
      <w:marTop w:val="0"/>
      <w:marBottom w:val="0"/>
      <w:divBdr>
        <w:top w:val="none" w:sz="0" w:space="0" w:color="auto"/>
        <w:left w:val="none" w:sz="0" w:space="0" w:color="auto"/>
        <w:bottom w:val="none" w:sz="0" w:space="0" w:color="auto"/>
        <w:right w:val="none" w:sz="0" w:space="0" w:color="auto"/>
      </w:divBdr>
    </w:div>
    <w:div w:id="1890800444">
      <w:bodyDiv w:val="1"/>
      <w:marLeft w:val="0"/>
      <w:marRight w:val="0"/>
      <w:marTop w:val="0"/>
      <w:marBottom w:val="0"/>
      <w:divBdr>
        <w:top w:val="none" w:sz="0" w:space="0" w:color="auto"/>
        <w:left w:val="none" w:sz="0" w:space="0" w:color="auto"/>
        <w:bottom w:val="none" w:sz="0" w:space="0" w:color="auto"/>
        <w:right w:val="none" w:sz="0" w:space="0" w:color="auto"/>
      </w:divBdr>
    </w:div>
    <w:div w:id="1890991070">
      <w:bodyDiv w:val="1"/>
      <w:marLeft w:val="0"/>
      <w:marRight w:val="0"/>
      <w:marTop w:val="0"/>
      <w:marBottom w:val="0"/>
      <w:divBdr>
        <w:top w:val="none" w:sz="0" w:space="0" w:color="auto"/>
        <w:left w:val="none" w:sz="0" w:space="0" w:color="auto"/>
        <w:bottom w:val="none" w:sz="0" w:space="0" w:color="auto"/>
        <w:right w:val="none" w:sz="0" w:space="0" w:color="auto"/>
      </w:divBdr>
    </w:div>
    <w:div w:id="1891379334">
      <w:bodyDiv w:val="1"/>
      <w:marLeft w:val="0"/>
      <w:marRight w:val="0"/>
      <w:marTop w:val="0"/>
      <w:marBottom w:val="0"/>
      <w:divBdr>
        <w:top w:val="none" w:sz="0" w:space="0" w:color="auto"/>
        <w:left w:val="none" w:sz="0" w:space="0" w:color="auto"/>
        <w:bottom w:val="none" w:sz="0" w:space="0" w:color="auto"/>
        <w:right w:val="none" w:sz="0" w:space="0" w:color="auto"/>
      </w:divBdr>
    </w:div>
    <w:div w:id="1891454440">
      <w:bodyDiv w:val="1"/>
      <w:marLeft w:val="0"/>
      <w:marRight w:val="0"/>
      <w:marTop w:val="0"/>
      <w:marBottom w:val="0"/>
      <w:divBdr>
        <w:top w:val="none" w:sz="0" w:space="0" w:color="auto"/>
        <w:left w:val="none" w:sz="0" w:space="0" w:color="auto"/>
        <w:bottom w:val="none" w:sz="0" w:space="0" w:color="auto"/>
        <w:right w:val="none" w:sz="0" w:space="0" w:color="auto"/>
      </w:divBdr>
    </w:div>
    <w:div w:id="1891724621">
      <w:bodyDiv w:val="1"/>
      <w:marLeft w:val="0"/>
      <w:marRight w:val="0"/>
      <w:marTop w:val="0"/>
      <w:marBottom w:val="0"/>
      <w:divBdr>
        <w:top w:val="none" w:sz="0" w:space="0" w:color="auto"/>
        <w:left w:val="none" w:sz="0" w:space="0" w:color="auto"/>
        <w:bottom w:val="none" w:sz="0" w:space="0" w:color="auto"/>
        <w:right w:val="none" w:sz="0" w:space="0" w:color="auto"/>
      </w:divBdr>
    </w:div>
    <w:div w:id="1892114865">
      <w:bodyDiv w:val="1"/>
      <w:marLeft w:val="0"/>
      <w:marRight w:val="0"/>
      <w:marTop w:val="0"/>
      <w:marBottom w:val="0"/>
      <w:divBdr>
        <w:top w:val="none" w:sz="0" w:space="0" w:color="auto"/>
        <w:left w:val="none" w:sz="0" w:space="0" w:color="auto"/>
        <w:bottom w:val="none" w:sz="0" w:space="0" w:color="auto"/>
        <w:right w:val="none" w:sz="0" w:space="0" w:color="auto"/>
      </w:divBdr>
    </w:div>
    <w:div w:id="1892157266">
      <w:bodyDiv w:val="1"/>
      <w:marLeft w:val="0"/>
      <w:marRight w:val="0"/>
      <w:marTop w:val="0"/>
      <w:marBottom w:val="0"/>
      <w:divBdr>
        <w:top w:val="none" w:sz="0" w:space="0" w:color="auto"/>
        <w:left w:val="none" w:sz="0" w:space="0" w:color="auto"/>
        <w:bottom w:val="none" w:sz="0" w:space="0" w:color="auto"/>
        <w:right w:val="none" w:sz="0" w:space="0" w:color="auto"/>
      </w:divBdr>
    </w:div>
    <w:div w:id="1892306393">
      <w:bodyDiv w:val="1"/>
      <w:marLeft w:val="0"/>
      <w:marRight w:val="0"/>
      <w:marTop w:val="0"/>
      <w:marBottom w:val="0"/>
      <w:divBdr>
        <w:top w:val="none" w:sz="0" w:space="0" w:color="auto"/>
        <w:left w:val="none" w:sz="0" w:space="0" w:color="auto"/>
        <w:bottom w:val="none" w:sz="0" w:space="0" w:color="auto"/>
        <w:right w:val="none" w:sz="0" w:space="0" w:color="auto"/>
      </w:divBdr>
    </w:div>
    <w:div w:id="1892568937">
      <w:bodyDiv w:val="1"/>
      <w:marLeft w:val="0"/>
      <w:marRight w:val="0"/>
      <w:marTop w:val="0"/>
      <w:marBottom w:val="0"/>
      <w:divBdr>
        <w:top w:val="none" w:sz="0" w:space="0" w:color="auto"/>
        <w:left w:val="none" w:sz="0" w:space="0" w:color="auto"/>
        <w:bottom w:val="none" w:sz="0" w:space="0" w:color="auto"/>
        <w:right w:val="none" w:sz="0" w:space="0" w:color="auto"/>
      </w:divBdr>
    </w:div>
    <w:div w:id="1893536408">
      <w:bodyDiv w:val="1"/>
      <w:marLeft w:val="0"/>
      <w:marRight w:val="0"/>
      <w:marTop w:val="0"/>
      <w:marBottom w:val="0"/>
      <w:divBdr>
        <w:top w:val="none" w:sz="0" w:space="0" w:color="auto"/>
        <w:left w:val="none" w:sz="0" w:space="0" w:color="auto"/>
        <w:bottom w:val="none" w:sz="0" w:space="0" w:color="auto"/>
        <w:right w:val="none" w:sz="0" w:space="0" w:color="auto"/>
      </w:divBdr>
    </w:div>
    <w:div w:id="1893542179">
      <w:bodyDiv w:val="1"/>
      <w:marLeft w:val="0"/>
      <w:marRight w:val="0"/>
      <w:marTop w:val="0"/>
      <w:marBottom w:val="0"/>
      <w:divBdr>
        <w:top w:val="none" w:sz="0" w:space="0" w:color="auto"/>
        <w:left w:val="none" w:sz="0" w:space="0" w:color="auto"/>
        <w:bottom w:val="none" w:sz="0" w:space="0" w:color="auto"/>
        <w:right w:val="none" w:sz="0" w:space="0" w:color="auto"/>
      </w:divBdr>
    </w:div>
    <w:div w:id="1893691011">
      <w:bodyDiv w:val="1"/>
      <w:marLeft w:val="0"/>
      <w:marRight w:val="0"/>
      <w:marTop w:val="0"/>
      <w:marBottom w:val="0"/>
      <w:divBdr>
        <w:top w:val="none" w:sz="0" w:space="0" w:color="auto"/>
        <w:left w:val="none" w:sz="0" w:space="0" w:color="auto"/>
        <w:bottom w:val="none" w:sz="0" w:space="0" w:color="auto"/>
        <w:right w:val="none" w:sz="0" w:space="0" w:color="auto"/>
      </w:divBdr>
    </w:div>
    <w:div w:id="1894343895">
      <w:bodyDiv w:val="1"/>
      <w:marLeft w:val="0"/>
      <w:marRight w:val="0"/>
      <w:marTop w:val="0"/>
      <w:marBottom w:val="0"/>
      <w:divBdr>
        <w:top w:val="none" w:sz="0" w:space="0" w:color="auto"/>
        <w:left w:val="none" w:sz="0" w:space="0" w:color="auto"/>
        <w:bottom w:val="none" w:sz="0" w:space="0" w:color="auto"/>
        <w:right w:val="none" w:sz="0" w:space="0" w:color="auto"/>
      </w:divBdr>
    </w:div>
    <w:div w:id="1894999790">
      <w:bodyDiv w:val="1"/>
      <w:marLeft w:val="0"/>
      <w:marRight w:val="0"/>
      <w:marTop w:val="0"/>
      <w:marBottom w:val="0"/>
      <w:divBdr>
        <w:top w:val="none" w:sz="0" w:space="0" w:color="auto"/>
        <w:left w:val="none" w:sz="0" w:space="0" w:color="auto"/>
        <w:bottom w:val="none" w:sz="0" w:space="0" w:color="auto"/>
        <w:right w:val="none" w:sz="0" w:space="0" w:color="auto"/>
      </w:divBdr>
    </w:div>
    <w:div w:id="1895042833">
      <w:bodyDiv w:val="1"/>
      <w:marLeft w:val="0"/>
      <w:marRight w:val="0"/>
      <w:marTop w:val="0"/>
      <w:marBottom w:val="0"/>
      <w:divBdr>
        <w:top w:val="none" w:sz="0" w:space="0" w:color="auto"/>
        <w:left w:val="none" w:sz="0" w:space="0" w:color="auto"/>
        <w:bottom w:val="none" w:sz="0" w:space="0" w:color="auto"/>
        <w:right w:val="none" w:sz="0" w:space="0" w:color="auto"/>
      </w:divBdr>
    </w:div>
    <w:div w:id="1895071277">
      <w:bodyDiv w:val="1"/>
      <w:marLeft w:val="0"/>
      <w:marRight w:val="0"/>
      <w:marTop w:val="0"/>
      <w:marBottom w:val="0"/>
      <w:divBdr>
        <w:top w:val="none" w:sz="0" w:space="0" w:color="auto"/>
        <w:left w:val="none" w:sz="0" w:space="0" w:color="auto"/>
        <w:bottom w:val="none" w:sz="0" w:space="0" w:color="auto"/>
        <w:right w:val="none" w:sz="0" w:space="0" w:color="auto"/>
      </w:divBdr>
    </w:div>
    <w:div w:id="1895196258">
      <w:bodyDiv w:val="1"/>
      <w:marLeft w:val="0"/>
      <w:marRight w:val="0"/>
      <w:marTop w:val="0"/>
      <w:marBottom w:val="0"/>
      <w:divBdr>
        <w:top w:val="none" w:sz="0" w:space="0" w:color="auto"/>
        <w:left w:val="none" w:sz="0" w:space="0" w:color="auto"/>
        <w:bottom w:val="none" w:sz="0" w:space="0" w:color="auto"/>
        <w:right w:val="none" w:sz="0" w:space="0" w:color="auto"/>
      </w:divBdr>
    </w:div>
    <w:div w:id="1895198129">
      <w:bodyDiv w:val="1"/>
      <w:marLeft w:val="0"/>
      <w:marRight w:val="0"/>
      <w:marTop w:val="0"/>
      <w:marBottom w:val="0"/>
      <w:divBdr>
        <w:top w:val="none" w:sz="0" w:space="0" w:color="auto"/>
        <w:left w:val="none" w:sz="0" w:space="0" w:color="auto"/>
        <w:bottom w:val="none" w:sz="0" w:space="0" w:color="auto"/>
        <w:right w:val="none" w:sz="0" w:space="0" w:color="auto"/>
      </w:divBdr>
    </w:div>
    <w:div w:id="1895266629">
      <w:bodyDiv w:val="1"/>
      <w:marLeft w:val="0"/>
      <w:marRight w:val="0"/>
      <w:marTop w:val="0"/>
      <w:marBottom w:val="0"/>
      <w:divBdr>
        <w:top w:val="none" w:sz="0" w:space="0" w:color="auto"/>
        <w:left w:val="none" w:sz="0" w:space="0" w:color="auto"/>
        <w:bottom w:val="none" w:sz="0" w:space="0" w:color="auto"/>
        <w:right w:val="none" w:sz="0" w:space="0" w:color="auto"/>
      </w:divBdr>
    </w:div>
    <w:div w:id="1895502245">
      <w:bodyDiv w:val="1"/>
      <w:marLeft w:val="0"/>
      <w:marRight w:val="0"/>
      <w:marTop w:val="0"/>
      <w:marBottom w:val="0"/>
      <w:divBdr>
        <w:top w:val="none" w:sz="0" w:space="0" w:color="auto"/>
        <w:left w:val="none" w:sz="0" w:space="0" w:color="auto"/>
        <w:bottom w:val="none" w:sz="0" w:space="0" w:color="auto"/>
        <w:right w:val="none" w:sz="0" w:space="0" w:color="auto"/>
      </w:divBdr>
    </w:div>
    <w:div w:id="1895581729">
      <w:bodyDiv w:val="1"/>
      <w:marLeft w:val="0"/>
      <w:marRight w:val="0"/>
      <w:marTop w:val="0"/>
      <w:marBottom w:val="0"/>
      <w:divBdr>
        <w:top w:val="none" w:sz="0" w:space="0" w:color="auto"/>
        <w:left w:val="none" w:sz="0" w:space="0" w:color="auto"/>
        <w:bottom w:val="none" w:sz="0" w:space="0" w:color="auto"/>
        <w:right w:val="none" w:sz="0" w:space="0" w:color="auto"/>
      </w:divBdr>
    </w:div>
    <w:div w:id="1896309348">
      <w:bodyDiv w:val="1"/>
      <w:marLeft w:val="0"/>
      <w:marRight w:val="0"/>
      <w:marTop w:val="0"/>
      <w:marBottom w:val="0"/>
      <w:divBdr>
        <w:top w:val="none" w:sz="0" w:space="0" w:color="auto"/>
        <w:left w:val="none" w:sz="0" w:space="0" w:color="auto"/>
        <w:bottom w:val="none" w:sz="0" w:space="0" w:color="auto"/>
        <w:right w:val="none" w:sz="0" w:space="0" w:color="auto"/>
      </w:divBdr>
    </w:div>
    <w:div w:id="1896962801">
      <w:bodyDiv w:val="1"/>
      <w:marLeft w:val="0"/>
      <w:marRight w:val="0"/>
      <w:marTop w:val="0"/>
      <w:marBottom w:val="0"/>
      <w:divBdr>
        <w:top w:val="none" w:sz="0" w:space="0" w:color="auto"/>
        <w:left w:val="none" w:sz="0" w:space="0" w:color="auto"/>
        <w:bottom w:val="none" w:sz="0" w:space="0" w:color="auto"/>
        <w:right w:val="none" w:sz="0" w:space="0" w:color="auto"/>
      </w:divBdr>
    </w:div>
    <w:div w:id="1897006782">
      <w:bodyDiv w:val="1"/>
      <w:marLeft w:val="0"/>
      <w:marRight w:val="0"/>
      <w:marTop w:val="0"/>
      <w:marBottom w:val="0"/>
      <w:divBdr>
        <w:top w:val="none" w:sz="0" w:space="0" w:color="auto"/>
        <w:left w:val="none" w:sz="0" w:space="0" w:color="auto"/>
        <w:bottom w:val="none" w:sz="0" w:space="0" w:color="auto"/>
        <w:right w:val="none" w:sz="0" w:space="0" w:color="auto"/>
      </w:divBdr>
    </w:div>
    <w:div w:id="1897007780">
      <w:bodyDiv w:val="1"/>
      <w:marLeft w:val="0"/>
      <w:marRight w:val="0"/>
      <w:marTop w:val="0"/>
      <w:marBottom w:val="0"/>
      <w:divBdr>
        <w:top w:val="none" w:sz="0" w:space="0" w:color="auto"/>
        <w:left w:val="none" w:sz="0" w:space="0" w:color="auto"/>
        <w:bottom w:val="none" w:sz="0" w:space="0" w:color="auto"/>
        <w:right w:val="none" w:sz="0" w:space="0" w:color="auto"/>
      </w:divBdr>
    </w:div>
    <w:div w:id="1897273418">
      <w:bodyDiv w:val="1"/>
      <w:marLeft w:val="0"/>
      <w:marRight w:val="0"/>
      <w:marTop w:val="0"/>
      <w:marBottom w:val="0"/>
      <w:divBdr>
        <w:top w:val="none" w:sz="0" w:space="0" w:color="auto"/>
        <w:left w:val="none" w:sz="0" w:space="0" w:color="auto"/>
        <w:bottom w:val="none" w:sz="0" w:space="0" w:color="auto"/>
        <w:right w:val="none" w:sz="0" w:space="0" w:color="auto"/>
      </w:divBdr>
    </w:div>
    <w:div w:id="1897273827">
      <w:bodyDiv w:val="1"/>
      <w:marLeft w:val="0"/>
      <w:marRight w:val="0"/>
      <w:marTop w:val="0"/>
      <w:marBottom w:val="0"/>
      <w:divBdr>
        <w:top w:val="none" w:sz="0" w:space="0" w:color="auto"/>
        <w:left w:val="none" w:sz="0" w:space="0" w:color="auto"/>
        <w:bottom w:val="none" w:sz="0" w:space="0" w:color="auto"/>
        <w:right w:val="none" w:sz="0" w:space="0" w:color="auto"/>
      </w:divBdr>
    </w:div>
    <w:div w:id="1897350843">
      <w:bodyDiv w:val="1"/>
      <w:marLeft w:val="0"/>
      <w:marRight w:val="0"/>
      <w:marTop w:val="0"/>
      <w:marBottom w:val="0"/>
      <w:divBdr>
        <w:top w:val="none" w:sz="0" w:space="0" w:color="auto"/>
        <w:left w:val="none" w:sz="0" w:space="0" w:color="auto"/>
        <w:bottom w:val="none" w:sz="0" w:space="0" w:color="auto"/>
        <w:right w:val="none" w:sz="0" w:space="0" w:color="auto"/>
      </w:divBdr>
    </w:div>
    <w:div w:id="1897357586">
      <w:bodyDiv w:val="1"/>
      <w:marLeft w:val="0"/>
      <w:marRight w:val="0"/>
      <w:marTop w:val="0"/>
      <w:marBottom w:val="0"/>
      <w:divBdr>
        <w:top w:val="none" w:sz="0" w:space="0" w:color="auto"/>
        <w:left w:val="none" w:sz="0" w:space="0" w:color="auto"/>
        <w:bottom w:val="none" w:sz="0" w:space="0" w:color="auto"/>
        <w:right w:val="none" w:sz="0" w:space="0" w:color="auto"/>
      </w:divBdr>
    </w:div>
    <w:div w:id="1897813462">
      <w:bodyDiv w:val="1"/>
      <w:marLeft w:val="0"/>
      <w:marRight w:val="0"/>
      <w:marTop w:val="0"/>
      <w:marBottom w:val="0"/>
      <w:divBdr>
        <w:top w:val="none" w:sz="0" w:space="0" w:color="auto"/>
        <w:left w:val="none" w:sz="0" w:space="0" w:color="auto"/>
        <w:bottom w:val="none" w:sz="0" w:space="0" w:color="auto"/>
        <w:right w:val="none" w:sz="0" w:space="0" w:color="auto"/>
      </w:divBdr>
    </w:div>
    <w:div w:id="1898081149">
      <w:bodyDiv w:val="1"/>
      <w:marLeft w:val="0"/>
      <w:marRight w:val="0"/>
      <w:marTop w:val="0"/>
      <w:marBottom w:val="0"/>
      <w:divBdr>
        <w:top w:val="none" w:sz="0" w:space="0" w:color="auto"/>
        <w:left w:val="none" w:sz="0" w:space="0" w:color="auto"/>
        <w:bottom w:val="none" w:sz="0" w:space="0" w:color="auto"/>
        <w:right w:val="none" w:sz="0" w:space="0" w:color="auto"/>
      </w:divBdr>
    </w:div>
    <w:div w:id="1898515508">
      <w:bodyDiv w:val="1"/>
      <w:marLeft w:val="0"/>
      <w:marRight w:val="0"/>
      <w:marTop w:val="0"/>
      <w:marBottom w:val="0"/>
      <w:divBdr>
        <w:top w:val="none" w:sz="0" w:space="0" w:color="auto"/>
        <w:left w:val="none" w:sz="0" w:space="0" w:color="auto"/>
        <w:bottom w:val="none" w:sz="0" w:space="0" w:color="auto"/>
        <w:right w:val="none" w:sz="0" w:space="0" w:color="auto"/>
      </w:divBdr>
    </w:div>
    <w:div w:id="1898778141">
      <w:bodyDiv w:val="1"/>
      <w:marLeft w:val="0"/>
      <w:marRight w:val="0"/>
      <w:marTop w:val="0"/>
      <w:marBottom w:val="0"/>
      <w:divBdr>
        <w:top w:val="none" w:sz="0" w:space="0" w:color="auto"/>
        <w:left w:val="none" w:sz="0" w:space="0" w:color="auto"/>
        <w:bottom w:val="none" w:sz="0" w:space="0" w:color="auto"/>
        <w:right w:val="none" w:sz="0" w:space="0" w:color="auto"/>
      </w:divBdr>
    </w:div>
    <w:div w:id="1898854919">
      <w:bodyDiv w:val="1"/>
      <w:marLeft w:val="0"/>
      <w:marRight w:val="0"/>
      <w:marTop w:val="0"/>
      <w:marBottom w:val="0"/>
      <w:divBdr>
        <w:top w:val="none" w:sz="0" w:space="0" w:color="auto"/>
        <w:left w:val="none" w:sz="0" w:space="0" w:color="auto"/>
        <w:bottom w:val="none" w:sz="0" w:space="0" w:color="auto"/>
        <w:right w:val="none" w:sz="0" w:space="0" w:color="auto"/>
      </w:divBdr>
    </w:div>
    <w:div w:id="1898859667">
      <w:bodyDiv w:val="1"/>
      <w:marLeft w:val="0"/>
      <w:marRight w:val="0"/>
      <w:marTop w:val="0"/>
      <w:marBottom w:val="0"/>
      <w:divBdr>
        <w:top w:val="none" w:sz="0" w:space="0" w:color="auto"/>
        <w:left w:val="none" w:sz="0" w:space="0" w:color="auto"/>
        <w:bottom w:val="none" w:sz="0" w:space="0" w:color="auto"/>
        <w:right w:val="none" w:sz="0" w:space="0" w:color="auto"/>
      </w:divBdr>
    </w:div>
    <w:div w:id="1899122447">
      <w:bodyDiv w:val="1"/>
      <w:marLeft w:val="0"/>
      <w:marRight w:val="0"/>
      <w:marTop w:val="0"/>
      <w:marBottom w:val="0"/>
      <w:divBdr>
        <w:top w:val="none" w:sz="0" w:space="0" w:color="auto"/>
        <w:left w:val="none" w:sz="0" w:space="0" w:color="auto"/>
        <w:bottom w:val="none" w:sz="0" w:space="0" w:color="auto"/>
        <w:right w:val="none" w:sz="0" w:space="0" w:color="auto"/>
      </w:divBdr>
    </w:div>
    <w:div w:id="1899126447">
      <w:bodyDiv w:val="1"/>
      <w:marLeft w:val="0"/>
      <w:marRight w:val="0"/>
      <w:marTop w:val="0"/>
      <w:marBottom w:val="0"/>
      <w:divBdr>
        <w:top w:val="none" w:sz="0" w:space="0" w:color="auto"/>
        <w:left w:val="none" w:sz="0" w:space="0" w:color="auto"/>
        <w:bottom w:val="none" w:sz="0" w:space="0" w:color="auto"/>
        <w:right w:val="none" w:sz="0" w:space="0" w:color="auto"/>
      </w:divBdr>
    </w:div>
    <w:div w:id="1899129319">
      <w:bodyDiv w:val="1"/>
      <w:marLeft w:val="0"/>
      <w:marRight w:val="0"/>
      <w:marTop w:val="0"/>
      <w:marBottom w:val="0"/>
      <w:divBdr>
        <w:top w:val="none" w:sz="0" w:space="0" w:color="auto"/>
        <w:left w:val="none" w:sz="0" w:space="0" w:color="auto"/>
        <w:bottom w:val="none" w:sz="0" w:space="0" w:color="auto"/>
        <w:right w:val="none" w:sz="0" w:space="0" w:color="auto"/>
      </w:divBdr>
    </w:div>
    <w:div w:id="1899172547">
      <w:bodyDiv w:val="1"/>
      <w:marLeft w:val="0"/>
      <w:marRight w:val="0"/>
      <w:marTop w:val="0"/>
      <w:marBottom w:val="0"/>
      <w:divBdr>
        <w:top w:val="none" w:sz="0" w:space="0" w:color="auto"/>
        <w:left w:val="none" w:sz="0" w:space="0" w:color="auto"/>
        <w:bottom w:val="none" w:sz="0" w:space="0" w:color="auto"/>
        <w:right w:val="none" w:sz="0" w:space="0" w:color="auto"/>
      </w:divBdr>
    </w:div>
    <w:div w:id="1899396483">
      <w:bodyDiv w:val="1"/>
      <w:marLeft w:val="0"/>
      <w:marRight w:val="0"/>
      <w:marTop w:val="0"/>
      <w:marBottom w:val="0"/>
      <w:divBdr>
        <w:top w:val="none" w:sz="0" w:space="0" w:color="auto"/>
        <w:left w:val="none" w:sz="0" w:space="0" w:color="auto"/>
        <w:bottom w:val="none" w:sz="0" w:space="0" w:color="auto"/>
        <w:right w:val="none" w:sz="0" w:space="0" w:color="auto"/>
      </w:divBdr>
    </w:div>
    <w:div w:id="1899435348">
      <w:bodyDiv w:val="1"/>
      <w:marLeft w:val="0"/>
      <w:marRight w:val="0"/>
      <w:marTop w:val="0"/>
      <w:marBottom w:val="0"/>
      <w:divBdr>
        <w:top w:val="none" w:sz="0" w:space="0" w:color="auto"/>
        <w:left w:val="none" w:sz="0" w:space="0" w:color="auto"/>
        <w:bottom w:val="none" w:sz="0" w:space="0" w:color="auto"/>
        <w:right w:val="none" w:sz="0" w:space="0" w:color="auto"/>
      </w:divBdr>
    </w:div>
    <w:div w:id="1899438422">
      <w:bodyDiv w:val="1"/>
      <w:marLeft w:val="0"/>
      <w:marRight w:val="0"/>
      <w:marTop w:val="0"/>
      <w:marBottom w:val="0"/>
      <w:divBdr>
        <w:top w:val="none" w:sz="0" w:space="0" w:color="auto"/>
        <w:left w:val="none" w:sz="0" w:space="0" w:color="auto"/>
        <w:bottom w:val="none" w:sz="0" w:space="0" w:color="auto"/>
        <w:right w:val="none" w:sz="0" w:space="0" w:color="auto"/>
      </w:divBdr>
    </w:div>
    <w:div w:id="1899440026">
      <w:bodyDiv w:val="1"/>
      <w:marLeft w:val="0"/>
      <w:marRight w:val="0"/>
      <w:marTop w:val="0"/>
      <w:marBottom w:val="0"/>
      <w:divBdr>
        <w:top w:val="none" w:sz="0" w:space="0" w:color="auto"/>
        <w:left w:val="none" w:sz="0" w:space="0" w:color="auto"/>
        <w:bottom w:val="none" w:sz="0" w:space="0" w:color="auto"/>
        <w:right w:val="none" w:sz="0" w:space="0" w:color="auto"/>
      </w:divBdr>
    </w:div>
    <w:div w:id="1899703754">
      <w:bodyDiv w:val="1"/>
      <w:marLeft w:val="0"/>
      <w:marRight w:val="0"/>
      <w:marTop w:val="0"/>
      <w:marBottom w:val="0"/>
      <w:divBdr>
        <w:top w:val="none" w:sz="0" w:space="0" w:color="auto"/>
        <w:left w:val="none" w:sz="0" w:space="0" w:color="auto"/>
        <w:bottom w:val="none" w:sz="0" w:space="0" w:color="auto"/>
        <w:right w:val="none" w:sz="0" w:space="0" w:color="auto"/>
      </w:divBdr>
    </w:div>
    <w:div w:id="1899977077">
      <w:bodyDiv w:val="1"/>
      <w:marLeft w:val="0"/>
      <w:marRight w:val="0"/>
      <w:marTop w:val="0"/>
      <w:marBottom w:val="0"/>
      <w:divBdr>
        <w:top w:val="none" w:sz="0" w:space="0" w:color="auto"/>
        <w:left w:val="none" w:sz="0" w:space="0" w:color="auto"/>
        <w:bottom w:val="none" w:sz="0" w:space="0" w:color="auto"/>
        <w:right w:val="none" w:sz="0" w:space="0" w:color="auto"/>
      </w:divBdr>
    </w:div>
    <w:div w:id="1900625168">
      <w:bodyDiv w:val="1"/>
      <w:marLeft w:val="0"/>
      <w:marRight w:val="0"/>
      <w:marTop w:val="0"/>
      <w:marBottom w:val="0"/>
      <w:divBdr>
        <w:top w:val="none" w:sz="0" w:space="0" w:color="auto"/>
        <w:left w:val="none" w:sz="0" w:space="0" w:color="auto"/>
        <w:bottom w:val="none" w:sz="0" w:space="0" w:color="auto"/>
        <w:right w:val="none" w:sz="0" w:space="0" w:color="auto"/>
      </w:divBdr>
    </w:div>
    <w:div w:id="1900626534">
      <w:bodyDiv w:val="1"/>
      <w:marLeft w:val="0"/>
      <w:marRight w:val="0"/>
      <w:marTop w:val="0"/>
      <w:marBottom w:val="0"/>
      <w:divBdr>
        <w:top w:val="none" w:sz="0" w:space="0" w:color="auto"/>
        <w:left w:val="none" w:sz="0" w:space="0" w:color="auto"/>
        <w:bottom w:val="none" w:sz="0" w:space="0" w:color="auto"/>
        <w:right w:val="none" w:sz="0" w:space="0" w:color="auto"/>
      </w:divBdr>
    </w:div>
    <w:div w:id="1900676653">
      <w:bodyDiv w:val="1"/>
      <w:marLeft w:val="0"/>
      <w:marRight w:val="0"/>
      <w:marTop w:val="0"/>
      <w:marBottom w:val="0"/>
      <w:divBdr>
        <w:top w:val="none" w:sz="0" w:space="0" w:color="auto"/>
        <w:left w:val="none" w:sz="0" w:space="0" w:color="auto"/>
        <w:bottom w:val="none" w:sz="0" w:space="0" w:color="auto"/>
        <w:right w:val="none" w:sz="0" w:space="0" w:color="auto"/>
      </w:divBdr>
    </w:div>
    <w:div w:id="1900823543">
      <w:bodyDiv w:val="1"/>
      <w:marLeft w:val="0"/>
      <w:marRight w:val="0"/>
      <w:marTop w:val="0"/>
      <w:marBottom w:val="0"/>
      <w:divBdr>
        <w:top w:val="none" w:sz="0" w:space="0" w:color="auto"/>
        <w:left w:val="none" w:sz="0" w:space="0" w:color="auto"/>
        <w:bottom w:val="none" w:sz="0" w:space="0" w:color="auto"/>
        <w:right w:val="none" w:sz="0" w:space="0" w:color="auto"/>
      </w:divBdr>
    </w:div>
    <w:div w:id="1901088488">
      <w:bodyDiv w:val="1"/>
      <w:marLeft w:val="0"/>
      <w:marRight w:val="0"/>
      <w:marTop w:val="0"/>
      <w:marBottom w:val="0"/>
      <w:divBdr>
        <w:top w:val="none" w:sz="0" w:space="0" w:color="auto"/>
        <w:left w:val="none" w:sz="0" w:space="0" w:color="auto"/>
        <w:bottom w:val="none" w:sz="0" w:space="0" w:color="auto"/>
        <w:right w:val="none" w:sz="0" w:space="0" w:color="auto"/>
      </w:divBdr>
    </w:div>
    <w:div w:id="1901088703">
      <w:bodyDiv w:val="1"/>
      <w:marLeft w:val="0"/>
      <w:marRight w:val="0"/>
      <w:marTop w:val="0"/>
      <w:marBottom w:val="0"/>
      <w:divBdr>
        <w:top w:val="none" w:sz="0" w:space="0" w:color="auto"/>
        <w:left w:val="none" w:sz="0" w:space="0" w:color="auto"/>
        <w:bottom w:val="none" w:sz="0" w:space="0" w:color="auto"/>
        <w:right w:val="none" w:sz="0" w:space="0" w:color="auto"/>
      </w:divBdr>
    </w:div>
    <w:div w:id="1901163034">
      <w:bodyDiv w:val="1"/>
      <w:marLeft w:val="0"/>
      <w:marRight w:val="0"/>
      <w:marTop w:val="0"/>
      <w:marBottom w:val="0"/>
      <w:divBdr>
        <w:top w:val="none" w:sz="0" w:space="0" w:color="auto"/>
        <w:left w:val="none" w:sz="0" w:space="0" w:color="auto"/>
        <w:bottom w:val="none" w:sz="0" w:space="0" w:color="auto"/>
        <w:right w:val="none" w:sz="0" w:space="0" w:color="auto"/>
      </w:divBdr>
    </w:div>
    <w:div w:id="1901332132">
      <w:bodyDiv w:val="1"/>
      <w:marLeft w:val="0"/>
      <w:marRight w:val="0"/>
      <w:marTop w:val="0"/>
      <w:marBottom w:val="0"/>
      <w:divBdr>
        <w:top w:val="none" w:sz="0" w:space="0" w:color="auto"/>
        <w:left w:val="none" w:sz="0" w:space="0" w:color="auto"/>
        <w:bottom w:val="none" w:sz="0" w:space="0" w:color="auto"/>
        <w:right w:val="none" w:sz="0" w:space="0" w:color="auto"/>
      </w:divBdr>
    </w:div>
    <w:div w:id="1901549556">
      <w:bodyDiv w:val="1"/>
      <w:marLeft w:val="0"/>
      <w:marRight w:val="0"/>
      <w:marTop w:val="0"/>
      <w:marBottom w:val="0"/>
      <w:divBdr>
        <w:top w:val="none" w:sz="0" w:space="0" w:color="auto"/>
        <w:left w:val="none" w:sz="0" w:space="0" w:color="auto"/>
        <w:bottom w:val="none" w:sz="0" w:space="0" w:color="auto"/>
        <w:right w:val="none" w:sz="0" w:space="0" w:color="auto"/>
      </w:divBdr>
    </w:div>
    <w:div w:id="1901552741">
      <w:bodyDiv w:val="1"/>
      <w:marLeft w:val="0"/>
      <w:marRight w:val="0"/>
      <w:marTop w:val="0"/>
      <w:marBottom w:val="0"/>
      <w:divBdr>
        <w:top w:val="none" w:sz="0" w:space="0" w:color="auto"/>
        <w:left w:val="none" w:sz="0" w:space="0" w:color="auto"/>
        <w:bottom w:val="none" w:sz="0" w:space="0" w:color="auto"/>
        <w:right w:val="none" w:sz="0" w:space="0" w:color="auto"/>
      </w:divBdr>
    </w:div>
    <w:div w:id="1901553336">
      <w:bodyDiv w:val="1"/>
      <w:marLeft w:val="0"/>
      <w:marRight w:val="0"/>
      <w:marTop w:val="0"/>
      <w:marBottom w:val="0"/>
      <w:divBdr>
        <w:top w:val="none" w:sz="0" w:space="0" w:color="auto"/>
        <w:left w:val="none" w:sz="0" w:space="0" w:color="auto"/>
        <w:bottom w:val="none" w:sz="0" w:space="0" w:color="auto"/>
        <w:right w:val="none" w:sz="0" w:space="0" w:color="auto"/>
      </w:divBdr>
    </w:div>
    <w:div w:id="1901749406">
      <w:bodyDiv w:val="1"/>
      <w:marLeft w:val="0"/>
      <w:marRight w:val="0"/>
      <w:marTop w:val="0"/>
      <w:marBottom w:val="0"/>
      <w:divBdr>
        <w:top w:val="none" w:sz="0" w:space="0" w:color="auto"/>
        <w:left w:val="none" w:sz="0" w:space="0" w:color="auto"/>
        <w:bottom w:val="none" w:sz="0" w:space="0" w:color="auto"/>
        <w:right w:val="none" w:sz="0" w:space="0" w:color="auto"/>
      </w:divBdr>
    </w:div>
    <w:div w:id="1902472494">
      <w:bodyDiv w:val="1"/>
      <w:marLeft w:val="0"/>
      <w:marRight w:val="0"/>
      <w:marTop w:val="0"/>
      <w:marBottom w:val="0"/>
      <w:divBdr>
        <w:top w:val="none" w:sz="0" w:space="0" w:color="auto"/>
        <w:left w:val="none" w:sz="0" w:space="0" w:color="auto"/>
        <w:bottom w:val="none" w:sz="0" w:space="0" w:color="auto"/>
        <w:right w:val="none" w:sz="0" w:space="0" w:color="auto"/>
      </w:divBdr>
    </w:div>
    <w:div w:id="1902665879">
      <w:bodyDiv w:val="1"/>
      <w:marLeft w:val="0"/>
      <w:marRight w:val="0"/>
      <w:marTop w:val="0"/>
      <w:marBottom w:val="0"/>
      <w:divBdr>
        <w:top w:val="none" w:sz="0" w:space="0" w:color="auto"/>
        <w:left w:val="none" w:sz="0" w:space="0" w:color="auto"/>
        <w:bottom w:val="none" w:sz="0" w:space="0" w:color="auto"/>
        <w:right w:val="none" w:sz="0" w:space="0" w:color="auto"/>
      </w:divBdr>
    </w:div>
    <w:div w:id="1902670144">
      <w:bodyDiv w:val="1"/>
      <w:marLeft w:val="0"/>
      <w:marRight w:val="0"/>
      <w:marTop w:val="0"/>
      <w:marBottom w:val="0"/>
      <w:divBdr>
        <w:top w:val="none" w:sz="0" w:space="0" w:color="auto"/>
        <w:left w:val="none" w:sz="0" w:space="0" w:color="auto"/>
        <w:bottom w:val="none" w:sz="0" w:space="0" w:color="auto"/>
        <w:right w:val="none" w:sz="0" w:space="0" w:color="auto"/>
      </w:divBdr>
    </w:div>
    <w:div w:id="1902786150">
      <w:bodyDiv w:val="1"/>
      <w:marLeft w:val="0"/>
      <w:marRight w:val="0"/>
      <w:marTop w:val="0"/>
      <w:marBottom w:val="0"/>
      <w:divBdr>
        <w:top w:val="none" w:sz="0" w:space="0" w:color="auto"/>
        <w:left w:val="none" w:sz="0" w:space="0" w:color="auto"/>
        <w:bottom w:val="none" w:sz="0" w:space="0" w:color="auto"/>
        <w:right w:val="none" w:sz="0" w:space="0" w:color="auto"/>
      </w:divBdr>
    </w:div>
    <w:div w:id="1902790114">
      <w:bodyDiv w:val="1"/>
      <w:marLeft w:val="0"/>
      <w:marRight w:val="0"/>
      <w:marTop w:val="0"/>
      <w:marBottom w:val="0"/>
      <w:divBdr>
        <w:top w:val="none" w:sz="0" w:space="0" w:color="auto"/>
        <w:left w:val="none" w:sz="0" w:space="0" w:color="auto"/>
        <w:bottom w:val="none" w:sz="0" w:space="0" w:color="auto"/>
        <w:right w:val="none" w:sz="0" w:space="0" w:color="auto"/>
      </w:divBdr>
    </w:div>
    <w:div w:id="1902981263">
      <w:bodyDiv w:val="1"/>
      <w:marLeft w:val="0"/>
      <w:marRight w:val="0"/>
      <w:marTop w:val="0"/>
      <w:marBottom w:val="0"/>
      <w:divBdr>
        <w:top w:val="none" w:sz="0" w:space="0" w:color="auto"/>
        <w:left w:val="none" w:sz="0" w:space="0" w:color="auto"/>
        <w:bottom w:val="none" w:sz="0" w:space="0" w:color="auto"/>
        <w:right w:val="none" w:sz="0" w:space="0" w:color="auto"/>
      </w:divBdr>
    </w:div>
    <w:div w:id="1903321453">
      <w:bodyDiv w:val="1"/>
      <w:marLeft w:val="0"/>
      <w:marRight w:val="0"/>
      <w:marTop w:val="0"/>
      <w:marBottom w:val="0"/>
      <w:divBdr>
        <w:top w:val="none" w:sz="0" w:space="0" w:color="auto"/>
        <w:left w:val="none" w:sz="0" w:space="0" w:color="auto"/>
        <w:bottom w:val="none" w:sz="0" w:space="0" w:color="auto"/>
        <w:right w:val="none" w:sz="0" w:space="0" w:color="auto"/>
      </w:divBdr>
    </w:div>
    <w:div w:id="1903641002">
      <w:bodyDiv w:val="1"/>
      <w:marLeft w:val="0"/>
      <w:marRight w:val="0"/>
      <w:marTop w:val="0"/>
      <w:marBottom w:val="0"/>
      <w:divBdr>
        <w:top w:val="none" w:sz="0" w:space="0" w:color="auto"/>
        <w:left w:val="none" w:sz="0" w:space="0" w:color="auto"/>
        <w:bottom w:val="none" w:sz="0" w:space="0" w:color="auto"/>
        <w:right w:val="none" w:sz="0" w:space="0" w:color="auto"/>
      </w:divBdr>
    </w:div>
    <w:div w:id="1903902475">
      <w:bodyDiv w:val="1"/>
      <w:marLeft w:val="0"/>
      <w:marRight w:val="0"/>
      <w:marTop w:val="0"/>
      <w:marBottom w:val="0"/>
      <w:divBdr>
        <w:top w:val="none" w:sz="0" w:space="0" w:color="auto"/>
        <w:left w:val="none" w:sz="0" w:space="0" w:color="auto"/>
        <w:bottom w:val="none" w:sz="0" w:space="0" w:color="auto"/>
        <w:right w:val="none" w:sz="0" w:space="0" w:color="auto"/>
      </w:divBdr>
    </w:div>
    <w:div w:id="1903904384">
      <w:bodyDiv w:val="1"/>
      <w:marLeft w:val="0"/>
      <w:marRight w:val="0"/>
      <w:marTop w:val="0"/>
      <w:marBottom w:val="0"/>
      <w:divBdr>
        <w:top w:val="none" w:sz="0" w:space="0" w:color="auto"/>
        <w:left w:val="none" w:sz="0" w:space="0" w:color="auto"/>
        <w:bottom w:val="none" w:sz="0" w:space="0" w:color="auto"/>
        <w:right w:val="none" w:sz="0" w:space="0" w:color="auto"/>
      </w:divBdr>
    </w:div>
    <w:div w:id="1904025997">
      <w:bodyDiv w:val="1"/>
      <w:marLeft w:val="0"/>
      <w:marRight w:val="0"/>
      <w:marTop w:val="0"/>
      <w:marBottom w:val="0"/>
      <w:divBdr>
        <w:top w:val="none" w:sz="0" w:space="0" w:color="auto"/>
        <w:left w:val="none" w:sz="0" w:space="0" w:color="auto"/>
        <w:bottom w:val="none" w:sz="0" w:space="0" w:color="auto"/>
        <w:right w:val="none" w:sz="0" w:space="0" w:color="auto"/>
      </w:divBdr>
    </w:div>
    <w:div w:id="1904100057">
      <w:bodyDiv w:val="1"/>
      <w:marLeft w:val="0"/>
      <w:marRight w:val="0"/>
      <w:marTop w:val="0"/>
      <w:marBottom w:val="0"/>
      <w:divBdr>
        <w:top w:val="none" w:sz="0" w:space="0" w:color="auto"/>
        <w:left w:val="none" w:sz="0" w:space="0" w:color="auto"/>
        <w:bottom w:val="none" w:sz="0" w:space="0" w:color="auto"/>
        <w:right w:val="none" w:sz="0" w:space="0" w:color="auto"/>
      </w:divBdr>
    </w:div>
    <w:div w:id="1904103444">
      <w:bodyDiv w:val="1"/>
      <w:marLeft w:val="0"/>
      <w:marRight w:val="0"/>
      <w:marTop w:val="0"/>
      <w:marBottom w:val="0"/>
      <w:divBdr>
        <w:top w:val="none" w:sz="0" w:space="0" w:color="auto"/>
        <w:left w:val="none" w:sz="0" w:space="0" w:color="auto"/>
        <w:bottom w:val="none" w:sz="0" w:space="0" w:color="auto"/>
        <w:right w:val="none" w:sz="0" w:space="0" w:color="auto"/>
      </w:divBdr>
    </w:div>
    <w:div w:id="1904288266">
      <w:bodyDiv w:val="1"/>
      <w:marLeft w:val="0"/>
      <w:marRight w:val="0"/>
      <w:marTop w:val="0"/>
      <w:marBottom w:val="0"/>
      <w:divBdr>
        <w:top w:val="none" w:sz="0" w:space="0" w:color="auto"/>
        <w:left w:val="none" w:sz="0" w:space="0" w:color="auto"/>
        <w:bottom w:val="none" w:sz="0" w:space="0" w:color="auto"/>
        <w:right w:val="none" w:sz="0" w:space="0" w:color="auto"/>
      </w:divBdr>
    </w:div>
    <w:div w:id="1904365123">
      <w:bodyDiv w:val="1"/>
      <w:marLeft w:val="0"/>
      <w:marRight w:val="0"/>
      <w:marTop w:val="0"/>
      <w:marBottom w:val="0"/>
      <w:divBdr>
        <w:top w:val="none" w:sz="0" w:space="0" w:color="auto"/>
        <w:left w:val="none" w:sz="0" w:space="0" w:color="auto"/>
        <w:bottom w:val="none" w:sz="0" w:space="0" w:color="auto"/>
        <w:right w:val="none" w:sz="0" w:space="0" w:color="auto"/>
      </w:divBdr>
    </w:div>
    <w:div w:id="1904753184">
      <w:bodyDiv w:val="1"/>
      <w:marLeft w:val="0"/>
      <w:marRight w:val="0"/>
      <w:marTop w:val="0"/>
      <w:marBottom w:val="0"/>
      <w:divBdr>
        <w:top w:val="none" w:sz="0" w:space="0" w:color="auto"/>
        <w:left w:val="none" w:sz="0" w:space="0" w:color="auto"/>
        <w:bottom w:val="none" w:sz="0" w:space="0" w:color="auto"/>
        <w:right w:val="none" w:sz="0" w:space="0" w:color="auto"/>
      </w:divBdr>
    </w:div>
    <w:div w:id="1904947643">
      <w:bodyDiv w:val="1"/>
      <w:marLeft w:val="0"/>
      <w:marRight w:val="0"/>
      <w:marTop w:val="0"/>
      <w:marBottom w:val="0"/>
      <w:divBdr>
        <w:top w:val="none" w:sz="0" w:space="0" w:color="auto"/>
        <w:left w:val="none" w:sz="0" w:space="0" w:color="auto"/>
        <w:bottom w:val="none" w:sz="0" w:space="0" w:color="auto"/>
        <w:right w:val="none" w:sz="0" w:space="0" w:color="auto"/>
      </w:divBdr>
    </w:div>
    <w:div w:id="1905288182">
      <w:bodyDiv w:val="1"/>
      <w:marLeft w:val="0"/>
      <w:marRight w:val="0"/>
      <w:marTop w:val="0"/>
      <w:marBottom w:val="0"/>
      <w:divBdr>
        <w:top w:val="none" w:sz="0" w:space="0" w:color="auto"/>
        <w:left w:val="none" w:sz="0" w:space="0" w:color="auto"/>
        <w:bottom w:val="none" w:sz="0" w:space="0" w:color="auto"/>
        <w:right w:val="none" w:sz="0" w:space="0" w:color="auto"/>
      </w:divBdr>
    </w:div>
    <w:div w:id="1905291296">
      <w:bodyDiv w:val="1"/>
      <w:marLeft w:val="0"/>
      <w:marRight w:val="0"/>
      <w:marTop w:val="0"/>
      <w:marBottom w:val="0"/>
      <w:divBdr>
        <w:top w:val="none" w:sz="0" w:space="0" w:color="auto"/>
        <w:left w:val="none" w:sz="0" w:space="0" w:color="auto"/>
        <w:bottom w:val="none" w:sz="0" w:space="0" w:color="auto"/>
        <w:right w:val="none" w:sz="0" w:space="0" w:color="auto"/>
      </w:divBdr>
    </w:div>
    <w:div w:id="1905405198">
      <w:bodyDiv w:val="1"/>
      <w:marLeft w:val="0"/>
      <w:marRight w:val="0"/>
      <w:marTop w:val="0"/>
      <w:marBottom w:val="0"/>
      <w:divBdr>
        <w:top w:val="none" w:sz="0" w:space="0" w:color="auto"/>
        <w:left w:val="none" w:sz="0" w:space="0" w:color="auto"/>
        <w:bottom w:val="none" w:sz="0" w:space="0" w:color="auto"/>
        <w:right w:val="none" w:sz="0" w:space="0" w:color="auto"/>
      </w:divBdr>
    </w:div>
    <w:div w:id="1905674132">
      <w:bodyDiv w:val="1"/>
      <w:marLeft w:val="0"/>
      <w:marRight w:val="0"/>
      <w:marTop w:val="0"/>
      <w:marBottom w:val="0"/>
      <w:divBdr>
        <w:top w:val="none" w:sz="0" w:space="0" w:color="auto"/>
        <w:left w:val="none" w:sz="0" w:space="0" w:color="auto"/>
        <w:bottom w:val="none" w:sz="0" w:space="0" w:color="auto"/>
        <w:right w:val="none" w:sz="0" w:space="0" w:color="auto"/>
      </w:divBdr>
    </w:div>
    <w:div w:id="1905943221">
      <w:bodyDiv w:val="1"/>
      <w:marLeft w:val="0"/>
      <w:marRight w:val="0"/>
      <w:marTop w:val="0"/>
      <w:marBottom w:val="0"/>
      <w:divBdr>
        <w:top w:val="none" w:sz="0" w:space="0" w:color="auto"/>
        <w:left w:val="none" w:sz="0" w:space="0" w:color="auto"/>
        <w:bottom w:val="none" w:sz="0" w:space="0" w:color="auto"/>
        <w:right w:val="none" w:sz="0" w:space="0" w:color="auto"/>
      </w:divBdr>
    </w:div>
    <w:div w:id="1906069022">
      <w:bodyDiv w:val="1"/>
      <w:marLeft w:val="0"/>
      <w:marRight w:val="0"/>
      <w:marTop w:val="0"/>
      <w:marBottom w:val="0"/>
      <w:divBdr>
        <w:top w:val="none" w:sz="0" w:space="0" w:color="auto"/>
        <w:left w:val="none" w:sz="0" w:space="0" w:color="auto"/>
        <w:bottom w:val="none" w:sz="0" w:space="0" w:color="auto"/>
        <w:right w:val="none" w:sz="0" w:space="0" w:color="auto"/>
      </w:divBdr>
    </w:div>
    <w:div w:id="1906181648">
      <w:bodyDiv w:val="1"/>
      <w:marLeft w:val="0"/>
      <w:marRight w:val="0"/>
      <w:marTop w:val="0"/>
      <w:marBottom w:val="0"/>
      <w:divBdr>
        <w:top w:val="none" w:sz="0" w:space="0" w:color="auto"/>
        <w:left w:val="none" w:sz="0" w:space="0" w:color="auto"/>
        <w:bottom w:val="none" w:sz="0" w:space="0" w:color="auto"/>
        <w:right w:val="none" w:sz="0" w:space="0" w:color="auto"/>
      </w:divBdr>
    </w:div>
    <w:div w:id="1906333688">
      <w:bodyDiv w:val="1"/>
      <w:marLeft w:val="0"/>
      <w:marRight w:val="0"/>
      <w:marTop w:val="0"/>
      <w:marBottom w:val="0"/>
      <w:divBdr>
        <w:top w:val="none" w:sz="0" w:space="0" w:color="auto"/>
        <w:left w:val="none" w:sz="0" w:space="0" w:color="auto"/>
        <w:bottom w:val="none" w:sz="0" w:space="0" w:color="auto"/>
        <w:right w:val="none" w:sz="0" w:space="0" w:color="auto"/>
      </w:divBdr>
    </w:div>
    <w:div w:id="1906380197">
      <w:bodyDiv w:val="1"/>
      <w:marLeft w:val="0"/>
      <w:marRight w:val="0"/>
      <w:marTop w:val="0"/>
      <w:marBottom w:val="0"/>
      <w:divBdr>
        <w:top w:val="none" w:sz="0" w:space="0" w:color="auto"/>
        <w:left w:val="none" w:sz="0" w:space="0" w:color="auto"/>
        <w:bottom w:val="none" w:sz="0" w:space="0" w:color="auto"/>
        <w:right w:val="none" w:sz="0" w:space="0" w:color="auto"/>
      </w:divBdr>
    </w:div>
    <w:div w:id="1906451920">
      <w:bodyDiv w:val="1"/>
      <w:marLeft w:val="0"/>
      <w:marRight w:val="0"/>
      <w:marTop w:val="0"/>
      <w:marBottom w:val="0"/>
      <w:divBdr>
        <w:top w:val="none" w:sz="0" w:space="0" w:color="auto"/>
        <w:left w:val="none" w:sz="0" w:space="0" w:color="auto"/>
        <w:bottom w:val="none" w:sz="0" w:space="0" w:color="auto"/>
        <w:right w:val="none" w:sz="0" w:space="0" w:color="auto"/>
      </w:divBdr>
    </w:div>
    <w:div w:id="1906916035">
      <w:bodyDiv w:val="1"/>
      <w:marLeft w:val="0"/>
      <w:marRight w:val="0"/>
      <w:marTop w:val="0"/>
      <w:marBottom w:val="0"/>
      <w:divBdr>
        <w:top w:val="none" w:sz="0" w:space="0" w:color="auto"/>
        <w:left w:val="none" w:sz="0" w:space="0" w:color="auto"/>
        <w:bottom w:val="none" w:sz="0" w:space="0" w:color="auto"/>
        <w:right w:val="none" w:sz="0" w:space="0" w:color="auto"/>
      </w:divBdr>
    </w:div>
    <w:div w:id="1907259234">
      <w:bodyDiv w:val="1"/>
      <w:marLeft w:val="0"/>
      <w:marRight w:val="0"/>
      <w:marTop w:val="0"/>
      <w:marBottom w:val="0"/>
      <w:divBdr>
        <w:top w:val="none" w:sz="0" w:space="0" w:color="auto"/>
        <w:left w:val="none" w:sz="0" w:space="0" w:color="auto"/>
        <w:bottom w:val="none" w:sz="0" w:space="0" w:color="auto"/>
        <w:right w:val="none" w:sz="0" w:space="0" w:color="auto"/>
      </w:divBdr>
    </w:div>
    <w:div w:id="1907374980">
      <w:bodyDiv w:val="1"/>
      <w:marLeft w:val="0"/>
      <w:marRight w:val="0"/>
      <w:marTop w:val="0"/>
      <w:marBottom w:val="0"/>
      <w:divBdr>
        <w:top w:val="none" w:sz="0" w:space="0" w:color="auto"/>
        <w:left w:val="none" w:sz="0" w:space="0" w:color="auto"/>
        <w:bottom w:val="none" w:sz="0" w:space="0" w:color="auto"/>
        <w:right w:val="none" w:sz="0" w:space="0" w:color="auto"/>
      </w:divBdr>
    </w:div>
    <w:div w:id="1907452329">
      <w:bodyDiv w:val="1"/>
      <w:marLeft w:val="0"/>
      <w:marRight w:val="0"/>
      <w:marTop w:val="0"/>
      <w:marBottom w:val="0"/>
      <w:divBdr>
        <w:top w:val="none" w:sz="0" w:space="0" w:color="auto"/>
        <w:left w:val="none" w:sz="0" w:space="0" w:color="auto"/>
        <w:bottom w:val="none" w:sz="0" w:space="0" w:color="auto"/>
        <w:right w:val="none" w:sz="0" w:space="0" w:color="auto"/>
      </w:divBdr>
    </w:div>
    <w:div w:id="1907640189">
      <w:bodyDiv w:val="1"/>
      <w:marLeft w:val="0"/>
      <w:marRight w:val="0"/>
      <w:marTop w:val="0"/>
      <w:marBottom w:val="0"/>
      <w:divBdr>
        <w:top w:val="none" w:sz="0" w:space="0" w:color="auto"/>
        <w:left w:val="none" w:sz="0" w:space="0" w:color="auto"/>
        <w:bottom w:val="none" w:sz="0" w:space="0" w:color="auto"/>
        <w:right w:val="none" w:sz="0" w:space="0" w:color="auto"/>
      </w:divBdr>
    </w:div>
    <w:div w:id="1907647875">
      <w:bodyDiv w:val="1"/>
      <w:marLeft w:val="0"/>
      <w:marRight w:val="0"/>
      <w:marTop w:val="0"/>
      <w:marBottom w:val="0"/>
      <w:divBdr>
        <w:top w:val="none" w:sz="0" w:space="0" w:color="auto"/>
        <w:left w:val="none" w:sz="0" w:space="0" w:color="auto"/>
        <w:bottom w:val="none" w:sz="0" w:space="0" w:color="auto"/>
        <w:right w:val="none" w:sz="0" w:space="0" w:color="auto"/>
      </w:divBdr>
    </w:div>
    <w:div w:id="1907909346">
      <w:bodyDiv w:val="1"/>
      <w:marLeft w:val="0"/>
      <w:marRight w:val="0"/>
      <w:marTop w:val="0"/>
      <w:marBottom w:val="0"/>
      <w:divBdr>
        <w:top w:val="none" w:sz="0" w:space="0" w:color="auto"/>
        <w:left w:val="none" w:sz="0" w:space="0" w:color="auto"/>
        <w:bottom w:val="none" w:sz="0" w:space="0" w:color="auto"/>
        <w:right w:val="none" w:sz="0" w:space="0" w:color="auto"/>
      </w:divBdr>
    </w:div>
    <w:div w:id="1907915090">
      <w:bodyDiv w:val="1"/>
      <w:marLeft w:val="0"/>
      <w:marRight w:val="0"/>
      <w:marTop w:val="0"/>
      <w:marBottom w:val="0"/>
      <w:divBdr>
        <w:top w:val="none" w:sz="0" w:space="0" w:color="auto"/>
        <w:left w:val="none" w:sz="0" w:space="0" w:color="auto"/>
        <w:bottom w:val="none" w:sz="0" w:space="0" w:color="auto"/>
        <w:right w:val="none" w:sz="0" w:space="0" w:color="auto"/>
      </w:divBdr>
    </w:div>
    <w:div w:id="1908105999">
      <w:bodyDiv w:val="1"/>
      <w:marLeft w:val="0"/>
      <w:marRight w:val="0"/>
      <w:marTop w:val="0"/>
      <w:marBottom w:val="0"/>
      <w:divBdr>
        <w:top w:val="none" w:sz="0" w:space="0" w:color="auto"/>
        <w:left w:val="none" w:sz="0" w:space="0" w:color="auto"/>
        <w:bottom w:val="none" w:sz="0" w:space="0" w:color="auto"/>
        <w:right w:val="none" w:sz="0" w:space="0" w:color="auto"/>
      </w:divBdr>
    </w:div>
    <w:div w:id="1908152890">
      <w:bodyDiv w:val="1"/>
      <w:marLeft w:val="0"/>
      <w:marRight w:val="0"/>
      <w:marTop w:val="0"/>
      <w:marBottom w:val="0"/>
      <w:divBdr>
        <w:top w:val="none" w:sz="0" w:space="0" w:color="auto"/>
        <w:left w:val="none" w:sz="0" w:space="0" w:color="auto"/>
        <w:bottom w:val="none" w:sz="0" w:space="0" w:color="auto"/>
        <w:right w:val="none" w:sz="0" w:space="0" w:color="auto"/>
      </w:divBdr>
    </w:div>
    <w:div w:id="1908414509">
      <w:bodyDiv w:val="1"/>
      <w:marLeft w:val="0"/>
      <w:marRight w:val="0"/>
      <w:marTop w:val="0"/>
      <w:marBottom w:val="0"/>
      <w:divBdr>
        <w:top w:val="none" w:sz="0" w:space="0" w:color="auto"/>
        <w:left w:val="none" w:sz="0" w:space="0" w:color="auto"/>
        <w:bottom w:val="none" w:sz="0" w:space="0" w:color="auto"/>
        <w:right w:val="none" w:sz="0" w:space="0" w:color="auto"/>
      </w:divBdr>
    </w:div>
    <w:div w:id="1909219973">
      <w:bodyDiv w:val="1"/>
      <w:marLeft w:val="0"/>
      <w:marRight w:val="0"/>
      <w:marTop w:val="0"/>
      <w:marBottom w:val="0"/>
      <w:divBdr>
        <w:top w:val="none" w:sz="0" w:space="0" w:color="auto"/>
        <w:left w:val="none" w:sz="0" w:space="0" w:color="auto"/>
        <w:bottom w:val="none" w:sz="0" w:space="0" w:color="auto"/>
        <w:right w:val="none" w:sz="0" w:space="0" w:color="auto"/>
      </w:divBdr>
    </w:div>
    <w:div w:id="1909488926">
      <w:bodyDiv w:val="1"/>
      <w:marLeft w:val="0"/>
      <w:marRight w:val="0"/>
      <w:marTop w:val="0"/>
      <w:marBottom w:val="0"/>
      <w:divBdr>
        <w:top w:val="none" w:sz="0" w:space="0" w:color="auto"/>
        <w:left w:val="none" w:sz="0" w:space="0" w:color="auto"/>
        <w:bottom w:val="none" w:sz="0" w:space="0" w:color="auto"/>
        <w:right w:val="none" w:sz="0" w:space="0" w:color="auto"/>
      </w:divBdr>
    </w:div>
    <w:div w:id="1909880633">
      <w:bodyDiv w:val="1"/>
      <w:marLeft w:val="0"/>
      <w:marRight w:val="0"/>
      <w:marTop w:val="0"/>
      <w:marBottom w:val="0"/>
      <w:divBdr>
        <w:top w:val="none" w:sz="0" w:space="0" w:color="auto"/>
        <w:left w:val="none" w:sz="0" w:space="0" w:color="auto"/>
        <w:bottom w:val="none" w:sz="0" w:space="0" w:color="auto"/>
        <w:right w:val="none" w:sz="0" w:space="0" w:color="auto"/>
      </w:divBdr>
    </w:div>
    <w:div w:id="1910069443">
      <w:bodyDiv w:val="1"/>
      <w:marLeft w:val="0"/>
      <w:marRight w:val="0"/>
      <w:marTop w:val="0"/>
      <w:marBottom w:val="0"/>
      <w:divBdr>
        <w:top w:val="none" w:sz="0" w:space="0" w:color="auto"/>
        <w:left w:val="none" w:sz="0" w:space="0" w:color="auto"/>
        <w:bottom w:val="none" w:sz="0" w:space="0" w:color="auto"/>
        <w:right w:val="none" w:sz="0" w:space="0" w:color="auto"/>
      </w:divBdr>
    </w:div>
    <w:div w:id="1910723657">
      <w:bodyDiv w:val="1"/>
      <w:marLeft w:val="0"/>
      <w:marRight w:val="0"/>
      <w:marTop w:val="0"/>
      <w:marBottom w:val="0"/>
      <w:divBdr>
        <w:top w:val="none" w:sz="0" w:space="0" w:color="auto"/>
        <w:left w:val="none" w:sz="0" w:space="0" w:color="auto"/>
        <w:bottom w:val="none" w:sz="0" w:space="0" w:color="auto"/>
        <w:right w:val="none" w:sz="0" w:space="0" w:color="auto"/>
      </w:divBdr>
    </w:div>
    <w:div w:id="1910770150">
      <w:bodyDiv w:val="1"/>
      <w:marLeft w:val="0"/>
      <w:marRight w:val="0"/>
      <w:marTop w:val="0"/>
      <w:marBottom w:val="0"/>
      <w:divBdr>
        <w:top w:val="none" w:sz="0" w:space="0" w:color="auto"/>
        <w:left w:val="none" w:sz="0" w:space="0" w:color="auto"/>
        <w:bottom w:val="none" w:sz="0" w:space="0" w:color="auto"/>
        <w:right w:val="none" w:sz="0" w:space="0" w:color="auto"/>
      </w:divBdr>
    </w:div>
    <w:div w:id="1911117955">
      <w:bodyDiv w:val="1"/>
      <w:marLeft w:val="0"/>
      <w:marRight w:val="0"/>
      <w:marTop w:val="0"/>
      <w:marBottom w:val="0"/>
      <w:divBdr>
        <w:top w:val="none" w:sz="0" w:space="0" w:color="auto"/>
        <w:left w:val="none" w:sz="0" w:space="0" w:color="auto"/>
        <w:bottom w:val="none" w:sz="0" w:space="0" w:color="auto"/>
        <w:right w:val="none" w:sz="0" w:space="0" w:color="auto"/>
      </w:divBdr>
    </w:div>
    <w:div w:id="1911380391">
      <w:bodyDiv w:val="1"/>
      <w:marLeft w:val="0"/>
      <w:marRight w:val="0"/>
      <w:marTop w:val="0"/>
      <w:marBottom w:val="0"/>
      <w:divBdr>
        <w:top w:val="none" w:sz="0" w:space="0" w:color="auto"/>
        <w:left w:val="none" w:sz="0" w:space="0" w:color="auto"/>
        <w:bottom w:val="none" w:sz="0" w:space="0" w:color="auto"/>
        <w:right w:val="none" w:sz="0" w:space="0" w:color="auto"/>
      </w:divBdr>
    </w:div>
    <w:div w:id="1911382018">
      <w:bodyDiv w:val="1"/>
      <w:marLeft w:val="0"/>
      <w:marRight w:val="0"/>
      <w:marTop w:val="0"/>
      <w:marBottom w:val="0"/>
      <w:divBdr>
        <w:top w:val="none" w:sz="0" w:space="0" w:color="auto"/>
        <w:left w:val="none" w:sz="0" w:space="0" w:color="auto"/>
        <w:bottom w:val="none" w:sz="0" w:space="0" w:color="auto"/>
        <w:right w:val="none" w:sz="0" w:space="0" w:color="auto"/>
      </w:divBdr>
    </w:div>
    <w:div w:id="1911845796">
      <w:bodyDiv w:val="1"/>
      <w:marLeft w:val="0"/>
      <w:marRight w:val="0"/>
      <w:marTop w:val="0"/>
      <w:marBottom w:val="0"/>
      <w:divBdr>
        <w:top w:val="none" w:sz="0" w:space="0" w:color="auto"/>
        <w:left w:val="none" w:sz="0" w:space="0" w:color="auto"/>
        <w:bottom w:val="none" w:sz="0" w:space="0" w:color="auto"/>
        <w:right w:val="none" w:sz="0" w:space="0" w:color="auto"/>
      </w:divBdr>
    </w:div>
    <w:div w:id="1911889460">
      <w:bodyDiv w:val="1"/>
      <w:marLeft w:val="0"/>
      <w:marRight w:val="0"/>
      <w:marTop w:val="0"/>
      <w:marBottom w:val="0"/>
      <w:divBdr>
        <w:top w:val="none" w:sz="0" w:space="0" w:color="auto"/>
        <w:left w:val="none" w:sz="0" w:space="0" w:color="auto"/>
        <w:bottom w:val="none" w:sz="0" w:space="0" w:color="auto"/>
        <w:right w:val="none" w:sz="0" w:space="0" w:color="auto"/>
      </w:divBdr>
    </w:div>
    <w:div w:id="1911964483">
      <w:bodyDiv w:val="1"/>
      <w:marLeft w:val="0"/>
      <w:marRight w:val="0"/>
      <w:marTop w:val="0"/>
      <w:marBottom w:val="0"/>
      <w:divBdr>
        <w:top w:val="none" w:sz="0" w:space="0" w:color="auto"/>
        <w:left w:val="none" w:sz="0" w:space="0" w:color="auto"/>
        <w:bottom w:val="none" w:sz="0" w:space="0" w:color="auto"/>
        <w:right w:val="none" w:sz="0" w:space="0" w:color="auto"/>
      </w:divBdr>
    </w:div>
    <w:div w:id="1912039642">
      <w:bodyDiv w:val="1"/>
      <w:marLeft w:val="0"/>
      <w:marRight w:val="0"/>
      <w:marTop w:val="0"/>
      <w:marBottom w:val="0"/>
      <w:divBdr>
        <w:top w:val="none" w:sz="0" w:space="0" w:color="auto"/>
        <w:left w:val="none" w:sz="0" w:space="0" w:color="auto"/>
        <w:bottom w:val="none" w:sz="0" w:space="0" w:color="auto"/>
        <w:right w:val="none" w:sz="0" w:space="0" w:color="auto"/>
      </w:divBdr>
    </w:div>
    <w:div w:id="1912227886">
      <w:bodyDiv w:val="1"/>
      <w:marLeft w:val="0"/>
      <w:marRight w:val="0"/>
      <w:marTop w:val="0"/>
      <w:marBottom w:val="0"/>
      <w:divBdr>
        <w:top w:val="none" w:sz="0" w:space="0" w:color="auto"/>
        <w:left w:val="none" w:sz="0" w:space="0" w:color="auto"/>
        <w:bottom w:val="none" w:sz="0" w:space="0" w:color="auto"/>
        <w:right w:val="none" w:sz="0" w:space="0" w:color="auto"/>
      </w:divBdr>
    </w:div>
    <w:div w:id="1912227941">
      <w:bodyDiv w:val="1"/>
      <w:marLeft w:val="0"/>
      <w:marRight w:val="0"/>
      <w:marTop w:val="0"/>
      <w:marBottom w:val="0"/>
      <w:divBdr>
        <w:top w:val="none" w:sz="0" w:space="0" w:color="auto"/>
        <w:left w:val="none" w:sz="0" w:space="0" w:color="auto"/>
        <w:bottom w:val="none" w:sz="0" w:space="0" w:color="auto"/>
        <w:right w:val="none" w:sz="0" w:space="0" w:color="auto"/>
      </w:divBdr>
    </w:div>
    <w:div w:id="1912349316">
      <w:bodyDiv w:val="1"/>
      <w:marLeft w:val="0"/>
      <w:marRight w:val="0"/>
      <w:marTop w:val="0"/>
      <w:marBottom w:val="0"/>
      <w:divBdr>
        <w:top w:val="none" w:sz="0" w:space="0" w:color="auto"/>
        <w:left w:val="none" w:sz="0" w:space="0" w:color="auto"/>
        <w:bottom w:val="none" w:sz="0" w:space="0" w:color="auto"/>
        <w:right w:val="none" w:sz="0" w:space="0" w:color="auto"/>
      </w:divBdr>
    </w:div>
    <w:div w:id="1912812457">
      <w:bodyDiv w:val="1"/>
      <w:marLeft w:val="0"/>
      <w:marRight w:val="0"/>
      <w:marTop w:val="0"/>
      <w:marBottom w:val="0"/>
      <w:divBdr>
        <w:top w:val="none" w:sz="0" w:space="0" w:color="auto"/>
        <w:left w:val="none" w:sz="0" w:space="0" w:color="auto"/>
        <w:bottom w:val="none" w:sz="0" w:space="0" w:color="auto"/>
        <w:right w:val="none" w:sz="0" w:space="0" w:color="auto"/>
      </w:divBdr>
    </w:div>
    <w:div w:id="1912957652">
      <w:bodyDiv w:val="1"/>
      <w:marLeft w:val="0"/>
      <w:marRight w:val="0"/>
      <w:marTop w:val="0"/>
      <w:marBottom w:val="0"/>
      <w:divBdr>
        <w:top w:val="none" w:sz="0" w:space="0" w:color="auto"/>
        <w:left w:val="none" w:sz="0" w:space="0" w:color="auto"/>
        <w:bottom w:val="none" w:sz="0" w:space="0" w:color="auto"/>
        <w:right w:val="none" w:sz="0" w:space="0" w:color="auto"/>
      </w:divBdr>
    </w:div>
    <w:div w:id="1913194501">
      <w:bodyDiv w:val="1"/>
      <w:marLeft w:val="0"/>
      <w:marRight w:val="0"/>
      <w:marTop w:val="0"/>
      <w:marBottom w:val="0"/>
      <w:divBdr>
        <w:top w:val="none" w:sz="0" w:space="0" w:color="auto"/>
        <w:left w:val="none" w:sz="0" w:space="0" w:color="auto"/>
        <w:bottom w:val="none" w:sz="0" w:space="0" w:color="auto"/>
        <w:right w:val="none" w:sz="0" w:space="0" w:color="auto"/>
      </w:divBdr>
    </w:div>
    <w:div w:id="1913270419">
      <w:bodyDiv w:val="1"/>
      <w:marLeft w:val="0"/>
      <w:marRight w:val="0"/>
      <w:marTop w:val="0"/>
      <w:marBottom w:val="0"/>
      <w:divBdr>
        <w:top w:val="none" w:sz="0" w:space="0" w:color="auto"/>
        <w:left w:val="none" w:sz="0" w:space="0" w:color="auto"/>
        <w:bottom w:val="none" w:sz="0" w:space="0" w:color="auto"/>
        <w:right w:val="none" w:sz="0" w:space="0" w:color="auto"/>
      </w:divBdr>
    </w:div>
    <w:div w:id="1913588019">
      <w:bodyDiv w:val="1"/>
      <w:marLeft w:val="0"/>
      <w:marRight w:val="0"/>
      <w:marTop w:val="0"/>
      <w:marBottom w:val="0"/>
      <w:divBdr>
        <w:top w:val="none" w:sz="0" w:space="0" w:color="auto"/>
        <w:left w:val="none" w:sz="0" w:space="0" w:color="auto"/>
        <w:bottom w:val="none" w:sz="0" w:space="0" w:color="auto"/>
        <w:right w:val="none" w:sz="0" w:space="0" w:color="auto"/>
      </w:divBdr>
    </w:div>
    <w:div w:id="1913814729">
      <w:bodyDiv w:val="1"/>
      <w:marLeft w:val="0"/>
      <w:marRight w:val="0"/>
      <w:marTop w:val="0"/>
      <w:marBottom w:val="0"/>
      <w:divBdr>
        <w:top w:val="none" w:sz="0" w:space="0" w:color="auto"/>
        <w:left w:val="none" w:sz="0" w:space="0" w:color="auto"/>
        <w:bottom w:val="none" w:sz="0" w:space="0" w:color="auto"/>
        <w:right w:val="none" w:sz="0" w:space="0" w:color="auto"/>
      </w:divBdr>
    </w:div>
    <w:div w:id="1914005440">
      <w:bodyDiv w:val="1"/>
      <w:marLeft w:val="0"/>
      <w:marRight w:val="0"/>
      <w:marTop w:val="0"/>
      <w:marBottom w:val="0"/>
      <w:divBdr>
        <w:top w:val="none" w:sz="0" w:space="0" w:color="auto"/>
        <w:left w:val="none" w:sz="0" w:space="0" w:color="auto"/>
        <w:bottom w:val="none" w:sz="0" w:space="0" w:color="auto"/>
        <w:right w:val="none" w:sz="0" w:space="0" w:color="auto"/>
      </w:divBdr>
    </w:div>
    <w:div w:id="1914006476">
      <w:bodyDiv w:val="1"/>
      <w:marLeft w:val="0"/>
      <w:marRight w:val="0"/>
      <w:marTop w:val="0"/>
      <w:marBottom w:val="0"/>
      <w:divBdr>
        <w:top w:val="none" w:sz="0" w:space="0" w:color="auto"/>
        <w:left w:val="none" w:sz="0" w:space="0" w:color="auto"/>
        <w:bottom w:val="none" w:sz="0" w:space="0" w:color="auto"/>
        <w:right w:val="none" w:sz="0" w:space="0" w:color="auto"/>
      </w:divBdr>
    </w:div>
    <w:div w:id="1914465249">
      <w:bodyDiv w:val="1"/>
      <w:marLeft w:val="0"/>
      <w:marRight w:val="0"/>
      <w:marTop w:val="0"/>
      <w:marBottom w:val="0"/>
      <w:divBdr>
        <w:top w:val="none" w:sz="0" w:space="0" w:color="auto"/>
        <w:left w:val="none" w:sz="0" w:space="0" w:color="auto"/>
        <w:bottom w:val="none" w:sz="0" w:space="0" w:color="auto"/>
        <w:right w:val="none" w:sz="0" w:space="0" w:color="auto"/>
      </w:divBdr>
    </w:div>
    <w:div w:id="1914588242">
      <w:bodyDiv w:val="1"/>
      <w:marLeft w:val="0"/>
      <w:marRight w:val="0"/>
      <w:marTop w:val="0"/>
      <w:marBottom w:val="0"/>
      <w:divBdr>
        <w:top w:val="none" w:sz="0" w:space="0" w:color="auto"/>
        <w:left w:val="none" w:sz="0" w:space="0" w:color="auto"/>
        <w:bottom w:val="none" w:sz="0" w:space="0" w:color="auto"/>
        <w:right w:val="none" w:sz="0" w:space="0" w:color="auto"/>
      </w:divBdr>
    </w:div>
    <w:div w:id="1914658838">
      <w:bodyDiv w:val="1"/>
      <w:marLeft w:val="0"/>
      <w:marRight w:val="0"/>
      <w:marTop w:val="0"/>
      <w:marBottom w:val="0"/>
      <w:divBdr>
        <w:top w:val="none" w:sz="0" w:space="0" w:color="auto"/>
        <w:left w:val="none" w:sz="0" w:space="0" w:color="auto"/>
        <w:bottom w:val="none" w:sz="0" w:space="0" w:color="auto"/>
        <w:right w:val="none" w:sz="0" w:space="0" w:color="auto"/>
      </w:divBdr>
    </w:div>
    <w:div w:id="1914729888">
      <w:bodyDiv w:val="1"/>
      <w:marLeft w:val="0"/>
      <w:marRight w:val="0"/>
      <w:marTop w:val="0"/>
      <w:marBottom w:val="0"/>
      <w:divBdr>
        <w:top w:val="none" w:sz="0" w:space="0" w:color="auto"/>
        <w:left w:val="none" w:sz="0" w:space="0" w:color="auto"/>
        <w:bottom w:val="none" w:sz="0" w:space="0" w:color="auto"/>
        <w:right w:val="none" w:sz="0" w:space="0" w:color="auto"/>
      </w:divBdr>
    </w:div>
    <w:div w:id="1914730611">
      <w:bodyDiv w:val="1"/>
      <w:marLeft w:val="0"/>
      <w:marRight w:val="0"/>
      <w:marTop w:val="0"/>
      <w:marBottom w:val="0"/>
      <w:divBdr>
        <w:top w:val="none" w:sz="0" w:space="0" w:color="auto"/>
        <w:left w:val="none" w:sz="0" w:space="0" w:color="auto"/>
        <w:bottom w:val="none" w:sz="0" w:space="0" w:color="auto"/>
        <w:right w:val="none" w:sz="0" w:space="0" w:color="auto"/>
      </w:divBdr>
    </w:div>
    <w:div w:id="1914851561">
      <w:bodyDiv w:val="1"/>
      <w:marLeft w:val="0"/>
      <w:marRight w:val="0"/>
      <w:marTop w:val="0"/>
      <w:marBottom w:val="0"/>
      <w:divBdr>
        <w:top w:val="none" w:sz="0" w:space="0" w:color="auto"/>
        <w:left w:val="none" w:sz="0" w:space="0" w:color="auto"/>
        <w:bottom w:val="none" w:sz="0" w:space="0" w:color="auto"/>
        <w:right w:val="none" w:sz="0" w:space="0" w:color="auto"/>
      </w:divBdr>
    </w:div>
    <w:div w:id="1914855372">
      <w:bodyDiv w:val="1"/>
      <w:marLeft w:val="0"/>
      <w:marRight w:val="0"/>
      <w:marTop w:val="0"/>
      <w:marBottom w:val="0"/>
      <w:divBdr>
        <w:top w:val="none" w:sz="0" w:space="0" w:color="auto"/>
        <w:left w:val="none" w:sz="0" w:space="0" w:color="auto"/>
        <w:bottom w:val="none" w:sz="0" w:space="0" w:color="auto"/>
        <w:right w:val="none" w:sz="0" w:space="0" w:color="auto"/>
      </w:divBdr>
    </w:div>
    <w:div w:id="1915238015">
      <w:bodyDiv w:val="1"/>
      <w:marLeft w:val="0"/>
      <w:marRight w:val="0"/>
      <w:marTop w:val="0"/>
      <w:marBottom w:val="0"/>
      <w:divBdr>
        <w:top w:val="none" w:sz="0" w:space="0" w:color="auto"/>
        <w:left w:val="none" w:sz="0" w:space="0" w:color="auto"/>
        <w:bottom w:val="none" w:sz="0" w:space="0" w:color="auto"/>
        <w:right w:val="none" w:sz="0" w:space="0" w:color="auto"/>
      </w:divBdr>
    </w:div>
    <w:div w:id="1915626512">
      <w:bodyDiv w:val="1"/>
      <w:marLeft w:val="0"/>
      <w:marRight w:val="0"/>
      <w:marTop w:val="0"/>
      <w:marBottom w:val="0"/>
      <w:divBdr>
        <w:top w:val="none" w:sz="0" w:space="0" w:color="auto"/>
        <w:left w:val="none" w:sz="0" w:space="0" w:color="auto"/>
        <w:bottom w:val="none" w:sz="0" w:space="0" w:color="auto"/>
        <w:right w:val="none" w:sz="0" w:space="0" w:color="auto"/>
      </w:divBdr>
    </w:div>
    <w:div w:id="1915627972">
      <w:bodyDiv w:val="1"/>
      <w:marLeft w:val="0"/>
      <w:marRight w:val="0"/>
      <w:marTop w:val="0"/>
      <w:marBottom w:val="0"/>
      <w:divBdr>
        <w:top w:val="none" w:sz="0" w:space="0" w:color="auto"/>
        <w:left w:val="none" w:sz="0" w:space="0" w:color="auto"/>
        <w:bottom w:val="none" w:sz="0" w:space="0" w:color="auto"/>
        <w:right w:val="none" w:sz="0" w:space="0" w:color="auto"/>
      </w:divBdr>
    </w:div>
    <w:div w:id="1915893211">
      <w:bodyDiv w:val="1"/>
      <w:marLeft w:val="0"/>
      <w:marRight w:val="0"/>
      <w:marTop w:val="0"/>
      <w:marBottom w:val="0"/>
      <w:divBdr>
        <w:top w:val="none" w:sz="0" w:space="0" w:color="auto"/>
        <w:left w:val="none" w:sz="0" w:space="0" w:color="auto"/>
        <w:bottom w:val="none" w:sz="0" w:space="0" w:color="auto"/>
        <w:right w:val="none" w:sz="0" w:space="0" w:color="auto"/>
      </w:divBdr>
    </w:div>
    <w:div w:id="1916428926">
      <w:bodyDiv w:val="1"/>
      <w:marLeft w:val="0"/>
      <w:marRight w:val="0"/>
      <w:marTop w:val="0"/>
      <w:marBottom w:val="0"/>
      <w:divBdr>
        <w:top w:val="none" w:sz="0" w:space="0" w:color="auto"/>
        <w:left w:val="none" w:sz="0" w:space="0" w:color="auto"/>
        <w:bottom w:val="none" w:sz="0" w:space="0" w:color="auto"/>
        <w:right w:val="none" w:sz="0" w:space="0" w:color="auto"/>
      </w:divBdr>
    </w:div>
    <w:div w:id="1916470817">
      <w:bodyDiv w:val="1"/>
      <w:marLeft w:val="0"/>
      <w:marRight w:val="0"/>
      <w:marTop w:val="0"/>
      <w:marBottom w:val="0"/>
      <w:divBdr>
        <w:top w:val="none" w:sz="0" w:space="0" w:color="auto"/>
        <w:left w:val="none" w:sz="0" w:space="0" w:color="auto"/>
        <w:bottom w:val="none" w:sz="0" w:space="0" w:color="auto"/>
        <w:right w:val="none" w:sz="0" w:space="0" w:color="auto"/>
      </w:divBdr>
    </w:div>
    <w:div w:id="1916622252">
      <w:bodyDiv w:val="1"/>
      <w:marLeft w:val="0"/>
      <w:marRight w:val="0"/>
      <w:marTop w:val="0"/>
      <w:marBottom w:val="0"/>
      <w:divBdr>
        <w:top w:val="none" w:sz="0" w:space="0" w:color="auto"/>
        <w:left w:val="none" w:sz="0" w:space="0" w:color="auto"/>
        <w:bottom w:val="none" w:sz="0" w:space="0" w:color="auto"/>
        <w:right w:val="none" w:sz="0" w:space="0" w:color="auto"/>
      </w:divBdr>
    </w:div>
    <w:div w:id="1916816276">
      <w:bodyDiv w:val="1"/>
      <w:marLeft w:val="0"/>
      <w:marRight w:val="0"/>
      <w:marTop w:val="0"/>
      <w:marBottom w:val="0"/>
      <w:divBdr>
        <w:top w:val="none" w:sz="0" w:space="0" w:color="auto"/>
        <w:left w:val="none" w:sz="0" w:space="0" w:color="auto"/>
        <w:bottom w:val="none" w:sz="0" w:space="0" w:color="auto"/>
        <w:right w:val="none" w:sz="0" w:space="0" w:color="auto"/>
      </w:divBdr>
    </w:div>
    <w:div w:id="1916935799">
      <w:bodyDiv w:val="1"/>
      <w:marLeft w:val="0"/>
      <w:marRight w:val="0"/>
      <w:marTop w:val="0"/>
      <w:marBottom w:val="0"/>
      <w:divBdr>
        <w:top w:val="none" w:sz="0" w:space="0" w:color="auto"/>
        <w:left w:val="none" w:sz="0" w:space="0" w:color="auto"/>
        <w:bottom w:val="none" w:sz="0" w:space="0" w:color="auto"/>
        <w:right w:val="none" w:sz="0" w:space="0" w:color="auto"/>
      </w:divBdr>
    </w:div>
    <w:div w:id="1917326267">
      <w:bodyDiv w:val="1"/>
      <w:marLeft w:val="0"/>
      <w:marRight w:val="0"/>
      <w:marTop w:val="0"/>
      <w:marBottom w:val="0"/>
      <w:divBdr>
        <w:top w:val="none" w:sz="0" w:space="0" w:color="auto"/>
        <w:left w:val="none" w:sz="0" w:space="0" w:color="auto"/>
        <w:bottom w:val="none" w:sz="0" w:space="0" w:color="auto"/>
        <w:right w:val="none" w:sz="0" w:space="0" w:color="auto"/>
      </w:divBdr>
    </w:div>
    <w:div w:id="1917547618">
      <w:bodyDiv w:val="1"/>
      <w:marLeft w:val="0"/>
      <w:marRight w:val="0"/>
      <w:marTop w:val="0"/>
      <w:marBottom w:val="0"/>
      <w:divBdr>
        <w:top w:val="none" w:sz="0" w:space="0" w:color="auto"/>
        <w:left w:val="none" w:sz="0" w:space="0" w:color="auto"/>
        <w:bottom w:val="none" w:sz="0" w:space="0" w:color="auto"/>
        <w:right w:val="none" w:sz="0" w:space="0" w:color="auto"/>
      </w:divBdr>
    </w:div>
    <w:div w:id="1917548712">
      <w:bodyDiv w:val="1"/>
      <w:marLeft w:val="0"/>
      <w:marRight w:val="0"/>
      <w:marTop w:val="0"/>
      <w:marBottom w:val="0"/>
      <w:divBdr>
        <w:top w:val="none" w:sz="0" w:space="0" w:color="auto"/>
        <w:left w:val="none" w:sz="0" w:space="0" w:color="auto"/>
        <w:bottom w:val="none" w:sz="0" w:space="0" w:color="auto"/>
        <w:right w:val="none" w:sz="0" w:space="0" w:color="auto"/>
      </w:divBdr>
    </w:div>
    <w:div w:id="1917594907">
      <w:bodyDiv w:val="1"/>
      <w:marLeft w:val="0"/>
      <w:marRight w:val="0"/>
      <w:marTop w:val="0"/>
      <w:marBottom w:val="0"/>
      <w:divBdr>
        <w:top w:val="none" w:sz="0" w:space="0" w:color="auto"/>
        <w:left w:val="none" w:sz="0" w:space="0" w:color="auto"/>
        <w:bottom w:val="none" w:sz="0" w:space="0" w:color="auto"/>
        <w:right w:val="none" w:sz="0" w:space="0" w:color="auto"/>
      </w:divBdr>
    </w:div>
    <w:div w:id="1917668305">
      <w:bodyDiv w:val="1"/>
      <w:marLeft w:val="0"/>
      <w:marRight w:val="0"/>
      <w:marTop w:val="0"/>
      <w:marBottom w:val="0"/>
      <w:divBdr>
        <w:top w:val="none" w:sz="0" w:space="0" w:color="auto"/>
        <w:left w:val="none" w:sz="0" w:space="0" w:color="auto"/>
        <w:bottom w:val="none" w:sz="0" w:space="0" w:color="auto"/>
        <w:right w:val="none" w:sz="0" w:space="0" w:color="auto"/>
      </w:divBdr>
    </w:div>
    <w:div w:id="1917937386">
      <w:bodyDiv w:val="1"/>
      <w:marLeft w:val="0"/>
      <w:marRight w:val="0"/>
      <w:marTop w:val="0"/>
      <w:marBottom w:val="0"/>
      <w:divBdr>
        <w:top w:val="none" w:sz="0" w:space="0" w:color="auto"/>
        <w:left w:val="none" w:sz="0" w:space="0" w:color="auto"/>
        <w:bottom w:val="none" w:sz="0" w:space="0" w:color="auto"/>
        <w:right w:val="none" w:sz="0" w:space="0" w:color="auto"/>
      </w:divBdr>
    </w:div>
    <w:div w:id="1917982315">
      <w:bodyDiv w:val="1"/>
      <w:marLeft w:val="0"/>
      <w:marRight w:val="0"/>
      <w:marTop w:val="0"/>
      <w:marBottom w:val="0"/>
      <w:divBdr>
        <w:top w:val="none" w:sz="0" w:space="0" w:color="auto"/>
        <w:left w:val="none" w:sz="0" w:space="0" w:color="auto"/>
        <w:bottom w:val="none" w:sz="0" w:space="0" w:color="auto"/>
        <w:right w:val="none" w:sz="0" w:space="0" w:color="auto"/>
      </w:divBdr>
    </w:div>
    <w:div w:id="1918052152">
      <w:bodyDiv w:val="1"/>
      <w:marLeft w:val="0"/>
      <w:marRight w:val="0"/>
      <w:marTop w:val="0"/>
      <w:marBottom w:val="0"/>
      <w:divBdr>
        <w:top w:val="none" w:sz="0" w:space="0" w:color="auto"/>
        <w:left w:val="none" w:sz="0" w:space="0" w:color="auto"/>
        <w:bottom w:val="none" w:sz="0" w:space="0" w:color="auto"/>
        <w:right w:val="none" w:sz="0" w:space="0" w:color="auto"/>
      </w:divBdr>
    </w:div>
    <w:div w:id="1918396553">
      <w:bodyDiv w:val="1"/>
      <w:marLeft w:val="0"/>
      <w:marRight w:val="0"/>
      <w:marTop w:val="0"/>
      <w:marBottom w:val="0"/>
      <w:divBdr>
        <w:top w:val="none" w:sz="0" w:space="0" w:color="auto"/>
        <w:left w:val="none" w:sz="0" w:space="0" w:color="auto"/>
        <w:bottom w:val="none" w:sz="0" w:space="0" w:color="auto"/>
        <w:right w:val="none" w:sz="0" w:space="0" w:color="auto"/>
      </w:divBdr>
    </w:div>
    <w:div w:id="1918438087">
      <w:bodyDiv w:val="1"/>
      <w:marLeft w:val="0"/>
      <w:marRight w:val="0"/>
      <w:marTop w:val="0"/>
      <w:marBottom w:val="0"/>
      <w:divBdr>
        <w:top w:val="none" w:sz="0" w:space="0" w:color="auto"/>
        <w:left w:val="none" w:sz="0" w:space="0" w:color="auto"/>
        <w:bottom w:val="none" w:sz="0" w:space="0" w:color="auto"/>
        <w:right w:val="none" w:sz="0" w:space="0" w:color="auto"/>
      </w:divBdr>
    </w:div>
    <w:div w:id="1918585820">
      <w:bodyDiv w:val="1"/>
      <w:marLeft w:val="0"/>
      <w:marRight w:val="0"/>
      <w:marTop w:val="0"/>
      <w:marBottom w:val="0"/>
      <w:divBdr>
        <w:top w:val="none" w:sz="0" w:space="0" w:color="auto"/>
        <w:left w:val="none" w:sz="0" w:space="0" w:color="auto"/>
        <w:bottom w:val="none" w:sz="0" w:space="0" w:color="auto"/>
        <w:right w:val="none" w:sz="0" w:space="0" w:color="auto"/>
      </w:divBdr>
    </w:div>
    <w:div w:id="1918588499">
      <w:bodyDiv w:val="1"/>
      <w:marLeft w:val="0"/>
      <w:marRight w:val="0"/>
      <w:marTop w:val="0"/>
      <w:marBottom w:val="0"/>
      <w:divBdr>
        <w:top w:val="none" w:sz="0" w:space="0" w:color="auto"/>
        <w:left w:val="none" w:sz="0" w:space="0" w:color="auto"/>
        <w:bottom w:val="none" w:sz="0" w:space="0" w:color="auto"/>
        <w:right w:val="none" w:sz="0" w:space="0" w:color="auto"/>
      </w:divBdr>
    </w:div>
    <w:div w:id="1918590566">
      <w:bodyDiv w:val="1"/>
      <w:marLeft w:val="0"/>
      <w:marRight w:val="0"/>
      <w:marTop w:val="0"/>
      <w:marBottom w:val="0"/>
      <w:divBdr>
        <w:top w:val="none" w:sz="0" w:space="0" w:color="auto"/>
        <w:left w:val="none" w:sz="0" w:space="0" w:color="auto"/>
        <w:bottom w:val="none" w:sz="0" w:space="0" w:color="auto"/>
        <w:right w:val="none" w:sz="0" w:space="0" w:color="auto"/>
      </w:divBdr>
    </w:div>
    <w:div w:id="1918637337">
      <w:bodyDiv w:val="1"/>
      <w:marLeft w:val="0"/>
      <w:marRight w:val="0"/>
      <w:marTop w:val="0"/>
      <w:marBottom w:val="0"/>
      <w:divBdr>
        <w:top w:val="none" w:sz="0" w:space="0" w:color="auto"/>
        <w:left w:val="none" w:sz="0" w:space="0" w:color="auto"/>
        <w:bottom w:val="none" w:sz="0" w:space="0" w:color="auto"/>
        <w:right w:val="none" w:sz="0" w:space="0" w:color="auto"/>
      </w:divBdr>
    </w:div>
    <w:div w:id="1918781985">
      <w:bodyDiv w:val="1"/>
      <w:marLeft w:val="0"/>
      <w:marRight w:val="0"/>
      <w:marTop w:val="0"/>
      <w:marBottom w:val="0"/>
      <w:divBdr>
        <w:top w:val="none" w:sz="0" w:space="0" w:color="auto"/>
        <w:left w:val="none" w:sz="0" w:space="0" w:color="auto"/>
        <w:bottom w:val="none" w:sz="0" w:space="0" w:color="auto"/>
        <w:right w:val="none" w:sz="0" w:space="0" w:color="auto"/>
      </w:divBdr>
    </w:div>
    <w:div w:id="1918904056">
      <w:bodyDiv w:val="1"/>
      <w:marLeft w:val="0"/>
      <w:marRight w:val="0"/>
      <w:marTop w:val="0"/>
      <w:marBottom w:val="0"/>
      <w:divBdr>
        <w:top w:val="none" w:sz="0" w:space="0" w:color="auto"/>
        <w:left w:val="none" w:sz="0" w:space="0" w:color="auto"/>
        <w:bottom w:val="none" w:sz="0" w:space="0" w:color="auto"/>
        <w:right w:val="none" w:sz="0" w:space="0" w:color="auto"/>
      </w:divBdr>
    </w:div>
    <w:div w:id="1918972768">
      <w:bodyDiv w:val="1"/>
      <w:marLeft w:val="0"/>
      <w:marRight w:val="0"/>
      <w:marTop w:val="0"/>
      <w:marBottom w:val="0"/>
      <w:divBdr>
        <w:top w:val="none" w:sz="0" w:space="0" w:color="auto"/>
        <w:left w:val="none" w:sz="0" w:space="0" w:color="auto"/>
        <w:bottom w:val="none" w:sz="0" w:space="0" w:color="auto"/>
        <w:right w:val="none" w:sz="0" w:space="0" w:color="auto"/>
      </w:divBdr>
    </w:div>
    <w:div w:id="1919561126">
      <w:bodyDiv w:val="1"/>
      <w:marLeft w:val="0"/>
      <w:marRight w:val="0"/>
      <w:marTop w:val="0"/>
      <w:marBottom w:val="0"/>
      <w:divBdr>
        <w:top w:val="none" w:sz="0" w:space="0" w:color="auto"/>
        <w:left w:val="none" w:sz="0" w:space="0" w:color="auto"/>
        <w:bottom w:val="none" w:sz="0" w:space="0" w:color="auto"/>
        <w:right w:val="none" w:sz="0" w:space="0" w:color="auto"/>
      </w:divBdr>
    </w:div>
    <w:div w:id="1919946483">
      <w:bodyDiv w:val="1"/>
      <w:marLeft w:val="0"/>
      <w:marRight w:val="0"/>
      <w:marTop w:val="0"/>
      <w:marBottom w:val="0"/>
      <w:divBdr>
        <w:top w:val="none" w:sz="0" w:space="0" w:color="auto"/>
        <w:left w:val="none" w:sz="0" w:space="0" w:color="auto"/>
        <w:bottom w:val="none" w:sz="0" w:space="0" w:color="auto"/>
        <w:right w:val="none" w:sz="0" w:space="0" w:color="auto"/>
      </w:divBdr>
    </w:div>
    <w:div w:id="1920023278">
      <w:bodyDiv w:val="1"/>
      <w:marLeft w:val="0"/>
      <w:marRight w:val="0"/>
      <w:marTop w:val="0"/>
      <w:marBottom w:val="0"/>
      <w:divBdr>
        <w:top w:val="none" w:sz="0" w:space="0" w:color="auto"/>
        <w:left w:val="none" w:sz="0" w:space="0" w:color="auto"/>
        <w:bottom w:val="none" w:sz="0" w:space="0" w:color="auto"/>
        <w:right w:val="none" w:sz="0" w:space="0" w:color="auto"/>
      </w:divBdr>
    </w:div>
    <w:div w:id="1920825159">
      <w:bodyDiv w:val="1"/>
      <w:marLeft w:val="0"/>
      <w:marRight w:val="0"/>
      <w:marTop w:val="0"/>
      <w:marBottom w:val="0"/>
      <w:divBdr>
        <w:top w:val="none" w:sz="0" w:space="0" w:color="auto"/>
        <w:left w:val="none" w:sz="0" w:space="0" w:color="auto"/>
        <w:bottom w:val="none" w:sz="0" w:space="0" w:color="auto"/>
        <w:right w:val="none" w:sz="0" w:space="0" w:color="auto"/>
      </w:divBdr>
    </w:div>
    <w:div w:id="1921332719">
      <w:bodyDiv w:val="1"/>
      <w:marLeft w:val="0"/>
      <w:marRight w:val="0"/>
      <w:marTop w:val="0"/>
      <w:marBottom w:val="0"/>
      <w:divBdr>
        <w:top w:val="none" w:sz="0" w:space="0" w:color="auto"/>
        <w:left w:val="none" w:sz="0" w:space="0" w:color="auto"/>
        <w:bottom w:val="none" w:sz="0" w:space="0" w:color="auto"/>
        <w:right w:val="none" w:sz="0" w:space="0" w:color="auto"/>
      </w:divBdr>
    </w:div>
    <w:div w:id="1921867839">
      <w:bodyDiv w:val="1"/>
      <w:marLeft w:val="0"/>
      <w:marRight w:val="0"/>
      <w:marTop w:val="0"/>
      <w:marBottom w:val="0"/>
      <w:divBdr>
        <w:top w:val="none" w:sz="0" w:space="0" w:color="auto"/>
        <w:left w:val="none" w:sz="0" w:space="0" w:color="auto"/>
        <w:bottom w:val="none" w:sz="0" w:space="0" w:color="auto"/>
        <w:right w:val="none" w:sz="0" w:space="0" w:color="auto"/>
      </w:divBdr>
    </w:div>
    <w:div w:id="1921869059">
      <w:bodyDiv w:val="1"/>
      <w:marLeft w:val="0"/>
      <w:marRight w:val="0"/>
      <w:marTop w:val="0"/>
      <w:marBottom w:val="0"/>
      <w:divBdr>
        <w:top w:val="none" w:sz="0" w:space="0" w:color="auto"/>
        <w:left w:val="none" w:sz="0" w:space="0" w:color="auto"/>
        <w:bottom w:val="none" w:sz="0" w:space="0" w:color="auto"/>
        <w:right w:val="none" w:sz="0" w:space="0" w:color="auto"/>
      </w:divBdr>
    </w:div>
    <w:div w:id="1922057322">
      <w:bodyDiv w:val="1"/>
      <w:marLeft w:val="0"/>
      <w:marRight w:val="0"/>
      <w:marTop w:val="0"/>
      <w:marBottom w:val="0"/>
      <w:divBdr>
        <w:top w:val="none" w:sz="0" w:space="0" w:color="auto"/>
        <w:left w:val="none" w:sz="0" w:space="0" w:color="auto"/>
        <w:bottom w:val="none" w:sz="0" w:space="0" w:color="auto"/>
        <w:right w:val="none" w:sz="0" w:space="0" w:color="auto"/>
      </w:divBdr>
    </w:div>
    <w:div w:id="1922063541">
      <w:bodyDiv w:val="1"/>
      <w:marLeft w:val="0"/>
      <w:marRight w:val="0"/>
      <w:marTop w:val="0"/>
      <w:marBottom w:val="0"/>
      <w:divBdr>
        <w:top w:val="none" w:sz="0" w:space="0" w:color="auto"/>
        <w:left w:val="none" w:sz="0" w:space="0" w:color="auto"/>
        <w:bottom w:val="none" w:sz="0" w:space="0" w:color="auto"/>
        <w:right w:val="none" w:sz="0" w:space="0" w:color="auto"/>
      </w:divBdr>
    </w:div>
    <w:div w:id="1922135040">
      <w:bodyDiv w:val="1"/>
      <w:marLeft w:val="0"/>
      <w:marRight w:val="0"/>
      <w:marTop w:val="0"/>
      <w:marBottom w:val="0"/>
      <w:divBdr>
        <w:top w:val="none" w:sz="0" w:space="0" w:color="auto"/>
        <w:left w:val="none" w:sz="0" w:space="0" w:color="auto"/>
        <w:bottom w:val="none" w:sz="0" w:space="0" w:color="auto"/>
        <w:right w:val="none" w:sz="0" w:space="0" w:color="auto"/>
      </w:divBdr>
    </w:div>
    <w:div w:id="1922137061">
      <w:bodyDiv w:val="1"/>
      <w:marLeft w:val="0"/>
      <w:marRight w:val="0"/>
      <w:marTop w:val="0"/>
      <w:marBottom w:val="0"/>
      <w:divBdr>
        <w:top w:val="none" w:sz="0" w:space="0" w:color="auto"/>
        <w:left w:val="none" w:sz="0" w:space="0" w:color="auto"/>
        <w:bottom w:val="none" w:sz="0" w:space="0" w:color="auto"/>
        <w:right w:val="none" w:sz="0" w:space="0" w:color="auto"/>
      </w:divBdr>
    </w:div>
    <w:div w:id="1922323901">
      <w:bodyDiv w:val="1"/>
      <w:marLeft w:val="0"/>
      <w:marRight w:val="0"/>
      <w:marTop w:val="0"/>
      <w:marBottom w:val="0"/>
      <w:divBdr>
        <w:top w:val="none" w:sz="0" w:space="0" w:color="auto"/>
        <w:left w:val="none" w:sz="0" w:space="0" w:color="auto"/>
        <w:bottom w:val="none" w:sz="0" w:space="0" w:color="auto"/>
        <w:right w:val="none" w:sz="0" w:space="0" w:color="auto"/>
      </w:divBdr>
    </w:div>
    <w:div w:id="1922372269">
      <w:bodyDiv w:val="1"/>
      <w:marLeft w:val="0"/>
      <w:marRight w:val="0"/>
      <w:marTop w:val="0"/>
      <w:marBottom w:val="0"/>
      <w:divBdr>
        <w:top w:val="none" w:sz="0" w:space="0" w:color="auto"/>
        <w:left w:val="none" w:sz="0" w:space="0" w:color="auto"/>
        <w:bottom w:val="none" w:sz="0" w:space="0" w:color="auto"/>
        <w:right w:val="none" w:sz="0" w:space="0" w:color="auto"/>
      </w:divBdr>
    </w:div>
    <w:div w:id="1922642161">
      <w:bodyDiv w:val="1"/>
      <w:marLeft w:val="0"/>
      <w:marRight w:val="0"/>
      <w:marTop w:val="0"/>
      <w:marBottom w:val="0"/>
      <w:divBdr>
        <w:top w:val="none" w:sz="0" w:space="0" w:color="auto"/>
        <w:left w:val="none" w:sz="0" w:space="0" w:color="auto"/>
        <w:bottom w:val="none" w:sz="0" w:space="0" w:color="auto"/>
        <w:right w:val="none" w:sz="0" w:space="0" w:color="auto"/>
      </w:divBdr>
    </w:div>
    <w:div w:id="1922761434">
      <w:bodyDiv w:val="1"/>
      <w:marLeft w:val="0"/>
      <w:marRight w:val="0"/>
      <w:marTop w:val="0"/>
      <w:marBottom w:val="0"/>
      <w:divBdr>
        <w:top w:val="none" w:sz="0" w:space="0" w:color="auto"/>
        <w:left w:val="none" w:sz="0" w:space="0" w:color="auto"/>
        <w:bottom w:val="none" w:sz="0" w:space="0" w:color="auto"/>
        <w:right w:val="none" w:sz="0" w:space="0" w:color="auto"/>
      </w:divBdr>
    </w:div>
    <w:div w:id="1923098340">
      <w:bodyDiv w:val="1"/>
      <w:marLeft w:val="0"/>
      <w:marRight w:val="0"/>
      <w:marTop w:val="0"/>
      <w:marBottom w:val="0"/>
      <w:divBdr>
        <w:top w:val="none" w:sz="0" w:space="0" w:color="auto"/>
        <w:left w:val="none" w:sz="0" w:space="0" w:color="auto"/>
        <w:bottom w:val="none" w:sz="0" w:space="0" w:color="auto"/>
        <w:right w:val="none" w:sz="0" w:space="0" w:color="auto"/>
      </w:divBdr>
    </w:div>
    <w:div w:id="1923172446">
      <w:bodyDiv w:val="1"/>
      <w:marLeft w:val="0"/>
      <w:marRight w:val="0"/>
      <w:marTop w:val="0"/>
      <w:marBottom w:val="0"/>
      <w:divBdr>
        <w:top w:val="none" w:sz="0" w:space="0" w:color="auto"/>
        <w:left w:val="none" w:sz="0" w:space="0" w:color="auto"/>
        <w:bottom w:val="none" w:sz="0" w:space="0" w:color="auto"/>
        <w:right w:val="none" w:sz="0" w:space="0" w:color="auto"/>
      </w:divBdr>
    </w:div>
    <w:div w:id="1923290351">
      <w:bodyDiv w:val="1"/>
      <w:marLeft w:val="0"/>
      <w:marRight w:val="0"/>
      <w:marTop w:val="0"/>
      <w:marBottom w:val="0"/>
      <w:divBdr>
        <w:top w:val="none" w:sz="0" w:space="0" w:color="auto"/>
        <w:left w:val="none" w:sz="0" w:space="0" w:color="auto"/>
        <w:bottom w:val="none" w:sz="0" w:space="0" w:color="auto"/>
        <w:right w:val="none" w:sz="0" w:space="0" w:color="auto"/>
      </w:divBdr>
    </w:div>
    <w:div w:id="1923298038">
      <w:bodyDiv w:val="1"/>
      <w:marLeft w:val="0"/>
      <w:marRight w:val="0"/>
      <w:marTop w:val="0"/>
      <w:marBottom w:val="0"/>
      <w:divBdr>
        <w:top w:val="none" w:sz="0" w:space="0" w:color="auto"/>
        <w:left w:val="none" w:sz="0" w:space="0" w:color="auto"/>
        <w:bottom w:val="none" w:sz="0" w:space="0" w:color="auto"/>
        <w:right w:val="none" w:sz="0" w:space="0" w:color="auto"/>
      </w:divBdr>
    </w:div>
    <w:div w:id="1923484267">
      <w:bodyDiv w:val="1"/>
      <w:marLeft w:val="0"/>
      <w:marRight w:val="0"/>
      <w:marTop w:val="0"/>
      <w:marBottom w:val="0"/>
      <w:divBdr>
        <w:top w:val="none" w:sz="0" w:space="0" w:color="auto"/>
        <w:left w:val="none" w:sz="0" w:space="0" w:color="auto"/>
        <w:bottom w:val="none" w:sz="0" w:space="0" w:color="auto"/>
        <w:right w:val="none" w:sz="0" w:space="0" w:color="auto"/>
      </w:divBdr>
    </w:div>
    <w:div w:id="1923562746">
      <w:bodyDiv w:val="1"/>
      <w:marLeft w:val="0"/>
      <w:marRight w:val="0"/>
      <w:marTop w:val="0"/>
      <w:marBottom w:val="0"/>
      <w:divBdr>
        <w:top w:val="none" w:sz="0" w:space="0" w:color="auto"/>
        <w:left w:val="none" w:sz="0" w:space="0" w:color="auto"/>
        <w:bottom w:val="none" w:sz="0" w:space="0" w:color="auto"/>
        <w:right w:val="none" w:sz="0" w:space="0" w:color="auto"/>
      </w:divBdr>
    </w:div>
    <w:div w:id="1923641126">
      <w:bodyDiv w:val="1"/>
      <w:marLeft w:val="0"/>
      <w:marRight w:val="0"/>
      <w:marTop w:val="0"/>
      <w:marBottom w:val="0"/>
      <w:divBdr>
        <w:top w:val="none" w:sz="0" w:space="0" w:color="auto"/>
        <w:left w:val="none" w:sz="0" w:space="0" w:color="auto"/>
        <w:bottom w:val="none" w:sz="0" w:space="0" w:color="auto"/>
        <w:right w:val="none" w:sz="0" w:space="0" w:color="auto"/>
      </w:divBdr>
    </w:div>
    <w:div w:id="1923680407">
      <w:bodyDiv w:val="1"/>
      <w:marLeft w:val="0"/>
      <w:marRight w:val="0"/>
      <w:marTop w:val="0"/>
      <w:marBottom w:val="0"/>
      <w:divBdr>
        <w:top w:val="none" w:sz="0" w:space="0" w:color="auto"/>
        <w:left w:val="none" w:sz="0" w:space="0" w:color="auto"/>
        <w:bottom w:val="none" w:sz="0" w:space="0" w:color="auto"/>
        <w:right w:val="none" w:sz="0" w:space="0" w:color="auto"/>
      </w:divBdr>
    </w:div>
    <w:div w:id="1923681297">
      <w:bodyDiv w:val="1"/>
      <w:marLeft w:val="0"/>
      <w:marRight w:val="0"/>
      <w:marTop w:val="0"/>
      <w:marBottom w:val="0"/>
      <w:divBdr>
        <w:top w:val="none" w:sz="0" w:space="0" w:color="auto"/>
        <w:left w:val="none" w:sz="0" w:space="0" w:color="auto"/>
        <w:bottom w:val="none" w:sz="0" w:space="0" w:color="auto"/>
        <w:right w:val="none" w:sz="0" w:space="0" w:color="auto"/>
      </w:divBdr>
    </w:div>
    <w:div w:id="1923876340">
      <w:bodyDiv w:val="1"/>
      <w:marLeft w:val="0"/>
      <w:marRight w:val="0"/>
      <w:marTop w:val="0"/>
      <w:marBottom w:val="0"/>
      <w:divBdr>
        <w:top w:val="none" w:sz="0" w:space="0" w:color="auto"/>
        <w:left w:val="none" w:sz="0" w:space="0" w:color="auto"/>
        <w:bottom w:val="none" w:sz="0" w:space="0" w:color="auto"/>
        <w:right w:val="none" w:sz="0" w:space="0" w:color="auto"/>
      </w:divBdr>
    </w:div>
    <w:div w:id="1923879755">
      <w:bodyDiv w:val="1"/>
      <w:marLeft w:val="0"/>
      <w:marRight w:val="0"/>
      <w:marTop w:val="0"/>
      <w:marBottom w:val="0"/>
      <w:divBdr>
        <w:top w:val="none" w:sz="0" w:space="0" w:color="auto"/>
        <w:left w:val="none" w:sz="0" w:space="0" w:color="auto"/>
        <w:bottom w:val="none" w:sz="0" w:space="0" w:color="auto"/>
        <w:right w:val="none" w:sz="0" w:space="0" w:color="auto"/>
      </w:divBdr>
    </w:div>
    <w:div w:id="1923904241">
      <w:bodyDiv w:val="1"/>
      <w:marLeft w:val="0"/>
      <w:marRight w:val="0"/>
      <w:marTop w:val="0"/>
      <w:marBottom w:val="0"/>
      <w:divBdr>
        <w:top w:val="none" w:sz="0" w:space="0" w:color="auto"/>
        <w:left w:val="none" w:sz="0" w:space="0" w:color="auto"/>
        <w:bottom w:val="none" w:sz="0" w:space="0" w:color="auto"/>
        <w:right w:val="none" w:sz="0" w:space="0" w:color="auto"/>
      </w:divBdr>
    </w:div>
    <w:div w:id="1923907401">
      <w:bodyDiv w:val="1"/>
      <w:marLeft w:val="0"/>
      <w:marRight w:val="0"/>
      <w:marTop w:val="0"/>
      <w:marBottom w:val="0"/>
      <w:divBdr>
        <w:top w:val="none" w:sz="0" w:space="0" w:color="auto"/>
        <w:left w:val="none" w:sz="0" w:space="0" w:color="auto"/>
        <w:bottom w:val="none" w:sz="0" w:space="0" w:color="auto"/>
        <w:right w:val="none" w:sz="0" w:space="0" w:color="auto"/>
      </w:divBdr>
    </w:div>
    <w:div w:id="1923946531">
      <w:bodyDiv w:val="1"/>
      <w:marLeft w:val="0"/>
      <w:marRight w:val="0"/>
      <w:marTop w:val="0"/>
      <w:marBottom w:val="0"/>
      <w:divBdr>
        <w:top w:val="none" w:sz="0" w:space="0" w:color="auto"/>
        <w:left w:val="none" w:sz="0" w:space="0" w:color="auto"/>
        <w:bottom w:val="none" w:sz="0" w:space="0" w:color="auto"/>
        <w:right w:val="none" w:sz="0" w:space="0" w:color="auto"/>
      </w:divBdr>
    </w:div>
    <w:div w:id="1924102265">
      <w:bodyDiv w:val="1"/>
      <w:marLeft w:val="0"/>
      <w:marRight w:val="0"/>
      <w:marTop w:val="0"/>
      <w:marBottom w:val="0"/>
      <w:divBdr>
        <w:top w:val="none" w:sz="0" w:space="0" w:color="auto"/>
        <w:left w:val="none" w:sz="0" w:space="0" w:color="auto"/>
        <w:bottom w:val="none" w:sz="0" w:space="0" w:color="auto"/>
        <w:right w:val="none" w:sz="0" w:space="0" w:color="auto"/>
      </w:divBdr>
    </w:div>
    <w:div w:id="1924216088">
      <w:bodyDiv w:val="1"/>
      <w:marLeft w:val="0"/>
      <w:marRight w:val="0"/>
      <w:marTop w:val="0"/>
      <w:marBottom w:val="0"/>
      <w:divBdr>
        <w:top w:val="none" w:sz="0" w:space="0" w:color="auto"/>
        <w:left w:val="none" w:sz="0" w:space="0" w:color="auto"/>
        <w:bottom w:val="none" w:sz="0" w:space="0" w:color="auto"/>
        <w:right w:val="none" w:sz="0" w:space="0" w:color="auto"/>
      </w:divBdr>
    </w:div>
    <w:div w:id="1924216295">
      <w:bodyDiv w:val="1"/>
      <w:marLeft w:val="0"/>
      <w:marRight w:val="0"/>
      <w:marTop w:val="0"/>
      <w:marBottom w:val="0"/>
      <w:divBdr>
        <w:top w:val="none" w:sz="0" w:space="0" w:color="auto"/>
        <w:left w:val="none" w:sz="0" w:space="0" w:color="auto"/>
        <w:bottom w:val="none" w:sz="0" w:space="0" w:color="auto"/>
        <w:right w:val="none" w:sz="0" w:space="0" w:color="auto"/>
      </w:divBdr>
    </w:div>
    <w:div w:id="1924728306">
      <w:bodyDiv w:val="1"/>
      <w:marLeft w:val="0"/>
      <w:marRight w:val="0"/>
      <w:marTop w:val="0"/>
      <w:marBottom w:val="0"/>
      <w:divBdr>
        <w:top w:val="none" w:sz="0" w:space="0" w:color="auto"/>
        <w:left w:val="none" w:sz="0" w:space="0" w:color="auto"/>
        <w:bottom w:val="none" w:sz="0" w:space="0" w:color="auto"/>
        <w:right w:val="none" w:sz="0" w:space="0" w:color="auto"/>
      </w:divBdr>
    </w:div>
    <w:div w:id="1924754997">
      <w:bodyDiv w:val="1"/>
      <w:marLeft w:val="0"/>
      <w:marRight w:val="0"/>
      <w:marTop w:val="0"/>
      <w:marBottom w:val="0"/>
      <w:divBdr>
        <w:top w:val="none" w:sz="0" w:space="0" w:color="auto"/>
        <w:left w:val="none" w:sz="0" w:space="0" w:color="auto"/>
        <w:bottom w:val="none" w:sz="0" w:space="0" w:color="auto"/>
        <w:right w:val="none" w:sz="0" w:space="0" w:color="auto"/>
      </w:divBdr>
    </w:div>
    <w:div w:id="1925138476">
      <w:bodyDiv w:val="1"/>
      <w:marLeft w:val="0"/>
      <w:marRight w:val="0"/>
      <w:marTop w:val="0"/>
      <w:marBottom w:val="0"/>
      <w:divBdr>
        <w:top w:val="none" w:sz="0" w:space="0" w:color="auto"/>
        <w:left w:val="none" w:sz="0" w:space="0" w:color="auto"/>
        <w:bottom w:val="none" w:sz="0" w:space="0" w:color="auto"/>
        <w:right w:val="none" w:sz="0" w:space="0" w:color="auto"/>
      </w:divBdr>
    </w:div>
    <w:div w:id="1925332334">
      <w:bodyDiv w:val="1"/>
      <w:marLeft w:val="0"/>
      <w:marRight w:val="0"/>
      <w:marTop w:val="0"/>
      <w:marBottom w:val="0"/>
      <w:divBdr>
        <w:top w:val="none" w:sz="0" w:space="0" w:color="auto"/>
        <w:left w:val="none" w:sz="0" w:space="0" w:color="auto"/>
        <w:bottom w:val="none" w:sz="0" w:space="0" w:color="auto"/>
        <w:right w:val="none" w:sz="0" w:space="0" w:color="auto"/>
      </w:divBdr>
    </w:div>
    <w:div w:id="1925457821">
      <w:bodyDiv w:val="1"/>
      <w:marLeft w:val="0"/>
      <w:marRight w:val="0"/>
      <w:marTop w:val="0"/>
      <w:marBottom w:val="0"/>
      <w:divBdr>
        <w:top w:val="none" w:sz="0" w:space="0" w:color="auto"/>
        <w:left w:val="none" w:sz="0" w:space="0" w:color="auto"/>
        <w:bottom w:val="none" w:sz="0" w:space="0" w:color="auto"/>
        <w:right w:val="none" w:sz="0" w:space="0" w:color="auto"/>
      </w:divBdr>
    </w:div>
    <w:div w:id="1925607563">
      <w:bodyDiv w:val="1"/>
      <w:marLeft w:val="0"/>
      <w:marRight w:val="0"/>
      <w:marTop w:val="0"/>
      <w:marBottom w:val="0"/>
      <w:divBdr>
        <w:top w:val="none" w:sz="0" w:space="0" w:color="auto"/>
        <w:left w:val="none" w:sz="0" w:space="0" w:color="auto"/>
        <w:bottom w:val="none" w:sz="0" w:space="0" w:color="auto"/>
        <w:right w:val="none" w:sz="0" w:space="0" w:color="auto"/>
      </w:divBdr>
    </w:div>
    <w:div w:id="1926112976">
      <w:bodyDiv w:val="1"/>
      <w:marLeft w:val="0"/>
      <w:marRight w:val="0"/>
      <w:marTop w:val="0"/>
      <w:marBottom w:val="0"/>
      <w:divBdr>
        <w:top w:val="none" w:sz="0" w:space="0" w:color="auto"/>
        <w:left w:val="none" w:sz="0" w:space="0" w:color="auto"/>
        <w:bottom w:val="none" w:sz="0" w:space="0" w:color="auto"/>
        <w:right w:val="none" w:sz="0" w:space="0" w:color="auto"/>
      </w:divBdr>
    </w:div>
    <w:div w:id="1926264413">
      <w:bodyDiv w:val="1"/>
      <w:marLeft w:val="0"/>
      <w:marRight w:val="0"/>
      <w:marTop w:val="0"/>
      <w:marBottom w:val="0"/>
      <w:divBdr>
        <w:top w:val="none" w:sz="0" w:space="0" w:color="auto"/>
        <w:left w:val="none" w:sz="0" w:space="0" w:color="auto"/>
        <w:bottom w:val="none" w:sz="0" w:space="0" w:color="auto"/>
        <w:right w:val="none" w:sz="0" w:space="0" w:color="auto"/>
      </w:divBdr>
    </w:div>
    <w:div w:id="1926300959">
      <w:bodyDiv w:val="1"/>
      <w:marLeft w:val="0"/>
      <w:marRight w:val="0"/>
      <w:marTop w:val="0"/>
      <w:marBottom w:val="0"/>
      <w:divBdr>
        <w:top w:val="none" w:sz="0" w:space="0" w:color="auto"/>
        <w:left w:val="none" w:sz="0" w:space="0" w:color="auto"/>
        <w:bottom w:val="none" w:sz="0" w:space="0" w:color="auto"/>
        <w:right w:val="none" w:sz="0" w:space="0" w:color="auto"/>
      </w:divBdr>
    </w:div>
    <w:div w:id="1926331262">
      <w:bodyDiv w:val="1"/>
      <w:marLeft w:val="0"/>
      <w:marRight w:val="0"/>
      <w:marTop w:val="0"/>
      <w:marBottom w:val="0"/>
      <w:divBdr>
        <w:top w:val="none" w:sz="0" w:space="0" w:color="auto"/>
        <w:left w:val="none" w:sz="0" w:space="0" w:color="auto"/>
        <w:bottom w:val="none" w:sz="0" w:space="0" w:color="auto"/>
        <w:right w:val="none" w:sz="0" w:space="0" w:color="auto"/>
      </w:divBdr>
    </w:div>
    <w:div w:id="1926455136">
      <w:bodyDiv w:val="1"/>
      <w:marLeft w:val="0"/>
      <w:marRight w:val="0"/>
      <w:marTop w:val="0"/>
      <w:marBottom w:val="0"/>
      <w:divBdr>
        <w:top w:val="none" w:sz="0" w:space="0" w:color="auto"/>
        <w:left w:val="none" w:sz="0" w:space="0" w:color="auto"/>
        <w:bottom w:val="none" w:sz="0" w:space="0" w:color="auto"/>
        <w:right w:val="none" w:sz="0" w:space="0" w:color="auto"/>
      </w:divBdr>
    </w:div>
    <w:div w:id="1926646607">
      <w:bodyDiv w:val="1"/>
      <w:marLeft w:val="0"/>
      <w:marRight w:val="0"/>
      <w:marTop w:val="0"/>
      <w:marBottom w:val="0"/>
      <w:divBdr>
        <w:top w:val="none" w:sz="0" w:space="0" w:color="auto"/>
        <w:left w:val="none" w:sz="0" w:space="0" w:color="auto"/>
        <w:bottom w:val="none" w:sz="0" w:space="0" w:color="auto"/>
        <w:right w:val="none" w:sz="0" w:space="0" w:color="auto"/>
      </w:divBdr>
    </w:div>
    <w:div w:id="1926650051">
      <w:bodyDiv w:val="1"/>
      <w:marLeft w:val="0"/>
      <w:marRight w:val="0"/>
      <w:marTop w:val="0"/>
      <w:marBottom w:val="0"/>
      <w:divBdr>
        <w:top w:val="none" w:sz="0" w:space="0" w:color="auto"/>
        <w:left w:val="none" w:sz="0" w:space="0" w:color="auto"/>
        <w:bottom w:val="none" w:sz="0" w:space="0" w:color="auto"/>
        <w:right w:val="none" w:sz="0" w:space="0" w:color="auto"/>
      </w:divBdr>
    </w:div>
    <w:div w:id="1926718381">
      <w:bodyDiv w:val="1"/>
      <w:marLeft w:val="0"/>
      <w:marRight w:val="0"/>
      <w:marTop w:val="0"/>
      <w:marBottom w:val="0"/>
      <w:divBdr>
        <w:top w:val="none" w:sz="0" w:space="0" w:color="auto"/>
        <w:left w:val="none" w:sz="0" w:space="0" w:color="auto"/>
        <w:bottom w:val="none" w:sz="0" w:space="0" w:color="auto"/>
        <w:right w:val="none" w:sz="0" w:space="0" w:color="auto"/>
      </w:divBdr>
    </w:div>
    <w:div w:id="1926957383">
      <w:bodyDiv w:val="1"/>
      <w:marLeft w:val="0"/>
      <w:marRight w:val="0"/>
      <w:marTop w:val="0"/>
      <w:marBottom w:val="0"/>
      <w:divBdr>
        <w:top w:val="none" w:sz="0" w:space="0" w:color="auto"/>
        <w:left w:val="none" w:sz="0" w:space="0" w:color="auto"/>
        <w:bottom w:val="none" w:sz="0" w:space="0" w:color="auto"/>
        <w:right w:val="none" w:sz="0" w:space="0" w:color="auto"/>
      </w:divBdr>
    </w:div>
    <w:div w:id="1926957592">
      <w:bodyDiv w:val="1"/>
      <w:marLeft w:val="0"/>
      <w:marRight w:val="0"/>
      <w:marTop w:val="0"/>
      <w:marBottom w:val="0"/>
      <w:divBdr>
        <w:top w:val="none" w:sz="0" w:space="0" w:color="auto"/>
        <w:left w:val="none" w:sz="0" w:space="0" w:color="auto"/>
        <w:bottom w:val="none" w:sz="0" w:space="0" w:color="auto"/>
        <w:right w:val="none" w:sz="0" w:space="0" w:color="auto"/>
      </w:divBdr>
    </w:div>
    <w:div w:id="1927418905">
      <w:bodyDiv w:val="1"/>
      <w:marLeft w:val="0"/>
      <w:marRight w:val="0"/>
      <w:marTop w:val="0"/>
      <w:marBottom w:val="0"/>
      <w:divBdr>
        <w:top w:val="none" w:sz="0" w:space="0" w:color="auto"/>
        <w:left w:val="none" w:sz="0" w:space="0" w:color="auto"/>
        <w:bottom w:val="none" w:sz="0" w:space="0" w:color="auto"/>
        <w:right w:val="none" w:sz="0" w:space="0" w:color="auto"/>
      </w:divBdr>
    </w:div>
    <w:div w:id="1927492168">
      <w:bodyDiv w:val="1"/>
      <w:marLeft w:val="0"/>
      <w:marRight w:val="0"/>
      <w:marTop w:val="0"/>
      <w:marBottom w:val="0"/>
      <w:divBdr>
        <w:top w:val="none" w:sz="0" w:space="0" w:color="auto"/>
        <w:left w:val="none" w:sz="0" w:space="0" w:color="auto"/>
        <w:bottom w:val="none" w:sz="0" w:space="0" w:color="auto"/>
        <w:right w:val="none" w:sz="0" w:space="0" w:color="auto"/>
      </w:divBdr>
    </w:div>
    <w:div w:id="1927492228">
      <w:bodyDiv w:val="1"/>
      <w:marLeft w:val="0"/>
      <w:marRight w:val="0"/>
      <w:marTop w:val="0"/>
      <w:marBottom w:val="0"/>
      <w:divBdr>
        <w:top w:val="none" w:sz="0" w:space="0" w:color="auto"/>
        <w:left w:val="none" w:sz="0" w:space="0" w:color="auto"/>
        <w:bottom w:val="none" w:sz="0" w:space="0" w:color="auto"/>
        <w:right w:val="none" w:sz="0" w:space="0" w:color="auto"/>
      </w:divBdr>
    </w:div>
    <w:div w:id="1927762554">
      <w:bodyDiv w:val="1"/>
      <w:marLeft w:val="0"/>
      <w:marRight w:val="0"/>
      <w:marTop w:val="0"/>
      <w:marBottom w:val="0"/>
      <w:divBdr>
        <w:top w:val="none" w:sz="0" w:space="0" w:color="auto"/>
        <w:left w:val="none" w:sz="0" w:space="0" w:color="auto"/>
        <w:bottom w:val="none" w:sz="0" w:space="0" w:color="auto"/>
        <w:right w:val="none" w:sz="0" w:space="0" w:color="auto"/>
      </w:divBdr>
    </w:div>
    <w:div w:id="1928073795">
      <w:bodyDiv w:val="1"/>
      <w:marLeft w:val="0"/>
      <w:marRight w:val="0"/>
      <w:marTop w:val="0"/>
      <w:marBottom w:val="0"/>
      <w:divBdr>
        <w:top w:val="none" w:sz="0" w:space="0" w:color="auto"/>
        <w:left w:val="none" w:sz="0" w:space="0" w:color="auto"/>
        <w:bottom w:val="none" w:sz="0" w:space="0" w:color="auto"/>
        <w:right w:val="none" w:sz="0" w:space="0" w:color="auto"/>
      </w:divBdr>
    </w:div>
    <w:div w:id="1928146255">
      <w:bodyDiv w:val="1"/>
      <w:marLeft w:val="0"/>
      <w:marRight w:val="0"/>
      <w:marTop w:val="0"/>
      <w:marBottom w:val="0"/>
      <w:divBdr>
        <w:top w:val="none" w:sz="0" w:space="0" w:color="auto"/>
        <w:left w:val="none" w:sz="0" w:space="0" w:color="auto"/>
        <w:bottom w:val="none" w:sz="0" w:space="0" w:color="auto"/>
        <w:right w:val="none" w:sz="0" w:space="0" w:color="auto"/>
      </w:divBdr>
    </w:div>
    <w:div w:id="1928229192">
      <w:bodyDiv w:val="1"/>
      <w:marLeft w:val="0"/>
      <w:marRight w:val="0"/>
      <w:marTop w:val="0"/>
      <w:marBottom w:val="0"/>
      <w:divBdr>
        <w:top w:val="none" w:sz="0" w:space="0" w:color="auto"/>
        <w:left w:val="none" w:sz="0" w:space="0" w:color="auto"/>
        <w:bottom w:val="none" w:sz="0" w:space="0" w:color="auto"/>
        <w:right w:val="none" w:sz="0" w:space="0" w:color="auto"/>
      </w:divBdr>
    </w:div>
    <w:div w:id="1928886192">
      <w:bodyDiv w:val="1"/>
      <w:marLeft w:val="0"/>
      <w:marRight w:val="0"/>
      <w:marTop w:val="0"/>
      <w:marBottom w:val="0"/>
      <w:divBdr>
        <w:top w:val="none" w:sz="0" w:space="0" w:color="auto"/>
        <w:left w:val="none" w:sz="0" w:space="0" w:color="auto"/>
        <w:bottom w:val="none" w:sz="0" w:space="0" w:color="auto"/>
        <w:right w:val="none" w:sz="0" w:space="0" w:color="auto"/>
      </w:divBdr>
    </w:div>
    <w:div w:id="1928926254">
      <w:bodyDiv w:val="1"/>
      <w:marLeft w:val="0"/>
      <w:marRight w:val="0"/>
      <w:marTop w:val="0"/>
      <w:marBottom w:val="0"/>
      <w:divBdr>
        <w:top w:val="none" w:sz="0" w:space="0" w:color="auto"/>
        <w:left w:val="none" w:sz="0" w:space="0" w:color="auto"/>
        <w:bottom w:val="none" w:sz="0" w:space="0" w:color="auto"/>
        <w:right w:val="none" w:sz="0" w:space="0" w:color="auto"/>
      </w:divBdr>
    </w:div>
    <w:div w:id="1929345203">
      <w:bodyDiv w:val="1"/>
      <w:marLeft w:val="0"/>
      <w:marRight w:val="0"/>
      <w:marTop w:val="0"/>
      <w:marBottom w:val="0"/>
      <w:divBdr>
        <w:top w:val="none" w:sz="0" w:space="0" w:color="auto"/>
        <w:left w:val="none" w:sz="0" w:space="0" w:color="auto"/>
        <w:bottom w:val="none" w:sz="0" w:space="0" w:color="auto"/>
        <w:right w:val="none" w:sz="0" w:space="0" w:color="auto"/>
      </w:divBdr>
    </w:div>
    <w:div w:id="1929538330">
      <w:bodyDiv w:val="1"/>
      <w:marLeft w:val="0"/>
      <w:marRight w:val="0"/>
      <w:marTop w:val="0"/>
      <w:marBottom w:val="0"/>
      <w:divBdr>
        <w:top w:val="none" w:sz="0" w:space="0" w:color="auto"/>
        <w:left w:val="none" w:sz="0" w:space="0" w:color="auto"/>
        <w:bottom w:val="none" w:sz="0" w:space="0" w:color="auto"/>
        <w:right w:val="none" w:sz="0" w:space="0" w:color="auto"/>
      </w:divBdr>
    </w:div>
    <w:div w:id="1929582761">
      <w:bodyDiv w:val="1"/>
      <w:marLeft w:val="0"/>
      <w:marRight w:val="0"/>
      <w:marTop w:val="0"/>
      <w:marBottom w:val="0"/>
      <w:divBdr>
        <w:top w:val="none" w:sz="0" w:space="0" w:color="auto"/>
        <w:left w:val="none" w:sz="0" w:space="0" w:color="auto"/>
        <w:bottom w:val="none" w:sz="0" w:space="0" w:color="auto"/>
        <w:right w:val="none" w:sz="0" w:space="0" w:color="auto"/>
      </w:divBdr>
    </w:div>
    <w:div w:id="1929726645">
      <w:bodyDiv w:val="1"/>
      <w:marLeft w:val="0"/>
      <w:marRight w:val="0"/>
      <w:marTop w:val="0"/>
      <w:marBottom w:val="0"/>
      <w:divBdr>
        <w:top w:val="none" w:sz="0" w:space="0" w:color="auto"/>
        <w:left w:val="none" w:sz="0" w:space="0" w:color="auto"/>
        <w:bottom w:val="none" w:sz="0" w:space="0" w:color="auto"/>
        <w:right w:val="none" w:sz="0" w:space="0" w:color="auto"/>
      </w:divBdr>
    </w:div>
    <w:div w:id="1929774821">
      <w:bodyDiv w:val="1"/>
      <w:marLeft w:val="0"/>
      <w:marRight w:val="0"/>
      <w:marTop w:val="0"/>
      <w:marBottom w:val="0"/>
      <w:divBdr>
        <w:top w:val="none" w:sz="0" w:space="0" w:color="auto"/>
        <w:left w:val="none" w:sz="0" w:space="0" w:color="auto"/>
        <w:bottom w:val="none" w:sz="0" w:space="0" w:color="auto"/>
        <w:right w:val="none" w:sz="0" w:space="0" w:color="auto"/>
      </w:divBdr>
    </w:div>
    <w:div w:id="1930500123">
      <w:bodyDiv w:val="1"/>
      <w:marLeft w:val="0"/>
      <w:marRight w:val="0"/>
      <w:marTop w:val="0"/>
      <w:marBottom w:val="0"/>
      <w:divBdr>
        <w:top w:val="none" w:sz="0" w:space="0" w:color="auto"/>
        <w:left w:val="none" w:sz="0" w:space="0" w:color="auto"/>
        <w:bottom w:val="none" w:sz="0" w:space="0" w:color="auto"/>
        <w:right w:val="none" w:sz="0" w:space="0" w:color="auto"/>
      </w:divBdr>
    </w:div>
    <w:div w:id="1930505711">
      <w:bodyDiv w:val="1"/>
      <w:marLeft w:val="0"/>
      <w:marRight w:val="0"/>
      <w:marTop w:val="0"/>
      <w:marBottom w:val="0"/>
      <w:divBdr>
        <w:top w:val="none" w:sz="0" w:space="0" w:color="auto"/>
        <w:left w:val="none" w:sz="0" w:space="0" w:color="auto"/>
        <w:bottom w:val="none" w:sz="0" w:space="0" w:color="auto"/>
        <w:right w:val="none" w:sz="0" w:space="0" w:color="auto"/>
      </w:divBdr>
    </w:div>
    <w:div w:id="1930648977">
      <w:bodyDiv w:val="1"/>
      <w:marLeft w:val="0"/>
      <w:marRight w:val="0"/>
      <w:marTop w:val="0"/>
      <w:marBottom w:val="0"/>
      <w:divBdr>
        <w:top w:val="none" w:sz="0" w:space="0" w:color="auto"/>
        <w:left w:val="none" w:sz="0" w:space="0" w:color="auto"/>
        <w:bottom w:val="none" w:sz="0" w:space="0" w:color="auto"/>
        <w:right w:val="none" w:sz="0" w:space="0" w:color="auto"/>
      </w:divBdr>
    </w:div>
    <w:div w:id="1930656404">
      <w:bodyDiv w:val="1"/>
      <w:marLeft w:val="0"/>
      <w:marRight w:val="0"/>
      <w:marTop w:val="0"/>
      <w:marBottom w:val="0"/>
      <w:divBdr>
        <w:top w:val="none" w:sz="0" w:space="0" w:color="auto"/>
        <w:left w:val="none" w:sz="0" w:space="0" w:color="auto"/>
        <w:bottom w:val="none" w:sz="0" w:space="0" w:color="auto"/>
        <w:right w:val="none" w:sz="0" w:space="0" w:color="auto"/>
      </w:divBdr>
    </w:div>
    <w:div w:id="1930776400">
      <w:bodyDiv w:val="1"/>
      <w:marLeft w:val="0"/>
      <w:marRight w:val="0"/>
      <w:marTop w:val="0"/>
      <w:marBottom w:val="0"/>
      <w:divBdr>
        <w:top w:val="none" w:sz="0" w:space="0" w:color="auto"/>
        <w:left w:val="none" w:sz="0" w:space="0" w:color="auto"/>
        <w:bottom w:val="none" w:sz="0" w:space="0" w:color="auto"/>
        <w:right w:val="none" w:sz="0" w:space="0" w:color="auto"/>
      </w:divBdr>
    </w:div>
    <w:div w:id="1931040366">
      <w:bodyDiv w:val="1"/>
      <w:marLeft w:val="0"/>
      <w:marRight w:val="0"/>
      <w:marTop w:val="0"/>
      <w:marBottom w:val="0"/>
      <w:divBdr>
        <w:top w:val="none" w:sz="0" w:space="0" w:color="auto"/>
        <w:left w:val="none" w:sz="0" w:space="0" w:color="auto"/>
        <w:bottom w:val="none" w:sz="0" w:space="0" w:color="auto"/>
        <w:right w:val="none" w:sz="0" w:space="0" w:color="auto"/>
      </w:divBdr>
    </w:div>
    <w:div w:id="1931229066">
      <w:bodyDiv w:val="1"/>
      <w:marLeft w:val="0"/>
      <w:marRight w:val="0"/>
      <w:marTop w:val="0"/>
      <w:marBottom w:val="0"/>
      <w:divBdr>
        <w:top w:val="none" w:sz="0" w:space="0" w:color="auto"/>
        <w:left w:val="none" w:sz="0" w:space="0" w:color="auto"/>
        <w:bottom w:val="none" w:sz="0" w:space="0" w:color="auto"/>
        <w:right w:val="none" w:sz="0" w:space="0" w:color="auto"/>
      </w:divBdr>
    </w:div>
    <w:div w:id="1931616875">
      <w:bodyDiv w:val="1"/>
      <w:marLeft w:val="0"/>
      <w:marRight w:val="0"/>
      <w:marTop w:val="0"/>
      <w:marBottom w:val="0"/>
      <w:divBdr>
        <w:top w:val="none" w:sz="0" w:space="0" w:color="auto"/>
        <w:left w:val="none" w:sz="0" w:space="0" w:color="auto"/>
        <w:bottom w:val="none" w:sz="0" w:space="0" w:color="auto"/>
        <w:right w:val="none" w:sz="0" w:space="0" w:color="auto"/>
      </w:divBdr>
    </w:div>
    <w:div w:id="1931697936">
      <w:bodyDiv w:val="1"/>
      <w:marLeft w:val="0"/>
      <w:marRight w:val="0"/>
      <w:marTop w:val="0"/>
      <w:marBottom w:val="0"/>
      <w:divBdr>
        <w:top w:val="none" w:sz="0" w:space="0" w:color="auto"/>
        <w:left w:val="none" w:sz="0" w:space="0" w:color="auto"/>
        <w:bottom w:val="none" w:sz="0" w:space="0" w:color="auto"/>
        <w:right w:val="none" w:sz="0" w:space="0" w:color="auto"/>
      </w:divBdr>
    </w:div>
    <w:div w:id="1931766767">
      <w:bodyDiv w:val="1"/>
      <w:marLeft w:val="0"/>
      <w:marRight w:val="0"/>
      <w:marTop w:val="0"/>
      <w:marBottom w:val="0"/>
      <w:divBdr>
        <w:top w:val="none" w:sz="0" w:space="0" w:color="auto"/>
        <w:left w:val="none" w:sz="0" w:space="0" w:color="auto"/>
        <w:bottom w:val="none" w:sz="0" w:space="0" w:color="auto"/>
        <w:right w:val="none" w:sz="0" w:space="0" w:color="auto"/>
      </w:divBdr>
    </w:div>
    <w:div w:id="1932203364">
      <w:bodyDiv w:val="1"/>
      <w:marLeft w:val="0"/>
      <w:marRight w:val="0"/>
      <w:marTop w:val="0"/>
      <w:marBottom w:val="0"/>
      <w:divBdr>
        <w:top w:val="none" w:sz="0" w:space="0" w:color="auto"/>
        <w:left w:val="none" w:sz="0" w:space="0" w:color="auto"/>
        <w:bottom w:val="none" w:sz="0" w:space="0" w:color="auto"/>
        <w:right w:val="none" w:sz="0" w:space="0" w:color="auto"/>
      </w:divBdr>
    </w:div>
    <w:div w:id="1932346937">
      <w:bodyDiv w:val="1"/>
      <w:marLeft w:val="0"/>
      <w:marRight w:val="0"/>
      <w:marTop w:val="0"/>
      <w:marBottom w:val="0"/>
      <w:divBdr>
        <w:top w:val="none" w:sz="0" w:space="0" w:color="auto"/>
        <w:left w:val="none" w:sz="0" w:space="0" w:color="auto"/>
        <w:bottom w:val="none" w:sz="0" w:space="0" w:color="auto"/>
        <w:right w:val="none" w:sz="0" w:space="0" w:color="auto"/>
      </w:divBdr>
    </w:div>
    <w:div w:id="1932426555">
      <w:bodyDiv w:val="1"/>
      <w:marLeft w:val="0"/>
      <w:marRight w:val="0"/>
      <w:marTop w:val="0"/>
      <w:marBottom w:val="0"/>
      <w:divBdr>
        <w:top w:val="none" w:sz="0" w:space="0" w:color="auto"/>
        <w:left w:val="none" w:sz="0" w:space="0" w:color="auto"/>
        <w:bottom w:val="none" w:sz="0" w:space="0" w:color="auto"/>
        <w:right w:val="none" w:sz="0" w:space="0" w:color="auto"/>
      </w:divBdr>
    </w:div>
    <w:div w:id="1932855286">
      <w:bodyDiv w:val="1"/>
      <w:marLeft w:val="0"/>
      <w:marRight w:val="0"/>
      <w:marTop w:val="0"/>
      <w:marBottom w:val="0"/>
      <w:divBdr>
        <w:top w:val="none" w:sz="0" w:space="0" w:color="auto"/>
        <w:left w:val="none" w:sz="0" w:space="0" w:color="auto"/>
        <w:bottom w:val="none" w:sz="0" w:space="0" w:color="auto"/>
        <w:right w:val="none" w:sz="0" w:space="0" w:color="auto"/>
      </w:divBdr>
    </w:div>
    <w:div w:id="1933081236">
      <w:bodyDiv w:val="1"/>
      <w:marLeft w:val="0"/>
      <w:marRight w:val="0"/>
      <w:marTop w:val="0"/>
      <w:marBottom w:val="0"/>
      <w:divBdr>
        <w:top w:val="none" w:sz="0" w:space="0" w:color="auto"/>
        <w:left w:val="none" w:sz="0" w:space="0" w:color="auto"/>
        <w:bottom w:val="none" w:sz="0" w:space="0" w:color="auto"/>
        <w:right w:val="none" w:sz="0" w:space="0" w:color="auto"/>
      </w:divBdr>
    </w:div>
    <w:div w:id="1933120883">
      <w:bodyDiv w:val="1"/>
      <w:marLeft w:val="0"/>
      <w:marRight w:val="0"/>
      <w:marTop w:val="0"/>
      <w:marBottom w:val="0"/>
      <w:divBdr>
        <w:top w:val="none" w:sz="0" w:space="0" w:color="auto"/>
        <w:left w:val="none" w:sz="0" w:space="0" w:color="auto"/>
        <w:bottom w:val="none" w:sz="0" w:space="0" w:color="auto"/>
        <w:right w:val="none" w:sz="0" w:space="0" w:color="auto"/>
      </w:divBdr>
    </w:div>
    <w:div w:id="1933123072">
      <w:bodyDiv w:val="1"/>
      <w:marLeft w:val="0"/>
      <w:marRight w:val="0"/>
      <w:marTop w:val="0"/>
      <w:marBottom w:val="0"/>
      <w:divBdr>
        <w:top w:val="none" w:sz="0" w:space="0" w:color="auto"/>
        <w:left w:val="none" w:sz="0" w:space="0" w:color="auto"/>
        <w:bottom w:val="none" w:sz="0" w:space="0" w:color="auto"/>
        <w:right w:val="none" w:sz="0" w:space="0" w:color="auto"/>
      </w:divBdr>
    </w:div>
    <w:div w:id="1933316385">
      <w:bodyDiv w:val="1"/>
      <w:marLeft w:val="0"/>
      <w:marRight w:val="0"/>
      <w:marTop w:val="0"/>
      <w:marBottom w:val="0"/>
      <w:divBdr>
        <w:top w:val="none" w:sz="0" w:space="0" w:color="auto"/>
        <w:left w:val="none" w:sz="0" w:space="0" w:color="auto"/>
        <w:bottom w:val="none" w:sz="0" w:space="0" w:color="auto"/>
        <w:right w:val="none" w:sz="0" w:space="0" w:color="auto"/>
      </w:divBdr>
    </w:div>
    <w:div w:id="1933317393">
      <w:bodyDiv w:val="1"/>
      <w:marLeft w:val="0"/>
      <w:marRight w:val="0"/>
      <w:marTop w:val="0"/>
      <w:marBottom w:val="0"/>
      <w:divBdr>
        <w:top w:val="none" w:sz="0" w:space="0" w:color="auto"/>
        <w:left w:val="none" w:sz="0" w:space="0" w:color="auto"/>
        <w:bottom w:val="none" w:sz="0" w:space="0" w:color="auto"/>
        <w:right w:val="none" w:sz="0" w:space="0" w:color="auto"/>
      </w:divBdr>
    </w:div>
    <w:div w:id="1933514855">
      <w:bodyDiv w:val="1"/>
      <w:marLeft w:val="0"/>
      <w:marRight w:val="0"/>
      <w:marTop w:val="0"/>
      <w:marBottom w:val="0"/>
      <w:divBdr>
        <w:top w:val="none" w:sz="0" w:space="0" w:color="auto"/>
        <w:left w:val="none" w:sz="0" w:space="0" w:color="auto"/>
        <w:bottom w:val="none" w:sz="0" w:space="0" w:color="auto"/>
        <w:right w:val="none" w:sz="0" w:space="0" w:color="auto"/>
      </w:divBdr>
    </w:div>
    <w:div w:id="1933734543">
      <w:bodyDiv w:val="1"/>
      <w:marLeft w:val="0"/>
      <w:marRight w:val="0"/>
      <w:marTop w:val="0"/>
      <w:marBottom w:val="0"/>
      <w:divBdr>
        <w:top w:val="none" w:sz="0" w:space="0" w:color="auto"/>
        <w:left w:val="none" w:sz="0" w:space="0" w:color="auto"/>
        <w:bottom w:val="none" w:sz="0" w:space="0" w:color="auto"/>
        <w:right w:val="none" w:sz="0" w:space="0" w:color="auto"/>
      </w:divBdr>
    </w:div>
    <w:div w:id="1933852929">
      <w:bodyDiv w:val="1"/>
      <w:marLeft w:val="0"/>
      <w:marRight w:val="0"/>
      <w:marTop w:val="0"/>
      <w:marBottom w:val="0"/>
      <w:divBdr>
        <w:top w:val="none" w:sz="0" w:space="0" w:color="auto"/>
        <w:left w:val="none" w:sz="0" w:space="0" w:color="auto"/>
        <w:bottom w:val="none" w:sz="0" w:space="0" w:color="auto"/>
        <w:right w:val="none" w:sz="0" w:space="0" w:color="auto"/>
      </w:divBdr>
    </w:div>
    <w:div w:id="1933859054">
      <w:bodyDiv w:val="1"/>
      <w:marLeft w:val="0"/>
      <w:marRight w:val="0"/>
      <w:marTop w:val="0"/>
      <w:marBottom w:val="0"/>
      <w:divBdr>
        <w:top w:val="none" w:sz="0" w:space="0" w:color="auto"/>
        <w:left w:val="none" w:sz="0" w:space="0" w:color="auto"/>
        <w:bottom w:val="none" w:sz="0" w:space="0" w:color="auto"/>
        <w:right w:val="none" w:sz="0" w:space="0" w:color="auto"/>
      </w:divBdr>
    </w:div>
    <w:div w:id="1933973478">
      <w:bodyDiv w:val="1"/>
      <w:marLeft w:val="0"/>
      <w:marRight w:val="0"/>
      <w:marTop w:val="0"/>
      <w:marBottom w:val="0"/>
      <w:divBdr>
        <w:top w:val="none" w:sz="0" w:space="0" w:color="auto"/>
        <w:left w:val="none" w:sz="0" w:space="0" w:color="auto"/>
        <w:bottom w:val="none" w:sz="0" w:space="0" w:color="auto"/>
        <w:right w:val="none" w:sz="0" w:space="0" w:color="auto"/>
      </w:divBdr>
    </w:div>
    <w:div w:id="1934119813">
      <w:bodyDiv w:val="1"/>
      <w:marLeft w:val="0"/>
      <w:marRight w:val="0"/>
      <w:marTop w:val="0"/>
      <w:marBottom w:val="0"/>
      <w:divBdr>
        <w:top w:val="none" w:sz="0" w:space="0" w:color="auto"/>
        <w:left w:val="none" w:sz="0" w:space="0" w:color="auto"/>
        <w:bottom w:val="none" w:sz="0" w:space="0" w:color="auto"/>
        <w:right w:val="none" w:sz="0" w:space="0" w:color="auto"/>
      </w:divBdr>
    </w:div>
    <w:div w:id="1934195171">
      <w:bodyDiv w:val="1"/>
      <w:marLeft w:val="0"/>
      <w:marRight w:val="0"/>
      <w:marTop w:val="0"/>
      <w:marBottom w:val="0"/>
      <w:divBdr>
        <w:top w:val="none" w:sz="0" w:space="0" w:color="auto"/>
        <w:left w:val="none" w:sz="0" w:space="0" w:color="auto"/>
        <w:bottom w:val="none" w:sz="0" w:space="0" w:color="auto"/>
        <w:right w:val="none" w:sz="0" w:space="0" w:color="auto"/>
      </w:divBdr>
    </w:div>
    <w:div w:id="1934237552">
      <w:bodyDiv w:val="1"/>
      <w:marLeft w:val="0"/>
      <w:marRight w:val="0"/>
      <w:marTop w:val="0"/>
      <w:marBottom w:val="0"/>
      <w:divBdr>
        <w:top w:val="none" w:sz="0" w:space="0" w:color="auto"/>
        <w:left w:val="none" w:sz="0" w:space="0" w:color="auto"/>
        <w:bottom w:val="none" w:sz="0" w:space="0" w:color="auto"/>
        <w:right w:val="none" w:sz="0" w:space="0" w:color="auto"/>
      </w:divBdr>
    </w:div>
    <w:div w:id="1934587970">
      <w:bodyDiv w:val="1"/>
      <w:marLeft w:val="0"/>
      <w:marRight w:val="0"/>
      <w:marTop w:val="0"/>
      <w:marBottom w:val="0"/>
      <w:divBdr>
        <w:top w:val="none" w:sz="0" w:space="0" w:color="auto"/>
        <w:left w:val="none" w:sz="0" w:space="0" w:color="auto"/>
        <w:bottom w:val="none" w:sz="0" w:space="0" w:color="auto"/>
        <w:right w:val="none" w:sz="0" w:space="0" w:color="auto"/>
      </w:divBdr>
    </w:div>
    <w:div w:id="1934705234">
      <w:bodyDiv w:val="1"/>
      <w:marLeft w:val="0"/>
      <w:marRight w:val="0"/>
      <w:marTop w:val="0"/>
      <w:marBottom w:val="0"/>
      <w:divBdr>
        <w:top w:val="none" w:sz="0" w:space="0" w:color="auto"/>
        <w:left w:val="none" w:sz="0" w:space="0" w:color="auto"/>
        <w:bottom w:val="none" w:sz="0" w:space="0" w:color="auto"/>
        <w:right w:val="none" w:sz="0" w:space="0" w:color="auto"/>
      </w:divBdr>
    </w:div>
    <w:div w:id="1934779109">
      <w:bodyDiv w:val="1"/>
      <w:marLeft w:val="0"/>
      <w:marRight w:val="0"/>
      <w:marTop w:val="0"/>
      <w:marBottom w:val="0"/>
      <w:divBdr>
        <w:top w:val="none" w:sz="0" w:space="0" w:color="auto"/>
        <w:left w:val="none" w:sz="0" w:space="0" w:color="auto"/>
        <w:bottom w:val="none" w:sz="0" w:space="0" w:color="auto"/>
        <w:right w:val="none" w:sz="0" w:space="0" w:color="auto"/>
      </w:divBdr>
    </w:div>
    <w:div w:id="1934825439">
      <w:bodyDiv w:val="1"/>
      <w:marLeft w:val="0"/>
      <w:marRight w:val="0"/>
      <w:marTop w:val="0"/>
      <w:marBottom w:val="0"/>
      <w:divBdr>
        <w:top w:val="none" w:sz="0" w:space="0" w:color="auto"/>
        <w:left w:val="none" w:sz="0" w:space="0" w:color="auto"/>
        <w:bottom w:val="none" w:sz="0" w:space="0" w:color="auto"/>
        <w:right w:val="none" w:sz="0" w:space="0" w:color="auto"/>
      </w:divBdr>
    </w:div>
    <w:div w:id="1934849704">
      <w:bodyDiv w:val="1"/>
      <w:marLeft w:val="0"/>
      <w:marRight w:val="0"/>
      <w:marTop w:val="0"/>
      <w:marBottom w:val="0"/>
      <w:divBdr>
        <w:top w:val="none" w:sz="0" w:space="0" w:color="auto"/>
        <w:left w:val="none" w:sz="0" w:space="0" w:color="auto"/>
        <w:bottom w:val="none" w:sz="0" w:space="0" w:color="auto"/>
        <w:right w:val="none" w:sz="0" w:space="0" w:color="auto"/>
      </w:divBdr>
    </w:div>
    <w:div w:id="1935093059">
      <w:bodyDiv w:val="1"/>
      <w:marLeft w:val="0"/>
      <w:marRight w:val="0"/>
      <w:marTop w:val="0"/>
      <w:marBottom w:val="0"/>
      <w:divBdr>
        <w:top w:val="none" w:sz="0" w:space="0" w:color="auto"/>
        <w:left w:val="none" w:sz="0" w:space="0" w:color="auto"/>
        <w:bottom w:val="none" w:sz="0" w:space="0" w:color="auto"/>
        <w:right w:val="none" w:sz="0" w:space="0" w:color="auto"/>
      </w:divBdr>
    </w:div>
    <w:div w:id="1935094471">
      <w:bodyDiv w:val="1"/>
      <w:marLeft w:val="0"/>
      <w:marRight w:val="0"/>
      <w:marTop w:val="0"/>
      <w:marBottom w:val="0"/>
      <w:divBdr>
        <w:top w:val="none" w:sz="0" w:space="0" w:color="auto"/>
        <w:left w:val="none" w:sz="0" w:space="0" w:color="auto"/>
        <w:bottom w:val="none" w:sz="0" w:space="0" w:color="auto"/>
        <w:right w:val="none" w:sz="0" w:space="0" w:color="auto"/>
      </w:divBdr>
    </w:div>
    <w:div w:id="1935239054">
      <w:bodyDiv w:val="1"/>
      <w:marLeft w:val="0"/>
      <w:marRight w:val="0"/>
      <w:marTop w:val="0"/>
      <w:marBottom w:val="0"/>
      <w:divBdr>
        <w:top w:val="none" w:sz="0" w:space="0" w:color="auto"/>
        <w:left w:val="none" w:sz="0" w:space="0" w:color="auto"/>
        <w:bottom w:val="none" w:sz="0" w:space="0" w:color="auto"/>
        <w:right w:val="none" w:sz="0" w:space="0" w:color="auto"/>
      </w:divBdr>
    </w:div>
    <w:div w:id="1935279259">
      <w:bodyDiv w:val="1"/>
      <w:marLeft w:val="0"/>
      <w:marRight w:val="0"/>
      <w:marTop w:val="0"/>
      <w:marBottom w:val="0"/>
      <w:divBdr>
        <w:top w:val="none" w:sz="0" w:space="0" w:color="auto"/>
        <w:left w:val="none" w:sz="0" w:space="0" w:color="auto"/>
        <w:bottom w:val="none" w:sz="0" w:space="0" w:color="auto"/>
        <w:right w:val="none" w:sz="0" w:space="0" w:color="auto"/>
      </w:divBdr>
    </w:div>
    <w:div w:id="1935286150">
      <w:bodyDiv w:val="1"/>
      <w:marLeft w:val="0"/>
      <w:marRight w:val="0"/>
      <w:marTop w:val="0"/>
      <w:marBottom w:val="0"/>
      <w:divBdr>
        <w:top w:val="none" w:sz="0" w:space="0" w:color="auto"/>
        <w:left w:val="none" w:sz="0" w:space="0" w:color="auto"/>
        <w:bottom w:val="none" w:sz="0" w:space="0" w:color="auto"/>
        <w:right w:val="none" w:sz="0" w:space="0" w:color="auto"/>
      </w:divBdr>
    </w:div>
    <w:div w:id="1935435843">
      <w:bodyDiv w:val="1"/>
      <w:marLeft w:val="0"/>
      <w:marRight w:val="0"/>
      <w:marTop w:val="0"/>
      <w:marBottom w:val="0"/>
      <w:divBdr>
        <w:top w:val="none" w:sz="0" w:space="0" w:color="auto"/>
        <w:left w:val="none" w:sz="0" w:space="0" w:color="auto"/>
        <w:bottom w:val="none" w:sz="0" w:space="0" w:color="auto"/>
        <w:right w:val="none" w:sz="0" w:space="0" w:color="auto"/>
      </w:divBdr>
    </w:div>
    <w:div w:id="1935623999">
      <w:bodyDiv w:val="1"/>
      <w:marLeft w:val="0"/>
      <w:marRight w:val="0"/>
      <w:marTop w:val="0"/>
      <w:marBottom w:val="0"/>
      <w:divBdr>
        <w:top w:val="none" w:sz="0" w:space="0" w:color="auto"/>
        <w:left w:val="none" w:sz="0" w:space="0" w:color="auto"/>
        <w:bottom w:val="none" w:sz="0" w:space="0" w:color="auto"/>
        <w:right w:val="none" w:sz="0" w:space="0" w:color="auto"/>
      </w:divBdr>
    </w:div>
    <w:div w:id="1935942337">
      <w:bodyDiv w:val="1"/>
      <w:marLeft w:val="0"/>
      <w:marRight w:val="0"/>
      <w:marTop w:val="0"/>
      <w:marBottom w:val="0"/>
      <w:divBdr>
        <w:top w:val="none" w:sz="0" w:space="0" w:color="auto"/>
        <w:left w:val="none" w:sz="0" w:space="0" w:color="auto"/>
        <w:bottom w:val="none" w:sz="0" w:space="0" w:color="auto"/>
        <w:right w:val="none" w:sz="0" w:space="0" w:color="auto"/>
      </w:divBdr>
    </w:div>
    <w:div w:id="1936010821">
      <w:bodyDiv w:val="1"/>
      <w:marLeft w:val="0"/>
      <w:marRight w:val="0"/>
      <w:marTop w:val="0"/>
      <w:marBottom w:val="0"/>
      <w:divBdr>
        <w:top w:val="none" w:sz="0" w:space="0" w:color="auto"/>
        <w:left w:val="none" w:sz="0" w:space="0" w:color="auto"/>
        <w:bottom w:val="none" w:sz="0" w:space="0" w:color="auto"/>
        <w:right w:val="none" w:sz="0" w:space="0" w:color="auto"/>
      </w:divBdr>
    </w:div>
    <w:div w:id="1936013613">
      <w:bodyDiv w:val="1"/>
      <w:marLeft w:val="0"/>
      <w:marRight w:val="0"/>
      <w:marTop w:val="0"/>
      <w:marBottom w:val="0"/>
      <w:divBdr>
        <w:top w:val="none" w:sz="0" w:space="0" w:color="auto"/>
        <w:left w:val="none" w:sz="0" w:space="0" w:color="auto"/>
        <w:bottom w:val="none" w:sz="0" w:space="0" w:color="auto"/>
        <w:right w:val="none" w:sz="0" w:space="0" w:color="auto"/>
      </w:divBdr>
    </w:div>
    <w:div w:id="1936548516">
      <w:bodyDiv w:val="1"/>
      <w:marLeft w:val="0"/>
      <w:marRight w:val="0"/>
      <w:marTop w:val="0"/>
      <w:marBottom w:val="0"/>
      <w:divBdr>
        <w:top w:val="none" w:sz="0" w:space="0" w:color="auto"/>
        <w:left w:val="none" w:sz="0" w:space="0" w:color="auto"/>
        <w:bottom w:val="none" w:sz="0" w:space="0" w:color="auto"/>
        <w:right w:val="none" w:sz="0" w:space="0" w:color="auto"/>
      </w:divBdr>
    </w:div>
    <w:div w:id="1936664491">
      <w:bodyDiv w:val="1"/>
      <w:marLeft w:val="0"/>
      <w:marRight w:val="0"/>
      <w:marTop w:val="0"/>
      <w:marBottom w:val="0"/>
      <w:divBdr>
        <w:top w:val="none" w:sz="0" w:space="0" w:color="auto"/>
        <w:left w:val="none" w:sz="0" w:space="0" w:color="auto"/>
        <w:bottom w:val="none" w:sz="0" w:space="0" w:color="auto"/>
        <w:right w:val="none" w:sz="0" w:space="0" w:color="auto"/>
      </w:divBdr>
    </w:div>
    <w:div w:id="1936673713">
      <w:bodyDiv w:val="1"/>
      <w:marLeft w:val="0"/>
      <w:marRight w:val="0"/>
      <w:marTop w:val="0"/>
      <w:marBottom w:val="0"/>
      <w:divBdr>
        <w:top w:val="none" w:sz="0" w:space="0" w:color="auto"/>
        <w:left w:val="none" w:sz="0" w:space="0" w:color="auto"/>
        <w:bottom w:val="none" w:sz="0" w:space="0" w:color="auto"/>
        <w:right w:val="none" w:sz="0" w:space="0" w:color="auto"/>
      </w:divBdr>
    </w:div>
    <w:div w:id="1937518518">
      <w:bodyDiv w:val="1"/>
      <w:marLeft w:val="0"/>
      <w:marRight w:val="0"/>
      <w:marTop w:val="0"/>
      <w:marBottom w:val="0"/>
      <w:divBdr>
        <w:top w:val="none" w:sz="0" w:space="0" w:color="auto"/>
        <w:left w:val="none" w:sz="0" w:space="0" w:color="auto"/>
        <w:bottom w:val="none" w:sz="0" w:space="0" w:color="auto"/>
        <w:right w:val="none" w:sz="0" w:space="0" w:color="auto"/>
      </w:divBdr>
    </w:div>
    <w:div w:id="1937592182">
      <w:bodyDiv w:val="1"/>
      <w:marLeft w:val="0"/>
      <w:marRight w:val="0"/>
      <w:marTop w:val="0"/>
      <w:marBottom w:val="0"/>
      <w:divBdr>
        <w:top w:val="none" w:sz="0" w:space="0" w:color="auto"/>
        <w:left w:val="none" w:sz="0" w:space="0" w:color="auto"/>
        <w:bottom w:val="none" w:sz="0" w:space="0" w:color="auto"/>
        <w:right w:val="none" w:sz="0" w:space="0" w:color="auto"/>
      </w:divBdr>
    </w:div>
    <w:div w:id="1937784401">
      <w:bodyDiv w:val="1"/>
      <w:marLeft w:val="0"/>
      <w:marRight w:val="0"/>
      <w:marTop w:val="0"/>
      <w:marBottom w:val="0"/>
      <w:divBdr>
        <w:top w:val="none" w:sz="0" w:space="0" w:color="auto"/>
        <w:left w:val="none" w:sz="0" w:space="0" w:color="auto"/>
        <w:bottom w:val="none" w:sz="0" w:space="0" w:color="auto"/>
        <w:right w:val="none" w:sz="0" w:space="0" w:color="auto"/>
      </w:divBdr>
    </w:div>
    <w:div w:id="1937865690">
      <w:bodyDiv w:val="1"/>
      <w:marLeft w:val="0"/>
      <w:marRight w:val="0"/>
      <w:marTop w:val="0"/>
      <w:marBottom w:val="0"/>
      <w:divBdr>
        <w:top w:val="none" w:sz="0" w:space="0" w:color="auto"/>
        <w:left w:val="none" w:sz="0" w:space="0" w:color="auto"/>
        <w:bottom w:val="none" w:sz="0" w:space="0" w:color="auto"/>
        <w:right w:val="none" w:sz="0" w:space="0" w:color="auto"/>
      </w:divBdr>
    </w:div>
    <w:div w:id="1938437397">
      <w:bodyDiv w:val="1"/>
      <w:marLeft w:val="0"/>
      <w:marRight w:val="0"/>
      <w:marTop w:val="0"/>
      <w:marBottom w:val="0"/>
      <w:divBdr>
        <w:top w:val="none" w:sz="0" w:space="0" w:color="auto"/>
        <w:left w:val="none" w:sz="0" w:space="0" w:color="auto"/>
        <w:bottom w:val="none" w:sz="0" w:space="0" w:color="auto"/>
        <w:right w:val="none" w:sz="0" w:space="0" w:color="auto"/>
      </w:divBdr>
    </w:div>
    <w:div w:id="1938437407">
      <w:bodyDiv w:val="1"/>
      <w:marLeft w:val="0"/>
      <w:marRight w:val="0"/>
      <w:marTop w:val="0"/>
      <w:marBottom w:val="0"/>
      <w:divBdr>
        <w:top w:val="none" w:sz="0" w:space="0" w:color="auto"/>
        <w:left w:val="none" w:sz="0" w:space="0" w:color="auto"/>
        <w:bottom w:val="none" w:sz="0" w:space="0" w:color="auto"/>
        <w:right w:val="none" w:sz="0" w:space="0" w:color="auto"/>
      </w:divBdr>
    </w:div>
    <w:div w:id="1938442120">
      <w:bodyDiv w:val="1"/>
      <w:marLeft w:val="0"/>
      <w:marRight w:val="0"/>
      <w:marTop w:val="0"/>
      <w:marBottom w:val="0"/>
      <w:divBdr>
        <w:top w:val="none" w:sz="0" w:space="0" w:color="auto"/>
        <w:left w:val="none" w:sz="0" w:space="0" w:color="auto"/>
        <w:bottom w:val="none" w:sz="0" w:space="0" w:color="auto"/>
        <w:right w:val="none" w:sz="0" w:space="0" w:color="auto"/>
      </w:divBdr>
    </w:div>
    <w:div w:id="1938556238">
      <w:bodyDiv w:val="1"/>
      <w:marLeft w:val="0"/>
      <w:marRight w:val="0"/>
      <w:marTop w:val="0"/>
      <w:marBottom w:val="0"/>
      <w:divBdr>
        <w:top w:val="none" w:sz="0" w:space="0" w:color="auto"/>
        <w:left w:val="none" w:sz="0" w:space="0" w:color="auto"/>
        <w:bottom w:val="none" w:sz="0" w:space="0" w:color="auto"/>
        <w:right w:val="none" w:sz="0" w:space="0" w:color="auto"/>
      </w:divBdr>
    </w:div>
    <w:div w:id="1938831227">
      <w:bodyDiv w:val="1"/>
      <w:marLeft w:val="0"/>
      <w:marRight w:val="0"/>
      <w:marTop w:val="0"/>
      <w:marBottom w:val="0"/>
      <w:divBdr>
        <w:top w:val="none" w:sz="0" w:space="0" w:color="auto"/>
        <w:left w:val="none" w:sz="0" w:space="0" w:color="auto"/>
        <w:bottom w:val="none" w:sz="0" w:space="0" w:color="auto"/>
        <w:right w:val="none" w:sz="0" w:space="0" w:color="auto"/>
      </w:divBdr>
    </w:div>
    <w:div w:id="1939174618">
      <w:bodyDiv w:val="1"/>
      <w:marLeft w:val="0"/>
      <w:marRight w:val="0"/>
      <w:marTop w:val="0"/>
      <w:marBottom w:val="0"/>
      <w:divBdr>
        <w:top w:val="none" w:sz="0" w:space="0" w:color="auto"/>
        <w:left w:val="none" w:sz="0" w:space="0" w:color="auto"/>
        <w:bottom w:val="none" w:sz="0" w:space="0" w:color="auto"/>
        <w:right w:val="none" w:sz="0" w:space="0" w:color="auto"/>
      </w:divBdr>
    </w:div>
    <w:div w:id="1939365941">
      <w:bodyDiv w:val="1"/>
      <w:marLeft w:val="0"/>
      <w:marRight w:val="0"/>
      <w:marTop w:val="0"/>
      <w:marBottom w:val="0"/>
      <w:divBdr>
        <w:top w:val="none" w:sz="0" w:space="0" w:color="auto"/>
        <w:left w:val="none" w:sz="0" w:space="0" w:color="auto"/>
        <w:bottom w:val="none" w:sz="0" w:space="0" w:color="auto"/>
        <w:right w:val="none" w:sz="0" w:space="0" w:color="auto"/>
      </w:divBdr>
    </w:div>
    <w:div w:id="1939482111">
      <w:bodyDiv w:val="1"/>
      <w:marLeft w:val="0"/>
      <w:marRight w:val="0"/>
      <w:marTop w:val="0"/>
      <w:marBottom w:val="0"/>
      <w:divBdr>
        <w:top w:val="none" w:sz="0" w:space="0" w:color="auto"/>
        <w:left w:val="none" w:sz="0" w:space="0" w:color="auto"/>
        <w:bottom w:val="none" w:sz="0" w:space="0" w:color="auto"/>
        <w:right w:val="none" w:sz="0" w:space="0" w:color="auto"/>
      </w:divBdr>
    </w:div>
    <w:div w:id="1939680728">
      <w:bodyDiv w:val="1"/>
      <w:marLeft w:val="0"/>
      <w:marRight w:val="0"/>
      <w:marTop w:val="0"/>
      <w:marBottom w:val="0"/>
      <w:divBdr>
        <w:top w:val="none" w:sz="0" w:space="0" w:color="auto"/>
        <w:left w:val="none" w:sz="0" w:space="0" w:color="auto"/>
        <w:bottom w:val="none" w:sz="0" w:space="0" w:color="auto"/>
        <w:right w:val="none" w:sz="0" w:space="0" w:color="auto"/>
      </w:divBdr>
    </w:div>
    <w:div w:id="1940021288">
      <w:bodyDiv w:val="1"/>
      <w:marLeft w:val="0"/>
      <w:marRight w:val="0"/>
      <w:marTop w:val="0"/>
      <w:marBottom w:val="0"/>
      <w:divBdr>
        <w:top w:val="none" w:sz="0" w:space="0" w:color="auto"/>
        <w:left w:val="none" w:sz="0" w:space="0" w:color="auto"/>
        <w:bottom w:val="none" w:sz="0" w:space="0" w:color="auto"/>
        <w:right w:val="none" w:sz="0" w:space="0" w:color="auto"/>
      </w:divBdr>
    </w:div>
    <w:div w:id="1940063730">
      <w:bodyDiv w:val="1"/>
      <w:marLeft w:val="0"/>
      <w:marRight w:val="0"/>
      <w:marTop w:val="0"/>
      <w:marBottom w:val="0"/>
      <w:divBdr>
        <w:top w:val="none" w:sz="0" w:space="0" w:color="auto"/>
        <w:left w:val="none" w:sz="0" w:space="0" w:color="auto"/>
        <w:bottom w:val="none" w:sz="0" w:space="0" w:color="auto"/>
        <w:right w:val="none" w:sz="0" w:space="0" w:color="auto"/>
      </w:divBdr>
    </w:div>
    <w:div w:id="1940215365">
      <w:bodyDiv w:val="1"/>
      <w:marLeft w:val="0"/>
      <w:marRight w:val="0"/>
      <w:marTop w:val="0"/>
      <w:marBottom w:val="0"/>
      <w:divBdr>
        <w:top w:val="none" w:sz="0" w:space="0" w:color="auto"/>
        <w:left w:val="none" w:sz="0" w:space="0" w:color="auto"/>
        <w:bottom w:val="none" w:sz="0" w:space="0" w:color="auto"/>
        <w:right w:val="none" w:sz="0" w:space="0" w:color="auto"/>
      </w:divBdr>
    </w:div>
    <w:div w:id="1940482656">
      <w:bodyDiv w:val="1"/>
      <w:marLeft w:val="0"/>
      <w:marRight w:val="0"/>
      <w:marTop w:val="0"/>
      <w:marBottom w:val="0"/>
      <w:divBdr>
        <w:top w:val="none" w:sz="0" w:space="0" w:color="auto"/>
        <w:left w:val="none" w:sz="0" w:space="0" w:color="auto"/>
        <w:bottom w:val="none" w:sz="0" w:space="0" w:color="auto"/>
        <w:right w:val="none" w:sz="0" w:space="0" w:color="auto"/>
      </w:divBdr>
    </w:div>
    <w:div w:id="1940749208">
      <w:bodyDiv w:val="1"/>
      <w:marLeft w:val="0"/>
      <w:marRight w:val="0"/>
      <w:marTop w:val="0"/>
      <w:marBottom w:val="0"/>
      <w:divBdr>
        <w:top w:val="none" w:sz="0" w:space="0" w:color="auto"/>
        <w:left w:val="none" w:sz="0" w:space="0" w:color="auto"/>
        <w:bottom w:val="none" w:sz="0" w:space="0" w:color="auto"/>
        <w:right w:val="none" w:sz="0" w:space="0" w:color="auto"/>
      </w:divBdr>
    </w:div>
    <w:div w:id="1941061549">
      <w:bodyDiv w:val="1"/>
      <w:marLeft w:val="0"/>
      <w:marRight w:val="0"/>
      <w:marTop w:val="0"/>
      <w:marBottom w:val="0"/>
      <w:divBdr>
        <w:top w:val="none" w:sz="0" w:space="0" w:color="auto"/>
        <w:left w:val="none" w:sz="0" w:space="0" w:color="auto"/>
        <w:bottom w:val="none" w:sz="0" w:space="0" w:color="auto"/>
        <w:right w:val="none" w:sz="0" w:space="0" w:color="auto"/>
      </w:divBdr>
    </w:div>
    <w:div w:id="1941448870">
      <w:bodyDiv w:val="1"/>
      <w:marLeft w:val="0"/>
      <w:marRight w:val="0"/>
      <w:marTop w:val="0"/>
      <w:marBottom w:val="0"/>
      <w:divBdr>
        <w:top w:val="none" w:sz="0" w:space="0" w:color="auto"/>
        <w:left w:val="none" w:sz="0" w:space="0" w:color="auto"/>
        <w:bottom w:val="none" w:sz="0" w:space="0" w:color="auto"/>
        <w:right w:val="none" w:sz="0" w:space="0" w:color="auto"/>
      </w:divBdr>
    </w:div>
    <w:div w:id="1941452590">
      <w:bodyDiv w:val="1"/>
      <w:marLeft w:val="0"/>
      <w:marRight w:val="0"/>
      <w:marTop w:val="0"/>
      <w:marBottom w:val="0"/>
      <w:divBdr>
        <w:top w:val="none" w:sz="0" w:space="0" w:color="auto"/>
        <w:left w:val="none" w:sz="0" w:space="0" w:color="auto"/>
        <w:bottom w:val="none" w:sz="0" w:space="0" w:color="auto"/>
        <w:right w:val="none" w:sz="0" w:space="0" w:color="auto"/>
      </w:divBdr>
    </w:div>
    <w:div w:id="1941524390">
      <w:bodyDiv w:val="1"/>
      <w:marLeft w:val="0"/>
      <w:marRight w:val="0"/>
      <w:marTop w:val="0"/>
      <w:marBottom w:val="0"/>
      <w:divBdr>
        <w:top w:val="none" w:sz="0" w:space="0" w:color="auto"/>
        <w:left w:val="none" w:sz="0" w:space="0" w:color="auto"/>
        <w:bottom w:val="none" w:sz="0" w:space="0" w:color="auto"/>
        <w:right w:val="none" w:sz="0" w:space="0" w:color="auto"/>
      </w:divBdr>
    </w:div>
    <w:div w:id="1941647445">
      <w:bodyDiv w:val="1"/>
      <w:marLeft w:val="0"/>
      <w:marRight w:val="0"/>
      <w:marTop w:val="0"/>
      <w:marBottom w:val="0"/>
      <w:divBdr>
        <w:top w:val="none" w:sz="0" w:space="0" w:color="auto"/>
        <w:left w:val="none" w:sz="0" w:space="0" w:color="auto"/>
        <w:bottom w:val="none" w:sz="0" w:space="0" w:color="auto"/>
        <w:right w:val="none" w:sz="0" w:space="0" w:color="auto"/>
      </w:divBdr>
    </w:div>
    <w:div w:id="1942102390">
      <w:bodyDiv w:val="1"/>
      <w:marLeft w:val="0"/>
      <w:marRight w:val="0"/>
      <w:marTop w:val="0"/>
      <w:marBottom w:val="0"/>
      <w:divBdr>
        <w:top w:val="none" w:sz="0" w:space="0" w:color="auto"/>
        <w:left w:val="none" w:sz="0" w:space="0" w:color="auto"/>
        <w:bottom w:val="none" w:sz="0" w:space="0" w:color="auto"/>
        <w:right w:val="none" w:sz="0" w:space="0" w:color="auto"/>
      </w:divBdr>
    </w:div>
    <w:div w:id="1942225748">
      <w:bodyDiv w:val="1"/>
      <w:marLeft w:val="0"/>
      <w:marRight w:val="0"/>
      <w:marTop w:val="0"/>
      <w:marBottom w:val="0"/>
      <w:divBdr>
        <w:top w:val="none" w:sz="0" w:space="0" w:color="auto"/>
        <w:left w:val="none" w:sz="0" w:space="0" w:color="auto"/>
        <w:bottom w:val="none" w:sz="0" w:space="0" w:color="auto"/>
        <w:right w:val="none" w:sz="0" w:space="0" w:color="auto"/>
      </w:divBdr>
    </w:div>
    <w:div w:id="1942226613">
      <w:bodyDiv w:val="1"/>
      <w:marLeft w:val="0"/>
      <w:marRight w:val="0"/>
      <w:marTop w:val="0"/>
      <w:marBottom w:val="0"/>
      <w:divBdr>
        <w:top w:val="none" w:sz="0" w:space="0" w:color="auto"/>
        <w:left w:val="none" w:sz="0" w:space="0" w:color="auto"/>
        <w:bottom w:val="none" w:sz="0" w:space="0" w:color="auto"/>
        <w:right w:val="none" w:sz="0" w:space="0" w:color="auto"/>
      </w:divBdr>
    </w:div>
    <w:div w:id="1942374076">
      <w:bodyDiv w:val="1"/>
      <w:marLeft w:val="0"/>
      <w:marRight w:val="0"/>
      <w:marTop w:val="0"/>
      <w:marBottom w:val="0"/>
      <w:divBdr>
        <w:top w:val="none" w:sz="0" w:space="0" w:color="auto"/>
        <w:left w:val="none" w:sz="0" w:space="0" w:color="auto"/>
        <w:bottom w:val="none" w:sz="0" w:space="0" w:color="auto"/>
        <w:right w:val="none" w:sz="0" w:space="0" w:color="auto"/>
      </w:divBdr>
    </w:div>
    <w:div w:id="1942493069">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569790">
      <w:bodyDiv w:val="1"/>
      <w:marLeft w:val="0"/>
      <w:marRight w:val="0"/>
      <w:marTop w:val="0"/>
      <w:marBottom w:val="0"/>
      <w:divBdr>
        <w:top w:val="none" w:sz="0" w:space="0" w:color="auto"/>
        <w:left w:val="none" w:sz="0" w:space="0" w:color="auto"/>
        <w:bottom w:val="none" w:sz="0" w:space="0" w:color="auto"/>
        <w:right w:val="none" w:sz="0" w:space="0" w:color="auto"/>
      </w:divBdr>
    </w:div>
    <w:div w:id="1942686137">
      <w:bodyDiv w:val="1"/>
      <w:marLeft w:val="0"/>
      <w:marRight w:val="0"/>
      <w:marTop w:val="0"/>
      <w:marBottom w:val="0"/>
      <w:divBdr>
        <w:top w:val="none" w:sz="0" w:space="0" w:color="auto"/>
        <w:left w:val="none" w:sz="0" w:space="0" w:color="auto"/>
        <w:bottom w:val="none" w:sz="0" w:space="0" w:color="auto"/>
        <w:right w:val="none" w:sz="0" w:space="0" w:color="auto"/>
      </w:divBdr>
    </w:div>
    <w:div w:id="1942714487">
      <w:bodyDiv w:val="1"/>
      <w:marLeft w:val="0"/>
      <w:marRight w:val="0"/>
      <w:marTop w:val="0"/>
      <w:marBottom w:val="0"/>
      <w:divBdr>
        <w:top w:val="none" w:sz="0" w:space="0" w:color="auto"/>
        <w:left w:val="none" w:sz="0" w:space="0" w:color="auto"/>
        <w:bottom w:val="none" w:sz="0" w:space="0" w:color="auto"/>
        <w:right w:val="none" w:sz="0" w:space="0" w:color="auto"/>
      </w:divBdr>
    </w:div>
    <w:div w:id="1942912531">
      <w:bodyDiv w:val="1"/>
      <w:marLeft w:val="0"/>
      <w:marRight w:val="0"/>
      <w:marTop w:val="0"/>
      <w:marBottom w:val="0"/>
      <w:divBdr>
        <w:top w:val="none" w:sz="0" w:space="0" w:color="auto"/>
        <w:left w:val="none" w:sz="0" w:space="0" w:color="auto"/>
        <w:bottom w:val="none" w:sz="0" w:space="0" w:color="auto"/>
        <w:right w:val="none" w:sz="0" w:space="0" w:color="auto"/>
      </w:divBdr>
    </w:div>
    <w:div w:id="1943151144">
      <w:bodyDiv w:val="1"/>
      <w:marLeft w:val="0"/>
      <w:marRight w:val="0"/>
      <w:marTop w:val="0"/>
      <w:marBottom w:val="0"/>
      <w:divBdr>
        <w:top w:val="none" w:sz="0" w:space="0" w:color="auto"/>
        <w:left w:val="none" w:sz="0" w:space="0" w:color="auto"/>
        <w:bottom w:val="none" w:sz="0" w:space="0" w:color="auto"/>
        <w:right w:val="none" w:sz="0" w:space="0" w:color="auto"/>
      </w:divBdr>
    </w:div>
    <w:div w:id="1943492896">
      <w:bodyDiv w:val="1"/>
      <w:marLeft w:val="0"/>
      <w:marRight w:val="0"/>
      <w:marTop w:val="0"/>
      <w:marBottom w:val="0"/>
      <w:divBdr>
        <w:top w:val="none" w:sz="0" w:space="0" w:color="auto"/>
        <w:left w:val="none" w:sz="0" w:space="0" w:color="auto"/>
        <w:bottom w:val="none" w:sz="0" w:space="0" w:color="auto"/>
        <w:right w:val="none" w:sz="0" w:space="0" w:color="auto"/>
      </w:divBdr>
    </w:div>
    <w:div w:id="1943561484">
      <w:bodyDiv w:val="1"/>
      <w:marLeft w:val="0"/>
      <w:marRight w:val="0"/>
      <w:marTop w:val="0"/>
      <w:marBottom w:val="0"/>
      <w:divBdr>
        <w:top w:val="none" w:sz="0" w:space="0" w:color="auto"/>
        <w:left w:val="none" w:sz="0" w:space="0" w:color="auto"/>
        <w:bottom w:val="none" w:sz="0" w:space="0" w:color="auto"/>
        <w:right w:val="none" w:sz="0" w:space="0" w:color="auto"/>
      </w:divBdr>
    </w:div>
    <w:div w:id="1943684893">
      <w:bodyDiv w:val="1"/>
      <w:marLeft w:val="0"/>
      <w:marRight w:val="0"/>
      <w:marTop w:val="0"/>
      <w:marBottom w:val="0"/>
      <w:divBdr>
        <w:top w:val="none" w:sz="0" w:space="0" w:color="auto"/>
        <w:left w:val="none" w:sz="0" w:space="0" w:color="auto"/>
        <w:bottom w:val="none" w:sz="0" w:space="0" w:color="auto"/>
        <w:right w:val="none" w:sz="0" w:space="0" w:color="auto"/>
      </w:divBdr>
    </w:div>
    <w:div w:id="1943686315">
      <w:bodyDiv w:val="1"/>
      <w:marLeft w:val="0"/>
      <w:marRight w:val="0"/>
      <w:marTop w:val="0"/>
      <w:marBottom w:val="0"/>
      <w:divBdr>
        <w:top w:val="none" w:sz="0" w:space="0" w:color="auto"/>
        <w:left w:val="none" w:sz="0" w:space="0" w:color="auto"/>
        <w:bottom w:val="none" w:sz="0" w:space="0" w:color="auto"/>
        <w:right w:val="none" w:sz="0" w:space="0" w:color="auto"/>
      </w:divBdr>
    </w:div>
    <w:div w:id="1943756694">
      <w:bodyDiv w:val="1"/>
      <w:marLeft w:val="0"/>
      <w:marRight w:val="0"/>
      <w:marTop w:val="0"/>
      <w:marBottom w:val="0"/>
      <w:divBdr>
        <w:top w:val="none" w:sz="0" w:space="0" w:color="auto"/>
        <w:left w:val="none" w:sz="0" w:space="0" w:color="auto"/>
        <w:bottom w:val="none" w:sz="0" w:space="0" w:color="auto"/>
        <w:right w:val="none" w:sz="0" w:space="0" w:color="auto"/>
      </w:divBdr>
    </w:div>
    <w:div w:id="1943799491">
      <w:bodyDiv w:val="1"/>
      <w:marLeft w:val="0"/>
      <w:marRight w:val="0"/>
      <w:marTop w:val="0"/>
      <w:marBottom w:val="0"/>
      <w:divBdr>
        <w:top w:val="none" w:sz="0" w:space="0" w:color="auto"/>
        <w:left w:val="none" w:sz="0" w:space="0" w:color="auto"/>
        <w:bottom w:val="none" w:sz="0" w:space="0" w:color="auto"/>
        <w:right w:val="none" w:sz="0" w:space="0" w:color="auto"/>
      </w:divBdr>
    </w:div>
    <w:div w:id="1943873593">
      <w:bodyDiv w:val="1"/>
      <w:marLeft w:val="0"/>
      <w:marRight w:val="0"/>
      <w:marTop w:val="0"/>
      <w:marBottom w:val="0"/>
      <w:divBdr>
        <w:top w:val="none" w:sz="0" w:space="0" w:color="auto"/>
        <w:left w:val="none" w:sz="0" w:space="0" w:color="auto"/>
        <w:bottom w:val="none" w:sz="0" w:space="0" w:color="auto"/>
        <w:right w:val="none" w:sz="0" w:space="0" w:color="auto"/>
      </w:divBdr>
    </w:div>
    <w:div w:id="1943950894">
      <w:bodyDiv w:val="1"/>
      <w:marLeft w:val="0"/>
      <w:marRight w:val="0"/>
      <w:marTop w:val="0"/>
      <w:marBottom w:val="0"/>
      <w:divBdr>
        <w:top w:val="none" w:sz="0" w:space="0" w:color="auto"/>
        <w:left w:val="none" w:sz="0" w:space="0" w:color="auto"/>
        <w:bottom w:val="none" w:sz="0" w:space="0" w:color="auto"/>
        <w:right w:val="none" w:sz="0" w:space="0" w:color="auto"/>
      </w:divBdr>
    </w:div>
    <w:div w:id="1943994609">
      <w:bodyDiv w:val="1"/>
      <w:marLeft w:val="0"/>
      <w:marRight w:val="0"/>
      <w:marTop w:val="0"/>
      <w:marBottom w:val="0"/>
      <w:divBdr>
        <w:top w:val="none" w:sz="0" w:space="0" w:color="auto"/>
        <w:left w:val="none" w:sz="0" w:space="0" w:color="auto"/>
        <w:bottom w:val="none" w:sz="0" w:space="0" w:color="auto"/>
        <w:right w:val="none" w:sz="0" w:space="0" w:color="auto"/>
      </w:divBdr>
    </w:div>
    <w:div w:id="1943996031">
      <w:bodyDiv w:val="1"/>
      <w:marLeft w:val="0"/>
      <w:marRight w:val="0"/>
      <w:marTop w:val="0"/>
      <w:marBottom w:val="0"/>
      <w:divBdr>
        <w:top w:val="none" w:sz="0" w:space="0" w:color="auto"/>
        <w:left w:val="none" w:sz="0" w:space="0" w:color="auto"/>
        <w:bottom w:val="none" w:sz="0" w:space="0" w:color="auto"/>
        <w:right w:val="none" w:sz="0" w:space="0" w:color="auto"/>
      </w:divBdr>
    </w:div>
    <w:div w:id="1944073741">
      <w:bodyDiv w:val="1"/>
      <w:marLeft w:val="0"/>
      <w:marRight w:val="0"/>
      <w:marTop w:val="0"/>
      <w:marBottom w:val="0"/>
      <w:divBdr>
        <w:top w:val="none" w:sz="0" w:space="0" w:color="auto"/>
        <w:left w:val="none" w:sz="0" w:space="0" w:color="auto"/>
        <w:bottom w:val="none" w:sz="0" w:space="0" w:color="auto"/>
        <w:right w:val="none" w:sz="0" w:space="0" w:color="auto"/>
      </w:divBdr>
    </w:div>
    <w:div w:id="1944409620">
      <w:bodyDiv w:val="1"/>
      <w:marLeft w:val="0"/>
      <w:marRight w:val="0"/>
      <w:marTop w:val="0"/>
      <w:marBottom w:val="0"/>
      <w:divBdr>
        <w:top w:val="none" w:sz="0" w:space="0" w:color="auto"/>
        <w:left w:val="none" w:sz="0" w:space="0" w:color="auto"/>
        <w:bottom w:val="none" w:sz="0" w:space="0" w:color="auto"/>
        <w:right w:val="none" w:sz="0" w:space="0" w:color="auto"/>
      </w:divBdr>
    </w:div>
    <w:div w:id="1944454331">
      <w:bodyDiv w:val="1"/>
      <w:marLeft w:val="0"/>
      <w:marRight w:val="0"/>
      <w:marTop w:val="0"/>
      <w:marBottom w:val="0"/>
      <w:divBdr>
        <w:top w:val="none" w:sz="0" w:space="0" w:color="auto"/>
        <w:left w:val="none" w:sz="0" w:space="0" w:color="auto"/>
        <w:bottom w:val="none" w:sz="0" w:space="0" w:color="auto"/>
        <w:right w:val="none" w:sz="0" w:space="0" w:color="auto"/>
      </w:divBdr>
    </w:div>
    <w:div w:id="1944456601">
      <w:bodyDiv w:val="1"/>
      <w:marLeft w:val="0"/>
      <w:marRight w:val="0"/>
      <w:marTop w:val="0"/>
      <w:marBottom w:val="0"/>
      <w:divBdr>
        <w:top w:val="none" w:sz="0" w:space="0" w:color="auto"/>
        <w:left w:val="none" w:sz="0" w:space="0" w:color="auto"/>
        <w:bottom w:val="none" w:sz="0" w:space="0" w:color="auto"/>
        <w:right w:val="none" w:sz="0" w:space="0" w:color="auto"/>
      </w:divBdr>
    </w:div>
    <w:div w:id="1944534792">
      <w:bodyDiv w:val="1"/>
      <w:marLeft w:val="0"/>
      <w:marRight w:val="0"/>
      <w:marTop w:val="0"/>
      <w:marBottom w:val="0"/>
      <w:divBdr>
        <w:top w:val="none" w:sz="0" w:space="0" w:color="auto"/>
        <w:left w:val="none" w:sz="0" w:space="0" w:color="auto"/>
        <w:bottom w:val="none" w:sz="0" w:space="0" w:color="auto"/>
        <w:right w:val="none" w:sz="0" w:space="0" w:color="auto"/>
      </w:divBdr>
    </w:div>
    <w:div w:id="1944611129">
      <w:bodyDiv w:val="1"/>
      <w:marLeft w:val="0"/>
      <w:marRight w:val="0"/>
      <w:marTop w:val="0"/>
      <w:marBottom w:val="0"/>
      <w:divBdr>
        <w:top w:val="none" w:sz="0" w:space="0" w:color="auto"/>
        <w:left w:val="none" w:sz="0" w:space="0" w:color="auto"/>
        <w:bottom w:val="none" w:sz="0" w:space="0" w:color="auto"/>
        <w:right w:val="none" w:sz="0" w:space="0" w:color="auto"/>
      </w:divBdr>
    </w:div>
    <w:div w:id="1944921457">
      <w:bodyDiv w:val="1"/>
      <w:marLeft w:val="0"/>
      <w:marRight w:val="0"/>
      <w:marTop w:val="0"/>
      <w:marBottom w:val="0"/>
      <w:divBdr>
        <w:top w:val="none" w:sz="0" w:space="0" w:color="auto"/>
        <w:left w:val="none" w:sz="0" w:space="0" w:color="auto"/>
        <w:bottom w:val="none" w:sz="0" w:space="0" w:color="auto"/>
        <w:right w:val="none" w:sz="0" w:space="0" w:color="auto"/>
      </w:divBdr>
    </w:div>
    <w:div w:id="1944990097">
      <w:bodyDiv w:val="1"/>
      <w:marLeft w:val="0"/>
      <w:marRight w:val="0"/>
      <w:marTop w:val="0"/>
      <w:marBottom w:val="0"/>
      <w:divBdr>
        <w:top w:val="none" w:sz="0" w:space="0" w:color="auto"/>
        <w:left w:val="none" w:sz="0" w:space="0" w:color="auto"/>
        <w:bottom w:val="none" w:sz="0" w:space="0" w:color="auto"/>
        <w:right w:val="none" w:sz="0" w:space="0" w:color="auto"/>
      </w:divBdr>
    </w:div>
    <w:div w:id="1945114691">
      <w:bodyDiv w:val="1"/>
      <w:marLeft w:val="0"/>
      <w:marRight w:val="0"/>
      <w:marTop w:val="0"/>
      <w:marBottom w:val="0"/>
      <w:divBdr>
        <w:top w:val="none" w:sz="0" w:space="0" w:color="auto"/>
        <w:left w:val="none" w:sz="0" w:space="0" w:color="auto"/>
        <w:bottom w:val="none" w:sz="0" w:space="0" w:color="auto"/>
        <w:right w:val="none" w:sz="0" w:space="0" w:color="auto"/>
      </w:divBdr>
    </w:div>
    <w:div w:id="1945305166">
      <w:bodyDiv w:val="1"/>
      <w:marLeft w:val="0"/>
      <w:marRight w:val="0"/>
      <w:marTop w:val="0"/>
      <w:marBottom w:val="0"/>
      <w:divBdr>
        <w:top w:val="none" w:sz="0" w:space="0" w:color="auto"/>
        <w:left w:val="none" w:sz="0" w:space="0" w:color="auto"/>
        <w:bottom w:val="none" w:sz="0" w:space="0" w:color="auto"/>
        <w:right w:val="none" w:sz="0" w:space="0" w:color="auto"/>
      </w:divBdr>
    </w:div>
    <w:div w:id="1945725440">
      <w:bodyDiv w:val="1"/>
      <w:marLeft w:val="0"/>
      <w:marRight w:val="0"/>
      <w:marTop w:val="0"/>
      <w:marBottom w:val="0"/>
      <w:divBdr>
        <w:top w:val="none" w:sz="0" w:space="0" w:color="auto"/>
        <w:left w:val="none" w:sz="0" w:space="0" w:color="auto"/>
        <w:bottom w:val="none" w:sz="0" w:space="0" w:color="auto"/>
        <w:right w:val="none" w:sz="0" w:space="0" w:color="auto"/>
      </w:divBdr>
    </w:div>
    <w:div w:id="1946570432">
      <w:bodyDiv w:val="1"/>
      <w:marLeft w:val="0"/>
      <w:marRight w:val="0"/>
      <w:marTop w:val="0"/>
      <w:marBottom w:val="0"/>
      <w:divBdr>
        <w:top w:val="none" w:sz="0" w:space="0" w:color="auto"/>
        <w:left w:val="none" w:sz="0" w:space="0" w:color="auto"/>
        <w:bottom w:val="none" w:sz="0" w:space="0" w:color="auto"/>
        <w:right w:val="none" w:sz="0" w:space="0" w:color="auto"/>
      </w:divBdr>
    </w:div>
    <w:div w:id="1947037128">
      <w:bodyDiv w:val="1"/>
      <w:marLeft w:val="0"/>
      <w:marRight w:val="0"/>
      <w:marTop w:val="0"/>
      <w:marBottom w:val="0"/>
      <w:divBdr>
        <w:top w:val="none" w:sz="0" w:space="0" w:color="auto"/>
        <w:left w:val="none" w:sz="0" w:space="0" w:color="auto"/>
        <w:bottom w:val="none" w:sz="0" w:space="0" w:color="auto"/>
        <w:right w:val="none" w:sz="0" w:space="0" w:color="auto"/>
      </w:divBdr>
    </w:div>
    <w:div w:id="1947539355">
      <w:bodyDiv w:val="1"/>
      <w:marLeft w:val="0"/>
      <w:marRight w:val="0"/>
      <w:marTop w:val="0"/>
      <w:marBottom w:val="0"/>
      <w:divBdr>
        <w:top w:val="none" w:sz="0" w:space="0" w:color="auto"/>
        <w:left w:val="none" w:sz="0" w:space="0" w:color="auto"/>
        <w:bottom w:val="none" w:sz="0" w:space="0" w:color="auto"/>
        <w:right w:val="none" w:sz="0" w:space="0" w:color="auto"/>
      </w:divBdr>
    </w:div>
    <w:div w:id="1947542984">
      <w:bodyDiv w:val="1"/>
      <w:marLeft w:val="0"/>
      <w:marRight w:val="0"/>
      <w:marTop w:val="0"/>
      <w:marBottom w:val="0"/>
      <w:divBdr>
        <w:top w:val="none" w:sz="0" w:space="0" w:color="auto"/>
        <w:left w:val="none" w:sz="0" w:space="0" w:color="auto"/>
        <w:bottom w:val="none" w:sz="0" w:space="0" w:color="auto"/>
        <w:right w:val="none" w:sz="0" w:space="0" w:color="auto"/>
      </w:divBdr>
    </w:div>
    <w:div w:id="1947617210">
      <w:bodyDiv w:val="1"/>
      <w:marLeft w:val="0"/>
      <w:marRight w:val="0"/>
      <w:marTop w:val="0"/>
      <w:marBottom w:val="0"/>
      <w:divBdr>
        <w:top w:val="none" w:sz="0" w:space="0" w:color="auto"/>
        <w:left w:val="none" w:sz="0" w:space="0" w:color="auto"/>
        <w:bottom w:val="none" w:sz="0" w:space="0" w:color="auto"/>
        <w:right w:val="none" w:sz="0" w:space="0" w:color="auto"/>
      </w:divBdr>
    </w:div>
    <w:div w:id="1947617303">
      <w:bodyDiv w:val="1"/>
      <w:marLeft w:val="0"/>
      <w:marRight w:val="0"/>
      <w:marTop w:val="0"/>
      <w:marBottom w:val="0"/>
      <w:divBdr>
        <w:top w:val="none" w:sz="0" w:space="0" w:color="auto"/>
        <w:left w:val="none" w:sz="0" w:space="0" w:color="auto"/>
        <w:bottom w:val="none" w:sz="0" w:space="0" w:color="auto"/>
        <w:right w:val="none" w:sz="0" w:space="0" w:color="auto"/>
      </w:divBdr>
    </w:div>
    <w:div w:id="1947688428">
      <w:bodyDiv w:val="1"/>
      <w:marLeft w:val="0"/>
      <w:marRight w:val="0"/>
      <w:marTop w:val="0"/>
      <w:marBottom w:val="0"/>
      <w:divBdr>
        <w:top w:val="none" w:sz="0" w:space="0" w:color="auto"/>
        <w:left w:val="none" w:sz="0" w:space="0" w:color="auto"/>
        <w:bottom w:val="none" w:sz="0" w:space="0" w:color="auto"/>
        <w:right w:val="none" w:sz="0" w:space="0" w:color="auto"/>
      </w:divBdr>
    </w:div>
    <w:div w:id="1947931614">
      <w:bodyDiv w:val="1"/>
      <w:marLeft w:val="0"/>
      <w:marRight w:val="0"/>
      <w:marTop w:val="0"/>
      <w:marBottom w:val="0"/>
      <w:divBdr>
        <w:top w:val="none" w:sz="0" w:space="0" w:color="auto"/>
        <w:left w:val="none" w:sz="0" w:space="0" w:color="auto"/>
        <w:bottom w:val="none" w:sz="0" w:space="0" w:color="auto"/>
        <w:right w:val="none" w:sz="0" w:space="0" w:color="auto"/>
      </w:divBdr>
    </w:div>
    <w:div w:id="1948200084">
      <w:bodyDiv w:val="1"/>
      <w:marLeft w:val="0"/>
      <w:marRight w:val="0"/>
      <w:marTop w:val="0"/>
      <w:marBottom w:val="0"/>
      <w:divBdr>
        <w:top w:val="none" w:sz="0" w:space="0" w:color="auto"/>
        <w:left w:val="none" w:sz="0" w:space="0" w:color="auto"/>
        <w:bottom w:val="none" w:sz="0" w:space="0" w:color="auto"/>
        <w:right w:val="none" w:sz="0" w:space="0" w:color="auto"/>
      </w:divBdr>
    </w:div>
    <w:div w:id="1948348532">
      <w:bodyDiv w:val="1"/>
      <w:marLeft w:val="0"/>
      <w:marRight w:val="0"/>
      <w:marTop w:val="0"/>
      <w:marBottom w:val="0"/>
      <w:divBdr>
        <w:top w:val="none" w:sz="0" w:space="0" w:color="auto"/>
        <w:left w:val="none" w:sz="0" w:space="0" w:color="auto"/>
        <w:bottom w:val="none" w:sz="0" w:space="0" w:color="auto"/>
        <w:right w:val="none" w:sz="0" w:space="0" w:color="auto"/>
      </w:divBdr>
    </w:div>
    <w:div w:id="1948416691">
      <w:bodyDiv w:val="1"/>
      <w:marLeft w:val="0"/>
      <w:marRight w:val="0"/>
      <w:marTop w:val="0"/>
      <w:marBottom w:val="0"/>
      <w:divBdr>
        <w:top w:val="none" w:sz="0" w:space="0" w:color="auto"/>
        <w:left w:val="none" w:sz="0" w:space="0" w:color="auto"/>
        <w:bottom w:val="none" w:sz="0" w:space="0" w:color="auto"/>
        <w:right w:val="none" w:sz="0" w:space="0" w:color="auto"/>
      </w:divBdr>
    </w:div>
    <w:div w:id="1948468474">
      <w:bodyDiv w:val="1"/>
      <w:marLeft w:val="0"/>
      <w:marRight w:val="0"/>
      <w:marTop w:val="0"/>
      <w:marBottom w:val="0"/>
      <w:divBdr>
        <w:top w:val="none" w:sz="0" w:space="0" w:color="auto"/>
        <w:left w:val="none" w:sz="0" w:space="0" w:color="auto"/>
        <w:bottom w:val="none" w:sz="0" w:space="0" w:color="auto"/>
        <w:right w:val="none" w:sz="0" w:space="0" w:color="auto"/>
      </w:divBdr>
    </w:div>
    <w:div w:id="1948581964">
      <w:bodyDiv w:val="1"/>
      <w:marLeft w:val="0"/>
      <w:marRight w:val="0"/>
      <w:marTop w:val="0"/>
      <w:marBottom w:val="0"/>
      <w:divBdr>
        <w:top w:val="none" w:sz="0" w:space="0" w:color="auto"/>
        <w:left w:val="none" w:sz="0" w:space="0" w:color="auto"/>
        <w:bottom w:val="none" w:sz="0" w:space="0" w:color="auto"/>
        <w:right w:val="none" w:sz="0" w:space="0" w:color="auto"/>
      </w:divBdr>
    </w:div>
    <w:div w:id="1948728461">
      <w:bodyDiv w:val="1"/>
      <w:marLeft w:val="0"/>
      <w:marRight w:val="0"/>
      <w:marTop w:val="0"/>
      <w:marBottom w:val="0"/>
      <w:divBdr>
        <w:top w:val="none" w:sz="0" w:space="0" w:color="auto"/>
        <w:left w:val="none" w:sz="0" w:space="0" w:color="auto"/>
        <w:bottom w:val="none" w:sz="0" w:space="0" w:color="auto"/>
        <w:right w:val="none" w:sz="0" w:space="0" w:color="auto"/>
      </w:divBdr>
    </w:div>
    <w:div w:id="1948998334">
      <w:bodyDiv w:val="1"/>
      <w:marLeft w:val="0"/>
      <w:marRight w:val="0"/>
      <w:marTop w:val="0"/>
      <w:marBottom w:val="0"/>
      <w:divBdr>
        <w:top w:val="none" w:sz="0" w:space="0" w:color="auto"/>
        <w:left w:val="none" w:sz="0" w:space="0" w:color="auto"/>
        <w:bottom w:val="none" w:sz="0" w:space="0" w:color="auto"/>
        <w:right w:val="none" w:sz="0" w:space="0" w:color="auto"/>
      </w:divBdr>
    </w:div>
    <w:div w:id="1949118244">
      <w:bodyDiv w:val="1"/>
      <w:marLeft w:val="0"/>
      <w:marRight w:val="0"/>
      <w:marTop w:val="0"/>
      <w:marBottom w:val="0"/>
      <w:divBdr>
        <w:top w:val="none" w:sz="0" w:space="0" w:color="auto"/>
        <w:left w:val="none" w:sz="0" w:space="0" w:color="auto"/>
        <w:bottom w:val="none" w:sz="0" w:space="0" w:color="auto"/>
        <w:right w:val="none" w:sz="0" w:space="0" w:color="auto"/>
      </w:divBdr>
    </w:div>
    <w:div w:id="1949657919">
      <w:bodyDiv w:val="1"/>
      <w:marLeft w:val="0"/>
      <w:marRight w:val="0"/>
      <w:marTop w:val="0"/>
      <w:marBottom w:val="0"/>
      <w:divBdr>
        <w:top w:val="none" w:sz="0" w:space="0" w:color="auto"/>
        <w:left w:val="none" w:sz="0" w:space="0" w:color="auto"/>
        <w:bottom w:val="none" w:sz="0" w:space="0" w:color="auto"/>
        <w:right w:val="none" w:sz="0" w:space="0" w:color="auto"/>
      </w:divBdr>
    </w:div>
    <w:div w:id="1949851154">
      <w:bodyDiv w:val="1"/>
      <w:marLeft w:val="0"/>
      <w:marRight w:val="0"/>
      <w:marTop w:val="0"/>
      <w:marBottom w:val="0"/>
      <w:divBdr>
        <w:top w:val="none" w:sz="0" w:space="0" w:color="auto"/>
        <w:left w:val="none" w:sz="0" w:space="0" w:color="auto"/>
        <w:bottom w:val="none" w:sz="0" w:space="0" w:color="auto"/>
        <w:right w:val="none" w:sz="0" w:space="0" w:color="auto"/>
      </w:divBdr>
    </w:div>
    <w:div w:id="1949894328">
      <w:bodyDiv w:val="1"/>
      <w:marLeft w:val="0"/>
      <w:marRight w:val="0"/>
      <w:marTop w:val="0"/>
      <w:marBottom w:val="0"/>
      <w:divBdr>
        <w:top w:val="none" w:sz="0" w:space="0" w:color="auto"/>
        <w:left w:val="none" w:sz="0" w:space="0" w:color="auto"/>
        <w:bottom w:val="none" w:sz="0" w:space="0" w:color="auto"/>
        <w:right w:val="none" w:sz="0" w:space="0" w:color="auto"/>
      </w:divBdr>
    </w:div>
    <w:div w:id="1950047358">
      <w:bodyDiv w:val="1"/>
      <w:marLeft w:val="0"/>
      <w:marRight w:val="0"/>
      <w:marTop w:val="0"/>
      <w:marBottom w:val="0"/>
      <w:divBdr>
        <w:top w:val="none" w:sz="0" w:space="0" w:color="auto"/>
        <w:left w:val="none" w:sz="0" w:space="0" w:color="auto"/>
        <w:bottom w:val="none" w:sz="0" w:space="0" w:color="auto"/>
        <w:right w:val="none" w:sz="0" w:space="0" w:color="auto"/>
      </w:divBdr>
    </w:div>
    <w:div w:id="1950507460">
      <w:bodyDiv w:val="1"/>
      <w:marLeft w:val="0"/>
      <w:marRight w:val="0"/>
      <w:marTop w:val="0"/>
      <w:marBottom w:val="0"/>
      <w:divBdr>
        <w:top w:val="none" w:sz="0" w:space="0" w:color="auto"/>
        <w:left w:val="none" w:sz="0" w:space="0" w:color="auto"/>
        <w:bottom w:val="none" w:sz="0" w:space="0" w:color="auto"/>
        <w:right w:val="none" w:sz="0" w:space="0" w:color="auto"/>
      </w:divBdr>
    </w:div>
    <w:div w:id="1951009556">
      <w:bodyDiv w:val="1"/>
      <w:marLeft w:val="0"/>
      <w:marRight w:val="0"/>
      <w:marTop w:val="0"/>
      <w:marBottom w:val="0"/>
      <w:divBdr>
        <w:top w:val="none" w:sz="0" w:space="0" w:color="auto"/>
        <w:left w:val="none" w:sz="0" w:space="0" w:color="auto"/>
        <w:bottom w:val="none" w:sz="0" w:space="0" w:color="auto"/>
        <w:right w:val="none" w:sz="0" w:space="0" w:color="auto"/>
      </w:divBdr>
    </w:div>
    <w:div w:id="1951546099">
      <w:bodyDiv w:val="1"/>
      <w:marLeft w:val="0"/>
      <w:marRight w:val="0"/>
      <w:marTop w:val="0"/>
      <w:marBottom w:val="0"/>
      <w:divBdr>
        <w:top w:val="none" w:sz="0" w:space="0" w:color="auto"/>
        <w:left w:val="none" w:sz="0" w:space="0" w:color="auto"/>
        <w:bottom w:val="none" w:sz="0" w:space="0" w:color="auto"/>
        <w:right w:val="none" w:sz="0" w:space="0" w:color="auto"/>
      </w:divBdr>
    </w:div>
    <w:div w:id="1951617753">
      <w:bodyDiv w:val="1"/>
      <w:marLeft w:val="0"/>
      <w:marRight w:val="0"/>
      <w:marTop w:val="0"/>
      <w:marBottom w:val="0"/>
      <w:divBdr>
        <w:top w:val="none" w:sz="0" w:space="0" w:color="auto"/>
        <w:left w:val="none" w:sz="0" w:space="0" w:color="auto"/>
        <w:bottom w:val="none" w:sz="0" w:space="0" w:color="auto"/>
        <w:right w:val="none" w:sz="0" w:space="0" w:color="auto"/>
      </w:divBdr>
    </w:div>
    <w:div w:id="1951886442">
      <w:bodyDiv w:val="1"/>
      <w:marLeft w:val="0"/>
      <w:marRight w:val="0"/>
      <w:marTop w:val="0"/>
      <w:marBottom w:val="0"/>
      <w:divBdr>
        <w:top w:val="none" w:sz="0" w:space="0" w:color="auto"/>
        <w:left w:val="none" w:sz="0" w:space="0" w:color="auto"/>
        <w:bottom w:val="none" w:sz="0" w:space="0" w:color="auto"/>
        <w:right w:val="none" w:sz="0" w:space="0" w:color="auto"/>
      </w:divBdr>
    </w:div>
    <w:div w:id="1952123683">
      <w:bodyDiv w:val="1"/>
      <w:marLeft w:val="0"/>
      <w:marRight w:val="0"/>
      <w:marTop w:val="0"/>
      <w:marBottom w:val="0"/>
      <w:divBdr>
        <w:top w:val="none" w:sz="0" w:space="0" w:color="auto"/>
        <w:left w:val="none" w:sz="0" w:space="0" w:color="auto"/>
        <w:bottom w:val="none" w:sz="0" w:space="0" w:color="auto"/>
        <w:right w:val="none" w:sz="0" w:space="0" w:color="auto"/>
      </w:divBdr>
    </w:div>
    <w:div w:id="1952127330">
      <w:bodyDiv w:val="1"/>
      <w:marLeft w:val="0"/>
      <w:marRight w:val="0"/>
      <w:marTop w:val="0"/>
      <w:marBottom w:val="0"/>
      <w:divBdr>
        <w:top w:val="none" w:sz="0" w:space="0" w:color="auto"/>
        <w:left w:val="none" w:sz="0" w:space="0" w:color="auto"/>
        <w:bottom w:val="none" w:sz="0" w:space="0" w:color="auto"/>
        <w:right w:val="none" w:sz="0" w:space="0" w:color="auto"/>
      </w:divBdr>
    </w:div>
    <w:div w:id="1952280132">
      <w:bodyDiv w:val="1"/>
      <w:marLeft w:val="0"/>
      <w:marRight w:val="0"/>
      <w:marTop w:val="0"/>
      <w:marBottom w:val="0"/>
      <w:divBdr>
        <w:top w:val="none" w:sz="0" w:space="0" w:color="auto"/>
        <w:left w:val="none" w:sz="0" w:space="0" w:color="auto"/>
        <w:bottom w:val="none" w:sz="0" w:space="0" w:color="auto"/>
        <w:right w:val="none" w:sz="0" w:space="0" w:color="auto"/>
      </w:divBdr>
    </w:div>
    <w:div w:id="1952517909">
      <w:bodyDiv w:val="1"/>
      <w:marLeft w:val="0"/>
      <w:marRight w:val="0"/>
      <w:marTop w:val="0"/>
      <w:marBottom w:val="0"/>
      <w:divBdr>
        <w:top w:val="none" w:sz="0" w:space="0" w:color="auto"/>
        <w:left w:val="none" w:sz="0" w:space="0" w:color="auto"/>
        <w:bottom w:val="none" w:sz="0" w:space="0" w:color="auto"/>
        <w:right w:val="none" w:sz="0" w:space="0" w:color="auto"/>
      </w:divBdr>
    </w:div>
    <w:div w:id="1952741062">
      <w:bodyDiv w:val="1"/>
      <w:marLeft w:val="0"/>
      <w:marRight w:val="0"/>
      <w:marTop w:val="0"/>
      <w:marBottom w:val="0"/>
      <w:divBdr>
        <w:top w:val="none" w:sz="0" w:space="0" w:color="auto"/>
        <w:left w:val="none" w:sz="0" w:space="0" w:color="auto"/>
        <w:bottom w:val="none" w:sz="0" w:space="0" w:color="auto"/>
        <w:right w:val="none" w:sz="0" w:space="0" w:color="auto"/>
      </w:divBdr>
    </w:div>
    <w:div w:id="1953393374">
      <w:bodyDiv w:val="1"/>
      <w:marLeft w:val="0"/>
      <w:marRight w:val="0"/>
      <w:marTop w:val="0"/>
      <w:marBottom w:val="0"/>
      <w:divBdr>
        <w:top w:val="none" w:sz="0" w:space="0" w:color="auto"/>
        <w:left w:val="none" w:sz="0" w:space="0" w:color="auto"/>
        <w:bottom w:val="none" w:sz="0" w:space="0" w:color="auto"/>
        <w:right w:val="none" w:sz="0" w:space="0" w:color="auto"/>
      </w:divBdr>
    </w:div>
    <w:div w:id="1953509287">
      <w:bodyDiv w:val="1"/>
      <w:marLeft w:val="0"/>
      <w:marRight w:val="0"/>
      <w:marTop w:val="0"/>
      <w:marBottom w:val="0"/>
      <w:divBdr>
        <w:top w:val="none" w:sz="0" w:space="0" w:color="auto"/>
        <w:left w:val="none" w:sz="0" w:space="0" w:color="auto"/>
        <w:bottom w:val="none" w:sz="0" w:space="0" w:color="auto"/>
        <w:right w:val="none" w:sz="0" w:space="0" w:color="auto"/>
      </w:divBdr>
    </w:div>
    <w:div w:id="1953585909">
      <w:bodyDiv w:val="1"/>
      <w:marLeft w:val="0"/>
      <w:marRight w:val="0"/>
      <w:marTop w:val="0"/>
      <w:marBottom w:val="0"/>
      <w:divBdr>
        <w:top w:val="none" w:sz="0" w:space="0" w:color="auto"/>
        <w:left w:val="none" w:sz="0" w:space="0" w:color="auto"/>
        <w:bottom w:val="none" w:sz="0" w:space="0" w:color="auto"/>
        <w:right w:val="none" w:sz="0" w:space="0" w:color="auto"/>
      </w:divBdr>
    </w:div>
    <w:div w:id="1953710562">
      <w:bodyDiv w:val="1"/>
      <w:marLeft w:val="0"/>
      <w:marRight w:val="0"/>
      <w:marTop w:val="0"/>
      <w:marBottom w:val="0"/>
      <w:divBdr>
        <w:top w:val="none" w:sz="0" w:space="0" w:color="auto"/>
        <w:left w:val="none" w:sz="0" w:space="0" w:color="auto"/>
        <w:bottom w:val="none" w:sz="0" w:space="0" w:color="auto"/>
        <w:right w:val="none" w:sz="0" w:space="0" w:color="auto"/>
      </w:divBdr>
    </w:div>
    <w:div w:id="1953828666">
      <w:bodyDiv w:val="1"/>
      <w:marLeft w:val="0"/>
      <w:marRight w:val="0"/>
      <w:marTop w:val="0"/>
      <w:marBottom w:val="0"/>
      <w:divBdr>
        <w:top w:val="none" w:sz="0" w:space="0" w:color="auto"/>
        <w:left w:val="none" w:sz="0" w:space="0" w:color="auto"/>
        <w:bottom w:val="none" w:sz="0" w:space="0" w:color="auto"/>
        <w:right w:val="none" w:sz="0" w:space="0" w:color="auto"/>
      </w:divBdr>
    </w:div>
    <w:div w:id="1953895294">
      <w:bodyDiv w:val="1"/>
      <w:marLeft w:val="0"/>
      <w:marRight w:val="0"/>
      <w:marTop w:val="0"/>
      <w:marBottom w:val="0"/>
      <w:divBdr>
        <w:top w:val="none" w:sz="0" w:space="0" w:color="auto"/>
        <w:left w:val="none" w:sz="0" w:space="0" w:color="auto"/>
        <w:bottom w:val="none" w:sz="0" w:space="0" w:color="auto"/>
        <w:right w:val="none" w:sz="0" w:space="0" w:color="auto"/>
      </w:divBdr>
    </w:div>
    <w:div w:id="1953898324">
      <w:bodyDiv w:val="1"/>
      <w:marLeft w:val="0"/>
      <w:marRight w:val="0"/>
      <w:marTop w:val="0"/>
      <w:marBottom w:val="0"/>
      <w:divBdr>
        <w:top w:val="none" w:sz="0" w:space="0" w:color="auto"/>
        <w:left w:val="none" w:sz="0" w:space="0" w:color="auto"/>
        <w:bottom w:val="none" w:sz="0" w:space="0" w:color="auto"/>
        <w:right w:val="none" w:sz="0" w:space="0" w:color="auto"/>
      </w:divBdr>
    </w:div>
    <w:div w:id="1954048821">
      <w:bodyDiv w:val="1"/>
      <w:marLeft w:val="0"/>
      <w:marRight w:val="0"/>
      <w:marTop w:val="0"/>
      <w:marBottom w:val="0"/>
      <w:divBdr>
        <w:top w:val="none" w:sz="0" w:space="0" w:color="auto"/>
        <w:left w:val="none" w:sz="0" w:space="0" w:color="auto"/>
        <w:bottom w:val="none" w:sz="0" w:space="0" w:color="auto"/>
        <w:right w:val="none" w:sz="0" w:space="0" w:color="auto"/>
      </w:divBdr>
    </w:div>
    <w:div w:id="1954088628">
      <w:bodyDiv w:val="1"/>
      <w:marLeft w:val="0"/>
      <w:marRight w:val="0"/>
      <w:marTop w:val="0"/>
      <w:marBottom w:val="0"/>
      <w:divBdr>
        <w:top w:val="none" w:sz="0" w:space="0" w:color="auto"/>
        <w:left w:val="none" w:sz="0" w:space="0" w:color="auto"/>
        <w:bottom w:val="none" w:sz="0" w:space="0" w:color="auto"/>
        <w:right w:val="none" w:sz="0" w:space="0" w:color="auto"/>
      </w:divBdr>
    </w:div>
    <w:div w:id="1954167667">
      <w:bodyDiv w:val="1"/>
      <w:marLeft w:val="0"/>
      <w:marRight w:val="0"/>
      <w:marTop w:val="0"/>
      <w:marBottom w:val="0"/>
      <w:divBdr>
        <w:top w:val="none" w:sz="0" w:space="0" w:color="auto"/>
        <w:left w:val="none" w:sz="0" w:space="0" w:color="auto"/>
        <w:bottom w:val="none" w:sz="0" w:space="0" w:color="auto"/>
        <w:right w:val="none" w:sz="0" w:space="0" w:color="auto"/>
      </w:divBdr>
    </w:div>
    <w:div w:id="1954438059">
      <w:bodyDiv w:val="1"/>
      <w:marLeft w:val="0"/>
      <w:marRight w:val="0"/>
      <w:marTop w:val="0"/>
      <w:marBottom w:val="0"/>
      <w:divBdr>
        <w:top w:val="none" w:sz="0" w:space="0" w:color="auto"/>
        <w:left w:val="none" w:sz="0" w:space="0" w:color="auto"/>
        <w:bottom w:val="none" w:sz="0" w:space="0" w:color="auto"/>
        <w:right w:val="none" w:sz="0" w:space="0" w:color="auto"/>
      </w:divBdr>
    </w:div>
    <w:div w:id="1954939503">
      <w:bodyDiv w:val="1"/>
      <w:marLeft w:val="0"/>
      <w:marRight w:val="0"/>
      <w:marTop w:val="0"/>
      <w:marBottom w:val="0"/>
      <w:divBdr>
        <w:top w:val="none" w:sz="0" w:space="0" w:color="auto"/>
        <w:left w:val="none" w:sz="0" w:space="0" w:color="auto"/>
        <w:bottom w:val="none" w:sz="0" w:space="0" w:color="auto"/>
        <w:right w:val="none" w:sz="0" w:space="0" w:color="auto"/>
      </w:divBdr>
    </w:div>
    <w:div w:id="1955332104">
      <w:bodyDiv w:val="1"/>
      <w:marLeft w:val="0"/>
      <w:marRight w:val="0"/>
      <w:marTop w:val="0"/>
      <w:marBottom w:val="0"/>
      <w:divBdr>
        <w:top w:val="none" w:sz="0" w:space="0" w:color="auto"/>
        <w:left w:val="none" w:sz="0" w:space="0" w:color="auto"/>
        <w:bottom w:val="none" w:sz="0" w:space="0" w:color="auto"/>
        <w:right w:val="none" w:sz="0" w:space="0" w:color="auto"/>
      </w:divBdr>
    </w:div>
    <w:div w:id="1955361326">
      <w:bodyDiv w:val="1"/>
      <w:marLeft w:val="0"/>
      <w:marRight w:val="0"/>
      <w:marTop w:val="0"/>
      <w:marBottom w:val="0"/>
      <w:divBdr>
        <w:top w:val="none" w:sz="0" w:space="0" w:color="auto"/>
        <w:left w:val="none" w:sz="0" w:space="0" w:color="auto"/>
        <w:bottom w:val="none" w:sz="0" w:space="0" w:color="auto"/>
        <w:right w:val="none" w:sz="0" w:space="0" w:color="auto"/>
      </w:divBdr>
    </w:div>
    <w:div w:id="1955363258">
      <w:bodyDiv w:val="1"/>
      <w:marLeft w:val="0"/>
      <w:marRight w:val="0"/>
      <w:marTop w:val="0"/>
      <w:marBottom w:val="0"/>
      <w:divBdr>
        <w:top w:val="none" w:sz="0" w:space="0" w:color="auto"/>
        <w:left w:val="none" w:sz="0" w:space="0" w:color="auto"/>
        <w:bottom w:val="none" w:sz="0" w:space="0" w:color="auto"/>
        <w:right w:val="none" w:sz="0" w:space="0" w:color="auto"/>
      </w:divBdr>
    </w:div>
    <w:div w:id="1955406320">
      <w:bodyDiv w:val="1"/>
      <w:marLeft w:val="0"/>
      <w:marRight w:val="0"/>
      <w:marTop w:val="0"/>
      <w:marBottom w:val="0"/>
      <w:divBdr>
        <w:top w:val="none" w:sz="0" w:space="0" w:color="auto"/>
        <w:left w:val="none" w:sz="0" w:space="0" w:color="auto"/>
        <w:bottom w:val="none" w:sz="0" w:space="0" w:color="auto"/>
        <w:right w:val="none" w:sz="0" w:space="0" w:color="auto"/>
      </w:divBdr>
    </w:div>
    <w:div w:id="1955938130">
      <w:bodyDiv w:val="1"/>
      <w:marLeft w:val="0"/>
      <w:marRight w:val="0"/>
      <w:marTop w:val="0"/>
      <w:marBottom w:val="0"/>
      <w:divBdr>
        <w:top w:val="none" w:sz="0" w:space="0" w:color="auto"/>
        <w:left w:val="none" w:sz="0" w:space="0" w:color="auto"/>
        <w:bottom w:val="none" w:sz="0" w:space="0" w:color="auto"/>
        <w:right w:val="none" w:sz="0" w:space="0" w:color="auto"/>
      </w:divBdr>
    </w:div>
    <w:div w:id="1956011979">
      <w:bodyDiv w:val="1"/>
      <w:marLeft w:val="0"/>
      <w:marRight w:val="0"/>
      <w:marTop w:val="0"/>
      <w:marBottom w:val="0"/>
      <w:divBdr>
        <w:top w:val="none" w:sz="0" w:space="0" w:color="auto"/>
        <w:left w:val="none" w:sz="0" w:space="0" w:color="auto"/>
        <w:bottom w:val="none" w:sz="0" w:space="0" w:color="auto"/>
        <w:right w:val="none" w:sz="0" w:space="0" w:color="auto"/>
      </w:divBdr>
    </w:div>
    <w:div w:id="1956054766">
      <w:bodyDiv w:val="1"/>
      <w:marLeft w:val="0"/>
      <w:marRight w:val="0"/>
      <w:marTop w:val="0"/>
      <w:marBottom w:val="0"/>
      <w:divBdr>
        <w:top w:val="none" w:sz="0" w:space="0" w:color="auto"/>
        <w:left w:val="none" w:sz="0" w:space="0" w:color="auto"/>
        <w:bottom w:val="none" w:sz="0" w:space="0" w:color="auto"/>
        <w:right w:val="none" w:sz="0" w:space="0" w:color="auto"/>
      </w:divBdr>
    </w:div>
    <w:div w:id="1956983709">
      <w:bodyDiv w:val="1"/>
      <w:marLeft w:val="0"/>
      <w:marRight w:val="0"/>
      <w:marTop w:val="0"/>
      <w:marBottom w:val="0"/>
      <w:divBdr>
        <w:top w:val="none" w:sz="0" w:space="0" w:color="auto"/>
        <w:left w:val="none" w:sz="0" w:space="0" w:color="auto"/>
        <w:bottom w:val="none" w:sz="0" w:space="0" w:color="auto"/>
        <w:right w:val="none" w:sz="0" w:space="0" w:color="auto"/>
      </w:divBdr>
    </w:div>
    <w:div w:id="1957053890">
      <w:bodyDiv w:val="1"/>
      <w:marLeft w:val="0"/>
      <w:marRight w:val="0"/>
      <w:marTop w:val="0"/>
      <w:marBottom w:val="0"/>
      <w:divBdr>
        <w:top w:val="none" w:sz="0" w:space="0" w:color="auto"/>
        <w:left w:val="none" w:sz="0" w:space="0" w:color="auto"/>
        <w:bottom w:val="none" w:sz="0" w:space="0" w:color="auto"/>
        <w:right w:val="none" w:sz="0" w:space="0" w:color="auto"/>
      </w:divBdr>
    </w:div>
    <w:div w:id="1957053950">
      <w:bodyDiv w:val="1"/>
      <w:marLeft w:val="0"/>
      <w:marRight w:val="0"/>
      <w:marTop w:val="0"/>
      <w:marBottom w:val="0"/>
      <w:divBdr>
        <w:top w:val="none" w:sz="0" w:space="0" w:color="auto"/>
        <w:left w:val="none" w:sz="0" w:space="0" w:color="auto"/>
        <w:bottom w:val="none" w:sz="0" w:space="0" w:color="auto"/>
        <w:right w:val="none" w:sz="0" w:space="0" w:color="auto"/>
      </w:divBdr>
    </w:div>
    <w:div w:id="1957132085">
      <w:bodyDiv w:val="1"/>
      <w:marLeft w:val="0"/>
      <w:marRight w:val="0"/>
      <w:marTop w:val="0"/>
      <w:marBottom w:val="0"/>
      <w:divBdr>
        <w:top w:val="none" w:sz="0" w:space="0" w:color="auto"/>
        <w:left w:val="none" w:sz="0" w:space="0" w:color="auto"/>
        <w:bottom w:val="none" w:sz="0" w:space="0" w:color="auto"/>
        <w:right w:val="none" w:sz="0" w:space="0" w:color="auto"/>
      </w:divBdr>
    </w:div>
    <w:div w:id="1957179797">
      <w:bodyDiv w:val="1"/>
      <w:marLeft w:val="0"/>
      <w:marRight w:val="0"/>
      <w:marTop w:val="0"/>
      <w:marBottom w:val="0"/>
      <w:divBdr>
        <w:top w:val="none" w:sz="0" w:space="0" w:color="auto"/>
        <w:left w:val="none" w:sz="0" w:space="0" w:color="auto"/>
        <w:bottom w:val="none" w:sz="0" w:space="0" w:color="auto"/>
        <w:right w:val="none" w:sz="0" w:space="0" w:color="auto"/>
      </w:divBdr>
    </w:div>
    <w:div w:id="1957368517">
      <w:bodyDiv w:val="1"/>
      <w:marLeft w:val="0"/>
      <w:marRight w:val="0"/>
      <w:marTop w:val="0"/>
      <w:marBottom w:val="0"/>
      <w:divBdr>
        <w:top w:val="none" w:sz="0" w:space="0" w:color="auto"/>
        <w:left w:val="none" w:sz="0" w:space="0" w:color="auto"/>
        <w:bottom w:val="none" w:sz="0" w:space="0" w:color="auto"/>
        <w:right w:val="none" w:sz="0" w:space="0" w:color="auto"/>
      </w:divBdr>
    </w:div>
    <w:div w:id="1957441113">
      <w:bodyDiv w:val="1"/>
      <w:marLeft w:val="0"/>
      <w:marRight w:val="0"/>
      <w:marTop w:val="0"/>
      <w:marBottom w:val="0"/>
      <w:divBdr>
        <w:top w:val="none" w:sz="0" w:space="0" w:color="auto"/>
        <w:left w:val="none" w:sz="0" w:space="0" w:color="auto"/>
        <w:bottom w:val="none" w:sz="0" w:space="0" w:color="auto"/>
        <w:right w:val="none" w:sz="0" w:space="0" w:color="auto"/>
      </w:divBdr>
    </w:div>
    <w:div w:id="1957829586">
      <w:bodyDiv w:val="1"/>
      <w:marLeft w:val="0"/>
      <w:marRight w:val="0"/>
      <w:marTop w:val="0"/>
      <w:marBottom w:val="0"/>
      <w:divBdr>
        <w:top w:val="none" w:sz="0" w:space="0" w:color="auto"/>
        <w:left w:val="none" w:sz="0" w:space="0" w:color="auto"/>
        <w:bottom w:val="none" w:sz="0" w:space="0" w:color="auto"/>
        <w:right w:val="none" w:sz="0" w:space="0" w:color="auto"/>
      </w:divBdr>
    </w:div>
    <w:div w:id="1958171354">
      <w:bodyDiv w:val="1"/>
      <w:marLeft w:val="0"/>
      <w:marRight w:val="0"/>
      <w:marTop w:val="0"/>
      <w:marBottom w:val="0"/>
      <w:divBdr>
        <w:top w:val="none" w:sz="0" w:space="0" w:color="auto"/>
        <w:left w:val="none" w:sz="0" w:space="0" w:color="auto"/>
        <w:bottom w:val="none" w:sz="0" w:space="0" w:color="auto"/>
        <w:right w:val="none" w:sz="0" w:space="0" w:color="auto"/>
      </w:divBdr>
    </w:div>
    <w:div w:id="1958292296">
      <w:bodyDiv w:val="1"/>
      <w:marLeft w:val="0"/>
      <w:marRight w:val="0"/>
      <w:marTop w:val="0"/>
      <w:marBottom w:val="0"/>
      <w:divBdr>
        <w:top w:val="none" w:sz="0" w:space="0" w:color="auto"/>
        <w:left w:val="none" w:sz="0" w:space="0" w:color="auto"/>
        <w:bottom w:val="none" w:sz="0" w:space="0" w:color="auto"/>
        <w:right w:val="none" w:sz="0" w:space="0" w:color="auto"/>
      </w:divBdr>
    </w:div>
    <w:div w:id="1958563431">
      <w:bodyDiv w:val="1"/>
      <w:marLeft w:val="0"/>
      <w:marRight w:val="0"/>
      <w:marTop w:val="0"/>
      <w:marBottom w:val="0"/>
      <w:divBdr>
        <w:top w:val="none" w:sz="0" w:space="0" w:color="auto"/>
        <w:left w:val="none" w:sz="0" w:space="0" w:color="auto"/>
        <w:bottom w:val="none" w:sz="0" w:space="0" w:color="auto"/>
        <w:right w:val="none" w:sz="0" w:space="0" w:color="auto"/>
      </w:divBdr>
    </w:div>
    <w:div w:id="1958635991">
      <w:bodyDiv w:val="1"/>
      <w:marLeft w:val="0"/>
      <w:marRight w:val="0"/>
      <w:marTop w:val="0"/>
      <w:marBottom w:val="0"/>
      <w:divBdr>
        <w:top w:val="none" w:sz="0" w:space="0" w:color="auto"/>
        <w:left w:val="none" w:sz="0" w:space="0" w:color="auto"/>
        <w:bottom w:val="none" w:sz="0" w:space="0" w:color="auto"/>
        <w:right w:val="none" w:sz="0" w:space="0" w:color="auto"/>
      </w:divBdr>
    </w:div>
    <w:div w:id="1958640460">
      <w:bodyDiv w:val="1"/>
      <w:marLeft w:val="0"/>
      <w:marRight w:val="0"/>
      <w:marTop w:val="0"/>
      <w:marBottom w:val="0"/>
      <w:divBdr>
        <w:top w:val="none" w:sz="0" w:space="0" w:color="auto"/>
        <w:left w:val="none" w:sz="0" w:space="0" w:color="auto"/>
        <w:bottom w:val="none" w:sz="0" w:space="0" w:color="auto"/>
        <w:right w:val="none" w:sz="0" w:space="0" w:color="auto"/>
      </w:divBdr>
    </w:div>
    <w:div w:id="1958679319">
      <w:bodyDiv w:val="1"/>
      <w:marLeft w:val="0"/>
      <w:marRight w:val="0"/>
      <w:marTop w:val="0"/>
      <w:marBottom w:val="0"/>
      <w:divBdr>
        <w:top w:val="none" w:sz="0" w:space="0" w:color="auto"/>
        <w:left w:val="none" w:sz="0" w:space="0" w:color="auto"/>
        <w:bottom w:val="none" w:sz="0" w:space="0" w:color="auto"/>
        <w:right w:val="none" w:sz="0" w:space="0" w:color="auto"/>
      </w:divBdr>
    </w:div>
    <w:div w:id="1959025625">
      <w:bodyDiv w:val="1"/>
      <w:marLeft w:val="0"/>
      <w:marRight w:val="0"/>
      <w:marTop w:val="0"/>
      <w:marBottom w:val="0"/>
      <w:divBdr>
        <w:top w:val="none" w:sz="0" w:space="0" w:color="auto"/>
        <w:left w:val="none" w:sz="0" w:space="0" w:color="auto"/>
        <w:bottom w:val="none" w:sz="0" w:space="0" w:color="auto"/>
        <w:right w:val="none" w:sz="0" w:space="0" w:color="auto"/>
      </w:divBdr>
    </w:div>
    <w:div w:id="1959137574">
      <w:bodyDiv w:val="1"/>
      <w:marLeft w:val="0"/>
      <w:marRight w:val="0"/>
      <w:marTop w:val="0"/>
      <w:marBottom w:val="0"/>
      <w:divBdr>
        <w:top w:val="none" w:sz="0" w:space="0" w:color="auto"/>
        <w:left w:val="none" w:sz="0" w:space="0" w:color="auto"/>
        <w:bottom w:val="none" w:sz="0" w:space="0" w:color="auto"/>
        <w:right w:val="none" w:sz="0" w:space="0" w:color="auto"/>
      </w:divBdr>
    </w:div>
    <w:div w:id="1959143966">
      <w:bodyDiv w:val="1"/>
      <w:marLeft w:val="0"/>
      <w:marRight w:val="0"/>
      <w:marTop w:val="0"/>
      <w:marBottom w:val="0"/>
      <w:divBdr>
        <w:top w:val="none" w:sz="0" w:space="0" w:color="auto"/>
        <w:left w:val="none" w:sz="0" w:space="0" w:color="auto"/>
        <w:bottom w:val="none" w:sz="0" w:space="0" w:color="auto"/>
        <w:right w:val="none" w:sz="0" w:space="0" w:color="auto"/>
      </w:divBdr>
    </w:div>
    <w:div w:id="1959481781">
      <w:bodyDiv w:val="1"/>
      <w:marLeft w:val="0"/>
      <w:marRight w:val="0"/>
      <w:marTop w:val="0"/>
      <w:marBottom w:val="0"/>
      <w:divBdr>
        <w:top w:val="none" w:sz="0" w:space="0" w:color="auto"/>
        <w:left w:val="none" w:sz="0" w:space="0" w:color="auto"/>
        <w:bottom w:val="none" w:sz="0" w:space="0" w:color="auto"/>
        <w:right w:val="none" w:sz="0" w:space="0" w:color="auto"/>
      </w:divBdr>
    </w:div>
    <w:div w:id="1959681964">
      <w:bodyDiv w:val="1"/>
      <w:marLeft w:val="0"/>
      <w:marRight w:val="0"/>
      <w:marTop w:val="0"/>
      <w:marBottom w:val="0"/>
      <w:divBdr>
        <w:top w:val="none" w:sz="0" w:space="0" w:color="auto"/>
        <w:left w:val="none" w:sz="0" w:space="0" w:color="auto"/>
        <w:bottom w:val="none" w:sz="0" w:space="0" w:color="auto"/>
        <w:right w:val="none" w:sz="0" w:space="0" w:color="auto"/>
      </w:divBdr>
    </w:div>
    <w:div w:id="1959723319">
      <w:bodyDiv w:val="1"/>
      <w:marLeft w:val="0"/>
      <w:marRight w:val="0"/>
      <w:marTop w:val="0"/>
      <w:marBottom w:val="0"/>
      <w:divBdr>
        <w:top w:val="none" w:sz="0" w:space="0" w:color="auto"/>
        <w:left w:val="none" w:sz="0" w:space="0" w:color="auto"/>
        <w:bottom w:val="none" w:sz="0" w:space="0" w:color="auto"/>
        <w:right w:val="none" w:sz="0" w:space="0" w:color="auto"/>
      </w:divBdr>
    </w:div>
    <w:div w:id="1959952124">
      <w:bodyDiv w:val="1"/>
      <w:marLeft w:val="0"/>
      <w:marRight w:val="0"/>
      <w:marTop w:val="0"/>
      <w:marBottom w:val="0"/>
      <w:divBdr>
        <w:top w:val="none" w:sz="0" w:space="0" w:color="auto"/>
        <w:left w:val="none" w:sz="0" w:space="0" w:color="auto"/>
        <w:bottom w:val="none" w:sz="0" w:space="0" w:color="auto"/>
        <w:right w:val="none" w:sz="0" w:space="0" w:color="auto"/>
      </w:divBdr>
    </w:div>
    <w:div w:id="1960063723">
      <w:bodyDiv w:val="1"/>
      <w:marLeft w:val="0"/>
      <w:marRight w:val="0"/>
      <w:marTop w:val="0"/>
      <w:marBottom w:val="0"/>
      <w:divBdr>
        <w:top w:val="none" w:sz="0" w:space="0" w:color="auto"/>
        <w:left w:val="none" w:sz="0" w:space="0" w:color="auto"/>
        <w:bottom w:val="none" w:sz="0" w:space="0" w:color="auto"/>
        <w:right w:val="none" w:sz="0" w:space="0" w:color="auto"/>
      </w:divBdr>
    </w:div>
    <w:div w:id="1960335219">
      <w:bodyDiv w:val="1"/>
      <w:marLeft w:val="0"/>
      <w:marRight w:val="0"/>
      <w:marTop w:val="0"/>
      <w:marBottom w:val="0"/>
      <w:divBdr>
        <w:top w:val="none" w:sz="0" w:space="0" w:color="auto"/>
        <w:left w:val="none" w:sz="0" w:space="0" w:color="auto"/>
        <w:bottom w:val="none" w:sz="0" w:space="0" w:color="auto"/>
        <w:right w:val="none" w:sz="0" w:space="0" w:color="auto"/>
      </w:divBdr>
    </w:div>
    <w:div w:id="1961110401">
      <w:bodyDiv w:val="1"/>
      <w:marLeft w:val="0"/>
      <w:marRight w:val="0"/>
      <w:marTop w:val="0"/>
      <w:marBottom w:val="0"/>
      <w:divBdr>
        <w:top w:val="none" w:sz="0" w:space="0" w:color="auto"/>
        <w:left w:val="none" w:sz="0" w:space="0" w:color="auto"/>
        <w:bottom w:val="none" w:sz="0" w:space="0" w:color="auto"/>
        <w:right w:val="none" w:sz="0" w:space="0" w:color="auto"/>
      </w:divBdr>
    </w:div>
    <w:div w:id="1961110990">
      <w:bodyDiv w:val="1"/>
      <w:marLeft w:val="0"/>
      <w:marRight w:val="0"/>
      <w:marTop w:val="0"/>
      <w:marBottom w:val="0"/>
      <w:divBdr>
        <w:top w:val="none" w:sz="0" w:space="0" w:color="auto"/>
        <w:left w:val="none" w:sz="0" w:space="0" w:color="auto"/>
        <w:bottom w:val="none" w:sz="0" w:space="0" w:color="auto"/>
        <w:right w:val="none" w:sz="0" w:space="0" w:color="auto"/>
      </w:divBdr>
    </w:div>
    <w:div w:id="1961296093">
      <w:bodyDiv w:val="1"/>
      <w:marLeft w:val="0"/>
      <w:marRight w:val="0"/>
      <w:marTop w:val="0"/>
      <w:marBottom w:val="0"/>
      <w:divBdr>
        <w:top w:val="none" w:sz="0" w:space="0" w:color="auto"/>
        <w:left w:val="none" w:sz="0" w:space="0" w:color="auto"/>
        <w:bottom w:val="none" w:sz="0" w:space="0" w:color="auto"/>
        <w:right w:val="none" w:sz="0" w:space="0" w:color="auto"/>
      </w:divBdr>
    </w:div>
    <w:div w:id="1961689602">
      <w:bodyDiv w:val="1"/>
      <w:marLeft w:val="0"/>
      <w:marRight w:val="0"/>
      <w:marTop w:val="0"/>
      <w:marBottom w:val="0"/>
      <w:divBdr>
        <w:top w:val="none" w:sz="0" w:space="0" w:color="auto"/>
        <w:left w:val="none" w:sz="0" w:space="0" w:color="auto"/>
        <w:bottom w:val="none" w:sz="0" w:space="0" w:color="auto"/>
        <w:right w:val="none" w:sz="0" w:space="0" w:color="auto"/>
      </w:divBdr>
    </w:div>
    <w:div w:id="1961838089">
      <w:bodyDiv w:val="1"/>
      <w:marLeft w:val="0"/>
      <w:marRight w:val="0"/>
      <w:marTop w:val="0"/>
      <w:marBottom w:val="0"/>
      <w:divBdr>
        <w:top w:val="none" w:sz="0" w:space="0" w:color="auto"/>
        <w:left w:val="none" w:sz="0" w:space="0" w:color="auto"/>
        <w:bottom w:val="none" w:sz="0" w:space="0" w:color="auto"/>
        <w:right w:val="none" w:sz="0" w:space="0" w:color="auto"/>
      </w:divBdr>
    </w:div>
    <w:div w:id="1961915892">
      <w:bodyDiv w:val="1"/>
      <w:marLeft w:val="0"/>
      <w:marRight w:val="0"/>
      <w:marTop w:val="0"/>
      <w:marBottom w:val="0"/>
      <w:divBdr>
        <w:top w:val="none" w:sz="0" w:space="0" w:color="auto"/>
        <w:left w:val="none" w:sz="0" w:space="0" w:color="auto"/>
        <w:bottom w:val="none" w:sz="0" w:space="0" w:color="auto"/>
        <w:right w:val="none" w:sz="0" w:space="0" w:color="auto"/>
      </w:divBdr>
    </w:div>
    <w:div w:id="1961917016">
      <w:bodyDiv w:val="1"/>
      <w:marLeft w:val="0"/>
      <w:marRight w:val="0"/>
      <w:marTop w:val="0"/>
      <w:marBottom w:val="0"/>
      <w:divBdr>
        <w:top w:val="none" w:sz="0" w:space="0" w:color="auto"/>
        <w:left w:val="none" w:sz="0" w:space="0" w:color="auto"/>
        <w:bottom w:val="none" w:sz="0" w:space="0" w:color="auto"/>
        <w:right w:val="none" w:sz="0" w:space="0" w:color="auto"/>
      </w:divBdr>
    </w:div>
    <w:div w:id="1961958438">
      <w:bodyDiv w:val="1"/>
      <w:marLeft w:val="0"/>
      <w:marRight w:val="0"/>
      <w:marTop w:val="0"/>
      <w:marBottom w:val="0"/>
      <w:divBdr>
        <w:top w:val="none" w:sz="0" w:space="0" w:color="auto"/>
        <w:left w:val="none" w:sz="0" w:space="0" w:color="auto"/>
        <w:bottom w:val="none" w:sz="0" w:space="0" w:color="auto"/>
        <w:right w:val="none" w:sz="0" w:space="0" w:color="auto"/>
      </w:divBdr>
    </w:div>
    <w:div w:id="1961959803">
      <w:bodyDiv w:val="1"/>
      <w:marLeft w:val="0"/>
      <w:marRight w:val="0"/>
      <w:marTop w:val="0"/>
      <w:marBottom w:val="0"/>
      <w:divBdr>
        <w:top w:val="none" w:sz="0" w:space="0" w:color="auto"/>
        <w:left w:val="none" w:sz="0" w:space="0" w:color="auto"/>
        <w:bottom w:val="none" w:sz="0" w:space="0" w:color="auto"/>
        <w:right w:val="none" w:sz="0" w:space="0" w:color="auto"/>
      </w:divBdr>
    </w:div>
    <w:div w:id="1962036001">
      <w:bodyDiv w:val="1"/>
      <w:marLeft w:val="0"/>
      <w:marRight w:val="0"/>
      <w:marTop w:val="0"/>
      <w:marBottom w:val="0"/>
      <w:divBdr>
        <w:top w:val="none" w:sz="0" w:space="0" w:color="auto"/>
        <w:left w:val="none" w:sz="0" w:space="0" w:color="auto"/>
        <w:bottom w:val="none" w:sz="0" w:space="0" w:color="auto"/>
        <w:right w:val="none" w:sz="0" w:space="0" w:color="auto"/>
      </w:divBdr>
    </w:div>
    <w:div w:id="1962571414">
      <w:bodyDiv w:val="1"/>
      <w:marLeft w:val="0"/>
      <w:marRight w:val="0"/>
      <w:marTop w:val="0"/>
      <w:marBottom w:val="0"/>
      <w:divBdr>
        <w:top w:val="none" w:sz="0" w:space="0" w:color="auto"/>
        <w:left w:val="none" w:sz="0" w:space="0" w:color="auto"/>
        <w:bottom w:val="none" w:sz="0" w:space="0" w:color="auto"/>
        <w:right w:val="none" w:sz="0" w:space="0" w:color="auto"/>
      </w:divBdr>
    </w:div>
    <w:div w:id="1962833978">
      <w:bodyDiv w:val="1"/>
      <w:marLeft w:val="0"/>
      <w:marRight w:val="0"/>
      <w:marTop w:val="0"/>
      <w:marBottom w:val="0"/>
      <w:divBdr>
        <w:top w:val="none" w:sz="0" w:space="0" w:color="auto"/>
        <w:left w:val="none" w:sz="0" w:space="0" w:color="auto"/>
        <w:bottom w:val="none" w:sz="0" w:space="0" w:color="auto"/>
        <w:right w:val="none" w:sz="0" w:space="0" w:color="auto"/>
      </w:divBdr>
    </w:div>
    <w:div w:id="1962884409">
      <w:bodyDiv w:val="1"/>
      <w:marLeft w:val="0"/>
      <w:marRight w:val="0"/>
      <w:marTop w:val="0"/>
      <w:marBottom w:val="0"/>
      <w:divBdr>
        <w:top w:val="none" w:sz="0" w:space="0" w:color="auto"/>
        <w:left w:val="none" w:sz="0" w:space="0" w:color="auto"/>
        <w:bottom w:val="none" w:sz="0" w:space="0" w:color="auto"/>
        <w:right w:val="none" w:sz="0" w:space="0" w:color="auto"/>
      </w:divBdr>
    </w:div>
    <w:div w:id="1963145940">
      <w:bodyDiv w:val="1"/>
      <w:marLeft w:val="0"/>
      <w:marRight w:val="0"/>
      <w:marTop w:val="0"/>
      <w:marBottom w:val="0"/>
      <w:divBdr>
        <w:top w:val="none" w:sz="0" w:space="0" w:color="auto"/>
        <w:left w:val="none" w:sz="0" w:space="0" w:color="auto"/>
        <w:bottom w:val="none" w:sz="0" w:space="0" w:color="auto"/>
        <w:right w:val="none" w:sz="0" w:space="0" w:color="auto"/>
      </w:divBdr>
    </w:div>
    <w:div w:id="1963224170">
      <w:bodyDiv w:val="1"/>
      <w:marLeft w:val="0"/>
      <w:marRight w:val="0"/>
      <w:marTop w:val="0"/>
      <w:marBottom w:val="0"/>
      <w:divBdr>
        <w:top w:val="none" w:sz="0" w:space="0" w:color="auto"/>
        <w:left w:val="none" w:sz="0" w:space="0" w:color="auto"/>
        <w:bottom w:val="none" w:sz="0" w:space="0" w:color="auto"/>
        <w:right w:val="none" w:sz="0" w:space="0" w:color="auto"/>
      </w:divBdr>
    </w:div>
    <w:div w:id="1963265551">
      <w:bodyDiv w:val="1"/>
      <w:marLeft w:val="0"/>
      <w:marRight w:val="0"/>
      <w:marTop w:val="0"/>
      <w:marBottom w:val="0"/>
      <w:divBdr>
        <w:top w:val="none" w:sz="0" w:space="0" w:color="auto"/>
        <w:left w:val="none" w:sz="0" w:space="0" w:color="auto"/>
        <w:bottom w:val="none" w:sz="0" w:space="0" w:color="auto"/>
        <w:right w:val="none" w:sz="0" w:space="0" w:color="auto"/>
      </w:divBdr>
    </w:div>
    <w:div w:id="1963267586">
      <w:bodyDiv w:val="1"/>
      <w:marLeft w:val="0"/>
      <w:marRight w:val="0"/>
      <w:marTop w:val="0"/>
      <w:marBottom w:val="0"/>
      <w:divBdr>
        <w:top w:val="none" w:sz="0" w:space="0" w:color="auto"/>
        <w:left w:val="none" w:sz="0" w:space="0" w:color="auto"/>
        <w:bottom w:val="none" w:sz="0" w:space="0" w:color="auto"/>
        <w:right w:val="none" w:sz="0" w:space="0" w:color="auto"/>
      </w:divBdr>
    </w:div>
    <w:div w:id="1963418790">
      <w:bodyDiv w:val="1"/>
      <w:marLeft w:val="0"/>
      <w:marRight w:val="0"/>
      <w:marTop w:val="0"/>
      <w:marBottom w:val="0"/>
      <w:divBdr>
        <w:top w:val="none" w:sz="0" w:space="0" w:color="auto"/>
        <w:left w:val="none" w:sz="0" w:space="0" w:color="auto"/>
        <w:bottom w:val="none" w:sz="0" w:space="0" w:color="auto"/>
        <w:right w:val="none" w:sz="0" w:space="0" w:color="auto"/>
      </w:divBdr>
    </w:div>
    <w:div w:id="1963535077">
      <w:bodyDiv w:val="1"/>
      <w:marLeft w:val="0"/>
      <w:marRight w:val="0"/>
      <w:marTop w:val="0"/>
      <w:marBottom w:val="0"/>
      <w:divBdr>
        <w:top w:val="none" w:sz="0" w:space="0" w:color="auto"/>
        <w:left w:val="none" w:sz="0" w:space="0" w:color="auto"/>
        <w:bottom w:val="none" w:sz="0" w:space="0" w:color="auto"/>
        <w:right w:val="none" w:sz="0" w:space="0" w:color="auto"/>
      </w:divBdr>
    </w:div>
    <w:div w:id="1963729449">
      <w:bodyDiv w:val="1"/>
      <w:marLeft w:val="0"/>
      <w:marRight w:val="0"/>
      <w:marTop w:val="0"/>
      <w:marBottom w:val="0"/>
      <w:divBdr>
        <w:top w:val="none" w:sz="0" w:space="0" w:color="auto"/>
        <w:left w:val="none" w:sz="0" w:space="0" w:color="auto"/>
        <w:bottom w:val="none" w:sz="0" w:space="0" w:color="auto"/>
        <w:right w:val="none" w:sz="0" w:space="0" w:color="auto"/>
      </w:divBdr>
    </w:div>
    <w:div w:id="1964119082">
      <w:bodyDiv w:val="1"/>
      <w:marLeft w:val="0"/>
      <w:marRight w:val="0"/>
      <w:marTop w:val="0"/>
      <w:marBottom w:val="0"/>
      <w:divBdr>
        <w:top w:val="none" w:sz="0" w:space="0" w:color="auto"/>
        <w:left w:val="none" w:sz="0" w:space="0" w:color="auto"/>
        <w:bottom w:val="none" w:sz="0" w:space="0" w:color="auto"/>
        <w:right w:val="none" w:sz="0" w:space="0" w:color="auto"/>
      </w:divBdr>
    </w:div>
    <w:div w:id="1964456307">
      <w:bodyDiv w:val="1"/>
      <w:marLeft w:val="0"/>
      <w:marRight w:val="0"/>
      <w:marTop w:val="0"/>
      <w:marBottom w:val="0"/>
      <w:divBdr>
        <w:top w:val="none" w:sz="0" w:space="0" w:color="auto"/>
        <w:left w:val="none" w:sz="0" w:space="0" w:color="auto"/>
        <w:bottom w:val="none" w:sz="0" w:space="0" w:color="auto"/>
        <w:right w:val="none" w:sz="0" w:space="0" w:color="auto"/>
      </w:divBdr>
    </w:div>
    <w:div w:id="1964772013">
      <w:bodyDiv w:val="1"/>
      <w:marLeft w:val="0"/>
      <w:marRight w:val="0"/>
      <w:marTop w:val="0"/>
      <w:marBottom w:val="0"/>
      <w:divBdr>
        <w:top w:val="none" w:sz="0" w:space="0" w:color="auto"/>
        <w:left w:val="none" w:sz="0" w:space="0" w:color="auto"/>
        <w:bottom w:val="none" w:sz="0" w:space="0" w:color="auto"/>
        <w:right w:val="none" w:sz="0" w:space="0" w:color="auto"/>
      </w:divBdr>
    </w:div>
    <w:div w:id="1964800253">
      <w:bodyDiv w:val="1"/>
      <w:marLeft w:val="0"/>
      <w:marRight w:val="0"/>
      <w:marTop w:val="0"/>
      <w:marBottom w:val="0"/>
      <w:divBdr>
        <w:top w:val="none" w:sz="0" w:space="0" w:color="auto"/>
        <w:left w:val="none" w:sz="0" w:space="0" w:color="auto"/>
        <w:bottom w:val="none" w:sz="0" w:space="0" w:color="auto"/>
        <w:right w:val="none" w:sz="0" w:space="0" w:color="auto"/>
      </w:divBdr>
    </w:div>
    <w:div w:id="1964917700">
      <w:bodyDiv w:val="1"/>
      <w:marLeft w:val="0"/>
      <w:marRight w:val="0"/>
      <w:marTop w:val="0"/>
      <w:marBottom w:val="0"/>
      <w:divBdr>
        <w:top w:val="none" w:sz="0" w:space="0" w:color="auto"/>
        <w:left w:val="none" w:sz="0" w:space="0" w:color="auto"/>
        <w:bottom w:val="none" w:sz="0" w:space="0" w:color="auto"/>
        <w:right w:val="none" w:sz="0" w:space="0" w:color="auto"/>
      </w:divBdr>
    </w:div>
    <w:div w:id="1965429127">
      <w:bodyDiv w:val="1"/>
      <w:marLeft w:val="0"/>
      <w:marRight w:val="0"/>
      <w:marTop w:val="0"/>
      <w:marBottom w:val="0"/>
      <w:divBdr>
        <w:top w:val="none" w:sz="0" w:space="0" w:color="auto"/>
        <w:left w:val="none" w:sz="0" w:space="0" w:color="auto"/>
        <w:bottom w:val="none" w:sz="0" w:space="0" w:color="auto"/>
        <w:right w:val="none" w:sz="0" w:space="0" w:color="auto"/>
      </w:divBdr>
    </w:div>
    <w:div w:id="1965429171">
      <w:bodyDiv w:val="1"/>
      <w:marLeft w:val="0"/>
      <w:marRight w:val="0"/>
      <w:marTop w:val="0"/>
      <w:marBottom w:val="0"/>
      <w:divBdr>
        <w:top w:val="none" w:sz="0" w:space="0" w:color="auto"/>
        <w:left w:val="none" w:sz="0" w:space="0" w:color="auto"/>
        <w:bottom w:val="none" w:sz="0" w:space="0" w:color="auto"/>
        <w:right w:val="none" w:sz="0" w:space="0" w:color="auto"/>
      </w:divBdr>
    </w:div>
    <w:div w:id="1965497793">
      <w:bodyDiv w:val="1"/>
      <w:marLeft w:val="0"/>
      <w:marRight w:val="0"/>
      <w:marTop w:val="0"/>
      <w:marBottom w:val="0"/>
      <w:divBdr>
        <w:top w:val="none" w:sz="0" w:space="0" w:color="auto"/>
        <w:left w:val="none" w:sz="0" w:space="0" w:color="auto"/>
        <w:bottom w:val="none" w:sz="0" w:space="0" w:color="auto"/>
        <w:right w:val="none" w:sz="0" w:space="0" w:color="auto"/>
      </w:divBdr>
    </w:div>
    <w:div w:id="1965690510">
      <w:bodyDiv w:val="1"/>
      <w:marLeft w:val="0"/>
      <w:marRight w:val="0"/>
      <w:marTop w:val="0"/>
      <w:marBottom w:val="0"/>
      <w:divBdr>
        <w:top w:val="none" w:sz="0" w:space="0" w:color="auto"/>
        <w:left w:val="none" w:sz="0" w:space="0" w:color="auto"/>
        <w:bottom w:val="none" w:sz="0" w:space="0" w:color="auto"/>
        <w:right w:val="none" w:sz="0" w:space="0" w:color="auto"/>
      </w:divBdr>
    </w:div>
    <w:div w:id="1965695206">
      <w:bodyDiv w:val="1"/>
      <w:marLeft w:val="0"/>
      <w:marRight w:val="0"/>
      <w:marTop w:val="0"/>
      <w:marBottom w:val="0"/>
      <w:divBdr>
        <w:top w:val="none" w:sz="0" w:space="0" w:color="auto"/>
        <w:left w:val="none" w:sz="0" w:space="0" w:color="auto"/>
        <w:bottom w:val="none" w:sz="0" w:space="0" w:color="auto"/>
        <w:right w:val="none" w:sz="0" w:space="0" w:color="auto"/>
      </w:divBdr>
    </w:div>
    <w:div w:id="1965698798">
      <w:bodyDiv w:val="1"/>
      <w:marLeft w:val="0"/>
      <w:marRight w:val="0"/>
      <w:marTop w:val="0"/>
      <w:marBottom w:val="0"/>
      <w:divBdr>
        <w:top w:val="none" w:sz="0" w:space="0" w:color="auto"/>
        <w:left w:val="none" w:sz="0" w:space="0" w:color="auto"/>
        <w:bottom w:val="none" w:sz="0" w:space="0" w:color="auto"/>
        <w:right w:val="none" w:sz="0" w:space="0" w:color="auto"/>
      </w:divBdr>
    </w:div>
    <w:div w:id="1966111036">
      <w:bodyDiv w:val="1"/>
      <w:marLeft w:val="0"/>
      <w:marRight w:val="0"/>
      <w:marTop w:val="0"/>
      <w:marBottom w:val="0"/>
      <w:divBdr>
        <w:top w:val="none" w:sz="0" w:space="0" w:color="auto"/>
        <w:left w:val="none" w:sz="0" w:space="0" w:color="auto"/>
        <w:bottom w:val="none" w:sz="0" w:space="0" w:color="auto"/>
        <w:right w:val="none" w:sz="0" w:space="0" w:color="auto"/>
      </w:divBdr>
    </w:div>
    <w:div w:id="1966347146">
      <w:bodyDiv w:val="1"/>
      <w:marLeft w:val="0"/>
      <w:marRight w:val="0"/>
      <w:marTop w:val="0"/>
      <w:marBottom w:val="0"/>
      <w:divBdr>
        <w:top w:val="none" w:sz="0" w:space="0" w:color="auto"/>
        <w:left w:val="none" w:sz="0" w:space="0" w:color="auto"/>
        <w:bottom w:val="none" w:sz="0" w:space="0" w:color="auto"/>
        <w:right w:val="none" w:sz="0" w:space="0" w:color="auto"/>
      </w:divBdr>
    </w:div>
    <w:div w:id="1966501698">
      <w:bodyDiv w:val="1"/>
      <w:marLeft w:val="0"/>
      <w:marRight w:val="0"/>
      <w:marTop w:val="0"/>
      <w:marBottom w:val="0"/>
      <w:divBdr>
        <w:top w:val="none" w:sz="0" w:space="0" w:color="auto"/>
        <w:left w:val="none" w:sz="0" w:space="0" w:color="auto"/>
        <w:bottom w:val="none" w:sz="0" w:space="0" w:color="auto"/>
        <w:right w:val="none" w:sz="0" w:space="0" w:color="auto"/>
      </w:divBdr>
    </w:div>
    <w:div w:id="1966693257">
      <w:bodyDiv w:val="1"/>
      <w:marLeft w:val="0"/>
      <w:marRight w:val="0"/>
      <w:marTop w:val="0"/>
      <w:marBottom w:val="0"/>
      <w:divBdr>
        <w:top w:val="none" w:sz="0" w:space="0" w:color="auto"/>
        <w:left w:val="none" w:sz="0" w:space="0" w:color="auto"/>
        <w:bottom w:val="none" w:sz="0" w:space="0" w:color="auto"/>
        <w:right w:val="none" w:sz="0" w:space="0" w:color="auto"/>
      </w:divBdr>
    </w:div>
    <w:div w:id="1966765865">
      <w:bodyDiv w:val="1"/>
      <w:marLeft w:val="0"/>
      <w:marRight w:val="0"/>
      <w:marTop w:val="0"/>
      <w:marBottom w:val="0"/>
      <w:divBdr>
        <w:top w:val="none" w:sz="0" w:space="0" w:color="auto"/>
        <w:left w:val="none" w:sz="0" w:space="0" w:color="auto"/>
        <w:bottom w:val="none" w:sz="0" w:space="0" w:color="auto"/>
        <w:right w:val="none" w:sz="0" w:space="0" w:color="auto"/>
      </w:divBdr>
    </w:div>
    <w:div w:id="1967076060">
      <w:bodyDiv w:val="1"/>
      <w:marLeft w:val="0"/>
      <w:marRight w:val="0"/>
      <w:marTop w:val="0"/>
      <w:marBottom w:val="0"/>
      <w:divBdr>
        <w:top w:val="none" w:sz="0" w:space="0" w:color="auto"/>
        <w:left w:val="none" w:sz="0" w:space="0" w:color="auto"/>
        <w:bottom w:val="none" w:sz="0" w:space="0" w:color="auto"/>
        <w:right w:val="none" w:sz="0" w:space="0" w:color="auto"/>
      </w:divBdr>
    </w:div>
    <w:div w:id="1967202336">
      <w:bodyDiv w:val="1"/>
      <w:marLeft w:val="0"/>
      <w:marRight w:val="0"/>
      <w:marTop w:val="0"/>
      <w:marBottom w:val="0"/>
      <w:divBdr>
        <w:top w:val="none" w:sz="0" w:space="0" w:color="auto"/>
        <w:left w:val="none" w:sz="0" w:space="0" w:color="auto"/>
        <w:bottom w:val="none" w:sz="0" w:space="0" w:color="auto"/>
        <w:right w:val="none" w:sz="0" w:space="0" w:color="auto"/>
      </w:divBdr>
    </w:div>
    <w:div w:id="1967271493">
      <w:bodyDiv w:val="1"/>
      <w:marLeft w:val="0"/>
      <w:marRight w:val="0"/>
      <w:marTop w:val="0"/>
      <w:marBottom w:val="0"/>
      <w:divBdr>
        <w:top w:val="none" w:sz="0" w:space="0" w:color="auto"/>
        <w:left w:val="none" w:sz="0" w:space="0" w:color="auto"/>
        <w:bottom w:val="none" w:sz="0" w:space="0" w:color="auto"/>
        <w:right w:val="none" w:sz="0" w:space="0" w:color="auto"/>
      </w:divBdr>
    </w:div>
    <w:div w:id="1968461924">
      <w:bodyDiv w:val="1"/>
      <w:marLeft w:val="0"/>
      <w:marRight w:val="0"/>
      <w:marTop w:val="0"/>
      <w:marBottom w:val="0"/>
      <w:divBdr>
        <w:top w:val="none" w:sz="0" w:space="0" w:color="auto"/>
        <w:left w:val="none" w:sz="0" w:space="0" w:color="auto"/>
        <w:bottom w:val="none" w:sz="0" w:space="0" w:color="auto"/>
        <w:right w:val="none" w:sz="0" w:space="0" w:color="auto"/>
      </w:divBdr>
    </w:div>
    <w:div w:id="1968654789">
      <w:bodyDiv w:val="1"/>
      <w:marLeft w:val="0"/>
      <w:marRight w:val="0"/>
      <w:marTop w:val="0"/>
      <w:marBottom w:val="0"/>
      <w:divBdr>
        <w:top w:val="none" w:sz="0" w:space="0" w:color="auto"/>
        <w:left w:val="none" w:sz="0" w:space="0" w:color="auto"/>
        <w:bottom w:val="none" w:sz="0" w:space="0" w:color="auto"/>
        <w:right w:val="none" w:sz="0" w:space="0" w:color="auto"/>
      </w:divBdr>
    </w:div>
    <w:div w:id="1968849045">
      <w:bodyDiv w:val="1"/>
      <w:marLeft w:val="0"/>
      <w:marRight w:val="0"/>
      <w:marTop w:val="0"/>
      <w:marBottom w:val="0"/>
      <w:divBdr>
        <w:top w:val="none" w:sz="0" w:space="0" w:color="auto"/>
        <w:left w:val="none" w:sz="0" w:space="0" w:color="auto"/>
        <w:bottom w:val="none" w:sz="0" w:space="0" w:color="auto"/>
        <w:right w:val="none" w:sz="0" w:space="0" w:color="auto"/>
      </w:divBdr>
    </w:div>
    <w:div w:id="1969125721">
      <w:bodyDiv w:val="1"/>
      <w:marLeft w:val="0"/>
      <w:marRight w:val="0"/>
      <w:marTop w:val="0"/>
      <w:marBottom w:val="0"/>
      <w:divBdr>
        <w:top w:val="none" w:sz="0" w:space="0" w:color="auto"/>
        <w:left w:val="none" w:sz="0" w:space="0" w:color="auto"/>
        <w:bottom w:val="none" w:sz="0" w:space="0" w:color="auto"/>
        <w:right w:val="none" w:sz="0" w:space="0" w:color="auto"/>
      </w:divBdr>
    </w:div>
    <w:div w:id="1969243313">
      <w:bodyDiv w:val="1"/>
      <w:marLeft w:val="0"/>
      <w:marRight w:val="0"/>
      <w:marTop w:val="0"/>
      <w:marBottom w:val="0"/>
      <w:divBdr>
        <w:top w:val="none" w:sz="0" w:space="0" w:color="auto"/>
        <w:left w:val="none" w:sz="0" w:space="0" w:color="auto"/>
        <w:bottom w:val="none" w:sz="0" w:space="0" w:color="auto"/>
        <w:right w:val="none" w:sz="0" w:space="0" w:color="auto"/>
      </w:divBdr>
    </w:div>
    <w:div w:id="1969319591">
      <w:bodyDiv w:val="1"/>
      <w:marLeft w:val="0"/>
      <w:marRight w:val="0"/>
      <w:marTop w:val="0"/>
      <w:marBottom w:val="0"/>
      <w:divBdr>
        <w:top w:val="none" w:sz="0" w:space="0" w:color="auto"/>
        <w:left w:val="none" w:sz="0" w:space="0" w:color="auto"/>
        <w:bottom w:val="none" w:sz="0" w:space="0" w:color="auto"/>
        <w:right w:val="none" w:sz="0" w:space="0" w:color="auto"/>
      </w:divBdr>
    </w:div>
    <w:div w:id="1969361836">
      <w:bodyDiv w:val="1"/>
      <w:marLeft w:val="0"/>
      <w:marRight w:val="0"/>
      <w:marTop w:val="0"/>
      <w:marBottom w:val="0"/>
      <w:divBdr>
        <w:top w:val="none" w:sz="0" w:space="0" w:color="auto"/>
        <w:left w:val="none" w:sz="0" w:space="0" w:color="auto"/>
        <w:bottom w:val="none" w:sz="0" w:space="0" w:color="auto"/>
        <w:right w:val="none" w:sz="0" w:space="0" w:color="auto"/>
      </w:divBdr>
    </w:div>
    <w:div w:id="1969388992">
      <w:bodyDiv w:val="1"/>
      <w:marLeft w:val="0"/>
      <w:marRight w:val="0"/>
      <w:marTop w:val="0"/>
      <w:marBottom w:val="0"/>
      <w:divBdr>
        <w:top w:val="none" w:sz="0" w:space="0" w:color="auto"/>
        <w:left w:val="none" w:sz="0" w:space="0" w:color="auto"/>
        <w:bottom w:val="none" w:sz="0" w:space="0" w:color="auto"/>
        <w:right w:val="none" w:sz="0" w:space="0" w:color="auto"/>
      </w:divBdr>
    </w:div>
    <w:div w:id="1969818101">
      <w:bodyDiv w:val="1"/>
      <w:marLeft w:val="0"/>
      <w:marRight w:val="0"/>
      <w:marTop w:val="0"/>
      <w:marBottom w:val="0"/>
      <w:divBdr>
        <w:top w:val="none" w:sz="0" w:space="0" w:color="auto"/>
        <w:left w:val="none" w:sz="0" w:space="0" w:color="auto"/>
        <w:bottom w:val="none" w:sz="0" w:space="0" w:color="auto"/>
        <w:right w:val="none" w:sz="0" w:space="0" w:color="auto"/>
      </w:divBdr>
    </w:div>
    <w:div w:id="1969823651">
      <w:bodyDiv w:val="1"/>
      <w:marLeft w:val="0"/>
      <w:marRight w:val="0"/>
      <w:marTop w:val="0"/>
      <w:marBottom w:val="0"/>
      <w:divBdr>
        <w:top w:val="none" w:sz="0" w:space="0" w:color="auto"/>
        <w:left w:val="none" w:sz="0" w:space="0" w:color="auto"/>
        <w:bottom w:val="none" w:sz="0" w:space="0" w:color="auto"/>
        <w:right w:val="none" w:sz="0" w:space="0" w:color="auto"/>
      </w:divBdr>
    </w:div>
    <w:div w:id="1970042799">
      <w:bodyDiv w:val="1"/>
      <w:marLeft w:val="0"/>
      <w:marRight w:val="0"/>
      <w:marTop w:val="0"/>
      <w:marBottom w:val="0"/>
      <w:divBdr>
        <w:top w:val="none" w:sz="0" w:space="0" w:color="auto"/>
        <w:left w:val="none" w:sz="0" w:space="0" w:color="auto"/>
        <w:bottom w:val="none" w:sz="0" w:space="0" w:color="auto"/>
        <w:right w:val="none" w:sz="0" w:space="0" w:color="auto"/>
      </w:divBdr>
    </w:div>
    <w:div w:id="1970239554">
      <w:bodyDiv w:val="1"/>
      <w:marLeft w:val="0"/>
      <w:marRight w:val="0"/>
      <w:marTop w:val="0"/>
      <w:marBottom w:val="0"/>
      <w:divBdr>
        <w:top w:val="none" w:sz="0" w:space="0" w:color="auto"/>
        <w:left w:val="none" w:sz="0" w:space="0" w:color="auto"/>
        <w:bottom w:val="none" w:sz="0" w:space="0" w:color="auto"/>
        <w:right w:val="none" w:sz="0" w:space="0" w:color="auto"/>
      </w:divBdr>
    </w:div>
    <w:div w:id="1970503318">
      <w:bodyDiv w:val="1"/>
      <w:marLeft w:val="0"/>
      <w:marRight w:val="0"/>
      <w:marTop w:val="0"/>
      <w:marBottom w:val="0"/>
      <w:divBdr>
        <w:top w:val="none" w:sz="0" w:space="0" w:color="auto"/>
        <w:left w:val="none" w:sz="0" w:space="0" w:color="auto"/>
        <w:bottom w:val="none" w:sz="0" w:space="0" w:color="auto"/>
        <w:right w:val="none" w:sz="0" w:space="0" w:color="auto"/>
      </w:divBdr>
    </w:div>
    <w:div w:id="1970627439">
      <w:bodyDiv w:val="1"/>
      <w:marLeft w:val="0"/>
      <w:marRight w:val="0"/>
      <w:marTop w:val="0"/>
      <w:marBottom w:val="0"/>
      <w:divBdr>
        <w:top w:val="none" w:sz="0" w:space="0" w:color="auto"/>
        <w:left w:val="none" w:sz="0" w:space="0" w:color="auto"/>
        <w:bottom w:val="none" w:sz="0" w:space="0" w:color="auto"/>
        <w:right w:val="none" w:sz="0" w:space="0" w:color="auto"/>
      </w:divBdr>
    </w:div>
    <w:div w:id="1970669031">
      <w:bodyDiv w:val="1"/>
      <w:marLeft w:val="0"/>
      <w:marRight w:val="0"/>
      <w:marTop w:val="0"/>
      <w:marBottom w:val="0"/>
      <w:divBdr>
        <w:top w:val="none" w:sz="0" w:space="0" w:color="auto"/>
        <w:left w:val="none" w:sz="0" w:space="0" w:color="auto"/>
        <w:bottom w:val="none" w:sz="0" w:space="0" w:color="auto"/>
        <w:right w:val="none" w:sz="0" w:space="0" w:color="auto"/>
      </w:divBdr>
    </w:div>
    <w:div w:id="1970672372">
      <w:bodyDiv w:val="1"/>
      <w:marLeft w:val="0"/>
      <w:marRight w:val="0"/>
      <w:marTop w:val="0"/>
      <w:marBottom w:val="0"/>
      <w:divBdr>
        <w:top w:val="none" w:sz="0" w:space="0" w:color="auto"/>
        <w:left w:val="none" w:sz="0" w:space="0" w:color="auto"/>
        <w:bottom w:val="none" w:sz="0" w:space="0" w:color="auto"/>
        <w:right w:val="none" w:sz="0" w:space="0" w:color="auto"/>
      </w:divBdr>
    </w:div>
    <w:div w:id="1970698166">
      <w:bodyDiv w:val="1"/>
      <w:marLeft w:val="0"/>
      <w:marRight w:val="0"/>
      <w:marTop w:val="0"/>
      <w:marBottom w:val="0"/>
      <w:divBdr>
        <w:top w:val="none" w:sz="0" w:space="0" w:color="auto"/>
        <w:left w:val="none" w:sz="0" w:space="0" w:color="auto"/>
        <w:bottom w:val="none" w:sz="0" w:space="0" w:color="auto"/>
        <w:right w:val="none" w:sz="0" w:space="0" w:color="auto"/>
      </w:divBdr>
    </w:div>
    <w:div w:id="1970822017">
      <w:bodyDiv w:val="1"/>
      <w:marLeft w:val="0"/>
      <w:marRight w:val="0"/>
      <w:marTop w:val="0"/>
      <w:marBottom w:val="0"/>
      <w:divBdr>
        <w:top w:val="none" w:sz="0" w:space="0" w:color="auto"/>
        <w:left w:val="none" w:sz="0" w:space="0" w:color="auto"/>
        <w:bottom w:val="none" w:sz="0" w:space="0" w:color="auto"/>
        <w:right w:val="none" w:sz="0" w:space="0" w:color="auto"/>
      </w:divBdr>
    </w:div>
    <w:div w:id="1971669257">
      <w:bodyDiv w:val="1"/>
      <w:marLeft w:val="0"/>
      <w:marRight w:val="0"/>
      <w:marTop w:val="0"/>
      <w:marBottom w:val="0"/>
      <w:divBdr>
        <w:top w:val="none" w:sz="0" w:space="0" w:color="auto"/>
        <w:left w:val="none" w:sz="0" w:space="0" w:color="auto"/>
        <w:bottom w:val="none" w:sz="0" w:space="0" w:color="auto"/>
        <w:right w:val="none" w:sz="0" w:space="0" w:color="auto"/>
      </w:divBdr>
    </w:div>
    <w:div w:id="1972133642">
      <w:bodyDiv w:val="1"/>
      <w:marLeft w:val="0"/>
      <w:marRight w:val="0"/>
      <w:marTop w:val="0"/>
      <w:marBottom w:val="0"/>
      <w:divBdr>
        <w:top w:val="none" w:sz="0" w:space="0" w:color="auto"/>
        <w:left w:val="none" w:sz="0" w:space="0" w:color="auto"/>
        <w:bottom w:val="none" w:sz="0" w:space="0" w:color="auto"/>
        <w:right w:val="none" w:sz="0" w:space="0" w:color="auto"/>
      </w:divBdr>
    </w:div>
    <w:div w:id="1972855625">
      <w:bodyDiv w:val="1"/>
      <w:marLeft w:val="0"/>
      <w:marRight w:val="0"/>
      <w:marTop w:val="0"/>
      <w:marBottom w:val="0"/>
      <w:divBdr>
        <w:top w:val="none" w:sz="0" w:space="0" w:color="auto"/>
        <w:left w:val="none" w:sz="0" w:space="0" w:color="auto"/>
        <w:bottom w:val="none" w:sz="0" w:space="0" w:color="auto"/>
        <w:right w:val="none" w:sz="0" w:space="0" w:color="auto"/>
      </w:divBdr>
    </w:div>
    <w:div w:id="1972855633">
      <w:bodyDiv w:val="1"/>
      <w:marLeft w:val="0"/>
      <w:marRight w:val="0"/>
      <w:marTop w:val="0"/>
      <w:marBottom w:val="0"/>
      <w:divBdr>
        <w:top w:val="none" w:sz="0" w:space="0" w:color="auto"/>
        <w:left w:val="none" w:sz="0" w:space="0" w:color="auto"/>
        <w:bottom w:val="none" w:sz="0" w:space="0" w:color="auto"/>
        <w:right w:val="none" w:sz="0" w:space="0" w:color="auto"/>
      </w:divBdr>
    </w:div>
    <w:div w:id="1972974665">
      <w:bodyDiv w:val="1"/>
      <w:marLeft w:val="0"/>
      <w:marRight w:val="0"/>
      <w:marTop w:val="0"/>
      <w:marBottom w:val="0"/>
      <w:divBdr>
        <w:top w:val="none" w:sz="0" w:space="0" w:color="auto"/>
        <w:left w:val="none" w:sz="0" w:space="0" w:color="auto"/>
        <w:bottom w:val="none" w:sz="0" w:space="0" w:color="auto"/>
        <w:right w:val="none" w:sz="0" w:space="0" w:color="auto"/>
      </w:divBdr>
    </w:div>
    <w:div w:id="1972980909">
      <w:bodyDiv w:val="1"/>
      <w:marLeft w:val="0"/>
      <w:marRight w:val="0"/>
      <w:marTop w:val="0"/>
      <w:marBottom w:val="0"/>
      <w:divBdr>
        <w:top w:val="none" w:sz="0" w:space="0" w:color="auto"/>
        <w:left w:val="none" w:sz="0" w:space="0" w:color="auto"/>
        <w:bottom w:val="none" w:sz="0" w:space="0" w:color="auto"/>
        <w:right w:val="none" w:sz="0" w:space="0" w:color="auto"/>
      </w:divBdr>
    </w:div>
    <w:div w:id="1973317784">
      <w:bodyDiv w:val="1"/>
      <w:marLeft w:val="0"/>
      <w:marRight w:val="0"/>
      <w:marTop w:val="0"/>
      <w:marBottom w:val="0"/>
      <w:divBdr>
        <w:top w:val="none" w:sz="0" w:space="0" w:color="auto"/>
        <w:left w:val="none" w:sz="0" w:space="0" w:color="auto"/>
        <w:bottom w:val="none" w:sz="0" w:space="0" w:color="auto"/>
        <w:right w:val="none" w:sz="0" w:space="0" w:color="auto"/>
      </w:divBdr>
    </w:div>
    <w:div w:id="1973822789">
      <w:bodyDiv w:val="1"/>
      <w:marLeft w:val="0"/>
      <w:marRight w:val="0"/>
      <w:marTop w:val="0"/>
      <w:marBottom w:val="0"/>
      <w:divBdr>
        <w:top w:val="none" w:sz="0" w:space="0" w:color="auto"/>
        <w:left w:val="none" w:sz="0" w:space="0" w:color="auto"/>
        <w:bottom w:val="none" w:sz="0" w:space="0" w:color="auto"/>
        <w:right w:val="none" w:sz="0" w:space="0" w:color="auto"/>
      </w:divBdr>
    </w:div>
    <w:div w:id="1973976112">
      <w:bodyDiv w:val="1"/>
      <w:marLeft w:val="0"/>
      <w:marRight w:val="0"/>
      <w:marTop w:val="0"/>
      <w:marBottom w:val="0"/>
      <w:divBdr>
        <w:top w:val="none" w:sz="0" w:space="0" w:color="auto"/>
        <w:left w:val="none" w:sz="0" w:space="0" w:color="auto"/>
        <w:bottom w:val="none" w:sz="0" w:space="0" w:color="auto"/>
        <w:right w:val="none" w:sz="0" w:space="0" w:color="auto"/>
      </w:divBdr>
    </w:div>
    <w:div w:id="1974015041">
      <w:bodyDiv w:val="1"/>
      <w:marLeft w:val="0"/>
      <w:marRight w:val="0"/>
      <w:marTop w:val="0"/>
      <w:marBottom w:val="0"/>
      <w:divBdr>
        <w:top w:val="none" w:sz="0" w:space="0" w:color="auto"/>
        <w:left w:val="none" w:sz="0" w:space="0" w:color="auto"/>
        <w:bottom w:val="none" w:sz="0" w:space="0" w:color="auto"/>
        <w:right w:val="none" w:sz="0" w:space="0" w:color="auto"/>
      </w:divBdr>
    </w:div>
    <w:div w:id="1974099305">
      <w:bodyDiv w:val="1"/>
      <w:marLeft w:val="0"/>
      <w:marRight w:val="0"/>
      <w:marTop w:val="0"/>
      <w:marBottom w:val="0"/>
      <w:divBdr>
        <w:top w:val="none" w:sz="0" w:space="0" w:color="auto"/>
        <w:left w:val="none" w:sz="0" w:space="0" w:color="auto"/>
        <w:bottom w:val="none" w:sz="0" w:space="0" w:color="auto"/>
        <w:right w:val="none" w:sz="0" w:space="0" w:color="auto"/>
      </w:divBdr>
    </w:div>
    <w:div w:id="1974478627">
      <w:bodyDiv w:val="1"/>
      <w:marLeft w:val="0"/>
      <w:marRight w:val="0"/>
      <w:marTop w:val="0"/>
      <w:marBottom w:val="0"/>
      <w:divBdr>
        <w:top w:val="none" w:sz="0" w:space="0" w:color="auto"/>
        <w:left w:val="none" w:sz="0" w:space="0" w:color="auto"/>
        <w:bottom w:val="none" w:sz="0" w:space="0" w:color="auto"/>
        <w:right w:val="none" w:sz="0" w:space="0" w:color="auto"/>
      </w:divBdr>
    </w:div>
    <w:div w:id="1974603598">
      <w:bodyDiv w:val="1"/>
      <w:marLeft w:val="0"/>
      <w:marRight w:val="0"/>
      <w:marTop w:val="0"/>
      <w:marBottom w:val="0"/>
      <w:divBdr>
        <w:top w:val="none" w:sz="0" w:space="0" w:color="auto"/>
        <w:left w:val="none" w:sz="0" w:space="0" w:color="auto"/>
        <w:bottom w:val="none" w:sz="0" w:space="0" w:color="auto"/>
        <w:right w:val="none" w:sz="0" w:space="0" w:color="auto"/>
      </w:divBdr>
    </w:div>
    <w:div w:id="1974754090">
      <w:bodyDiv w:val="1"/>
      <w:marLeft w:val="0"/>
      <w:marRight w:val="0"/>
      <w:marTop w:val="0"/>
      <w:marBottom w:val="0"/>
      <w:divBdr>
        <w:top w:val="none" w:sz="0" w:space="0" w:color="auto"/>
        <w:left w:val="none" w:sz="0" w:space="0" w:color="auto"/>
        <w:bottom w:val="none" w:sz="0" w:space="0" w:color="auto"/>
        <w:right w:val="none" w:sz="0" w:space="0" w:color="auto"/>
      </w:divBdr>
    </w:div>
    <w:div w:id="1974865055">
      <w:bodyDiv w:val="1"/>
      <w:marLeft w:val="0"/>
      <w:marRight w:val="0"/>
      <w:marTop w:val="0"/>
      <w:marBottom w:val="0"/>
      <w:divBdr>
        <w:top w:val="none" w:sz="0" w:space="0" w:color="auto"/>
        <w:left w:val="none" w:sz="0" w:space="0" w:color="auto"/>
        <w:bottom w:val="none" w:sz="0" w:space="0" w:color="auto"/>
        <w:right w:val="none" w:sz="0" w:space="0" w:color="auto"/>
      </w:divBdr>
    </w:div>
    <w:div w:id="1975019739">
      <w:bodyDiv w:val="1"/>
      <w:marLeft w:val="0"/>
      <w:marRight w:val="0"/>
      <w:marTop w:val="0"/>
      <w:marBottom w:val="0"/>
      <w:divBdr>
        <w:top w:val="none" w:sz="0" w:space="0" w:color="auto"/>
        <w:left w:val="none" w:sz="0" w:space="0" w:color="auto"/>
        <w:bottom w:val="none" w:sz="0" w:space="0" w:color="auto"/>
        <w:right w:val="none" w:sz="0" w:space="0" w:color="auto"/>
      </w:divBdr>
    </w:div>
    <w:div w:id="1975210542">
      <w:bodyDiv w:val="1"/>
      <w:marLeft w:val="0"/>
      <w:marRight w:val="0"/>
      <w:marTop w:val="0"/>
      <w:marBottom w:val="0"/>
      <w:divBdr>
        <w:top w:val="none" w:sz="0" w:space="0" w:color="auto"/>
        <w:left w:val="none" w:sz="0" w:space="0" w:color="auto"/>
        <w:bottom w:val="none" w:sz="0" w:space="0" w:color="auto"/>
        <w:right w:val="none" w:sz="0" w:space="0" w:color="auto"/>
      </w:divBdr>
    </w:div>
    <w:div w:id="1975331847">
      <w:bodyDiv w:val="1"/>
      <w:marLeft w:val="0"/>
      <w:marRight w:val="0"/>
      <w:marTop w:val="0"/>
      <w:marBottom w:val="0"/>
      <w:divBdr>
        <w:top w:val="none" w:sz="0" w:space="0" w:color="auto"/>
        <w:left w:val="none" w:sz="0" w:space="0" w:color="auto"/>
        <w:bottom w:val="none" w:sz="0" w:space="0" w:color="auto"/>
        <w:right w:val="none" w:sz="0" w:space="0" w:color="auto"/>
      </w:divBdr>
    </w:div>
    <w:div w:id="1975717027">
      <w:bodyDiv w:val="1"/>
      <w:marLeft w:val="0"/>
      <w:marRight w:val="0"/>
      <w:marTop w:val="0"/>
      <w:marBottom w:val="0"/>
      <w:divBdr>
        <w:top w:val="none" w:sz="0" w:space="0" w:color="auto"/>
        <w:left w:val="none" w:sz="0" w:space="0" w:color="auto"/>
        <w:bottom w:val="none" w:sz="0" w:space="0" w:color="auto"/>
        <w:right w:val="none" w:sz="0" w:space="0" w:color="auto"/>
      </w:divBdr>
    </w:div>
    <w:div w:id="1975745489">
      <w:bodyDiv w:val="1"/>
      <w:marLeft w:val="0"/>
      <w:marRight w:val="0"/>
      <w:marTop w:val="0"/>
      <w:marBottom w:val="0"/>
      <w:divBdr>
        <w:top w:val="none" w:sz="0" w:space="0" w:color="auto"/>
        <w:left w:val="none" w:sz="0" w:space="0" w:color="auto"/>
        <w:bottom w:val="none" w:sz="0" w:space="0" w:color="auto"/>
        <w:right w:val="none" w:sz="0" w:space="0" w:color="auto"/>
      </w:divBdr>
    </w:div>
    <w:div w:id="1976328327">
      <w:bodyDiv w:val="1"/>
      <w:marLeft w:val="0"/>
      <w:marRight w:val="0"/>
      <w:marTop w:val="0"/>
      <w:marBottom w:val="0"/>
      <w:divBdr>
        <w:top w:val="none" w:sz="0" w:space="0" w:color="auto"/>
        <w:left w:val="none" w:sz="0" w:space="0" w:color="auto"/>
        <w:bottom w:val="none" w:sz="0" w:space="0" w:color="auto"/>
        <w:right w:val="none" w:sz="0" w:space="0" w:color="auto"/>
      </w:divBdr>
    </w:div>
    <w:div w:id="1976331968">
      <w:bodyDiv w:val="1"/>
      <w:marLeft w:val="0"/>
      <w:marRight w:val="0"/>
      <w:marTop w:val="0"/>
      <w:marBottom w:val="0"/>
      <w:divBdr>
        <w:top w:val="none" w:sz="0" w:space="0" w:color="auto"/>
        <w:left w:val="none" w:sz="0" w:space="0" w:color="auto"/>
        <w:bottom w:val="none" w:sz="0" w:space="0" w:color="auto"/>
        <w:right w:val="none" w:sz="0" w:space="0" w:color="auto"/>
      </w:divBdr>
    </w:div>
    <w:div w:id="1976334142">
      <w:bodyDiv w:val="1"/>
      <w:marLeft w:val="0"/>
      <w:marRight w:val="0"/>
      <w:marTop w:val="0"/>
      <w:marBottom w:val="0"/>
      <w:divBdr>
        <w:top w:val="none" w:sz="0" w:space="0" w:color="auto"/>
        <w:left w:val="none" w:sz="0" w:space="0" w:color="auto"/>
        <w:bottom w:val="none" w:sz="0" w:space="0" w:color="auto"/>
        <w:right w:val="none" w:sz="0" w:space="0" w:color="auto"/>
      </w:divBdr>
    </w:div>
    <w:div w:id="1976711762">
      <w:bodyDiv w:val="1"/>
      <w:marLeft w:val="0"/>
      <w:marRight w:val="0"/>
      <w:marTop w:val="0"/>
      <w:marBottom w:val="0"/>
      <w:divBdr>
        <w:top w:val="none" w:sz="0" w:space="0" w:color="auto"/>
        <w:left w:val="none" w:sz="0" w:space="0" w:color="auto"/>
        <w:bottom w:val="none" w:sz="0" w:space="0" w:color="auto"/>
        <w:right w:val="none" w:sz="0" w:space="0" w:color="auto"/>
      </w:divBdr>
    </w:div>
    <w:div w:id="1976904582">
      <w:bodyDiv w:val="1"/>
      <w:marLeft w:val="0"/>
      <w:marRight w:val="0"/>
      <w:marTop w:val="0"/>
      <w:marBottom w:val="0"/>
      <w:divBdr>
        <w:top w:val="none" w:sz="0" w:space="0" w:color="auto"/>
        <w:left w:val="none" w:sz="0" w:space="0" w:color="auto"/>
        <w:bottom w:val="none" w:sz="0" w:space="0" w:color="auto"/>
        <w:right w:val="none" w:sz="0" w:space="0" w:color="auto"/>
      </w:divBdr>
    </w:div>
    <w:div w:id="1977561069">
      <w:bodyDiv w:val="1"/>
      <w:marLeft w:val="0"/>
      <w:marRight w:val="0"/>
      <w:marTop w:val="0"/>
      <w:marBottom w:val="0"/>
      <w:divBdr>
        <w:top w:val="none" w:sz="0" w:space="0" w:color="auto"/>
        <w:left w:val="none" w:sz="0" w:space="0" w:color="auto"/>
        <w:bottom w:val="none" w:sz="0" w:space="0" w:color="auto"/>
        <w:right w:val="none" w:sz="0" w:space="0" w:color="auto"/>
      </w:divBdr>
    </w:div>
    <w:div w:id="1977644147">
      <w:bodyDiv w:val="1"/>
      <w:marLeft w:val="0"/>
      <w:marRight w:val="0"/>
      <w:marTop w:val="0"/>
      <w:marBottom w:val="0"/>
      <w:divBdr>
        <w:top w:val="none" w:sz="0" w:space="0" w:color="auto"/>
        <w:left w:val="none" w:sz="0" w:space="0" w:color="auto"/>
        <w:bottom w:val="none" w:sz="0" w:space="0" w:color="auto"/>
        <w:right w:val="none" w:sz="0" w:space="0" w:color="auto"/>
      </w:divBdr>
    </w:div>
    <w:div w:id="1978604520">
      <w:bodyDiv w:val="1"/>
      <w:marLeft w:val="0"/>
      <w:marRight w:val="0"/>
      <w:marTop w:val="0"/>
      <w:marBottom w:val="0"/>
      <w:divBdr>
        <w:top w:val="none" w:sz="0" w:space="0" w:color="auto"/>
        <w:left w:val="none" w:sz="0" w:space="0" w:color="auto"/>
        <w:bottom w:val="none" w:sz="0" w:space="0" w:color="auto"/>
        <w:right w:val="none" w:sz="0" w:space="0" w:color="auto"/>
      </w:divBdr>
    </w:div>
    <w:div w:id="1978950039">
      <w:bodyDiv w:val="1"/>
      <w:marLeft w:val="0"/>
      <w:marRight w:val="0"/>
      <w:marTop w:val="0"/>
      <w:marBottom w:val="0"/>
      <w:divBdr>
        <w:top w:val="none" w:sz="0" w:space="0" w:color="auto"/>
        <w:left w:val="none" w:sz="0" w:space="0" w:color="auto"/>
        <w:bottom w:val="none" w:sz="0" w:space="0" w:color="auto"/>
        <w:right w:val="none" w:sz="0" w:space="0" w:color="auto"/>
      </w:divBdr>
    </w:div>
    <w:div w:id="1978991533">
      <w:bodyDiv w:val="1"/>
      <w:marLeft w:val="0"/>
      <w:marRight w:val="0"/>
      <w:marTop w:val="0"/>
      <w:marBottom w:val="0"/>
      <w:divBdr>
        <w:top w:val="none" w:sz="0" w:space="0" w:color="auto"/>
        <w:left w:val="none" w:sz="0" w:space="0" w:color="auto"/>
        <w:bottom w:val="none" w:sz="0" w:space="0" w:color="auto"/>
        <w:right w:val="none" w:sz="0" w:space="0" w:color="auto"/>
      </w:divBdr>
    </w:div>
    <w:div w:id="1979067493">
      <w:bodyDiv w:val="1"/>
      <w:marLeft w:val="0"/>
      <w:marRight w:val="0"/>
      <w:marTop w:val="0"/>
      <w:marBottom w:val="0"/>
      <w:divBdr>
        <w:top w:val="none" w:sz="0" w:space="0" w:color="auto"/>
        <w:left w:val="none" w:sz="0" w:space="0" w:color="auto"/>
        <w:bottom w:val="none" w:sz="0" w:space="0" w:color="auto"/>
        <w:right w:val="none" w:sz="0" w:space="0" w:color="auto"/>
      </w:divBdr>
    </w:div>
    <w:div w:id="1979215993">
      <w:bodyDiv w:val="1"/>
      <w:marLeft w:val="0"/>
      <w:marRight w:val="0"/>
      <w:marTop w:val="0"/>
      <w:marBottom w:val="0"/>
      <w:divBdr>
        <w:top w:val="none" w:sz="0" w:space="0" w:color="auto"/>
        <w:left w:val="none" w:sz="0" w:space="0" w:color="auto"/>
        <w:bottom w:val="none" w:sz="0" w:space="0" w:color="auto"/>
        <w:right w:val="none" w:sz="0" w:space="0" w:color="auto"/>
      </w:divBdr>
    </w:div>
    <w:div w:id="1979527809">
      <w:bodyDiv w:val="1"/>
      <w:marLeft w:val="0"/>
      <w:marRight w:val="0"/>
      <w:marTop w:val="0"/>
      <w:marBottom w:val="0"/>
      <w:divBdr>
        <w:top w:val="none" w:sz="0" w:space="0" w:color="auto"/>
        <w:left w:val="none" w:sz="0" w:space="0" w:color="auto"/>
        <w:bottom w:val="none" w:sz="0" w:space="0" w:color="auto"/>
        <w:right w:val="none" w:sz="0" w:space="0" w:color="auto"/>
      </w:divBdr>
    </w:div>
    <w:div w:id="1979603262">
      <w:bodyDiv w:val="1"/>
      <w:marLeft w:val="0"/>
      <w:marRight w:val="0"/>
      <w:marTop w:val="0"/>
      <w:marBottom w:val="0"/>
      <w:divBdr>
        <w:top w:val="none" w:sz="0" w:space="0" w:color="auto"/>
        <w:left w:val="none" w:sz="0" w:space="0" w:color="auto"/>
        <w:bottom w:val="none" w:sz="0" w:space="0" w:color="auto"/>
        <w:right w:val="none" w:sz="0" w:space="0" w:color="auto"/>
      </w:divBdr>
    </w:div>
    <w:div w:id="1979721981">
      <w:bodyDiv w:val="1"/>
      <w:marLeft w:val="0"/>
      <w:marRight w:val="0"/>
      <w:marTop w:val="0"/>
      <w:marBottom w:val="0"/>
      <w:divBdr>
        <w:top w:val="none" w:sz="0" w:space="0" w:color="auto"/>
        <w:left w:val="none" w:sz="0" w:space="0" w:color="auto"/>
        <w:bottom w:val="none" w:sz="0" w:space="0" w:color="auto"/>
        <w:right w:val="none" w:sz="0" w:space="0" w:color="auto"/>
      </w:divBdr>
    </w:div>
    <w:div w:id="1980106127">
      <w:bodyDiv w:val="1"/>
      <w:marLeft w:val="0"/>
      <w:marRight w:val="0"/>
      <w:marTop w:val="0"/>
      <w:marBottom w:val="0"/>
      <w:divBdr>
        <w:top w:val="none" w:sz="0" w:space="0" w:color="auto"/>
        <w:left w:val="none" w:sz="0" w:space="0" w:color="auto"/>
        <w:bottom w:val="none" w:sz="0" w:space="0" w:color="auto"/>
        <w:right w:val="none" w:sz="0" w:space="0" w:color="auto"/>
      </w:divBdr>
    </w:div>
    <w:div w:id="1980183368">
      <w:bodyDiv w:val="1"/>
      <w:marLeft w:val="0"/>
      <w:marRight w:val="0"/>
      <w:marTop w:val="0"/>
      <w:marBottom w:val="0"/>
      <w:divBdr>
        <w:top w:val="none" w:sz="0" w:space="0" w:color="auto"/>
        <w:left w:val="none" w:sz="0" w:space="0" w:color="auto"/>
        <w:bottom w:val="none" w:sz="0" w:space="0" w:color="auto"/>
        <w:right w:val="none" w:sz="0" w:space="0" w:color="auto"/>
      </w:divBdr>
    </w:div>
    <w:div w:id="1980570694">
      <w:bodyDiv w:val="1"/>
      <w:marLeft w:val="0"/>
      <w:marRight w:val="0"/>
      <w:marTop w:val="0"/>
      <w:marBottom w:val="0"/>
      <w:divBdr>
        <w:top w:val="none" w:sz="0" w:space="0" w:color="auto"/>
        <w:left w:val="none" w:sz="0" w:space="0" w:color="auto"/>
        <w:bottom w:val="none" w:sz="0" w:space="0" w:color="auto"/>
        <w:right w:val="none" w:sz="0" w:space="0" w:color="auto"/>
      </w:divBdr>
    </w:div>
    <w:div w:id="1981113980">
      <w:bodyDiv w:val="1"/>
      <w:marLeft w:val="0"/>
      <w:marRight w:val="0"/>
      <w:marTop w:val="0"/>
      <w:marBottom w:val="0"/>
      <w:divBdr>
        <w:top w:val="none" w:sz="0" w:space="0" w:color="auto"/>
        <w:left w:val="none" w:sz="0" w:space="0" w:color="auto"/>
        <w:bottom w:val="none" w:sz="0" w:space="0" w:color="auto"/>
        <w:right w:val="none" w:sz="0" w:space="0" w:color="auto"/>
      </w:divBdr>
    </w:div>
    <w:div w:id="1981155084">
      <w:bodyDiv w:val="1"/>
      <w:marLeft w:val="0"/>
      <w:marRight w:val="0"/>
      <w:marTop w:val="0"/>
      <w:marBottom w:val="0"/>
      <w:divBdr>
        <w:top w:val="none" w:sz="0" w:space="0" w:color="auto"/>
        <w:left w:val="none" w:sz="0" w:space="0" w:color="auto"/>
        <w:bottom w:val="none" w:sz="0" w:space="0" w:color="auto"/>
        <w:right w:val="none" w:sz="0" w:space="0" w:color="auto"/>
      </w:divBdr>
    </w:div>
    <w:div w:id="1981569110">
      <w:bodyDiv w:val="1"/>
      <w:marLeft w:val="0"/>
      <w:marRight w:val="0"/>
      <w:marTop w:val="0"/>
      <w:marBottom w:val="0"/>
      <w:divBdr>
        <w:top w:val="none" w:sz="0" w:space="0" w:color="auto"/>
        <w:left w:val="none" w:sz="0" w:space="0" w:color="auto"/>
        <w:bottom w:val="none" w:sz="0" w:space="0" w:color="auto"/>
        <w:right w:val="none" w:sz="0" w:space="0" w:color="auto"/>
      </w:divBdr>
    </w:div>
    <w:div w:id="1981573500">
      <w:bodyDiv w:val="1"/>
      <w:marLeft w:val="0"/>
      <w:marRight w:val="0"/>
      <w:marTop w:val="0"/>
      <w:marBottom w:val="0"/>
      <w:divBdr>
        <w:top w:val="none" w:sz="0" w:space="0" w:color="auto"/>
        <w:left w:val="none" w:sz="0" w:space="0" w:color="auto"/>
        <w:bottom w:val="none" w:sz="0" w:space="0" w:color="auto"/>
        <w:right w:val="none" w:sz="0" w:space="0" w:color="auto"/>
      </w:divBdr>
    </w:div>
    <w:div w:id="1981761185">
      <w:bodyDiv w:val="1"/>
      <w:marLeft w:val="0"/>
      <w:marRight w:val="0"/>
      <w:marTop w:val="0"/>
      <w:marBottom w:val="0"/>
      <w:divBdr>
        <w:top w:val="none" w:sz="0" w:space="0" w:color="auto"/>
        <w:left w:val="none" w:sz="0" w:space="0" w:color="auto"/>
        <w:bottom w:val="none" w:sz="0" w:space="0" w:color="auto"/>
        <w:right w:val="none" w:sz="0" w:space="0" w:color="auto"/>
      </w:divBdr>
    </w:div>
    <w:div w:id="1981837777">
      <w:bodyDiv w:val="1"/>
      <w:marLeft w:val="0"/>
      <w:marRight w:val="0"/>
      <w:marTop w:val="0"/>
      <w:marBottom w:val="0"/>
      <w:divBdr>
        <w:top w:val="none" w:sz="0" w:space="0" w:color="auto"/>
        <w:left w:val="none" w:sz="0" w:space="0" w:color="auto"/>
        <w:bottom w:val="none" w:sz="0" w:space="0" w:color="auto"/>
        <w:right w:val="none" w:sz="0" w:space="0" w:color="auto"/>
      </w:divBdr>
    </w:div>
    <w:div w:id="1981881462">
      <w:bodyDiv w:val="1"/>
      <w:marLeft w:val="0"/>
      <w:marRight w:val="0"/>
      <w:marTop w:val="0"/>
      <w:marBottom w:val="0"/>
      <w:divBdr>
        <w:top w:val="none" w:sz="0" w:space="0" w:color="auto"/>
        <w:left w:val="none" w:sz="0" w:space="0" w:color="auto"/>
        <w:bottom w:val="none" w:sz="0" w:space="0" w:color="auto"/>
        <w:right w:val="none" w:sz="0" w:space="0" w:color="auto"/>
      </w:divBdr>
    </w:div>
    <w:div w:id="1981886964">
      <w:bodyDiv w:val="1"/>
      <w:marLeft w:val="0"/>
      <w:marRight w:val="0"/>
      <w:marTop w:val="0"/>
      <w:marBottom w:val="0"/>
      <w:divBdr>
        <w:top w:val="none" w:sz="0" w:space="0" w:color="auto"/>
        <w:left w:val="none" w:sz="0" w:space="0" w:color="auto"/>
        <w:bottom w:val="none" w:sz="0" w:space="0" w:color="auto"/>
        <w:right w:val="none" w:sz="0" w:space="0" w:color="auto"/>
      </w:divBdr>
    </w:div>
    <w:div w:id="1982005416">
      <w:bodyDiv w:val="1"/>
      <w:marLeft w:val="0"/>
      <w:marRight w:val="0"/>
      <w:marTop w:val="0"/>
      <w:marBottom w:val="0"/>
      <w:divBdr>
        <w:top w:val="none" w:sz="0" w:space="0" w:color="auto"/>
        <w:left w:val="none" w:sz="0" w:space="0" w:color="auto"/>
        <w:bottom w:val="none" w:sz="0" w:space="0" w:color="auto"/>
        <w:right w:val="none" w:sz="0" w:space="0" w:color="auto"/>
      </w:divBdr>
    </w:div>
    <w:div w:id="1982491418">
      <w:bodyDiv w:val="1"/>
      <w:marLeft w:val="0"/>
      <w:marRight w:val="0"/>
      <w:marTop w:val="0"/>
      <w:marBottom w:val="0"/>
      <w:divBdr>
        <w:top w:val="none" w:sz="0" w:space="0" w:color="auto"/>
        <w:left w:val="none" w:sz="0" w:space="0" w:color="auto"/>
        <w:bottom w:val="none" w:sz="0" w:space="0" w:color="auto"/>
        <w:right w:val="none" w:sz="0" w:space="0" w:color="auto"/>
      </w:divBdr>
    </w:div>
    <w:div w:id="1982534879">
      <w:bodyDiv w:val="1"/>
      <w:marLeft w:val="0"/>
      <w:marRight w:val="0"/>
      <w:marTop w:val="0"/>
      <w:marBottom w:val="0"/>
      <w:divBdr>
        <w:top w:val="none" w:sz="0" w:space="0" w:color="auto"/>
        <w:left w:val="none" w:sz="0" w:space="0" w:color="auto"/>
        <w:bottom w:val="none" w:sz="0" w:space="0" w:color="auto"/>
        <w:right w:val="none" w:sz="0" w:space="0" w:color="auto"/>
      </w:divBdr>
    </w:div>
    <w:div w:id="1982539387">
      <w:bodyDiv w:val="1"/>
      <w:marLeft w:val="0"/>
      <w:marRight w:val="0"/>
      <w:marTop w:val="0"/>
      <w:marBottom w:val="0"/>
      <w:divBdr>
        <w:top w:val="none" w:sz="0" w:space="0" w:color="auto"/>
        <w:left w:val="none" w:sz="0" w:space="0" w:color="auto"/>
        <w:bottom w:val="none" w:sz="0" w:space="0" w:color="auto"/>
        <w:right w:val="none" w:sz="0" w:space="0" w:color="auto"/>
      </w:divBdr>
    </w:div>
    <w:div w:id="1982925743">
      <w:bodyDiv w:val="1"/>
      <w:marLeft w:val="0"/>
      <w:marRight w:val="0"/>
      <w:marTop w:val="0"/>
      <w:marBottom w:val="0"/>
      <w:divBdr>
        <w:top w:val="none" w:sz="0" w:space="0" w:color="auto"/>
        <w:left w:val="none" w:sz="0" w:space="0" w:color="auto"/>
        <w:bottom w:val="none" w:sz="0" w:space="0" w:color="auto"/>
        <w:right w:val="none" w:sz="0" w:space="0" w:color="auto"/>
      </w:divBdr>
    </w:div>
    <w:div w:id="1983190280">
      <w:bodyDiv w:val="1"/>
      <w:marLeft w:val="0"/>
      <w:marRight w:val="0"/>
      <w:marTop w:val="0"/>
      <w:marBottom w:val="0"/>
      <w:divBdr>
        <w:top w:val="none" w:sz="0" w:space="0" w:color="auto"/>
        <w:left w:val="none" w:sz="0" w:space="0" w:color="auto"/>
        <w:bottom w:val="none" w:sz="0" w:space="0" w:color="auto"/>
        <w:right w:val="none" w:sz="0" w:space="0" w:color="auto"/>
      </w:divBdr>
    </w:div>
    <w:div w:id="1983191223">
      <w:bodyDiv w:val="1"/>
      <w:marLeft w:val="0"/>
      <w:marRight w:val="0"/>
      <w:marTop w:val="0"/>
      <w:marBottom w:val="0"/>
      <w:divBdr>
        <w:top w:val="none" w:sz="0" w:space="0" w:color="auto"/>
        <w:left w:val="none" w:sz="0" w:space="0" w:color="auto"/>
        <w:bottom w:val="none" w:sz="0" w:space="0" w:color="auto"/>
        <w:right w:val="none" w:sz="0" w:space="0" w:color="auto"/>
      </w:divBdr>
    </w:div>
    <w:div w:id="1983776242">
      <w:bodyDiv w:val="1"/>
      <w:marLeft w:val="0"/>
      <w:marRight w:val="0"/>
      <w:marTop w:val="0"/>
      <w:marBottom w:val="0"/>
      <w:divBdr>
        <w:top w:val="none" w:sz="0" w:space="0" w:color="auto"/>
        <w:left w:val="none" w:sz="0" w:space="0" w:color="auto"/>
        <w:bottom w:val="none" w:sz="0" w:space="0" w:color="auto"/>
        <w:right w:val="none" w:sz="0" w:space="0" w:color="auto"/>
      </w:divBdr>
    </w:div>
    <w:div w:id="1983919060">
      <w:bodyDiv w:val="1"/>
      <w:marLeft w:val="0"/>
      <w:marRight w:val="0"/>
      <w:marTop w:val="0"/>
      <w:marBottom w:val="0"/>
      <w:divBdr>
        <w:top w:val="none" w:sz="0" w:space="0" w:color="auto"/>
        <w:left w:val="none" w:sz="0" w:space="0" w:color="auto"/>
        <w:bottom w:val="none" w:sz="0" w:space="0" w:color="auto"/>
        <w:right w:val="none" w:sz="0" w:space="0" w:color="auto"/>
      </w:divBdr>
    </w:div>
    <w:div w:id="1983997285">
      <w:bodyDiv w:val="1"/>
      <w:marLeft w:val="0"/>
      <w:marRight w:val="0"/>
      <w:marTop w:val="0"/>
      <w:marBottom w:val="0"/>
      <w:divBdr>
        <w:top w:val="none" w:sz="0" w:space="0" w:color="auto"/>
        <w:left w:val="none" w:sz="0" w:space="0" w:color="auto"/>
        <w:bottom w:val="none" w:sz="0" w:space="0" w:color="auto"/>
        <w:right w:val="none" w:sz="0" w:space="0" w:color="auto"/>
      </w:divBdr>
    </w:div>
    <w:div w:id="1984314761">
      <w:bodyDiv w:val="1"/>
      <w:marLeft w:val="0"/>
      <w:marRight w:val="0"/>
      <w:marTop w:val="0"/>
      <w:marBottom w:val="0"/>
      <w:divBdr>
        <w:top w:val="none" w:sz="0" w:space="0" w:color="auto"/>
        <w:left w:val="none" w:sz="0" w:space="0" w:color="auto"/>
        <w:bottom w:val="none" w:sz="0" w:space="0" w:color="auto"/>
        <w:right w:val="none" w:sz="0" w:space="0" w:color="auto"/>
      </w:divBdr>
    </w:div>
    <w:div w:id="1984655620">
      <w:bodyDiv w:val="1"/>
      <w:marLeft w:val="0"/>
      <w:marRight w:val="0"/>
      <w:marTop w:val="0"/>
      <w:marBottom w:val="0"/>
      <w:divBdr>
        <w:top w:val="none" w:sz="0" w:space="0" w:color="auto"/>
        <w:left w:val="none" w:sz="0" w:space="0" w:color="auto"/>
        <w:bottom w:val="none" w:sz="0" w:space="0" w:color="auto"/>
        <w:right w:val="none" w:sz="0" w:space="0" w:color="auto"/>
      </w:divBdr>
    </w:div>
    <w:div w:id="1984655643">
      <w:bodyDiv w:val="1"/>
      <w:marLeft w:val="0"/>
      <w:marRight w:val="0"/>
      <w:marTop w:val="0"/>
      <w:marBottom w:val="0"/>
      <w:divBdr>
        <w:top w:val="none" w:sz="0" w:space="0" w:color="auto"/>
        <w:left w:val="none" w:sz="0" w:space="0" w:color="auto"/>
        <w:bottom w:val="none" w:sz="0" w:space="0" w:color="auto"/>
        <w:right w:val="none" w:sz="0" w:space="0" w:color="auto"/>
      </w:divBdr>
    </w:div>
    <w:div w:id="1984769526">
      <w:bodyDiv w:val="1"/>
      <w:marLeft w:val="0"/>
      <w:marRight w:val="0"/>
      <w:marTop w:val="0"/>
      <w:marBottom w:val="0"/>
      <w:divBdr>
        <w:top w:val="none" w:sz="0" w:space="0" w:color="auto"/>
        <w:left w:val="none" w:sz="0" w:space="0" w:color="auto"/>
        <w:bottom w:val="none" w:sz="0" w:space="0" w:color="auto"/>
        <w:right w:val="none" w:sz="0" w:space="0" w:color="auto"/>
      </w:divBdr>
    </w:div>
    <w:div w:id="1984843482">
      <w:bodyDiv w:val="1"/>
      <w:marLeft w:val="0"/>
      <w:marRight w:val="0"/>
      <w:marTop w:val="0"/>
      <w:marBottom w:val="0"/>
      <w:divBdr>
        <w:top w:val="none" w:sz="0" w:space="0" w:color="auto"/>
        <w:left w:val="none" w:sz="0" w:space="0" w:color="auto"/>
        <w:bottom w:val="none" w:sz="0" w:space="0" w:color="auto"/>
        <w:right w:val="none" w:sz="0" w:space="0" w:color="auto"/>
      </w:divBdr>
    </w:div>
    <w:div w:id="1985086608">
      <w:bodyDiv w:val="1"/>
      <w:marLeft w:val="0"/>
      <w:marRight w:val="0"/>
      <w:marTop w:val="0"/>
      <w:marBottom w:val="0"/>
      <w:divBdr>
        <w:top w:val="none" w:sz="0" w:space="0" w:color="auto"/>
        <w:left w:val="none" w:sz="0" w:space="0" w:color="auto"/>
        <w:bottom w:val="none" w:sz="0" w:space="0" w:color="auto"/>
        <w:right w:val="none" w:sz="0" w:space="0" w:color="auto"/>
      </w:divBdr>
    </w:div>
    <w:div w:id="1985117261">
      <w:bodyDiv w:val="1"/>
      <w:marLeft w:val="0"/>
      <w:marRight w:val="0"/>
      <w:marTop w:val="0"/>
      <w:marBottom w:val="0"/>
      <w:divBdr>
        <w:top w:val="none" w:sz="0" w:space="0" w:color="auto"/>
        <w:left w:val="none" w:sz="0" w:space="0" w:color="auto"/>
        <w:bottom w:val="none" w:sz="0" w:space="0" w:color="auto"/>
        <w:right w:val="none" w:sz="0" w:space="0" w:color="auto"/>
      </w:divBdr>
    </w:div>
    <w:div w:id="1985117975">
      <w:bodyDiv w:val="1"/>
      <w:marLeft w:val="0"/>
      <w:marRight w:val="0"/>
      <w:marTop w:val="0"/>
      <w:marBottom w:val="0"/>
      <w:divBdr>
        <w:top w:val="none" w:sz="0" w:space="0" w:color="auto"/>
        <w:left w:val="none" w:sz="0" w:space="0" w:color="auto"/>
        <w:bottom w:val="none" w:sz="0" w:space="0" w:color="auto"/>
        <w:right w:val="none" w:sz="0" w:space="0" w:color="auto"/>
      </w:divBdr>
    </w:div>
    <w:div w:id="1985159166">
      <w:bodyDiv w:val="1"/>
      <w:marLeft w:val="0"/>
      <w:marRight w:val="0"/>
      <w:marTop w:val="0"/>
      <w:marBottom w:val="0"/>
      <w:divBdr>
        <w:top w:val="none" w:sz="0" w:space="0" w:color="auto"/>
        <w:left w:val="none" w:sz="0" w:space="0" w:color="auto"/>
        <w:bottom w:val="none" w:sz="0" w:space="0" w:color="auto"/>
        <w:right w:val="none" w:sz="0" w:space="0" w:color="auto"/>
      </w:divBdr>
    </w:div>
    <w:div w:id="1985230045">
      <w:bodyDiv w:val="1"/>
      <w:marLeft w:val="0"/>
      <w:marRight w:val="0"/>
      <w:marTop w:val="0"/>
      <w:marBottom w:val="0"/>
      <w:divBdr>
        <w:top w:val="none" w:sz="0" w:space="0" w:color="auto"/>
        <w:left w:val="none" w:sz="0" w:space="0" w:color="auto"/>
        <w:bottom w:val="none" w:sz="0" w:space="0" w:color="auto"/>
        <w:right w:val="none" w:sz="0" w:space="0" w:color="auto"/>
      </w:divBdr>
    </w:div>
    <w:div w:id="1985350975">
      <w:bodyDiv w:val="1"/>
      <w:marLeft w:val="0"/>
      <w:marRight w:val="0"/>
      <w:marTop w:val="0"/>
      <w:marBottom w:val="0"/>
      <w:divBdr>
        <w:top w:val="none" w:sz="0" w:space="0" w:color="auto"/>
        <w:left w:val="none" w:sz="0" w:space="0" w:color="auto"/>
        <w:bottom w:val="none" w:sz="0" w:space="0" w:color="auto"/>
        <w:right w:val="none" w:sz="0" w:space="0" w:color="auto"/>
      </w:divBdr>
    </w:div>
    <w:div w:id="1985432220">
      <w:bodyDiv w:val="1"/>
      <w:marLeft w:val="0"/>
      <w:marRight w:val="0"/>
      <w:marTop w:val="0"/>
      <w:marBottom w:val="0"/>
      <w:divBdr>
        <w:top w:val="none" w:sz="0" w:space="0" w:color="auto"/>
        <w:left w:val="none" w:sz="0" w:space="0" w:color="auto"/>
        <w:bottom w:val="none" w:sz="0" w:space="0" w:color="auto"/>
        <w:right w:val="none" w:sz="0" w:space="0" w:color="auto"/>
      </w:divBdr>
    </w:div>
    <w:div w:id="1986003771">
      <w:bodyDiv w:val="1"/>
      <w:marLeft w:val="0"/>
      <w:marRight w:val="0"/>
      <w:marTop w:val="0"/>
      <w:marBottom w:val="0"/>
      <w:divBdr>
        <w:top w:val="none" w:sz="0" w:space="0" w:color="auto"/>
        <w:left w:val="none" w:sz="0" w:space="0" w:color="auto"/>
        <w:bottom w:val="none" w:sz="0" w:space="0" w:color="auto"/>
        <w:right w:val="none" w:sz="0" w:space="0" w:color="auto"/>
      </w:divBdr>
    </w:div>
    <w:div w:id="1986157837">
      <w:bodyDiv w:val="1"/>
      <w:marLeft w:val="0"/>
      <w:marRight w:val="0"/>
      <w:marTop w:val="0"/>
      <w:marBottom w:val="0"/>
      <w:divBdr>
        <w:top w:val="none" w:sz="0" w:space="0" w:color="auto"/>
        <w:left w:val="none" w:sz="0" w:space="0" w:color="auto"/>
        <w:bottom w:val="none" w:sz="0" w:space="0" w:color="auto"/>
        <w:right w:val="none" w:sz="0" w:space="0" w:color="auto"/>
      </w:divBdr>
    </w:div>
    <w:div w:id="1986161532">
      <w:bodyDiv w:val="1"/>
      <w:marLeft w:val="0"/>
      <w:marRight w:val="0"/>
      <w:marTop w:val="0"/>
      <w:marBottom w:val="0"/>
      <w:divBdr>
        <w:top w:val="none" w:sz="0" w:space="0" w:color="auto"/>
        <w:left w:val="none" w:sz="0" w:space="0" w:color="auto"/>
        <w:bottom w:val="none" w:sz="0" w:space="0" w:color="auto"/>
        <w:right w:val="none" w:sz="0" w:space="0" w:color="auto"/>
      </w:divBdr>
    </w:div>
    <w:div w:id="1986469303">
      <w:bodyDiv w:val="1"/>
      <w:marLeft w:val="0"/>
      <w:marRight w:val="0"/>
      <w:marTop w:val="0"/>
      <w:marBottom w:val="0"/>
      <w:divBdr>
        <w:top w:val="none" w:sz="0" w:space="0" w:color="auto"/>
        <w:left w:val="none" w:sz="0" w:space="0" w:color="auto"/>
        <w:bottom w:val="none" w:sz="0" w:space="0" w:color="auto"/>
        <w:right w:val="none" w:sz="0" w:space="0" w:color="auto"/>
      </w:divBdr>
    </w:div>
    <w:div w:id="1986619283">
      <w:bodyDiv w:val="1"/>
      <w:marLeft w:val="0"/>
      <w:marRight w:val="0"/>
      <w:marTop w:val="0"/>
      <w:marBottom w:val="0"/>
      <w:divBdr>
        <w:top w:val="none" w:sz="0" w:space="0" w:color="auto"/>
        <w:left w:val="none" w:sz="0" w:space="0" w:color="auto"/>
        <w:bottom w:val="none" w:sz="0" w:space="0" w:color="auto"/>
        <w:right w:val="none" w:sz="0" w:space="0" w:color="auto"/>
      </w:divBdr>
    </w:div>
    <w:div w:id="1986736909">
      <w:bodyDiv w:val="1"/>
      <w:marLeft w:val="0"/>
      <w:marRight w:val="0"/>
      <w:marTop w:val="0"/>
      <w:marBottom w:val="0"/>
      <w:divBdr>
        <w:top w:val="none" w:sz="0" w:space="0" w:color="auto"/>
        <w:left w:val="none" w:sz="0" w:space="0" w:color="auto"/>
        <w:bottom w:val="none" w:sz="0" w:space="0" w:color="auto"/>
        <w:right w:val="none" w:sz="0" w:space="0" w:color="auto"/>
      </w:divBdr>
    </w:div>
    <w:div w:id="1986935505">
      <w:bodyDiv w:val="1"/>
      <w:marLeft w:val="0"/>
      <w:marRight w:val="0"/>
      <w:marTop w:val="0"/>
      <w:marBottom w:val="0"/>
      <w:divBdr>
        <w:top w:val="none" w:sz="0" w:space="0" w:color="auto"/>
        <w:left w:val="none" w:sz="0" w:space="0" w:color="auto"/>
        <w:bottom w:val="none" w:sz="0" w:space="0" w:color="auto"/>
        <w:right w:val="none" w:sz="0" w:space="0" w:color="auto"/>
      </w:divBdr>
    </w:div>
    <w:div w:id="1987005212">
      <w:bodyDiv w:val="1"/>
      <w:marLeft w:val="0"/>
      <w:marRight w:val="0"/>
      <w:marTop w:val="0"/>
      <w:marBottom w:val="0"/>
      <w:divBdr>
        <w:top w:val="none" w:sz="0" w:space="0" w:color="auto"/>
        <w:left w:val="none" w:sz="0" w:space="0" w:color="auto"/>
        <w:bottom w:val="none" w:sz="0" w:space="0" w:color="auto"/>
        <w:right w:val="none" w:sz="0" w:space="0" w:color="auto"/>
      </w:divBdr>
    </w:div>
    <w:div w:id="1987077899">
      <w:bodyDiv w:val="1"/>
      <w:marLeft w:val="0"/>
      <w:marRight w:val="0"/>
      <w:marTop w:val="0"/>
      <w:marBottom w:val="0"/>
      <w:divBdr>
        <w:top w:val="none" w:sz="0" w:space="0" w:color="auto"/>
        <w:left w:val="none" w:sz="0" w:space="0" w:color="auto"/>
        <w:bottom w:val="none" w:sz="0" w:space="0" w:color="auto"/>
        <w:right w:val="none" w:sz="0" w:space="0" w:color="auto"/>
      </w:divBdr>
    </w:div>
    <w:div w:id="1987080170">
      <w:bodyDiv w:val="1"/>
      <w:marLeft w:val="0"/>
      <w:marRight w:val="0"/>
      <w:marTop w:val="0"/>
      <w:marBottom w:val="0"/>
      <w:divBdr>
        <w:top w:val="none" w:sz="0" w:space="0" w:color="auto"/>
        <w:left w:val="none" w:sz="0" w:space="0" w:color="auto"/>
        <w:bottom w:val="none" w:sz="0" w:space="0" w:color="auto"/>
        <w:right w:val="none" w:sz="0" w:space="0" w:color="auto"/>
      </w:divBdr>
    </w:div>
    <w:div w:id="1987081827">
      <w:bodyDiv w:val="1"/>
      <w:marLeft w:val="0"/>
      <w:marRight w:val="0"/>
      <w:marTop w:val="0"/>
      <w:marBottom w:val="0"/>
      <w:divBdr>
        <w:top w:val="none" w:sz="0" w:space="0" w:color="auto"/>
        <w:left w:val="none" w:sz="0" w:space="0" w:color="auto"/>
        <w:bottom w:val="none" w:sz="0" w:space="0" w:color="auto"/>
        <w:right w:val="none" w:sz="0" w:space="0" w:color="auto"/>
      </w:divBdr>
    </w:div>
    <w:div w:id="1987195885">
      <w:bodyDiv w:val="1"/>
      <w:marLeft w:val="0"/>
      <w:marRight w:val="0"/>
      <w:marTop w:val="0"/>
      <w:marBottom w:val="0"/>
      <w:divBdr>
        <w:top w:val="none" w:sz="0" w:space="0" w:color="auto"/>
        <w:left w:val="none" w:sz="0" w:space="0" w:color="auto"/>
        <w:bottom w:val="none" w:sz="0" w:space="0" w:color="auto"/>
        <w:right w:val="none" w:sz="0" w:space="0" w:color="auto"/>
      </w:divBdr>
    </w:div>
    <w:div w:id="1987199923">
      <w:bodyDiv w:val="1"/>
      <w:marLeft w:val="0"/>
      <w:marRight w:val="0"/>
      <w:marTop w:val="0"/>
      <w:marBottom w:val="0"/>
      <w:divBdr>
        <w:top w:val="none" w:sz="0" w:space="0" w:color="auto"/>
        <w:left w:val="none" w:sz="0" w:space="0" w:color="auto"/>
        <w:bottom w:val="none" w:sz="0" w:space="0" w:color="auto"/>
        <w:right w:val="none" w:sz="0" w:space="0" w:color="auto"/>
      </w:divBdr>
    </w:div>
    <w:div w:id="1987316885">
      <w:bodyDiv w:val="1"/>
      <w:marLeft w:val="0"/>
      <w:marRight w:val="0"/>
      <w:marTop w:val="0"/>
      <w:marBottom w:val="0"/>
      <w:divBdr>
        <w:top w:val="none" w:sz="0" w:space="0" w:color="auto"/>
        <w:left w:val="none" w:sz="0" w:space="0" w:color="auto"/>
        <w:bottom w:val="none" w:sz="0" w:space="0" w:color="auto"/>
        <w:right w:val="none" w:sz="0" w:space="0" w:color="auto"/>
      </w:divBdr>
    </w:div>
    <w:div w:id="1987466180">
      <w:bodyDiv w:val="1"/>
      <w:marLeft w:val="0"/>
      <w:marRight w:val="0"/>
      <w:marTop w:val="0"/>
      <w:marBottom w:val="0"/>
      <w:divBdr>
        <w:top w:val="none" w:sz="0" w:space="0" w:color="auto"/>
        <w:left w:val="none" w:sz="0" w:space="0" w:color="auto"/>
        <w:bottom w:val="none" w:sz="0" w:space="0" w:color="auto"/>
        <w:right w:val="none" w:sz="0" w:space="0" w:color="auto"/>
      </w:divBdr>
    </w:div>
    <w:div w:id="1987511028">
      <w:bodyDiv w:val="1"/>
      <w:marLeft w:val="0"/>
      <w:marRight w:val="0"/>
      <w:marTop w:val="0"/>
      <w:marBottom w:val="0"/>
      <w:divBdr>
        <w:top w:val="none" w:sz="0" w:space="0" w:color="auto"/>
        <w:left w:val="none" w:sz="0" w:space="0" w:color="auto"/>
        <w:bottom w:val="none" w:sz="0" w:space="0" w:color="auto"/>
        <w:right w:val="none" w:sz="0" w:space="0" w:color="auto"/>
      </w:divBdr>
    </w:div>
    <w:div w:id="1987587812">
      <w:bodyDiv w:val="1"/>
      <w:marLeft w:val="0"/>
      <w:marRight w:val="0"/>
      <w:marTop w:val="0"/>
      <w:marBottom w:val="0"/>
      <w:divBdr>
        <w:top w:val="none" w:sz="0" w:space="0" w:color="auto"/>
        <w:left w:val="none" w:sz="0" w:space="0" w:color="auto"/>
        <w:bottom w:val="none" w:sz="0" w:space="0" w:color="auto"/>
        <w:right w:val="none" w:sz="0" w:space="0" w:color="auto"/>
      </w:divBdr>
    </w:div>
    <w:div w:id="1987736715">
      <w:bodyDiv w:val="1"/>
      <w:marLeft w:val="0"/>
      <w:marRight w:val="0"/>
      <w:marTop w:val="0"/>
      <w:marBottom w:val="0"/>
      <w:divBdr>
        <w:top w:val="none" w:sz="0" w:space="0" w:color="auto"/>
        <w:left w:val="none" w:sz="0" w:space="0" w:color="auto"/>
        <w:bottom w:val="none" w:sz="0" w:space="0" w:color="auto"/>
        <w:right w:val="none" w:sz="0" w:space="0" w:color="auto"/>
      </w:divBdr>
    </w:div>
    <w:div w:id="1987737579">
      <w:bodyDiv w:val="1"/>
      <w:marLeft w:val="0"/>
      <w:marRight w:val="0"/>
      <w:marTop w:val="0"/>
      <w:marBottom w:val="0"/>
      <w:divBdr>
        <w:top w:val="none" w:sz="0" w:space="0" w:color="auto"/>
        <w:left w:val="none" w:sz="0" w:space="0" w:color="auto"/>
        <w:bottom w:val="none" w:sz="0" w:space="0" w:color="auto"/>
        <w:right w:val="none" w:sz="0" w:space="0" w:color="auto"/>
      </w:divBdr>
    </w:div>
    <w:div w:id="1987776758">
      <w:bodyDiv w:val="1"/>
      <w:marLeft w:val="0"/>
      <w:marRight w:val="0"/>
      <w:marTop w:val="0"/>
      <w:marBottom w:val="0"/>
      <w:divBdr>
        <w:top w:val="none" w:sz="0" w:space="0" w:color="auto"/>
        <w:left w:val="none" w:sz="0" w:space="0" w:color="auto"/>
        <w:bottom w:val="none" w:sz="0" w:space="0" w:color="auto"/>
        <w:right w:val="none" w:sz="0" w:space="0" w:color="auto"/>
      </w:divBdr>
    </w:div>
    <w:div w:id="1987784172">
      <w:bodyDiv w:val="1"/>
      <w:marLeft w:val="0"/>
      <w:marRight w:val="0"/>
      <w:marTop w:val="0"/>
      <w:marBottom w:val="0"/>
      <w:divBdr>
        <w:top w:val="none" w:sz="0" w:space="0" w:color="auto"/>
        <w:left w:val="none" w:sz="0" w:space="0" w:color="auto"/>
        <w:bottom w:val="none" w:sz="0" w:space="0" w:color="auto"/>
        <w:right w:val="none" w:sz="0" w:space="0" w:color="auto"/>
      </w:divBdr>
    </w:div>
    <w:div w:id="1988169117">
      <w:bodyDiv w:val="1"/>
      <w:marLeft w:val="0"/>
      <w:marRight w:val="0"/>
      <w:marTop w:val="0"/>
      <w:marBottom w:val="0"/>
      <w:divBdr>
        <w:top w:val="none" w:sz="0" w:space="0" w:color="auto"/>
        <w:left w:val="none" w:sz="0" w:space="0" w:color="auto"/>
        <w:bottom w:val="none" w:sz="0" w:space="0" w:color="auto"/>
        <w:right w:val="none" w:sz="0" w:space="0" w:color="auto"/>
      </w:divBdr>
    </w:div>
    <w:div w:id="1988781738">
      <w:bodyDiv w:val="1"/>
      <w:marLeft w:val="0"/>
      <w:marRight w:val="0"/>
      <w:marTop w:val="0"/>
      <w:marBottom w:val="0"/>
      <w:divBdr>
        <w:top w:val="none" w:sz="0" w:space="0" w:color="auto"/>
        <w:left w:val="none" w:sz="0" w:space="0" w:color="auto"/>
        <w:bottom w:val="none" w:sz="0" w:space="0" w:color="auto"/>
        <w:right w:val="none" w:sz="0" w:space="0" w:color="auto"/>
      </w:divBdr>
    </w:div>
    <w:div w:id="1989430255">
      <w:bodyDiv w:val="1"/>
      <w:marLeft w:val="0"/>
      <w:marRight w:val="0"/>
      <w:marTop w:val="0"/>
      <w:marBottom w:val="0"/>
      <w:divBdr>
        <w:top w:val="none" w:sz="0" w:space="0" w:color="auto"/>
        <w:left w:val="none" w:sz="0" w:space="0" w:color="auto"/>
        <w:bottom w:val="none" w:sz="0" w:space="0" w:color="auto"/>
        <w:right w:val="none" w:sz="0" w:space="0" w:color="auto"/>
      </w:divBdr>
    </w:div>
    <w:div w:id="1989476761">
      <w:bodyDiv w:val="1"/>
      <w:marLeft w:val="0"/>
      <w:marRight w:val="0"/>
      <w:marTop w:val="0"/>
      <w:marBottom w:val="0"/>
      <w:divBdr>
        <w:top w:val="none" w:sz="0" w:space="0" w:color="auto"/>
        <w:left w:val="none" w:sz="0" w:space="0" w:color="auto"/>
        <w:bottom w:val="none" w:sz="0" w:space="0" w:color="auto"/>
        <w:right w:val="none" w:sz="0" w:space="0" w:color="auto"/>
      </w:divBdr>
    </w:div>
    <w:div w:id="1989548509">
      <w:bodyDiv w:val="1"/>
      <w:marLeft w:val="0"/>
      <w:marRight w:val="0"/>
      <w:marTop w:val="0"/>
      <w:marBottom w:val="0"/>
      <w:divBdr>
        <w:top w:val="none" w:sz="0" w:space="0" w:color="auto"/>
        <w:left w:val="none" w:sz="0" w:space="0" w:color="auto"/>
        <w:bottom w:val="none" w:sz="0" w:space="0" w:color="auto"/>
        <w:right w:val="none" w:sz="0" w:space="0" w:color="auto"/>
      </w:divBdr>
    </w:div>
    <w:div w:id="1989699109">
      <w:bodyDiv w:val="1"/>
      <w:marLeft w:val="0"/>
      <w:marRight w:val="0"/>
      <w:marTop w:val="0"/>
      <w:marBottom w:val="0"/>
      <w:divBdr>
        <w:top w:val="none" w:sz="0" w:space="0" w:color="auto"/>
        <w:left w:val="none" w:sz="0" w:space="0" w:color="auto"/>
        <w:bottom w:val="none" w:sz="0" w:space="0" w:color="auto"/>
        <w:right w:val="none" w:sz="0" w:space="0" w:color="auto"/>
      </w:divBdr>
    </w:div>
    <w:div w:id="1989703215">
      <w:bodyDiv w:val="1"/>
      <w:marLeft w:val="0"/>
      <w:marRight w:val="0"/>
      <w:marTop w:val="0"/>
      <w:marBottom w:val="0"/>
      <w:divBdr>
        <w:top w:val="none" w:sz="0" w:space="0" w:color="auto"/>
        <w:left w:val="none" w:sz="0" w:space="0" w:color="auto"/>
        <w:bottom w:val="none" w:sz="0" w:space="0" w:color="auto"/>
        <w:right w:val="none" w:sz="0" w:space="0" w:color="auto"/>
      </w:divBdr>
    </w:div>
    <w:div w:id="1990092483">
      <w:bodyDiv w:val="1"/>
      <w:marLeft w:val="0"/>
      <w:marRight w:val="0"/>
      <w:marTop w:val="0"/>
      <w:marBottom w:val="0"/>
      <w:divBdr>
        <w:top w:val="none" w:sz="0" w:space="0" w:color="auto"/>
        <w:left w:val="none" w:sz="0" w:space="0" w:color="auto"/>
        <w:bottom w:val="none" w:sz="0" w:space="0" w:color="auto"/>
        <w:right w:val="none" w:sz="0" w:space="0" w:color="auto"/>
      </w:divBdr>
    </w:div>
    <w:div w:id="1990280474">
      <w:bodyDiv w:val="1"/>
      <w:marLeft w:val="0"/>
      <w:marRight w:val="0"/>
      <w:marTop w:val="0"/>
      <w:marBottom w:val="0"/>
      <w:divBdr>
        <w:top w:val="none" w:sz="0" w:space="0" w:color="auto"/>
        <w:left w:val="none" w:sz="0" w:space="0" w:color="auto"/>
        <w:bottom w:val="none" w:sz="0" w:space="0" w:color="auto"/>
        <w:right w:val="none" w:sz="0" w:space="0" w:color="auto"/>
      </w:divBdr>
    </w:div>
    <w:div w:id="1990356334">
      <w:bodyDiv w:val="1"/>
      <w:marLeft w:val="0"/>
      <w:marRight w:val="0"/>
      <w:marTop w:val="0"/>
      <w:marBottom w:val="0"/>
      <w:divBdr>
        <w:top w:val="none" w:sz="0" w:space="0" w:color="auto"/>
        <w:left w:val="none" w:sz="0" w:space="0" w:color="auto"/>
        <w:bottom w:val="none" w:sz="0" w:space="0" w:color="auto"/>
        <w:right w:val="none" w:sz="0" w:space="0" w:color="auto"/>
      </w:divBdr>
    </w:div>
    <w:div w:id="1990396495">
      <w:bodyDiv w:val="1"/>
      <w:marLeft w:val="0"/>
      <w:marRight w:val="0"/>
      <w:marTop w:val="0"/>
      <w:marBottom w:val="0"/>
      <w:divBdr>
        <w:top w:val="none" w:sz="0" w:space="0" w:color="auto"/>
        <w:left w:val="none" w:sz="0" w:space="0" w:color="auto"/>
        <w:bottom w:val="none" w:sz="0" w:space="0" w:color="auto"/>
        <w:right w:val="none" w:sz="0" w:space="0" w:color="auto"/>
      </w:divBdr>
    </w:div>
    <w:div w:id="1990404791">
      <w:bodyDiv w:val="1"/>
      <w:marLeft w:val="0"/>
      <w:marRight w:val="0"/>
      <w:marTop w:val="0"/>
      <w:marBottom w:val="0"/>
      <w:divBdr>
        <w:top w:val="none" w:sz="0" w:space="0" w:color="auto"/>
        <w:left w:val="none" w:sz="0" w:space="0" w:color="auto"/>
        <w:bottom w:val="none" w:sz="0" w:space="0" w:color="auto"/>
        <w:right w:val="none" w:sz="0" w:space="0" w:color="auto"/>
      </w:divBdr>
    </w:div>
    <w:div w:id="1990475971">
      <w:bodyDiv w:val="1"/>
      <w:marLeft w:val="0"/>
      <w:marRight w:val="0"/>
      <w:marTop w:val="0"/>
      <w:marBottom w:val="0"/>
      <w:divBdr>
        <w:top w:val="none" w:sz="0" w:space="0" w:color="auto"/>
        <w:left w:val="none" w:sz="0" w:space="0" w:color="auto"/>
        <w:bottom w:val="none" w:sz="0" w:space="0" w:color="auto"/>
        <w:right w:val="none" w:sz="0" w:space="0" w:color="auto"/>
      </w:divBdr>
    </w:div>
    <w:div w:id="1990673836">
      <w:bodyDiv w:val="1"/>
      <w:marLeft w:val="0"/>
      <w:marRight w:val="0"/>
      <w:marTop w:val="0"/>
      <w:marBottom w:val="0"/>
      <w:divBdr>
        <w:top w:val="none" w:sz="0" w:space="0" w:color="auto"/>
        <w:left w:val="none" w:sz="0" w:space="0" w:color="auto"/>
        <w:bottom w:val="none" w:sz="0" w:space="0" w:color="auto"/>
        <w:right w:val="none" w:sz="0" w:space="0" w:color="auto"/>
      </w:divBdr>
    </w:div>
    <w:div w:id="1990745267">
      <w:bodyDiv w:val="1"/>
      <w:marLeft w:val="0"/>
      <w:marRight w:val="0"/>
      <w:marTop w:val="0"/>
      <w:marBottom w:val="0"/>
      <w:divBdr>
        <w:top w:val="none" w:sz="0" w:space="0" w:color="auto"/>
        <w:left w:val="none" w:sz="0" w:space="0" w:color="auto"/>
        <w:bottom w:val="none" w:sz="0" w:space="0" w:color="auto"/>
        <w:right w:val="none" w:sz="0" w:space="0" w:color="auto"/>
      </w:divBdr>
    </w:div>
    <w:div w:id="1990749527">
      <w:bodyDiv w:val="1"/>
      <w:marLeft w:val="0"/>
      <w:marRight w:val="0"/>
      <w:marTop w:val="0"/>
      <w:marBottom w:val="0"/>
      <w:divBdr>
        <w:top w:val="none" w:sz="0" w:space="0" w:color="auto"/>
        <w:left w:val="none" w:sz="0" w:space="0" w:color="auto"/>
        <w:bottom w:val="none" w:sz="0" w:space="0" w:color="auto"/>
        <w:right w:val="none" w:sz="0" w:space="0" w:color="auto"/>
      </w:divBdr>
    </w:div>
    <w:div w:id="1991246027">
      <w:bodyDiv w:val="1"/>
      <w:marLeft w:val="0"/>
      <w:marRight w:val="0"/>
      <w:marTop w:val="0"/>
      <w:marBottom w:val="0"/>
      <w:divBdr>
        <w:top w:val="none" w:sz="0" w:space="0" w:color="auto"/>
        <w:left w:val="none" w:sz="0" w:space="0" w:color="auto"/>
        <w:bottom w:val="none" w:sz="0" w:space="0" w:color="auto"/>
        <w:right w:val="none" w:sz="0" w:space="0" w:color="auto"/>
      </w:divBdr>
    </w:div>
    <w:div w:id="1992900300">
      <w:bodyDiv w:val="1"/>
      <w:marLeft w:val="0"/>
      <w:marRight w:val="0"/>
      <w:marTop w:val="0"/>
      <w:marBottom w:val="0"/>
      <w:divBdr>
        <w:top w:val="none" w:sz="0" w:space="0" w:color="auto"/>
        <w:left w:val="none" w:sz="0" w:space="0" w:color="auto"/>
        <w:bottom w:val="none" w:sz="0" w:space="0" w:color="auto"/>
        <w:right w:val="none" w:sz="0" w:space="0" w:color="auto"/>
      </w:divBdr>
    </w:div>
    <w:div w:id="1992905450">
      <w:bodyDiv w:val="1"/>
      <w:marLeft w:val="0"/>
      <w:marRight w:val="0"/>
      <w:marTop w:val="0"/>
      <w:marBottom w:val="0"/>
      <w:divBdr>
        <w:top w:val="none" w:sz="0" w:space="0" w:color="auto"/>
        <w:left w:val="none" w:sz="0" w:space="0" w:color="auto"/>
        <w:bottom w:val="none" w:sz="0" w:space="0" w:color="auto"/>
        <w:right w:val="none" w:sz="0" w:space="0" w:color="auto"/>
      </w:divBdr>
    </w:div>
    <w:div w:id="1993020721">
      <w:bodyDiv w:val="1"/>
      <w:marLeft w:val="0"/>
      <w:marRight w:val="0"/>
      <w:marTop w:val="0"/>
      <w:marBottom w:val="0"/>
      <w:divBdr>
        <w:top w:val="none" w:sz="0" w:space="0" w:color="auto"/>
        <w:left w:val="none" w:sz="0" w:space="0" w:color="auto"/>
        <w:bottom w:val="none" w:sz="0" w:space="0" w:color="auto"/>
        <w:right w:val="none" w:sz="0" w:space="0" w:color="auto"/>
      </w:divBdr>
    </w:div>
    <w:div w:id="1993023947">
      <w:bodyDiv w:val="1"/>
      <w:marLeft w:val="0"/>
      <w:marRight w:val="0"/>
      <w:marTop w:val="0"/>
      <w:marBottom w:val="0"/>
      <w:divBdr>
        <w:top w:val="none" w:sz="0" w:space="0" w:color="auto"/>
        <w:left w:val="none" w:sz="0" w:space="0" w:color="auto"/>
        <w:bottom w:val="none" w:sz="0" w:space="0" w:color="auto"/>
        <w:right w:val="none" w:sz="0" w:space="0" w:color="auto"/>
      </w:divBdr>
    </w:div>
    <w:div w:id="1993295876">
      <w:bodyDiv w:val="1"/>
      <w:marLeft w:val="0"/>
      <w:marRight w:val="0"/>
      <w:marTop w:val="0"/>
      <w:marBottom w:val="0"/>
      <w:divBdr>
        <w:top w:val="none" w:sz="0" w:space="0" w:color="auto"/>
        <w:left w:val="none" w:sz="0" w:space="0" w:color="auto"/>
        <w:bottom w:val="none" w:sz="0" w:space="0" w:color="auto"/>
        <w:right w:val="none" w:sz="0" w:space="0" w:color="auto"/>
      </w:divBdr>
    </w:div>
    <w:div w:id="1993871102">
      <w:bodyDiv w:val="1"/>
      <w:marLeft w:val="0"/>
      <w:marRight w:val="0"/>
      <w:marTop w:val="0"/>
      <w:marBottom w:val="0"/>
      <w:divBdr>
        <w:top w:val="none" w:sz="0" w:space="0" w:color="auto"/>
        <w:left w:val="none" w:sz="0" w:space="0" w:color="auto"/>
        <w:bottom w:val="none" w:sz="0" w:space="0" w:color="auto"/>
        <w:right w:val="none" w:sz="0" w:space="0" w:color="auto"/>
      </w:divBdr>
    </w:div>
    <w:div w:id="1994022066">
      <w:bodyDiv w:val="1"/>
      <w:marLeft w:val="0"/>
      <w:marRight w:val="0"/>
      <w:marTop w:val="0"/>
      <w:marBottom w:val="0"/>
      <w:divBdr>
        <w:top w:val="none" w:sz="0" w:space="0" w:color="auto"/>
        <w:left w:val="none" w:sz="0" w:space="0" w:color="auto"/>
        <w:bottom w:val="none" w:sz="0" w:space="0" w:color="auto"/>
        <w:right w:val="none" w:sz="0" w:space="0" w:color="auto"/>
      </w:divBdr>
    </w:div>
    <w:div w:id="1994218642">
      <w:bodyDiv w:val="1"/>
      <w:marLeft w:val="0"/>
      <w:marRight w:val="0"/>
      <w:marTop w:val="0"/>
      <w:marBottom w:val="0"/>
      <w:divBdr>
        <w:top w:val="none" w:sz="0" w:space="0" w:color="auto"/>
        <w:left w:val="none" w:sz="0" w:space="0" w:color="auto"/>
        <w:bottom w:val="none" w:sz="0" w:space="0" w:color="auto"/>
        <w:right w:val="none" w:sz="0" w:space="0" w:color="auto"/>
      </w:divBdr>
    </w:div>
    <w:div w:id="1994219407">
      <w:bodyDiv w:val="1"/>
      <w:marLeft w:val="0"/>
      <w:marRight w:val="0"/>
      <w:marTop w:val="0"/>
      <w:marBottom w:val="0"/>
      <w:divBdr>
        <w:top w:val="none" w:sz="0" w:space="0" w:color="auto"/>
        <w:left w:val="none" w:sz="0" w:space="0" w:color="auto"/>
        <w:bottom w:val="none" w:sz="0" w:space="0" w:color="auto"/>
        <w:right w:val="none" w:sz="0" w:space="0" w:color="auto"/>
      </w:divBdr>
    </w:div>
    <w:div w:id="1994292614">
      <w:bodyDiv w:val="1"/>
      <w:marLeft w:val="0"/>
      <w:marRight w:val="0"/>
      <w:marTop w:val="0"/>
      <w:marBottom w:val="0"/>
      <w:divBdr>
        <w:top w:val="none" w:sz="0" w:space="0" w:color="auto"/>
        <w:left w:val="none" w:sz="0" w:space="0" w:color="auto"/>
        <w:bottom w:val="none" w:sz="0" w:space="0" w:color="auto"/>
        <w:right w:val="none" w:sz="0" w:space="0" w:color="auto"/>
      </w:divBdr>
    </w:div>
    <w:div w:id="1994944928">
      <w:bodyDiv w:val="1"/>
      <w:marLeft w:val="0"/>
      <w:marRight w:val="0"/>
      <w:marTop w:val="0"/>
      <w:marBottom w:val="0"/>
      <w:divBdr>
        <w:top w:val="none" w:sz="0" w:space="0" w:color="auto"/>
        <w:left w:val="none" w:sz="0" w:space="0" w:color="auto"/>
        <w:bottom w:val="none" w:sz="0" w:space="0" w:color="auto"/>
        <w:right w:val="none" w:sz="0" w:space="0" w:color="auto"/>
      </w:divBdr>
    </w:div>
    <w:div w:id="1994991638">
      <w:bodyDiv w:val="1"/>
      <w:marLeft w:val="0"/>
      <w:marRight w:val="0"/>
      <w:marTop w:val="0"/>
      <w:marBottom w:val="0"/>
      <w:divBdr>
        <w:top w:val="none" w:sz="0" w:space="0" w:color="auto"/>
        <w:left w:val="none" w:sz="0" w:space="0" w:color="auto"/>
        <w:bottom w:val="none" w:sz="0" w:space="0" w:color="auto"/>
        <w:right w:val="none" w:sz="0" w:space="0" w:color="auto"/>
      </w:divBdr>
    </w:div>
    <w:div w:id="1995209442">
      <w:bodyDiv w:val="1"/>
      <w:marLeft w:val="0"/>
      <w:marRight w:val="0"/>
      <w:marTop w:val="0"/>
      <w:marBottom w:val="0"/>
      <w:divBdr>
        <w:top w:val="none" w:sz="0" w:space="0" w:color="auto"/>
        <w:left w:val="none" w:sz="0" w:space="0" w:color="auto"/>
        <w:bottom w:val="none" w:sz="0" w:space="0" w:color="auto"/>
        <w:right w:val="none" w:sz="0" w:space="0" w:color="auto"/>
      </w:divBdr>
    </w:div>
    <w:div w:id="1995450629">
      <w:bodyDiv w:val="1"/>
      <w:marLeft w:val="0"/>
      <w:marRight w:val="0"/>
      <w:marTop w:val="0"/>
      <w:marBottom w:val="0"/>
      <w:divBdr>
        <w:top w:val="none" w:sz="0" w:space="0" w:color="auto"/>
        <w:left w:val="none" w:sz="0" w:space="0" w:color="auto"/>
        <w:bottom w:val="none" w:sz="0" w:space="0" w:color="auto"/>
        <w:right w:val="none" w:sz="0" w:space="0" w:color="auto"/>
      </w:divBdr>
    </w:div>
    <w:div w:id="1995911562">
      <w:bodyDiv w:val="1"/>
      <w:marLeft w:val="0"/>
      <w:marRight w:val="0"/>
      <w:marTop w:val="0"/>
      <w:marBottom w:val="0"/>
      <w:divBdr>
        <w:top w:val="none" w:sz="0" w:space="0" w:color="auto"/>
        <w:left w:val="none" w:sz="0" w:space="0" w:color="auto"/>
        <w:bottom w:val="none" w:sz="0" w:space="0" w:color="auto"/>
        <w:right w:val="none" w:sz="0" w:space="0" w:color="auto"/>
      </w:divBdr>
    </w:div>
    <w:div w:id="1996373324">
      <w:bodyDiv w:val="1"/>
      <w:marLeft w:val="0"/>
      <w:marRight w:val="0"/>
      <w:marTop w:val="0"/>
      <w:marBottom w:val="0"/>
      <w:divBdr>
        <w:top w:val="none" w:sz="0" w:space="0" w:color="auto"/>
        <w:left w:val="none" w:sz="0" w:space="0" w:color="auto"/>
        <w:bottom w:val="none" w:sz="0" w:space="0" w:color="auto"/>
        <w:right w:val="none" w:sz="0" w:space="0" w:color="auto"/>
      </w:divBdr>
    </w:div>
    <w:div w:id="1996451177">
      <w:bodyDiv w:val="1"/>
      <w:marLeft w:val="0"/>
      <w:marRight w:val="0"/>
      <w:marTop w:val="0"/>
      <w:marBottom w:val="0"/>
      <w:divBdr>
        <w:top w:val="none" w:sz="0" w:space="0" w:color="auto"/>
        <w:left w:val="none" w:sz="0" w:space="0" w:color="auto"/>
        <w:bottom w:val="none" w:sz="0" w:space="0" w:color="auto"/>
        <w:right w:val="none" w:sz="0" w:space="0" w:color="auto"/>
      </w:divBdr>
    </w:div>
    <w:div w:id="1996641202">
      <w:bodyDiv w:val="1"/>
      <w:marLeft w:val="0"/>
      <w:marRight w:val="0"/>
      <w:marTop w:val="0"/>
      <w:marBottom w:val="0"/>
      <w:divBdr>
        <w:top w:val="none" w:sz="0" w:space="0" w:color="auto"/>
        <w:left w:val="none" w:sz="0" w:space="0" w:color="auto"/>
        <w:bottom w:val="none" w:sz="0" w:space="0" w:color="auto"/>
        <w:right w:val="none" w:sz="0" w:space="0" w:color="auto"/>
      </w:divBdr>
    </w:div>
    <w:div w:id="1997368459">
      <w:bodyDiv w:val="1"/>
      <w:marLeft w:val="0"/>
      <w:marRight w:val="0"/>
      <w:marTop w:val="0"/>
      <w:marBottom w:val="0"/>
      <w:divBdr>
        <w:top w:val="none" w:sz="0" w:space="0" w:color="auto"/>
        <w:left w:val="none" w:sz="0" w:space="0" w:color="auto"/>
        <w:bottom w:val="none" w:sz="0" w:space="0" w:color="auto"/>
        <w:right w:val="none" w:sz="0" w:space="0" w:color="auto"/>
      </w:divBdr>
    </w:div>
    <w:div w:id="1997564420">
      <w:bodyDiv w:val="1"/>
      <w:marLeft w:val="0"/>
      <w:marRight w:val="0"/>
      <w:marTop w:val="0"/>
      <w:marBottom w:val="0"/>
      <w:divBdr>
        <w:top w:val="none" w:sz="0" w:space="0" w:color="auto"/>
        <w:left w:val="none" w:sz="0" w:space="0" w:color="auto"/>
        <w:bottom w:val="none" w:sz="0" w:space="0" w:color="auto"/>
        <w:right w:val="none" w:sz="0" w:space="0" w:color="auto"/>
      </w:divBdr>
    </w:div>
    <w:div w:id="1997567844">
      <w:bodyDiv w:val="1"/>
      <w:marLeft w:val="0"/>
      <w:marRight w:val="0"/>
      <w:marTop w:val="0"/>
      <w:marBottom w:val="0"/>
      <w:divBdr>
        <w:top w:val="none" w:sz="0" w:space="0" w:color="auto"/>
        <w:left w:val="none" w:sz="0" w:space="0" w:color="auto"/>
        <w:bottom w:val="none" w:sz="0" w:space="0" w:color="auto"/>
        <w:right w:val="none" w:sz="0" w:space="0" w:color="auto"/>
      </w:divBdr>
    </w:div>
    <w:div w:id="1997803193">
      <w:bodyDiv w:val="1"/>
      <w:marLeft w:val="0"/>
      <w:marRight w:val="0"/>
      <w:marTop w:val="0"/>
      <w:marBottom w:val="0"/>
      <w:divBdr>
        <w:top w:val="none" w:sz="0" w:space="0" w:color="auto"/>
        <w:left w:val="none" w:sz="0" w:space="0" w:color="auto"/>
        <w:bottom w:val="none" w:sz="0" w:space="0" w:color="auto"/>
        <w:right w:val="none" w:sz="0" w:space="0" w:color="auto"/>
      </w:divBdr>
    </w:div>
    <w:div w:id="1997831436">
      <w:bodyDiv w:val="1"/>
      <w:marLeft w:val="0"/>
      <w:marRight w:val="0"/>
      <w:marTop w:val="0"/>
      <w:marBottom w:val="0"/>
      <w:divBdr>
        <w:top w:val="none" w:sz="0" w:space="0" w:color="auto"/>
        <w:left w:val="none" w:sz="0" w:space="0" w:color="auto"/>
        <w:bottom w:val="none" w:sz="0" w:space="0" w:color="auto"/>
        <w:right w:val="none" w:sz="0" w:space="0" w:color="auto"/>
      </w:divBdr>
    </w:div>
    <w:div w:id="1998267680">
      <w:bodyDiv w:val="1"/>
      <w:marLeft w:val="0"/>
      <w:marRight w:val="0"/>
      <w:marTop w:val="0"/>
      <w:marBottom w:val="0"/>
      <w:divBdr>
        <w:top w:val="none" w:sz="0" w:space="0" w:color="auto"/>
        <w:left w:val="none" w:sz="0" w:space="0" w:color="auto"/>
        <w:bottom w:val="none" w:sz="0" w:space="0" w:color="auto"/>
        <w:right w:val="none" w:sz="0" w:space="0" w:color="auto"/>
      </w:divBdr>
    </w:div>
    <w:div w:id="1998606345">
      <w:bodyDiv w:val="1"/>
      <w:marLeft w:val="0"/>
      <w:marRight w:val="0"/>
      <w:marTop w:val="0"/>
      <w:marBottom w:val="0"/>
      <w:divBdr>
        <w:top w:val="none" w:sz="0" w:space="0" w:color="auto"/>
        <w:left w:val="none" w:sz="0" w:space="0" w:color="auto"/>
        <w:bottom w:val="none" w:sz="0" w:space="0" w:color="auto"/>
        <w:right w:val="none" w:sz="0" w:space="0" w:color="auto"/>
      </w:divBdr>
    </w:div>
    <w:div w:id="1998610565">
      <w:bodyDiv w:val="1"/>
      <w:marLeft w:val="0"/>
      <w:marRight w:val="0"/>
      <w:marTop w:val="0"/>
      <w:marBottom w:val="0"/>
      <w:divBdr>
        <w:top w:val="none" w:sz="0" w:space="0" w:color="auto"/>
        <w:left w:val="none" w:sz="0" w:space="0" w:color="auto"/>
        <w:bottom w:val="none" w:sz="0" w:space="0" w:color="auto"/>
        <w:right w:val="none" w:sz="0" w:space="0" w:color="auto"/>
      </w:divBdr>
    </w:div>
    <w:div w:id="1999184239">
      <w:bodyDiv w:val="1"/>
      <w:marLeft w:val="0"/>
      <w:marRight w:val="0"/>
      <w:marTop w:val="0"/>
      <w:marBottom w:val="0"/>
      <w:divBdr>
        <w:top w:val="none" w:sz="0" w:space="0" w:color="auto"/>
        <w:left w:val="none" w:sz="0" w:space="0" w:color="auto"/>
        <w:bottom w:val="none" w:sz="0" w:space="0" w:color="auto"/>
        <w:right w:val="none" w:sz="0" w:space="0" w:color="auto"/>
      </w:divBdr>
    </w:div>
    <w:div w:id="1999385907">
      <w:bodyDiv w:val="1"/>
      <w:marLeft w:val="0"/>
      <w:marRight w:val="0"/>
      <w:marTop w:val="0"/>
      <w:marBottom w:val="0"/>
      <w:divBdr>
        <w:top w:val="none" w:sz="0" w:space="0" w:color="auto"/>
        <w:left w:val="none" w:sz="0" w:space="0" w:color="auto"/>
        <w:bottom w:val="none" w:sz="0" w:space="0" w:color="auto"/>
        <w:right w:val="none" w:sz="0" w:space="0" w:color="auto"/>
      </w:divBdr>
    </w:div>
    <w:div w:id="1999918311">
      <w:bodyDiv w:val="1"/>
      <w:marLeft w:val="0"/>
      <w:marRight w:val="0"/>
      <w:marTop w:val="0"/>
      <w:marBottom w:val="0"/>
      <w:divBdr>
        <w:top w:val="none" w:sz="0" w:space="0" w:color="auto"/>
        <w:left w:val="none" w:sz="0" w:space="0" w:color="auto"/>
        <w:bottom w:val="none" w:sz="0" w:space="0" w:color="auto"/>
        <w:right w:val="none" w:sz="0" w:space="0" w:color="auto"/>
      </w:divBdr>
    </w:div>
    <w:div w:id="2000378612">
      <w:bodyDiv w:val="1"/>
      <w:marLeft w:val="0"/>
      <w:marRight w:val="0"/>
      <w:marTop w:val="0"/>
      <w:marBottom w:val="0"/>
      <w:divBdr>
        <w:top w:val="none" w:sz="0" w:space="0" w:color="auto"/>
        <w:left w:val="none" w:sz="0" w:space="0" w:color="auto"/>
        <w:bottom w:val="none" w:sz="0" w:space="0" w:color="auto"/>
        <w:right w:val="none" w:sz="0" w:space="0" w:color="auto"/>
      </w:divBdr>
    </w:div>
    <w:div w:id="2000383759">
      <w:bodyDiv w:val="1"/>
      <w:marLeft w:val="0"/>
      <w:marRight w:val="0"/>
      <w:marTop w:val="0"/>
      <w:marBottom w:val="0"/>
      <w:divBdr>
        <w:top w:val="none" w:sz="0" w:space="0" w:color="auto"/>
        <w:left w:val="none" w:sz="0" w:space="0" w:color="auto"/>
        <w:bottom w:val="none" w:sz="0" w:space="0" w:color="auto"/>
        <w:right w:val="none" w:sz="0" w:space="0" w:color="auto"/>
      </w:divBdr>
    </w:div>
    <w:div w:id="2000425129">
      <w:bodyDiv w:val="1"/>
      <w:marLeft w:val="0"/>
      <w:marRight w:val="0"/>
      <w:marTop w:val="0"/>
      <w:marBottom w:val="0"/>
      <w:divBdr>
        <w:top w:val="none" w:sz="0" w:space="0" w:color="auto"/>
        <w:left w:val="none" w:sz="0" w:space="0" w:color="auto"/>
        <w:bottom w:val="none" w:sz="0" w:space="0" w:color="auto"/>
        <w:right w:val="none" w:sz="0" w:space="0" w:color="auto"/>
      </w:divBdr>
    </w:div>
    <w:div w:id="2000647959">
      <w:bodyDiv w:val="1"/>
      <w:marLeft w:val="0"/>
      <w:marRight w:val="0"/>
      <w:marTop w:val="0"/>
      <w:marBottom w:val="0"/>
      <w:divBdr>
        <w:top w:val="none" w:sz="0" w:space="0" w:color="auto"/>
        <w:left w:val="none" w:sz="0" w:space="0" w:color="auto"/>
        <w:bottom w:val="none" w:sz="0" w:space="0" w:color="auto"/>
        <w:right w:val="none" w:sz="0" w:space="0" w:color="auto"/>
      </w:divBdr>
    </w:div>
    <w:div w:id="2001033620">
      <w:bodyDiv w:val="1"/>
      <w:marLeft w:val="0"/>
      <w:marRight w:val="0"/>
      <w:marTop w:val="0"/>
      <w:marBottom w:val="0"/>
      <w:divBdr>
        <w:top w:val="none" w:sz="0" w:space="0" w:color="auto"/>
        <w:left w:val="none" w:sz="0" w:space="0" w:color="auto"/>
        <w:bottom w:val="none" w:sz="0" w:space="0" w:color="auto"/>
        <w:right w:val="none" w:sz="0" w:space="0" w:color="auto"/>
      </w:divBdr>
    </w:div>
    <w:div w:id="2001155010">
      <w:bodyDiv w:val="1"/>
      <w:marLeft w:val="0"/>
      <w:marRight w:val="0"/>
      <w:marTop w:val="0"/>
      <w:marBottom w:val="0"/>
      <w:divBdr>
        <w:top w:val="none" w:sz="0" w:space="0" w:color="auto"/>
        <w:left w:val="none" w:sz="0" w:space="0" w:color="auto"/>
        <w:bottom w:val="none" w:sz="0" w:space="0" w:color="auto"/>
        <w:right w:val="none" w:sz="0" w:space="0" w:color="auto"/>
      </w:divBdr>
    </w:div>
    <w:div w:id="2002082415">
      <w:bodyDiv w:val="1"/>
      <w:marLeft w:val="0"/>
      <w:marRight w:val="0"/>
      <w:marTop w:val="0"/>
      <w:marBottom w:val="0"/>
      <w:divBdr>
        <w:top w:val="none" w:sz="0" w:space="0" w:color="auto"/>
        <w:left w:val="none" w:sz="0" w:space="0" w:color="auto"/>
        <w:bottom w:val="none" w:sz="0" w:space="0" w:color="auto"/>
        <w:right w:val="none" w:sz="0" w:space="0" w:color="auto"/>
      </w:divBdr>
    </w:div>
    <w:div w:id="2002197991">
      <w:bodyDiv w:val="1"/>
      <w:marLeft w:val="0"/>
      <w:marRight w:val="0"/>
      <w:marTop w:val="0"/>
      <w:marBottom w:val="0"/>
      <w:divBdr>
        <w:top w:val="none" w:sz="0" w:space="0" w:color="auto"/>
        <w:left w:val="none" w:sz="0" w:space="0" w:color="auto"/>
        <w:bottom w:val="none" w:sz="0" w:space="0" w:color="auto"/>
        <w:right w:val="none" w:sz="0" w:space="0" w:color="auto"/>
      </w:divBdr>
    </w:div>
    <w:div w:id="2002345884">
      <w:bodyDiv w:val="1"/>
      <w:marLeft w:val="0"/>
      <w:marRight w:val="0"/>
      <w:marTop w:val="0"/>
      <w:marBottom w:val="0"/>
      <w:divBdr>
        <w:top w:val="none" w:sz="0" w:space="0" w:color="auto"/>
        <w:left w:val="none" w:sz="0" w:space="0" w:color="auto"/>
        <w:bottom w:val="none" w:sz="0" w:space="0" w:color="auto"/>
        <w:right w:val="none" w:sz="0" w:space="0" w:color="auto"/>
      </w:divBdr>
    </w:div>
    <w:div w:id="2002732841">
      <w:bodyDiv w:val="1"/>
      <w:marLeft w:val="0"/>
      <w:marRight w:val="0"/>
      <w:marTop w:val="0"/>
      <w:marBottom w:val="0"/>
      <w:divBdr>
        <w:top w:val="none" w:sz="0" w:space="0" w:color="auto"/>
        <w:left w:val="none" w:sz="0" w:space="0" w:color="auto"/>
        <w:bottom w:val="none" w:sz="0" w:space="0" w:color="auto"/>
        <w:right w:val="none" w:sz="0" w:space="0" w:color="auto"/>
      </w:divBdr>
    </w:div>
    <w:div w:id="2002929642">
      <w:bodyDiv w:val="1"/>
      <w:marLeft w:val="0"/>
      <w:marRight w:val="0"/>
      <w:marTop w:val="0"/>
      <w:marBottom w:val="0"/>
      <w:divBdr>
        <w:top w:val="none" w:sz="0" w:space="0" w:color="auto"/>
        <w:left w:val="none" w:sz="0" w:space="0" w:color="auto"/>
        <w:bottom w:val="none" w:sz="0" w:space="0" w:color="auto"/>
        <w:right w:val="none" w:sz="0" w:space="0" w:color="auto"/>
      </w:divBdr>
    </w:div>
    <w:div w:id="2003000896">
      <w:bodyDiv w:val="1"/>
      <w:marLeft w:val="0"/>
      <w:marRight w:val="0"/>
      <w:marTop w:val="0"/>
      <w:marBottom w:val="0"/>
      <w:divBdr>
        <w:top w:val="none" w:sz="0" w:space="0" w:color="auto"/>
        <w:left w:val="none" w:sz="0" w:space="0" w:color="auto"/>
        <w:bottom w:val="none" w:sz="0" w:space="0" w:color="auto"/>
        <w:right w:val="none" w:sz="0" w:space="0" w:color="auto"/>
      </w:divBdr>
    </w:div>
    <w:div w:id="2003507523">
      <w:bodyDiv w:val="1"/>
      <w:marLeft w:val="0"/>
      <w:marRight w:val="0"/>
      <w:marTop w:val="0"/>
      <w:marBottom w:val="0"/>
      <w:divBdr>
        <w:top w:val="none" w:sz="0" w:space="0" w:color="auto"/>
        <w:left w:val="none" w:sz="0" w:space="0" w:color="auto"/>
        <w:bottom w:val="none" w:sz="0" w:space="0" w:color="auto"/>
        <w:right w:val="none" w:sz="0" w:space="0" w:color="auto"/>
      </w:divBdr>
    </w:div>
    <w:div w:id="2004157775">
      <w:bodyDiv w:val="1"/>
      <w:marLeft w:val="0"/>
      <w:marRight w:val="0"/>
      <w:marTop w:val="0"/>
      <w:marBottom w:val="0"/>
      <w:divBdr>
        <w:top w:val="none" w:sz="0" w:space="0" w:color="auto"/>
        <w:left w:val="none" w:sz="0" w:space="0" w:color="auto"/>
        <w:bottom w:val="none" w:sz="0" w:space="0" w:color="auto"/>
        <w:right w:val="none" w:sz="0" w:space="0" w:color="auto"/>
      </w:divBdr>
    </w:div>
    <w:div w:id="2004431896">
      <w:bodyDiv w:val="1"/>
      <w:marLeft w:val="0"/>
      <w:marRight w:val="0"/>
      <w:marTop w:val="0"/>
      <w:marBottom w:val="0"/>
      <w:divBdr>
        <w:top w:val="none" w:sz="0" w:space="0" w:color="auto"/>
        <w:left w:val="none" w:sz="0" w:space="0" w:color="auto"/>
        <w:bottom w:val="none" w:sz="0" w:space="0" w:color="auto"/>
        <w:right w:val="none" w:sz="0" w:space="0" w:color="auto"/>
      </w:divBdr>
    </w:div>
    <w:div w:id="2004695784">
      <w:bodyDiv w:val="1"/>
      <w:marLeft w:val="0"/>
      <w:marRight w:val="0"/>
      <w:marTop w:val="0"/>
      <w:marBottom w:val="0"/>
      <w:divBdr>
        <w:top w:val="none" w:sz="0" w:space="0" w:color="auto"/>
        <w:left w:val="none" w:sz="0" w:space="0" w:color="auto"/>
        <w:bottom w:val="none" w:sz="0" w:space="0" w:color="auto"/>
        <w:right w:val="none" w:sz="0" w:space="0" w:color="auto"/>
      </w:divBdr>
    </w:div>
    <w:div w:id="2004697129">
      <w:bodyDiv w:val="1"/>
      <w:marLeft w:val="0"/>
      <w:marRight w:val="0"/>
      <w:marTop w:val="0"/>
      <w:marBottom w:val="0"/>
      <w:divBdr>
        <w:top w:val="none" w:sz="0" w:space="0" w:color="auto"/>
        <w:left w:val="none" w:sz="0" w:space="0" w:color="auto"/>
        <w:bottom w:val="none" w:sz="0" w:space="0" w:color="auto"/>
        <w:right w:val="none" w:sz="0" w:space="0" w:color="auto"/>
      </w:divBdr>
    </w:div>
    <w:div w:id="2004813467">
      <w:bodyDiv w:val="1"/>
      <w:marLeft w:val="0"/>
      <w:marRight w:val="0"/>
      <w:marTop w:val="0"/>
      <w:marBottom w:val="0"/>
      <w:divBdr>
        <w:top w:val="none" w:sz="0" w:space="0" w:color="auto"/>
        <w:left w:val="none" w:sz="0" w:space="0" w:color="auto"/>
        <w:bottom w:val="none" w:sz="0" w:space="0" w:color="auto"/>
        <w:right w:val="none" w:sz="0" w:space="0" w:color="auto"/>
      </w:divBdr>
    </w:div>
    <w:div w:id="2004815492">
      <w:bodyDiv w:val="1"/>
      <w:marLeft w:val="0"/>
      <w:marRight w:val="0"/>
      <w:marTop w:val="0"/>
      <w:marBottom w:val="0"/>
      <w:divBdr>
        <w:top w:val="none" w:sz="0" w:space="0" w:color="auto"/>
        <w:left w:val="none" w:sz="0" w:space="0" w:color="auto"/>
        <w:bottom w:val="none" w:sz="0" w:space="0" w:color="auto"/>
        <w:right w:val="none" w:sz="0" w:space="0" w:color="auto"/>
      </w:divBdr>
    </w:div>
    <w:div w:id="2004889970">
      <w:bodyDiv w:val="1"/>
      <w:marLeft w:val="0"/>
      <w:marRight w:val="0"/>
      <w:marTop w:val="0"/>
      <w:marBottom w:val="0"/>
      <w:divBdr>
        <w:top w:val="none" w:sz="0" w:space="0" w:color="auto"/>
        <w:left w:val="none" w:sz="0" w:space="0" w:color="auto"/>
        <w:bottom w:val="none" w:sz="0" w:space="0" w:color="auto"/>
        <w:right w:val="none" w:sz="0" w:space="0" w:color="auto"/>
      </w:divBdr>
    </w:div>
    <w:div w:id="2005429323">
      <w:bodyDiv w:val="1"/>
      <w:marLeft w:val="0"/>
      <w:marRight w:val="0"/>
      <w:marTop w:val="0"/>
      <w:marBottom w:val="0"/>
      <w:divBdr>
        <w:top w:val="none" w:sz="0" w:space="0" w:color="auto"/>
        <w:left w:val="none" w:sz="0" w:space="0" w:color="auto"/>
        <w:bottom w:val="none" w:sz="0" w:space="0" w:color="auto"/>
        <w:right w:val="none" w:sz="0" w:space="0" w:color="auto"/>
      </w:divBdr>
    </w:div>
    <w:div w:id="2005432938">
      <w:bodyDiv w:val="1"/>
      <w:marLeft w:val="0"/>
      <w:marRight w:val="0"/>
      <w:marTop w:val="0"/>
      <w:marBottom w:val="0"/>
      <w:divBdr>
        <w:top w:val="none" w:sz="0" w:space="0" w:color="auto"/>
        <w:left w:val="none" w:sz="0" w:space="0" w:color="auto"/>
        <w:bottom w:val="none" w:sz="0" w:space="0" w:color="auto"/>
        <w:right w:val="none" w:sz="0" w:space="0" w:color="auto"/>
      </w:divBdr>
    </w:div>
    <w:div w:id="2005471266">
      <w:bodyDiv w:val="1"/>
      <w:marLeft w:val="0"/>
      <w:marRight w:val="0"/>
      <w:marTop w:val="0"/>
      <w:marBottom w:val="0"/>
      <w:divBdr>
        <w:top w:val="none" w:sz="0" w:space="0" w:color="auto"/>
        <w:left w:val="none" w:sz="0" w:space="0" w:color="auto"/>
        <w:bottom w:val="none" w:sz="0" w:space="0" w:color="auto"/>
        <w:right w:val="none" w:sz="0" w:space="0" w:color="auto"/>
      </w:divBdr>
    </w:div>
    <w:div w:id="2005471535">
      <w:bodyDiv w:val="1"/>
      <w:marLeft w:val="0"/>
      <w:marRight w:val="0"/>
      <w:marTop w:val="0"/>
      <w:marBottom w:val="0"/>
      <w:divBdr>
        <w:top w:val="none" w:sz="0" w:space="0" w:color="auto"/>
        <w:left w:val="none" w:sz="0" w:space="0" w:color="auto"/>
        <w:bottom w:val="none" w:sz="0" w:space="0" w:color="auto"/>
        <w:right w:val="none" w:sz="0" w:space="0" w:color="auto"/>
      </w:divBdr>
    </w:div>
    <w:div w:id="2005739181">
      <w:bodyDiv w:val="1"/>
      <w:marLeft w:val="0"/>
      <w:marRight w:val="0"/>
      <w:marTop w:val="0"/>
      <w:marBottom w:val="0"/>
      <w:divBdr>
        <w:top w:val="none" w:sz="0" w:space="0" w:color="auto"/>
        <w:left w:val="none" w:sz="0" w:space="0" w:color="auto"/>
        <w:bottom w:val="none" w:sz="0" w:space="0" w:color="auto"/>
        <w:right w:val="none" w:sz="0" w:space="0" w:color="auto"/>
      </w:divBdr>
    </w:div>
    <w:div w:id="2005744723">
      <w:bodyDiv w:val="1"/>
      <w:marLeft w:val="0"/>
      <w:marRight w:val="0"/>
      <w:marTop w:val="0"/>
      <w:marBottom w:val="0"/>
      <w:divBdr>
        <w:top w:val="none" w:sz="0" w:space="0" w:color="auto"/>
        <w:left w:val="none" w:sz="0" w:space="0" w:color="auto"/>
        <w:bottom w:val="none" w:sz="0" w:space="0" w:color="auto"/>
        <w:right w:val="none" w:sz="0" w:space="0" w:color="auto"/>
      </w:divBdr>
    </w:div>
    <w:div w:id="2006080375">
      <w:bodyDiv w:val="1"/>
      <w:marLeft w:val="0"/>
      <w:marRight w:val="0"/>
      <w:marTop w:val="0"/>
      <w:marBottom w:val="0"/>
      <w:divBdr>
        <w:top w:val="none" w:sz="0" w:space="0" w:color="auto"/>
        <w:left w:val="none" w:sz="0" w:space="0" w:color="auto"/>
        <w:bottom w:val="none" w:sz="0" w:space="0" w:color="auto"/>
        <w:right w:val="none" w:sz="0" w:space="0" w:color="auto"/>
      </w:divBdr>
    </w:div>
    <w:div w:id="2006277222">
      <w:bodyDiv w:val="1"/>
      <w:marLeft w:val="0"/>
      <w:marRight w:val="0"/>
      <w:marTop w:val="0"/>
      <w:marBottom w:val="0"/>
      <w:divBdr>
        <w:top w:val="none" w:sz="0" w:space="0" w:color="auto"/>
        <w:left w:val="none" w:sz="0" w:space="0" w:color="auto"/>
        <w:bottom w:val="none" w:sz="0" w:space="0" w:color="auto"/>
        <w:right w:val="none" w:sz="0" w:space="0" w:color="auto"/>
      </w:divBdr>
    </w:div>
    <w:div w:id="2006325104">
      <w:bodyDiv w:val="1"/>
      <w:marLeft w:val="0"/>
      <w:marRight w:val="0"/>
      <w:marTop w:val="0"/>
      <w:marBottom w:val="0"/>
      <w:divBdr>
        <w:top w:val="none" w:sz="0" w:space="0" w:color="auto"/>
        <w:left w:val="none" w:sz="0" w:space="0" w:color="auto"/>
        <w:bottom w:val="none" w:sz="0" w:space="0" w:color="auto"/>
        <w:right w:val="none" w:sz="0" w:space="0" w:color="auto"/>
      </w:divBdr>
    </w:div>
    <w:div w:id="2006933741">
      <w:bodyDiv w:val="1"/>
      <w:marLeft w:val="0"/>
      <w:marRight w:val="0"/>
      <w:marTop w:val="0"/>
      <w:marBottom w:val="0"/>
      <w:divBdr>
        <w:top w:val="none" w:sz="0" w:space="0" w:color="auto"/>
        <w:left w:val="none" w:sz="0" w:space="0" w:color="auto"/>
        <w:bottom w:val="none" w:sz="0" w:space="0" w:color="auto"/>
        <w:right w:val="none" w:sz="0" w:space="0" w:color="auto"/>
      </w:divBdr>
    </w:div>
    <w:div w:id="2007051346">
      <w:bodyDiv w:val="1"/>
      <w:marLeft w:val="0"/>
      <w:marRight w:val="0"/>
      <w:marTop w:val="0"/>
      <w:marBottom w:val="0"/>
      <w:divBdr>
        <w:top w:val="none" w:sz="0" w:space="0" w:color="auto"/>
        <w:left w:val="none" w:sz="0" w:space="0" w:color="auto"/>
        <w:bottom w:val="none" w:sz="0" w:space="0" w:color="auto"/>
        <w:right w:val="none" w:sz="0" w:space="0" w:color="auto"/>
      </w:divBdr>
    </w:div>
    <w:div w:id="2007509852">
      <w:bodyDiv w:val="1"/>
      <w:marLeft w:val="0"/>
      <w:marRight w:val="0"/>
      <w:marTop w:val="0"/>
      <w:marBottom w:val="0"/>
      <w:divBdr>
        <w:top w:val="none" w:sz="0" w:space="0" w:color="auto"/>
        <w:left w:val="none" w:sz="0" w:space="0" w:color="auto"/>
        <w:bottom w:val="none" w:sz="0" w:space="0" w:color="auto"/>
        <w:right w:val="none" w:sz="0" w:space="0" w:color="auto"/>
      </w:divBdr>
    </w:div>
    <w:div w:id="2007589670">
      <w:bodyDiv w:val="1"/>
      <w:marLeft w:val="0"/>
      <w:marRight w:val="0"/>
      <w:marTop w:val="0"/>
      <w:marBottom w:val="0"/>
      <w:divBdr>
        <w:top w:val="none" w:sz="0" w:space="0" w:color="auto"/>
        <w:left w:val="none" w:sz="0" w:space="0" w:color="auto"/>
        <w:bottom w:val="none" w:sz="0" w:space="0" w:color="auto"/>
        <w:right w:val="none" w:sz="0" w:space="0" w:color="auto"/>
      </w:divBdr>
    </w:div>
    <w:div w:id="2007702587">
      <w:bodyDiv w:val="1"/>
      <w:marLeft w:val="0"/>
      <w:marRight w:val="0"/>
      <w:marTop w:val="0"/>
      <w:marBottom w:val="0"/>
      <w:divBdr>
        <w:top w:val="none" w:sz="0" w:space="0" w:color="auto"/>
        <w:left w:val="none" w:sz="0" w:space="0" w:color="auto"/>
        <w:bottom w:val="none" w:sz="0" w:space="0" w:color="auto"/>
        <w:right w:val="none" w:sz="0" w:space="0" w:color="auto"/>
      </w:divBdr>
    </w:div>
    <w:div w:id="2007897860">
      <w:bodyDiv w:val="1"/>
      <w:marLeft w:val="0"/>
      <w:marRight w:val="0"/>
      <w:marTop w:val="0"/>
      <w:marBottom w:val="0"/>
      <w:divBdr>
        <w:top w:val="none" w:sz="0" w:space="0" w:color="auto"/>
        <w:left w:val="none" w:sz="0" w:space="0" w:color="auto"/>
        <w:bottom w:val="none" w:sz="0" w:space="0" w:color="auto"/>
        <w:right w:val="none" w:sz="0" w:space="0" w:color="auto"/>
      </w:divBdr>
    </w:div>
    <w:div w:id="2007975984">
      <w:bodyDiv w:val="1"/>
      <w:marLeft w:val="0"/>
      <w:marRight w:val="0"/>
      <w:marTop w:val="0"/>
      <w:marBottom w:val="0"/>
      <w:divBdr>
        <w:top w:val="none" w:sz="0" w:space="0" w:color="auto"/>
        <w:left w:val="none" w:sz="0" w:space="0" w:color="auto"/>
        <w:bottom w:val="none" w:sz="0" w:space="0" w:color="auto"/>
        <w:right w:val="none" w:sz="0" w:space="0" w:color="auto"/>
      </w:divBdr>
    </w:div>
    <w:div w:id="2008170453">
      <w:bodyDiv w:val="1"/>
      <w:marLeft w:val="0"/>
      <w:marRight w:val="0"/>
      <w:marTop w:val="0"/>
      <w:marBottom w:val="0"/>
      <w:divBdr>
        <w:top w:val="none" w:sz="0" w:space="0" w:color="auto"/>
        <w:left w:val="none" w:sz="0" w:space="0" w:color="auto"/>
        <w:bottom w:val="none" w:sz="0" w:space="0" w:color="auto"/>
        <w:right w:val="none" w:sz="0" w:space="0" w:color="auto"/>
      </w:divBdr>
    </w:div>
    <w:div w:id="2008823074">
      <w:bodyDiv w:val="1"/>
      <w:marLeft w:val="0"/>
      <w:marRight w:val="0"/>
      <w:marTop w:val="0"/>
      <w:marBottom w:val="0"/>
      <w:divBdr>
        <w:top w:val="none" w:sz="0" w:space="0" w:color="auto"/>
        <w:left w:val="none" w:sz="0" w:space="0" w:color="auto"/>
        <w:bottom w:val="none" w:sz="0" w:space="0" w:color="auto"/>
        <w:right w:val="none" w:sz="0" w:space="0" w:color="auto"/>
      </w:divBdr>
    </w:div>
    <w:div w:id="2009356986">
      <w:bodyDiv w:val="1"/>
      <w:marLeft w:val="0"/>
      <w:marRight w:val="0"/>
      <w:marTop w:val="0"/>
      <w:marBottom w:val="0"/>
      <w:divBdr>
        <w:top w:val="none" w:sz="0" w:space="0" w:color="auto"/>
        <w:left w:val="none" w:sz="0" w:space="0" w:color="auto"/>
        <w:bottom w:val="none" w:sz="0" w:space="0" w:color="auto"/>
        <w:right w:val="none" w:sz="0" w:space="0" w:color="auto"/>
      </w:divBdr>
    </w:div>
    <w:div w:id="2009360887">
      <w:bodyDiv w:val="1"/>
      <w:marLeft w:val="0"/>
      <w:marRight w:val="0"/>
      <w:marTop w:val="0"/>
      <w:marBottom w:val="0"/>
      <w:divBdr>
        <w:top w:val="none" w:sz="0" w:space="0" w:color="auto"/>
        <w:left w:val="none" w:sz="0" w:space="0" w:color="auto"/>
        <w:bottom w:val="none" w:sz="0" w:space="0" w:color="auto"/>
        <w:right w:val="none" w:sz="0" w:space="0" w:color="auto"/>
      </w:divBdr>
    </w:div>
    <w:div w:id="2009477687">
      <w:bodyDiv w:val="1"/>
      <w:marLeft w:val="0"/>
      <w:marRight w:val="0"/>
      <w:marTop w:val="0"/>
      <w:marBottom w:val="0"/>
      <w:divBdr>
        <w:top w:val="none" w:sz="0" w:space="0" w:color="auto"/>
        <w:left w:val="none" w:sz="0" w:space="0" w:color="auto"/>
        <w:bottom w:val="none" w:sz="0" w:space="0" w:color="auto"/>
        <w:right w:val="none" w:sz="0" w:space="0" w:color="auto"/>
      </w:divBdr>
    </w:div>
    <w:div w:id="2009556994">
      <w:bodyDiv w:val="1"/>
      <w:marLeft w:val="0"/>
      <w:marRight w:val="0"/>
      <w:marTop w:val="0"/>
      <w:marBottom w:val="0"/>
      <w:divBdr>
        <w:top w:val="none" w:sz="0" w:space="0" w:color="auto"/>
        <w:left w:val="none" w:sz="0" w:space="0" w:color="auto"/>
        <w:bottom w:val="none" w:sz="0" w:space="0" w:color="auto"/>
        <w:right w:val="none" w:sz="0" w:space="0" w:color="auto"/>
      </w:divBdr>
    </w:div>
    <w:div w:id="2009745773">
      <w:bodyDiv w:val="1"/>
      <w:marLeft w:val="0"/>
      <w:marRight w:val="0"/>
      <w:marTop w:val="0"/>
      <w:marBottom w:val="0"/>
      <w:divBdr>
        <w:top w:val="none" w:sz="0" w:space="0" w:color="auto"/>
        <w:left w:val="none" w:sz="0" w:space="0" w:color="auto"/>
        <w:bottom w:val="none" w:sz="0" w:space="0" w:color="auto"/>
        <w:right w:val="none" w:sz="0" w:space="0" w:color="auto"/>
      </w:divBdr>
    </w:div>
    <w:div w:id="2010018164">
      <w:bodyDiv w:val="1"/>
      <w:marLeft w:val="0"/>
      <w:marRight w:val="0"/>
      <w:marTop w:val="0"/>
      <w:marBottom w:val="0"/>
      <w:divBdr>
        <w:top w:val="none" w:sz="0" w:space="0" w:color="auto"/>
        <w:left w:val="none" w:sz="0" w:space="0" w:color="auto"/>
        <w:bottom w:val="none" w:sz="0" w:space="0" w:color="auto"/>
        <w:right w:val="none" w:sz="0" w:space="0" w:color="auto"/>
      </w:divBdr>
    </w:div>
    <w:div w:id="2010060160">
      <w:bodyDiv w:val="1"/>
      <w:marLeft w:val="0"/>
      <w:marRight w:val="0"/>
      <w:marTop w:val="0"/>
      <w:marBottom w:val="0"/>
      <w:divBdr>
        <w:top w:val="none" w:sz="0" w:space="0" w:color="auto"/>
        <w:left w:val="none" w:sz="0" w:space="0" w:color="auto"/>
        <w:bottom w:val="none" w:sz="0" w:space="0" w:color="auto"/>
        <w:right w:val="none" w:sz="0" w:space="0" w:color="auto"/>
      </w:divBdr>
    </w:div>
    <w:div w:id="2010794758">
      <w:bodyDiv w:val="1"/>
      <w:marLeft w:val="0"/>
      <w:marRight w:val="0"/>
      <w:marTop w:val="0"/>
      <w:marBottom w:val="0"/>
      <w:divBdr>
        <w:top w:val="none" w:sz="0" w:space="0" w:color="auto"/>
        <w:left w:val="none" w:sz="0" w:space="0" w:color="auto"/>
        <w:bottom w:val="none" w:sz="0" w:space="0" w:color="auto"/>
        <w:right w:val="none" w:sz="0" w:space="0" w:color="auto"/>
      </w:divBdr>
    </w:div>
    <w:div w:id="2011442567">
      <w:bodyDiv w:val="1"/>
      <w:marLeft w:val="0"/>
      <w:marRight w:val="0"/>
      <w:marTop w:val="0"/>
      <w:marBottom w:val="0"/>
      <w:divBdr>
        <w:top w:val="none" w:sz="0" w:space="0" w:color="auto"/>
        <w:left w:val="none" w:sz="0" w:space="0" w:color="auto"/>
        <w:bottom w:val="none" w:sz="0" w:space="0" w:color="auto"/>
        <w:right w:val="none" w:sz="0" w:space="0" w:color="auto"/>
      </w:divBdr>
    </w:div>
    <w:div w:id="2011447209">
      <w:bodyDiv w:val="1"/>
      <w:marLeft w:val="0"/>
      <w:marRight w:val="0"/>
      <w:marTop w:val="0"/>
      <w:marBottom w:val="0"/>
      <w:divBdr>
        <w:top w:val="none" w:sz="0" w:space="0" w:color="auto"/>
        <w:left w:val="none" w:sz="0" w:space="0" w:color="auto"/>
        <w:bottom w:val="none" w:sz="0" w:space="0" w:color="auto"/>
        <w:right w:val="none" w:sz="0" w:space="0" w:color="auto"/>
      </w:divBdr>
    </w:div>
    <w:div w:id="2011717681">
      <w:bodyDiv w:val="1"/>
      <w:marLeft w:val="0"/>
      <w:marRight w:val="0"/>
      <w:marTop w:val="0"/>
      <w:marBottom w:val="0"/>
      <w:divBdr>
        <w:top w:val="none" w:sz="0" w:space="0" w:color="auto"/>
        <w:left w:val="none" w:sz="0" w:space="0" w:color="auto"/>
        <w:bottom w:val="none" w:sz="0" w:space="0" w:color="auto"/>
        <w:right w:val="none" w:sz="0" w:space="0" w:color="auto"/>
      </w:divBdr>
    </w:div>
    <w:div w:id="2011760539">
      <w:bodyDiv w:val="1"/>
      <w:marLeft w:val="0"/>
      <w:marRight w:val="0"/>
      <w:marTop w:val="0"/>
      <w:marBottom w:val="0"/>
      <w:divBdr>
        <w:top w:val="none" w:sz="0" w:space="0" w:color="auto"/>
        <w:left w:val="none" w:sz="0" w:space="0" w:color="auto"/>
        <w:bottom w:val="none" w:sz="0" w:space="0" w:color="auto"/>
        <w:right w:val="none" w:sz="0" w:space="0" w:color="auto"/>
      </w:divBdr>
    </w:div>
    <w:div w:id="2011790826">
      <w:bodyDiv w:val="1"/>
      <w:marLeft w:val="0"/>
      <w:marRight w:val="0"/>
      <w:marTop w:val="0"/>
      <w:marBottom w:val="0"/>
      <w:divBdr>
        <w:top w:val="none" w:sz="0" w:space="0" w:color="auto"/>
        <w:left w:val="none" w:sz="0" w:space="0" w:color="auto"/>
        <w:bottom w:val="none" w:sz="0" w:space="0" w:color="auto"/>
        <w:right w:val="none" w:sz="0" w:space="0" w:color="auto"/>
      </w:divBdr>
    </w:div>
    <w:div w:id="2011828003">
      <w:bodyDiv w:val="1"/>
      <w:marLeft w:val="0"/>
      <w:marRight w:val="0"/>
      <w:marTop w:val="0"/>
      <w:marBottom w:val="0"/>
      <w:divBdr>
        <w:top w:val="none" w:sz="0" w:space="0" w:color="auto"/>
        <w:left w:val="none" w:sz="0" w:space="0" w:color="auto"/>
        <w:bottom w:val="none" w:sz="0" w:space="0" w:color="auto"/>
        <w:right w:val="none" w:sz="0" w:space="0" w:color="auto"/>
      </w:divBdr>
    </w:div>
    <w:div w:id="2011828826">
      <w:bodyDiv w:val="1"/>
      <w:marLeft w:val="0"/>
      <w:marRight w:val="0"/>
      <w:marTop w:val="0"/>
      <w:marBottom w:val="0"/>
      <w:divBdr>
        <w:top w:val="none" w:sz="0" w:space="0" w:color="auto"/>
        <w:left w:val="none" w:sz="0" w:space="0" w:color="auto"/>
        <w:bottom w:val="none" w:sz="0" w:space="0" w:color="auto"/>
        <w:right w:val="none" w:sz="0" w:space="0" w:color="auto"/>
      </w:divBdr>
    </w:div>
    <w:div w:id="2012101483">
      <w:bodyDiv w:val="1"/>
      <w:marLeft w:val="0"/>
      <w:marRight w:val="0"/>
      <w:marTop w:val="0"/>
      <w:marBottom w:val="0"/>
      <w:divBdr>
        <w:top w:val="none" w:sz="0" w:space="0" w:color="auto"/>
        <w:left w:val="none" w:sz="0" w:space="0" w:color="auto"/>
        <w:bottom w:val="none" w:sz="0" w:space="0" w:color="auto"/>
        <w:right w:val="none" w:sz="0" w:space="0" w:color="auto"/>
      </w:divBdr>
    </w:div>
    <w:div w:id="2012105203">
      <w:bodyDiv w:val="1"/>
      <w:marLeft w:val="0"/>
      <w:marRight w:val="0"/>
      <w:marTop w:val="0"/>
      <w:marBottom w:val="0"/>
      <w:divBdr>
        <w:top w:val="none" w:sz="0" w:space="0" w:color="auto"/>
        <w:left w:val="none" w:sz="0" w:space="0" w:color="auto"/>
        <w:bottom w:val="none" w:sz="0" w:space="0" w:color="auto"/>
        <w:right w:val="none" w:sz="0" w:space="0" w:color="auto"/>
      </w:divBdr>
    </w:div>
    <w:div w:id="2012219026">
      <w:bodyDiv w:val="1"/>
      <w:marLeft w:val="0"/>
      <w:marRight w:val="0"/>
      <w:marTop w:val="0"/>
      <w:marBottom w:val="0"/>
      <w:divBdr>
        <w:top w:val="none" w:sz="0" w:space="0" w:color="auto"/>
        <w:left w:val="none" w:sz="0" w:space="0" w:color="auto"/>
        <w:bottom w:val="none" w:sz="0" w:space="0" w:color="auto"/>
        <w:right w:val="none" w:sz="0" w:space="0" w:color="auto"/>
      </w:divBdr>
    </w:div>
    <w:div w:id="2012221370">
      <w:bodyDiv w:val="1"/>
      <w:marLeft w:val="0"/>
      <w:marRight w:val="0"/>
      <w:marTop w:val="0"/>
      <w:marBottom w:val="0"/>
      <w:divBdr>
        <w:top w:val="none" w:sz="0" w:space="0" w:color="auto"/>
        <w:left w:val="none" w:sz="0" w:space="0" w:color="auto"/>
        <w:bottom w:val="none" w:sz="0" w:space="0" w:color="auto"/>
        <w:right w:val="none" w:sz="0" w:space="0" w:color="auto"/>
      </w:divBdr>
    </w:div>
    <w:div w:id="2012368111">
      <w:bodyDiv w:val="1"/>
      <w:marLeft w:val="0"/>
      <w:marRight w:val="0"/>
      <w:marTop w:val="0"/>
      <w:marBottom w:val="0"/>
      <w:divBdr>
        <w:top w:val="none" w:sz="0" w:space="0" w:color="auto"/>
        <w:left w:val="none" w:sz="0" w:space="0" w:color="auto"/>
        <w:bottom w:val="none" w:sz="0" w:space="0" w:color="auto"/>
        <w:right w:val="none" w:sz="0" w:space="0" w:color="auto"/>
      </w:divBdr>
    </w:div>
    <w:div w:id="2012486521">
      <w:bodyDiv w:val="1"/>
      <w:marLeft w:val="0"/>
      <w:marRight w:val="0"/>
      <w:marTop w:val="0"/>
      <w:marBottom w:val="0"/>
      <w:divBdr>
        <w:top w:val="none" w:sz="0" w:space="0" w:color="auto"/>
        <w:left w:val="none" w:sz="0" w:space="0" w:color="auto"/>
        <w:bottom w:val="none" w:sz="0" w:space="0" w:color="auto"/>
        <w:right w:val="none" w:sz="0" w:space="0" w:color="auto"/>
      </w:divBdr>
    </w:div>
    <w:div w:id="2012486917">
      <w:bodyDiv w:val="1"/>
      <w:marLeft w:val="0"/>
      <w:marRight w:val="0"/>
      <w:marTop w:val="0"/>
      <w:marBottom w:val="0"/>
      <w:divBdr>
        <w:top w:val="none" w:sz="0" w:space="0" w:color="auto"/>
        <w:left w:val="none" w:sz="0" w:space="0" w:color="auto"/>
        <w:bottom w:val="none" w:sz="0" w:space="0" w:color="auto"/>
        <w:right w:val="none" w:sz="0" w:space="0" w:color="auto"/>
      </w:divBdr>
    </w:div>
    <w:div w:id="2012759192">
      <w:bodyDiv w:val="1"/>
      <w:marLeft w:val="0"/>
      <w:marRight w:val="0"/>
      <w:marTop w:val="0"/>
      <w:marBottom w:val="0"/>
      <w:divBdr>
        <w:top w:val="none" w:sz="0" w:space="0" w:color="auto"/>
        <w:left w:val="none" w:sz="0" w:space="0" w:color="auto"/>
        <w:bottom w:val="none" w:sz="0" w:space="0" w:color="auto"/>
        <w:right w:val="none" w:sz="0" w:space="0" w:color="auto"/>
      </w:divBdr>
    </w:div>
    <w:div w:id="2012946197">
      <w:bodyDiv w:val="1"/>
      <w:marLeft w:val="0"/>
      <w:marRight w:val="0"/>
      <w:marTop w:val="0"/>
      <w:marBottom w:val="0"/>
      <w:divBdr>
        <w:top w:val="none" w:sz="0" w:space="0" w:color="auto"/>
        <w:left w:val="none" w:sz="0" w:space="0" w:color="auto"/>
        <w:bottom w:val="none" w:sz="0" w:space="0" w:color="auto"/>
        <w:right w:val="none" w:sz="0" w:space="0" w:color="auto"/>
      </w:divBdr>
    </w:div>
    <w:div w:id="2012953570">
      <w:bodyDiv w:val="1"/>
      <w:marLeft w:val="0"/>
      <w:marRight w:val="0"/>
      <w:marTop w:val="0"/>
      <w:marBottom w:val="0"/>
      <w:divBdr>
        <w:top w:val="none" w:sz="0" w:space="0" w:color="auto"/>
        <w:left w:val="none" w:sz="0" w:space="0" w:color="auto"/>
        <w:bottom w:val="none" w:sz="0" w:space="0" w:color="auto"/>
        <w:right w:val="none" w:sz="0" w:space="0" w:color="auto"/>
      </w:divBdr>
    </w:div>
    <w:div w:id="2013332118">
      <w:bodyDiv w:val="1"/>
      <w:marLeft w:val="0"/>
      <w:marRight w:val="0"/>
      <w:marTop w:val="0"/>
      <w:marBottom w:val="0"/>
      <w:divBdr>
        <w:top w:val="none" w:sz="0" w:space="0" w:color="auto"/>
        <w:left w:val="none" w:sz="0" w:space="0" w:color="auto"/>
        <w:bottom w:val="none" w:sz="0" w:space="0" w:color="auto"/>
        <w:right w:val="none" w:sz="0" w:space="0" w:color="auto"/>
      </w:divBdr>
    </w:div>
    <w:div w:id="2013334984">
      <w:bodyDiv w:val="1"/>
      <w:marLeft w:val="0"/>
      <w:marRight w:val="0"/>
      <w:marTop w:val="0"/>
      <w:marBottom w:val="0"/>
      <w:divBdr>
        <w:top w:val="none" w:sz="0" w:space="0" w:color="auto"/>
        <w:left w:val="none" w:sz="0" w:space="0" w:color="auto"/>
        <w:bottom w:val="none" w:sz="0" w:space="0" w:color="auto"/>
        <w:right w:val="none" w:sz="0" w:space="0" w:color="auto"/>
      </w:divBdr>
    </w:div>
    <w:div w:id="2014144342">
      <w:bodyDiv w:val="1"/>
      <w:marLeft w:val="0"/>
      <w:marRight w:val="0"/>
      <w:marTop w:val="0"/>
      <w:marBottom w:val="0"/>
      <w:divBdr>
        <w:top w:val="none" w:sz="0" w:space="0" w:color="auto"/>
        <w:left w:val="none" w:sz="0" w:space="0" w:color="auto"/>
        <w:bottom w:val="none" w:sz="0" w:space="0" w:color="auto"/>
        <w:right w:val="none" w:sz="0" w:space="0" w:color="auto"/>
      </w:divBdr>
    </w:div>
    <w:div w:id="2014184192">
      <w:bodyDiv w:val="1"/>
      <w:marLeft w:val="0"/>
      <w:marRight w:val="0"/>
      <w:marTop w:val="0"/>
      <w:marBottom w:val="0"/>
      <w:divBdr>
        <w:top w:val="none" w:sz="0" w:space="0" w:color="auto"/>
        <w:left w:val="none" w:sz="0" w:space="0" w:color="auto"/>
        <w:bottom w:val="none" w:sz="0" w:space="0" w:color="auto"/>
        <w:right w:val="none" w:sz="0" w:space="0" w:color="auto"/>
      </w:divBdr>
    </w:div>
    <w:div w:id="2014531778">
      <w:bodyDiv w:val="1"/>
      <w:marLeft w:val="0"/>
      <w:marRight w:val="0"/>
      <w:marTop w:val="0"/>
      <w:marBottom w:val="0"/>
      <w:divBdr>
        <w:top w:val="none" w:sz="0" w:space="0" w:color="auto"/>
        <w:left w:val="none" w:sz="0" w:space="0" w:color="auto"/>
        <w:bottom w:val="none" w:sz="0" w:space="0" w:color="auto"/>
        <w:right w:val="none" w:sz="0" w:space="0" w:color="auto"/>
      </w:divBdr>
    </w:div>
    <w:div w:id="2014602333">
      <w:bodyDiv w:val="1"/>
      <w:marLeft w:val="0"/>
      <w:marRight w:val="0"/>
      <w:marTop w:val="0"/>
      <w:marBottom w:val="0"/>
      <w:divBdr>
        <w:top w:val="none" w:sz="0" w:space="0" w:color="auto"/>
        <w:left w:val="none" w:sz="0" w:space="0" w:color="auto"/>
        <w:bottom w:val="none" w:sz="0" w:space="0" w:color="auto"/>
        <w:right w:val="none" w:sz="0" w:space="0" w:color="auto"/>
      </w:divBdr>
    </w:div>
    <w:div w:id="2014649441">
      <w:bodyDiv w:val="1"/>
      <w:marLeft w:val="0"/>
      <w:marRight w:val="0"/>
      <w:marTop w:val="0"/>
      <w:marBottom w:val="0"/>
      <w:divBdr>
        <w:top w:val="none" w:sz="0" w:space="0" w:color="auto"/>
        <w:left w:val="none" w:sz="0" w:space="0" w:color="auto"/>
        <w:bottom w:val="none" w:sz="0" w:space="0" w:color="auto"/>
        <w:right w:val="none" w:sz="0" w:space="0" w:color="auto"/>
      </w:divBdr>
    </w:div>
    <w:div w:id="2014797572">
      <w:bodyDiv w:val="1"/>
      <w:marLeft w:val="0"/>
      <w:marRight w:val="0"/>
      <w:marTop w:val="0"/>
      <w:marBottom w:val="0"/>
      <w:divBdr>
        <w:top w:val="none" w:sz="0" w:space="0" w:color="auto"/>
        <w:left w:val="none" w:sz="0" w:space="0" w:color="auto"/>
        <w:bottom w:val="none" w:sz="0" w:space="0" w:color="auto"/>
        <w:right w:val="none" w:sz="0" w:space="0" w:color="auto"/>
      </w:divBdr>
    </w:div>
    <w:div w:id="2015035531">
      <w:bodyDiv w:val="1"/>
      <w:marLeft w:val="0"/>
      <w:marRight w:val="0"/>
      <w:marTop w:val="0"/>
      <w:marBottom w:val="0"/>
      <w:divBdr>
        <w:top w:val="none" w:sz="0" w:space="0" w:color="auto"/>
        <w:left w:val="none" w:sz="0" w:space="0" w:color="auto"/>
        <w:bottom w:val="none" w:sz="0" w:space="0" w:color="auto"/>
        <w:right w:val="none" w:sz="0" w:space="0" w:color="auto"/>
      </w:divBdr>
    </w:div>
    <w:div w:id="2015110396">
      <w:bodyDiv w:val="1"/>
      <w:marLeft w:val="0"/>
      <w:marRight w:val="0"/>
      <w:marTop w:val="0"/>
      <w:marBottom w:val="0"/>
      <w:divBdr>
        <w:top w:val="none" w:sz="0" w:space="0" w:color="auto"/>
        <w:left w:val="none" w:sz="0" w:space="0" w:color="auto"/>
        <w:bottom w:val="none" w:sz="0" w:space="0" w:color="auto"/>
        <w:right w:val="none" w:sz="0" w:space="0" w:color="auto"/>
      </w:divBdr>
    </w:div>
    <w:div w:id="2015375973">
      <w:bodyDiv w:val="1"/>
      <w:marLeft w:val="0"/>
      <w:marRight w:val="0"/>
      <w:marTop w:val="0"/>
      <w:marBottom w:val="0"/>
      <w:divBdr>
        <w:top w:val="none" w:sz="0" w:space="0" w:color="auto"/>
        <w:left w:val="none" w:sz="0" w:space="0" w:color="auto"/>
        <w:bottom w:val="none" w:sz="0" w:space="0" w:color="auto"/>
        <w:right w:val="none" w:sz="0" w:space="0" w:color="auto"/>
      </w:divBdr>
    </w:div>
    <w:div w:id="2015449165">
      <w:bodyDiv w:val="1"/>
      <w:marLeft w:val="0"/>
      <w:marRight w:val="0"/>
      <w:marTop w:val="0"/>
      <w:marBottom w:val="0"/>
      <w:divBdr>
        <w:top w:val="none" w:sz="0" w:space="0" w:color="auto"/>
        <w:left w:val="none" w:sz="0" w:space="0" w:color="auto"/>
        <w:bottom w:val="none" w:sz="0" w:space="0" w:color="auto"/>
        <w:right w:val="none" w:sz="0" w:space="0" w:color="auto"/>
      </w:divBdr>
    </w:div>
    <w:div w:id="2015720572">
      <w:bodyDiv w:val="1"/>
      <w:marLeft w:val="0"/>
      <w:marRight w:val="0"/>
      <w:marTop w:val="0"/>
      <w:marBottom w:val="0"/>
      <w:divBdr>
        <w:top w:val="none" w:sz="0" w:space="0" w:color="auto"/>
        <w:left w:val="none" w:sz="0" w:space="0" w:color="auto"/>
        <w:bottom w:val="none" w:sz="0" w:space="0" w:color="auto"/>
        <w:right w:val="none" w:sz="0" w:space="0" w:color="auto"/>
      </w:divBdr>
    </w:div>
    <w:div w:id="2015954516">
      <w:bodyDiv w:val="1"/>
      <w:marLeft w:val="0"/>
      <w:marRight w:val="0"/>
      <w:marTop w:val="0"/>
      <w:marBottom w:val="0"/>
      <w:divBdr>
        <w:top w:val="none" w:sz="0" w:space="0" w:color="auto"/>
        <w:left w:val="none" w:sz="0" w:space="0" w:color="auto"/>
        <w:bottom w:val="none" w:sz="0" w:space="0" w:color="auto"/>
        <w:right w:val="none" w:sz="0" w:space="0" w:color="auto"/>
      </w:divBdr>
    </w:div>
    <w:div w:id="2016419386">
      <w:bodyDiv w:val="1"/>
      <w:marLeft w:val="0"/>
      <w:marRight w:val="0"/>
      <w:marTop w:val="0"/>
      <w:marBottom w:val="0"/>
      <w:divBdr>
        <w:top w:val="none" w:sz="0" w:space="0" w:color="auto"/>
        <w:left w:val="none" w:sz="0" w:space="0" w:color="auto"/>
        <w:bottom w:val="none" w:sz="0" w:space="0" w:color="auto"/>
        <w:right w:val="none" w:sz="0" w:space="0" w:color="auto"/>
      </w:divBdr>
    </w:div>
    <w:div w:id="2016764929">
      <w:bodyDiv w:val="1"/>
      <w:marLeft w:val="0"/>
      <w:marRight w:val="0"/>
      <w:marTop w:val="0"/>
      <w:marBottom w:val="0"/>
      <w:divBdr>
        <w:top w:val="none" w:sz="0" w:space="0" w:color="auto"/>
        <w:left w:val="none" w:sz="0" w:space="0" w:color="auto"/>
        <w:bottom w:val="none" w:sz="0" w:space="0" w:color="auto"/>
        <w:right w:val="none" w:sz="0" w:space="0" w:color="auto"/>
      </w:divBdr>
    </w:div>
    <w:div w:id="2016805142">
      <w:bodyDiv w:val="1"/>
      <w:marLeft w:val="0"/>
      <w:marRight w:val="0"/>
      <w:marTop w:val="0"/>
      <w:marBottom w:val="0"/>
      <w:divBdr>
        <w:top w:val="none" w:sz="0" w:space="0" w:color="auto"/>
        <w:left w:val="none" w:sz="0" w:space="0" w:color="auto"/>
        <w:bottom w:val="none" w:sz="0" w:space="0" w:color="auto"/>
        <w:right w:val="none" w:sz="0" w:space="0" w:color="auto"/>
      </w:divBdr>
    </w:div>
    <w:div w:id="2017074497">
      <w:bodyDiv w:val="1"/>
      <w:marLeft w:val="0"/>
      <w:marRight w:val="0"/>
      <w:marTop w:val="0"/>
      <w:marBottom w:val="0"/>
      <w:divBdr>
        <w:top w:val="none" w:sz="0" w:space="0" w:color="auto"/>
        <w:left w:val="none" w:sz="0" w:space="0" w:color="auto"/>
        <w:bottom w:val="none" w:sz="0" w:space="0" w:color="auto"/>
        <w:right w:val="none" w:sz="0" w:space="0" w:color="auto"/>
      </w:divBdr>
    </w:div>
    <w:div w:id="2017225753">
      <w:bodyDiv w:val="1"/>
      <w:marLeft w:val="0"/>
      <w:marRight w:val="0"/>
      <w:marTop w:val="0"/>
      <w:marBottom w:val="0"/>
      <w:divBdr>
        <w:top w:val="none" w:sz="0" w:space="0" w:color="auto"/>
        <w:left w:val="none" w:sz="0" w:space="0" w:color="auto"/>
        <w:bottom w:val="none" w:sz="0" w:space="0" w:color="auto"/>
        <w:right w:val="none" w:sz="0" w:space="0" w:color="auto"/>
      </w:divBdr>
    </w:div>
    <w:div w:id="2017270292">
      <w:bodyDiv w:val="1"/>
      <w:marLeft w:val="0"/>
      <w:marRight w:val="0"/>
      <w:marTop w:val="0"/>
      <w:marBottom w:val="0"/>
      <w:divBdr>
        <w:top w:val="none" w:sz="0" w:space="0" w:color="auto"/>
        <w:left w:val="none" w:sz="0" w:space="0" w:color="auto"/>
        <w:bottom w:val="none" w:sz="0" w:space="0" w:color="auto"/>
        <w:right w:val="none" w:sz="0" w:space="0" w:color="auto"/>
      </w:divBdr>
    </w:div>
    <w:div w:id="2017420382">
      <w:bodyDiv w:val="1"/>
      <w:marLeft w:val="0"/>
      <w:marRight w:val="0"/>
      <w:marTop w:val="0"/>
      <w:marBottom w:val="0"/>
      <w:divBdr>
        <w:top w:val="none" w:sz="0" w:space="0" w:color="auto"/>
        <w:left w:val="none" w:sz="0" w:space="0" w:color="auto"/>
        <w:bottom w:val="none" w:sz="0" w:space="0" w:color="auto"/>
        <w:right w:val="none" w:sz="0" w:space="0" w:color="auto"/>
      </w:divBdr>
    </w:div>
    <w:div w:id="2017464648">
      <w:bodyDiv w:val="1"/>
      <w:marLeft w:val="0"/>
      <w:marRight w:val="0"/>
      <w:marTop w:val="0"/>
      <w:marBottom w:val="0"/>
      <w:divBdr>
        <w:top w:val="none" w:sz="0" w:space="0" w:color="auto"/>
        <w:left w:val="none" w:sz="0" w:space="0" w:color="auto"/>
        <w:bottom w:val="none" w:sz="0" w:space="0" w:color="auto"/>
        <w:right w:val="none" w:sz="0" w:space="0" w:color="auto"/>
      </w:divBdr>
    </w:div>
    <w:div w:id="2018537050">
      <w:bodyDiv w:val="1"/>
      <w:marLeft w:val="0"/>
      <w:marRight w:val="0"/>
      <w:marTop w:val="0"/>
      <w:marBottom w:val="0"/>
      <w:divBdr>
        <w:top w:val="none" w:sz="0" w:space="0" w:color="auto"/>
        <w:left w:val="none" w:sz="0" w:space="0" w:color="auto"/>
        <w:bottom w:val="none" w:sz="0" w:space="0" w:color="auto"/>
        <w:right w:val="none" w:sz="0" w:space="0" w:color="auto"/>
      </w:divBdr>
    </w:div>
    <w:div w:id="2018582726">
      <w:bodyDiv w:val="1"/>
      <w:marLeft w:val="0"/>
      <w:marRight w:val="0"/>
      <w:marTop w:val="0"/>
      <w:marBottom w:val="0"/>
      <w:divBdr>
        <w:top w:val="none" w:sz="0" w:space="0" w:color="auto"/>
        <w:left w:val="none" w:sz="0" w:space="0" w:color="auto"/>
        <w:bottom w:val="none" w:sz="0" w:space="0" w:color="auto"/>
        <w:right w:val="none" w:sz="0" w:space="0" w:color="auto"/>
      </w:divBdr>
    </w:div>
    <w:div w:id="2019039427">
      <w:bodyDiv w:val="1"/>
      <w:marLeft w:val="0"/>
      <w:marRight w:val="0"/>
      <w:marTop w:val="0"/>
      <w:marBottom w:val="0"/>
      <w:divBdr>
        <w:top w:val="none" w:sz="0" w:space="0" w:color="auto"/>
        <w:left w:val="none" w:sz="0" w:space="0" w:color="auto"/>
        <w:bottom w:val="none" w:sz="0" w:space="0" w:color="auto"/>
        <w:right w:val="none" w:sz="0" w:space="0" w:color="auto"/>
      </w:divBdr>
    </w:div>
    <w:div w:id="2019041836">
      <w:bodyDiv w:val="1"/>
      <w:marLeft w:val="0"/>
      <w:marRight w:val="0"/>
      <w:marTop w:val="0"/>
      <w:marBottom w:val="0"/>
      <w:divBdr>
        <w:top w:val="none" w:sz="0" w:space="0" w:color="auto"/>
        <w:left w:val="none" w:sz="0" w:space="0" w:color="auto"/>
        <w:bottom w:val="none" w:sz="0" w:space="0" w:color="auto"/>
        <w:right w:val="none" w:sz="0" w:space="0" w:color="auto"/>
      </w:divBdr>
    </w:div>
    <w:div w:id="2019042284">
      <w:bodyDiv w:val="1"/>
      <w:marLeft w:val="0"/>
      <w:marRight w:val="0"/>
      <w:marTop w:val="0"/>
      <w:marBottom w:val="0"/>
      <w:divBdr>
        <w:top w:val="none" w:sz="0" w:space="0" w:color="auto"/>
        <w:left w:val="none" w:sz="0" w:space="0" w:color="auto"/>
        <w:bottom w:val="none" w:sz="0" w:space="0" w:color="auto"/>
        <w:right w:val="none" w:sz="0" w:space="0" w:color="auto"/>
      </w:divBdr>
    </w:div>
    <w:div w:id="2019502360">
      <w:bodyDiv w:val="1"/>
      <w:marLeft w:val="0"/>
      <w:marRight w:val="0"/>
      <w:marTop w:val="0"/>
      <w:marBottom w:val="0"/>
      <w:divBdr>
        <w:top w:val="none" w:sz="0" w:space="0" w:color="auto"/>
        <w:left w:val="none" w:sz="0" w:space="0" w:color="auto"/>
        <w:bottom w:val="none" w:sz="0" w:space="0" w:color="auto"/>
        <w:right w:val="none" w:sz="0" w:space="0" w:color="auto"/>
      </w:divBdr>
    </w:div>
    <w:div w:id="2019775257">
      <w:bodyDiv w:val="1"/>
      <w:marLeft w:val="0"/>
      <w:marRight w:val="0"/>
      <w:marTop w:val="0"/>
      <w:marBottom w:val="0"/>
      <w:divBdr>
        <w:top w:val="none" w:sz="0" w:space="0" w:color="auto"/>
        <w:left w:val="none" w:sz="0" w:space="0" w:color="auto"/>
        <w:bottom w:val="none" w:sz="0" w:space="0" w:color="auto"/>
        <w:right w:val="none" w:sz="0" w:space="0" w:color="auto"/>
      </w:divBdr>
    </w:div>
    <w:div w:id="2019893209">
      <w:bodyDiv w:val="1"/>
      <w:marLeft w:val="0"/>
      <w:marRight w:val="0"/>
      <w:marTop w:val="0"/>
      <w:marBottom w:val="0"/>
      <w:divBdr>
        <w:top w:val="none" w:sz="0" w:space="0" w:color="auto"/>
        <w:left w:val="none" w:sz="0" w:space="0" w:color="auto"/>
        <w:bottom w:val="none" w:sz="0" w:space="0" w:color="auto"/>
        <w:right w:val="none" w:sz="0" w:space="0" w:color="auto"/>
      </w:divBdr>
    </w:div>
    <w:div w:id="2019968384">
      <w:bodyDiv w:val="1"/>
      <w:marLeft w:val="0"/>
      <w:marRight w:val="0"/>
      <w:marTop w:val="0"/>
      <w:marBottom w:val="0"/>
      <w:divBdr>
        <w:top w:val="none" w:sz="0" w:space="0" w:color="auto"/>
        <w:left w:val="none" w:sz="0" w:space="0" w:color="auto"/>
        <w:bottom w:val="none" w:sz="0" w:space="0" w:color="auto"/>
        <w:right w:val="none" w:sz="0" w:space="0" w:color="auto"/>
      </w:divBdr>
    </w:div>
    <w:div w:id="2020041866">
      <w:bodyDiv w:val="1"/>
      <w:marLeft w:val="0"/>
      <w:marRight w:val="0"/>
      <w:marTop w:val="0"/>
      <w:marBottom w:val="0"/>
      <w:divBdr>
        <w:top w:val="none" w:sz="0" w:space="0" w:color="auto"/>
        <w:left w:val="none" w:sz="0" w:space="0" w:color="auto"/>
        <w:bottom w:val="none" w:sz="0" w:space="0" w:color="auto"/>
        <w:right w:val="none" w:sz="0" w:space="0" w:color="auto"/>
      </w:divBdr>
    </w:div>
    <w:div w:id="2020548067">
      <w:bodyDiv w:val="1"/>
      <w:marLeft w:val="0"/>
      <w:marRight w:val="0"/>
      <w:marTop w:val="0"/>
      <w:marBottom w:val="0"/>
      <w:divBdr>
        <w:top w:val="none" w:sz="0" w:space="0" w:color="auto"/>
        <w:left w:val="none" w:sz="0" w:space="0" w:color="auto"/>
        <w:bottom w:val="none" w:sz="0" w:space="0" w:color="auto"/>
        <w:right w:val="none" w:sz="0" w:space="0" w:color="auto"/>
      </w:divBdr>
    </w:div>
    <w:div w:id="2020811256">
      <w:bodyDiv w:val="1"/>
      <w:marLeft w:val="0"/>
      <w:marRight w:val="0"/>
      <w:marTop w:val="0"/>
      <w:marBottom w:val="0"/>
      <w:divBdr>
        <w:top w:val="none" w:sz="0" w:space="0" w:color="auto"/>
        <w:left w:val="none" w:sz="0" w:space="0" w:color="auto"/>
        <w:bottom w:val="none" w:sz="0" w:space="0" w:color="auto"/>
        <w:right w:val="none" w:sz="0" w:space="0" w:color="auto"/>
      </w:divBdr>
    </w:div>
    <w:div w:id="2021159728">
      <w:bodyDiv w:val="1"/>
      <w:marLeft w:val="0"/>
      <w:marRight w:val="0"/>
      <w:marTop w:val="0"/>
      <w:marBottom w:val="0"/>
      <w:divBdr>
        <w:top w:val="none" w:sz="0" w:space="0" w:color="auto"/>
        <w:left w:val="none" w:sz="0" w:space="0" w:color="auto"/>
        <w:bottom w:val="none" w:sz="0" w:space="0" w:color="auto"/>
        <w:right w:val="none" w:sz="0" w:space="0" w:color="auto"/>
      </w:divBdr>
    </w:div>
    <w:div w:id="2021663940">
      <w:bodyDiv w:val="1"/>
      <w:marLeft w:val="0"/>
      <w:marRight w:val="0"/>
      <w:marTop w:val="0"/>
      <w:marBottom w:val="0"/>
      <w:divBdr>
        <w:top w:val="none" w:sz="0" w:space="0" w:color="auto"/>
        <w:left w:val="none" w:sz="0" w:space="0" w:color="auto"/>
        <w:bottom w:val="none" w:sz="0" w:space="0" w:color="auto"/>
        <w:right w:val="none" w:sz="0" w:space="0" w:color="auto"/>
      </w:divBdr>
    </w:div>
    <w:div w:id="2021810901">
      <w:bodyDiv w:val="1"/>
      <w:marLeft w:val="0"/>
      <w:marRight w:val="0"/>
      <w:marTop w:val="0"/>
      <w:marBottom w:val="0"/>
      <w:divBdr>
        <w:top w:val="none" w:sz="0" w:space="0" w:color="auto"/>
        <w:left w:val="none" w:sz="0" w:space="0" w:color="auto"/>
        <w:bottom w:val="none" w:sz="0" w:space="0" w:color="auto"/>
        <w:right w:val="none" w:sz="0" w:space="0" w:color="auto"/>
      </w:divBdr>
    </w:div>
    <w:div w:id="2022276035">
      <w:bodyDiv w:val="1"/>
      <w:marLeft w:val="0"/>
      <w:marRight w:val="0"/>
      <w:marTop w:val="0"/>
      <w:marBottom w:val="0"/>
      <w:divBdr>
        <w:top w:val="none" w:sz="0" w:space="0" w:color="auto"/>
        <w:left w:val="none" w:sz="0" w:space="0" w:color="auto"/>
        <w:bottom w:val="none" w:sz="0" w:space="0" w:color="auto"/>
        <w:right w:val="none" w:sz="0" w:space="0" w:color="auto"/>
      </w:divBdr>
    </w:div>
    <w:div w:id="2022388150">
      <w:bodyDiv w:val="1"/>
      <w:marLeft w:val="0"/>
      <w:marRight w:val="0"/>
      <w:marTop w:val="0"/>
      <w:marBottom w:val="0"/>
      <w:divBdr>
        <w:top w:val="none" w:sz="0" w:space="0" w:color="auto"/>
        <w:left w:val="none" w:sz="0" w:space="0" w:color="auto"/>
        <w:bottom w:val="none" w:sz="0" w:space="0" w:color="auto"/>
        <w:right w:val="none" w:sz="0" w:space="0" w:color="auto"/>
      </w:divBdr>
    </w:div>
    <w:div w:id="2022468177">
      <w:bodyDiv w:val="1"/>
      <w:marLeft w:val="0"/>
      <w:marRight w:val="0"/>
      <w:marTop w:val="0"/>
      <w:marBottom w:val="0"/>
      <w:divBdr>
        <w:top w:val="none" w:sz="0" w:space="0" w:color="auto"/>
        <w:left w:val="none" w:sz="0" w:space="0" w:color="auto"/>
        <w:bottom w:val="none" w:sz="0" w:space="0" w:color="auto"/>
        <w:right w:val="none" w:sz="0" w:space="0" w:color="auto"/>
      </w:divBdr>
    </w:div>
    <w:div w:id="2022470588">
      <w:bodyDiv w:val="1"/>
      <w:marLeft w:val="0"/>
      <w:marRight w:val="0"/>
      <w:marTop w:val="0"/>
      <w:marBottom w:val="0"/>
      <w:divBdr>
        <w:top w:val="none" w:sz="0" w:space="0" w:color="auto"/>
        <w:left w:val="none" w:sz="0" w:space="0" w:color="auto"/>
        <w:bottom w:val="none" w:sz="0" w:space="0" w:color="auto"/>
        <w:right w:val="none" w:sz="0" w:space="0" w:color="auto"/>
      </w:divBdr>
    </w:div>
    <w:div w:id="2022849722">
      <w:bodyDiv w:val="1"/>
      <w:marLeft w:val="0"/>
      <w:marRight w:val="0"/>
      <w:marTop w:val="0"/>
      <w:marBottom w:val="0"/>
      <w:divBdr>
        <w:top w:val="none" w:sz="0" w:space="0" w:color="auto"/>
        <w:left w:val="none" w:sz="0" w:space="0" w:color="auto"/>
        <w:bottom w:val="none" w:sz="0" w:space="0" w:color="auto"/>
        <w:right w:val="none" w:sz="0" w:space="0" w:color="auto"/>
      </w:divBdr>
    </w:div>
    <w:div w:id="2022971814">
      <w:bodyDiv w:val="1"/>
      <w:marLeft w:val="0"/>
      <w:marRight w:val="0"/>
      <w:marTop w:val="0"/>
      <w:marBottom w:val="0"/>
      <w:divBdr>
        <w:top w:val="none" w:sz="0" w:space="0" w:color="auto"/>
        <w:left w:val="none" w:sz="0" w:space="0" w:color="auto"/>
        <w:bottom w:val="none" w:sz="0" w:space="0" w:color="auto"/>
        <w:right w:val="none" w:sz="0" w:space="0" w:color="auto"/>
      </w:divBdr>
    </w:div>
    <w:div w:id="2023121923">
      <w:bodyDiv w:val="1"/>
      <w:marLeft w:val="0"/>
      <w:marRight w:val="0"/>
      <w:marTop w:val="0"/>
      <w:marBottom w:val="0"/>
      <w:divBdr>
        <w:top w:val="none" w:sz="0" w:space="0" w:color="auto"/>
        <w:left w:val="none" w:sz="0" w:space="0" w:color="auto"/>
        <w:bottom w:val="none" w:sz="0" w:space="0" w:color="auto"/>
        <w:right w:val="none" w:sz="0" w:space="0" w:color="auto"/>
      </w:divBdr>
    </w:div>
    <w:div w:id="2023123026">
      <w:bodyDiv w:val="1"/>
      <w:marLeft w:val="0"/>
      <w:marRight w:val="0"/>
      <w:marTop w:val="0"/>
      <w:marBottom w:val="0"/>
      <w:divBdr>
        <w:top w:val="none" w:sz="0" w:space="0" w:color="auto"/>
        <w:left w:val="none" w:sz="0" w:space="0" w:color="auto"/>
        <w:bottom w:val="none" w:sz="0" w:space="0" w:color="auto"/>
        <w:right w:val="none" w:sz="0" w:space="0" w:color="auto"/>
      </w:divBdr>
    </w:div>
    <w:div w:id="2023167127">
      <w:bodyDiv w:val="1"/>
      <w:marLeft w:val="0"/>
      <w:marRight w:val="0"/>
      <w:marTop w:val="0"/>
      <w:marBottom w:val="0"/>
      <w:divBdr>
        <w:top w:val="none" w:sz="0" w:space="0" w:color="auto"/>
        <w:left w:val="none" w:sz="0" w:space="0" w:color="auto"/>
        <w:bottom w:val="none" w:sz="0" w:space="0" w:color="auto"/>
        <w:right w:val="none" w:sz="0" w:space="0" w:color="auto"/>
      </w:divBdr>
    </w:div>
    <w:div w:id="2023431719">
      <w:bodyDiv w:val="1"/>
      <w:marLeft w:val="0"/>
      <w:marRight w:val="0"/>
      <w:marTop w:val="0"/>
      <w:marBottom w:val="0"/>
      <w:divBdr>
        <w:top w:val="none" w:sz="0" w:space="0" w:color="auto"/>
        <w:left w:val="none" w:sz="0" w:space="0" w:color="auto"/>
        <w:bottom w:val="none" w:sz="0" w:space="0" w:color="auto"/>
        <w:right w:val="none" w:sz="0" w:space="0" w:color="auto"/>
      </w:divBdr>
    </w:div>
    <w:div w:id="2023434468">
      <w:bodyDiv w:val="1"/>
      <w:marLeft w:val="0"/>
      <w:marRight w:val="0"/>
      <w:marTop w:val="0"/>
      <w:marBottom w:val="0"/>
      <w:divBdr>
        <w:top w:val="none" w:sz="0" w:space="0" w:color="auto"/>
        <w:left w:val="none" w:sz="0" w:space="0" w:color="auto"/>
        <w:bottom w:val="none" w:sz="0" w:space="0" w:color="auto"/>
        <w:right w:val="none" w:sz="0" w:space="0" w:color="auto"/>
      </w:divBdr>
    </w:div>
    <w:div w:id="2023698547">
      <w:bodyDiv w:val="1"/>
      <w:marLeft w:val="0"/>
      <w:marRight w:val="0"/>
      <w:marTop w:val="0"/>
      <w:marBottom w:val="0"/>
      <w:divBdr>
        <w:top w:val="none" w:sz="0" w:space="0" w:color="auto"/>
        <w:left w:val="none" w:sz="0" w:space="0" w:color="auto"/>
        <w:bottom w:val="none" w:sz="0" w:space="0" w:color="auto"/>
        <w:right w:val="none" w:sz="0" w:space="0" w:color="auto"/>
      </w:divBdr>
    </w:div>
    <w:div w:id="2023823958">
      <w:bodyDiv w:val="1"/>
      <w:marLeft w:val="0"/>
      <w:marRight w:val="0"/>
      <w:marTop w:val="0"/>
      <w:marBottom w:val="0"/>
      <w:divBdr>
        <w:top w:val="none" w:sz="0" w:space="0" w:color="auto"/>
        <w:left w:val="none" w:sz="0" w:space="0" w:color="auto"/>
        <w:bottom w:val="none" w:sz="0" w:space="0" w:color="auto"/>
        <w:right w:val="none" w:sz="0" w:space="0" w:color="auto"/>
      </w:divBdr>
    </w:div>
    <w:div w:id="2024814896">
      <w:bodyDiv w:val="1"/>
      <w:marLeft w:val="0"/>
      <w:marRight w:val="0"/>
      <w:marTop w:val="0"/>
      <w:marBottom w:val="0"/>
      <w:divBdr>
        <w:top w:val="none" w:sz="0" w:space="0" w:color="auto"/>
        <w:left w:val="none" w:sz="0" w:space="0" w:color="auto"/>
        <w:bottom w:val="none" w:sz="0" w:space="0" w:color="auto"/>
        <w:right w:val="none" w:sz="0" w:space="0" w:color="auto"/>
      </w:divBdr>
    </w:div>
    <w:div w:id="2025009491">
      <w:bodyDiv w:val="1"/>
      <w:marLeft w:val="0"/>
      <w:marRight w:val="0"/>
      <w:marTop w:val="0"/>
      <w:marBottom w:val="0"/>
      <w:divBdr>
        <w:top w:val="none" w:sz="0" w:space="0" w:color="auto"/>
        <w:left w:val="none" w:sz="0" w:space="0" w:color="auto"/>
        <w:bottom w:val="none" w:sz="0" w:space="0" w:color="auto"/>
        <w:right w:val="none" w:sz="0" w:space="0" w:color="auto"/>
      </w:divBdr>
    </w:div>
    <w:div w:id="2025084895">
      <w:bodyDiv w:val="1"/>
      <w:marLeft w:val="0"/>
      <w:marRight w:val="0"/>
      <w:marTop w:val="0"/>
      <w:marBottom w:val="0"/>
      <w:divBdr>
        <w:top w:val="none" w:sz="0" w:space="0" w:color="auto"/>
        <w:left w:val="none" w:sz="0" w:space="0" w:color="auto"/>
        <w:bottom w:val="none" w:sz="0" w:space="0" w:color="auto"/>
        <w:right w:val="none" w:sz="0" w:space="0" w:color="auto"/>
      </w:divBdr>
    </w:div>
    <w:div w:id="2025130294">
      <w:bodyDiv w:val="1"/>
      <w:marLeft w:val="0"/>
      <w:marRight w:val="0"/>
      <w:marTop w:val="0"/>
      <w:marBottom w:val="0"/>
      <w:divBdr>
        <w:top w:val="none" w:sz="0" w:space="0" w:color="auto"/>
        <w:left w:val="none" w:sz="0" w:space="0" w:color="auto"/>
        <w:bottom w:val="none" w:sz="0" w:space="0" w:color="auto"/>
        <w:right w:val="none" w:sz="0" w:space="0" w:color="auto"/>
      </w:divBdr>
    </w:div>
    <w:div w:id="2025399663">
      <w:bodyDiv w:val="1"/>
      <w:marLeft w:val="0"/>
      <w:marRight w:val="0"/>
      <w:marTop w:val="0"/>
      <w:marBottom w:val="0"/>
      <w:divBdr>
        <w:top w:val="none" w:sz="0" w:space="0" w:color="auto"/>
        <w:left w:val="none" w:sz="0" w:space="0" w:color="auto"/>
        <w:bottom w:val="none" w:sz="0" w:space="0" w:color="auto"/>
        <w:right w:val="none" w:sz="0" w:space="0" w:color="auto"/>
      </w:divBdr>
    </w:div>
    <w:div w:id="2025473501">
      <w:bodyDiv w:val="1"/>
      <w:marLeft w:val="0"/>
      <w:marRight w:val="0"/>
      <w:marTop w:val="0"/>
      <w:marBottom w:val="0"/>
      <w:divBdr>
        <w:top w:val="none" w:sz="0" w:space="0" w:color="auto"/>
        <w:left w:val="none" w:sz="0" w:space="0" w:color="auto"/>
        <w:bottom w:val="none" w:sz="0" w:space="0" w:color="auto"/>
        <w:right w:val="none" w:sz="0" w:space="0" w:color="auto"/>
      </w:divBdr>
    </w:div>
    <w:div w:id="2025545517">
      <w:bodyDiv w:val="1"/>
      <w:marLeft w:val="0"/>
      <w:marRight w:val="0"/>
      <w:marTop w:val="0"/>
      <w:marBottom w:val="0"/>
      <w:divBdr>
        <w:top w:val="none" w:sz="0" w:space="0" w:color="auto"/>
        <w:left w:val="none" w:sz="0" w:space="0" w:color="auto"/>
        <w:bottom w:val="none" w:sz="0" w:space="0" w:color="auto"/>
        <w:right w:val="none" w:sz="0" w:space="0" w:color="auto"/>
      </w:divBdr>
    </w:div>
    <w:div w:id="2025664675">
      <w:bodyDiv w:val="1"/>
      <w:marLeft w:val="0"/>
      <w:marRight w:val="0"/>
      <w:marTop w:val="0"/>
      <w:marBottom w:val="0"/>
      <w:divBdr>
        <w:top w:val="none" w:sz="0" w:space="0" w:color="auto"/>
        <w:left w:val="none" w:sz="0" w:space="0" w:color="auto"/>
        <w:bottom w:val="none" w:sz="0" w:space="0" w:color="auto"/>
        <w:right w:val="none" w:sz="0" w:space="0" w:color="auto"/>
      </w:divBdr>
    </w:div>
    <w:div w:id="2025664796">
      <w:bodyDiv w:val="1"/>
      <w:marLeft w:val="0"/>
      <w:marRight w:val="0"/>
      <w:marTop w:val="0"/>
      <w:marBottom w:val="0"/>
      <w:divBdr>
        <w:top w:val="none" w:sz="0" w:space="0" w:color="auto"/>
        <w:left w:val="none" w:sz="0" w:space="0" w:color="auto"/>
        <w:bottom w:val="none" w:sz="0" w:space="0" w:color="auto"/>
        <w:right w:val="none" w:sz="0" w:space="0" w:color="auto"/>
      </w:divBdr>
    </w:div>
    <w:div w:id="2025667290">
      <w:bodyDiv w:val="1"/>
      <w:marLeft w:val="0"/>
      <w:marRight w:val="0"/>
      <w:marTop w:val="0"/>
      <w:marBottom w:val="0"/>
      <w:divBdr>
        <w:top w:val="none" w:sz="0" w:space="0" w:color="auto"/>
        <w:left w:val="none" w:sz="0" w:space="0" w:color="auto"/>
        <w:bottom w:val="none" w:sz="0" w:space="0" w:color="auto"/>
        <w:right w:val="none" w:sz="0" w:space="0" w:color="auto"/>
      </w:divBdr>
    </w:div>
    <w:div w:id="2026325174">
      <w:bodyDiv w:val="1"/>
      <w:marLeft w:val="0"/>
      <w:marRight w:val="0"/>
      <w:marTop w:val="0"/>
      <w:marBottom w:val="0"/>
      <w:divBdr>
        <w:top w:val="none" w:sz="0" w:space="0" w:color="auto"/>
        <w:left w:val="none" w:sz="0" w:space="0" w:color="auto"/>
        <w:bottom w:val="none" w:sz="0" w:space="0" w:color="auto"/>
        <w:right w:val="none" w:sz="0" w:space="0" w:color="auto"/>
      </w:divBdr>
    </w:div>
    <w:div w:id="2026328032">
      <w:bodyDiv w:val="1"/>
      <w:marLeft w:val="0"/>
      <w:marRight w:val="0"/>
      <w:marTop w:val="0"/>
      <w:marBottom w:val="0"/>
      <w:divBdr>
        <w:top w:val="none" w:sz="0" w:space="0" w:color="auto"/>
        <w:left w:val="none" w:sz="0" w:space="0" w:color="auto"/>
        <w:bottom w:val="none" w:sz="0" w:space="0" w:color="auto"/>
        <w:right w:val="none" w:sz="0" w:space="0" w:color="auto"/>
      </w:divBdr>
    </w:div>
    <w:div w:id="2026589902">
      <w:bodyDiv w:val="1"/>
      <w:marLeft w:val="0"/>
      <w:marRight w:val="0"/>
      <w:marTop w:val="0"/>
      <w:marBottom w:val="0"/>
      <w:divBdr>
        <w:top w:val="none" w:sz="0" w:space="0" w:color="auto"/>
        <w:left w:val="none" w:sz="0" w:space="0" w:color="auto"/>
        <w:bottom w:val="none" w:sz="0" w:space="0" w:color="auto"/>
        <w:right w:val="none" w:sz="0" w:space="0" w:color="auto"/>
      </w:divBdr>
    </w:div>
    <w:div w:id="2026714027">
      <w:bodyDiv w:val="1"/>
      <w:marLeft w:val="0"/>
      <w:marRight w:val="0"/>
      <w:marTop w:val="0"/>
      <w:marBottom w:val="0"/>
      <w:divBdr>
        <w:top w:val="none" w:sz="0" w:space="0" w:color="auto"/>
        <w:left w:val="none" w:sz="0" w:space="0" w:color="auto"/>
        <w:bottom w:val="none" w:sz="0" w:space="0" w:color="auto"/>
        <w:right w:val="none" w:sz="0" w:space="0" w:color="auto"/>
      </w:divBdr>
    </w:div>
    <w:div w:id="2027125263">
      <w:bodyDiv w:val="1"/>
      <w:marLeft w:val="0"/>
      <w:marRight w:val="0"/>
      <w:marTop w:val="0"/>
      <w:marBottom w:val="0"/>
      <w:divBdr>
        <w:top w:val="none" w:sz="0" w:space="0" w:color="auto"/>
        <w:left w:val="none" w:sz="0" w:space="0" w:color="auto"/>
        <w:bottom w:val="none" w:sz="0" w:space="0" w:color="auto"/>
        <w:right w:val="none" w:sz="0" w:space="0" w:color="auto"/>
      </w:divBdr>
    </w:div>
    <w:div w:id="2027367405">
      <w:bodyDiv w:val="1"/>
      <w:marLeft w:val="0"/>
      <w:marRight w:val="0"/>
      <w:marTop w:val="0"/>
      <w:marBottom w:val="0"/>
      <w:divBdr>
        <w:top w:val="none" w:sz="0" w:space="0" w:color="auto"/>
        <w:left w:val="none" w:sz="0" w:space="0" w:color="auto"/>
        <w:bottom w:val="none" w:sz="0" w:space="0" w:color="auto"/>
        <w:right w:val="none" w:sz="0" w:space="0" w:color="auto"/>
      </w:divBdr>
    </w:div>
    <w:div w:id="2027516030">
      <w:bodyDiv w:val="1"/>
      <w:marLeft w:val="0"/>
      <w:marRight w:val="0"/>
      <w:marTop w:val="0"/>
      <w:marBottom w:val="0"/>
      <w:divBdr>
        <w:top w:val="none" w:sz="0" w:space="0" w:color="auto"/>
        <w:left w:val="none" w:sz="0" w:space="0" w:color="auto"/>
        <w:bottom w:val="none" w:sz="0" w:space="0" w:color="auto"/>
        <w:right w:val="none" w:sz="0" w:space="0" w:color="auto"/>
      </w:divBdr>
    </w:div>
    <w:div w:id="2027554018">
      <w:bodyDiv w:val="1"/>
      <w:marLeft w:val="0"/>
      <w:marRight w:val="0"/>
      <w:marTop w:val="0"/>
      <w:marBottom w:val="0"/>
      <w:divBdr>
        <w:top w:val="none" w:sz="0" w:space="0" w:color="auto"/>
        <w:left w:val="none" w:sz="0" w:space="0" w:color="auto"/>
        <w:bottom w:val="none" w:sz="0" w:space="0" w:color="auto"/>
        <w:right w:val="none" w:sz="0" w:space="0" w:color="auto"/>
      </w:divBdr>
    </w:div>
    <w:div w:id="2027713054">
      <w:bodyDiv w:val="1"/>
      <w:marLeft w:val="0"/>
      <w:marRight w:val="0"/>
      <w:marTop w:val="0"/>
      <w:marBottom w:val="0"/>
      <w:divBdr>
        <w:top w:val="none" w:sz="0" w:space="0" w:color="auto"/>
        <w:left w:val="none" w:sz="0" w:space="0" w:color="auto"/>
        <w:bottom w:val="none" w:sz="0" w:space="0" w:color="auto"/>
        <w:right w:val="none" w:sz="0" w:space="0" w:color="auto"/>
      </w:divBdr>
    </w:div>
    <w:div w:id="2028218407">
      <w:bodyDiv w:val="1"/>
      <w:marLeft w:val="0"/>
      <w:marRight w:val="0"/>
      <w:marTop w:val="0"/>
      <w:marBottom w:val="0"/>
      <w:divBdr>
        <w:top w:val="none" w:sz="0" w:space="0" w:color="auto"/>
        <w:left w:val="none" w:sz="0" w:space="0" w:color="auto"/>
        <w:bottom w:val="none" w:sz="0" w:space="0" w:color="auto"/>
        <w:right w:val="none" w:sz="0" w:space="0" w:color="auto"/>
      </w:divBdr>
    </w:div>
    <w:div w:id="2028364021">
      <w:bodyDiv w:val="1"/>
      <w:marLeft w:val="0"/>
      <w:marRight w:val="0"/>
      <w:marTop w:val="0"/>
      <w:marBottom w:val="0"/>
      <w:divBdr>
        <w:top w:val="none" w:sz="0" w:space="0" w:color="auto"/>
        <w:left w:val="none" w:sz="0" w:space="0" w:color="auto"/>
        <w:bottom w:val="none" w:sz="0" w:space="0" w:color="auto"/>
        <w:right w:val="none" w:sz="0" w:space="0" w:color="auto"/>
      </w:divBdr>
    </w:div>
    <w:div w:id="2028410978">
      <w:bodyDiv w:val="1"/>
      <w:marLeft w:val="0"/>
      <w:marRight w:val="0"/>
      <w:marTop w:val="0"/>
      <w:marBottom w:val="0"/>
      <w:divBdr>
        <w:top w:val="none" w:sz="0" w:space="0" w:color="auto"/>
        <w:left w:val="none" w:sz="0" w:space="0" w:color="auto"/>
        <w:bottom w:val="none" w:sz="0" w:space="0" w:color="auto"/>
        <w:right w:val="none" w:sz="0" w:space="0" w:color="auto"/>
      </w:divBdr>
    </w:div>
    <w:div w:id="2028485476">
      <w:bodyDiv w:val="1"/>
      <w:marLeft w:val="0"/>
      <w:marRight w:val="0"/>
      <w:marTop w:val="0"/>
      <w:marBottom w:val="0"/>
      <w:divBdr>
        <w:top w:val="none" w:sz="0" w:space="0" w:color="auto"/>
        <w:left w:val="none" w:sz="0" w:space="0" w:color="auto"/>
        <w:bottom w:val="none" w:sz="0" w:space="0" w:color="auto"/>
        <w:right w:val="none" w:sz="0" w:space="0" w:color="auto"/>
      </w:divBdr>
    </w:div>
    <w:div w:id="2028823840">
      <w:bodyDiv w:val="1"/>
      <w:marLeft w:val="0"/>
      <w:marRight w:val="0"/>
      <w:marTop w:val="0"/>
      <w:marBottom w:val="0"/>
      <w:divBdr>
        <w:top w:val="none" w:sz="0" w:space="0" w:color="auto"/>
        <w:left w:val="none" w:sz="0" w:space="0" w:color="auto"/>
        <w:bottom w:val="none" w:sz="0" w:space="0" w:color="auto"/>
        <w:right w:val="none" w:sz="0" w:space="0" w:color="auto"/>
      </w:divBdr>
    </w:div>
    <w:div w:id="2028825531">
      <w:bodyDiv w:val="1"/>
      <w:marLeft w:val="0"/>
      <w:marRight w:val="0"/>
      <w:marTop w:val="0"/>
      <w:marBottom w:val="0"/>
      <w:divBdr>
        <w:top w:val="none" w:sz="0" w:space="0" w:color="auto"/>
        <w:left w:val="none" w:sz="0" w:space="0" w:color="auto"/>
        <w:bottom w:val="none" w:sz="0" w:space="0" w:color="auto"/>
        <w:right w:val="none" w:sz="0" w:space="0" w:color="auto"/>
      </w:divBdr>
    </w:div>
    <w:div w:id="2028943678">
      <w:bodyDiv w:val="1"/>
      <w:marLeft w:val="0"/>
      <w:marRight w:val="0"/>
      <w:marTop w:val="0"/>
      <w:marBottom w:val="0"/>
      <w:divBdr>
        <w:top w:val="none" w:sz="0" w:space="0" w:color="auto"/>
        <w:left w:val="none" w:sz="0" w:space="0" w:color="auto"/>
        <w:bottom w:val="none" w:sz="0" w:space="0" w:color="auto"/>
        <w:right w:val="none" w:sz="0" w:space="0" w:color="auto"/>
      </w:divBdr>
    </w:div>
    <w:div w:id="2029209814">
      <w:bodyDiv w:val="1"/>
      <w:marLeft w:val="0"/>
      <w:marRight w:val="0"/>
      <w:marTop w:val="0"/>
      <w:marBottom w:val="0"/>
      <w:divBdr>
        <w:top w:val="none" w:sz="0" w:space="0" w:color="auto"/>
        <w:left w:val="none" w:sz="0" w:space="0" w:color="auto"/>
        <w:bottom w:val="none" w:sz="0" w:space="0" w:color="auto"/>
        <w:right w:val="none" w:sz="0" w:space="0" w:color="auto"/>
      </w:divBdr>
    </w:div>
    <w:div w:id="2029212020">
      <w:bodyDiv w:val="1"/>
      <w:marLeft w:val="0"/>
      <w:marRight w:val="0"/>
      <w:marTop w:val="0"/>
      <w:marBottom w:val="0"/>
      <w:divBdr>
        <w:top w:val="none" w:sz="0" w:space="0" w:color="auto"/>
        <w:left w:val="none" w:sz="0" w:space="0" w:color="auto"/>
        <w:bottom w:val="none" w:sz="0" w:space="0" w:color="auto"/>
        <w:right w:val="none" w:sz="0" w:space="0" w:color="auto"/>
      </w:divBdr>
    </w:div>
    <w:div w:id="2029257369">
      <w:bodyDiv w:val="1"/>
      <w:marLeft w:val="0"/>
      <w:marRight w:val="0"/>
      <w:marTop w:val="0"/>
      <w:marBottom w:val="0"/>
      <w:divBdr>
        <w:top w:val="none" w:sz="0" w:space="0" w:color="auto"/>
        <w:left w:val="none" w:sz="0" w:space="0" w:color="auto"/>
        <w:bottom w:val="none" w:sz="0" w:space="0" w:color="auto"/>
        <w:right w:val="none" w:sz="0" w:space="0" w:color="auto"/>
      </w:divBdr>
    </w:div>
    <w:div w:id="2029718342">
      <w:bodyDiv w:val="1"/>
      <w:marLeft w:val="0"/>
      <w:marRight w:val="0"/>
      <w:marTop w:val="0"/>
      <w:marBottom w:val="0"/>
      <w:divBdr>
        <w:top w:val="none" w:sz="0" w:space="0" w:color="auto"/>
        <w:left w:val="none" w:sz="0" w:space="0" w:color="auto"/>
        <w:bottom w:val="none" w:sz="0" w:space="0" w:color="auto"/>
        <w:right w:val="none" w:sz="0" w:space="0" w:color="auto"/>
      </w:divBdr>
    </w:div>
    <w:div w:id="2029747978">
      <w:bodyDiv w:val="1"/>
      <w:marLeft w:val="0"/>
      <w:marRight w:val="0"/>
      <w:marTop w:val="0"/>
      <w:marBottom w:val="0"/>
      <w:divBdr>
        <w:top w:val="none" w:sz="0" w:space="0" w:color="auto"/>
        <w:left w:val="none" w:sz="0" w:space="0" w:color="auto"/>
        <w:bottom w:val="none" w:sz="0" w:space="0" w:color="auto"/>
        <w:right w:val="none" w:sz="0" w:space="0" w:color="auto"/>
      </w:divBdr>
    </w:div>
    <w:div w:id="2029913729">
      <w:bodyDiv w:val="1"/>
      <w:marLeft w:val="0"/>
      <w:marRight w:val="0"/>
      <w:marTop w:val="0"/>
      <w:marBottom w:val="0"/>
      <w:divBdr>
        <w:top w:val="none" w:sz="0" w:space="0" w:color="auto"/>
        <w:left w:val="none" w:sz="0" w:space="0" w:color="auto"/>
        <w:bottom w:val="none" w:sz="0" w:space="0" w:color="auto"/>
        <w:right w:val="none" w:sz="0" w:space="0" w:color="auto"/>
      </w:divBdr>
    </w:div>
    <w:div w:id="2030062882">
      <w:bodyDiv w:val="1"/>
      <w:marLeft w:val="0"/>
      <w:marRight w:val="0"/>
      <w:marTop w:val="0"/>
      <w:marBottom w:val="0"/>
      <w:divBdr>
        <w:top w:val="none" w:sz="0" w:space="0" w:color="auto"/>
        <w:left w:val="none" w:sz="0" w:space="0" w:color="auto"/>
        <w:bottom w:val="none" w:sz="0" w:space="0" w:color="auto"/>
        <w:right w:val="none" w:sz="0" w:space="0" w:color="auto"/>
      </w:divBdr>
    </w:div>
    <w:div w:id="2030251573">
      <w:bodyDiv w:val="1"/>
      <w:marLeft w:val="0"/>
      <w:marRight w:val="0"/>
      <w:marTop w:val="0"/>
      <w:marBottom w:val="0"/>
      <w:divBdr>
        <w:top w:val="none" w:sz="0" w:space="0" w:color="auto"/>
        <w:left w:val="none" w:sz="0" w:space="0" w:color="auto"/>
        <w:bottom w:val="none" w:sz="0" w:space="0" w:color="auto"/>
        <w:right w:val="none" w:sz="0" w:space="0" w:color="auto"/>
      </w:divBdr>
    </w:div>
    <w:div w:id="2030259636">
      <w:bodyDiv w:val="1"/>
      <w:marLeft w:val="0"/>
      <w:marRight w:val="0"/>
      <w:marTop w:val="0"/>
      <w:marBottom w:val="0"/>
      <w:divBdr>
        <w:top w:val="none" w:sz="0" w:space="0" w:color="auto"/>
        <w:left w:val="none" w:sz="0" w:space="0" w:color="auto"/>
        <w:bottom w:val="none" w:sz="0" w:space="0" w:color="auto"/>
        <w:right w:val="none" w:sz="0" w:space="0" w:color="auto"/>
      </w:divBdr>
    </w:div>
    <w:div w:id="2030377017">
      <w:bodyDiv w:val="1"/>
      <w:marLeft w:val="0"/>
      <w:marRight w:val="0"/>
      <w:marTop w:val="0"/>
      <w:marBottom w:val="0"/>
      <w:divBdr>
        <w:top w:val="none" w:sz="0" w:space="0" w:color="auto"/>
        <w:left w:val="none" w:sz="0" w:space="0" w:color="auto"/>
        <w:bottom w:val="none" w:sz="0" w:space="0" w:color="auto"/>
        <w:right w:val="none" w:sz="0" w:space="0" w:color="auto"/>
      </w:divBdr>
    </w:div>
    <w:div w:id="2030597710">
      <w:bodyDiv w:val="1"/>
      <w:marLeft w:val="0"/>
      <w:marRight w:val="0"/>
      <w:marTop w:val="0"/>
      <w:marBottom w:val="0"/>
      <w:divBdr>
        <w:top w:val="none" w:sz="0" w:space="0" w:color="auto"/>
        <w:left w:val="none" w:sz="0" w:space="0" w:color="auto"/>
        <w:bottom w:val="none" w:sz="0" w:space="0" w:color="auto"/>
        <w:right w:val="none" w:sz="0" w:space="0" w:color="auto"/>
      </w:divBdr>
    </w:div>
    <w:div w:id="2030718611">
      <w:bodyDiv w:val="1"/>
      <w:marLeft w:val="0"/>
      <w:marRight w:val="0"/>
      <w:marTop w:val="0"/>
      <w:marBottom w:val="0"/>
      <w:divBdr>
        <w:top w:val="none" w:sz="0" w:space="0" w:color="auto"/>
        <w:left w:val="none" w:sz="0" w:space="0" w:color="auto"/>
        <w:bottom w:val="none" w:sz="0" w:space="0" w:color="auto"/>
        <w:right w:val="none" w:sz="0" w:space="0" w:color="auto"/>
      </w:divBdr>
    </w:div>
    <w:div w:id="2030790184">
      <w:bodyDiv w:val="1"/>
      <w:marLeft w:val="0"/>
      <w:marRight w:val="0"/>
      <w:marTop w:val="0"/>
      <w:marBottom w:val="0"/>
      <w:divBdr>
        <w:top w:val="none" w:sz="0" w:space="0" w:color="auto"/>
        <w:left w:val="none" w:sz="0" w:space="0" w:color="auto"/>
        <w:bottom w:val="none" w:sz="0" w:space="0" w:color="auto"/>
        <w:right w:val="none" w:sz="0" w:space="0" w:color="auto"/>
      </w:divBdr>
    </w:div>
    <w:div w:id="2030984346">
      <w:bodyDiv w:val="1"/>
      <w:marLeft w:val="0"/>
      <w:marRight w:val="0"/>
      <w:marTop w:val="0"/>
      <w:marBottom w:val="0"/>
      <w:divBdr>
        <w:top w:val="none" w:sz="0" w:space="0" w:color="auto"/>
        <w:left w:val="none" w:sz="0" w:space="0" w:color="auto"/>
        <w:bottom w:val="none" w:sz="0" w:space="0" w:color="auto"/>
        <w:right w:val="none" w:sz="0" w:space="0" w:color="auto"/>
      </w:divBdr>
    </w:div>
    <w:div w:id="2031636281">
      <w:bodyDiv w:val="1"/>
      <w:marLeft w:val="0"/>
      <w:marRight w:val="0"/>
      <w:marTop w:val="0"/>
      <w:marBottom w:val="0"/>
      <w:divBdr>
        <w:top w:val="none" w:sz="0" w:space="0" w:color="auto"/>
        <w:left w:val="none" w:sz="0" w:space="0" w:color="auto"/>
        <w:bottom w:val="none" w:sz="0" w:space="0" w:color="auto"/>
        <w:right w:val="none" w:sz="0" w:space="0" w:color="auto"/>
      </w:divBdr>
    </w:div>
    <w:div w:id="2032219420">
      <w:bodyDiv w:val="1"/>
      <w:marLeft w:val="0"/>
      <w:marRight w:val="0"/>
      <w:marTop w:val="0"/>
      <w:marBottom w:val="0"/>
      <w:divBdr>
        <w:top w:val="none" w:sz="0" w:space="0" w:color="auto"/>
        <w:left w:val="none" w:sz="0" w:space="0" w:color="auto"/>
        <w:bottom w:val="none" w:sz="0" w:space="0" w:color="auto"/>
        <w:right w:val="none" w:sz="0" w:space="0" w:color="auto"/>
      </w:divBdr>
    </w:div>
    <w:div w:id="2032339044">
      <w:bodyDiv w:val="1"/>
      <w:marLeft w:val="0"/>
      <w:marRight w:val="0"/>
      <w:marTop w:val="0"/>
      <w:marBottom w:val="0"/>
      <w:divBdr>
        <w:top w:val="none" w:sz="0" w:space="0" w:color="auto"/>
        <w:left w:val="none" w:sz="0" w:space="0" w:color="auto"/>
        <w:bottom w:val="none" w:sz="0" w:space="0" w:color="auto"/>
        <w:right w:val="none" w:sz="0" w:space="0" w:color="auto"/>
      </w:divBdr>
    </w:div>
    <w:div w:id="2033190163">
      <w:bodyDiv w:val="1"/>
      <w:marLeft w:val="0"/>
      <w:marRight w:val="0"/>
      <w:marTop w:val="0"/>
      <w:marBottom w:val="0"/>
      <w:divBdr>
        <w:top w:val="none" w:sz="0" w:space="0" w:color="auto"/>
        <w:left w:val="none" w:sz="0" w:space="0" w:color="auto"/>
        <w:bottom w:val="none" w:sz="0" w:space="0" w:color="auto"/>
        <w:right w:val="none" w:sz="0" w:space="0" w:color="auto"/>
      </w:divBdr>
    </w:div>
    <w:div w:id="2033218608">
      <w:bodyDiv w:val="1"/>
      <w:marLeft w:val="0"/>
      <w:marRight w:val="0"/>
      <w:marTop w:val="0"/>
      <w:marBottom w:val="0"/>
      <w:divBdr>
        <w:top w:val="none" w:sz="0" w:space="0" w:color="auto"/>
        <w:left w:val="none" w:sz="0" w:space="0" w:color="auto"/>
        <w:bottom w:val="none" w:sz="0" w:space="0" w:color="auto"/>
        <w:right w:val="none" w:sz="0" w:space="0" w:color="auto"/>
      </w:divBdr>
    </w:div>
    <w:div w:id="2033606326">
      <w:bodyDiv w:val="1"/>
      <w:marLeft w:val="0"/>
      <w:marRight w:val="0"/>
      <w:marTop w:val="0"/>
      <w:marBottom w:val="0"/>
      <w:divBdr>
        <w:top w:val="none" w:sz="0" w:space="0" w:color="auto"/>
        <w:left w:val="none" w:sz="0" w:space="0" w:color="auto"/>
        <w:bottom w:val="none" w:sz="0" w:space="0" w:color="auto"/>
        <w:right w:val="none" w:sz="0" w:space="0" w:color="auto"/>
      </w:divBdr>
    </w:div>
    <w:div w:id="2033726544">
      <w:bodyDiv w:val="1"/>
      <w:marLeft w:val="0"/>
      <w:marRight w:val="0"/>
      <w:marTop w:val="0"/>
      <w:marBottom w:val="0"/>
      <w:divBdr>
        <w:top w:val="none" w:sz="0" w:space="0" w:color="auto"/>
        <w:left w:val="none" w:sz="0" w:space="0" w:color="auto"/>
        <w:bottom w:val="none" w:sz="0" w:space="0" w:color="auto"/>
        <w:right w:val="none" w:sz="0" w:space="0" w:color="auto"/>
      </w:divBdr>
    </w:div>
    <w:div w:id="2033995896">
      <w:bodyDiv w:val="1"/>
      <w:marLeft w:val="0"/>
      <w:marRight w:val="0"/>
      <w:marTop w:val="0"/>
      <w:marBottom w:val="0"/>
      <w:divBdr>
        <w:top w:val="none" w:sz="0" w:space="0" w:color="auto"/>
        <w:left w:val="none" w:sz="0" w:space="0" w:color="auto"/>
        <w:bottom w:val="none" w:sz="0" w:space="0" w:color="auto"/>
        <w:right w:val="none" w:sz="0" w:space="0" w:color="auto"/>
      </w:divBdr>
    </w:div>
    <w:div w:id="2034068895">
      <w:bodyDiv w:val="1"/>
      <w:marLeft w:val="0"/>
      <w:marRight w:val="0"/>
      <w:marTop w:val="0"/>
      <w:marBottom w:val="0"/>
      <w:divBdr>
        <w:top w:val="none" w:sz="0" w:space="0" w:color="auto"/>
        <w:left w:val="none" w:sz="0" w:space="0" w:color="auto"/>
        <w:bottom w:val="none" w:sz="0" w:space="0" w:color="auto"/>
        <w:right w:val="none" w:sz="0" w:space="0" w:color="auto"/>
      </w:divBdr>
    </w:div>
    <w:div w:id="2034184336">
      <w:bodyDiv w:val="1"/>
      <w:marLeft w:val="0"/>
      <w:marRight w:val="0"/>
      <w:marTop w:val="0"/>
      <w:marBottom w:val="0"/>
      <w:divBdr>
        <w:top w:val="none" w:sz="0" w:space="0" w:color="auto"/>
        <w:left w:val="none" w:sz="0" w:space="0" w:color="auto"/>
        <w:bottom w:val="none" w:sz="0" w:space="0" w:color="auto"/>
        <w:right w:val="none" w:sz="0" w:space="0" w:color="auto"/>
      </w:divBdr>
    </w:div>
    <w:div w:id="2034920629">
      <w:bodyDiv w:val="1"/>
      <w:marLeft w:val="0"/>
      <w:marRight w:val="0"/>
      <w:marTop w:val="0"/>
      <w:marBottom w:val="0"/>
      <w:divBdr>
        <w:top w:val="none" w:sz="0" w:space="0" w:color="auto"/>
        <w:left w:val="none" w:sz="0" w:space="0" w:color="auto"/>
        <w:bottom w:val="none" w:sz="0" w:space="0" w:color="auto"/>
        <w:right w:val="none" w:sz="0" w:space="0" w:color="auto"/>
      </w:divBdr>
    </w:div>
    <w:div w:id="2035224494">
      <w:bodyDiv w:val="1"/>
      <w:marLeft w:val="0"/>
      <w:marRight w:val="0"/>
      <w:marTop w:val="0"/>
      <w:marBottom w:val="0"/>
      <w:divBdr>
        <w:top w:val="none" w:sz="0" w:space="0" w:color="auto"/>
        <w:left w:val="none" w:sz="0" w:space="0" w:color="auto"/>
        <w:bottom w:val="none" w:sz="0" w:space="0" w:color="auto"/>
        <w:right w:val="none" w:sz="0" w:space="0" w:color="auto"/>
      </w:divBdr>
    </w:div>
    <w:div w:id="2035227378">
      <w:bodyDiv w:val="1"/>
      <w:marLeft w:val="0"/>
      <w:marRight w:val="0"/>
      <w:marTop w:val="0"/>
      <w:marBottom w:val="0"/>
      <w:divBdr>
        <w:top w:val="none" w:sz="0" w:space="0" w:color="auto"/>
        <w:left w:val="none" w:sz="0" w:space="0" w:color="auto"/>
        <w:bottom w:val="none" w:sz="0" w:space="0" w:color="auto"/>
        <w:right w:val="none" w:sz="0" w:space="0" w:color="auto"/>
      </w:divBdr>
    </w:div>
    <w:div w:id="2035375627">
      <w:bodyDiv w:val="1"/>
      <w:marLeft w:val="0"/>
      <w:marRight w:val="0"/>
      <w:marTop w:val="0"/>
      <w:marBottom w:val="0"/>
      <w:divBdr>
        <w:top w:val="none" w:sz="0" w:space="0" w:color="auto"/>
        <w:left w:val="none" w:sz="0" w:space="0" w:color="auto"/>
        <w:bottom w:val="none" w:sz="0" w:space="0" w:color="auto"/>
        <w:right w:val="none" w:sz="0" w:space="0" w:color="auto"/>
      </w:divBdr>
    </w:div>
    <w:div w:id="2035420433">
      <w:bodyDiv w:val="1"/>
      <w:marLeft w:val="0"/>
      <w:marRight w:val="0"/>
      <w:marTop w:val="0"/>
      <w:marBottom w:val="0"/>
      <w:divBdr>
        <w:top w:val="none" w:sz="0" w:space="0" w:color="auto"/>
        <w:left w:val="none" w:sz="0" w:space="0" w:color="auto"/>
        <w:bottom w:val="none" w:sz="0" w:space="0" w:color="auto"/>
        <w:right w:val="none" w:sz="0" w:space="0" w:color="auto"/>
      </w:divBdr>
    </w:div>
    <w:div w:id="2035494673">
      <w:bodyDiv w:val="1"/>
      <w:marLeft w:val="0"/>
      <w:marRight w:val="0"/>
      <w:marTop w:val="0"/>
      <w:marBottom w:val="0"/>
      <w:divBdr>
        <w:top w:val="none" w:sz="0" w:space="0" w:color="auto"/>
        <w:left w:val="none" w:sz="0" w:space="0" w:color="auto"/>
        <w:bottom w:val="none" w:sz="0" w:space="0" w:color="auto"/>
        <w:right w:val="none" w:sz="0" w:space="0" w:color="auto"/>
      </w:divBdr>
    </w:div>
    <w:div w:id="2035957096">
      <w:bodyDiv w:val="1"/>
      <w:marLeft w:val="0"/>
      <w:marRight w:val="0"/>
      <w:marTop w:val="0"/>
      <w:marBottom w:val="0"/>
      <w:divBdr>
        <w:top w:val="none" w:sz="0" w:space="0" w:color="auto"/>
        <w:left w:val="none" w:sz="0" w:space="0" w:color="auto"/>
        <w:bottom w:val="none" w:sz="0" w:space="0" w:color="auto"/>
        <w:right w:val="none" w:sz="0" w:space="0" w:color="auto"/>
      </w:divBdr>
    </w:div>
    <w:div w:id="2035962676">
      <w:bodyDiv w:val="1"/>
      <w:marLeft w:val="0"/>
      <w:marRight w:val="0"/>
      <w:marTop w:val="0"/>
      <w:marBottom w:val="0"/>
      <w:divBdr>
        <w:top w:val="none" w:sz="0" w:space="0" w:color="auto"/>
        <w:left w:val="none" w:sz="0" w:space="0" w:color="auto"/>
        <w:bottom w:val="none" w:sz="0" w:space="0" w:color="auto"/>
        <w:right w:val="none" w:sz="0" w:space="0" w:color="auto"/>
      </w:divBdr>
    </w:div>
    <w:div w:id="2036346104">
      <w:bodyDiv w:val="1"/>
      <w:marLeft w:val="0"/>
      <w:marRight w:val="0"/>
      <w:marTop w:val="0"/>
      <w:marBottom w:val="0"/>
      <w:divBdr>
        <w:top w:val="none" w:sz="0" w:space="0" w:color="auto"/>
        <w:left w:val="none" w:sz="0" w:space="0" w:color="auto"/>
        <w:bottom w:val="none" w:sz="0" w:space="0" w:color="auto"/>
        <w:right w:val="none" w:sz="0" w:space="0" w:color="auto"/>
      </w:divBdr>
    </w:div>
    <w:div w:id="2036419825">
      <w:bodyDiv w:val="1"/>
      <w:marLeft w:val="0"/>
      <w:marRight w:val="0"/>
      <w:marTop w:val="0"/>
      <w:marBottom w:val="0"/>
      <w:divBdr>
        <w:top w:val="none" w:sz="0" w:space="0" w:color="auto"/>
        <w:left w:val="none" w:sz="0" w:space="0" w:color="auto"/>
        <w:bottom w:val="none" w:sz="0" w:space="0" w:color="auto"/>
        <w:right w:val="none" w:sz="0" w:space="0" w:color="auto"/>
      </w:divBdr>
    </w:div>
    <w:div w:id="2036423612">
      <w:bodyDiv w:val="1"/>
      <w:marLeft w:val="0"/>
      <w:marRight w:val="0"/>
      <w:marTop w:val="0"/>
      <w:marBottom w:val="0"/>
      <w:divBdr>
        <w:top w:val="none" w:sz="0" w:space="0" w:color="auto"/>
        <w:left w:val="none" w:sz="0" w:space="0" w:color="auto"/>
        <w:bottom w:val="none" w:sz="0" w:space="0" w:color="auto"/>
        <w:right w:val="none" w:sz="0" w:space="0" w:color="auto"/>
      </w:divBdr>
    </w:div>
    <w:div w:id="2036615556">
      <w:bodyDiv w:val="1"/>
      <w:marLeft w:val="0"/>
      <w:marRight w:val="0"/>
      <w:marTop w:val="0"/>
      <w:marBottom w:val="0"/>
      <w:divBdr>
        <w:top w:val="none" w:sz="0" w:space="0" w:color="auto"/>
        <w:left w:val="none" w:sz="0" w:space="0" w:color="auto"/>
        <w:bottom w:val="none" w:sz="0" w:space="0" w:color="auto"/>
        <w:right w:val="none" w:sz="0" w:space="0" w:color="auto"/>
      </w:divBdr>
    </w:div>
    <w:div w:id="2036880109">
      <w:bodyDiv w:val="1"/>
      <w:marLeft w:val="0"/>
      <w:marRight w:val="0"/>
      <w:marTop w:val="0"/>
      <w:marBottom w:val="0"/>
      <w:divBdr>
        <w:top w:val="none" w:sz="0" w:space="0" w:color="auto"/>
        <w:left w:val="none" w:sz="0" w:space="0" w:color="auto"/>
        <w:bottom w:val="none" w:sz="0" w:space="0" w:color="auto"/>
        <w:right w:val="none" w:sz="0" w:space="0" w:color="auto"/>
      </w:divBdr>
    </w:div>
    <w:div w:id="2036883257">
      <w:bodyDiv w:val="1"/>
      <w:marLeft w:val="0"/>
      <w:marRight w:val="0"/>
      <w:marTop w:val="0"/>
      <w:marBottom w:val="0"/>
      <w:divBdr>
        <w:top w:val="none" w:sz="0" w:space="0" w:color="auto"/>
        <w:left w:val="none" w:sz="0" w:space="0" w:color="auto"/>
        <w:bottom w:val="none" w:sz="0" w:space="0" w:color="auto"/>
        <w:right w:val="none" w:sz="0" w:space="0" w:color="auto"/>
      </w:divBdr>
    </w:div>
    <w:div w:id="2036925191">
      <w:bodyDiv w:val="1"/>
      <w:marLeft w:val="0"/>
      <w:marRight w:val="0"/>
      <w:marTop w:val="0"/>
      <w:marBottom w:val="0"/>
      <w:divBdr>
        <w:top w:val="none" w:sz="0" w:space="0" w:color="auto"/>
        <w:left w:val="none" w:sz="0" w:space="0" w:color="auto"/>
        <w:bottom w:val="none" w:sz="0" w:space="0" w:color="auto"/>
        <w:right w:val="none" w:sz="0" w:space="0" w:color="auto"/>
      </w:divBdr>
    </w:div>
    <w:div w:id="2037001420">
      <w:bodyDiv w:val="1"/>
      <w:marLeft w:val="0"/>
      <w:marRight w:val="0"/>
      <w:marTop w:val="0"/>
      <w:marBottom w:val="0"/>
      <w:divBdr>
        <w:top w:val="none" w:sz="0" w:space="0" w:color="auto"/>
        <w:left w:val="none" w:sz="0" w:space="0" w:color="auto"/>
        <w:bottom w:val="none" w:sz="0" w:space="0" w:color="auto"/>
        <w:right w:val="none" w:sz="0" w:space="0" w:color="auto"/>
      </w:divBdr>
    </w:div>
    <w:div w:id="2037001449">
      <w:bodyDiv w:val="1"/>
      <w:marLeft w:val="0"/>
      <w:marRight w:val="0"/>
      <w:marTop w:val="0"/>
      <w:marBottom w:val="0"/>
      <w:divBdr>
        <w:top w:val="none" w:sz="0" w:space="0" w:color="auto"/>
        <w:left w:val="none" w:sz="0" w:space="0" w:color="auto"/>
        <w:bottom w:val="none" w:sz="0" w:space="0" w:color="auto"/>
        <w:right w:val="none" w:sz="0" w:space="0" w:color="auto"/>
      </w:divBdr>
    </w:div>
    <w:div w:id="2037077024">
      <w:bodyDiv w:val="1"/>
      <w:marLeft w:val="0"/>
      <w:marRight w:val="0"/>
      <w:marTop w:val="0"/>
      <w:marBottom w:val="0"/>
      <w:divBdr>
        <w:top w:val="none" w:sz="0" w:space="0" w:color="auto"/>
        <w:left w:val="none" w:sz="0" w:space="0" w:color="auto"/>
        <w:bottom w:val="none" w:sz="0" w:space="0" w:color="auto"/>
        <w:right w:val="none" w:sz="0" w:space="0" w:color="auto"/>
      </w:divBdr>
    </w:div>
    <w:div w:id="2037077354">
      <w:bodyDiv w:val="1"/>
      <w:marLeft w:val="0"/>
      <w:marRight w:val="0"/>
      <w:marTop w:val="0"/>
      <w:marBottom w:val="0"/>
      <w:divBdr>
        <w:top w:val="none" w:sz="0" w:space="0" w:color="auto"/>
        <w:left w:val="none" w:sz="0" w:space="0" w:color="auto"/>
        <w:bottom w:val="none" w:sz="0" w:space="0" w:color="auto"/>
        <w:right w:val="none" w:sz="0" w:space="0" w:color="auto"/>
      </w:divBdr>
    </w:div>
    <w:div w:id="2037122779">
      <w:bodyDiv w:val="1"/>
      <w:marLeft w:val="0"/>
      <w:marRight w:val="0"/>
      <w:marTop w:val="0"/>
      <w:marBottom w:val="0"/>
      <w:divBdr>
        <w:top w:val="none" w:sz="0" w:space="0" w:color="auto"/>
        <w:left w:val="none" w:sz="0" w:space="0" w:color="auto"/>
        <w:bottom w:val="none" w:sz="0" w:space="0" w:color="auto"/>
        <w:right w:val="none" w:sz="0" w:space="0" w:color="auto"/>
      </w:divBdr>
    </w:div>
    <w:div w:id="2037146716">
      <w:bodyDiv w:val="1"/>
      <w:marLeft w:val="0"/>
      <w:marRight w:val="0"/>
      <w:marTop w:val="0"/>
      <w:marBottom w:val="0"/>
      <w:divBdr>
        <w:top w:val="none" w:sz="0" w:space="0" w:color="auto"/>
        <w:left w:val="none" w:sz="0" w:space="0" w:color="auto"/>
        <w:bottom w:val="none" w:sz="0" w:space="0" w:color="auto"/>
        <w:right w:val="none" w:sz="0" w:space="0" w:color="auto"/>
      </w:divBdr>
    </w:div>
    <w:div w:id="2037152609">
      <w:bodyDiv w:val="1"/>
      <w:marLeft w:val="0"/>
      <w:marRight w:val="0"/>
      <w:marTop w:val="0"/>
      <w:marBottom w:val="0"/>
      <w:divBdr>
        <w:top w:val="none" w:sz="0" w:space="0" w:color="auto"/>
        <w:left w:val="none" w:sz="0" w:space="0" w:color="auto"/>
        <w:bottom w:val="none" w:sz="0" w:space="0" w:color="auto"/>
        <w:right w:val="none" w:sz="0" w:space="0" w:color="auto"/>
      </w:divBdr>
    </w:div>
    <w:div w:id="2037341122">
      <w:bodyDiv w:val="1"/>
      <w:marLeft w:val="0"/>
      <w:marRight w:val="0"/>
      <w:marTop w:val="0"/>
      <w:marBottom w:val="0"/>
      <w:divBdr>
        <w:top w:val="none" w:sz="0" w:space="0" w:color="auto"/>
        <w:left w:val="none" w:sz="0" w:space="0" w:color="auto"/>
        <w:bottom w:val="none" w:sz="0" w:space="0" w:color="auto"/>
        <w:right w:val="none" w:sz="0" w:space="0" w:color="auto"/>
      </w:divBdr>
    </w:div>
    <w:div w:id="2037778848">
      <w:bodyDiv w:val="1"/>
      <w:marLeft w:val="0"/>
      <w:marRight w:val="0"/>
      <w:marTop w:val="0"/>
      <w:marBottom w:val="0"/>
      <w:divBdr>
        <w:top w:val="none" w:sz="0" w:space="0" w:color="auto"/>
        <w:left w:val="none" w:sz="0" w:space="0" w:color="auto"/>
        <w:bottom w:val="none" w:sz="0" w:space="0" w:color="auto"/>
        <w:right w:val="none" w:sz="0" w:space="0" w:color="auto"/>
      </w:divBdr>
    </w:div>
    <w:div w:id="2037802627">
      <w:bodyDiv w:val="1"/>
      <w:marLeft w:val="0"/>
      <w:marRight w:val="0"/>
      <w:marTop w:val="0"/>
      <w:marBottom w:val="0"/>
      <w:divBdr>
        <w:top w:val="none" w:sz="0" w:space="0" w:color="auto"/>
        <w:left w:val="none" w:sz="0" w:space="0" w:color="auto"/>
        <w:bottom w:val="none" w:sz="0" w:space="0" w:color="auto"/>
        <w:right w:val="none" w:sz="0" w:space="0" w:color="auto"/>
      </w:divBdr>
    </w:div>
    <w:div w:id="2038189865">
      <w:bodyDiv w:val="1"/>
      <w:marLeft w:val="0"/>
      <w:marRight w:val="0"/>
      <w:marTop w:val="0"/>
      <w:marBottom w:val="0"/>
      <w:divBdr>
        <w:top w:val="none" w:sz="0" w:space="0" w:color="auto"/>
        <w:left w:val="none" w:sz="0" w:space="0" w:color="auto"/>
        <w:bottom w:val="none" w:sz="0" w:space="0" w:color="auto"/>
        <w:right w:val="none" w:sz="0" w:space="0" w:color="auto"/>
      </w:divBdr>
    </w:div>
    <w:div w:id="2038235529">
      <w:bodyDiv w:val="1"/>
      <w:marLeft w:val="0"/>
      <w:marRight w:val="0"/>
      <w:marTop w:val="0"/>
      <w:marBottom w:val="0"/>
      <w:divBdr>
        <w:top w:val="none" w:sz="0" w:space="0" w:color="auto"/>
        <w:left w:val="none" w:sz="0" w:space="0" w:color="auto"/>
        <w:bottom w:val="none" w:sz="0" w:space="0" w:color="auto"/>
        <w:right w:val="none" w:sz="0" w:space="0" w:color="auto"/>
      </w:divBdr>
    </w:div>
    <w:div w:id="2038387202">
      <w:bodyDiv w:val="1"/>
      <w:marLeft w:val="0"/>
      <w:marRight w:val="0"/>
      <w:marTop w:val="0"/>
      <w:marBottom w:val="0"/>
      <w:divBdr>
        <w:top w:val="none" w:sz="0" w:space="0" w:color="auto"/>
        <w:left w:val="none" w:sz="0" w:space="0" w:color="auto"/>
        <w:bottom w:val="none" w:sz="0" w:space="0" w:color="auto"/>
        <w:right w:val="none" w:sz="0" w:space="0" w:color="auto"/>
      </w:divBdr>
    </w:div>
    <w:div w:id="2038458773">
      <w:bodyDiv w:val="1"/>
      <w:marLeft w:val="0"/>
      <w:marRight w:val="0"/>
      <w:marTop w:val="0"/>
      <w:marBottom w:val="0"/>
      <w:divBdr>
        <w:top w:val="none" w:sz="0" w:space="0" w:color="auto"/>
        <w:left w:val="none" w:sz="0" w:space="0" w:color="auto"/>
        <w:bottom w:val="none" w:sz="0" w:space="0" w:color="auto"/>
        <w:right w:val="none" w:sz="0" w:space="0" w:color="auto"/>
      </w:divBdr>
    </w:div>
    <w:div w:id="2038500375">
      <w:bodyDiv w:val="1"/>
      <w:marLeft w:val="0"/>
      <w:marRight w:val="0"/>
      <w:marTop w:val="0"/>
      <w:marBottom w:val="0"/>
      <w:divBdr>
        <w:top w:val="none" w:sz="0" w:space="0" w:color="auto"/>
        <w:left w:val="none" w:sz="0" w:space="0" w:color="auto"/>
        <w:bottom w:val="none" w:sz="0" w:space="0" w:color="auto"/>
        <w:right w:val="none" w:sz="0" w:space="0" w:color="auto"/>
      </w:divBdr>
    </w:div>
    <w:div w:id="2038509018">
      <w:bodyDiv w:val="1"/>
      <w:marLeft w:val="0"/>
      <w:marRight w:val="0"/>
      <w:marTop w:val="0"/>
      <w:marBottom w:val="0"/>
      <w:divBdr>
        <w:top w:val="none" w:sz="0" w:space="0" w:color="auto"/>
        <w:left w:val="none" w:sz="0" w:space="0" w:color="auto"/>
        <w:bottom w:val="none" w:sz="0" w:space="0" w:color="auto"/>
        <w:right w:val="none" w:sz="0" w:space="0" w:color="auto"/>
      </w:divBdr>
    </w:div>
    <w:div w:id="2038969144">
      <w:bodyDiv w:val="1"/>
      <w:marLeft w:val="0"/>
      <w:marRight w:val="0"/>
      <w:marTop w:val="0"/>
      <w:marBottom w:val="0"/>
      <w:divBdr>
        <w:top w:val="none" w:sz="0" w:space="0" w:color="auto"/>
        <w:left w:val="none" w:sz="0" w:space="0" w:color="auto"/>
        <w:bottom w:val="none" w:sz="0" w:space="0" w:color="auto"/>
        <w:right w:val="none" w:sz="0" w:space="0" w:color="auto"/>
      </w:divBdr>
    </w:div>
    <w:div w:id="2039040180">
      <w:bodyDiv w:val="1"/>
      <w:marLeft w:val="0"/>
      <w:marRight w:val="0"/>
      <w:marTop w:val="0"/>
      <w:marBottom w:val="0"/>
      <w:divBdr>
        <w:top w:val="none" w:sz="0" w:space="0" w:color="auto"/>
        <w:left w:val="none" w:sz="0" w:space="0" w:color="auto"/>
        <w:bottom w:val="none" w:sz="0" w:space="0" w:color="auto"/>
        <w:right w:val="none" w:sz="0" w:space="0" w:color="auto"/>
      </w:divBdr>
    </w:div>
    <w:div w:id="2039045066">
      <w:bodyDiv w:val="1"/>
      <w:marLeft w:val="0"/>
      <w:marRight w:val="0"/>
      <w:marTop w:val="0"/>
      <w:marBottom w:val="0"/>
      <w:divBdr>
        <w:top w:val="none" w:sz="0" w:space="0" w:color="auto"/>
        <w:left w:val="none" w:sz="0" w:space="0" w:color="auto"/>
        <w:bottom w:val="none" w:sz="0" w:space="0" w:color="auto"/>
        <w:right w:val="none" w:sz="0" w:space="0" w:color="auto"/>
      </w:divBdr>
    </w:div>
    <w:div w:id="2039116007">
      <w:bodyDiv w:val="1"/>
      <w:marLeft w:val="0"/>
      <w:marRight w:val="0"/>
      <w:marTop w:val="0"/>
      <w:marBottom w:val="0"/>
      <w:divBdr>
        <w:top w:val="none" w:sz="0" w:space="0" w:color="auto"/>
        <w:left w:val="none" w:sz="0" w:space="0" w:color="auto"/>
        <w:bottom w:val="none" w:sz="0" w:space="0" w:color="auto"/>
        <w:right w:val="none" w:sz="0" w:space="0" w:color="auto"/>
      </w:divBdr>
    </w:div>
    <w:div w:id="2039314923">
      <w:bodyDiv w:val="1"/>
      <w:marLeft w:val="0"/>
      <w:marRight w:val="0"/>
      <w:marTop w:val="0"/>
      <w:marBottom w:val="0"/>
      <w:divBdr>
        <w:top w:val="none" w:sz="0" w:space="0" w:color="auto"/>
        <w:left w:val="none" w:sz="0" w:space="0" w:color="auto"/>
        <w:bottom w:val="none" w:sz="0" w:space="0" w:color="auto"/>
        <w:right w:val="none" w:sz="0" w:space="0" w:color="auto"/>
      </w:divBdr>
    </w:div>
    <w:div w:id="2039428856">
      <w:bodyDiv w:val="1"/>
      <w:marLeft w:val="0"/>
      <w:marRight w:val="0"/>
      <w:marTop w:val="0"/>
      <w:marBottom w:val="0"/>
      <w:divBdr>
        <w:top w:val="none" w:sz="0" w:space="0" w:color="auto"/>
        <w:left w:val="none" w:sz="0" w:space="0" w:color="auto"/>
        <w:bottom w:val="none" w:sz="0" w:space="0" w:color="auto"/>
        <w:right w:val="none" w:sz="0" w:space="0" w:color="auto"/>
      </w:divBdr>
    </w:div>
    <w:div w:id="2039550816">
      <w:bodyDiv w:val="1"/>
      <w:marLeft w:val="0"/>
      <w:marRight w:val="0"/>
      <w:marTop w:val="0"/>
      <w:marBottom w:val="0"/>
      <w:divBdr>
        <w:top w:val="none" w:sz="0" w:space="0" w:color="auto"/>
        <w:left w:val="none" w:sz="0" w:space="0" w:color="auto"/>
        <w:bottom w:val="none" w:sz="0" w:space="0" w:color="auto"/>
        <w:right w:val="none" w:sz="0" w:space="0" w:color="auto"/>
      </w:divBdr>
    </w:div>
    <w:div w:id="2039551271">
      <w:bodyDiv w:val="1"/>
      <w:marLeft w:val="0"/>
      <w:marRight w:val="0"/>
      <w:marTop w:val="0"/>
      <w:marBottom w:val="0"/>
      <w:divBdr>
        <w:top w:val="none" w:sz="0" w:space="0" w:color="auto"/>
        <w:left w:val="none" w:sz="0" w:space="0" w:color="auto"/>
        <w:bottom w:val="none" w:sz="0" w:space="0" w:color="auto"/>
        <w:right w:val="none" w:sz="0" w:space="0" w:color="auto"/>
      </w:divBdr>
    </w:div>
    <w:div w:id="2039968424">
      <w:bodyDiv w:val="1"/>
      <w:marLeft w:val="0"/>
      <w:marRight w:val="0"/>
      <w:marTop w:val="0"/>
      <w:marBottom w:val="0"/>
      <w:divBdr>
        <w:top w:val="none" w:sz="0" w:space="0" w:color="auto"/>
        <w:left w:val="none" w:sz="0" w:space="0" w:color="auto"/>
        <w:bottom w:val="none" w:sz="0" w:space="0" w:color="auto"/>
        <w:right w:val="none" w:sz="0" w:space="0" w:color="auto"/>
      </w:divBdr>
    </w:div>
    <w:div w:id="2040354108">
      <w:bodyDiv w:val="1"/>
      <w:marLeft w:val="0"/>
      <w:marRight w:val="0"/>
      <w:marTop w:val="0"/>
      <w:marBottom w:val="0"/>
      <w:divBdr>
        <w:top w:val="none" w:sz="0" w:space="0" w:color="auto"/>
        <w:left w:val="none" w:sz="0" w:space="0" w:color="auto"/>
        <w:bottom w:val="none" w:sz="0" w:space="0" w:color="auto"/>
        <w:right w:val="none" w:sz="0" w:space="0" w:color="auto"/>
      </w:divBdr>
    </w:div>
    <w:div w:id="2040542256">
      <w:bodyDiv w:val="1"/>
      <w:marLeft w:val="0"/>
      <w:marRight w:val="0"/>
      <w:marTop w:val="0"/>
      <w:marBottom w:val="0"/>
      <w:divBdr>
        <w:top w:val="none" w:sz="0" w:space="0" w:color="auto"/>
        <w:left w:val="none" w:sz="0" w:space="0" w:color="auto"/>
        <w:bottom w:val="none" w:sz="0" w:space="0" w:color="auto"/>
        <w:right w:val="none" w:sz="0" w:space="0" w:color="auto"/>
      </w:divBdr>
    </w:div>
    <w:div w:id="2040545882">
      <w:bodyDiv w:val="1"/>
      <w:marLeft w:val="0"/>
      <w:marRight w:val="0"/>
      <w:marTop w:val="0"/>
      <w:marBottom w:val="0"/>
      <w:divBdr>
        <w:top w:val="none" w:sz="0" w:space="0" w:color="auto"/>
        <w:left w:val="none" w:sz="0" w:space="0" w:color="auto"/>
        <w:bottom w:val="none" w:sz="0" w:space="0" w:color="auto"/>
        <w:right w:val="none" w:sz="0" w:space="0" w:color="auto"/>
      </w:divBdr>
    </w:div>
    <w:div w:id="2040546986">
      <w:bodyDiv w:val="1"/>
      <w:marLeft w:val="0"/>
      <w:marRight w:val="0"/>
      <w:marTop w:val="0"/>
      <w:marBottom w:val="0"/>
      <w:divBdr>
        <w:top w:val="none" w:sz="0" w:space="0" w:color="auto"/>
        <w:left w:val="none" w:sz="0" w:space="0" w:color="auto"/>
        <w:bottom w:val="none" w:sz="0" w:space="0" w:color="auto"/>
        <w:right w:val="none" w:sz="0" w:space="0" w:color="auto"/>
      </w:divBdr>
    </w:div>
    <w:div w:id="2040550284">
      <w:bodyDiv w:val="1"/>
      <w:marLeft w:val="0"/>
      <w:marRight w:val="0"/>
      <w:marTop w:val="0"/>
      <w:marBottom w:val="0"/>
      <w:divBdr>
        <w:top w:val="none" w:sz="0" w:space="0" w:color="auto"/>
        <w:left w:val="none" w:sz="0" w:space="0" w:color="auto"/>
        <w:bottom w:val="none" w:sz="0" w:space="0" w:color="auto"/>
        <w:right w:val="none" w:sz="0" w:space="0" w:color="auto"/>
      </w:divBdr>
    </w:div>
    <w:div w:id="2040734199">
      <w:bodyDiv w:val="1"/>
      <w:marLeft w:val="0"/>
      <w:marRight w:val="0"/>
      <w:marTop w:val="0"/>
      <w:marBottom w:val="0"/>
      <w:divBdr>
        <w:top w:val="none" w:sz="0" w:space="0" w:color="auto"/>
        <w:left w:val="none" w:sz="0" w:space="0" w:color="auto"/>
        <w:bottom w:val="none" w:sz="0" w:space="0" w:color="auto"/>
        <w:right w:val="none" w:sz="0" w:space="0" w:color="auto"/>
      </w:divBdr>
    </w:div>
    <w:div w:id="2040813633">
      <w:bodyDiv w:val="1"/>
      <w:marLeft w:val="0"/>
      <w:marRight w:val="0"/>
      <w:marTop w:val="0"/>
      <w:marBottom w:val="0"/>
      <w:divBdr>
        <w:top w:val="none" w:sz="0" w:space="0" w:color="auto"/>
        <w:left w:val="none" w:sz="0" w:space="0" w:color="auto"/>
        <w:bottom w:val="none" w:sz="0" w:space="0" w:color="auto"/>
        <w:right w:val="none" w:sz="0" w:space="0" w:color="auto"/>
      </w:divBdr>
    </w:div>
    <w:div w:id="2040935885">
      <w:bodyDiv w:val="1"/>
      <w:marLeft w:val="0"/>
      <w:marRight w:val="0"/>
      <w:marTop w:val="0"/>
      <w:marBottom w:val="0"/>
      <w:divBdr>
        <w:top w:val="none" w:sz="0" w:space="0" w:color="auto"/>
        <w:left w:val="none" w:sz="0" w:space="0" w:color="auto"/>
        <w:bottom w:val="none" w:sz="0" w:space="0" w:color="auto"/>
        <w:right w:val="none" w:sz="0" w:space="0" w:color="auto"/>
      </w:divBdr>
    </w:div>
    <w:div w:id="2041008676">
      <w:bodyDiv w:val="1"/>
      <w:marLeft w:val="0"/>
      <w:marRight w:val="0"/>
      <w:marTop w:val="0"/>
      <w:marBottom w:val="0"/>
      <w:divBdr>
        <w:top w:val="none" w:sz="0" w:space="0" w:color="auto"/>
        <w:left w:val="none" w:sz="0" w:space="0" w:color="auto"/>
        <w:bottom w:val="none" w:sz="0" w:space="0" w:color="auto"/>
        <w:right w:val="none" w:sz="0" w:space="0" w:color="auto"/>
      </w:divBdr>
    </w:div>
    <w:div w:id="2041202996">
      <w:bodyDiv w:val="1"/>
      <w:marLeft w:val="0"/>
      <w:marRight w:val="0"/>
      <w:marTop w:val="0"/>
      <w:marBottom w:val="0"/>
      <w:divBdr>
        <w:top w:val="none" w:sz="0" w:space="0" w:color="auto"/>
        <w:left w:val="none" w:sz="0" w:space="0" w:color="auto"/>
        <w:bottom w:val="none" w:sz="0" w:space="0" w:color="auto"/>
        <w:right w:val="none" w:sz="0" w:space="0" w:color="auto"/>
      </w:divBdr>
    </w:div>
    <w:div w:id="2041973955">
      <w:bodyDiv w:val="1"/>
      <w:marLeft w:val="0"/>
      <w:marRight w:val="0"/>
      <w:marTop w:val="0"/>
      <w:marBottom w:val="0"/>
      <w:divBdr>
        <w:top w:val="none" w:sz="0" w:space="0" w:color="auto"/>
        <w:left w:val="none" w:sz="0" w:space="0" w:color="auto"/>
        <w:bottom w:val="none" w:sz="0" w:space="0" w:color="auto"/>
        <w:right w:val="none" w:sz="0" w:space="0" w:color="auto"/>
      </w:divBdr>
    </w:div>
    <w:div w:id="2042123697">
      <w:bodyDiv w:val="1"/>
      <w:marLeft w:val="0"/>
      <w:marRight w:val="0"/>
      <w:marTop w:val="0"/>
      <w:marBottom w:val="0"/>
      <w:divBdr>
        <w:top w:val="none" w:sz="0" w:space="0" w:color="auto"/>
        <w:left w:val="none" w:sz="0" w:space="0" w:color="auto"/>
        <w:bottom w:val="none" w:sz="0" w:space="0" w:color="auto"/>
        <w:right w:val="none" w:sz="0" w:space="0" w:color="auto"/>
      </w:divBdr>
    </w:div>
    <w:div w:id="2042128422">
      <w:bodyDiv w:val="1"/>
      <w:marLeft w:val="0"/>
      <w:marRight w:val="0"/>
      <w:marTop w:val="0"/>
      <w:marBottom w:val="0"/>
      <w:divBdr>
        <w:top w:val="none" w:sz="0" w:space="0" w:color="auto"/>
        <w:left w:val="none" w:sz="0" w:space="0" w:color="auto"/>
        <w:bottom w:val="none" w:sz="0" w:space="0" w:color="auto"/>
        <w:right w:val="none" w:sz="0" w:space="0" w:color="auto"/>
      </w:divBdr>
    </w:div>
    <w:div w:id="2042365137">
      <w:bodyDiv w:val="1"/>
      <w:marLeft w:val="0"/>
      <w:marRight w:val="0"/>
      <w:marTop w:val="0"/>
      <w:marBottom w:val="0"/>
      <w:divBdr>
        <w:top w:val="none" w:sz="0" w:space="0" w:color="auto"/>
        <w:left w:val="none" w:sz="0" w:space="0" w:color="auto"/>
        <w:bottom w:val="none" w:sz="0" w:space="0" w:color="auto"/>
        <w:right w:val="none" w:sz="0" w:space="0" w:color="auto"/>
      </w:divBdr>
    </w:div>
    <w:div w:id="2042628148">
      <w:bodyDiv w:val="1"/>
      <w:marLeft w:val="0"/>
      <w:marRight w:val="0"/>
      <w:marTop w:val="0"/>
      <w:marBottom w:val="0"/>
      <w:divBdr>
        <w:top w:val="none" w:sz="0" w:space="0" w:color="auto"/>
        <w:left w:val="none" w:sz="0" w:space="0" w:color="auto"/>
        <w:bottom w:val="none" w:sz="0" w:space="0" w:color="auto"/>
        <w:right w:val="none" w:sz="0" w:space="0" w:color="auto"/>
      </w:divBdr>
    </w:div>
    <w:div w:id="2042971221">
      <w:bodyDiv w:val="1"/>
      <w:marLeft w:val="0"/>
      <w:marRight w:val="0"/>
      <w:marTop w:val="0"/>
      <w:marBottom w:val="0"/>
      <w:divBdr>
        <w:top w:val="none" w:sz="0" w:space="0" w:color="auto"/>
        <w:left w:val="none" w:sz="0" w:space="0" w:color="auto"/>
        <w:bottom w:val="none" w:sz="0" w:space="0" w:color="auto"/>
        <w:right w:val="none" w:sz="0" w:space="0" w:color="auto"/>
      </w:divBdr>
    </w:div>
    <w:div w:id="2043089895">
      <w:bodyDiv w:val="1"/>
      <w:marLeft w:val="0"/>
      <w:marRight w:val="0"/>
      <w:marTop w:val="0"/>
      <w:marBottom w:val="0"/>
      <w:divBdr>
        <w:top w:val="none" w:sz="0" w:space="0" w:color="auto"/>
        <w:left w:val="none" w:sz="0" w:space="0" w:color="auto"/>
        <w:bottom w:val="none" w:sz="0" w:space="0" w:color="auto"/>
        <w:right w:val="none" w:sz="0" w:space="0" w:color="auto"/>
      </w:divBdr>
    </w:div>
    <w:div w:id="2043163977">
      <w:bodyDiv w:val="1"/>
      <w:marLeft w:val="0"/>
      <w:marRight w:val="0"/>
      <w:marTop w:val="0"/>
      <w:marBottom w:val="0"/>
      <w:divBdr>
        <w:top w:val="none" w:sz="0" w:space="0" w:color="auto"/>
        <w:left w:val="none" w:sz="0" w:space="0" w:color="auto"/>
        <w:bottom w:val="none" w:sz="0" w:space="0" w:color="auto"/>
        <w:right w:val="none" w:sz="0" w:space="0" w:color="auto"/>
      </w:divBdr>
    </w:div>
    <w:div w:id="2043437169">
      <w:bodyDiv w:val="1"/>
      <w:marLeft w:val="0"/>
      <w:marRight w:val="0"/>
      <w:marTop w:val="0"/>
      <w:marBottom w:val="0"/>
      <w:divBdr>
        <w:top w:val="none" w:sz="0" w:space="0" w:color="auto"/>
        <w:left w:val="none" w:sz="0" w:space="0" w:color="auto"/>
        <w:bottom w:val="none" w:sz="0" w:space="0" w:color="auto"/>
        <w:right w:val="none" w:sz="0" w:space="0" w:color="auto"/>
      </w:divBdr>
    </w:div>
    <w:div w:id="2043551703">
      <w:bodyDiv w:val="1"/>
      <w:marLeft w:val="0"/>
      <w:marRight w:val="0"/>
      <w:marTop w:val="0"/>
      <w:marBottom w:val="0"/>
      <w:divBdr>
        <w:top w:val="none" w:sz="0" w:space="0" w:color="auto"/>
        <w:left w:val="none" w:sz="0" w:space="0" w:color="auto"/>
        <w:bottom w:val="none" w:sz="0" w:space="0" w:color="auto"/>
        <w:right w:val="none" w:sz="0" w:space="0" w:color="auto"/>
      </w:divBdr>
    </w:div>
    <w:div w:id="2043626134">
      <w:bodyDiv w:val="1"/>
      <w:marLeft w:val="0"/>
      <w:marRight w:val="0"/>
      <w:marTop w:val="0"/>
      <w:marBottom w:val="0"/>
      <w:divBdr>
        <w:top w:val="none" w:sz="0" w:space="0" w:color="auto"/>
        <w:left w:val="none" w:sz="0" w:space="0" w:color="auto"/>
        <w:bottom w:val="none" w:sz="0" w:space="0" w:color="auto"/>
        <w:right w:val="none" w:sz="0" w:space="0" w:color="auto"/>
      </w:divBdr>
    </w:div>
    <w:div w:id="2043699566">
      <w:bodyDiv w:val="1"/>
      <w:marLeft w:val="0"/>
      <w:marRight w:val="0"/>
      <w:marTop w:val="0"/>
      <w:marBottom w:val="0"/>
      <w:divBdr>
        <w:top w:val="none" w:sz="0" w:space="0" w:color="auto"/>
        <w:left w:val="none" w:sz="0" w:space="0" w:color="auto"/>
        <w:bottom w:val="none" w:sz="0" w:space="0" w:color="auto"/>
        <w:right w:val="none" w:sz="0" w:space="0" w:color="auto"/>
      </w:divBdr>
    </w:div>
    <w:div w:id="2043701770">
      <w:bodyDiv w:val="1"/>
      <w:marLeft w:val="0"/>
      <w:marRight w:val="0"/>
      <w:marTop w:val="0"/>
      <w:marBottom w:val="0"/>
      <w:divBdr>
        <w:top w:val="none" w:sz="0" w:space="0" w:color="auto"/>
        <w:left w:val="none" w:sz="0" w:space="0" w:color="auto"/>
        <w:bottom w:val="none" w:sz="0" w:space="0" w:color="auto"/>
        <w:right w:val="none" w:sz="0" w:space="0" w:color="auto"/>
      </w:divBdr>
    </w:div>
    <w:div w:id="2043707067">
      <w:bodyDiv w:val="1"/>
      <w:marLeft w:val="0"/>
      <w:marRight w:val="0"/>
      <w:marTop w:val="0"/>
      <w:marBottom w:val="0"/>
      <w:divBdr>
        <w:top w:val="none" w:sz="0" w:space="0" w:color="auto"/>
        <w:left w:val="none" w:sz="0" w:space="0" w:color="auto"/>
        <w:bottom w:val="none" w:sz="0" w:space="0" w:color="auto"/>
        <w:right w:val="none" w:sz="0" w:space="0" w:color="auto"/>
      </w:divBdr>
    </w:div>
    <w:div w:id="2043968102">
      <w:bodyDiv w:val="1"/>
      <w:marLeft w:val="0"/>
      <w:marRight w:val="0"/>
      <w:marTop w:val="0"/>
      <w:marBottom w:val="0"/>
      <w:divBdr>
        <w:top w:val="none" w:sz="0" w:space="0" w:color="auto"/>
        <w:left w:val="none" w:sz="0" w:space="0" w:color="auto"/>
        <w:bottom w:val="none" w:sz="0" w:space="0" w:color="auto"/>
        <w:right w:val="none" w:sz="0" w:space="0" w:color="auto"/>
      </w:divBdr>
    </w:div>
    <w:div w:id="2044211533">
      <w:bodyDiv w:val="1"/>
      <w:marLeft w:val="0"/>
      <w:marRight w:val="0"/>
      <w:marTop w:val="0"/>
      <w:marBottom w:val="0"/>
      <w:divBdr>
        <w:top w:val="none" w:sz="0" w:space="0" w:color="auto"/>
        <w:left w:val="none" w:sz="0" w:space="0" w:color="auto"/>
        <w:bottom w:val="none" w:sz="0" w:space="0" w:color="auto"/>
        <w:right w:val="none" w:sz="0" w:space="0" w:color="auto"/>
      </w:divBdr>
    </w:div>
    <w:div w:id="2044859464">
      <w:bodyDiv w:val="1"/>
      <w:marLeft w:val="0"/>
      <w:marRight w:val="0"/>
      <w:marTop w:val="0"/>
      <w:marBottom w:val="0"/>
      <w:divBdr>
        <w:top w:val="none" w:sz="0" w:space="0" w:color="auto"/>
        <w:left w:val="none" w:sz="0" w:space="0" w:color="auto"/>
        <w:bottom w:val="none" w:sz="0" w:space="0" w:color="auto"/>
        <w:right w:val="none" w:sz="0" w:space="0" w:color="auto"/>
      </w:divBdr>
    </w:div>
    <w:div w:id="2045472879">
      <w:bodyDiv w:val="1"/>
      <w:marLeft w:val="0"/>
      <w:marRight w:val="0"/>
      <w:marTop w:val="0"/>
      <w:marBottom w:val="0"/>
      <w:divBdr>
        <w:top w:val="none" w:sz="0" w:space="0" w:color="auto"/>
        <w:left w:val="none" w:sz="0" w:space="0" w:color="auto"/>
        <w:bottom w:val="none" w:sz="0" w:space="0" w:color="auto"/>
        <w:right w:val="none" w:sz="0" w:space="0" w:color="auto"/>
      </w:divBdr>
    </w:div>
    <w:div w:id="2045641178">
      <w:bodyDiv w:val="1"/>
      <w:marLeft w:val="0"/>
      <w:marRight w:val="0"/>
      <w:marTop w:val="0"/>
      <w:marBottom w:val="0"/>
      <w:divBdr>
        <w:top w:val="none" w:sz="0" w:space="0" w:color="auto"/>
        <w:left w:val="none" w:sz="0" w:space="0" w:color="auto"/>
        <w:bottom w:val="none" w:sz="0" w:space="0" w:color="auto"/>
        <w:right w:val="none" w:sz="0" w:space="0" w:color="auto"/>
      </w:divBdr>
    </w:div>
    <w:div w:id="2045862369">
      <w:bodyDiv w:val="1"/>
      <w:marLeft w:val="0"/>
      <w:marRight w:val="0"/>
      <w:marTop w:val="0"/>
      <w:marBottom w:val="0"/>
      <w:divBdr>
        <w:top w:val="none" w:sz="0" w:space="0" w:color="auto"/>
        <w:left w:val="none" w:sz="0" w:space="0" w:color="auto"/>
        <w:bottom w:val="none" w:sz="0" w:space="0" w:color="auto"/>
        <w:right w:val="none" w:sz="0" w:space="0" w:color="auto"/>
      </w:divBdr>
    </w:div>
    <w:div w:id="2045863637">
      <w:bodyDiv w:val="1"/>
      <w:marLeft w:val="0"/>
      <w:marRight w:val="0"/>
      <w:marTop w:val="0"/>
      <w:marBottom w:val="0"/>
      <w:divBdr>
        <w:top w:val="none" w:sz="0" w:space="0" w:color="auto"/>
        <w:left w:val="none" w:sz="0" w:space="0" w:color="auto"/>
        <w:bottom w:val="none" w:sz="0" w:space="0" w:color="auto"/>
        <w:right w:val="none" w:sz="0" w:space="0" w:color="auto"/>
      </w:divBdr>
    </w:div>
    <w:div w:id="2045866436">
      <w:bodyDiv w:val="1"/>
      <w:marLeft w:val="0"/>
      <w:marRight w:val="0"/>
      <w:marTop w:val="0"/>
      <w:marBottom w:val="0"/>
      <w:divBdr>
        <w:top w:val="none" w:sz="0" w:space="0" w:color="auto"/>
        <w:left w:val="none" w:sz="0" w:space="0" w:color="auto"/>
        <w:bottom w:val="none" w:sz="0" w:space="0" w:color="auto"/>
        <w:right w:val="none" w:sz="0" w:space="0" w:color="auto"/>
      </w:divBdr>
    </w:div>
    <w:div w:id="2046058599">
      <w:bodyDiv w:val="1"/>
      <w:marLeft w:val="0"/>
      <w:marRight w:val="0"/>
      <w:marTop w:val="0"/>
      <w:marBottom w:val="0"/>
      <w:divBdr>
        <w:top w:val="none" w:sz="0" w:space="0" w:color="auto"/>
        <w:left w:val="none" w:sz="0" w:space="0" w:color="auto"/>
        <w:bottom w:val="none" w:sz="0" w:space="0" w:color="auto"/>
        <w:right w:val="none" w:sz="0" w:space="0" w:color="auto"/>
      </w:divBdr>
    </w:div>
    <w:div w:id="2046060807">
      <w:bodyDiv w:val="1"/>
      <w:marLeft w:val="0"/>
      <w:marRight w:val="0"/>
      <w:marTop w:val="0"/>
      <w:marBottom w:val="0"/>
      <w:divBdr>
        <w:top w:val="none" w:sz="0" w:space="0" w:color="auto"/>
        <w:left w:val="none" w:sz="0" w:space="0" w:color="auto"/>
        <w:bottom w:val="none" w:sz="0" w:space="0" w:color="auto"/>
        <w:right w:val="none" w:sz="0" w:space="0" w:color="auto"/>
      </w:divBdr>
    </w:div>
    <w:div w:id="2046103344">
      <w:bodyDiv w:val="1"/>
      <w:marLeft w:val="0"/>
      <w:marRight w:val="0"/>
      <w:marTop w:val="0"/>
      <w:marBottom w:val="0"/>
      <w:divBdr>
        <w:top w:val="none" w:sz="0" w:space="0" w:color="auto"/>
        <w:left w:val="none" w:sz="0" w:space="0" w:color="auto"/>
        <w:bottom w:val="none" w:sz="0" w:space="0" w:color="auto"/>
        <w:right w:val="none" w:sz="0" w:space="0" w:color="auto"/>
      </w:divBdr>
    </w:div>
    <w:div w:id="2046251398">
      <w:bodyDiv w:val="1"/>
      <w:marLeft w:val="0"/>
      <w:marRight w:val="0"/>
      <w:marTop w:val="0"/>
      <w:marBottom w:val="0"/>
      <w:divBdr>
        <w:top w:val="none" w:sz="0" w:space="0" w:color="auto"/>
        <w:left w:val="none" w:sz="0" w:space="0" w:color="auto"/>
        <w:bottom w:val="none" w:sz="0" w:space="0" w:color="auto"/>
        <w:right w:val="none" w:sz="0" w:space="0" w:color="auto"/>
      </w:divBdr>
    </w:div>
    <w:div w:id="2046632187">
      <w:bodyDiv w:val="1"/>
      <w:marLeft w:val="0"/>
      <w:marRight w:val="0"/>
      <w:marTop w:val="0"/>
      <w:marBottom w:val="0"/>
      <w:divBdr>
        <w:top w:val="none" w:sz="0" w:space="0" w:color="auto"/>
        <w:left w:val="none" w:sz="0" w:space="0" w:color="auto"/>
        <w:bottom w:val="none" w:sz="0" w:space="0" w:color="auto"/>
        <w:right w:val="none" w:sz="0" w:space="0" w:color="auto"/>
      </w:divBdr>
    </w:div>
    <w:div w:id="2046635465">
      <w:bodyDiv w:val="1"/>
      <w:marLeft w:val="0"/>
      <w:marRight w:val="0"/>
      <w:marTop w:val="0"/>
      <w:marBottom w:val="0"/>
      <w:divBdr>
        <w:top w:val="none" w:sz="0" w:space="0" w:color="auto"/>
        <w:left w:val="none" w:sz="0" w:space="0" w:color="auto"/>
        <w:bottom w:val="none" w:sz="0" w:space="0" w:color="auto"/>
        <w:right w:val="none" w:sz="0" w:space="0" w:color="auto"/>
      </w:divBdr>
    </w:div>
    <w:div w:id="2046709496">
      <w:bodyDiv w:val="1"/>
      <w:marLeft w:val="0"/>
      <w:marRight w:val="0"/>
      <w:marTop w:val="0"/>
      <w:marBottom w:val="0"/>
      <w:divBdr>
        <w:top w:val="none" w:sz="0" w:space="0" w:color="auto"/>
        <w:left w:val="none" w:sz="0" w:space="0" w:color="auto"/>
        <w:bottom w:val="none" w:sz="0" w:space="0" w:color="auto"/>
        <w:right w:val="none" w:sz="0" w:space="0" w:color="auto"/>
      </w:divBdr>
    </w:div>
    <w:div w:id="2046830832">
      <w:bodyDiv w:val="1"/>
      <w:marLeft w:val="0"/>
      <w:marRight w:val="0"/>
      <w:marTop w:val="0"/>
      <w:marBottom w:val="0"/>
      <w:divBdr>
        <w:top w:val="none" w:sz="0" w:space="0" w:color="auto"/>
        <w:left w:val="none" w:sz="0" w:space="0" w:color="auto"/>
        <w:bottom w:val="none" w:sz="0" w:space="0" w:color="auto"/>
        <w:right w:val="none" w:sz="0" w:space="0" w:color="auto"/>
      </w:divBdr>
    </w:div>
    <w:div w:id="2047217079">
      <w:bodyDiv w:val="1"/>
      <w:marLeft w:val="0"/>
      <w:marRight w:val="0"/>
      <w:marTop w:val="0"/>
      <w:marBottom w:val="0"/>
      <w:divBdr>
        <w:top w:val="none" w:sz="0" w:space="0" w:color="auto"/>
        <w:left w:val="none" w:sz="0" w:space="0" w:color="auto"/>
        <w:bottom w:val="none" w:sz="0" w:space="0" w:color="auto"/>
        <w:right w:val="none" w:sz="0" w:space="0" w:color="auto"/>
      </w:divBdr>
    </w:div>
    <w:div w:id="2048213413">
      <w:bodyDiv w:val="1"/>
      <w:marLeft w:val="0"/>
      <w:marRight w:val="0"/>
      <w:marTop w:val="0"/>
      <w:marBottom w:val="0"/>
      <w:divBdr>
        <w:top w:val="none" w:sz="0" w:space="0" w:color="auto"/>
        <w:left w:val="none" w:sz="0" w:space="0" w:color="auto"/>
        <w:bottom w:val="none" w:sz="0" w:space="0" w:color="auto"/>
        <w:right w:val="none" w:sz="0" w:space="0" w:color="auto"/>
      </w:divBdr>
    </w:div>
    <w:div w:id="2048486414">
      <w:bodyDiv w:val="1"/>
      <w:marLeft w:val="0"/>
      <w:marRight w:val="0"/>
      <w:marTop w:val="0"/>
      <w:marBottom w:val="0"/>
      <w:divBdr>
        <w:top w:val="none" w:sz="0" w:space="0" w:color="auto"/>
        <w:left w:val="none" w:sz="0" w:space="0" w:color="auto"/>
        <w:bottom w:val="none" w:sz="0" w:space="0" w:color="auto"/>
        <w:right w:val="none" w:sz="0" w:space="0" w:color="auto"/>
      </w:divBdr>
    </w:div>
    <w:div w:id="2048487409">
      <w:bodyDiv w:val="1"/>
      <w:marLeft w:val="0"/>
      <w:marRight w:val="0"/>
      <w:marTop w:val="0"/>
      <w:marBottom w:val="0"/>
      <w:divBdr>
        <w:top w:val="none" w:sz="0" w:space="0" w:color="auto"/>
        <w:left w:val="none" w:sz="0" w:space="0" w:color="auto"/>
        <w:bottom w:val="none" w:sz="0" w:space="0" w:color="auto"/>
        <w:right w:val="none" w:sz="0" w:space="0" w:color="auto"/>
      </w:divBdr>
    </w:div>
    <w:div w:id="2048527398">
      <w:bodyDiv w:val="1"/>
      <w:marLeft w:val="0"/>
      <w:marRight w:val="0"/>
      <w:marTop w:val="0"/>
      <w:marBottom w:val="0"/>
      <w:divBdr>
        <w:top w:val="none" w:sz="0" w:space="0" w:color="auto"/>
        <w:left w:val="none" w:sz="0" w:space="0" w:color="auto"/>
        <w:bottom w:val="none" w:sz="0" w:space="0" w:color="auto"/>
        <w:right w:val="none" w:sz="0" w:space="0" w:color="auto"/>
      </w:divBdr>
    </w:div>
    <w:div w:id="2048722767">
      <w:bodyDiv w:val="1"/>
      <w:marLeft w:val="0"/>
      <w:marRight w:val="0"/>
      <w:marTop w:val="0"/>
      <w:marBottom w:val="0"/>
      <w:divBdr>
        <w:top w:val="none" w:sz="0" w:space="0" w:color="auto"/>
        <w:left w:val="none" w:sz="0" w:space="0" w:color="auto"/>
        <w:bottom w:val="none" w:sz="0" w:space="0" w:color="auto"/>
        <w:right w:val="none" w:sz="0" w:space="0" w:color="auto"/>
      </w:divBdr>
    </w:div>
    <w:div w:id="2048792669">
      <w:bodyDiv w:val="1"/>
      <w:marLeft w:val="0"/>
      <w:marRight w:val="0"/>
      <w:marTop w:val="0"/>
      <w:marBottom w:val="0"/>
      <w:divBdr>
        <w:top w:val="none" w:sz="0" w:space="0" w:color="auto"/>
        <w:left w:val="none" w:sz="0" w:space="0" w:color="auto"/>
        <w:bottom w:val="none" w:sz="0" w:space="0" w:color="auto"/>
        <w:right w:val="none" w:sz="0" w:space="0" w:color="auto"/>
      </w:divBdr>
    </w:div>
    <w:div w:id="2048947593">
      <w:bodyDiv w:val="1"/>
      <w:marLeft w:val="0"/>
      <w:marRight w:val="0"/>
      <w:marTop w:val="0"/>
      <w:marBottom w:val="0"/>
      <w:divBdr>
        <w:top w:val="none" w:sz="0" w:space="0" w:color="auto"/>
        <w:left w:val="none" w:sz="0" w:space="0" w:color="auto"/>
        <w:bottom w:val="none" w:sz="0" w:space="0" w:color="auto"/>
        <w:right w:val="none" w:sz="0" w:space="0" w:color="auto"/>
      </w:divBdr>
    </w:div>
    <w:div w:id="2049210835">
      <w:bodyDiv w:val="1"/>
      <w:marLeft w:val="0"/>
      <w:marRight w:val="0"/>
      <w:marTop w:val="0"/>
      <w:marBottom w:val="0"/>
      <w:divBdr>
        <w:top w:val="none" w:sz="0" w:space="0" w:color="auto"/>
        <w:left w:val="none" w:sz="0" w:space="0" w:color="auto"/>
        <w:bottom w:val="none" w:sz="0" w:space="0" w:color="auto"/>
        <w:right w:val="none" w:sz="0" w:space="0" w:color="auto"/>
      </w:divBdr>
    </w:div>
    <w:div w:id="2049332065">
      <w:bodyDiv w:val="1"/>
      <w:marLeft w:val="0"/>
      <w:marRight w:val="0"/>
      <w:marTop w:val="0"/>
      <w:marBottom w:val="0"/>
      <w:divBdr>
        <w:top w:val="none" w:sz="0" w:space="0" w:color="auto"/>
        <w:left w:val="none" w:sz="0" w:space="0" w:color="auto"/>
        <w:bottom w:val="none" w:sz="0" w:space="0" w:color="auto"/>
        <w:right w:val="none" w:sz="0" w:space="0" w:color="auto"/>
      </w:divBdr>
    </w:div>
    <w:div w:id="2049333933">
      <w:bodyDiv w:val="1"/>
      <w:marLeft w:val="0"/>
      <w:marRight w:val="0"/>
      <w:marTop w:val="0"/>
      <w:marBottom w:val="0"/>
      <w:divBdr>
        <w:top w:val="none" w:sz="0" w:space="0" w:color="auto"/>
        <w:left w:val="none" w:sz="0" w:space="0" w:color="auto"/>
        <w:bottom w:val="none" w:sz="0" w:space="0" w:color="auto"/>
        <w:right w:val="none" w:sz="0" w:space="0" w:color="auto"/>
      </w:divBdr>
    </w:div>
    <w:div w:id="2049603453">
      <w:bodyDiv w:val="1"/>
      <w:marLeft w:val="0"/>
      <w:marRight w:val="0"/>
      <w:marTop w:val="0"/>
      <w:marBottom w:val="0"/>
      <w:divBdr>
        <w:top w:val="none" w:sz="0" w:space="0" w:color="auto"/>
        <w:left w:val="none" w:sz="0" w:space="0" w:color="auto"/>
        <w:bottom w:val="none" w:sz="0" w:space="0" w:color="auto"/>
        <w:right w:val="none" w:sz="0" w:space="0" w:color="auto"/>
      </w:divBdr>
    </w:div>
    <w:div w:id="2049604394">
      <w:bodyDiv w:val="1"/>
      <w:marLeft w:val="0"/>
      <w:marRight w:val="0"/>
      <w:marTop w:val="0"/>
      <w:marBottom w:val="0"/>
      <w:divBdr>
        <w:top w:val="none" w:sz="0" w:space="0" w:color="auto"/>
        <w:left w:val="none" w:sz="0" w:space="0" w:color="auto"/>
        <w:bottom w:val="none" w:sz="0" w:space="0" w:color="auto"/>
        <w:right w:val="none" w:sz="0" w:space="0" w:color="auto"/>
      </w:divBdr>
    </w:div>
    <w:div w:id="2049720244">
      <w:bodyDiv w:val="1"/>
      <w:marLeft w:val="0"/>
      <w:marRight w:val="0"/>
      <w:marTop w:val="0"/>
      <w:marBottom w:val="0"/>
      <w:divBdr>
        <w:top w:val="none" w:sz="0" w:space="0" w:color="auto"/>
        <w:left w:val="none" w:sz="0" w:space="0" w:color="auto"/>
        <w:bottom w:val="none" w:sz="0" w:space="0" w:color="auto"/>
        <w:right w:val="none" w:sz="0" w:space="0" w:color="auto"/>
      </w:divBdr>
    </w:div>
    <w:div w:id="2049913731">
      <w:bodyDiv w:val="1"/>
      <w:marLeft w:val="0"/>
      <w:marRight w:val="0"/>
      <w:marTop w:val="0"/>
      <w:marBottom w:val="0"/>
      <w:divBdr>
        <w:top w:val="none" w:sz="0" w:space="0" w:color="auto"/>
        <w:left w:val="none" w:sz="0" w:space="0" w:color="auto"/>
        <w:bottom w:val="none" w:sz="0" w:space="0" w:color="auto"/>
        <w:right w:val="none" w:sz="0" w:space="0" w:color="auto"/>
      </w:divBdr>
    </w:div>
    <w:div w:id="2050301458">
      <w:bodyDiv w:val="1"/>
      <w:marLeft w:val="0"/>
      <w:marRight w:val="0"/>
      <w:marTop w:val="0"/>
      <w:marBottom w:val="0"/>
      <w:divBdr>
        <w:top w:val="none" w:sz="0" w:space="0" w:color="auto"/>
        <w:left w:val="none" w:sz="0" w:space="0" w:color="auto"/>
        <w:bottom w:val="none" w:sz="0" w:space="0" w:color="auto"/>
        <w:right w:val="none" w:sz="0" w:space="0" w:color="auto"/>
      </w:divBdr>
    </w:div>
    <w:div w:id="2050374390">
      <w:bodyDiv w:val="1"/>
      <w:marLeft w:val="0"/>
      <w:marRight w:val="0"/>
      <w:marTop w:val="0"/>
      <w:marBottom w:val="0"/>
      <w:divBdr>
        <w:top w:val="none" w:sz="0" w:space="0" w:color="auto"/>
        <w:left w:val="none" w:sz="0" w:space="0" w:color="auto"/>
        <w:bottom w:val="none" w:sz="0" w:space="0" w:color="auto"/>
        <w:right w:val="none" w:sz="0" w:space="0" w:color="auto"/>
      </w:divBdr>
    </w:div>
    <w:div w:id="2050646560">
      <w:bodyDiv w:val="1"/>
      <w:marLeft w:val="0"/>
      <w:marRight w:val="0"/>
      <w:marTop w:val="0"/>
      <w:marBottom w:val="0"/>
      <w:divBdr>
        <w:top w:val="none" w:sz="0" w:space="0" w:color="auto"/>
        <w:left w:val="none" w:sz="0" w:space="0" w:color="auto"/>
        <w:bottom w:val="none" w:sz="0" w:space="0" w:color="auto"/>
        <w:right w:val="none" w:sz="0" w:space="0" w:color="auto"/>
      </w:divBdr>
    </w:div>
    <w:div w:id="2050832620">
      <w:bodyDiv w:val="1"/>
      <w:marLeft w:val="0"/>
      <w:marRight w:val="0"/>
      <w:marTop w:val="0"/>
      <w:marBottom w:val="0"/>
      <w:divBdr>
        <w:top w:val="none" w:sz="0" w:space="0" w:color="auto"/>
        <w:left w:val="none" w:sz="0" w:space="0" w:color="auto"/>
        <w:bottom w:val="none" w:sz="0" w:space="0" w:color="auto"/>
        <w:right w:val="none" w:sz="0" w:space="0" w:color="auto"/>
      </w:divBdr>
    </w:div>
    <w:div w:id="2051414674">
      <w:bodyDiv w:val="1"/>
      <w:marLeft w:val="0"/>
      <w:marRight w:val="0"/>
      <w:marTop w:val="0"/>
      <w:marBottom w:val="0"/>
      <w:divBdr>
        <w:top w:val="none" w:sz="0" w:space="0" w:color="auto"/>
        <w:left w:val="none" w:sz="0" w:space="0" w:color="auto"/>
        <w:bottom w:val="none" w:sz="0" w:space="0" w:color="auto"/>
        <w:right w:val="none" w:sz="0" w:space="0" w:color="auto"/>
      </w:divBdr>
    </w:div>
    <w:div w:id="2051490139">
      <w:bodyDiv w:val="1"/>
      <w:marLeft w:val="0"/>
      <w:marRight w:val="0"/>
      <w:marTop w:val="0"/>
      <w:marBottom w:val="0"/>
      <w:divBdr>
        <w:top w:val="none" w:sz="0" w:space="0" w:color="auto"/>
        <w:left w:val="none" w:sz="0" w:space="0" w:color="auto"/>
        <w:bottom w:val="none" w:sz="0" w:space="0" w:color="auto"/>
        <w:right w:val="none" w:sz="0" w:space="0" w:color="auto"/>
      </w:divBdr>
    </w:div>
    <w:div w:id="2051490949">
      <w:bodyDiv w:val="1"/>
      <w:marLeft w:val="0"/>
      <w:marRight w:val="0"/>
      <w:marTop w:val="0"/>
      <w:marBottom w:val="0"/>
      <w:divBdr>
        <w:top w:val="none" w:sz="0" w:space="0" w:color="auto"/>
        <w:left w:val="none" w:sz="0" w:space="0" w:color="auto"/>
        <w:bottom w:val="none" w:sz="0" w:space="0" w:color="auto"/>
        <w:right w:val="none" w:sz="0" w:space="0" w:color="auto"/>
      </w:divBdr>
    </w:div>
    <w:div w:id="2051570383">
      <w:bodyDiv w:val="1"/>
      <w:marLeft w:val="0"/>
      <w:marRight w:val="0"/>
      <w:marTop w:val="0"/>
      <w:marBottom w:val="0"/>
      <w:divBdr>
        <w:top w:val="none" w:sz="0" w:space="0" w:color="auto"/>
        <w:left w:val="none" w:sz="0" w:space="0" w:color="auto"/>
        <w:bottom w:val="none" w:sz="0" w:space="0" w:color="auto"/>
        <w:right w:val="none" w:sz="0" w:space="0" w:color="auto"/>
      </w:divBdr>
    </w:div>
    <w:div w:id="2051681527">
      <w:bodyDiv w:val="1"/>
      <w:marLeft w:val="0"/>
      <w:marRight w:val="0"/>
      <w:marTop w:val="0"/>
      <w:marBottom w:val="0"/>
      <w:divBdr>
        <w:top w:val="none" w:sz="0" w:space="0" w:color="auto"/>
        <w:left w:val="none" w:sz="0" w:space="0" w:color="auto"/>
        <w:bottom w:val="none" w:sz="0" w:space="0" w:color="auto"/>
        <w:right w:val="none" w:sz="0" w:space="0" w:color="auto"/>
      </w:divBdr>
    </w:div>
    <w:div w:id="2051687279">
      <w:bodyDiv w:val="1"/>
      <w:marLeft w:val="0"/>
      <w:marRight w:val="0"/>
      <w:marTop w:val="0"/>
      <w:marBottom w:val="0"/>
      <w:divBdr>
        <w:top w:val="none" w:sz="0" w:space="0" w:color="auto"/>
        <w:left w:val="none" w:sz="0" w:space="0" w:color="auto"/>
        <w:bottom w:val="none" w:sz="0" w:space="0" w:color="auto"/>
        <w:right w:val="none" w:sz="0" w:space="0" w:color="auto"/>
      </w:divBdr>
    </w:div>
    <w:div w:id="2052149292">
      <w:bodyDiv w:val="1"/>
      <w:marLeft w:val="0"/>
      <w:marRight w:val="0"/>
      <w:marTop w:val="0"/>
      <w:marBottom w:val="0"/>
      <w:divBdr>
        <w:top w:val="none" w:sz="0" w:space="0" w:color="auto"/>
        <w:left w:val="none" w:sz="0" w:space="0" w:color="auto"/>
        <w:bottom w:val="none" w:sz="0" w:space="0" w:color="auto"/>
        <w:right w:val="none" w:sz="0" w:space="0" w:color="auto"/>
      </w:divBdr>
    </w:div>
    <w:div w:id="2052416306">
      <w:bodyDiv w:val="1"/>
      <w:marLeft w:val="0"/>
      <w:marRight w:val="0"/>
      <w:marTop w:val="0"/>
      <w:marBottom w:val="0"/>
      <w:divBdr>
        <w:top w:val="none" w:sz="0" w:space="0" w:color="auto"/>
        <w:left w:val="none" w:sz="0" w:space="0" w:color="auto"/>
        <w:bottom w:val="none" w:sz="0" w:space="0" w:color="auto"/>
        <w:right w:val="none" w:sz="0" w:space="0" w:color="auto"/>
      </w:divBdr>
    </w:div>
    <w:div w:id="2052604944">
      <w:bodyDiv w:val="1"/>
      <w:marLeft w:val="0"/>
      <w:marRight w:val="0"/>
      <w:marTop w:val="0"/>
      <w:marBottom w:val="0"/>
      <w:divBdr>
        <w:top w:val="none" w:sz="0" w:space="0" w:color="auto"/>
        <w:left w:val="none" w:sz="0" w:space="0" w:color="auto"/>
        <w:bottom w:val="none" w:sz="0" w:space="0" w:color="auto"/>
        <w:right w:val="none" w:sz="0" w:space="0" w:color="auto"/>
      </w:divBdr>
    </w:div>
    <w:div w:id="2053185846">
      <w:bodyDiv w:val="1"/>
      <w:marLeft w:val="0"/>
      <w:marRight w:val="0"/>
      <w:marTop w:val="0"/>
      <w:marBottom w:val="0"/>
      <w:divBdr>
        <w:top w:val="none" w:sz="0" w:space="0" w:color="auto"/>
        <w:left w:val="none" w:sz="0" w:space="0" w:color="auto"/>
        <w:bottom w:val="none" w:sz="0" w:space="0" w:color="auto"/>
        <w:right w:val="none" w:sz="0" w:space="0" w:color="auto"/>
      </w:divBdr>
    </w:div>
    <w:div w:id="2053378204">
      <w:bodyDiv w:val="1"/>
      <w:marLeft w:val="0"/>
      <w:marRight w:val="0"/>
      <w:marTop w:val="0"/>
      <w:marBottom w:val="0"/>
      <w:divBdr>
        <w:top w:val="none" w:sz="0" w:space="0" w:color="auto"/>
        <w:left w:val="none" w:sz="0" w:space="0" w:color="auto"/>
        <w:bottom w:val="none" w:sz="0" w:space="0" w:color="auto"/>
        <w:right w:val="none" w:sz="0" w:space="0" w:color="auto"/>
      </w:divBdr>
    </w:div>
    <w:div w:id="2053458519">
      <w:bodyDiv w:val="1"/>
      <w:marLeft w:val="0"/>
      <w:marRight w:val="0"/>
      <w:marTop w:val="0"/>
      <w:marBottom w:val="0"/>
      <w:divBdr>
        <w:top w:val="none" w:sz="0" w:space="0" w:color="auto"/>
        <w:left w:val="none" w:sz="0" w:space="0" w:color="auto"/>
        <w:bottom w:val="none" w:sz="0" w:space="0" w:color="auto"/>
        <w:right w:val="none" w:sz="0" w:space="0" w:color="auto"/>
      </w:divBdr>
    </w:div>
    <w:div w:id="2054160491">
      <w:bodyDiv w:val="1"/>
      <w:marLeft w:val="0"/>
      <w:marRight w:val="0"/>
      <w:marTop w:val="0"/>
      <w:marBottom w:val="0"/>
      <w:divBdr>
        <w:top w:val="none" w:sz="0" w:space="0" w:color="auto"/>
        <w:left w:val="none" w:sz="0" w:space="0" w:color="auto"/>
        <w:bottom w:val="none" w:sz="0" w:space="0" w:color="auto"/>
        <w:right w:val="none" w:sz="0" w:space="0" w:color="auto"/>
      </w:divBdr>
    </w:div>
    <w:div w:id="2054232432">
      <w:bodyDiv w:val="1"/>
      <w:marLeft w:val="0"/>
      <w:marRight w:val="0"/>
      <w:marTop w:val="0"/>
      <w:marBottom w:val="0"/>
      <w:divBdr>
        <w:top w:val="none" w:sz="0" w:space="0" w:color="auto"/>
        <w:left w:val="none" w:sz="0" w:space="0" w:color="auto"/>
        <w:bottom w:val="none" w:sz="0" w:space="0" w:color="auto"/>
        <w:right w:val="none" w:sz="0" w:space="0" w:color="auto"/>
      </w:divBdr>
    </w:div>
    <w:div w:id="2054427095">
      <w:bodyDiv w:val="1"/>
      <w:marLeft w:val="0"/>
      <w:marRight w:val="0"/>
      <w:marTop w:val="0"/>
      <w:marBottom w:val="0"/>
      <w:divBdr>
        <w:top w:val="none" w:sz="0" w:space="0" w:color="auto"/>
        <w:left w:val="none" w:sz="0" w:space="0" w:color="auto"/>
        <w:bottom w:val="none" w:sz="0" w:space="0" w:color="auto"/>
        <w:right w:val="none" w:sz="0" w:space="0" w:color="auto"/>
      </w:divBdr>
    </w:div>
    <w:div w:id="2054497620">
      <w:bodyDiv w:val="1"/>
      <w:marLeft w:val="0"/>
      <w:marRight w:val="0"/>
      <w:marTop w:val="0"/>
      <w:marBottom w:val="0"/>
      <w:divBdr>
        <w:top w:val="none" w:sz="0" w:space="0" w:color="auto"/>
        <w:left w:val="none" w:sz="0" w:space="0" w:color="auto"/>
        <w:bottom w:val="none" w:sz="0" w:space="0" w:color="auto"/>
        <w:right w:val="none" w:sz="0" w:space="0" w:color="auto"/>
      </w:divBdr>
    </w:div>
    <w:div w:id="2054694433">
      <w:bodyDiv w:val="1"/>
      <w:marLeft w:val="0"/>
      <w:marRight w:val="0"/>
      <w:marTop w:val="0"/>
      <w:marBottom w:val="0"/>
      <w:divBdr>
        <w:top w:val="none" w:sz="0" w:space="0" w:color="auto"/>
        <w:left w:val="none" w:sz="0" w:space="0" w:color="auto"/>
        <w:bottom w:val="none" w:sz="0" w:space="0" w:color="auto"/>
        <w:right w:val="none" w:sz="0" w:space="0" w:color="auto"/>
      </w:divBdr>
    </w:div>
    <w:div w:id="2054764263">
      <w:bodyDiv w:val="1"/>
      <w:marLeft w:val="0"/>
      <w:marRight w:val="0"/>
      <w:marTop w:val="0"/>
      <w:marBottom w:val="0"/>
      <w:divBdr>
        <w:top w:val="none" w:sz="0" w:space="0" w:color="auto"/>
        <w:left w:val="none" w:sz="0" w:space="0" w:color="auto"/>
        <w:bottom w:val="none" w:sz="0" w:space="0" w:color="auto"/>
        <w:right w:val="none" w:sz="0" w:space="0" w:color="auto"/>
      </w:divBdr>
    </w:div>
    <w:div w:id="2054766490">
      <w:bodyDiv w:val="1"/>
      <w:marLeft w:val="0"/>
      <w:marRight w:val="0"/>
      <w:marTop w:val="0"/>
      <w:marBottom w:val="0"/>
      <w:divBdr>
        <w:top w:val="none" w:sz="0" w:space="0" w:color="auto"/>
        <w:left w:val="none" w:sz="0" w:space="0" w:color="auto"/>
        <w:bottom w:val="none" w:sz="0" w:space="0" w:color="auto"/>
        <w:right w:val="none" w:sz="0" w:space="0" w:color="auto"/>
      </w:divBdr>
    </w:div>
    <w:div w:id="2054768277">
      <w:bodyDiv w:val="1"/>
      <w:marLeft w:val="0"/>
      <w:marRight w:val="0"/>
      <w:marTop w:val="0"/>
      <w:marBottom w:val="0"/>
      <w:divBdr>
        <w:top w:val="none" w:sz="0" w:space="0" w:color="auto"/>
        <w:left w:val="none" w:sz="0" w:space="0" w:color="auto"/>
        <w:bottom w:val="none" w:sz="0" w:space="0" w:color="auto"/>
        <w:right w:val="none" w:sz="0" w:space="0" w:color="auto"/>
      </w:divBdr>
    </w:div>
    <w:div w:id="2054770578">
      <w:bodyDiv w:val="1"/>
      <w:marLeft w:val="0"/>
      <w:marRight w:val="0"/>
      <w:marTop w:val="0"/>
      <w:marBottom w:val="0"/>
      <w:divBdr>
        <w:top w:val="none" w:sz="0" w:space="0" w:color="auto"/>
        <w:left w:val="none" w:sz="0" w:space="0" w:color="auto"/>
        <w:bottom w:val="none" w:sz="0" w:space="0" w:color="auto"/>
        <w:right w:val="none" w:sz="0" w:space="0" w:color="auto"/>
      </w:divBdr>
    </w:div>
    <w:div w:id="2054771875">
      <w:bodyDiv w:val="1"/>
      <w:marLeft w:val="0"/>
      <w:marRight w:val="0"/>
      <w:marTop w:val="0"/>
      <w:marBottom w:val="0"/>
      <w:divBdr>
        <w:top w:val="none" w:sz="0" w:space="0" w:color="auto"/>
        <w:left w:val="none" w:sz="0" w:space="0" w:color="auto"/>
        <w:bottom w:val="none" w:sz="0" w:space="0" w:color="auto"/>
        <w:right w:val="none" w:sz="0" w:space="0" w:color="auto"/>
      </w:divBdr>
    </w:div>
    <w:div w:id="2054961571">
      <w:bodyDiv w:val="1"/>
      <w:marLeft w:val="0"/>
      <w:marRight w:val="0"/>
      <w:marTop w:val="0"/>
      <w:marBottom w:val="0"/>
      <w:divBdr>
        <w:top w:val="none" w:sz="0" w:space="0" w:color="auto"/>
        <w:left w:val="none" w:sz="0" w:space="0" w:color="auto"/>
        <w:bottom w:val="none" w:sz="0" w:space="0" w:color="auto"/>
        <w:right w:val="none" w:sz="0" w:space="0" w:color="auto"/>
      </w:divBdr>
    </w:div>
    <w:div w:id="2055035367">
      <w:bodyDiv w:val="1"/>
      <w:marLeft w:val="0"/>
      <w:marRight w:val="0"/>
      <w:marTop w:val="0"/>
      <w:marBottom w:val="0"/>
      <w:divBdr>
        <w:top w:val="none" w:sz="0" w:space="0" w:color="auto"/>
        <w:left w:val="none" w:sz="0" w:space="0" w:color="auto"/>
        <w:bottom w:val="none" w:sz="0" w:space="0" w:color="auto"/>
        <w:right w:val="none" w:sz="0" w:space="0" w:color="auto"/>
      </w:divBdr>
    </w:div>
    <w:div w:id="2055231537">
      <w:bodyDiv w:val="1"/>
      <w:marLeft w:val="0"/>
      <w:marRight w:val="0"/>
      <w:marTop w:val="0"/>
      <w:marBottom w:val="0"/>
      <w:divBdr>
        <w:top w:val="none" w:sz="0" w:space="0" w:color="auto"/>
        <w:left w:val="none" w:sz="0" w:space="0" w:color="auto"/>
        <w:bottom w:val="none" w:sz="0" w:space="0" w:color="auto"/>
        <w:right w:val="none" w:sz="0" w:space="0" w:color="auto"/>
      </w:divBdr>
    </w:div>
    <w:div w:id="2055303881">
      <w:bodyDiv w:val="1"/>
      <w:marLeft w:val="0"/>
      <w:marRight w:val="0"/>
      <w:marTop w:val="0"/>
      <w:marBottom w:val="0"/>
      <w:divBdr>
        <w:top w:val="none" w:sz="0" w:space="0" w:color="auto"/>
        <w:left w:val="none" w:sz="0" w:space="0" w:color="auto"/>
        <w:bottom w:val="none" w:sz="0" w:space="0" w:color="auto"/>
        <w:right w:val="none" w:sz="0" w:space="0" w:color="auto"/>
      </w:divBdr>
    </w:div>
    <w:div w:id="2055808174">
      <w:bodyDiv w:val="1"/>
      <w:marLeft w:val="0"/>
      <w:marRight w:val="0"/>
      <w:marTop w:val="0"/>
      <w:marBottom w:val="0"/>
      <w:divBdr>
        <w:top w:val="none" w:sz="0" w:space="0" w:color="auto"/>
        <w:left w:val="none" w:sz="0" w:space="0" w:color="auto"/>
        <w:bottom w:val="none" w:sz="0" w:space="0" w:color="auto"/>
        <w:right w:val="none" w:sz="0" w:space="0" w:color="auto"/>
      </w:divBdr>
    </w:div>
    <w:div w:id="2055882423">
      <w:bodyDiv w:val="1"/>
      <w:marLeft w:val="0"/>
      <w:marRight w:val="0"/>
      <w:marTop w:val="0"/>
      <w:marBottom w:val="0"/>
      <w:divBdr>
        <w:top w:val="none" w:sz="0" w:space="0" w:color="auto"/>
        <w:left w:val="none" w:sz="0" w:space="0" w:color="auto"/>
        <w:bottom w:val="none" w:sz="0" w:space="0" w:color="auto"/>
        <w:right w:val="none" w:sz="0" w:space="0" w:color="auto"/>
      </w:divBdr>
    </w:div>
    <w:div w:id="2055888511">
      <w:bodyDiv w:val="1"/>
      <w:marLeft w:val="0"/>
      <w:marRight w:val="0"/>
      <w:marTop w:val="0"/>
      <w:marBottom w:val="0"/>
      <w:divBdr>
        <w:top w:val="none" w:sz="0" w:space="0" w:color="auto"/>
        <w:left w:val="none" w:sz="0" w:space="0" w:color="auto"/>
        <w:bottom w:val="none" w:sz="0" w:space="0" w:color="auto"/>
        <w:right w:val="none" w:sz="0" w:space="0" w:color="auto"/>
      </w:divBdr>
    </w:div>
    <w:div w:id="2055957317">
      <w:bodyDiv w:val="1"/>
      <w:marLeft w:val="0"/>
      <w:marRight w:val="0"/>
      <w:marTop w:val="0"/>
      <w:marBottom w:val="0"/>
      <w:divBdr>
        <w:top w:val="none" w:sz="0" w:space="0" w:color="auto"/>
        <w:left w:val="none" w:sz="0" w:space="0" w:color="auto"/>
        <w:bottom w:val="none" w:sz="0" w:space="0" w:color="auto"/>
        <w:right w:val="none" w:sz="0" w:space="0" w:color="auto"/>
      </w:divBdr>
    </w:div>
    <w:div w:id="2056267478">
      <w:bodyDiv w:val="1"/>
      <w:marLeft w:val="0"/>
      <w:marRight w:val="0"/>
      <w:marTop w:val="0"/>
      <w:marBottom w:val="0"/>
      <w:divBdr>
        <w:top w:val="none" w:sz="0" w:space="0" w:color="auto"/>
        <w:left w:val="none" w:sz="0" w:space="0" w:color="auto"/>
        <w:bottom w:val="none" w:sz="0" w:space="0" w:color="auto"/>
        <w:right w:val="none" w:sz="0" w:space="0" w:color="auto"/>
      </w:divBdr>
    </w:div>
    <w:div w:id="2056270721">
      <w:bodyDiv w:val="1"/>
      <w:marLeft w:val="0"/>
      <w:marRight w:val="0"/>
      <w:marTop w:val="0"/>
      <w:marBottom w:val="0"/>
      <w:divBdr>
        <w:top w:val="none" w:sz="0" w:space="0" w:color="auto"/>
        <w:left w:val="none" w:sz="0" w:space="0" w:color="auto"/>
        <w:bottom w:val="none" w:sz="0" w:space="0" w:color="auto"/>
        <w:right w:val="none" w:sz="0" w:space="0" w:color="auto"/>
      </w:divBdr>
    </w:div>
    <w:div w:id="2056392264">
      <w:bodyDiv w:val="1"/>
      <w:marLeft w:val="0"/>
      <w:marRight w:val="0"/>
      <w:marTop w:val="0"/>
      <w:marBottom w:val="0"/>
      <w:divBdr>
        <w:top w:val="none" w:sz="0" w:space="0" w:color="auto"/>
        <w:left w:val="none" w:sz="0" w:space="0" w:color="auto"/>
        <w:bottom w:val="none" w:sz="0" w:space="0" w:color="auto"/>
        <w:right w:val="none" w:sz="0" w:space="0" w:color="auto"/>
      </w:divBdr>
    </w:div>
    <w:div w:id="2056464312">
      <w:bodyDiv w:val="1"/>
      <w:marLeft w:val="0"/>
      <w:marRight w:val="0"/>
      <w:marTop w:val="0"/>
      <w:marBottom w:val="0"/>
      <w:divBdr>
        <w:top w:val="none" w:sz="0" w:space="0" w:color="auto"/>
        <w:left w:val="none" w:sz="0" w:space="0" w:color="auto"/>
        <w:bottom w:val="none" w:sz="0" w:space="0" w:color="auto"/>
        <w:right w:val="none" w:sz="0" w:space="0" w:color="auto"/>
      </w:divBdr>
    </w:div>
    <w:div w:id="2056587583">
      <w:bodyDiv w:val="1"/>
      <w:marLeft w:val="0"/>
      <w:marRight w:val="0"/>
      <w:marTop w:val="0"/>
      <w:marBottom w:val="0"/>
      <w:divBdr>
        <w:top w:val="none" w:sz="0" w:space="0" w:color="auto"/>
        <w:left w:val="none" w:sz="0" w:space="0" w:color="auto"/>
        <w:bottom w:val="none" w:sz="0" w:space="0" w:color="auto"/>
        <w:right w:val="none" w:sz="0" w:space="0" w:color="auto"/>
      </w:divBdr>
    </w:div>
    <w:div w:id="2056655058">
      <w:bodyDiv w:val="1"/>
      <w:marLeft w:val="0"/>
      <w:marRight w:val="0"/>
      <w:marTop w:val="0"/>
      <w:marBottom w:val="0"/>
      <w:divBdr>
        <w:top w:val="none" w:sz="0" w:space="0" w:color="auto"/>
        <w:left w:val="none" w:sz="0" w:space="0" w:color="auto"/>
        <w:bottom w:val="none" w:sz="0" w:space="0" w:color="auto"/>
        <w:right w:val="none" w:sz="0" w:space="0" w:color="auto"/>
      </w:divBdr>
    </w:div>
    <w:div w:id="2056731376">
      <w:bodyDiv w:val="1"/>
      <w:marLeft w:val="0"/>
      <w:marRight w:val="0"/>
      <w:marTop w:val="0"/>
      <w:marBottom w:val="0"/>
      <w:divBdr>
        <w:top w:val="none" w:sz="0" w:space="0" w:color="auto"/>
        <w:left w:val="none" w:sz="0" w:space="0" w:color="auto"/>
        <w:bottom w:val="none" w:sz="0" w:space="0" w:color="auto"/>
        <w:right w:val="none" w:sz="0" w:space="0" w:color="auto"/>
      </w:divBdr>
    </w:div>
    <w:div w:id="2056808704">
      <w:bodyDiv w:val="1"/>
      <w:marLeft w:val="0"/>
      <w:marRight w:val="0"/>
      <w:marTop w:val="0"/>
      <w:marBottom w:val="0"/>
      <w:divBdr>
        <w:top w:val="none" w:sz="0" w:space="0" w:color="auto"/>
        <w:left w:val="none" w:sz="0" w:space="0" w:color="auto"/>
        <w:bottom w:val="none" w:sz="0" w:space="0" w:color="auto"/>
        <w:right w:val="none" w:sz="0" w:space="0" w:color="auto"/>
      </w:divBdr>
    </w:div>
    <w:div w:id="2056850242">
      <w:bodyDiv w:val="1"/>
      <w:marLeft w:val="0"/>
      <w:marRight w:val="0"/>
      <w:marTop w:val="0"/>
      <w:marBottom w:val="0"/>
      <w:divBdr>
        <w:top w:val="none" w:sz="0" w:space="0" w:color="auto"/>
        <w:left w:val="none" w:sz="0" w:space="0" w:color="auto"/>
        <w:bottom w:val="none" w:sz="0" w:space="0" w:color="auto"/>
        <w:right w:val="none" w:sz="0" w:space="0" w:color="auto"/>
      </w:divBdr>
    </w:div>
    <w:div w:id="2057003837">
      <w:bodyDiv w:val="1"/>
      <w:marLeft w:val="0"/>
      <w:marRight w:val="0"/>
      <w:marTop w:val="0"/>
      <w:marBottom w:val="0"/>
      <w:divBdr>
        <w:top w:val="none" w:sz="0" w:space="0" w:color="auto"/>
        <w:left w:val="none" w:sz="0" w:space="0" w:color="auto"/>
        <w:bottom w:val="none" w:sz="0" w:space="0" w:color="auto"/>
        <w:right w:val="none" w:sz="0" w:space="0" w:color="auto"/>
      </w:divBdr>
    </w:div>
    <w:div w:id="2057073932">
      <w:bodyDiv w:val="1"/>
      <w:marLeft w:val="0"/>
      <w:marRight w:val="0"/>
      <w:marTop w:val="0"/>
      <w:marBottom w:val="0"/>
      <w:divBdr>
        <w:top w:val="none" w:sz="0" w:space="0" w:color="auto"/>
        <w:left w:val="none" w:sz="0" w:space="0" w:color="auto"/>
        <w:bottom w:val="none" w:sz="0" w:space="0" w:color="auto"/>
        <w:right w:val="none" w:sz="0" w:space="0" w:color="auto"/>
      </w:divBdr>
    </w:div>
    <w:div w:id="2057317582">
      <w:bodyDiv w:val="1"/>
      <w:marLeft w:val="0"/>
      <w:marRight w:val="0"/>
      <w:marTop w:val="0"/>
      <w:marBottom w:val="0"/>
      <w:divBdr>
        <w:top w:val="none" w:sz="0" w:space="0" w:color="auto"/>
        <w:left w:val="none" w:sz="0" w:space="0" w:color="auto"/>
        <w:bottom w:val="none" w:sz="0" w:space="0" w:color="auto"/>
        <w:right w:val="none" w:sz="0" w:space="0" w:color="auto"/>
      </w:divBdr>
    </w:div>
    <w:div w:id="2057389481">
      <w:bodyDiv w:val="1"/>
      <w:marLeft w:val="0"/>
      <w:marRight w:val="0"/>
      <w:marTop w:val="0"/>
      <w:marBottom w:val="0"/>
      <w:divBdr>
        <w:top w:val="none" w:sz="0" w:space="0" w:color="auto"/>
        <w:left w:val="none" w:sz="0" w:space="0" w:color="auto"/>
        <w:bottom w:val="none" w:sz="0" w:space="0" w:color="auto"/>
        <w:right w:val="none" w:sz="0" w:space="0" w:color="auto"/>
      </w:divBdr>
    </w:div>
    <w:div w:id="2057391557">
      <w:bodyDiv w:val="1"/>
      <w:marLeft w:val="0"/>
      <w:marRight w:val="0"/>
      <w:marTop w:val="0"/>
      <w:marBottom w:val="0"/>
      <w:divBdr>
        <w:top w:val="none" w:sz="0" w:space="0" w:color="auto"/>
        <w:left w:val="none" w:sz="0" w:space="0" w:color="auto"/>
        <w:bottom w:val="none" w:sz="0" w:space="0" w:color="auto"/>
        <w:right w:val="none" w:sz="0" w:space="0" w:color="auto"/>
      </w:divBdr>
    </w:div>
    <w:div w:id="2057466349">
      <w:bodyDiv w:val="1"/>
      <w:marLeft w:val="0"/>
      <w:marRight w:val="0"/>
      <w:marTop w:val="0"/>
      <w:marBottom w:val="0"/>
      <w:divBdr>
        <w:top w:val="none" w:sz="0" w:space="0" w:color="auto"/>
        <w:left w:val="none" w:sz="0" w:space="0" w:color="auto"/>
        <w:bottom w:val="none" w:sz="0" w:space="0" w:color="auto"/>
        <w:right w:val="none" w:sz="0" w:space="0" w:color="auto"/>
      </w:divBdr>
    </w:div>
    <w:div w:id="2057511226">
      <w:bodyDiv w:val="1"/>
      <w:marLeft w:val="0"/>
      <w:marRight w:val="0"/>
      <w:marTop w:val="0"/>
      <w:marBottom w:val="0"/>
      <w:divBdr>
        <w:top w:val="none" w:sz="0" w:space="0" w:color="auto"/>
        <w:left w:val="none" w:sz="0" w:space="0" w:color="auto"/>
        <w:bottom w:val="none" w:sz="0" w:space="0" w:color="auto"/>
        <w:right w:val="none" w:sz="0" w:space="0" w:color="auto"/>
      </w:divBdr>
    </w:div>
    <w:div w:id="2058047553">
      <w:bodyDiv w:val="1"/>
      <w:marLeft w:val="0"/>
      <w:marRight w:val="0"/>
      <w:marTop w:val="0"/>
      <w:marBottom w:val="0"/>
      <w:divBdr>
        <w:top w:val="none" w:sz="0" w:space="0" w:color="auto"/>
        <w:left w:val="none" w:sz="0" w:space="0" w:color="auto"/>
        <w:bottom w:val="none" w:sz="0" w:space="0" w:color="auto"/>
        <w:right w:val="none" w:sz="0" w:space="0" w:color="auto"/>
      </w:divBdr>
    </w:div>
    <w:div w:id="2058118680">
      <w:bodyDiv w:val="1"/>
      <w:marLeft w:val="0"/>
      <w:marRight w:val="0"/>
      <w:marTop w:val="0"/>
      <w:marBottom w:val="0"/>
      <w:divBdr>
        <w:top w:val="none" w:sz="0" w:space="0" w:color="auto"/>
        <w:left w:val="none" w:sz="0" w:space="0" w:color="auto"/>
        <w:bottom w:val="none" w:sz="0" w:space="0" w:color="auto"/>
        <w:right w:val="none" w:sz="0" w:space="0" w:color="auto"/>
      </w:divBdr>
    </w:div>
    <w:div w:id="2058233689">
      <w:bodyDiv w:val="1"/>
      <w:marLeft w:val="0"/>
      <w:marRight w:val="0"/>
      <w:marTop w:val="0"/>
      <w:marBottom w:val="0"/>
      <w:divBdr>
        <w:top w:val="none" w:sz="0" w:space="0" w:color="auto"/>
        <w:left w:val="none" w:sz="0" w:space="0" w:color="auto"/>
        <w:bottom w:val="none" w:sz="0" w:space="0" w:color="auto"/>
        <w:right w:val="none" w:sz="0" w:space="0" w:color="auto"/>
      </w:divBdr>
    </w:div>
    <w:div w:id="2058236714">
      <w:bodyDiv w:val="1"/>
      <w:marLeft w:val="0"/>
      <w:marRight w:val="0"/>
      <w:marTop w:val="0"/>
      <w:marBottom w:val="0"/>
      <w:divBdr>
        <w:top w:val="none" w:sz="0" w:space="0" w:color="auto"/>
        <w:left w:val="none" w:sz="0" w:space="0" w:color="auto"/>
        <w:bottom w:val="none" w:sz="0" w:space="0" w:color="auto"/>
        <w:right w:val="none" w:sz="0" w:space="0" w:color="auto"/>
      </w:divBdr>
    </w:div>
    <w:div w:id="2058385293">
      <w:bodyDiv w:val="1"/>
      <w:marLeft w:val="0"/>
      <w:marRight w:val="0"/>
      <w:marTop w:val="0"/>
      <w:marBottom w:val="0"/>
      <w:divBdr>
        <w:top w:val="none" w:sz="0" w:space="0" w:color="auto"/>
        <w:left w:val="none" w:sz="0" w:space="0" w:color="auto"/>
        <w:bottom w:val="none" w:sz="0" w:space="0" w:color="auto"/>
        <w:right w:val="none" w:sz="0" w:space="0" w:color="auto"/>
      </w:divBdr>
    </w:div>
    <w:div w:id="2058506319">
      <w:bodyDiv w:val="1"/>
      <w:marLeft w:val="0"/>
      <w:marRight w:val="0"/>
      <w:marTop w:val="0"/>
      <w:marBottom w:val="0"/>
      <w:divBdr>
        <w:top w:val="none" w:sz="0" w:space="0" w:color="auto"/>
        <w:left w:val="none" w:sz="0" w:space="0" w:color="auto"/>
        <w:bottom w:val="none" w:sz="0" w:space="0" w:color="auto"/>
        <w:right w:val="none" w:sz="0" w:space="0" w:color="auto"/>
      </w:divBdr>
    </w:div>
    <w:div w:id="2058510982">
      <w:bodyDiv w:val="1"/>
      <w:marLeft w:val="0"/>
      <w:marRight w:val="0"/>
      <w:marTop w:val="0"/>
      <w:marBottom w:val="0"/>
      <w:divBdr>
        <w:top w:val="none" w:sz="0" w:space="0" w:color="auto"/>
        <w:left w:val="none" w:sz="0" w:space="0" w:color="auto"/>
        <w:bottom w:val="none" w:sz="0" w:space="0" w:color="auto"/>
        <w:right w:val="none" w:sz="0" w:space="0" w:color="auto"/>
      </w:divBdr>
    </w:div>
    <w:div w:id="2058813686">
      <w:bodyDiv w:val="1"/>
      <w:marLeft w:val="0"/>
      <w:marRight w:val="0"/>
      <w:marTop w:val="0"/>
      <w:marBottom w:val="0"/>
      <w:divBdr>
        <w:top w:val="none" w:sz="0" w:space="0" w:color="auto"/>
        <w:left w:val="none" w:sz="0" w:space="0" w:color="auto"/>
        <w:bottom w:val="none" w:sz="0" w:space="0" w:color="auto"/>
        <w:right w:val="none" w:sz="0" w:space="0" w:color="auto"/>
      </w:divBdr>
    </w:div>
    <w:div w:id="2059091122">
      <w:bodyDiv w:val="1"/>
      <w:marLeft w:val="0"/>
      <w:marRight w:val="0"/>
      <w:marTop w:val="0"/>
      <w:marBottom w:val="0"/>
      <w:divBdr>
        <w:top w:val="none" w:sz="0" w:space="0" w:color="auto"/>
        <w:left w:val="none" w:sz="0" w:space="0" w:color="auto"/>
        <w:bottom w:val="none" w:sz="0" w:space="0" w:color="auto"/>
        <w:right w:val="none" w:sz="0" w:space="0" w:color="auto"/>
      </w:divBdr>
    </w:div>
    <w:div w:id="2059160127">
      <w:bodyDiv w:val="1"/>
      <w:marLeft w:val="0"/>
      <w:marRight w:val="0"/>
      <w:marTop w:val="0"/>
      <w:marBottom w:val="0"/>
      <w:divBdr>
        <w:top w:val="none" w:sz="0" w:space="0" w:color="auto"/>
        <w:left w:val="none" w:sz="0" w:space="0" w:color="auto"/>
        <w:bottom w:val="none" w:sz="0" w:space="0" w:color="auto"/>
        <w:right w:val="none" w:sz="0" w:space="0" w:color="auto"/>
      </w:divBdr>
    </w:div>
    <w:div w:id="2059282488">
      <w:bodyDiv w:val="1"/>
      <w:marLeft w:val="0"/>
      <w:marRight w:val="0"/>
      <w:marTop w:val="0"/>
      <w:marBottom w:val="0"/>
      <w:divBdr>
        <w:top w:val="none" w:sz="0" w:space="0" w:color="auto"/>
        <w:left w:val="none" w:sz="0" w:space="0" w:color="auto"/>
        <w:bottom w:val="none" w:sz="0" w:space="0" w:color="auto"/>
        <w:right w:val="none" w:sz="0" w:space="0" w:color="auto"/>
      </w:divBdr>
    </w:div>
    <w:div w:id="2059815521">
      <w:bodyDiv w:val="1"/>
      <w:marLeft w:val="0"/>
      <w:marRight w:val="0"/>
      <w:marTop w:val="0"/>
      <w:marBottom w:val="0"/>
      <w:divBdr>
        <w:top w:val="none" w:sz="0" w:space="0" w:color="auto"/>
        <w:left w:val="none" w:sz="0" w:space="0" w:color="auto"/>
        <w:bottom w:val="none" w:sz="0" w:space="0" w:color="auto"/>
        <w:right w:val="none" w:sz="0" w:space="0" w:color="auto"/>
      </w:divBdr>
    </w:div>
    <w:div w:id="2059939852">
      <w:bodyDiv w:val="1"/>
      <w:marLeft w:val="0"/>
      <w:marRight w:val="0"/>
      <w:marTop w:val="0"/>
      <w:marBottom w:val="0"/>
      <w:divBdr>
        <w:top w:val="none" w:sz="0" w:space="0" w:color="auto"/>
        <w:left w:val="none" w:sz="0" w:space="0" w:color="auto"/>
        <w:bottom w:val="none" w:sz="0" w:space="0" w:color="auto"/>
        <w:right w:val="none" w:sz="0" w:space="0" w:color="auto"/>
      </w:divBdr>
    </w:div>
    <w:div w:id="2060088886">
      <w:bodyDiv w:val="1"/>
      <w:marLeft w:val="0"/>
      <w:marRight w:val="0"/>
      <w:marTop w:val="0"/>
      <w:marBottom w:val="0"/>
      <w:divBdr>
        <w:top w:val="none" w:sz="0" w:space="0" w:color="auto"/>
        <w:left w:val="none" w:sz="0" w:space="0" w:color="auto"/>
        <w:bottom w:val="none" w:sz="0" w:space="0" w:color="auto"/>
        <w:right w:val="none" w:sz="0" w:space="0" w:color="auto"/>
      </w:divBdr>
    </w:div>
    <w:div w:id="2060276746">
      <w:bodyDiv w:val="1"/>
      <w:marLeft w:val="0"/>
      <w:marRight w:val="0"/>
      <w:marTop w:val="0"/>
      <w:marBottom w:val="0"/>
      <w:divBdr>
        <w:top w:val="none" w:sz="0" w:space="0" w:color="auto"/>
        <w:left w:val="none" w:sz="0" w:space="0" w:color="auto"/>
        <w:bottom w:val="none" w:sz="0" w:space="0" w:color="auto"/>
        <w:right w:val="none" w:sz="0" w:space="0" w:color="auto"/>
      </w:divBdr>
    </w:div>
    <w:div w:id="2060277902">
      <w:bodyDiv w:val="1"/>
      <w:marLeft w:val="0"/>
      <w:marRight w:val="0"/>
      <w:marTop w:val="0"/>
      <w:marBottom w:val="0"/>
      <w:divBdr>
        <w:top w:val="none" w:sz="0" w:space="0" w:color="auto"/>
        <w:left w:val="none" w:sz="0" w:space="0" w:color="auto"/>
        <w:bottom w:val="none" w:sz="0" w:space="0" w:color="auto"/>
        <w:right w:val="none" w:sz="0" w:space="0" w:color="auto"/>
      </w:divBdr>
    </w:div>
    <w:div w:id="2060548490">
      <w:bodyDiv w:val="1"/>
      <w:marLeft w:val="0"/>
      <w:marRight w:val="0"/>
      <w:marTop w:val="0"/>
      <w:marBottom w:val="0"/>
      <w:divBdr>
        <w:top w:val="none" w:sz="0" w:space="0" w:color="auto"/>
        <w:left w:val="none" w:sz="0" w:space="0" w:color="auto"/>
        <w:bottom w:val="none" w:sz="0" w:space="0" w:color="auto"/>
        <w:right w:val="none" w:sz="0" w:space="0" w:color="auto"/>
      </w:divBdr>
    </w:div>
    <w:div w:id="2060661734">
      <w:bodyDiv w:val="1"/>
      <w:marLeft w:val="0"/>
      <w:marRight w:val="0"/>
      <w:marTop w:val="0"/>
      <w:marBottom w:val="0"/>
      <w:divBdr>
        <w:top w:val="none" w:sz="0" w:space="0" w:color="auto"/>
        <w:left w:val="none" w:sz="0" w:space="0" w:color="auto"/>
        <w:bottom w:val="none" w:sz="0" w:space="0" w:color="auto"/>
        <w:right w:val="none" w:sz="0" w:space="0" w:color="auto"/>
      </w:divBdr>
    </w:div>
    <w:div w:id="2060737751">
      <w:bodyDiv w:val="1"/>
      <w:marLeft w:val="0"/>
      <w:marRight w:val="0"/>
      <w:marTop w:val="0"/>
      <w:marBottom w:val="0"/>
      <w:divBdr>
        <w:top w:val="none" w:sz="0" w:space="0" w:color="auto"/>
        <w:left w:val="none" w:sz="0" w:space="0" w:color="auto"/>
        <w:bottom w:val="none" w:sz="0" w:space="0" w:color="auto"/>
        <w:right w:val="none" w:sz="0" w:space="0" w:color="auto"/>
      </w:divBdr>
    </w:div>
    <w:div w:id="2061055029">
      <w:bodyDiv w:val="1"/>
      <w:marLeft w:val="0"/>
      <w:marRight w:val="0"/>
      <w:marTop w:val="0"/>
      <w:marBottom w:val="0"/>
      <w:divBdr>
        <w:top w:val="none" w:sz="0" w:space="0" w:color="auto"/>
        <w:left w:val="none" w:sz="0" w:space="0" w:color="auto"/>
        <w:bottom w:val="none" w:sz="0" w:space="0" w:color="auto"/>
        <w:right w:val="none" w:sz="0" w:space="0" w:color="auto"/>
      </w:divBdr>
    </w:div>
    <w:div w:id="2061321107">
      <w:bodyDiv w:val="1"/>
      <w:marLeft w:val="0"/>
      <w:marRight w:val="0"/>
      <w:marTop w:val="0"/>
      <w:marBottom w:val="0"/>
      <w:divBdr>
        <w:top w:val="none" w:sz="0" w:space="0" w:color="auto"/>
        <w:left w:val="none" w:sz="0" w:space="0" w:color="auto"/>
        <w:bottom w:val="none" w:sz="0" w:space="0" w:color="auto"/>
        <w:right w:val="none" w:sz="0" w:space="0" w:color="auto"/>
      </w:divBdr>
    </w:div>
    <w:div w:id="2061392824">
      <w:bodyDiv w:val="1"/>
      <w:marLeft w:val="0"/>
      <w:marRight w:val="0"/>
      <w:marTop w:val="0"/>
      <w:marBottom w:val="0"/>
      <w:divBdr>
        <w:top w:val="none" w:sz="0" w:space="0" w:color="auto"/>
        <w:left w:val="none" w:sz="0" w:space="0" w:color="auto"/>
        <w:bottom w:val="none" w:sz="0" w:space="0" w:color="auto"/>
        <w:right w:val="none" w:sz="0" w:space="0" w:color="auto"/>
      </w:divBdr>
    </w:div>
    <w:div w:id="2061778690">
      <w:bodyDiv w:val="1"/>
      <w:marLeft w:val="0"/>
      <w:marRight w:val="0"/>
      <w:marTop w:val="0"/>
      <w:marBottom w:val="0"/>
      <w:divBdr>
        <w:top w:val="none" w:sz="0" w:space="0" w:color="auto"/>
        <w:left w:val="none" w:sz="0" w:space="0" w:color="auto"/>
        <w:bottom w:val="none" w:sz="0" w:space="0" w:color="auto"/>
        <w:right w:val="none" w:sz="0" w:space="0" w:color="auto"/>
      </w:divBdr>
    </w:div>
    <w:div w:id="2061778906">
      <w:bodyDiv w:val="1"/>
      <w:marLeft w:val="0"/>
      <w:marRight w:val="0"/>
      <w:marTop w:val="0"/>
      <w:marBottom w:val="0"/>
      <w:divBdr>
        <w:top w:val="none" w:sz="0" w:space="0" w:color="auto"/>
        <w:left w:val="none" w:sz="0" w:space="0" w:color="auto"/>
        <w:bottom w:val="none" w:sz="0" w:space="0" w:color="auto"/>
        <w:right w:val="none" w:sz="0" w:space="0" w:color="auto"/>
      </w:divBdr>
    </w:div>
    <w:div w:id="2061782044">
      <w:bodyDiv w:val="1"/>
      <w:marLeft w:val="0"/>
      <w:marRight w:val="0"/>
      <w:marTop w:val="0"/>
      <w:marBottom w:val="0"/>
      <w:divBdr>
        <w:top w:val="none" w:sz="0" w:space="0" w:color="auto"/>
        <w:left w:val="none" w:sz="0" w:space="0" w:color="auto"/>
        <w:bottom w:val="none" w:sz="0" w:space="0" w:color="auto"/>
        <w:right w:val="none" w:sz="0" w:space="0" w:color="auto"/>
      </w:divBdr>
    </w:div>
    <w:div w:id="2062097614">
      <w:bodyDiv w:val="1"/>
      <w:marLeft w:val="0"/>
      <w:marRight w:val="0"/>
      <w:marTop w:val="0"/>
      <w:marBottom w:val="0"/>
      <w:divBdr>
        <w:top w:val="none" w:sz="0" w:space="0" w:color="auto"/>
        <w:left w:val="none" w:sz="0" w:space="0" w:color="auto"/>
        <w:bottom w:val="none" w:sz="0" w:space="0" w:color="auto"/>
        <w:right w:val="none" w:sz="0" w:space="0" w:color="auto"/>
      </w:divBdr>
    </w:div>
    <w:div w:id="2062437859">
      <w:bodyDiv w:val="1"/>
      <w:marLeft w:val="0"/>
      <w:marRight w:val="0"/>
      <w:marTop w:val="0"/>
      <w:marBottom w:val="0"/>
      <w:divBdr>
        <w:top w:val="none" w:sz="0" w:space="0" w:color="auto"/>
        <w:left w:val="none" w:sz="0" w:space="0" w:color="auto"/>
        <w:bottom w:val="none" w:sz="0" w:space="0" w:color="auto"/>
        <w:right w:val="none" w:sz="0" w:space="0" w:color="auto"/>
      </w:divBdr>
    </w:div>
    <w:div w:id="2062943491">
      <w:bodyDiv w:val="1"/>
      <w:marLeft w:val="0"/>
      <w:marRight w:val="0"/>
      <w:marTop w:val="0"/>
      <w:marBottom w:val="0"/>
      <w:divBdr>
        <w:top w:val="none" w:sz="0" w:space="0" w:color="auto"/>
        <w:left w:val="none" w:sz="0" w:space="0" w:color="auto"/>
        <w:bottom w:val="none" w:sz="0" w:space="0" w:color="auto"/>
        <w:right w:val="none" w:sz="0" w:space="0" w:color="auto"/>
      </w:divBdr>
    </w:div>
    <w:div w:id="2063018746">
      <w:bodyDiv w:val="1"/>
      <w:marLeft w:val="0"/>
      <w:marRight w:val="0"/>
      <w:marTop w:val="0"/>
      <w:marBottom w:val="0"/>
      <w:divBdr>
        <w:top w:val="none" w:sz="0" w:space="0" w:color="auto"/>
        <w:left w:val="none" w:sz="0" w:space="0" w:color="auto"/>
        <w:bottom w:val="none" w:sz="0" w:space="0" w:color="auto"/>
        <w:right w:val="none" w:sz="0" w:space="0" w:color="auto"/>
      </w:divBdr>
    </w:div>
    <w:div w:id="2063211299">
      <w:bodyDiv w:val="1"/>
      <w:marLeft w:val="0"/>
      <w:marRight w:val="0"/>
      <w:marTop w:val="0"/>
      <w:marBottom w:val="0"/>
      <w:divBdr>
        <w:top w:val="none" w:sz="0" w:space="0" w:color="auto"/>
        <w:left w:val="none" w:sz="0" w:space="0" w:color="auto"/>
        <w:bottom w:val="none" w:sz="0" w:space="0" w:color="auto"/>
        <w:right w:val="none" w:sz="0" w:space="0" w:color="auto"/>
      </w:divBdr>
    </w:div>
    <w:div w:id="2063677580">
      <w:bodyDiv w:val="1"/>
      <w:marLeft w:val="0"/>
      <w:marRight w:val="0"/>
      <w:marTop w:val="0"/>
      <w:marBottom w:val="0"/>
      <w:divBdr>
        <w:top w:val="none" w:sz="0" w:space="0" w:color="auto"/>
        <w:left w:val="none" w:sz="0" w:space="0" w:color="auto"/>
        <w:bottom w:val="none" w:sz="0" w:space="0" w:color="auto"/>
        <w:right w:val="none" w:sz="0" w:space="0" w:color="auto"/>
      </w:divBdr>
    </w:div>
    <w:div w:id="2064253800">
      <w:bodyDiv w:val="1"/>
      <w:marLeft w:val="0"/>
      <w:marRight w:val="0"/>
      <w:marTop w:val="0"/>
      <w:marBottom w:val="0"/>
      <w:divBdr>
        <w:top w:val="none" w:sz="0" w:space="0" w:color="auto"/>
        <w:left w:val="none" w:sz="0" w:space="0" w:color="auto"/>
        <w:bottom w:val="none" w:sz="0" w:space="0" w:color="auto"/>
        <w:right w:val="none" w:sz="0" w:space="0" w:color="auto"/>
      </w:divBdr>
    </w:div>
    <w:div w:id="2064330945">
      <w:bodyDiv w:val="1"/>
      <w:marLeft w:val="0"/>
      <w:marRight w:val="0"/>
      <w:marTop w:val="0"/>
      <w:marBottom w:val="0"/>
      <w:divBdr>
        <w:top w:val="none" w:sz="0" w:space="0" w:color="auto"/>
        <w:left w:val="none" w:sz="0" w:space="0" w:color="auto"/>
        <w:bottom w:val="none" w:sz="0" w:space="0" w:color="auto"/>
        <w:right w:val="none" w:sz="0" w:space="0" w:color="auto"/>
      </w:divBdr>
    </w:div>
    <w:div w:id="2064524365">
      <w:bodyDiv w:val="1"/>
      <w:marLeft w:val="0"/>
      <w:marRight w:val="0"/>
      <w:marTop w:val="0"/>
      <w:marBottom w:val="0"/>
      <w:divBdr>
        <w:top w:val="none" w:sz="0" w:space="0" w:color="auto"/>
        <w:left w:val="none" w:sz="0" w:space="0" w:color="auto"/>
        <w:bottom w:val="none" w:sz="0" w:space="0" w:color="auto"/>
        <w:right w:val="none" w:sz="0" w:space="0" w:color="auto"/>
      </w:divBdr>
    </w:div>
    <w:div w:id="2064596363">
      <w:bodyDiv w:val="1"/>
      <w:marLeft w:val="0"/>
      <w:marRight w:val="0"/>
      <w:marTop w:val="0"/>
      <w:marBottom w:val="0"/>
      <w:divBdr>
        <w:top w:val="none" w:sz="0" w:space="0" w:color="auto"/>
        <w:left w:val="none" w:sz="0" w:space="0" w:color="auto"/>
        <w:bottom w:val="none" w:sz="0" w:space="0" w:color="auto"/>
        <w:right w:val="none" w:sz="0" w:space="0" w:color="auto"/>
      </w:divBdr>
    </w:div>
    <w:div w:id="2064987158">
      <w:bodyDiv w:val="1"/>
      <w:marLeft w:val="0"/>
      <w:marRight w:val="0"/>
      <w:marTop w:val="0"/>
      <w:marBottom w:val="0"/>
      <w:divBdr>
        <w:top w:val="none" w:sz="0" w:space="0" w:color="auto"/>
        <w:left w:val="none" w:sz="0" w:space="0" w:color="auto"/>
        <w:bottom w:val="none" w:sz="0" w:space="0" w:color="auto"/>
        <w:right w:val="none" w:sz="0" w:space="0" w:color="auto"/>
      </w:divBdr>
    </w:div>
    <w:div w:id="2065105941">
      <w:bodyDiv w:val="1"/>
      <w:marLeft w:val="0"/>
      <w:marRight w:val="0"/>
      <w:marTop w:val="0"/>
      <w:marBottom w:val="0"/>
      <w:divBdr>
        <w:top w:val="none" w:sz="0" w:space="0" w:color="auto"/>
        <w:left w:val="none" w:sz="0" w:space="0" w:color="auto"/>
        <w:bottom w:val="none" w:sz="0" w:space="0" w:color="auto"/>
        <w:right w:val="none" w:sz="0" w:space="0" w:color="auto"/>
      </w:divBdr>
    </w:div>
    <w:div w:id="2065441747">
      <w:bodyDiv w:val="1"/>
      <w:marLeft w:val="0"/>
      <w:marRight w:val="0"/>
      <w:marTop w:val="0"/>
      <w:marBottom w:val="0"/>
      <w:divBdr>
        <w:top w:val="none" w:sz="0" w:space="0" w:color="auto"/>
        <w:left w:val="none" w:sz="0" w:space="0" w:color="auto"/>
        <w:bottom w:val="none" w:sz="0" w:space="0" w:color="auto"/>
        <w:right w:val="none" w:sz="0" w:space="0" w:color="auto"/>
      </w:divBdr>
    </w:div>
    <w:div w:id="2065595200">
      <w:bodyDiv w:val="1"/>
      <w:marLeft w:val="0"/>
      <w:marRight w:val="0"/>
      <w:marTop w:val="0"/>
      <w:marBottom w:val="0"/>
      <w:divBdr>
        <w:top w:val="none" w:sz="0" w:space="0" w:color="auto"/>
        <w:left w:val="none" w:sz="0" w:space="0" w:color="auto"/>
        <w:bottom w:val="none" w:sz="0" w:space="0" w:color="auto"/>
        <w:right w:val="none" w:sz="0" w:space="0" w:color="auto"/>
      </w:divBdr>
    </w:div>
    <w:div w:id="2065712682">
      <w:bodyDiv w:val="1"/>
      <w:marLeft w:val="0"/>
      <w:marRight w:val="0"/>
      <w:marTop w:val="0"/>
      <w:marBottom w:val="0"/>
      <w:divBdr>
        <w:top w:val="none" w:sz="0" w:space="0" w:color="auto"/>
        <w:left w:val="none" w:sz="0" w:space="0" w:color="auto"/>
        <w:bottom w:val="none" w:sz="0" w:space="0" w:color="auto"/>
        <w:right w:val="none" w:sz="0" w:space="0" w:color="auto"/>
      </w:divBdr>
    </w:div>
    <w:div w:id="2066248938">
      <w:bodyDiv w:val="1"/>
      <w:marLeft w:val="0"/>
      <w:marRight w:val="0"/>
      <w:marTop w:val="0"/>
      <w:marBottom w:val="0"/>
      <w:divBdr>
        <w:top w:val="none" w:sz="0" w:space="0" w:color="auto"/>
        <w:left w:val="none" w:sz="0" w:space="0" w:color="auto"/>
        <w:bottom w:val="none" w:sz="0" w:space="0" w:color="auto"/>
        <w:right w:val="none" w:sz="0" w:space="0" w:color="auto"/>
      </w:divBdr>
    </w:div>
    <w:div w:id="2066251300">
      <w:bodyDiv w:val="1"/>
      <w:marLeft w:val="0"/>
      <w:marRight w:val="0"/>
      <w:marTop w:val="0"/>
      <w:marBottom w:val="0"/>
      <w:divBdr>
        <w:top w:val="none" w:sz="0" w:space="0" w:color="auto"/>
        <w:left w:val="none" w:sz="0" w:space="0" w:color="auto"/>
        <w:bottom w:val="none" w:sz="0" w:space="0" w:color="auto"/>
        <w:right w:val="none" w:sz="0" w:space="0" w:color="auto"/>
      </w:divBdr>
    </w:div>
    <w:div w:id="2066447251">
      <w:bodyDiv w:val="1"/>
      <w:marLeft w:val="0"/>
      <w:marRight w:val="0"/>
      <w:marTop w:val="0"/>
      <w:marBottom w:val="0"/>
      <w:divBdr>
        <w:top w:val="none" w:sz="0" w:space="0" w:color="auto"/>
        <w:left w:val="none" w:sz="0" w:space="0" w:color="auto"/>
        <w:bottom w:val="none" w:sz="0" w:space="0" w:color="auto"/>
        <w:right w:val="none" w:sz="0" w:space="0" w:color="auto"/>
      </w:divBdr>
    </w:div>
    <w:div w:id="2066486752">
      <w:bodyDiv w:val="1"/>
      <w:marLeft w:val="0"/>
      <w:marRight w:val="0"/>
      <w:marTop w:val="0"/>
      <w:marBottom w:val="0"/>
      <w:divBdr>
        <w:top w:val="none" w:sz="0" w:space="0" w:color="auto"/>
        <w:left w:val="none" w:sz="0" w:space="0" w:color="auto"/>
        <w:bottom w:val="none" w:sz="0" w:space="0" w:color="auto"/>
        <w:right w:val="none" w:sz="0" w:space="0" w:color="auto"/>
      </w:divBdr>
    </w:div>
    <w:div w:id="2066560624">
      <w:bodyDiv w:val="1"/>
      <w:marLeft w:val="0"/>
      <w:marRight w:val="0"/>
      <w:marTop w:val="0"/>
      <w:marBottom w:val="0"/>
      <w:divBdr>
        <w:top w:val="none" w:sz="0" w:space="0" w:color="auto"/>
        <w:left w:val="none" w:sz="0" w:space="0" w:color="auto"/>
        <w:bottom w:val="none" w:sz="0" w:space="0" w:color="auto"/>
        <w:right w:val="none" w:sz="0" w:space="0" w:color="auto"/>
      </w:divBdr>
    </w:div>
    <w:div w:id="2066753921">
      <w:bodyDiv w:val="1"/>
      <w:marLeft w:val="0"/>
      <w:marRight w:val="0"/>
      <w:marTop w:val="0"/>
      <w:marBottom w:val="0"/>
      <w:divBdr>
        <w:top w:val="none" w:sz="0" w:space="0" w:color="auto"/>
        <w:left w:val="none" w:sz="0" w:space="0" w:color="auto"/>
        <w:bottom w:val="none" w:sz="0" w:space="0" w:color="auto"/>
        <w:right w:val="none" w:sz="0" w:space="0" w:color="auto"/>
      </w:divBdr>
    </w:div>
    <w:div w:id="2066757415">
      <w:bodyDiv w:val="1"/>
      <w:marLeft w:val="0"/>
      <w:marRight w:val="0"/>
      <w:marTop w:val="0"/>
      <w:marBottom w:val="0"/>
      <w:divBdr>
        <w:top w:val="none" w:sz="0" w:space="0" w:color="auto"/>
        <w:left w:val="none" w:sz="0" w:space="0" w:color="auto"/>
        <w:bottom w:val="none" w:sz="0" w:space="0" w:color="auto"/>
        <w:right w:val="none" w:sz="0" w:space="0" w:color="auto"/>
      </w:divBdr>
    </w:div>
    <w:div w:id="2066758487">
      <w:bodyDiv w:val="1"/>
      <w:marLeft w:val="0"/>
      <w:marRight w:val="0"/>
      <w:marTop w:val="0"/>
      <w:marBottom w:val="0"/>
      <w:divBdr>
        <w:top w:val="none" w:sz="0" w:space="0" w:color="auto"/>
        <w:left w:val="none" w:sz="0" w:space="0" w:color="auto"/>
        <w:bottom w:val="none" w:sz="0" w:space="0" w:color="auto"/>
        <w:right w:val="none" w:sz="0" w:space="0" w:color="auto"/>
      </w:divBdr>
    </w:div>
    <w:div w:id="2066875736">
      <w:bodyDiv w:val="1"/>
      <w:marLeft w:val="0"/>
      <w:marRight w:val="0"/>
      <w:marTop w:val="0"/>
      <w:marBottom w:val="0"/>
      <w:divBdr>
        <w:top w:val="none" w:sz="0" w:space="0" w:color="auto"/>
        <w:left w:val="none" w:sz="0" w:space="0" w:color="auto"/>
        <w:bottom w:val="none" w:sz="0" w:space="0" w:color="auto"/>
        <w:right w:val="none" w:sz="0" w:space="0" w:color="auto"/>
      </w:divBdr>
    </w:div>
    <w:div w:id="2067142523">
      <w:bodyDiv w:val="1"/>
      <w:marLeft w:val="0"/>
      <w:marRight w:val="0"/>
      <w:marTop w:val="0"/>
      <w:marBottom w:val="0"/>
      <w:divBdr>
        <w:top w:val="none" w:sz="0" w:space="0" w:color="auto"/>
        <w:left w:val="none" w:sz="0" w:space="0" w:color="auto"/>
        <w:bottom w:val="none" w:sz="0" w:space="0" w:color="auto"/>
        <w:right w:val="none" w:sz="0" w:space="0" w:color="auto"/>
      </w:divBdr>
    </w:div>
    <w:div w:id="2067146535">
      <w:bodyDiv w:val="1"/>
      <w:marLeft w:val="0"/>
      <w:marRight w:val="0"/>
      <w:marTop w:val="0"/>
      <w:marBottom w:val="0"/>
      <w:divBdr>
        <w:top w:val="none" w:sz="0" w:space="0" w:color="auto"/>
        <w:left w:val="none" w:sz="0" w:space="0" w:color="auto"/>
        <w:bottom w:val="none" w:sz="0" w:space="0" w:color="auto"/>
        <w:right w:val="none" w:sz="0" w:space="0" w:color="auto"/>
      </w:divBdr>
    </w:div>
    <w:div w:id="2067220871">
      <w:bodyDiv w:val="1"/>
      <w:marLeft w:val="0"/>
      <w:marRight w:val="0"/>
      <w:marTop w:val="0"/>
      <w:marBottom w:val="0"/>
      <w:divBdr>
        <w:top w:val="none" w:sz="0" w:space="0" w:color="auto"/>
        <w:left w:val="none" w:sz="0" w:space="0" w:color="auto"/>
        <w:bottom w:val="none" w:sz="0" w:space="0" w:color="auto"/>
        <w:right w:val="none" w:sz="0" w:space="0" w:color="auto"/>
      </w:divBdr>
    </w:div>
    <w:div w:id="2067483724">
      <w:bodyDiv w:val="1"/>
      <w:marLeft w:val="0"/>
      <w:marRight w:val="0"/>
      <w:marTop w:val="0"/>
      <w:marBottom w:val="0"/>
      <w:divBdr>
        <w:top w:val="none" w:sz="0" w:space="0" w:color="auto"/>
        <w:left w:val="none" w:sz="0" w:space="0" w:color="auto"/>
        <w:bottom w:val="none" w:sz="0" w:space="0" w:color="auto"/>
        <w:right w:val="none" w:sz="0" w:space="0" w:color="auto"/>
      </w:divBdr>
    </w:div>
    <w:div w:id="2068217418">
      <w:bodyDiv w:val="1"/>
      <w:marLeft w:val="0"/>
      <w:marRight w:val="0"/>
      <w:marTop w:val="0"/>
      <w:marBottom w:val="0"/>
      <w:divBdr>
        <w:top w:val="none" w:sz="0" w:space="0" w:color="auto"/>
        <w:left w:val="none" w:sz="0" w:space="0" w:color="auto"/>
        <w:bottom w:val="none" w:sz="0" w:space="0" w:color="auto"/>
        <w:right w:val="none" w:sz="0" w:space="0" w:color="auto"/>
      </w:divBdr>
    </w:div>
    <w:div w:id="2068264222">
      <w:bodyDiv w:val="1"/>
      <w:marLeft w:val="0"/>
      <w:marRight w:val="0"/>
      <w:marTop w:val="0"/>
      <w:marBottom w:val="0"/>
      <w:divBdr>
        <w:top w:val="none" w:sz="0" w:space="0" w:color="auto"/>
        <w:left w:val="none" w:sz="0" w:space="0" w:color="auto"/>
        <w:bottom w:val="none" w:sz="0" w:space="0" w:color="auto"/>
        <w:right w:val="none" w:sz="0" w:space="0" w:color="auto"/>
      </w:divBdr>
    </w:div>
    <w:div w:id="2068382185">
      <w:bodyDiv w:val="1"/>
      <w:marLeft w:val="0"/>
      <w:marRight w:val="0"/>
      <w:marTop w:val="0"/>
      <w:marBottom w:val="0"/>
      <w:divBdr>
        <w:top w:val="none" w:sz="0" w:space="0" w:color="auto"/>
        <w:left w:val="none" w:sz="0" w:space="0" w:color="auto"/>
        <w:bottom w:val="none" w:sz="0" w:space="0" w:color="auto"/>
        <w:right w:val="none" w:sz="0" w:space="0" w:color="auto"/>
      </w:divBdr>
    </w:div>
    <w:div w:id="2068409468">
      <w:bodyDiv w:val="1"/>
      <w:marLeft w:val="0"/>
      <w:marRight w:val="0"/>
      <w:marTop w:val="0"/>
      <w:marBottom w:val="0"/>
      <w:divBdr>
        <w:top w:val="none" w:sz="0" w:space="0" w:color="auto"/>
        <w:left w:val="none" w:sz="0" w:space="0" w:color="auto"/>
        <w:bottom w:val="none" w:sz="0" w:space="0" w:color="auto"/>
        <w:right w:val="none" w:sz="0" w:space="0" w:color="auto"/>
      </w:divBdr>
    </w:div>
    <w:div w:id="2068600325">
      <w:bodyDiv w:val="1"/>
      <w:marLeft w:val="0"/>
      <w:marRight w:val="0"/>
      <w:marTop w:val="0"/>
      <w:marBottom w:val="0"/>
      <w:divBdr>
        <w:top w:val="none" w:sz="0" w:space="0" w:color="auto"/>
        <w:left w:val="none" w:sz="0" w:space="0" w:color="auto"/>
        <w:bottom w:val="none" w:sz="0" w:space="0" w:color="auto"/>
        <w:right w:val="none" w:sz="0" w:space="0" w:color="auto"/>
      </w:divBdr>
    </w:div>
    <w:div w:id="2068644384">
      <w:bodyDiv w:val="1"/>
      <w:marLeft w:val="0"/>
      <w:marRight w:val="0"/>
      <w:marTop w:val="0"/>
      <w:marBottom w:val="0"/>
      <w:divBdr>
        <w:top w:val="none" w:sz="0" w:space="0" w:color="auto"/>
        <w:left w:val="none" w:sz="0" w:space="0" w:color="auto"/>
        <w:bottom w:val="none" w:sz="0" w:space="0" w:color="auto"/>
        <w:right w:val="none" w:sz="0" w:space="0" w:color="auto"/>
      </w:divBdr>
    </w:div>
    <w:div w:id="2068920515">
      <w:bodyDiv w:val="1"/>
      <w:marLeft w:val="0"/>
      <w:marRight w:val="0"/>
      <w:marTop w:val="0"/>
      <w:marBottom w:val="0"/>
      <w:divBdr>
        <w:top w:val="none" w:sz="0" w:space="0" w:color="auto"/>
        <w:left w:val="none" w:sz="0" w:space="0" w:color="auto"/>
        <w:bottom w:val="none" w:sz="0" w:space="0" w:color="auto"/>
        <w:right w:val="none" w:sz="0" w:space="0" w:color="auto"/>
      </w:divBdr>
    </w:div>
    <w:div w:id="2069645861">
      <w:bodyDiv w:val="1"/>
      <w:marLeft w:val="0"/>
      <w:marRight w:val="0"/>
      <w:marTop w:val="0"/>
      <w:marBottom w:val="0"/>
      <w:divBdr>
        <w:top w:val="none" w:sz="0" w:space="0" w:color="auto"/>
        <w:left w:val="none" w:sz="0" w:space="0" w:color="auto"/>
        <w:bottom w:val="none" w:sz="0" w:space="0" w:color="auto"/>
        <w:right w:val="none" w:sz="0" w:space="0" w:color="auto"/>
      </w:divBdr>
    </w:div>
    <w:div w:id="2069693528">
      <w:bodyDiv w:val="1"/>
      <w:marLeft w:val="0"/>
      <w:marRight w:val="0"/>
      <w:marTop w:val="0"/>
      <w:marBottom w:val="0"/>
      <w:divBdr>
        <w:top w:val="none" w:sz="0" w:space="0" w:color="auto"/>
        <w:left w:val="none" w:sz="0" w:space="0" w:color="auto"/>
        <w:bottom w:val="none" w:sz="0" w:space="0" w:color="auto"/>
        <w:right w:val="none" w:sz="0" w:space="0" w:color="auto"/>
      </w:divBdr>
    </w:div>
    <w:div w:id="2069719408">
      <w:bodyDiv w:val="1"/>
      <w:marLeft w:val="0"/>
      <w:marRight w:val="0"/>
      <w:marTop w:val="0"/>
      <w:marBottom w:val="0"/>
      <w:divBdr>
        <w:top w:val="none" w:sz="0" w:space="0" w:color="auto"/>
        <w:left w:val="none" w:sz="0" w:space="0" w:color="auto"/>
        <w:bottom w:val="none" w:sz="0" w:space="0" w:color="auto"/>
        <w:right w:val="none" w:sz="0" w:space="0" w:color="auto"/>
      </w:divBdr>
    </w:div>
    <w:div w:id="2069721031">
      <w:bodyDiv w:val="1"/>
      <w:marLeft w:val="0"/>
      <w:marRight w:val="0"/>
      <w:marTop w:val="0"/>
      <w:marBottom w:val="0"/>
      <w:divBdr>
        <w:top w:val="none" w:sz="0" w:space="0" w:color="auto"/>
        <w:left w:val="none" w:sz="0" w:space="0" w:color="auto"/>
        <w:bottom w:val="none" w:sz="0" w:space="0" w:color="auto"/>
        <w:right w:val="none" w:sz="0" w:space="0" w:color="auto"/>
      </w:divBdr>
    </w:div>
    <w:div w:id="2070179142">
      <w:bodyDiv w:val="1"/>
      <w:marLeft w:val="0"/>
      <w:marRight w:val="0"/>
      <w:marTop w:val="0"/>
      <w:marBottom w:val="0"/>
      <w:divBdr>
        <w:top w:val="none" w:sz="0" w:space="0" w:color="auto"/>
        <w:left w:val="none" w:sz="0" w:space="0" w:color="auto"/>
        <w:bottom w:val="none" w:sz="0" w:space="0" w:color="auto"/>
        <w:right w:val="none" w:sz="0" w:space="0" w:color="auto"/>
      </w:divBdr>
    </w:div>
    <w:div w:id="2070229959">
      <w:bodyDiv w:val="1"/>
      <w:marLeft w:val="0"/>
      <w:marRight w:val="0"/>
      <w:marTop w:val="0"/>
      <w:marBottom w:val="0"/>
      <w:divBdr>
        <w:top w:val="none" w:sz="0" w:space="0" w:color="auto"/>
        <w:left w:val="none" w:sz="0" w:space="0" w:color="auto"/>
        <w:bottom w:val="none" w:sz="0" w:space="0" w:color="auto"/>
        <w:right w:val="none" w:sz="0" w:space="0" w:color="auto"/>
      </w:divBdr>
    </w:div>
    <w:div w:id="2070768333">
      <w:bodyDiv w:val="1"/>
      <w:marLeft w:val="0"/>
      <w:marRight w:val="0"/>
      <w:marTop w:val="0"/>
      <w:marBottom w:val="0"/>
      <w:divBdr>
        <w:top w:val="none" w:sz="0" w:space="0" w:color="auto"/>
        <w:left w:val="none" w:sz="0" w:space="0" w:color="auto"/>
        <w:bottom w:val="none" w:sz="0" w:space="0" w:color="auto"/>
        <w:right w:val="none" w:sz="0" w:space="0" w:color="auto"/>
      </w:divBdr>
    </w:div>
    <w:div w:id="2070952261">
      <w:bodyDiv w:val="1"/>
      <w:marLeft w:val="0"/>
      <w:marRight w:val="0"/>
      <w:marTop w:val="0"/>
      <w:marBottom w:val="0"/>
      <w:divBdr>
        <w:top w:val="none" w:sz="0" w:space="0" w:color="auto"/>
        <w:left w:val="none" w:sz="0" w:space="0" w:color="auto"/>
        <w:bottom w:val="none" w:sz="0" w:space="0" w:color="auto"/>
        <w:right w:val="none" w:sz="0" w:space="0" w:color="auto"/>
      </w:divBdr>
    </w:div>
    <w:div w:id="2071221341">
      <w:bodyDiv w:val="1"/>
      <w:marLeft w:val="0"/>
      <w:marRight w:val="0"/>
      <w:marTop w:val="0"/>
      <w:marBottom w:val="0"/>
      <w:divBdr>
        <w:top w:val="none" w:sz="0" w:space="0" w:color="auto"/>
        <w:left w:val="none" w:sz="0" w:space="0" w:color="auto"/>
        <w:bottom w:val="none" w:sz="0" w:space="0" w:color="auto"/>
        <w:right w:val="none" w:sz="0" w:space="0" w:color="auto"/>
      </w:divBdr>
    </w:div>
    <w:div w:id="2071222572">
      <w:bodyDiv w:val="1"/>
      <w:marLeft w:val="0"/>
      <w:marRight w:val="0"/>
      <w:marTop w:val="0"/>
      <w:marBottom w:val="0"/>
      <w:divBdr>
        <w:top w:val="none" w:sz="0" w:space="0" w:color="auto"/>
        <w:left w:val="none" w:sz="0" w:space="0" w:color="auto"/>
        <w:bottom w:val="none" w:sz="0" w:space="0" w:color="auto"/>
        <w:right w:val="none" w:sz="0" w:space="0" w:color="auto"/>
      </w:divBdr>
    </w:div>
    <w:div w:id="2072069160">
      <w:bodyDiv w:val="1"/>
      <w:marLeft w:val="0"/>
      <w:marRight w:val="0"/>
      <w:marTop w:val="0"/>
      <w:marBottom w:val="0"/>
      <w:divBdr>
        <w:top w:val="none" w:sz="0" w:space="0" w:color="auto"/>
        <w:left w:val="none" w:sz="0" w:space="0" w:color="auto"/>
        <w:bottom w:val="none" w:sz="0" w:space="0" w:color="auto"/>
        <w:right w:val="none" w:sz="0" w:space="0" w:color="auto"/>
      </w:divBdr>
    </w:div>
    <w:div w:id="2072382453">
      <w:bodyDiv w:val="1"/>
      <w:marLeft w:val="0"/>
      <w:marRight w:val="0"/>
      <w:marTop w:val="0"/>
      <w:marBottom w:val="0"/>
      <w:divBdr>
        <w:top w:val="none" w:sz="0" w:space="0" w:color="auto"/>
        <w:left w:val="none" w:sz="0" w:space="0" w:color="auto"/>
        <w:bottom w:val="none" w:sz="0" w:space="0" w:color="auto"/>
        <w:right w:val="none" w:sz="0" w:space="0" w:color="auto"/>
      </w:divBdr>
    </w:div>
    <w:div w:id="2072383297">
      <w:bodyDiv w:val="1"/>
      <w:marLeft w:val="0"/>
      <w:marRight w:val="0"/>
      <w:marTop w:val="0"/>
      <w:marBottom w:val="0"/>
      <w:divBdr>
        <w:top w:val="none" w:sz="0" w:space="0" w:color="auto"/>
        <w:left w:val="none" w:sz="0" w:space="0" w:color="auto"/>
        <w:bottom w:val="none" w:sz="0" w:space="0" w:color="auto"/>
        <w:right w:val="none" w:sz="0" w:space="0" w:color="auto"/>
      </w:divBdr>
    </w:div>
    <w:div w:id="2072924415">
      <w:bodyDiv w:val="1"/>
      <w:marLeft w:val="0"/>
      <w:marRight w:val="0"/>
      <w:marTop w:val="0"/>
      <w:marBottom w:val="0"/>
      <w:divBdr>
        <w:top w:val="none" w:sz="0" w:space="0" w:color="auto"/>
        <w:left w:val="none" w:sz="0" w:space="0" w:color="auto"/>
        <w:bottom w:val="none" w:sz="0" w:space="0" w:color="auto"/>
        <w:right w:val="none" w:sz="0" w:space="0" w:color="auto"/>
      </w:divBdr>
    </w:div>
    <w:div w:id="2072997587">
      <w:bodyDiv w:val="1"/>
      <w:marLeft w:val="0"/>
      <w:marRight w:val="0"/>
      <w:marTop w:val="0"/>
      <w:marBottom w:val="0"/>
      <w:divBdr>
        <w:top w:val="none" w:sz="0" w:space="0" w:color="auto"/>
        <w:left w:val="none" w:sz="0" w:space="0" w:color="auto"/>
        <w:bottom w:val="none" w:sz="0" w:space="0" w:color="auto"/>
        <w:right w:val="none" w:sz="0" w:space="0" w:color="auto"/>
      </w:divBdr>
    </w:div>
    <w:div w:id="2072998288">
      <w:bodyDiv w:val="1"/>
      <w:marLeft w:val="0"/>
      <w:marRight w:val="0"/>
      <w:marTop w:val="0"/>
      <w:marBottom w:val="0"/>
      <w:divBdr>
        <w:top w:val="none" w:sz="0" w:space="0" w:color="auto"/>
        <w:left w:val="none" w:sz="0" w:space="0" w:color="auto"/>
        <w:bottom w:val="none" w:sz="0" w:space="0" w:color="auto"/>
        <w:right w:val="none" w:sz="0" w:space="0" w:color="auto"/>
      </w:divBdr>
    </w:div>
    <w:div w:id="2073114570">
      <w:bodyDiv w:val="1"/>
      <w:marLeft w:val="0"/>
      <w:marRight w:val="0"/>
      <w:marTop w:val="0"/>
      <w:marBottom w:val="0"/>
      <w:divBdr>
        <w:top w:val="none" w:sz="0" w:space="0" w:color="auto"/>
        <w:left w:val="none" w:sz="0" w:space="0" w:color="auto"/>
        <w:bottom w:val="none" w:sz="0" w:space="0" w:color="auto"/>
        <w:right w:val="none" w:sz="0" w:space="0" w:color="auto"/>
      </w:divBdr>
    </w:div>
    <w:div w:id="2073187223">
      <w:bodyDiv w:val="1"/>
      <w:marLeft w:val="0"/>
      <w:marRight w:val="0"/>
      <w:marTop w:val="0"/>
      <w:marBottom w:val="0"/>
      <w:divBdr>
        <w:top w:val="none" w:sz="0" w:space="0" w:color="auto"/>
        <w:left w:val="none" w:sz="0" w:space="0" w:color="auto"/>
        <w:bottom w:val="none" w:sz="0" w:space="0" w:color="auto"/>
        <w:right w:val="none" w:sz="0" w:space="0" w:color="auto"/>
      </w:divBdr>
    </w:div>
    <w:div w:id="2073310700">
      <w:bodyDiv w:val="1"/>
      <w:marLeft w:val="0"/>
      <w:marRight w:val="0"/>
      <w:marTop w:val="0"/>
      <w:marBottom w:val="0"/>
      <w:divBdr>
        <w:top w:val="none" w:sz="0" w:space="0" w:color="auto"/>
        <w:left w:val="none" w:sz="0" w:space="0" w:color="auto"/>
        <w:bottom w:val="none" w:sz="0" w:space="0" w:color="auto"/>
        <w:right w:val="none" w:sz="0" w:space="0" w:color="auto"/>
      </w:divBdr>
    </w:div>
    <w:div w:id="2073383392">
      <w:bodyDiv w:val="1"/>
      <w:marLeft w:val="0"/>
      <w:marRight w:val="0"/>
      <w:marTop w:val="0"/>
      <w:marBottom w:val="0"/>
      <w:divBdr>
        <w:top w:val="none" w:sz="0" w:space="0" w:color="auto"/>
        <w:left w:val="none" w:sz="0" w:space="0" w:color="auto"/>
        <w:bottom w:val="none" w:sz="0" w:space="0" w:color="auto"/>
        <w:right w:val="none" w:sz="0" w:space="0" w:color="auto"/>
      </w:divBdr>
    </w:div>
    <w:div w:id="2073502046">
      <w:bodyDiv w:val="1"/>
      <w:marLeft w:val="0"/>
      <w:marRight w:val="0"/>
      <w:marTop w:val="0"/>
      <w:marBottom w:val="0"/>
      <w:divBdr>
        <w:top w:val="none" w:sz="0" w:space="0" w:color="auto"/>
        <w:left w:val="none" w:sz="0" w:space="0" w:color="auto"/>
        <w:bottom w:val="none" w:sz="0" w:space="0" w:color="auto"/>
        <w:right w:val="none" w:sz="0" w:space="0" w:color="auto"/>
      </w:divBdr>
    </w:div>
    <w:div w:id="2073578023">
      <w:bodyDiv w:val="1"/>
      <w:marLeft w:val="0"/>
      <w:marRight w:val="0"/>
      <w:marTop w:val="0"/>
      <w:marBottom w:val="0"/>
      <w:divBdr>
        <w:top w:val="none" w:sz="0" w:space="0" w:color="auto"/>
        <w:left w:val="none" w:sz="0" w:space="0" w:color="auto"/>
        <w:bottom w:val="none" w:sz="0" w:space="0" w:color="auto"/>
        <w:right w:val="none" w:sz="0" w:space="0" w:color="auto"/>
      </w:divBdr>
    </w:div>
    <w:div w:id="2073890496">
      <w:bodyDiv w:val="1"/>
      <w:marLeft w:val="0"/>
      <w:marRight w:val="0"/>
      <w:marTop w:val="0"/>
      <w:marBottom w:val="0"/>
      <w:divBdr>
        <w:top w:val="none" w:sz="0" w:space="0" w:color="auto"/>
        <w:left w:val="none" w:sz="0" w:space="0" w:color="auto"/>
        <w:bottom w:val="none" w:sz="0" w:space="0" w:color="auto"/>
        <w:right w:val="none" w:sz="0" w:space="0" w:color="auto"/>
      </w:divBdr>
    </w:div>
    <w:div w:id="2074157100">
      <w:bodyDiv w:val="1"/>
      <w:marLeft w:val="0"/>
      <w:marRight w:val="0"/>
      <w:marTop w:val="0"/>
      <w:marBottom w:val="0"/>
      <w:divBdr>
        <w:top w:val="none" w:sz="0" w:space="0" w:color="auto"/>
        <w:left w:val="none" w:sz="0" w:space="0" w:color="auto"/>
        <w:bottom w:val="none" w:sz="0" w:space="0" w:color="auto"/>
        <w:right w:val="none" w:sz="0" w:space="0" w:color="auto"/>
      </w:divBdr>
    </w:div>
    <w:div w:id="2074505664">
      <w:bodyDiv w:val="1"/>
      <w:marLeft w:val="0"/>
      <w:marRight w:val="0"/>
      <w:marTop w:val="0"/>
      <w:marBottom w:val="0"/>
      <w:divBdr>
        <w:top w:val="none" w:sz="0" w:space="0" w:color="auto"/>
        <w:left w:val="none" w:sz="0" w:space="0" w:color="auto"/>
        <w:bottom w:val="none" w:sz="0" w:space="0" w:color="auto"/>
        <w:right w:val="none" w:sz="0" w:space="0" w:color="auto"/>
      </w:divBdr>
    </w:div>
    <w:div w:id="2074884749">
      <w:bodyDiv w:val="1"/>
      <w:marLeft w:val="0"/>
      <w:marRight w:val="0"/>
      <w:marTop w:val="0"/>
      <w:marBottom w:val="0"/>
      <w:divBdr>
        <w:top w:val="none" w:sz="0" w:space="0" w:color="auto"/>
        <w:left w:val="none" w:sz="0" w:space="0" w:color="auto"/>
        <w:bottom w:val="none" w:sz="0" w:space="0" w:color="auto"/>
        <w:right w:val="none" w:sz="0" w:space="0" w:color="auto"/>
      </w:divBdr>
    </w:div>
    <w:div w:id="2074890265">
      <w:bodyDiv w:val="1"/>
      <w:marLeft w:val="0"/>
      <w:marRight w:val="0"/>
      <w:marTop w:val="0"/>
      <w:marBottom w:val="0"/>
      <w:divBdr>
        <w:top w:val="none" w:sz="0" w:space="0" w:color="auto"/>
        <w:left w:val="none" w:sz="0" w:space="0" w:color="auto"/>
        <w:bottom w:val="none" w:sz="0" w:space="0" w:color="auto"/>
        <w:right w:val="none" w:sz="0" w:space="0" w:color="auto"/>
      </w:divBdr>
    </w:div>
    <w:div w:id="2074965750">
      <w:bodyDiv w:val="1"/>
      <w:marLeft w:val="0"/>
      <w:marRight w:val="0"/>
      <w:marTop w:val="0"/>
      <w:marBottom w:val="0"/>
      <w:divBdr>
        <w:top w:val="none" w:sz="0" w:space="0" w:color="auto"/>
        <w:left w:val="none" w:sz="0" w:space="0" w:color="auto"/>
        <w:bottom w:val="none" w:sz="0" w:space="0" w:color="auto"/>
        <w:right w:val="none" w:sz="0" w:space="0" w:color="auto"/>
      </w:divBdr>
    </w:div>
    <w:div w:id="2075002008">
      <w:bodyDiv w:val="1"/>
      <w:marLeft w:val="0"/>
      <w:marRight w:val="0"/>
      <w:marTop w:val="0"/>
      <w:marBottom w:val="0"/>
      <w:divBdr>
        <w:top w:val="none" w:sz="0" w:space="0" w:color="auto"/>
        <w:left w:val="none" w:sz="0" w:space="0" w:color="auto"/>
        <w:bottom w:val="none" w:sz="0" w:space="0" w:color="auto"/>
        <w:right w:val="none" w:sz="0" w:space="0" w:color="auto"/>
      </w:divBdr>
    </w:div>
    <w:div w:id="2075614151">
      <w:bodyDiv w:val="1"/>
      <w:marLeft w:val="0"/>
      <w:marRight w:val="0"/>
      <w:marTop w:val="0"/>
      <w:marBottom w:val="0"/>
      <w:divBdr>
        <w:top w:val="none" w:sz="0" w:space="0" w:color="auto"/>
        <w:left w:val="none" w:sz="0" w:space="0" w:color="auto"/>
        <w:bottom w:val="none" w:sz="0" w:space="0" w:color="auto"/>
        <w:right w:val="none" w:sz="0" w:space="0" w:color="auto"/>
      </w:divBdr>
    </w:div>
    <w:div w:id="2075737750">
      <w:bodyDiv w:val="1"/>
      <w:marLeft w:val="0"/>
      <w:marRight w:val="0"/>
      <w:marTop w:val="0"/>
      <w:marBottom w:val="0"/>
      <w:divBdr>
        <w:top w:val="none" w:sz="0" w:space="0" w:color="auto"/>
        <w:left w:val="none" w:sz="0" w:space="0" w:color="auto"/>
        <w:bottom w:val="none" w:sz="0" w:space="0" w:color="auto"/>
        <w:right w:val="none" w:sz="0" w:space="0" w:color="auto"/>
      </w:divBdr>
    </w:div>
    <w:div w:id="2075858272">
      <w:bodyDiv w:val="1"/>
      <w:marLeft w:val="0"/>
      <w:marRight w:val="0"/>
      <w:marTop w:val="0"/>
      <w:marBottom w:val="0"/>
      <w:divBdr>
        <w:top w:val="none" w:sz="0" w:space="0" w:color="auto"/>
        <w:left w:val="none" w:sz="0" w:space="0" w:color="auto"/>
        <w:bottom w:val="none" w:sz="0" w:space="0" w:color="auto"/>
        <w:right w:val="none" w:sz="0" w:space="0" w:color="auto"/>
      </w:divBdr>
    </w:div>
    <w:div w:id="2076051129">
      <w:bodyDiv w:val="1"/>
      <w:marLeft w:val="0"/>
      <w:marRight w:val="0"/>
      <w:marTop w:val="0"/>
      <w:marBottom w:val="0"/>
      <w:divBdr>
        <w:top w:val="none" w:sz="0" w:space="0" w:color="auto"/>
        <w:left w:val="none" w:sz="0" w:space="0" w:color="auto"/>
        <w:bottom w:val="none" w:sz="0" w:space="0" w:color="auto"/>
        <w:right w:val="none" w:sz="0" w:space="0" w:color="auto"/>
      </w:divBdr>
    </w:div>
    <w:div w:id="2076312897">
      <w:bodyDiv w:val="1"/>
      <w:marLeft w:val="0"/>
      <w:marRight w:val="0"/>
      <w:marTop w:val="0"/>
      <w:marBottom w:val="0"/>
      <w:divBdr>
        <w:top w:val="none" w:sz="0" w:space="0" w:color="auto"/>
        <w:left w:val="none" w:sz="0" w:space="0" w:color="auto"/>
        <w:bottom w:val="none" w:sz="0" w:space="0" w:color="auto"/>
        <w:right w:val="none" w:sz="0" w:space="0" w:color="auto"/>
      </w:divBdr>
    </w:div>
    <w:div w:id="2076779703">
      <w:bodyDiv w:val="1"/>
      <w:marLeft w:val="0"/>
      <w:marRight w:val="0"/>
      <w:marTop w:val="0"/>
      <w:marBottom w:val="0"/>
      <w:divBdr>
        <w:top w:val="none" w:sz="0" w:space="0" w:color="auto"/>
        <w:left w:val="none" w:sz="0" w:space="0" w:color="auto"/>
        <w:bottom w:val="none" w:sz="0" w:space="0" w:color="auto"/>
        <w:right w:val="none" w:sz="0" w:space="0" w:color="auto"/>
      </w:divBdr>
    </w:div>
    <w:div w:id="2077237690">
      <w:bodyDiv w:val="1"/>
      <w:marLeft w:val="0"/>
      <w:marRight w:val="0"/>
      <w:marTop w:val="0"/>
      <w:marBottom w:val="0"/>
      <w:divBdr>
        <w:top w:val="none" w:sz="0" w:space="0" w:color="auto"/>
        <w:left w:val="none" w:sz="0" w:space="0" w:color="auto"/>
        <w:bottom w:val="none" w:sz="0" w:space="0" w:color="auto"/>
        <w:right w:val="none" w:sz="0" w:space="0" w:color="auto"/>
      </w:divBdr>
    </w:div>
    <w:div w:id="2077314332">
      <w:bodyDiv w:val="1"/>
      <w:marLeft w:val="0"/>
      <w:marRight w:val="0"/>
      <w:marTop w:val="0"/>
      <w:marBottom w:val="0"/>
      <w:divBdr>
        <w:top w:val="none" w:sz="0" w:space="0" w:color="auto"/>
        <w:left w:val="none" w:sz="0" w:space="0" w:color="auto"/>
        <w:bottom w:val="none" w:sz="0" w:space="0" w:color="auto"/>
        <w:right w:val="none" w:sz="0" w:space="0" w:color="auto"/>
      </w:divBdr>
    </w:div>
    <w:div w:id="2077391302">
      <w:bodyDiv w:val="1"/>
      <w:marLeft w:val="0"/>
      <w:marRight w:val="0"/>
      <w:marTop w:val="0"/>
      <w:marBottom w:val="0"/>
      <w:divBdr>
        <w:top w:val="none" w:sz="0" w:space="0" w:color="auto"/>
        <w:left w:val="none" w:sz="0" w:space="0" w:color="auto"/>
        <w:bottom w:val="none" w:sz="0" w:space="0" w:color="auto"/>
        <w:right w:val="none" w:sz="0" w:space="0" w:color="auto"/>
      </w:divBdr>
    </w:div>
    <w:div w:id="2077706948">
      <w:bodyDiv w:val="1"/>
      <w:marLeft w:val="0"/>
      <w:marRight w:val="0"/>
      <w:marTop w:val="0"/>
      <w:marBottom w:val="0"/>
      <w:divBdr>
        <w:top w:val="none" w:sz="0" w:space="0" w:color="auto"/>
        <w:left w:val="none" w:sz="0" w:space="0" w:color="auto"/>
        <w:bottom w:val="none" w:sz="0" w:space="0" w:color="auto"/>
        <w:right w:val="none" w:sz="0" w:space="0" w:color="auto"/>
      </w:divBdr>
    </w:div>
    <w:div w:id="2078017955">
      <w:bodyDiv w:val="1"/>
      <w:marLeft w:val="0"/>
      <w:marRight w:val="0"/>
      <w:marTop w:val="0"/>
      <w:marBottom w:val="0"/>
      <w:divBdr>
        <w:top w:val="none" w:sz="0" w:space="0" w:color="auto"/>
        <w:left w:val="none" w:sz="0" w:space="0" w:color="auto"/>
        <w:bottom w:val="none" w:sz="0" w:space="0" w:color="auto"/>
        <w:right w:val="none" w:sz="0" w:space="0" w:color="auto"/>
      </w:divBdr>
    </w:div>
    <w:div w:id="2078354084">
      <w:bodyDiv w:val="1"/>
      <w:marLeft w:val="0"/>
      <w:marRight w:val="0"/>
      <w:marTop w:val="0"/>
      <w:marBottom w:val="0"/>
      <w:divBdr>
        <w:top w:val="none" w:sz="0" w:space="0" w:color="auto"/>
        <w:left w:val="none" w:sz="0" w:space="0" w:color="auto"/>
        <w:bottom w:val="none" w:sz="0" w:space="0" w:color="auto"/>
        <w:right w:val="none" w:sz="0" w:space="0" w:color="auto"/>
      </w:divBdr>
    </w:div>
    <w:div w:id="2078354157">
      <w:bodyDiv w:val="1"/>
      <w:marLeft w:val="0"/>
      <w:marRight w:val="0"/>
      <w:marTop w:val="0"/>
      <w:marBottom w:val="0"/>
      <w:divBdr>
        <w:top w:val="none" w:sz="0" w:space="0" w:color="auto"/>
        <w:left w:val="none" w:sz="0" w:space="0" w:color="auto"/>
        <w:bottom w:val="none" w:sz="0" w:space="0" w:color="auto"/>
        <w:right w:val="none" w:sz="0" w:space="0" w:color="auto"/>
      </w:divBdr>
    </w:div>
    <w:div w:id="2078362613">
      <w:bodyDiv w:val="1"/>
      <w:marLeft w:val="0"/>
      <w:marRight w:val="0"/>
      <w:marTop w:val="0"/>
      <w:marBottom w:val="0"/>
      <w:divBdr>
        <w:top w:val="none" w:sz="0" w:space="0" w:color="auto"/>
        <w:left w:val="none" w:sz="0" w:space="0" w:color="auto"/>
        <w:bottom w:val="none" w:sz="0" w:space="0" w:color="auto"/>
        <w:right w:val="none" w:sz="0" w:space="0" w:color="auto"/>
      </w:divBdr>
    </w:div>
    <w:div w:id="2078548977">
      <w:bodyDiv w:val="1"/>
      <w:marLeft w:val="0"/>
      <w:marRight w:val="0"/>
      <w:marTop w:val="0"/>
      <w:marBottom w:val="0"/>
      <w:divBdr>
        <w:top w:val="none" w:sz="0" w:space="0" w:color="auto"/>
        <w:left w:val="none" w:sz="0" w:space="0" w:color="auto"/>
        <w:bottom w:val="none" w:sz="0" w:space="0" w:color="auto"/>
        <w:right w:val="none" w:sz="0" w:space="0" w:color="auto"/>
      </w:divBdr>
    </w:div>
    <w:div w:id="2078699621">
      <w:bodyDiv w:val="1"/>
      <w:marLeft w:val="0"/>
      <w:marRight w:val="0"/>
      <w:marTop w:val="0"/>
      <w:marBottom w:val="0"/>
      <w:divBdr>
        <w:top w:val="none" w:sz="0" w:space="0" w:color="auto"/>
        <w:left w:val="none" w:sz="0" w:space="0" w:color="auto"/>
        <w:bottom w:val="none" w:sz="0" w:space="0" w:color="auto"/>
        <w:right w:val="none" w:sz="0" w:space="0" w:color="auto"/>
      </w:divBdr>
    </w:div>
    <w:div w:id="2078899472">
      <w:bodyDiv w:val="1"/>
      <w:marLeft w:val="0"/>
      <w:marRight w:val="0"/>
      <w:marTop w:val="0"/>
      <w:marBottom w:val="0"/>
      <w:divBdr>
        <w:top w:val="none" w:sz="0" w:space="0" w:color="auto"/>
        <w:left w:val="none" w:sz="0" w:space="0" w:color="auto"/>
        <w:bottom w:val="none" w:sz="0" w:space="0" w:color="auto"/>
        <w:right w:val="none" w:sz="0" w:space="0" w:color="auto"/>
      </w:divBdr>
    </w:div>
    <w:div w:id="2078934123">
      <w:bodyDiv w:val="1"/>
      <w:marLeft w:val="0"/>
      <w:marRight w:val="0"/>
      <w:marTop w:val="0"/>
      <w:marBottom w:val="0"/>
      <w:divBdr>
        <w:top w:val="none" w:sz="0" w:space="0" w:color="auto"/>
        <w:left w:val="none" w:sz="0" w:space="0" w:color="auto"/>
        <w:bottom w:val="none" w:sz="0" w:space="0" w:color="auto"/>
        <w:right w:val="none" w:sz="0" w:space="0" w:color="auto"/>
      </w:divBdr>
    </w:div>
    <w:div w:id="2079135659">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128108">
      <w:bodyDiv w:val="1"/>
      <w:marLeft w:val="0"/>
      <w:marRight w:val="0"/>
      <w:marTop w:val="0"/>
      <w:marBottom w:val="0"/>
      <w:divBdr>
        <w:top w:val="none" w:sz="0" w:space="0" w:color="auto"/>
        <w:left w:val="none" w:sz="0" w:space="0" w:color="auto"/>
        <w:bottom w:val="none" w:sz="0" w:space="0" w:color="auto"/>
        <w:right w:val="none" w:sz="0" w:space="0" w:color="auto"/>
      </w:divBdr>
    </w:div>
    <w:div w:id="2080131019">
      <w:bodyDiv w:val="1"/>
      <w:marLeft w:val="0"/>
      <w:marRight w:val="0"/>
      <w:marTop w:val="0"/>
      <w:marBottom w:val="0"/>
      <w:divBdr>
        <w:top w:val="none" w:sz="0" w:space="0" w:color="auto"/>
        <w:left w:val="none" w:sz="0" w:space="0" w:color="auto"/>
        <w:bottom w:val="none" w:sz="0" w:space="0" w:color="auto"/>
        <w:right w:val="none" w:sz="0" w:space="0" w:color="auto"/>
      </w:divBdr>
    </w:div>
    <w:div w:id="2080203797">
      <w:bodyDiv w:val="1"/>
      <w:marLeft w:val="0"/>
      <w:marRight w:val="0"/>
      <w:marTop w:val="0"/>
      <w:marBottom w:val="0"/>
      <w:divBdr>
        <w:top w:val="none" w:sz="0" w:space="0" w:color="auto"/>
        <w:left w:val="none" w:sz="0" w:space="0" w:color="auto"/>
        <w:bottom w:val="none" w:sz="0" w:space="0" w:color="auto"/>
        <w:right w:val="none" w:sz="0" w:space="0" w:color="auto"/>
      </w:divBdr>
    </w:div>
    <w:div w:id="2080326106">
      <w:bodyDiv w:val="1"/>
      <w:marLeft w:val="0"/>
      <w:marRight w:val="0"/>
      <w:marTop w:val="0"/>
      <w:marBottom w:val="0"/>
      <w:divBdr>
        <w:top w:val="none" w:sz="0" w:space="0" w:color="auto"/>
        <w:left w:val="none" w:sz="0" w:space="0" w:color="auto"/>
        <w:bottom w:val="none" w:sz="0" w:space="0" w:color="auto"/>
        <w:right w:val="none" w:sz="0" w:space="0" w:color="auto"/>
      </w:divBdr>
    </w:div>
    <w:div w:id="2080440453">
      <w:bodyDiv w:val="1"/>
      <w:marLeft w:val="0"/>
      <w:marRight w:val="0"/>
      <w:marTop w:val="0"/>
      <w:marBottom w:val="0"/>
      <w:divBdr>
        <w:top w:val="none" w:sz="0" w:space="0" w:color="auto"/>
        <w:left w:val="none" w:sz="0" w:space="0" w:color="auto"/>
        <w:bottom w:val="none" w:sz="0" w:space="0" w:color="auto"/>
        <w:right w:val="none" w:sz="0" w:space="0" w:color="auto"/>
      </w:divBdr>
    </w:div>
    <w:div w:id="2081244520">
      <w:bodyDiv w:val="1"/>
      <w:marLeft w:val="0"/>
      <w:marRight w:val="0"/>
      <w:marTop w:val="0"/>
      <w:marBottom w:val="0"/>
      <w:divBdr>
        <w:top w:val="none" w:sz="0" w:space="0" w:color="auto"/>
        <w:left w:val="none" w:sz="0" w:space="0" w:color="auto"/>
        <w:bottom w:val="none" w:sz="0" w:space="0" w:color="auto"/>
        <w:right w:val="none" w:sz="0" w:space="0" w:color="auto"/>
      </w:divBdr>
    </w:div>
    <w:div w:id="2081443020">
      <w:bodyDiv w:val="1"/>
      <w:marLeft w:val="0"/>
      <w:marRight w:val="0"/>
      <w:marTop w:val="0"/>
      <w:marBottom w:val="0"/>
      <w:divBdr>
        <w:top w:val="none" w:sz="0" w:space="0" w:color="auto"/>
        <w:left w:val="none" w:sz="0" w:space="0" w:color="auto"/>
        <w:bottom w:val="none" w:sz="0" w:space="0" w:color="auto"/>
        <w:right w:val="none" w:sz="0" w:space="0" w:color="auto"/>
      </w:divBdr>
    </w:div>
    <w:div w:id="2081557562">
      <w:bodyDiv w:val="1"/>
      <w:marLeft w:val="0"/>
      <w:marRight w:val="0"/>
      <w:marTop w:val="0"/>
      <w:marBottom w:val="0"/>
      <w:divBdr>
        <w:top w:val="none" w:sz="0" w:space="0" w:color="auto"/>
        <w:left w:val="none" w:sz="0" w:space="0" w:color="auto"/>
        <w:bottom w:val="none" w:sz="0" w:space="0" w:color="auto"/>
        <w:right w:val="none" w:sz="0" w:space="0" w:color="auto"/>
      </w:divBdr>
    </w:div>
    <w:div w:id="2081949610">
      <w:bodyDiv w:val="1"/>
      <w:marLeft w:val="0"/>
      <w:marRight w:val="0"/>
      <w:marTop w:val="0"/>
      <w:marBottom w:val="0"/>
      <w:divBdr>
        <w:top w:val="none" w:sz="0" w:space="0" w:color="auto"/>
        <w:left w:val="none" w:sz="0" w:space="0" w:color="auto"/>
        <w:bottom w:val="none" w:sz="0" w:space="0" w:color="auto"/>
        <w:right w:val="none" w:sz="0" w:space="0" w:color="auto"/>
      </w:divBdr>
    </w:div>
    <w:div w:id="2082019326">
      <w:bodyDiv w:val="1"/>
      <w:marLeft w:val="0"/>
      <w:marRight w:val="0"/>
      <w:marTop w:val="0"/>
      <w:marBottom w:val="0"/>
      <w:divBdr>
        <w:top w:val="none" w:sz="0" w:space="0" w:color="auto"/>
        <w:left w:val="none" w:sz="0" w:space="0" w:color="auto"/>
        <w:bottom w:val="none" w:sz="0" w:space="0" w:color="auto"/>
        <w:right w:val="none" w:sz="0" w:space="0" w:color="auto"/>
      </w:divBdr>
    </w:div>
    <w:div w:id="2082095425">
      <w:bodyDiv w:val="1"/>
      <w:marLeft w:val="0"/>
      <w:marRight w:val="0"/>
      <w:marTop w:val="0"/>
      <w:marBottom w:val="0"/>
      <w:divBdr>
        <w:top w:val="none" w:sz="0" w:space="0" w:color="auto"/>
        <w:left w:val="none" w:sz="0" w:space="0" w:color="auto"/>
        <w:bottom w:val="none" w:sz="0" w:space="0" w:color="auto"/>
        <w:right w:val="none" w:sz="0" w:space="0" w:color="auto"/>
      </w:divBdr>
    </w:div>
    <w:div w:id="2082100785">
      <w:bodyDiv w:val="1"/>
      <w:marLeft w:val="0"/>
      <w:marRight w:val="0"/>
      <w:marTop w:val="0"/>
      <w:marBottom w:val="0"/>
      <w:divBdr>
        <w:top w:val="none" w:sz="0" w:space="0" w:color="auto"/>
        <w:left w:val="none" w:sz="0" w:space="0" w:color="auto"/>
        <w:bottom w:val="none" w:sz="0" w:space="0" w:color="auto"/>
        <w:right w:val="none" w:sz="0" w:space="0" w:color="auto"/>
      </w:divBdr>
    </w:div>
    <w:div w:id="2082171111">
      <w:bodyDiv w:val="1"/>
      <w:marLeft w:val="0"/>
      <w:marRight w:val="0"/>
      <w:marTop w:val="0"/>
      <w:marBottom w:val="0"/>
      <w:divBdr>
        <w:top w:val="none" w:sz="0" w:space="0" w:color="auto"/>
        <w:left w:val="none" w:sz="0" w:space="0" w:color="auto"/>
        <w:bottom w:val="none" w:sz="0" w:space="0" w:color="auto"/>
        <w:right w:val="none" w:sz="0" w:space="0" w:color="auto"/>
      </w:divBdr>
    </w:div>
    <w:div w:id="2082411016">
      <w:bodyDiv w:val="1"/>
      <w:marLeft w:val="0"/>
      <w:marRight w:val="0"/>
      <w:marTop w:val="0"/>
      <w:marBottom w:val="0"/>
      <w:divBdr>
        <w:top w:val="none" w:sz="0" w:space="0" w:color="auto"/>
        <w:left w:val="none" w:sz="0" w:space="0" w:color="auto"/>
        <w:bottom w:val="none" w:sz="0" w:space="0" w:color="auto"/>
        <w:right w:val="none" w:sz="0" w:space="0" w:color="auto"/>
      </w:divBdr>
    </w:div>
    <w:div w:id="2082679239">
      <w:bodyDiv w:val="1"/>
      <w:marLeft w:val="0"/>
      <w:marRight w:val="0"/>
      <w:marTop w:val="0"/>
      <w:marBottom w:val="0"/>
      <w:divBdr>
        <w:top w:val="none" w:sz="0" w:space="0" w:color="auto"/>
        <w:left w:val="none" w:sz="0" w:space="0" w:color="auto"/>
        <w:bottom w:val="none" w:sz="0" w:space="0" w:color="auto"/>
        <w:right w:val="none" w:sz="0" w:space="0" w:color="auto"/>
      </w:divBdr>
    </w:div>
    <w:div w:id="2083211135">
      <w:bodyDiv w:val="1"/>
      <w:marLeft w:val="0"/>
      <w:marRight w:val="0"/>
      <w:marTop w:val="0"/>
      <w:marBottom w:val="0"/>
      <w:divBdr>
        <w:top w:val="none" w:sz="0" w:space="0" w:color="auto"/>
        <w:left w:val="none" w:sz="0" w:space="0" w:color="auto"/>
        <w:bottom w:val="none" w:sz="0" w:space="0" w:color="auto"/>
        <w:right w:val="none" w:sz="0" w:space="0" w:color="auto"/>
      </w:divBdr>
    </w:div>
    <w:div w:id="2083601893">
      <w:bodyDiv w:val="1"/>
      <w:marLeft w:val="0"/>
      <w:marRight w:val="0"/>
      <w:marTop w:val="0"/>
      <w:marBottom w:val="0"/>
      <w:divBdr>
        <w:top w:val="none" w:sz="0" w:space="0" w:color="auto"/>
        <w:left w:val="none" w:sz="0" w:space="0" w:color="auto"/>
        <w:bottom w:val="none" w:sz="0" w:space="0" w:color="auto"/>
        <w:right w:val="none" w:sz="0" w:space="0" w:color="auto"/>
      </w:divBdr>
    </w:div>
    <w:div w:id="2083604758">
      <w:bodyDiv w:val="1"/>
      <w:marLeft w:val="0"/>
      <w:marRight w:val="0"/>
      <w:marTop w:val="0"/>
      <w:marBottom w:val="0"/>
      <w:divBdr>
        <w:top w:val="none" w:sz="0" w:space="0" w:color="auto"/>
        <w:left w:val="none" w:sz="0" w:space="0" w:color="auto"/>
        <w:bottom w:val="none" w:sz="0" w:space="0" w:color="auto"/>
        <w:right w:val="none" w:sz="0" w:space="0" w:color="auto"/>
      </w:divBdr>
    </w:div>
    <w:div w:id="2083673455">
      <w:bodyDiv w:val="1"/>
      <w:marLeft w:val="0"/>
      <w:marRight w:val="0"/>
      <w:marTop w:val="0"/>
      <w:marBottom w:val="0"/>
      <w:divBdr>
        <w:top w:val="none" w:sz="0" w:space="0" w:color="auto"/>
        <w:left w:val="none" w:sz="0" w:space="0" w:color="auto"/>
        <w:bottom w:val="none" w:sz="0" w:space="0" w:color="auto"/>
        <w:right w:val="none" w:sz="0" w:space="0" w:color="auto"/>
      </w:divBdr>
    </w:div>
    <w:div w:id="2083678729">
      <w:bodyDiv w:val="1"/>
      <w:marLeft w:val="0"/>
      <w:marRight w:val="0"/>
      <w:marTop w:val="0"/>
      <w:marBottom w:val="0"/>
      <w:divBdr>
        <w:top w:val="none" w:sz="0" w:space="0" w:color="auto"/>
        <w:left w:val="none" w:sz="0" w:space="0" w:color="auto"/>
        <w:bottom w:val="none" w:sz="0" w:space="0" w:color="auto"/>
        <w:right w:val="none" w:sz="0" w:space="0" w:color="auto"/>
      </w:divBdr>
    </w:div>
    <w:div w:id="2084178226">
      <w:bodyDiv w:val="1"/>
      <w:marLeft w:val="0"/>
      <w:marRight w:val="0"/>
      <w:marTop w:val="0"/>
      <w:marBottom w:val="0"/>
      <w:divBdr>
        <w:top w:val="none" w:sz="0" w:space="0" w:color="auto"/>
        <w:left w:val="none" w:sz="0" w:space="0" w:color="auto"/>
        <w:bottom w:val="none" w:sz="0" w:space="0" w:color="auto"/>
        <w:right w:val="none" w:sz="0" w:space="0" w:color="auto"/>
      </w:divBdr>
    </w:div>
    <w:div w:id="2084600410">
      <w:bodyDiv w:val="1"/>
      <w:marLeft w:val="0"/>
      <w:marRight w:val="0"/>
      <w:marTop w:val="0"/>
      <w:marBottom w:val="0"/>
      <w:divBdr>
        <w:top w:val="none" w:sz="0" w:space="0" w:color="auto"/>
        <w:left w:val="none" w:sz="0" w:space="0" w:color="auto"/>
        <w:bottom w:val="none" w:sz="0" w:space="0" w:color="auto"/>
        <w:right w:val="none" w:sz="0" w:space="0" w:color="auto"/>
      </w:divBdr>
    </w:div>
    <w:div w:id="2084906610">
      <w:bodyDiv w:val="1"/>
      <w:marLeft w:val="0"/>
      <w:marRight w:val="0"/>
      <w:marTop w:val="0"/>
      <w:marBottom w:val="0"/>
      <w:divBdr>
        <w:top w:val="none" w:sz="0" w:space="0" w:color="auto"/>
        <w:left w:val="none" w:sz="0" w:space="0" w:color="auto"/>
        <w:bottom w:val="none" w:sz="0" w:space="0" w:color="auto"/>
        <w:right w:val="none" w:sz="0" w:space="0" w:color="auto"/>
      </w:divBdr>
    </w:div>
    <w:div w:id="2084909207">
      <w:bodyDiv w:val="1"/>
      <w:marLeft w:val="0"/>
      <w:marRight w:val="0"/>
      <w:marTop w:val="0"/>
      <w:marBottom w:val="0"/>
      <w:divBdr>
        <w:top w:val="none" w:sz="0" w:space="0" w:color="auto"/>
        <w:left w:val="none" w:sz="0" w:space="0" w:color="auto"/>
        <w:bottom w:val="none" w:sz="0" w:space="0" w:color="auto"/>
        <w:right w:val="none" w:sz="0" w:space="0" w:color="auto"/>
      </w:divBdr>
    </w:div>
    <w:div w:id="2084985351">
      <w:bodyDiv w:val="1"/>
      <w:marLeft w:val="0"/>
      <w:marRight w:val="0"/>
      <w:marTop w:val="0"/>
      <w:marBottom w:val="0"/>
      <w:divBdr>
        <w:top w:val="none" w:sz="0" w:space="0" w:color="auto"/>
        <w:left w:val="none" w:sz="0" w:space="0" w:color="auto"/>
        <w:bottom w:val="none" w:sz="0" w:space="0" w:color="auto"/>
        <w:right w:val="none" w:sz="0" w:space="0" w:color="auto"/>
      </w:divBdr>
    </w:div>
    <w:div w:id="2085030232">
      <w:bodyDiv w:val="1"/>
      <w:marLeft w:val="0"/>
      <w:marRight w:val="0"/>
      <w:marTop w:val="0"/>
      <w:marBottom w:val="0"/>
      <w:divBdr>
        <w:top w:val="none" w:sz="0" w:space="0" w:color="auto"/>
        <w:left w:val="none" w:sz="0" w:space="0" w:color="auto"/>
        <w:bottom w:val="none" w:sz="0" w:space="0" w:color="auto"/>
        <w:right w:val="none" w:sz="0" w:space="0" w:color="auto"/>
      </w:divBdr>
    </w:div>
    <w:div w:id="2085174493">
      <w:bodyDiv w:val="1"/>
      <w:marLeft w:val="0"/>
      <w:marRight w:val="0"/>
      <w:marTop w:val="0"/>
      <w:marBottom w:val="0"/>
      <w:divBdr>
        <w:top w:val="none" w:sz="0" w:space="0" w:color="auto"/>
        <w:left w:val="none" w:sz="0" w:space="0" w:color="auto"/>
        <w:bottom w:val="none" w:sz="0" w:space="0" w:color="auto"/>
        <w:right w:val="none" w:sz="0" w:space="0" w:color="auto"/>
      </w:divBdr>
    </w:div>
    <w:div w:id="2085177591">
      <w:bodyDiv w:val="1"/>
      <w:marLeft w:val="0"/>
      <w:marRight w:val="0"/>
      <w:marTop w:val="0"/>
      <w:marBottom w:val="0"/>
      <w:divBdr>
        <w:top w:val="none" w:sz="0" w:space="0" w:color="auto"/>
        <w:left w:val="none" w:sz="0" w:space="0" w:color="auto"/>
        <w:bottom w:val="none" w:sz="0" w:space="0" w:color="auto"/>
        <w:right w:val="none" w:sz="0" w:space="0" w:color="auto"/>
      </w:divBdr>
    </w:div>
    <w:div w:id="2085181559">
      <w:bodyDiv w:val="1"/>
      <w:marLeft w:val="0"/>
      <w:marRight w:val="0"/>
      <w:marTop w:val="0"/>
      <w:marBottom w:val="0"/>
      <w:divBdr>
        <w:top w:val="none" w:sz="0" w:space="0" w:color="auto"/>
        <w:left w:val="none" w:sz="0" w:space="0" w:color="auto"/>
        <w:bottom w:val="none" w:sz="0" w:space="0" w:color="auto"/>
        <w:right w:val="none" w:sz="0" w:space="0" w:color="auto"/>
      </w:divBdr>
    </w:div>
    <w:div w:id="2085369171">
      <w:bodyDiv w:val="1"/>
      <w:marLeft w:val="0"/>
      <w:marRight w:val="0"/>
      <w:marTop w:val="0"/>
      <w:marBottom w:val="0"/>
      <w:divBdr>
        <w:top w:val="none" w:sz="0" w:space="0" w:color="auto"/>
        <w:left w:val="none" w:sz="0" w:space="0" w:color="auto"/>
        <w:bottom w:val="none" w:sz="0" w:space="0" w:color="auto"/>
        <w:right w:val="none" w:sz="0" w:space="0" w:color="auto"/>
      </w:divBdr>
    </w:div>
    <w:div w:id="2085487112">
      <w:bodyDiv w:val="1"/>
      <w:marLeft w:val="0"/>
      <w:marRight w:val="0"/>
      <w:marTop w:val="0"/>
      <w:marBottom w:val="0"/>
      <w:divBdr>
        <w:top w:val="none" w:sz="0" w:space="0" w:color="auto"/>
        <w:left w:val="none" w:sz="0" w:space="0" w:color="auto"/>
        <w:bottom w:val="none" w:sz="0" w:space="0" w:color="auto"/>
        <w:right w:val="none" w:sz="0" w:space="0" w:color="auto"/>
      </w:divBdr>
    </w:div>
    <w:div w:id="2085758851">
      <w:bodyDiv w:val="1"/>
      <w:marLeft w:val="0"/>
      <w:marRight w:val="0"/>
      <w:marTop w:val="0"/>
      <w:marBottom w:val="0"/>
      <w:divBdr>
        <w:top w:val="none" w:sz="0" w:space="0" w:color="auto"/>
        <w:left w:val="none" w:sz="0" w:space="0" w:color="auto"/>
        <w:bottom w:val="none" w:sz="0" w:space="0" w:color="auto"/>
        <w:right w:val="none" w:sz="0" w:space="0" w:color="auto"/>
      </w:divBdr>
    </w:div>
    <w:div w:id="2085911816">
      <w:bodyDiv w:val="1"/>
      <w:marLeft w:val="0"/>
      <w:marRight w:val="0"/>
      <w:marTop w:val="0"/>
      <w:marBottom w:val="0"/>
      <w:divBdr>
        <w:top w:val="none" w:sz="0" w:space="0" w:color="auto"/>
        <w:left w:val="none" w:sz="0" w:space="0" w:color="auto"/>
        <w:bottom w:val="none" w:sz="0" w:space="0" w:color="auto"/>
        <w:right w:val="none" w:sz="0" w:space="0" w:color="auto"/>
      </w:divBdr>
    </w:div>
    <w:div w:id="2086174182">
      <w:bodyDiv w:val="1"/>
      <w:marLeft w:val="0"/>
      <w:marRight w:val="0"/>
      <w:marTop w:val="0"/>
      <w:marBottom w:val="0"/>
      <w:divBdr>
        <w:top w:val="none" w:sz="0" w:space="0" w:color="auto"/>
        <w:left w:val="none" w:sz="0" w:space="0" w:color="auto"/>
        <w:bottom w:val="none" w:sz="0" w:space="0" w:color="auto"/>
        <w:right w:val="none" w:sz="0" w:space="0" w:color="auto"/>
      </w:divBdr>
    </w:div>
    <w:div w:id="2086295629">
      <w:bodyDiv w:val="1"/>
      <w:marLeft w:val="0"/>
      <w:marRight w:val="0"/>
      <w:marTop w:val="0"/>
      <w:marBottom w:val="0"/>
      <w:divBdr>
        <w:top w:val="none" w:sz="0" w:space="0" w:color="auto"/>
        <w:left w:val="none" w:sz="0" w:space="0" w:color="auto"/>
        <w:bottom w:val="none" w:sz="0" w:space="0" w:color="auto"/>
        <w:right w:val="none" w:sz="0" w:space="0" w:color="auto"/>
      </w:divBdr>
    </w:div>
    <w:div w:id="2086682982">
      <w:bodyDiv w:val="1"/>
      <w:marLeft w:val="0"/>
      <w:marRight w:val="0"/>
      <w:marTop w:val="0"/>
      <w:marBottom w:val="0"/>
      <w:divBdr>
        <w:top w:val="none" w:sz="0" w:space="0" w:color="auto"/>
        <w:left w:val="none" w:sz="0" w:space="0" w:color="auto"/>
        <w:bottom w:val="none" w:sz="0" w:space="0" w:color="auto"/>
        <w:right w:val="none" w:sz="0" w:space="0" w:color="auto"/>
      </w:divBdr>
    </w:div>
    <w:div w:id="2086798790">
      <w:bodyDiv w:val="1"/>
      <w:marLeft w:val="0"/>
      <w:marRight w:val="0"/>
      <w:marTop w:val="0"/>
      <w:marBottom w:val="0"/>
      <w:divBdr>
        <w:top w:val="none" w:sz="0" w:space="0" w:color="auto"/>
        <w:left w:val="none" w:sz="0" w:space="0" w:color="auto"/>
        <w:bottom w:val="none" w:sz="0" w:space="0" w:color="auto"/>
        <w:right w:val="none" w:sz="0" w:space="0" w:color="auto"/>
      </w:divBdr>
    </w:div>
    <w:div w:id="2087264861">
      <w:bodyDiv w:val="1"/>
      <w:marLeft w:val="0"/>
      <w:marRight w:val="0"/>
      <w:marTop w:val="0"/>
      <w:marBottom w:val="0"/>
      <w:divBdr>
        <w:top w:val="none" w:sz="0" w:space="0" w:color="auto"/>
        <w:left w:val="none" w:sz="0" w:space="0" w:color="auto"/>
        <w:bottom w:val="none" w:sz="0" w:space="0" w:color="auto"/>
        <w:right w:val="none" w:sz="0" w:space="0" w:color="auto"/>
      </w:divBdr>
    </w:div>
    <w:div w:id="2087603819">
      <w:bodyDiv w:val="1"/>
      <w:marLeft w:val="0"/>
      <w:marRight w:val="0"/>
      <w:marTop w:val="0"/>
      <w:marBottom w:val="0"/>
      <w:divBdr>
        <w:top w:val="none" w:sz="0" w:space="0" w:color="auto"/>
        <w:left w:val="none" w:sz="0" w:space="0" w:color="auto"/>
        <w:bottom w:val="none" w:sz="0" w:space="0" w:color="auto"/>
        <w:right w:val="none" w:sz="0" w:space="0" w:color="auto"/>
      </w:divBdr>
    </w:div>
    <w:div w:id="2087872278">
      <w:bodyDiv w:val="1"/>
      <w:marLeft w:val="0"/>
      <w:marRight w:val="0"/>
      <w:marTop w:val="0"/>
      <w:marBottom w:val="0"/>
      <w:divBdr>
        <w:top w:val="none" w:sz="0" w:space="0" w:color="auto"/>
        <w:left w:val="none" w:sz="0" w:space="0" w:color="auto"/>
        <w:bottom w:val="none" w:sz="0" w:space="0" w:color="auto"/>
        <w:right w:val="none" w:sz="0" w:space="0" w:color="auto"/>
      </w:divBdr>
    </w:div>
    <w:div w:id="2087918228">
      <w:bodyDiv w:val="1"/>
      <w:marLeft w:val="0"/>
      <w:marRight w:val="0"/>
      <w:marTop w:val="0"/>
      <w:marBottom w:val="0"/>
      <w:divBdr>
        <w:top w:val="none" w:sz="0" w:space="0" w:color="auto"/>
        <w:left w:val="none" w:sz="0" w:space="0" w:color="auto"/>
        <w:bottom w:val="none" w:sz="0" w:space="0" w:color="auto"/>
        <w:right w:val="none" w:sz="0" w:space="0" w:color="auto"/>
      </w:divBdr>
    </w:div>
    <w:div w:id="2087992404">
      <w:bodyDiv w:val="1"/>
      <w:marLeft w:val="0"/>
      <w:marRight w:val="0"/>
      <w:marTop w:val="0"/>
      <w:marBottom w:val="0"/>
      <w:divBdr>
        <w:top w:val="none" w:sz="0" w:space="0" w:color="auto"/>
        <w:left w:val="none" w:sz="0" w:space="0" w:color="auto"/>
        <w:bottom w:val="none" w:sz="0" w:space="0" w:color="auto"/>
        <w:right w:val="none" w:sz="0" w:space="0" w:color="auto"/>
      </w:divBdr>
    </w:div>
    <w:div w:id="2088644726">
      <w:bodyDiv w:val="1"/>
      <w:marLeft w:val="0"/>
      <w:marRight w:val="0"/>
      <w:marTop w:val="0"/>
      <w:marBottom w:val="0"/>
      <w:divBdr>
        <w:top w:val="none" w:sz="0" w:space="0" w:color="auto"/>
        <w:left w:val="none" w:sz="0" w:space="0" w:color="auto"/>
        <w:bottom w:val="none" w:sz="0" w:space="0" w:color="auto"/>
        <w:right w:val="none" w:sz="0" w:space="0" w:color="auto"/>
      </w:divBdr>
    </w:div>
    <w:div w:id="2088651671">
      <w:bodyDiv w:val="1"/>
      <w:marLeft w:val="0"/>
      <w:marRight w:val="0"/>
      <w:marTop w:val="0"/>
      <w:marBottom w:val="0"/>
      <w:divBdr>
        <w:top w:val="none" w:sz="0" w:space="0" w:color="auto"/>
        <w:left w:val="none" w:sz="0" w:space="0" w:color="auto"/>
        <w:bottom w:val="none" w:sz="0" w:space="0" w:color="auto"/>
        <w:right w:val="none" w:sz="0" w:space="0" w:color="auto"/>
      </w:divBdr>
    </w:div>
    <w:div w:id="2089115211">
      <w:bodyDiv w:val="1"/>
      <w:marLeft w:val="0"/>
      <w:marRight w:val="0"/>
      <w:marTop w:val="0"/>
      <w:marBottom w:val="0"/>
      <w:divBdr>
        <w:top w:val="none" w:sz="0" w:space="0" w:color="auto"/>
        <w:left w:val="none" w:sz="0" w:space="0" w:color="auto"/>
        <w:bottom w:val="none" w:sz="0" w:space="0" w:color="auto"/>
        <w:right w:val="none" w:sz="0" w:space="0" w:color="auto"/>
      </w:divBdr>
    </w:div>
    <w:div w:id="2089233765">
      <w:bodyDiv w:val="1"/>
      <w:marLeft w:val="0"/>
      <w:marRight w:val="0"/>
      <w:marTop w:val="0"/>
      <w:marBottom w:val="0"/>
      <w:divBdr>
        <w:top w:val="none" w:sz="0" w:space="0" w:color="auto"/>
        <w:left w:val="none" w:sz="0" w:space="0" w:color="auto"/>
        <w:bottom w:val="none" w:sz="0" w:space="0" w:color="auto"/>
        <w:right w:val="none" w:sz="0" w:space="0" w:color="auto"/>
      </w:divBdr>
    </w:div>
    <w:div w:id="2089377319">
      <w:bodyDiv w:val="1"/>
      <w:marLeft w:val="0"/>
      <w:marRight w:val="0"/>
      <w:marTop w:val="0"/>
      <w:marBottom w:val="0"/>
      <w:divBdr>
        <w:top w:val="none" w:sz="0" w:space="0" w:color="auto"/>
        <w:left w:val="none" w:sz="0" w:space="0" w:color="auto"/>
        <w:bottom w:val="none" w:sz="0" w:space="0" w:color="auto"/>
        <w:right w:val="none" w:sz="0" w:space="0" w:color="auto"/>
      </w:divBdr>
    </w:div>
    <w:div w:id="2089377526">
      <w:bodyDiv w:val="1"/>
      <w:marLeft w:val="0"/>
      <w:marRight w:val="0"/>
      <w:marTop w:val="0"/>
      <w:marBottom w:val="0"/>
      <w:divBdr>
        <w:top w:val="none" w:sz="0" w:space="0" w:color="auto"/>
        <w:left w:val="none" w:sz="0" w:space="0" w:color="auto"/>
        <w:bottom w:val="none" w:sz="0" w:space="0" w:color="auto"/>
        <w:right w:val="none" w:sz="0" w:space="0" w:color="auto"/>
      </w:divBdr>
    </w:div>
    <w:div w:id="2089382581">
      <w:bodyDiv w:val="1"/>
      <w:marLeft w:val="0"/>
      <w:marRight w:val="0"/>
      <w:marTop w:val="0"/>
      <w:marBottom w:val="0"/>
      <w:divBdr>
        <w:top w:val="none" w:sz="0" w:space="0" w:color="auto"/>
        <w:left w:val="none" w:sz="0" w:space="0" w:color="auto"/>
        <w:bottom w:val="none" w:sz="0" w:space="0" w:color="auto"/>
        <w:right w:val="none" w:sz="0" w:space="0" w:color="auto"/>
      </w:divBdr>
    </w:div>
    <w:div w:id="2089421927">
      <w:bodyDiv w:val="1"/>
      <w:marLeft w:val="0"/>
      <w:marRight w:val="0"/>
      <w:marTop w:val="0"/>
      <w:marBottom w:val="0"/>
      <w:divBdr>
        <w:top w:val="none" w:sz="0" w:space="0" w:color="auto"/>
        <w:left w:val="none" w:sz="0" w:space="0" w:color="auto"/>
        <w:bottom w:val="none" w:sz="0" w:space="0" w:color="auto"/>
        <w:right w:val="none" w:sz="0" w:space="0" w:color="auto"/>
      </w:divBdr>
    </w:div>
    <w:div w:id="2090075283">
      <w:bodyDiv w:val="1"/>
      <w:marLeft w:val="0"/>
      <w:marRight w:val="0"/>
      <w:marTop w:val="0"/>
      <w:marBottom w:val="0"/>
      <w:divBdr>
        <w:top w:val="none" w:sz="0" w:space="0" w:color="auto"/>
        <w:left w:val="none" w:sz="0" w:space="0" w:color="auto"/>
        <w:bottom w:val="none" w:sz="0" w:space="0" w:color="auto"/>
        <w:right w:val="none" w:sz="0" w:space="0" w:color="auto"/>
      </w:divBdr>
    </w:div>
    <w:div w:id="2090078295">
      <w:bodyDiv w:val="1"/>
      <w:marLeft w:val="0"/>
      <w:marRight w:val="0"/>
      <w:marTop w:val="0"/>
      <w:marBottom w:val="0"/>
      <w:divBdr>
        <w:top w:val="none" w:sz="0" w:space="0" w:color="auto"/>
        <w:left w:val="none" w:sz="0" w:space="0" w:color="auto"/>
        <w:bottom w:val="none" w:sz="0" w:space="0" w:color="auto"/>
        <w:right w:val="none" w:sz="0" w:space="0" w:color="auto"/>
      </w:divBdr>
    </w:div>
    <w:div w:id="2090155224">
      <w:bodyDiv w:val="1"/>
      <w:marLeft w:val="0"/>
      <w:marRight w:val="0"/>
      <w:marTop w:val="0"/>
      <w:marBottom w:val="0"/>
      <w:divBdr>
        <w:top w:val="none" w:sz="0" w:space="0" w:color="auto"/>
        <w:left w:val="none" w:sz="0" w:space="0" w:color="auto"/>
        <w:bottom w:val="none" w:sz="0" w:space="0" w:color="auto"/>
        <w:right w:val="none" w:sz="0" w:space="0" w:color="auto"/>
      </w:divBdr>
    </w:div>
    <w:div w:id="2090225277">
      <w:bodyDiv w:val="1"/>
      <w:marLeft w:val="0"/>
      <w:marRight w:val="0"/>
      <w:marTop w:val="0"/>
      <w:marBottom w:val="0"/>
      <w:divBdr>
        <w:top w:val="none" w:sz="0" w:space="0" w:color="auto"/>
        <w:left w:val="none" w:sz="0" w:space="0" w:color="auto"/>
        <w:bottom w:val="none" w:sz="0" w:space="0" w:color="auto"/>
        <w:right w:val="none" w:sz="0" w:space="0" w:color="auto"/>
      </w:divBdr>
    </w:div>
    <w:div w:id="2091002015">
      <w:bodyDiv w:val="1"/>
      <w:marLeft w:val="0"/>
      <w:marRight w:val="0"/>
      <w:marTop w:val="0"/>
      <w:marBottom w:val="0"/>
      <w:divBdr>
        <w:top w:val="none" w:sz="0" w:space="0" w:color="auto"/>
        <w:left w:val="none" w:sz="0" w:space="0" w:color="auto"/>
        <w:bottom w:val="none" w:sz="0" w:space="0" w:color="auto"/>
        <w:right w:val="none" w:sz="0" w:space="0" w:color="auto"/>
      </w:divBdr>
    </w:div>
    <w:div w:id="2091075436">
      <w:bodyDiv w:val="1"/>
      <w:marLeft w:val="0"/>
      <w:marRight w:val="0"/>
      <w:marTop w:val="0"/>
      <w:marBottom w:val="0"/>
      <w:divBdr>
        <w:top w:val="none" w:sz="0" w:space="0" w:color="auto"/>
        <w:left w:val="none" w:sz="0" w:space="0" w:color="auto"/>
        <w:bottom w:val="none" w:sz="0" w:space="0" w:color="auto"/>
        <w:right w:val="none" w:sz="0" w:space="0" w:color="auto"/>
      </w:divBdr>
    </w:div>
    <w:div w:id="2091076684">
      <w:bodyDiv w:val="1"/>
      <w:marLeft w:val="0"/>
      <w:marRight w:val="0"/>
      <w:marTop w:val="0"/>
      <w:marBottom w:val="0"/>
      <w:divBdr>
        <w:top w:val="none" w:sz="0" w:space="0" w:color="auto"/>
        <w:left w:val="none" w:sz="0" w:space="0" w:color="auto"/>
        <w:bottom w:val="none" w:sz="0" w:space="0" w:color="auto"/>
        <w:right w:val="none" w:sz="0" w:space="0" w:color="auto"/>
      </w:divBdr>
    </w:div>
    <w:div w:id="2091194682">
      <w:bodyDiv w:val="1"/>
      <w:marLeft w:val="0"/>
      <w:marRight w:val="0"/>
      <w:marTop w:val="0"/>
      <w:marBottom w:val="0"/>
      <w:divBdr>
        <w:top w:val="none" w:sz="0" w:space="0" w:color="auto"/>
        <w:left w:val="none" w:sz="0" w:space="0" w:color="auto"/>
        <w:bottom w:val="none" w:sz="0" w:space="0" w:color="auto"/>
        <w:right w:val="none" w:sz="0" w:space="0" w:color="auto"/>
      </w:divBdr>
    </w:div>
    <w:div w:id="2091343634">
      <w:bodyDiv w:val="1"/>
      <w:marLeft w:val="0"/>
      <w:marRight w:val="0"/>
      <w:marTop w:val="0"/>
      <w:marBottom w:val="0"/>
      <w:divBdr>
        <w:top w:val="none" w:sz="0" w:space="0" w:color="auto"/>
        <w:left w:val="none" w:sz="0" w:space="0" w:color="auto"/>
        <w:bottom w:val="none" w:sz="0" w:space="0" w:color="auto"/>
        <w:right w:val="none" w:sz="0" w:space="0" w:color="auto"/>
      </w:divBdr>
    </w:div>
    <w:div w:id="2091387428">
      <w:bodyDiv w:val="1"/>
      <w:marLeft w:val="0"/>
      <w:marRight w:val="0"/>
      <w:marTop w:val="0"/>
      <w:marBottom w:val="0"/>
      <w:divBdr>
        <w:top w:val="none" w:sz="0" w:space="0" w:color="auto"/>
        <w:left w:val="none" w:sz="0" w:space="0" w:color="auto"/>
        <w:bottom w:val="none" w:sz="0" w:space="0" w:color="auto"/>
        <w:right w:val="none" w:sz="0" w:space="0" w:color="auto"/>
      </w:divBdr>
    </w:div>
    <w:div w:id="2091462236">
      <w:bodyDiv w:val="1"/>
      <w:marLeft w:val="0"/>
      <w:marRight w:val="0"/>
      <w:marTop w:val="0"/>
      <w:marBottom w:val="0"/>
      <w:divBdr>
        <w:top w:val="none" w:sz="0" w:space="0" w:color="auto"/>
        <w:left w:val="none" w:sz="0" w:space="0" w:color="auto"/>
        <w:bottom w:val="none" w:sz="0" w:space="0" w:color="auto"/>
        <w:right w:val="none" w:sz="0" w:space="0" w:color="auto"/>
      </w:divBdr>
    </w:div>
    <w:div w:id="2091462984">
      <w:bodyDiv w:val="1"/>
      <w:marLeft w:val="0"/>
      <w:marRight w:val="0"/>
      <w:marTop w:val="0"/>
      <w:marBottom w:val="0"/>
      <w:divBdr>
        <w:top w:val="none" w:sz="0" w:space="0" w:color="auto"/>
        <w:left w:val="none" w:sz="0" w:space="0" w:color="auto"/>
        <w:bottom w:val="none" w:sz="0" w:space="0" w:color="auto"/>
        <w:right w:val="none" w:sz="0" w:space="0" w:color="auto"/>
      </w:divBdr>
    </w:div>
    <w:div w:id="2091536661">
      <w:bodyDiv w:val="1"/>
      <w:marLeft w:val="0"/>
      <w:marRight w:val="0"/>
      <w:marTop w:val="0"/>
      <w:marBottom w:val="0"/>
      <w:divBdr>
        <w:top w:val="none" w:sz="0" w:space="0" w:color="auto"/>
        <w:left w:val="none" w:sz="0" w:space="0" w:color="auto"/>
        <w:bottom w:val="none" w:sz="0" w:space="0" w:color="auto"/>
        <w:right w:val="none" w:sz="0" w:space="0" w:color="auto"/>
      </w:divBdr>
    </w:div>
    <w:div w:id="2091728664">
      <w:bodyDiv w:val="1"/>
      <w:marLeft w:val="0"/>
      <w:marRight w:val="0"/>
      <w:marTop w:val="0"/>
      <w:marBottom w:val="0"/>
      <w:divBdr>
        <w:top w:val="none" w:sz="0" w:space="0" w:color="auto"/>
        <w:left w:val="none" w:sz="0" w:space="0" w:color="auto"/>
        <w:bottom w:val="none" w:sz="0" w:space="0" w:color="auto"/>
        <w:right w:val="none" w:sz="0" w:space="0" w:color="auto"/>
      </w:divBdr>
    </w:div>
    <w:div w:id="2091846156">
      <w:bodyDiv w:val="1"/>
      <w:marLeft w:val="0"/>
      <w:marRight w:val="0"/>
      <w:marTop w:val="0"/>
      <w:marBottom w:val="0"/>
      <w:divBdr>
        <w:top w:val="none" w:sz="0" w:space="0" w:color="auto"/>
        <w:left w:val="none" w:sz="0" w:space="0" w:color="auto"/>
        <w:bottom w:val="none" w:sz="0" w:space="0" w:color="auto"/>
        <w:right w:val="none" w:sz="0" w:space="0" w:color="auto"/>
      </w:divBdr>
    </w:div>
    <w:div w:id="2092307312">
      <w:bodyDiv w:val="1"/>
      <w:marLeft w:val="0"/>
      <w:marRight w:val="0"/>
      <w:marTop w:val="0"/>
      <w:marBottom w:val="0"/>
      <w:divBdr>
        <w:top w:val="none" w:sz="0" w:space="0" w:color="auto"/>
        <w:left w:val="none" w:sz="0" w:space="0" w:color="auto"/>
        <w:bottom w:val="none" w:sz="0" w:space="0" w:color="auto"/>
        <w:right w:val="none" w:sz="0" w:space="0" w:color="auto"/>
      </w:divBdr>
    </w:div>
    <w:div w:id="2092311010">
      <w:bodyDiv w:val="1"/>
      <w:marLeft w:val="0"/>
      <w:marRight w:val="0"/>
      <w:marTop w:val="0"/>
      <w:marBottom w:val="0"/>
      <w:divBdr>
        <w:top w:val="none" w:sz="0" w:space="0" w:color="auto"/>
        <w:left w:val="none" w:sz="0" w:space="0" w:color="auto"/>
        <w:bottom w:val="none" w:sz="0" w:space="0" w:color="auto"/>
        <w:right w:val="none" w:sz="0" w:space="0" w:color="auto"/>
      </w:divBdr>
    </w:div>
    <w:div w:id="2092578726">
      <w:bodyDiv w:val="1"/>
      <w:marLeft w:val="0"/>
      <w:marRight w:val="0"/>
      <w:marTop w:val="0"/>
      <w:marBottom w:val="0"/>
      <w:divBdr>
        <w:top w:val="none" w:sz="0" w:space="0" w:color="auto"/>
        <w:left w:val="none" w:sz="0" w:space="0" w:color="auto"/>
        <w:bottom w:val="none" w:sz="0" w:space="0" w:color="auto"/>
        <w:right w:val="none" w:sz="0" w:space="0" w:color="auto"/>
      </w:divBdr>
    </w:div>
    <w:div w:id="2093119041">
      <w:bodyDiv w:val="1"/>
      <w:marLeft w:val="0"/>
      <w:marRight w:val="0"/>
      <w:marTop w:val="0"/>
      <w:marBottom w:val="0"/>
      <w:divBdr>
        <w:top w:val="none" w:sz="0" w:space="0" w:color="auto"/>
        <w:left w:val="none" w:sz="0" w:space="0" w:color="auto"/>
        <w:bottom w:val="none" w:sz="0" w:space="0" w:color="auto"/>
        <w:right w:val="none" w:sz="0" w:space="0" w:color="auto"/>
      </w:divBdr>
    </w:div>
    <w:div w:id="2093312760">
      <w:bodyDiv w:val="1"/>
      <w:marLeft w:val="0"/>
      <w:marRight w:val="0"/>
      <w:marTop w:val="0"/>
      <w:marBottom w:val="0"/>
      <w:divBdr>
        <w:top w:val="none" w:sz="0" w:space="0" w:color="auto"/>
        <w:left w:val="none" w:sz="0" w:space="0" w:color="auto"/>
        <w:bottom w:val="none" w:sz="0" w:space="0" w:color="auto"/>
        <w:right w:val="none" w:sz="0" w:space="0" w:color="auto"/>
      </w:divBdr>
    </w:div>
    <w:div w:id="2093428520">
      <w:bodyDiv w:val="1"/>
      <w:marLeft w:val="0"/>
      <w:marRight w:val="0"/>
      <w:marTop w:val="0"/>
      <w:marBottom w:val="0"/>
      <w:divBdr>
        <w:top w:val="none" w:sz="0" w:space="0" w:color="auto"/>
        <w:left w:val="none" w:sz="0" w:space="0" w:color="auto"/>
        <w:bottom w:val="none" w:sz="0" w:space="0" w:color="auto"/>
        <w:right w:val="none" w:sz="0" w:space="0" w:color="auto"/>
      </w:divBdr>
    </w:div>
    <w:div w:id="2093623244">
      <w:bodyDiv w:val="1"/>
      <w:marLeft w:val="0"/>
      <w:marRight w:val="0"/>
      <w:marTop w:val="0"/>
      <w:marBottom w:val="0"/>
      <w:divBdr>
        <w:top w:val="none" w:sz="0" w:space="0" w:color="auto"/>
        <w:left w:val="none" w:sz="0" w:space="0" w:color="auto"/>
        <w:bottom w:val="none" w:sz="0" w:space="0" w:color="auto"/>
        <w:right w:val="none" w:sz="0" w:space="0" w:color="auto"/>
      </w:divBdr>
    </w:div>
    <w:div w:id="2093820245">
      <w:bodyDiv w:val="1"/>
      <w:marLeft w:val="0"/>
      <w:marRight w:val="0"/>
      <w:marTop w:val="0"/>
      <w:marBottom w:val="0"/>
      <w:divBdr>
        <w:top w:val="none" w:sz="0" w:space="0" w:color="auto"/>
        <w:left w:val="none" w:sz="0" w:space="0" w:color="auto"/>
        <w:bottom w:val="none" w:sz="0" w:space="0" w:color="auto"/>
        <w:right w:val="none" w:sz="0" w:space="0" w:color="auto"/>
      </w:divBdr>
    </w:div>
    <w:div w:id="2094202940">
      <w:bodyDiv w:val="1"/>
      <w:marLeft w:val="0"/>
      <w:marRight w:val="0"/>
      <w:marTop w:val="0"/>
      <w:marBottom w:val="0"/>
      <w:divBdr>
        <w:top w:val="none" w:sz="0" w:space="0" w:color="auto"/>
        <w:left w:val="none" w:sz="0" w:space="0" w:color="auto"/>
        <w:bottom w:val="none" w:sz="0" w:space="0" w:color="auto"/>
        <w:right w:val="none" w:sz="0" w:space="0" w:color="auto"/>
      </w:divBdr>
    </w:div>
    <w:div w:id="2094467572">
      <w:bodyDiv w:val="1"/>
      <w:marLeft w:val="0"/>
      <w:marRight w:val="0"/>
      <w:marTop w:val="0"/>
      <w:marBottom w:val="0"/>
      <w:divBdr>
        <w:top w:val="none" w:sz="0" w:space="0" w:color="auto"/>
        <w:left w:val="none" w:sz="0" w:space="0" w:color="auto"/>
        <w:bottom w:val="none" w:sz="0" w:space="0" w:color="auto"/>
        <w:right w:val="none" w:sz="0" w:space="0" w:color="auto"/>
      </w:divBdr>
    </w:div>
    <w:div w:id="2094934775">
      <w:bodyDiv w:val="1"/>
      <w:marLeft w:val="0"/>
      <w:marRight w:val="0"/>
      <w:marTop w:val="0"/>
      <w:marBottom w:val="0"/>
      <w:divBdr>
        <w:top w:val="none" w:sz="0" w:space="0" w:color="auto"/>
        <w:left w:val="none" w:sz="0" w:space="0" w:color="auto"/>
        <w:bottom w:val="none" w:sz="0" w:space="0" w:color="auto"/>
        <w:right w:val="none" w:sz="0" w:space="0" w:color="auto"/>
      </w:divBdr>
    </w:div>
    <w:div w:id="2095085208">
      <w:bodyDiv w:val="1"/>
      <w:marLeft w:val="0"/>
      <w:marRight w:val="0"/>
      <w:marTop w:val="0"/>
      <w:marBottom w:val="0"/>
      <w:divBdr>
        <w:top w:val="none" w:sz="0" w:space="0" w:color="auto"/>
        <w:left w:val="none" w:sz="0" w:space="0" w:color="auto"/>
        <w:bottom w:val="none" w:sz="0" w:space="0" w:color="auto"/>
        <w:right w:val="none" w:sz="0" w:space="0" w:color="auto"/>
      </w:divBdr>
    </w:div>
    <w:div w:id="2095206593">
      <w:bodyDiv w:val="1"/>
      <w:marLeft w:val="0"/>
      <w:marRight w:val="0"/>
      <w:marTop w:val="0"/>
      <w:marBottom w:val="0"/>
      <w:divBdr>
        <w:top w:val="none" w:sz="0" w:space="0" w:color="auto"/>
        <w:left w:val="none" w:sz="0" w:space="0" w:color="auto"/>
        <w:bottom w:val="none" w:sz="0" w:space="0" w:color="auto"/>
        <w:right w:val="none" w:sz="0" w:space="0" w:color="auto"/>
      </w:divBdr>
    </w:div>
    <w:div w:id="2095277125">
      <w:bodyDiv w:val="1"/>
      <w:marLeft w:val="0"/>
      <w:marRight w:val="0"/>
      <w:marTop w:val="0"/>
      <w:marBottom w:val="0"/>
      <w:divBdr>
        <w:top w:val="none" w:sz="0" w:space="0" w:color="auto"/>
        <w:left w:val="none" w:sz="0" w:space="0" w:color="auto"/>
        <w:bottom w:val="none" w:sz="0" w:space="0" w:color="auto"/>
        <w:right w:val="none" w:sz="0" w:space="0" w:color="auto"/>
      </w:divBdr>
    </w:div>
    <w:div w:id="2095466485">
      <w:bodyDiv w:val="1"/>
      <w:marLeft w:val="0"/>
      <w:marRight w:val="0"/>
      <w:marTop w:val="0"/>
      <w:marBottom w:val="0"/>
      <w:divBdr>
        <w:top w:val="none" w:sz="0" w:space="0" w:color="auto"/>
        <w:left w:val="none" w:sz="0" w:space="0" w:color="auto"/>
        <w:bottom w:val="none" w:sz="0" w:space="0" w:color="auto"/>
        <w:right w:val="none" w:sz="0" w:space="0" w:color="auto"/>
      </w:divBdr>
    </w:div>
    <w:div w:id="2095472680">
      <w:bodyDiv w:val="1"/>
      <w:marLeft w:val="0"/>
      <w:marRight w:val="0"/>
      <w:marTop w:val="0"/>
      <w:marBottom w:val="0"/>
      <w:divBdr>
        <w:top w:val="none" w:sz="0" w:space="0" w:color="auto"/>
        <w:left w:val="none" w:sz="0" w:space="0" w:color="auto"/>
        <w:bottom w:val="none" w:sz="0" w:space="0" w:color="auto"/>
        <w:right w:val="none" w:sz="0" w:space="0" w:color="auto"/>
      </w:divBdr>
    </w:div>
    <w:div w:id="2095738597">
      <w:bodyDiv w:val="1"/>
      <w:marLeft w:val="0"/>
      <w:marRight w:val="0"/>
      <w:marTop w:val="0"/>
      <w:marBottom w:val="0"/>
      <w:divBdr>
        <w:top w:val="none" w:sz="0" w:space="0" w:color="auto"/>
        <w:left w:val="none" w:sz="0" w:space="0" w:color="auto"/>
        <w:bottom w:val="none" w:sz="0" w:space="0" w:color="auto"/>
        <w:right w:val="none" w:sz="0" w:space="0" w:color="auto"/>
      </w:divBdr>
    </w:div>
    <w:div w:id="2095740062">
      <w:bodyDiv w:val="1"/>
      <w:marLeft w:val="0"/>
      <w:marRight w:val="0"/>
      <w:marTop w:val="0"/>
      <w:marBottom w:val="0"/>
      <w:divBdr>
        <w:top w:val="none" w:sz="0" w:space="0" w:color="auto"/>
        <w:left w:val="none" w:sz="0" w:space="0" w:color="auto"/>
        <w:bottom w:val="none" w:sz="0" w:space="0" w:color="auto"/>
        <w:right w:val="none" w:sz="0" w:space="0" w:color="auto"/>
      </w:divBdr>
    </w:div>
    <w:div w:id="2096045427">
      <w:bodyDiv w:val="1"/>
      <w:marLeft w:val="0"/>
      <w:marRight w:val="0"/>
      <w:marTop w:val="0"/>
      <w:marBottom w:val="0"/>
      <w:divBdr>
        <w:top w:val="none" w:sz="0" w:space="0" w:color="auto"/>
        <w:left w:val="none" w:sz="0" w:space="0" w:color="auto"/>
        <w:bottom w:val="none" w:sz="0" w:space="0" w:color="auto"/>
        <w:right w:val="none" w:sz="0" w:space="0" w:color="auto"/>
      </w:divBdr>
    </w:div>
    <w:div w:id="2096121229">
      <w:bodyDiv w:val="1"/>
      <w:marLeft w:val="0"/>
      <w:marRight w:val="0"/>
      <w:marTop w:val="0"/>
      <w:marBottom w:val="0"/>
      <w:divBdr>
        <w:top w:val="none" w:sz="0" w:space="0" w:color="auto"/>
        <w:left w:val="none" w:sz="0" w:space="0" w:color="auto"/>
        <w:bottom w:val="none" w:sz="0" w:space="0" w:color="auto"/>
        <w:right w:val="none" w:sz="0" w:space="0" w:color="auto"/>
      </w:divBdr>
    </w:div>
    <w:div w:id="2096395712">
      <w:bodyDiv w:val="1"/>
      <w:marLeft w:val="0"/>
      <w:marRight w:val="0"/>
      <w:marTop w:val="0"/>
      <w:marBottom w:val="0"/>
      <w:divBdr>
        <w:top w:val="none" w:sz="0" w:space="0" w:color="auto"/>
        <w:left w:val="none" w:sz="0" w:space="0" w:color="auto"/>
        <w:bottom w:val="none" w:sz="0" w:space="0" w:color="auto"/>
        <w:right w:val="none" w:sz="0" w:space="0" w:color="auto"/>
      </w:divBdr>
    </w:div>
    <w:div w:id="2096784746">
      <w:bodyDiv w:val="1"/>
      <w:marLeft w:val="0"/>
      <w:marRight w:val="0"/>
      <w:marTop w:val="0"/>
      <w:marBottom w:val="0"/>
      <w:divBdr>
        <w:top w:val="none" w:sz="0" w:space="0" w:color="auto"/>
        <w:left w:val="none" w:sz="0" w:space="0" w:color="auto"/>
        <w:bottom w:val="none" w:sz="0" w:space="0" w:color="auto"/>
        <w:right w:val="none" w:sz="0" w:space="0" w:color="auto"/>
      </w:divBdr>
    </w:div>
    <w:div w:id="2097288862">
      <w:bodyDiv w:val="1"/>
      <w:marLeft w:val="0"/>
      <w:marRight w:val="0"/>
      <w:marTop w:val="0"/>
      <w:marBottom w:val="0"/>
      <w:divBdr>
        <w:top w:val="none" w:sz="0" w:space="0" w:color="auto"/>
        <w:left w:val="none" w:sz="0" w:space="0" w:color="auto"/>
        <w:bottom w:val="none" w:sz="0" w:space="0" w:color="auto"/>
        <w:right w:val="none" w:sz="0" w:space="0" w:color="auto"/>
      </w:divBdr>
    </w:div>
    <w:div w:id="2097358803">
      <w:bodyDiv w:val="1"/>
      <w:marLeft w:val="0"/>
      <w:marRight w:val="0"/>
      <w:marTop w:val="0"/>
      <w:marBottom w:val="0"/>
      <w:divBdr>
        <w:top w:val="none" w:sz="0" w:space="0" w:color="auto"/>
        <w:left w:val="none" w:sz="0" w:space="0" w:color="auto"/>
        <w:bottom w:val="none" w:sz="0" w:space="0" w:color="auto"/>
        <w:right w:val="none" w:sz="0" w:space="0" w:color="auto"/>
      </w:divBdr>
    </w:div>
    <w:div w:id="2097628925">
      <w:bodyDiv w:val="1"/>
      <w:marLeft w:val="0"/>
      <w:marRight w:val="0"/>
      <w:marTop w:val="0"/>
      <w:marBottom w:val="0"/>
      <w:divBdr>
        <w:top w:val="none" w:sz="0" w:space="0" w:color="auto"/>
        <w:left w:val="none" w:sz="0" w:space="0" w:color="auto"/>
        <w:bottom w:val="none" w:sz="0" w:space="0" w:color="auto"/>
        <w:right w:val="none" w:sz="0" w:space="0" w:color="auto"/>
      </w:divBdr>
    </w:div>
    <w:div w:id="2097633064">
      <w:bodyDiv w:val="1"/>
      <w:marLeft w:val="0"/>
      <w:marRight w:val="0"/>
      <w:marTop w:val="0"/>
      <w:marBottom w:val="0"/>
      <w:divBdr>
        <w:top w:val="none" w:sz="0" w:space="0" w:color="auto"/>
        <w:left w:val="none" w:sz="0" w:space="0" w:color="auto"/>
        <w:bottom w:val="none" w:sz="0" w:space="0" w:color="auto"/>
        <w:right w:val="none" w:sz="0" w:space="0" w:color="auto"/>
      </w:divBdr>
    </w:div>
    <w:div w:id="2097895701">
      <w:bodyDiv w:val="1"/>
      <w:marLeft w:val="0"/>
      <w:marRight w:val="0"/>
      <w:marTop w:val="0"/>
      <w:marBottom w:val="0"/>
      <w:divBdr>
        <w:top w:val="none" w:sz="0" w:space="0" w:color="auto"/>
        <w:left w:val="none" w:sz="0" w:space="0" w:color="auto"/>
        <w:bottom w:val="none" w:sz="0" w:space="0" w:color="auto"/>
        <w:right w:val="none" w:sz="0" w:space="0" w:color="auto"/>
      </w:divBdr>
    </w:div>
    <w:div w:id="2097898042">
      <w:bodyDiv w:val="1"/>
      <w:marLeft w:val="0"/>
      <w:marRight w:val="0"/>
      <w:marTop w:val="0"/>
      <w:marBottom w:val="0"/>
      <w:divBdr>
        <w:top w:val="none" w:sz="0" w:space="0" w:color="auto"/>
        <w:left w:val="none" w:sz="0" w:space="0" w:color="auto"/>
        <w:bottom w:val="none" w:sz="0" w:space="0" w:color="auto"/>
        <w:right w:val="none" w:sz="0" w:space="0" w:color="auto"/>
      </w:divBdr>
    </w:div>
    <w:div w:id="2098135393">
      <w:bodyDiv w:val="1"/>
      <w:marLeft w:val="0"/>
      <w:marRight w:val="0"/>
      <w:marTop w:val="0"/>
      <w:marBottom w:val="0"/>
      <w:divBdr>
        <w:top w:val="none" w:sz="0" w:space="0" w:color="auto"/>
        <w:left w:val="none" w:sz="0" w:space="0" w:color="auto"/>
        <w:bottom w:val="none" w:sz="0" w:space="0" w:color="auto"/>
        <w:right w:val="none" w:sz="0" w:space="0" w:color="auto"/>
      </w:divBdr>
    </w:div>
    <w:div w:id="2098281783">
      <w:bodyDiv w:val="1"/>
      <w:marLeft w:val="0"/>
      <w:marRight w:val="0"/>
      <w:marTop w:val="0"/>
      <w:marBottom w:val="0"/>
      <w:divBdr>
        <w:top w:val="none" w:sz="0" w:space="0" w:color="auto"/>
        <w:left w:val="none" w:sz="0" w:space="0" w:color="auto"/>
        <w:bottom w:val="none" w:sz="0" w:space="0" w:color="auto"/>
        <w:right w:val="none" w:sz="0" w:space="0" w:color="auto"/>
      </w:divBdr>
    </w:div>
    <w:div w:id="2099016876">
      <w:bodyDiv w:val="1"/>
      <w:marLeft w:val="0"/>
      <w:marRight w:val="0"/>
      <w:marTop w:val="0"/>
      <w:marBottom w:val="0"/>
      <w:divBdr>
        <w:top w:val="none" w:sz="0" w:space="0" w:color="auto"/>
        <w:left w:val="none" w:sz="0" w:space="0" w:color="auto"/>
        <w:bottom w:val="none" w:sz="0" w:space="0" w:color="auto"/>
        <w:right w:val="none" w:sz="0" w:space="0" w:color="auto"/>
      </w:divBdr>
    </w:div>
    <w:div w:id="2099210730">
      <w:bodyDiv w:val="1"/>
      <w:marLeft w:val="0"/>
      <w:marRight w:val="0"/>
      <w:marTop w:val="0"/>
      <w:marBottom w:val="0"/>
      <w:divBdr>
        <w:top w:val="none" w:sz="0" w:space="0" w:color="auto"/>
        <w:left w:val="none" w:sz="0" w:space="0" w:color="auto"/>
        <w:bottom w:val="none" w:sz="0" w:space="0" w:color="auto"/>
        <w:right w:val="none" w:sz="0" w:space="0" w:color="auto"/>
      </w:divBdr>
    </w:div>
    <w:div w:id="2099472632">
      <w:bodyDiv w:val="1"/>
      <w:marLeft w:val="0"/>
      <w:marRight w:val="0"/>
      <w:marTop w:val="0"/>
      <w:marBottom w:val="0"/>
      <w:divBdr>
        <w:top w:val="none" w:sz="0" w:space="0" w:color="auto"/>
        <w:left w:val="none" w:sz="0" w:space="0" w:color="auto"/>
        <w:bottom w:val="none" w:sz="0" w:space="0" w:color="auto"/>
        <w:right w:val="none" w:sz="0" w:space="0" w:color="auto"/>
      </w:divBdr>
    </w:div>
    <w:div w:id="2099861617">
      <w:bodyDiv w:val="1"/>
      <w:marLeft w:val="0"/>
      <w:marRight w:val="0"/>
      <w:marTop w:val="0"/>
      <w:marBottom w:val="0"/>
      <w:divBdr>
        <w:top w:val="none" w:sz="0" w:space="0" w:color="auto"/>
        <w:left w:val="none" w:sz="0" w:space="0" w:color="auto"/>
        <w:bottom w:val="none" w:sz="0" w:space="0" w:color="auto"/>
        <w:right w:val="none" w:sz="0" w:space="0" w:color="auto"/>
      </w:divBdr>
    </w:div>
    <w:div w:id="2099866588">
      <w:bodyDiv w:val="1"/>
      <w:marLeft w:val="0"/>
      <w:marRight w:val="0"/>
      <w:marTop w:val="0"/>
      <w:marBottom w:val="0"/>
      <w:divBdr>
        <w:top w:val="none" w:sz="0" w:space="0" w:color="auto"/>
        <w:left w:val="none" w:sz="0" w:space="0" w:color="auto"/>
        <w:bottom w:val="none" w:sz="0" w:space="0" w:color="auto"/>
        <w:right w:val="none" w:sz="0" w:space="0" w:color="auto"/>
      </w:divBdr>
    </w:div>
    <w:div w:id="2100298034">
      <w:bodyDiv w:val="1"/>
      <w:marLeft w:val="0"/>
      <w:marRight w:val="0"/>
      <w:marTop w:val="0"/>
      <w:marBottom w:val="0"/>
      <w:divBdr>
        <w:top w:val="none" w:sz="0" w:space="0" w:color="auto"/>
        <w:left w:val="none" w:sz="0" w:space="0" w:color="auto"/>
        <w:bottom w:val="none" w:sz="0" w:space="0" w:color="auto"/>
        <w:right w:val="none" w:sz="0" w:space="0" w:color="auto"/>
      </w:divBdr>
    </w:div>
    <w:div w:id="2100321759">
      <w:bodyDiv w:val="1"/>
      <w:marLeft w:val="0"/>
      <w:marRight w:val="0"/>
      <w:marTop w:val="0"/>
      <w:marBottom w:val="0"/>
      <w:divBdr>
        <w:top w:val="none" w:sz="0" w:space="0" w:color="auto"/>
        <w:left w:val="none" w:sz="0" w:space="0" w:color="auto"/>
        <w:bottom w:val="none" w:sz="0" w:space="0" w:color="auto"/>
        <w:right w:val="none" w:sz="0" w:space="0" w:color="auto"/>
      </w:divBdr>
    </w:div>
    <w:div w:id="2100324235">
      <w:bodyDiv w:val="1"/>
      <w:marLeft w:val="0"/>
      <w:marRight w:val="0"/>
      <w:marTop w:val="0"/>
      <w:marBottom w:val="0"/>
      <w:divBdr>
        <w:top w:val="none" w:sz="0" w:space="0" w:color="auto"/>
        <w:left w:val="none" w:sz="0" w:space="0" w:color="auto"/>
        <w:bottom w:val="none" w:sz="0" w:space="0" w:color="auto"/>
        <w:right w:val="none" w:sz="0" w:space="0" w:color="auto"/>
      </w:divBdr>
    </w:div>
    <w:div w:id="2100439899">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788089">
      <w:bodyDiv w:val="1"/>
      <w:marLeft w:val="0"/>
      <w:marRight w:val="0"/>
      <w:marTop w:val="0"/>
      <w:marBottom w:val="0"/>
      <w:divBdr>
        <w:top w:val="none" w:sz="0" w:space="0" w:color="auto"/>
        <w:left w:val="none" w:sz="0" w:space="0" w:color="auto"/>
        <w:bottom w:val="none" w:sz="0" w:space="0" w:color="auto"/>
        <w:right w:val="none" w:sz="0" w:space="0" w:color="auto"/>
      </w:divBdr>
    </w:div>
    <w:div w:id="2101294406">
      <w:bodyDiv w:val="1"/>
      <w:marLeft w:val="0"/>
      <w:marRight w:val="0"/>
      <w:marTop w:val="0"/>
      <w:marBottom w:val="0"/>
      <w:divBdr>
        <w:top w:val="none" w:sz="0" w:space="0" w:color="auto"/>
        <w:left w:val="none" w:sz="0" w:space="0" w:color="auto"/>
        <w:bottom w:val="none" w:sz="0" w:space="0" w:color="auto"/>
        <w:right w:val="none" w:sz="0" w:space="0" w:color="auto"/>
      </w:divBdr>
    </w:div>
    <w:div w:id="2101365248">
      <w:bodyDiv w:val="1"/>
      <w:marLeft w:val="0"/>
      <w:marRight w:val="0"/>
      <w:marTop w:val="0"/>
      <w:marBottom w:val="0"/>
      <w:divBdr>
        <w:top w:val="none" w:sz="0" w:space="0" w:color="auto"/>
        <w:left w:val="none" w:sz="0" w:space="0" w:color="auto"/>
        <w:bottom w:val="none" w:sz="0" w:space="0" w:color="auto"/>
        <w:right w:val="none" w:sz="0" w:space="0" w:color="auto"/>
      </w:divBdr>
    </w:div>
    <w:div w:id="2101635527">
      <w:bodyDiv w:val="1"/>
      <w:marLeft w:val="0"/>
      <w:marRight w:val="0"/>
      <w:marTop w:val="0"/>
      <w:marBottom w:val="0"/>
      <w:divBdr>
        <w:top w:val="none" w:sz="0" w:space="0" w:color="auto"/>
        <w:left w:val="none" w:sz="0" w:space="0" w:color="auto"/>
        <w:bottom w:val="none" w:sz="0" w:space="0" w:color="auto"/>
        <w:right w:val="none" w:sz="0" w:space="0" w:color="auto"/>
      </w:divBdr>
    </w:div>
    <w:div w:id="2101638129">
      <w:bodyDiv w:val="1"/>
      <w:marLeft w:val="0"/>
      <w:marRight w:val="0"/>
      <w:marTop w:val="0"/>
      <w:marBottom w:val="0"/>
      <w:divBdr>
        <w:top w:val="none" w:sz="0" w:space="0" w:color="auto"/>
        <w:left w:val="none" w:sz="0" w:space="0" w:color="auto"/>
        <w:bottom w:val="none" w:sz="0" w:space="0" w:color="auto"/>
        <w:right w:val="none" w:sz="0" w:space="0" w:color="auto"/>
      </w:divBdr>
    </w:div>
    <w:div w:id="2102338908">
      <w:bodyDiv w:val="1"/>
      <w:marLeft w:val="0"/>
      <w:marRight w:val="0"/>
      <w:marTop w:val="0"/>
      <w:marBottom w:val="0"/>
      <w:divBdr>
        <w:top w:val="none" w:sz="0" w:space="0" w:color="auto"/>
        <w:left w:val="none" w:sz="0" w:space="0" w:color="auto"/>
        <w:bottom w:val="none" w:sz="0" w:space="0" w:color="auto"/>
        <w:right w:val="none" w:sz="0" w:space="0" w:color="auto"/>
      </w:divBdr>
    </w:div>
    <w:div w:id="2102724979">
      <w:bodyDiv w:val="1"/>
      <w:marLeft w:val="0"/>
      <w:marRight w:val="0"/>
      <w:marTop w:val="0"/>
      <w:marBottom w:val="0"/>
      <w:divBdr>
        <w:top w:val="none" w:sz="0" w:space="0" w:color="auto"/>
        <w:left w:val="none" w:sz="0" w:space="0" w:color="auto"/>
        <w:bottom w:val="none" w:sz="0" w:space="0" w:color="auto"/>
        <w:right w:val="none" w:sz="0" w:space="0" w:color="auto"/>
      </w:divBdr>
    </w:div>
    <w:div w:id="2102754584">
      <w:bodyDiv w:val="1"/>
      <w:marLeft w:val="0"/>
      <w:marRight w:val="0"/>
      <w:marTop w:val="0"/>
      <w:marBottom w:val="0"/>
      <w:divBdr>
        <w:top w:val="none" w:sz="0" w:space="0" w:color="auto"/>
        <w:left w:val="none" w:sz="0" w:space="0" w:color="auto"/>
        <w:bottom w:val="none" w:sz="0" w:space="0" w:color="auto"/>
        <w:right w:val="none" w:sz="0" w:space="0" w:color="auto"/>
      </w:divBdr>
    </w:div>
    <w:div w:id="2103140949">
      <w:bodyDiv w:val="1"/>
      <w:marLeft w:val="0"/>
      <w:marRight w:val="0"/>
      <w:marTop w:val="0"/>
      <w:marBottom w:val="0"/>
      <w:divBdr>
        <w:top w:val="none" w:sz="0" w:space="0" w:color="auto"/>
        <w:left w:val="none" w:sz="0" w:space="0" w:color="auto"/>
        <w:bottom w:val="none" w:sz="0" w:space="0" w:color="auto"/>
        <w:right w:val="none" w:sz="0" w:space="0" w:color="auto"/>
      </w:divBdr>
    </w:div>
    <w:div w:id="2103141655">
      <w:bodyDiv w:val="1"/>
      <w:marLeft w:val="0"/>
      <w:marRight w:val="0"/>
      <w:marTop w:val="0"/>
      <w:marBottom w:val="0"/>
      <w:divBdr>
        <w:top w:val="none" w:sz="0" w:space="0" w:color="auto"/>
        <w:left w:val="none" w:sz="0" w:space="0" w:color="auto"/>
        <w:bottom w:val="none" w:sz="0" w:space="0" w:color="auto"/>
        <w:right w:val="none" w:sz="0" w:space="0" w:color="auto"/>
      </w:divBdr>
    </w:div>
    <w:div w:id="2103211614">
      <w:bodyDiv w:val="1"/>
      <w:marLeft w:val="0"/>
      <w:marRight w:val="0"/>
      <w:marTop w:val="0"/>
      <w:marBottom w:val="0"/>
      <w:divBdr>
        <w:top w:val="none" w:sz="0" w:space="0" w:color="auto"/>
        <w:left w:val="none" w:sz="0" w:space="0" w:color="auto"/>
        <w:bottom w:val="none" w:sz="0" w:space="0" w:color="auto"/>
        <w:right w:val="none" w:sz="0" w:space="0" w:color="auto"/>
      </w:divBdr>
    </w:div>
    <w:div w:id="2103254712">
      <w:bodyDiv w:val="1"/>
      <w:marLeft w:val="0"/>
      <w:marRight w:val="0"/>
      <w:marTop w:val="0"/>
      <w:marBottom w:val="0"/>
      <w:divBdr>
        <w:top w:val="none" w:sz="0" w:space="0" w:color="auto"/>
        <w:left w:val="none" w:sz="0" w:space="0" w:color="auto"/>
        <w:bottom w:val="none" w:sz="0" w:space="0" w:color="auto"/>
        <w:right w:val="none" w:sz="0" w:space="0" w:color="auto"/>
      </w:divBdr>
    </w:div>
    <w:div w:id="2103527248">
      <w:bodyDiv w:val="1"/>
      <w:marLeft w:val="0"/>
      <w:marRight w:val="0"/>
      <w:marTop w:val="0"/>
      <w:marBottom w:val="0"/>
      <w:divBdr>
        <w:top w:val="none" w:sz="0" w:space="0" w:color="auto"/>
        <w:left w:val="none" w:sz="0" w:space="0" w:color="auto"/>
        <w:bottom w:val="none" w:sz="0" w:space="0" w:color="auto"/>
        <w:right w:val="none" w:sz="0" w:space="0" w:color="auto"/>
      </w:divBdr>
    </w:div>
    <w:div w:id="2103790907">
      <w:bodyDiv w:val="1"/>
      <w:marLeft w:val="0"/>
      <w:marRight w:val="0"/>
      <w:marTop w:val="0"/>
      <w:marBottom w:val="0"/>
      <w:divBdr>
        <w:top w:val="none" w:sz="0" w:space="0" w:color="auto"/>
        <w:left w:val="none" w:sz="0" w:space="0" w:color="auto"/>
        <w:bottom w:val="none" w:sz="0" w:space="0" w:color="auto"/>
        <w:right w:val="none" w:sz="0" w:space="0" w:color="auto"/>
      </w:divBdr>
    </w:div>
    <w:div w:id="2103839855">
      <w:bodyDiv w:val="1"/>
      <w:marLeft w:val="0"/>
      <w:marRight w:val="0"/>
      <w:marTop w:val="0"/>
      <w:marBottom w:val="0"/>
      <w:divBdr>
        <w:top w:val="none" w:sz="0" w:space="0" w:color="auto"/>
        <w:left w:val="none" w:sz="0" w:space="0" w:color="auto"/>
        <w:bottom w:val="none" w:sz="0" w:space="0" w:color="auto"/>
        <w:right w:val="none" w:sz="0" w:space="0" w:color="auto"/>
      </w:divBdr>
    </w:div>
    <w:div w:id="2104034460">
      <w:bodyDiv w:val="1"/>
      <w:marLeft w:val="0"/>
      <w:marRight w:val="0"/>
      <w:marTop w:val="0"/>
      <w:marBottom w:val="0"/>
      <w:divBdr>
        <w:top w:val="none" w:sz="0" w:space="0" w:color="auto"/>
        <w:left w:val="none" w:sz="0" w:space="0" w:color="auto"/>
        <w:bottom w:val="none" w:sz="0" w:space="0" w:color="auto"/>
        <w:right w:val="none" w:sz="0" w:space="0" w:color="auto"/>
      </w:divBdr>
    </w:div>
    <w:div w:id="2104376652">
      <w:bodyDiv w:val="1"/>
      <w:marLeft w:val="0"/>
      <w:marRight w:val="0"/>
      <w:marTop w:val="0"/>
      <w:marBottom w:val="0"/>
      <w:divBdr>
        <w:top w:val="none" w:sz="0" w:space="0" w:color="auto"/>
        <w:left w:val="none" w:sz="0" w:space="0" w:color="auto"/>
        <w:bottom w:val="none" w:sz="0" w:space="0" w:color="auto"/>
        <w:right w:val="none" w:sz="0" w:space="0" w:color="auto"/>
      </w:divBdr>
    </w:div>
    <w:div w:id="2104715347">
      <w:bodyDiv w:val="1"/>
      <w:marLeft w:val="0"/>
      <w:marRight w:val="0"/>
      <w:marTop w:val="0"/>
      <w:marBottom w:val="0"/>
      <w:divBdr>
        <w:top w:val="none" w:sz="0" w:space="0" w:color="auto"/>
        <w:left w:val="none" w:sz="0" w:space="0" w:color="auto"/>
        <w:bottom w:val="none" w:sz="0" w:space="0" w:color="auto"/>
        <w:right w:val="none" w:sz="0" w:space="0" w:color="auto"/>
      </w:divBdr>
    </w:div>
    <w:div w:id="2104719493">
      <w:bodyDiv w:val="1"/>
      <w:marLeft w:val="0"/>
      <w:marRight w:val="0"/>
      <w:marTop w:val="0"/>
      <w:marBottom w:val="0"/>
      <w:divBdr>
        <w:top w:val="none" w:sz="0" w:space="0" w:color="auto"/>
        <w:left w:val="none" w:sz="0" w:space="0" w:color="auto"/>
        <w:bottom w:val="none" w:sz="0" w:space="0" w:color="auto"/>
        <w:right w:val="none" w:sz="0" w:space="0" w:color="auto"/>
      </w:divBdr>
    </w:div>
    <w:div w:id="2104760734">
      <w:bodyDiv w:val="1"/>
      <w:marLeft w:val="0"/>
      <w:marRight w:val="0"/>
      <w:marTop w:val="0"/>
      <w:marBottom w:val="0"/>
      <w:divBdr>
        <w:top w:val="none" w:sz="0" w:space="0" w:color="auto"/>
        <w:left w:val="none" w:sz="0" w:space="0" w:color="auto"/>
        <w:bottom w:val="none" w:sz="0" w:space="0" w:color="auto"/>
        <w:right w:val="none" w:sz="0" w:space="0" w:color="auto"/>
      </w:divBdr>
    </w:div>
    <w:div w:id="2104959779">
      <w:bodyDiv w:val="1"/>
      <w:marLeft w:val="0"/>
      <w:marRight w:val="0"/>
      <w:marTop w:val="0"/>
      <w:marBottom w:val="0"/>
      <w:divBdr>
        <w:top w:val="none" w:sz="0" w:space="0" w:color="auto"/>
        <w:left w:val="none" w:sz="0" w:space="0" w:color="auto"/>
        <w:bottom w:val="none" w:sz="0" w:space="0" w:color="auto"/>
        <w:right w:val="none" w:sz="0" w:space="0" w:color="auto"/>
      </w:divBdr>
    </w:div>
    <w:div w:id="2105371038">
      <w:bodyDiv w:val="1"/>
      <w:marLeft w:val="0"/>
      <w:marRight w:val="0"/>
      <w:marTop w:val="0"/>
      <w:marBottom w:val="0"/>
      <w:divBdr>
        <w:top w:val="none" w:sz="0" w:space="0" w:color="auto"/>
        <w:left w:val="none" w:sz="0" w:space="0" w:color="auto"/>
        <w:bottom w:val="none" w:sz="0" w:space="0" w:color="auto"/>
        <w:right w:val="none" w:sz="0" w:space="0" w:color="auto"/>
      </w:divBdr>
    </w:div>
    <w:div w:id="2105414618">
      <w:bodyDiv w:val="1"/>
      <w:marLeft w:val="0"/>
      <w:marRight w:val="0"/>
      <w:marTop w:val="0"/>
      <w:marBottom w:val="0"/>
      <w:divBdr>
        <w:top w:val="none" w:sz="0" w:space="0" w:color="auto"/>
        <w:left w:val="none" w:sz="0" w:space="0" w:color="auto"/>
        <w:bottom w:val="none" w:sz="0" w:space="0" w:color="auto"/>
        <w:right w:val="none" w:sz="0" w:space="0" w:color="auto"/>
      </w:divBdr>
    </w:div>
    <w:div w:id="2105570183">
      <w:bodyDiv w:val="1"/>
      <w:marLeft w:val="0"/>
      <w:marRight w:val="0"/>
      <w:marTop w:val="0"/>
      <w:marBottom w:val="0"/>
      <w:divBdr>
        <w:top w:val="none" w:sz="0" w:space="0" w:color="auto"/>
        <w:left w:val="none" w:sz="0" w:space="0" w:color="auto"/>
        <w:bottom w:val="none" w:sz="0" w:space="0" w:color="auto"/>
        <w:right w:val="none" w:sz="0" w:space="0" w:color="auto"/>
      </w:divBdr>
    </w:div>
    <w:div w:id="2106143610">
      <w:bodyDiv w:val="1"/>
      <w:marLeft w:val="0"/>
      <w:marRight w:val="0"/>
      <w:marTop w:val="0"/>
      <w:marBottom w:val="0"/>
      <w:divBdr>
        <w:top w:val="none" w:sz="0" w:space="0" w:color="auto"/>
        <w:left w:val="none" w:sz="0" w:space="0" w:color="auto"/>
        <w:bottom w:val="none" w:sz="0" w:space="0" w:color="auto"/>
        <w:right w:val="none" w:sz="0" w:space="0" w:color="auto"/>
      </w:divBdr>
    </w:div>
    <w:div w:id="2106267279">
      <w:bodyDiv w:val="1"/>
      <w:marLeft w:val="0"/>
      <w:marRight w:val="0"/>
      <w:marTop w:val="0"/>
      <w:marBottom w:val="0"/>
      <w:divBdr>
        <w:top w:val="none" w:sz="0" w:space="0" w:color="auto"/>
        <w:left w:val="none" w:sz="0" w:space="0" w:color="auto"/>
        <w:bottom w:val="none" w:sz="0" w:space="0" w:color="auto"/>
        <w:right w:val="none" w:sz="0" w:space="0" w:color="auto"/>
      </w:divBdr>
    </w:div>
    <w:div w:id="2106268288">
      <w:bodyDiv w:val="1"/>
      <w:marLeft w:val="0"/>
      <w:marRight w:val="0"/>
      <w:marTop w:val="0"/>
      <w:marBottom w:val="0"/>
      <w:divBdr>
        <w:top w:val="none" w:sz="0" w:space="0" w:color="auto"/>
        <w:left w:val="none" w:sz="0" w:space="0" w:color="auto"/>
        <w:bottom w:val="none" w:sz="0" w:space="0" w:color="auto"/>
        <w:right w:val="none" w:sz="0" w:space="0" w:color="auto"/>
      </w:divBdr>
    </w:div>
    <w:div w:id="2106487161">
      <w:bodyDiv w:val="1"/>
      <w:marLeft w:val="0"/>
      <w:marRight w:val="0"/>
      <w:marTop w:val="0"/>
      <w:marBottom w:val="0"/>
      <w:divBdr>
        <w:top w:val="none" w:sz="0" w:space="0" w:color="auto"/>
        <w:left w:val="none" w:sz="0" w:space="0" w:color="auto"/>
        <w:bottom w:val="none" w:sz="0" w:space="0" w:color="auto"/>
        <w:right w:val="none" w:sz="0" w:space="0" w:color="auto"/>
      </w:divBdr>
    </w:div>
    <w:div w:id="2106536329">
      <w:bodyDiv w:val="1"/>
      <w:marLeft w:val="0"/>
      <w:marRight w:val="0"/>
      <w:marTop w:val="0"/>
      <w:marBottom w:val="0"/>
      <w:divBdr>
        <w:top w:val="none" w:sz="0" w:space="0" w:color="auto"/>
        <w:left w:val="none" w:sz="0" w:space="0" w:color="auto"/>
        <w:bottom w:val="none" w:sz="0" w:space="0" w:color="auto"/>
        <w:right w:val="none" w:sz="0" w:space="0" w:color="auto"/>
      </w:divBdr>
    </w:div>
    <w:div w:id="2107187124">
      <w:bodyDiv w:val="1"/>
      <w:marLeft w:val="0"/>
      <w:marRight w:val="0"/>
      <w:marTop w:val="0"/>
      <w:marBottom w:val="0"/>
      <w:divBdr>
        <w:top w:val="none" w:sz="0" w:space="0" w:color="auto"/>
        <w:left w:val="none" w:sz="0" w:space="0" w:color="auto"/>
        <w:bottom w:val="none" w:sz="0" w:space="0" w:color="auto"/>
        <w:right w:val="none" w:sz="0" w:space="0" w:color="auto"/>
      </w:divBdr>
    </w:div>
    <w:div w:id="2107534194">
      <w:bodyDiv w:val="1"/>
      <w:marLeft w:val="0"/>
      <w:marRight w:val="0"/>
      <w:marTop w:val="0"/>
      <w:marBottom w:val="0"/>
      <w:divBdr>
        <w:top w:val="none" w:sz="0" w:space="0" w:color="auto"/>
        <w:left w:val="none" w:sz="0" w:space="0" w:color="auto"/>
        <w:bottom w:val="none" w:sz="0" w:space="0" w:color="auto"/>
        <w:right w:val="none" w:sz="0" w:space="0" w:color="auto"/>
      </w:divBdr>
    </w:div>
    <w:div w:id="2107848515">
      <w:bodyDiv w:val="1"/>
      <w:marLeft w:val="0"/>
      <w:marRight w:val="0"/>
      <w:marTop w:val="0"/>
      <w:marBottom w:val="0"/>
      <w:divBdr>
        <w:top w:val="none" w:sz="0" w:space="0" w:color="auto"/>
        <w:left w:val="none" w:sz="0" w:space="0" w:color="auto"/>
        <w:bottom w:val="none" w:sz="0" w:space="0" w:color="auto"/>
        <w:right w:val="none" w:sz="0" w:space="0" w:color="auto"/>
      </w:divBdr>
    </w:div>
    <w:div w:id="2107919933">
      <w:bodyDiv w:val="1"/>
      <w:marLeft w:val="0"/>
      <w:marRight w:val="0"/>
      <w:marTop w:val="0"/>
      <w:marBottom w:val="0"/>
      <w:divBdr>
        <w:top w:val="none" w:sz="0" w:space="0" w:color="auto"/>
        <w:left w:val="none" w:sz="0" w:space="0" w:color="auto"/>
        <w:bottom w:val="none" w:sz="0" w:space="0" w:color="auto"/>
        <w:right w:val="none" w:sz="0" w:space="0" w:color="auto"/>
      </w:divBdr>
    </w:div>
    <w:div w:id="2108311762">
      <w:bodyDiv w:val="1"/>
      <w:marLeft w:val="0"/>
      <w:marRight w:val="0"/>
      <w:marTop w:val="0"/>
      <w:marBottom w:val="0"/>
      <w:divBdr>
        <w:top w:val="none" w:sz="0" w:space="0" w:color="auto"/>
        <w:left w:val="none" w:sz="0" w:space="0" w:color="auto"/>
        <w:bottom w:val="none" w:sz="0" w:space="0" w:color="auto"/>
        <w:right w:val="none" w:sz="0" w:space="0" w:color="auto"/>
      </w:divBdr>
    </w:div>
    <w:div w:id="2108456275">
      <w:bodyDiv w:val="1"/>
      <w:marLeft w:val="0"/>
      <w:marRight w:val="0"/>
      <w:marTop w:val="0"/>
      <w:marBottom w:val="0"/>
      <w:divBdr>
        <w:top w:val="none" w:sz="0" w:space="0" w:color="auto"/>
        <w:left w:val="none" w:sz="0" w:space="0" w:color="auto"/>
        <w:bottom w:val="none" w:sz="0" w:space="0" w:color="auto"/>
        <w:right w:val="none" w:sz="0" w:space="0" w:color="auto"/>
      </w:divBdr>
    </w:div>
    <w:div w:id="2108623004">
      <w:bodyDiv w:val="1"/>
      <w:marLeft w:val="0"/>
      <w:marRight w:val="0"/>
      <w:marTop w:val="0"/>
      <w:marBottom w:val="0"/>
      <w:divBdr>
        <w:top w:val="none" w:sz="0" w:space="0" w:color="auto"/>
        <w:left w:val="none" w:sz="0" w:space="0" w:color="auto"/>
        <w:bottom w:val="none" w:sz="0" w:space="0" w:color="auto"/>
        <w:right w:val="none" w:sz="0" w:space="0" w:color="auto"/>
      </w:divBdr>
    </w:div>
    <w:div w:id="2108769193">
      <w:bodyDiv w:val="1"/>
      <w:marLeft w:val="0"/>
      <w:marRight w:val="0"/>
      <w:marTop w:val="0"/>
      <w:marBottom w:val="0"/>
      <w:divBdr>
        <w:top w:val="none" w:sz="0" w:space="0" w:color="auto"/>
        <w:left w:val="none" w:sz="0" w:space="0" w:color="auto"/>
        <w:bottom w:val="none" w:sz="0" w:space="0" w:color="auto"/>
        <w:right w:val="none" w:sz="0" w:space="0" w:color="auto"/>
      </w:divBdr>
    </w:div>
    <w:div w:id="2108891202">
      <w:bodyDiv w:val="1"/>
      <w:marLeft w:val="0"/>
      <w:marRight w:val="0"/>
      <w:marTop w:val="0"/>
      <w:marBottom w:val="0"/>
      <w:divBdr>
        <w:top w:val="none" w:sz="0" w:space="0" w:color="auto"/>
        <w:left w:val="none" w:sz="0" w:space="0" w:color="auto"/>
        <w:bottom w:val="none" w:sz="0" w:space="0" w:color="auto"/>
        <w:right w:val="none" w:sz="0" w:space="0" w:color="auto"/>
      </w:divBdr>
    </w:div>
    <w:div w:id="2109034672">
      <w:bodyDiv w:val="1"/>
      <w:marLeft w:val="0"/>
      <w:marRight w:val="0"/>
      <w:marTop w:val="0"/>
      <w:marBottom w:val="0"/>
      <w:divBdr>
        <w:top w:val="none" w:sz="0" w:space="0" w:color="auto"/>
        <w:left w:val="none" w:sz="0" w:space="0" w:color="auto"/>
        <w:bottom w:val="none" w:sz="0" w:space="0" w:color="auto"/>
        <w:right w:val="none" w:sz="0" w:space="0" w:color="auto"/>
      </w:divBdr>
    </w:div>
    <w:div w:id="2109160231">
      <w:bodyDiv w:val="1"/>
      <w:marLeft w:val="0"/>
      <w:marRight w:val="0"/>
      <w:marTop w:val="0"/>
      <w:marBottom w:val="0"/>
      <w:divBdr>
        <w:top w:val="none" w:sz="0" w:space="0" w:color="auto"/>
        <w:left w:val="none" w:sz="0" w:space="0" w:color="auto"/>
        <w:bottom w:val="none" w:sz="0" w:space="0" w:color="auto"/>
        <w:right w:val="none" w:sz="0" w:space="0" w:color="auto"/>
      </w:divBdr>
    </w:div>
    <w:div w:id="2109232368">
      <w:bodyDiv w:val="1"/>
      <w:marLeft w:val="0"/>
      <w:marRight w:val="0"/>
      <w:marTop w:val="0"/>
      <w:marBottom w:val="0"/>
      <w:divBdr>
        <w:top w:val="none" w:sz="0" w:space="0" w:color="auto"/>
        <w:left w:val="none" w:sz="0" w:space="0" w:color="auto"/>
        <w:bottom w:val="none" w:sz="0" w:space="0" w:color="auto"/>
        <w:right w:val="none" w:sz="0" w:space="0" w:color="auto"/>
      </w:divBdr>
    </w:div>
    <w:div w:id="2109497668">
      <w:bodyDiv w:val="1"/>
      <w:marLeft w:val="0"/>
      <w:marRight w:val="0"/>
      <w:marTop w:val="0"/>
      <w:marBottom w:val="0"/>
      <w:divBdr>
        <w:top w:val="none" w:sz="0" w:space="0" w:color="auto"/>
        <w:left w:val="none" w:sz="0" w:space="0" w:color="auto"/>
        <w:bottom w:val="none" w:sz="0" w:space="0" w:color="auto"/>
        <w:right w:val="none" w:sz="0" w:space="0" w:color="auto"/>
      </w:divBdr>
    </w:div>
    <w:div w:id="2109499107">
      <w:bodyDiv w:val="1"/>
      <w:marLeft w:val="0"/>
      <w:marRight w:val="0"/>
      <w:marTop w:val="0"/>
      <w:marBottom w:val="0"/>
      <w:divBdr>
        <w:top w:val="none" w:sz="0" w:space="0" w:color="auto"/>
        <w:left w:val="none" w:sz="0" w:space="0" w:color="auto"/>
        <w:bottom w:val="none" w:sz="0" w:space="0" w:color="auto"/>
        <w:right w:val="none" w:sz="0" w:space="0" w:color="auto"/>
      </w:divBdr>
    </w:div>
    <w:div w:id="2109540442">
      <w:bodyDiv w:val="1"/>
      <w:marLeft w:val="0"/>
      <w:marRight w:val="0"/>
      <w:marTop w:val="0"/>
      <w:marBottom w:val="0"/>
      <w:divBdr>
        <w:top w:val="none" w:sz="0" w:space="0" w:color="auto"/>
        <w:left w:val="none" w:sz="0" w:space="0" w:color="auto"/>
        <w:bottom w:val="none" w:sz="0" w:space="0" w:color="auto"/>
        <w:right w:val="none" w:sz="0" w:space="0" w:color="auto"/>
      </w:divBdr>
    </w:div>
    <w:div w:id="2109737565">
      <w:bodyDiv w:val="1"/>
      <w:marLeft w:val="0"/>
      <w:marRight w:val="0"/>
      <w:marTop w:val="0"/>
      <w:marBottom w:val="0"/>
      <w:divBdr>
        <w:top w:val="none" w:sz="0" w:space="0" w:color="auto"/>
        <w:left w:val="none" w:sz="0" w:space="0" w:color="auto"/>
        <w:bottom w:val="none" w:sz="0" w:space="0" w:color="auto"/>
        <w:right w:val="none" w:sz="0" w:space="0" w:color="auto"/>
      </w:divBdr>
    </w:div>
    <w:div w:id="2109999619">
      <w:bodyDiv w:val="1"/>
      <w:marLeft w:val="0"/>
      <w:marRight w:val="0"/>
      <w:marTop w:val="0"/>
      <w:marBottom w:val="0"/>
      <w:divBdr>
        <w:top w:val="none" w:sz="0" w:space="0" w:color="auto"/>
        <w:left w:val="none" w:sz="0" w:space="0" w:color="auto"/>
        <w:bottom w:val="none" w:sz="0" w:space="0" w:color="auto"/>
        <w:right w:val="none" w:sz="0" w:space="0" w:color="auto"/>
      </w:divBdr>
    </w:div>
    <w:div w:id="2110273901">
      <w:bodyDiv w:val="1"/>
      <w:marLeft w:val="0"/>
      <w:marRight w:val="0"/>
      <w:marTop w:val="0"/>
      <w:marBottom w:val="0"/>
      <w:divBdr>
        <w:top w:val="none" w:sz="0" w:space="0" w:color="auto"/>
        <w:left w:val="none" w:sz="0" w:space="0" w:color="auto"/>
        <w:bottom w:val="none" w:sz="0" w:space="0" w:color="auto"/>
        <w:right w:val="none" w:sz="0" w:space="0" w:color="auto"/>
      </w:divBdr>
    </w:div>
    <w:div w:id="2110345180">
      <w:bodyDiv w:val="1"/>
      <w:marLeft w:val="0"/>
      <w:marRight w:val="0"/>
      <w:marTop w:val="0"/>
      <w:marBottom w:val="0"/>
      <w:divBdr>
        <w:top w:val="none" w:sz="0" w:space="0" w:color="auto"/>
        <w:left w:val="none" w:sz="0" w:space="0" w:color="auto"/>
        <w:bottom w:val="none" w:sz="0" w:space="0" w:color="auto"/>
        <w:right w:val="none" w:sz="0" w:space="0" w:color="auto"/>
      </w:divBdr>
    </w:div>
    <w:div w:id="2110661218">
      <w:bodyDiv w:val="1"/>
      <w:marLeft w:val="0"/>
      <w:marRight w:val="0"/>
      <w:marTop w:val="0"/>
      <w:marBottom w:val="0"/>
      <w:divBdr>
        <w:top w:val="none" w:sz="0" w:space="0" w:color="auto"/>
        <w:left w:val="none" w:sz="0" w:space="0" w:color="auto"/>
        <w:bottom w:val="none" w:sz="0" w:space="0" w:color="auto"/>
        <w:right w:val="none" w:sz="0" w:space="0" w:color="auto"/>
      </w:divBdr>
    </w:div>
    <w:div w:id="2110662758">
      <w:bodyDiv w:val="1"/>
      <w:marLeft w:val="0"/>
      <w:marRight w:val="0"/>
      <w:marTop w:val="0"/>
      <w:marBottom w:val="0"/>
      <w:divBdr>
        <w:top w:val="none" w:sz="0" w:space="0" w:color="auto"/>
        <w:left w:val="none" w:sz="0" w:space="0" w:color="auto"/>
        <w:bottom w:val="none" w:sz="0" w:space="0" w:color="auto"/>
        <w:right w:val="none" w:sz="0" w:space="0" w:color="auto"/>
      </w:divBdr>
    </w:div>
    <w:div w:id="2110737715">
      <w:bodyDiv w:val="1"/>
      <w:marLeft w:val="0"/>
      <w:marRight w:val="0"/>
      <w:marTop w:val="0"/>
      <w:marBottom w:val="0"/>
      <w:divBdr>
        <w:top w:val="none" w:sz="0" w:space="0" w:color="auto"/>
        <w:left w:val="none" w:sz="0" w:space="0" w:color="auto"/>
        <w:bottom w:val="none" w:sz="0" w:space="0" w:color="auto"/>
        <w:right w:val="none" w:sz="0" w:space="0" w:color="auto"/>
      </w:divBdr>
    </w:div>
    <w:div w:id="2110809888">
      <w:bodyDiv w:val="1"/>
      <w:marLeft w:val="0"/>
      <w:marRight w:val="0"/>
      <w:marTop w:val="0"/>
      <w:marBottom w:val="0"/>
      <w:divBdr>
        <w:top w:val="none" w:sz="0" w:space="0" w:color="auto"/>
        <w:left w:val="none" w:sz="0" w:space="0" w:color="auto"/>
        <w:bottom w:val="none" w:sz="0" w:space="0" w:color="auto"/>
        <w:right w:val="none" w:sz="0" w:space="0" w:color="auto"/>
      </w:divBdr>
    </w:div>
    <w:div w:id="2110810889">
      <w:bodyDiv w:val="1"/>
      <w:marLeft w:val="0"/>
      <w:marRight w:val="0"/>
      <w:marTop w:val="0"/>
      <w:marBottom w:val="0"/>
      <w:divBdr>
        <w:top w:val="none" w:sz="0" w:space="0" w:color="auto"/>
        <w:left w:val="none" w:sz="0" w:space="0" w:color="auto"/>
        <w:bottom w:val="none" w:sz="0" w:space="0" w:color="auto"/>
        <w:right w:val="none" w:sz="0" w:space="0" w:color="auto"/>
      </w:divBdr>
    </w:div>
    <w:div w:id="2111002748">
      <w:bodyDiv w:val="1"/>
      <w:marLeft w:val="0"/>
      <w:marRight w:val="0"/>
      <w:marTop w:val="0"/>
      <w:marBottom w:val="0"/>
      <w:divBdr>
        <w:top w:val="none" w:sz="0" w:space="0" w:color="auto"/>
        <w:left w:val="none" w:sz="0" w:space="0" w:color="auto"/>
        <w:bottom w:val="none" w:sz="0" w:space="0" w:color="auto"/>
        <w:right w:val="none" w:sz="0" w:space="0" w:color="auto"/>
      </w:divBdr>
    </w:div>
    <w:div w:id="2111313848">
      <w:bodyDiv w:val="1"/>
      <w:marLeft w:val="0"/>
      <w:marRight w:val="0"/>
      <w:marTop w:val="0"/>
      <w:marBottom w:val="0"/>
      <w:divBdr>
        <w:top w:val="none" w:sz="0" w:space="0" w:color="auto"/>
        <w:left w:val="none" w:sz="0" w:space="0" w:color="auto"/>
        <w:bottom w:val="none" w:sz="0" w:space="0" w:color="auto"/>
        <w:right w:val="none" w:sz="0" w:space="0" w:color="auto"/>
      </w:divBdr>
    </w:div>
    <w:div w:id="2111316790">
      <w:bodyDiv w:val="1"/>
      <w:marLeft w:val="0"/>
      <w:marRight w:val="0"/>
      <w:marTop w:val="0"/>
      <w:marBottom w:val="0"/>
      <w:divBdr>
        <w:top w:val="none" w:sz="0" w:space="0" w:color="auto"/>
        <w:left w:val="none" w:sz="0" w:space="0" w:color="auto"/>
        <w:bottom w:val="none" w:sz="0" w:space="0" w:color="auto"/>
        <w:right w:val="none" w:sz="0" w:space="0" w:color="auto"/>
      </w:divBdr>
    </w:div>
    <w:div w:id="2111387794">
      <w:bodyDiv w:val="1"/>
      <w:marLeft w:val="0"/>
      <w:marRight w:val="0"/>
      <w:marTop w:val="0"/>
      <w:marBottom w:val="0"/>
      <w:divBdr>
        <w:top w:val="none" w:sz="0" w:space="0" w:color="auto"/>
        <w:left w:val="none" w:sz="0" w:space="0" w:color="auto"/>
        <w:bottom w:val="none" w:sz="0" w:space="0" w:color="auto"/>
        <w:right w:val="none" w:sz="0" w:space="0" w:color="auto"/>
      </w:divBdr>
    </w:div>
    <w:div w:id="2111582539">
      <w:bodyDiv w:val="1"/>
      <w:marLeft w:val="0"/>
      <w:marRight w:val="0"/>
      <w:marTop w:val="0"/>
      <w:marBottom w:val="0"/>
      <w:divBdr>
        <w:top w:val="none" w:sz="0" w:space="0" w:color="auto"/>
        <w:left w:val="none" w:sz="0" w:space="0" w:color="auto"/>
        <w:bottom w:val="none" w:sz="0" w:space="0" w:color="auto"/>
        <w:right w:val="none" w:sz="0" w:space="0" w:color="auto"/>
      </w:divBdr>
    </w:div>
    <w:div w:id="2111588022">
      <w:bodyDiv w:val="1"/>
      <w:marLeft w:val="0"/>
      <w:marRight w:val="0"/>
      <w:marTop w:val="0"/>
      <w:marBottom w:val="0"/>
      <w:divBdr>
        <w:top w:val="none" w:sz="0" w:space="0" w:color="auto"/>
        <w:left w:val="none" w:sz="0" w:space="0" w:color="auto"/>
        <w:bottom w:val="none" w:sz="0" w:space="0" w:color="auto"/>
        <w:right w:val="none" w:sz="0" w:space="0" w:color="auto"/>
      </w:divBdr>
    </w:div>
    <w:div w:id="2111849921">
      <w:bodyDiv w:val="1"/>
      <w:marLeft w:val="0"/>
      <w:marRight w:val="0"/>
      <w:marTop w:val="0"/>
      <w:marBottom w:val="0"/>
      <w:divBdr>
        <w:top w:val="none" w:sz="0" w:space="0" w:color="auto"/>
        <w:left w:val="none" w:sz="0" w:space="0" w:color="auto"/>
        <w:bottom w:val="none" w:sz="0" w:space="0" w:color="auto"/>
        <w:right w:val="none" w:sz="0" w:space="0" w:color="auto"/>
      </w:divBdr>
    </w:div>
    <w:div w:id="2111853928">
      <w:bodyDiv w:val="1"/>
      <w:marLeft w:val="0"/>
      <w:marRight w:val="0"/>
      <w:marTop w:val="0"/>
      <w:marBottom w:val="0"/>
      <w:divBdr>
        <w:top w:val="none" w:sz="0" w:space="0" w:color="auto"/>
        <w:left w:val="none" w:sz="0" w:space="0" w:color="auto"/>
        <w:bottom w:val="none" w:sz="0" w:space="0" w:color="auto"/>
        <w:right w:val="none" w:sz="0" w:space="0" w:color="auto"/>
      </w:divBdr>
    </w:div>
    <w:div w:id="2112163041">
      <w:bodyDiv w:val="1"/>
      <w:marLeft w:val="0"/>
      <w:marRight w:val="0"/>
      <w:marTop w:val="0"/>
      <w:marBottom w:val="0"/>
      <w:divBdr>
        <w:top w:val="none" w:sz="0" w:space="0" w:color="auto"/>
        <w:left w:val="none" w:sz="0" w:space="0" w:color="auto"/>
        <w:bottom w:val="none" w:sz="0" w:space="0" w:color="auto"/>
        <w:right w:val="none" w:sz="0" w:space="0" w:color="auto"/>
      </w:divBdr>
    </w:div>
    <w:div w:id="2112314357">
      <w:bodyDiv w:val="1"/>
      <w:marLeft w:val="0"/>
      <w:marRight w:val="0"/>
      <w:marTop w:val="0"/>
      <w:marBottom w:val="0"/>
      <w:divBdr>
        <w:top w:val="none" w:sz="0" w:space="0" w:color="auto"/>
        <w:left w:val="none" w:sz="0" w:space="0" w:color="auto"/>
        <w:bottom w:val="none" w:sz="0" w:space="0" w:color="auto"/>
        <w:right w:val="none" w:sz="0" w:space="0" w:color="auto"/>
      </w:divBdr>
    </w:div>
    <w:div w:id="2112432958">
      <w:bodyDiv w:val="1"/>
      <w:marLeft w:val="0"/>
      <w:marRight w:val="0"/>
      <w:marTop w:val="0"/>
      <w:marBottom w:val="0"/>
      <w:divBdr>
        <w:top w:val="none" w:sz="0" w:space="0" w:color="auto"/>
        <w:left w:val="none" w:sz="0" w:space="0" w:color="auto"/>
        <w:bottom w:val="none" w:sz="0" w:space="0" w:color="auto"/>
        <w:right w:val="none" w:sz="0" w:space="0" w:color="auto"/>
      </w:divBdr>
    </w:div>
    <w:div w:id="2112628765">
      <w:bodyDiv w:val="1"/>
      <w:marLeft w:val="0"/>
      <w:marRight w:val="0"/>
      <w:marTop w:val="0"/>
      <w:marBottom w:val="0"/>
      <w:divBdr>
        <w:top w:val="none" w:sz="0" w:space="0" w:color="auto"/>
        <w:left w:val="none" w:sz="0" w:space="0" w:color="auto"/>
        <w:bottom w:val="none" w:sz="0" w:space="0" w:color="auto"/>
        <w:right w:val="none" w:sz="0" w:space="0" w:color="auto"/>
      </w:divBdr>
    </w:div>
    <w:div w:id="2112696829">
      <w:bodyDiv w:val="1"/>
      <w:marLeft w:val="0"/>
      <w:marRight w:val="0"/>
      <w:marTop w:val="0"/>
      <w:marBottom w:val="0"/>
      <w:divBdr>
        <w:top w:val="none" w:sz="0" w:space="0" w:color="auto"/>
        <w:left w:val="none" w:sz="0" w:space="0" w:color="auto"/>
        <w:bottom w:val="none" w:sz="0" w:space="0" w:color="auto"/>
        <w:right w:val="none" w:sz="0" w:space="0" w:color="auto"/>
      </w:divBdr>
    </w:div>
    <w:div w:id="2112847436">
      <w:bodyDiv w:val="1"/>
      <w:marLeft w:val="0"/>
      <w:marRight w:val="0"/>
      <w:marTop w:val="0"/>
      <w:marBottom w:val="0"/>
      <w:divBdr>
        <w:top w:val="none" w:sz="0" w:space="0" w:color="auto"/>
        <w:left w:val="none" w:sz="0" w:space="0" w:color="auto"/>
        <w:bottom w:val="none" w:sz="0" w:space="0" w:color="auto"/>
        <w:right w:val="none" w:sz="0" w:space="0" w:color="auto"/>
      </w:divBdr>
    </w:div>
    <w:div w:id="2112969852">
      <w:bodyDiv w:val="1"/>
      <w:marLeft w:val="0"/>
      <w:marRight w:val="0"/>
      <w:marTop w:val="0"/>
      <w:marBottom w:val="0"/>
      <w:divBdr>
        <w:top w:val="none" w:sz="0" w:space="0" w:color="auto"/>
        <w:left w:val="none" w:sz="0" w:space="0" w:color="auto"/>
        <w:bottom w:val="none" w:sz="0" w:space="0" w:color="auto"/>
        <w:right w:val="none" w:sz="0" w:space="0" w:color="auto"/>
      </w:divBdr>
    </w:div>
    <w:div w:id="2113160221">
      <w:bodyDiv w:val="1"/>
      <w:marLeft w:val="0"/>
      <w:marRight w:val="0"/>
      <w:marTop w:val="0"/>
      <w:marBottom w:val="0"/>
      <w:divBdr>
        <w:top w:val="none" w:sz="0" w:space="0" w:color="auto"/>
        <w:left w:val="none" w:sz="0" w:space="0" w:color="auto"/>
        <w:bottom w:val="none" w:sz="0" w:space="0" w:color="auto"/>
        <w:right w:val="none" w:sz="0" w:space="0" w:color="auto"/>
      </w:divBdr>
    </w:div>
    <w:div w:id="2113167446">
      <w:bodyDiv w:val="1"/>
      <w:marLeft w:val="0"/>
      <w:marRight w:val="0"/>
      <w:marTop w:val="0"/>
      <w:marBottom w:val="0"/>
      <w:divBdr>
        <w:top w:val="none" w:sz="0" w:space="0" w:color="auto"/>
        <w:left w:val="none" w:sz="0" w:space="0" w:color="auto"/>
        <w:bottom w:val="none" w:sz="0" w:space="0" w:color="auto"/>
        <w:right w:val="none" w:sz="0" w:space="0" w:color="auto"/>
      </w:divBdr>
    </w:div>
    <w:div w:id="2113237115">
      <w:bodyDiv w:val="1"/>
      <w:marLeft w:val="0"/>
      <w:marRight w:val="0"/>
      <w:marTop w:val="0"/>
      <w:marBottom w:val="0"/>
      <w:divBdr>
        <w:top w:val="none" w:sz="0" w:space="0" w:color="auto"/>
        <w:left w:val="none" w:sz="0" w:space="0" w:color="auto"/>
        <w:bottom w:val="none" w:sz="0" w:space="0" w:color="auto"/>
        <w:right w:val="none" w:sz="0" w:space="0" w:color="auto"/>
      </w:divBdr>
    </w:div>
    <w:div w:id="2113358033">
      <w:bodyDiv w:val="1"/>
      <w:marLeft w:val="0"/>
      <w:marRight w:val="0"/>
      <w:marTop w:val="0"/>
      <w:marBottom w:val="0"/>
      <w:divBdr>
        <w:top w:val="none" w:sz="0" w:space="0" w:color="auto"/>
        <w:left w:val="none" w:sz="0" w:space="0" w:color="auto"/>
        <w:bottom w:val="none" w:sz="0" w:space="0" w:color="auto"/>
        <w:right w:val="none" w:sz="0" w:space="0" w:color="auto"/>
      </w:divBdr>
    </w:div>
    <w:div w:id="2113476434">
      <w:bodyDiv w:val="1"/>
      <w:marLeft w:val="0"/>
      <w:marRight w:val="0"/>
      <w:marTop w:val="0"/>
      <w:marBottom w:val="0"/>
      <w:divBdr>
        <w:top w:val="none" w:sz="0" w:space="0" w:color="auto"/>
        <w:left w:val="none" w:sz="0" w:space="0" w:color="auto"/>
        <w:bottom w:val="none" w:sz="0" w:space="0" w:color="auto"/>
        <w:right w:val="none" w:sz="0" w:space="0" w:color="auto"/>
      </w:divBdr>
    </w:div>
    <w:div w:id="2113746615">
      <w:bodyDiv w:val="1"/>
      <w:marLeft w:val="0"/>
      <w:marRight w:val="0"/>
      <w:marTop w:val="0"/>
      <w:marBottom w:val="0"/>
      <w:divBdr>
        <w:top w:val="none" w:sz="0" w:space="0" w:color="auto"/>
        <w:left w:val="none" w:sz="0" w:space="0" w:color="auto"/>
        <w:bottom w:val="none" w:sz="0" w:space="0" w:color="auto"/>
        <w:right w:val="none" w:sz="0" w:space="0" w:color="auto"/>
      </w:divBdr>
    </w:div>
    <w:div w:id="2114207623">
      <w:bodyDiv w:val="1"/>
      <w:marLeft w:val="0"/>
      <w:marRight w:val="0"/>
      <w:marTop w:val="0"/>
      <w:marBottom w:val="0"/>
      <w:divBdr>
        <w:top w:val="none" w:sz="0" w:space="0" w:color="auto"/>
        <w:left w:val="none" w:sz="0" w:space="0" w:color="auto"/>
        <w:bottom w:val="none" w:sz="0" w:space="0" w:color="auto"/>
        <w:right w:val="none" w:sz="0" w:space="0" w:color="auto"/>
      </w:divBdr>
    </w:div>
    <w:div w:id="2114665692">
      <w:bodyDiv w:val="1"/>
      <w:marLeft w:val="0"/>
      <w:marRight w:val="0"/>
      <w:marTop w:val="0"/>
      <w:marBottom w:val="0"/>
      <w:divBdr>
        <w:top w:val="none" w:sz="0" w:space="0" w:color="auto"/>
        <w:left w:val="none" w:sz="0" w:space="0" w:color="auto"/>
        <w:bottom w:val="none" w:sz="0" w:space="0" w:color="auto"/>
        <w:right w:val="none" w:sz="0" w:space="0" w:color="auto"/>
      </w:divBdr>
    </w:div>
    <w:div w:id="2114742672">
      <w:bodyDiv w:val="1"/>
      <w:marLeft w:val="0"/>
      <w:marRight w:val="0"/>
      <w:marTop w:val="0"/>
      <w:marBottom w:val="0"/>
      <w:divBdr>
        <w:top w:val="none" w:sz="0" w:space="0" w:color="auto"/>
        <w:left w:val="none" w:sz="0" w:space="0" w:color="auto"/>
        <w:bottom w:val="none" w:sz="0" w:space="0" w:color="auto"/>
        <w:right w:val="none" w:sz="0" w:space="0" w:color="auto"/>
      </w:divBdr>
    </w:div>
    <w:div w:id="2114788515">
      <w:bodyDiv w:val="1"/>
      <w:marLeft w:val="0"/>
      <w:marRight w:val="0"/>
      <w:marTop w:val="0"/>
      <w:marBottom w:val="0"/>
      <w:divBdr>
        <w:top w:val="none" w:sz="0" w:space="0" w:color="auto"/>
        <w:left w:val="none" w:sz="0" w:space="0" w:color="auto"/>
        <w:bottom w:val="none" w:sz="0" w:space="0" w:color="auto"/>
        <w:right w:val="none" w:sz="0" w:space="0" w:color="auto"/>
      </w:divBdr>
    </w:div>
    <w:div w:id="2114813101">
      <w:bodyDiv w:val="1"/>
      <w:marLeft w:val="0"/>
      <w:marRight w:val="0"/>
      <w:marTop w:val="0"/>
      <w:marBottom w:val="0"/>
      <w:divBdr>
        <w:top w:val="none" w:sz="0" w:space="0" w:color="auto"/>
        <w:left w:val="none" w:sz="0" w:space="0" w:color="auto"/>
        <w:bottom w:val="none" w:sz="0" w:space="0" w:color="auto"/>
        <w:right w:val="none" w:sz="0" w:space="0" w:color="auto"/>
      </w:divBdr>
    </w:div>
    <w:div w:id="2114813812">
      <w:bodyDiv w:val="1"/>
      <w:marLeft w:val="0"/>
      <w:marRight w:val="0"/>
      <w:marTop w:val="0"/>
      <w:marBottom w:val="0"/>
      <w:divBdr>
        <w:top w:val="none" w:sz="0" w:space="0" w:color="auto"/>
        <w:left w:val="none" w:sz="0" w:space="0" w:color="auto"/>
        <w:bottom w:val="none" w:sz="0" w:space="0" w:color="auto"/>
        <w:right w:val="none" w:sz="0" w:space="0" w:color="auto"/>
      </w:divBdr>
    </w:div>
    <w:div w:id="2115322558">
      <w:bodyDiv w:val="1"/>
      <w:marLeft w:val="0"/>
      <w:marRight w:val="0"/>
      <w:marTop w:val="0"/>
      <w:marBottom w:val="0"/>
      <w:divBdr>
        <w:top w:val="none" w:sz="0" w:space="0" w:color="auto"/>
        <w:left w:val="none" w:sz="0" w:space="0" w:color="auto"/>
        <w:bottom w:val="none" w:sz="0" w:space="0" w:color="auto"/>
        <w:right w:val="none" w:sz="0" w:space="0" w:color="auto"/>
      </w:divBdr>
    </w:div>
    <w:div w:id="2115514699">
      <w:bodyDiv w:val="1"/>
      <w:marLeft w:val="0"/>
      <w:marRight w:val="0"/>
      <w:marTop w:val="0"/>
      <w:marBottom w:val="0"/>
      <w:divBdr>
        <w:top w:val="none" w:sz="0" w:space="0" w:color="auto"/>
        <w:left w:val="none" w:sz="0" w:space="0" w:color="auto"/>
        <w:bottom w:val="none" w:sz="0" w:space="0" w:color="auto"/>
        <w:right w:val="none" w:sz="0" w:space="0" w:color="auto"/>
      </w:divBdr>
    </w:div>
    <w:div w:id="2115897858">
      <w:bodyDiv w:val="1"/>
      <w:marLeft w:val="0"/>
      <w:marRight w:val="0"/>
      <w:marTop w:val="0"/>
      <w:marBottom w:val="0"/>
      <w:divBdr>
        <w:top w:val="none" w:sz="0" w:space="0" w:color="auto"/>
        <w:left w:val="none" w:sz="0" w:space="0" w:color="auto"/>
        <w:bottom w:val="none" w:sz="0" w:space="0" w:color="auto"/>
        <w:right w:val="none" w:sz="0" w:space="0" w:color="auto"/>
      </w:divBdr>
    </w:div>
    <w:div w:id="2116053636">
      <w:bodyDiv w:val="1"/>
      <w:marLeft w:val="0"/>
      <w:marRight w:val="0"/>
      <w:marTop w:val="0"/>
      <w:marBottom w:val="0"/>
      <w:divBdr>
        <w:top w:val="none" w:sz="0" w:space="0" w:color="auto"/>
        <w:left w:val="none" w:sz="0" w:space="0" w:color="auto"/>
        <w:bottom w:val="none" w:sz="0" w:space="0" w:color="auto"/>
        <w:right w:val="none" w:sz="0" w:space="0" w:color="auto"/>
      </w:divBdr>
    </w:div>
    <w:div w:id="2116055729">
      <w:bodyDiv w:val="1"/>
      <w:marLeft w:val="0"/>
      <w:marRight w:val="0"/>
      <w:marTop w:val="0"/>
      <w:marBottom w:val="0"/>
      <w:divBdr>
        <w:top w:val="none" w:sz="0" w:space="0" w:color="auto"/>
        <w:left w:val="none" w:sz="0" w:space="0" w:color="auto"/>
        <w:bottom w:val="none" w:sz="0" w:space="0" w:color="auto"/>
        <w:right w:val="none" w:sz="0" w:space="0" w:color="auto"/>
      </w:divBdr>
    </w:div>
    <w:div w:id="2116093388">
      <w:bodyDiv w:val="1"/>
      <w:marLeft w:val="0"/>
      <w:marRight w:val="0"/>
      <w:marTop w:val="0"/>
      <w:marBottom w:val="0"/>
      <w:divBdr>
        <w:top w:val="none" w:sz="0" w:space="0" w:color="auto"/>
        <w:left w:val="none" w:sz="0" w:space="0" w:color="auto"/>
        <w:bottom w:val="none" w:sz="0" w:space="0" w:color="auto"/>
        <w:right w:val="none" w:sz="0" w:space="0" w:color="auto"/>
      </w:divBdr>
    </w:div>
    <w:div w:id="2116245579">
      <w:bodyDiv w:val="1"/>
      <w:marLeft w:val="0"/>
      <w:marRight w:val="0"/>
      <w:marTop w:val="0"/>
      <w:marBottom w:val="0"/>
      <w:divBdr>
        <w:top w:val="none" w:sz="0" w:space="0" w:color="auto"/>
        <w:left w:val="none" w:sz="0" w:space="0" w:color="auto"/>
        <w:bottom w:val="none" w:sz="0" w:space="0" w:color="auto"/>
        <w:right w:val="none" w:sz="0" w:space="0" w:color="auto"/>
      </w:divBdr>
    </w:div>
    <w:div w:id="2116366999">
      <w:bodyDiv w:val="1"/>
      <w:marLeft w:val="0"/>
      <w:marRight w:val="0"/>
      <w:marTop w:val="0"/>
      <w:marBottom w:val="0"/>
      <w:divBdr>
        <w:top w:val="none" w:sz="0" w:space="0" w:color="auto"/>
        <w:left w:val="none" w:sz="0" w:space="0" w:color="auto"/>
        <w:bottom w:val="none" w:sz="0" w:space="0" w:color="auto"/>
        <w:right w:val="none" w:sz="0" w:space="0" w:color="auto"/>
      </w:divBdr>
    </w:div>
    <w:div w:id="2116435270">
      <w:bodyDiv w:val="1"/>
      <w:marLeft w:val="0"/>
      <w:marRight w:val="0"/>
      <w:marTop w:val="0"/>
      <w:marBottom w:val="0"/>
      <w:divBdr>
        <w:top w:val="none" w:sz="0" w:space="0" w:color="auto"/>
        <w:left w:val="none" w:sz="0" w:space="0" w:color="auto"/>
        <w:bottom w:val="none" w:sz="0" w:space="0" w:color="auto"/>
        <w:right w:val="none" w:sz="0" w:space="0" w:color="auto"/>
      </w:divBdr>
    </w:div>
    <w:div w:id="2116436987">
      <w:bodyDiv w:val="1"/>
      <w:marLeft w:val="0"/>
      <w:marRight w:val="0"/>
      <w:marTop w:val="0"/>
      <w:marBottom w:val="0"/>
      <w:divBdr>
        <w:top w:val="none" w:sz="0" w:space="0" w:color="auto"/>
        <w:left w:val="none" w:sz="0" w:space="0" w:color="auto"/>
        <w:bottom w:val="none" w:sz="0" w:space="0" w:color="auto"/>
        <w:right w:val="none" w:sz="0" w:space="0" w:color="auto"/>
      </w:divBdr>
    </w:div>
    <w:div w:id="2116709444">
      <w:bodyDiv w:val="1"/>
      <w:marLeft w:val="0"/>
      <w:marRight w:val="0"/>
      <w:marTop w:val="0"/>
      <w:marBottom w:val="0"/>
      <w:divBdr>
        <w:top w:val="none" w:sz="0" w:space="0" w:color="auto"/>
        <w:left w:val="none" w:sz="0" w:space="0" w:color="auto"/>
        <w:bottom w:val="none" w:sz="0" w:space="0" w:color="auto"/>
        <w:right w:val="none" w:sz="0" w:space="0" w:color="auto"/>
      </w:divBdr>
    </w:div>
    <w:div w:id="2116754554">
      <w:bodyDiv w:val="1"/>
      <w:marLeft w:val="0"/>
      <w:marRight w:val="0"/>
      <w:marTop w:val="0"/>
      <w:marBottom w:val="0"/>
      <w:divBdr>
        <w:top w:val="none" w:sz="0" w:space="0" w:color="auto"/>
        <w:left w:val="none" w:sz="0" w:space="0" w:color="auto"/>
        <w:bottom w:val="none" w:sz="0" w:space="0" w:color="auto"/>
        <w:right w:val="none" w:sz="0" w:space="0" w:color="auto"/>
      </w:divBdr>
    </w:div>
    <w:div w:id="2117403521">
      <w:bodyDiv w:val="1"/>
      <w:marLeft w:val="0"/>
      <w:marRight w:val="0"/>
      <w:marTop w:val="0"/>
      <w:marBottom w:val="0"/>
      <w:divBdr>
        <w:top w:val="none" w:sz="0" w:space="0" w:color="auto"/>
        <w:left w:val="none" w:sz="0" w:space="0" w:color="auto"/>
        <w:bottom w:val="none" w:sz="0" w:space="0" w:color="auto"/>
        <w:right w:val="none" w:sz="0" w:space="0" w:color="auto"/>
      </w:divBdr>
    </w:div>
    <w:div w:id="2117405855">
      <w:bodyDiv w:val="1"/>
      <w:marLeft w:val="0"/>
      <w:marRight w:val="0"/>
      <w:marTop w:val="0"/>
      <w:marBottom w:val="0"/>
      <w:divBdr>
        <w:top w:val="none" w:sz="0" w:space="0" w:color="auto"/>
        <w:left w:val="none" w:sz="0" w:space="0" w:color="auto"/>
        <w:bottom w:val="none" w:sz="0" w:space="0" w:color="auto"/>
        <w:right w:val="none" w:sz="0" w:space="0" w:color="auto"/>
      </w:divBdr>
    </w:div>
    <w:div w:id="2117556788">
      <w:bodyDiv w:val="1"/>
      <w:marLeft w:val="0"/>
      <w:marRight w:val="0"/>
      <w:marTop w:val="0"/>
      <w:marBottom w:val="0"/>
      <w:divBdr>
        <w:top w:val="none" w:sz="0" w:space="0" w:color="auto"/>
        <w:left w:val="none" w:sz="0" w:space="0" w:color="auto"/>
        <w:bottom w:val="none" w:sz="0" w:space="0" w:color="auto"/>
        <w:right w:val="none" w:sz="0" w:space="0" w:color="auto"/>
      </w:divBdr>
    </w:div>
    <w:div w:id="2117671304">
      <w:bodyDiv w:val="1"/>
      <w:marLeft w:val="0"/>
      <w:marRight w:val="0"/>
      <w:marTop w:val="0"/>
      <w:marBottom w:val="0"/>
      <w:divBdr>
        <w:top w:val="none" w:sz="0" w:space="0" w:color="auto"/>
        <w:left w:val="none" w:sz="0" w:space="0" w:color="auto"/>
        <w:bottom w:val="none" w:sz="0" w:space="0" w:color="auto"/>
        <w:right w:val="none" w:sz="0" w:space="0" w:color="auto"/>
      </w:divBdr>
    </w:div>
    <w:div w:id="2117671966">
      <w:bodyDiv w:val="1"/>
      <w:marLeft w:val="0"/>
      <w:marRight w:val="0"/>
      <w:marTop w:val="0"/>
      <w:marBottom w:val="0"/>
      <w:divBdr>
        <w:top w:val="none" w:sz="0" w:space="0" w:color="auto"/>
        <w:left w:val="none" w:sz="0" w:space="0" w:color="auto"/>
        <w:bottom w:val="none" w:sz="0" w:space="0" w:color="auto"/>
        <w:right w:val="none" w:sz="0" w:space="0" w:color="auto"/>
      </w:divBdr>
    </w:div>
    <w:div w:id="2117824933">
      <w:bodyDiv w:val="1"/>
      <w:marLeft w:val="0"/>
      <w:marRight w:val="0"/>
      <w:marTop w:val="0"/>
      <w:marBottom w:val="0"/>
      <w:divBdr>
        <w:top w:val="none" w:sz="0" w:space="0" w:color="auto"/>
        <w:left w:val="none" w:sz="0" w:space="0" w:color="auto"/>
        <w:bottom w:val="none" w:sz="0" w:space="0" w:color="auto"/>
        <w:right w:val="none" w:sz="0" w:space="0" w:color="auto"/>
      </w:divBdr>
    </w:div>
    <w:div w:id="2118063902">
      <w:bodyDiv w:val="1"/>
      <w:marLeft w:val="0"/>
      <w:marRight w:val="0"/>
      <w:marTop w:val="0"/>
      <w:marBottom w:val="0"/>
      <w:divBdr>
        <w:top w:val="none" w:sz="0" w:space="0" w:color="auto"/>
        <w:left w:val="none" w:sz="0" w:space="0" w:color="auto"/>
        <w:bottom w:val="none" w:sz="0" w:space="0" w:color="auto"/>
        <w:right w:val="none" w:sz="0" w:space="0" w:color="auto"/>
      </w:divBdr>
    </w:div>
    <w:div w:id="2118525171">
      <w:bodyDiv w:val="1"/>
      <w:marLeft w:val="0"/>
      <w:marRight w:val="0"/>
      <w:marTop w:val="0"/>
      <w:marBottom w:val="0"/>
      <w:divBdr>
        <w:top w:val="none" w:sz="0" w:space="0" w:color="auto"/>
        <w:left w:val="none" w:sz="0" w:space="0" w:color="auto"/>
        <w:bottom w:val="none" w:sz="0" w:space="0" w:color="auto"/>
        <w:right w:val="none" w:sz="0" w:space="0" w:color="auto"/>
      </w:divBdr>
    </w:div>
    <w:div w:id="2118673965">
      <w:bodyDiv w:val="1"/>
      <w:marLeft w:val="0"/>
      <w:marRight w:val="0"/>
      <w:marTop w:val="0"/>
      <w:marBottom w:val="0"/>
      <w:divBdr>
        <w:top w:val="none" w:sz="0" w:space="0" w:color="auto"/>
        <w:left w:val="none" w:sz="0" w:space="0" w:color="auto"/>
        <w:bottom w:val="none" w:sz="0" w:space="0" w:color="auto"/>
        <w:right w:val="none" w:sz="0" w:space="0" w:color="auto"/>
      </w:divBdr>
    </w:div>
    <w:div w:id="2118794174">
      <w:bodyDiv w:val="1"/>
      <w:marLeft w:val="0"/>
      <w:marRight w:val="0"/>
      <w:marTop w:val="0"/>
      <w:marBottom w:val="0"/>
      <w:divBdr>
        <w:top w:val="none" w:sz="0" w:space="0" w:color="auto"/>
        <w:left w:val="none" w:sz="0" w:space="0" w:color="auto"/>
        <w:bottom w:val="none" w:sz="0" w:space="0" w:color="auto"/>
        <w:right w:val="none" w:sz="0" w:space="0" w:color="auto"/>
      </w:divBdr>
    </w:div>
    <w:div w:id="2119131908">
      <w:bodyDiv w:val="1"/>
      <w:marLeft w:val="0"/>
      <w:marRight w:val="0"/>
      <w:marTop w:val="0"/>
      <w:marBottom w:val="0"/>
      <w:divBdr>
        <w:top w:val="none" w:sz="0" w:space="0" w:color="auto"/>
        <w:left w:val="none" w:sz="0" w:space="0" w:color="auto"/>
        <w:bottom w:val="none" w:sz="0" w:space="0" w:color="auto"/>
        <w:right w:val="none" w:sz="0" w:space="0" w:color="auto"/>
      </w:divBdr>
    </w:div>
    <w:div w:id="2119253187">
      <w:bodyDiv w:val="1"/>
      <w:marLeft w:val="0"/>
      <w:marRight w:val="0"/>
      <w:marTop w:val="0"/>
      <w:marBottom w:val="0"/>
      <w:divBdr>
        <w:top w:val="none" w:sz="0" w:space="0" w:color="auto"/>
        <w:left w:val="none" w:sz="0" w:space="0" w:color="auto"/>
        <w:bottom w:val="none" w:sz="0" w:space="0" w:color="auto"/>
        <w:right w:val="none" w:sz="0" w:space="0" w:color="auto"/>
      </w:divBdr>
    </w:div>
    <w:div w:id="2119400337">
      <w:bodyDiv w:val="1"/>
      <w:marLeft w:val="0"/>
      <w:marRight w:val="0"/>
      <w:marTop w:val="0"/>
      <w:marBottom w:val="0"/>
      <w:divBdr>
        <w:top w:val="none" w:sz="0" w:space="0" w:color="auto"/>
        <w:left w:val="none" w:sz="0" w:space="0" w:color="auto"/>
        <w:bottom w:val="none" w:sz="0" w:space="0" w:color="auto"/>
        <w:right w:val="none" w:sz="0" w:space="0" w:color="auto"/>
      </w:divBdr>
    </w:div>
    <w:div w:id="2119451194">
      <w:bodyDiv w:val="1"/>
      <w:marLeft w:val="0"/>
      <w:marRight w:val="0"/>
      <w:marTop w:val="0"/>
      <w:marBottom w:val="0"/>
      <w:divBdr>
        <w:top w:val="none" w:sz="0" w:space="0" w:color="auto"/>
        <w:left w:val="none" w:sz="0" w:space="0" w:color="auto"/>
        <w:bottom w:val="none" w:sz="0" w:space="0" w:color="auto"/>
        <w:right w:val="none" w:sz="0" w:space="0" w:color="auto"/>
      </w:divBdr>
    </w:div>
    <w:div w:id="2119597873">
      <w:bodyDiv w:val="1"/>
      <w:marLeft w:val="0"/>
      <w:marRight w:val="0"/>
      <w:marTop w:val="0"/>
      <w:marBottom w:val="0"/>
      <w:divBdr>
        <w:top w:val="none" w:sz="0" w:space="0" w:color="auto"/>
        <w:left w:val="none" w:sz="0" w:space="0" w:color="auto"/>
        <w:bottom w:val="none" w:sz="0" w:space="0" w:color="auto"/>
        <w:right w:val="none" w:sz="0" w:space="0" w:color="auto"/>
      </w:divBdr>
    </w:div>
    <w:div w:id="2119638402">
      <w:bodyDiv w:val="1"/>
      <w:marLeft w:val="0"/>
      <w:marRight w:val="0"/>
      <w:marTop w:val="0"/>
      <w:marBottom w:val="0"/>
      <w:divBdr>
        <w:top w:val="none" w:sz="0" w:space="0" w:color="auto"/>
        <w:left w:val="none" w:sz="0" w:space="0" w:color="auto"/>
        <w:bottom w:val="none" w:sz="0" w:space="0" w:color="auto"/>
        <w:right w:val="none" w:sz="0" w:space="0" w:color="auto"/>
      </w:divBdr>
    </w:div>
    <w:div w:id="2119638446">
      <w:bodyDiv w:val="1"/>
      <w:marLeft w:val="0"/>
      <w:marRight w:val="0"/>
      <w:marTop w:val="0"/>
      <w:marBottom w:val="0"/>
      <w:divBdr>
        <w:top w:val="none" w:sz="0" w:space="0" w:color="auto"/>
        <w:left w:val="none" w:sz="0" w:space="0" w:color="auto"/>
        <w:bottom w:val="none" w:sz="0" w:space="0" w:color="auto"/>
        <w:right w:val="none" w:sz="0" w:space="0" w:color="auto"/>
      </w:divBdr>
    </w:div>
    <w:div w:id="2119710474">
      <w:bodyDiv w:val="1"/>
      <w:marLeft w:val="0"/>
      <w:marRight w:val="0"/>
      <w:marTop w:val="0"/>
      <w:marBottom w:val="0"/>
      <w:divBdr>
        <w:top w:val="none" w:sz="0" w:space="0" w:color="auto"/>
        <w:left w:val="none" w:sz="0" w:space="0" w:color="auto"/>
        <w:bottom w:val="none" w:sz="0" w:space="0" w:color="auto"/>
        <w:right w:val="none" w:sz="0" w:space="0" w:color="auto"/>
      </w:divBdr>
    </w:div>
    <w:div w:id="2119835866">
      <w:bodyDiv w:val="1"/>
      <w:marLeft w:val="0"/>
      <w:marRight w:val="0"/>
      <w:marTop w:val="0"/>
      <w:marBottom w:val="0"/>
      <w:divBdr>
        <w:top w:val="none" w:sz="0" w:space="0" w:color="auto"/>
        <w:left w:val="none" w:sz="0" w:space="0" w:color="auto"/>
        <w:bottom w:val="none" w:sz="0" w:space="0" w:color="auto"/>
        <w:right w:val="none" w:sz="0" w:space="0" w:color="auto"/>
      </w:divBdr>
    </w:div>
    <w:div w:id="2120106646">
      <w:bodyDiv w:val="1"/>
      <w:marLeft w:val="0"/>
      <w:marRight w:val="0"/>
      <w:marTop w:val="0"/>
      <w:marBottom w:val="0"/>
      <w:divBdr>
        <w:top w:val="none" w:sz="0" w:space="0" w:color="auto"/>
        <w:left w:val="none" w:sz="0" w:space="0" w:color="auto"/>
        <w:bottom w:val="none" w:sz="0" w:space="0" w:color="auto"/>
        <w:right w:val="none" w:sz="0" w:space="0" w:color="auto"/>
      </w:divBdr>
    </w:div>
    <w:div w:id="2120179686">
      <w:bodyDiv w:val="1"/>
      <w:marLeft w:val="0"/>
      <w:marRight w:val="0"/>
      <w:marTop w:val="0"/>
      <w:marBottom w:val="0"/>
      <w:divBdr>
        <w:top w:val="none" w:sz="0" w:space="0" w:color="auto"/>
        <w:left w:val="none" w:sz="0" w:space="0" w:color="auto"/>
        <w:bottom w:val="none" w:sz="0" w:space="0" w:color="auto"/>
        <w:right w:val="none" w:sz="0" w:space="0" w:color="auto"/>
      </w:divBdr>
    </w:div>
    <w:div w:id="2120222081">
      <w:bodyDiv w:val="1"/>
      <w:marLeft w:val="0"/>
      <w:marRight w:val="0"/>
      <w:marTop w:val="0"/>
      <w:marBottom w:val="0"/>
      <w:divBdr>
        <w:top w:val="none" w:sz="0" w:space="0" w:color="auto"/>
        <w:left w:val="none" w:sz="0" w:space="0" w:color="auto"/>
        <w:bottom w:val="none" w:sz="0" w:space="0" w:color="auto"/>
        <w:right w:val="none" w:sz="0" w:space="0" w:color="auto"/>
      </w:divBdr>
    </w:div>
    <w:div w:id="2120449395">
      <w:bodyDiv w:val="1"/>
      <w:marLeft w:val="0"/>
      <w:marRight w:val="0"/>
      <w:marTop w:val="0"/>
      <w:marBottom w:val="0"/>
      <w:divBdr>
        <w:top w:val="none" w:sz="0" w:space="0" w:color="auto"/>
        <w:left w:val="none" w:sz="0" w:space="0" w:color="auto"/>
        <w:bottom w:val="none" w:sz="0" w:space="0" w:color="auto"/>
        <w:right w:val="none" w:sz="0" w:space="0" w:color="auto"/>
      </w:divBdr>
    </w:div>
    <w:div w:id="2120827881">
      <w:bodyDiv w:val="1"/>
      <w:marLeft w:val="0"/>
      <w:marRight w:val="0"/>
      <w:marTop w:val="0"/>
      <w:marBottom w:val="0"/>
      <w:divBdr>
        <w:top w:val="none" w:sz="0" w:space="0" w:color="auto"/>
        <w:left w:val="none" w:sz="0" w:space="0" w:color="auto"/>
        <w:bottom w:val="none" w:sz="0" w:space="0" w:color="auto"/>
        <w:right w:val="none" w:sz="0" w:space="0" w:color="auto"/>
      </w:divBdr>
    </w:div>
    <w:div w:id="2120954469">
      <w:bodyDiv w:val="1"/>
      <w:marLeft w:val="0"/>
      <w:marRight w:val="0"/>
      <w:marTop w:val="0"/>
      <w:marBottom w:val="0"/>
      <w:divBdr>
        <w:top w:val="none" w:sz="0" w:space="0" w:color="auto"/>
        <w:left w:val="none" w:sz="0" w:space="0" w:color="auto"/>
        <w:bottom w:val="none" w:sz="0" w:space="0" w:color="auto"/>
        <w:right w:val="none" w:sz="0" w:space="0" w:color="auto"/>
      </w:divBdr>
    </w:div>
    <w:div w:id="2121290564">
      <w:bodyDiv w:val="1"/>
      <w:marLeft w:val="0"/>
      <w:marRight w:val="0"/>
      <w:marTop w:val="0"/>
      <w:marBottom w:val="0"/>
      <w:divBdr>
        <w:top w:val="none" w:sz="0" w:space="0" w:color="auto"/>
        <w:left w:val="none" w:sz="0" w:space="0" w:color="auto"/>
        <w:bottom w:val="none" w:sz="0" w:space="0" w:color="auto"/>
        <w:right w:val="none" w:sz="0" w:space="0" w:color="auto"/>
      </w:divBdr>
    </w:div>
    <w:div w:id="2121340902">
      <w:bodyDiv w:val="1"/>
      <w:marLeft w:val="0"/>
      <w:marRight w:val="0"/>
      <w:marTop w:val="0"/>
      <w:marBottom w:val="0"/>
      <w:divBdr>
        <w:top w:val="none" w:sz="0" w:space="0" w:color="auto"/>
        <w:left w:val="none" w:sz="0" w:space="0" w:color="auto"/>
        <w:bottom w:val="none" w:sz="0" w:space="0" w:color="auto"/>
        <w:right w:val="none" w:sz="0" w:space="0" w:color="auto"/>
      </w:divBdr>
    </w:div>
    <w:div w:id="2121341531">
      <w:bodyDiv w:val="1"/>
      <w:marLeft w:val="0"/>
      <w:marRight w:val="0"/>
      <w:marTop w:val="0"/>
      <w:marBottom w:val="0"/>
      <w:divBdr>
        <w:top w:val="none" w:sz="0" w:space="0" w:color="auto"/>
        <w:left w:val="none" w:sz="0" w:space="0" w:color="auto"/>
        <w:bottom w:val="none" w:sz="0" w:space="0" w:color="auto"/>
        <w:right w:val="none" w:sz="0" w:space="0" w:color="auto"/>
      </w:divBdr>
    </w:div>
    <w:div w:id="2121407931">
      <w:bodyDiv w:val="1"/>
      <w:marLeft w:val="0"/>
      <w:marRight w:val="0"/>
      <w:marTop w:val="0"/>
      <w:marBottom w:val="0"/>
      <w:divBdr>
        <w:top w:val="none" w:sz="0" w:space="0" w:color="auto"/>
        <w:left w:val="none" w:sz="0" w:space="0" w:color="auto"/>
        <w:bottom w:val="none" w:sz="0" w:space="0" w:color="auto"/>
        <w:right w:val="none" w:sz="0" w:space="0" w:color="auto"/>
      </w:divBdr>
    </w:div>
    <w:div w:id="2121414689">
      <w:bodyDiv w:val="1"/>
      <w:marLeft w:val="0"/>
      <w:marRight w:val="0"/>
      <w:marTop w:val="0"/>
      <w:marBottom w:val="0"/>
      <w:divBdr>
        <w:top w:val="none" w:sz="0" w:space="0" w:color="auto"/>
        <w:left w:val="none" w:sz="0" w:space="0" w:color="auto"/>
        <w:bottom w:val="none" w:sz="0" w:space="0" w:color="auto"/>
        <w:right w:val="none" w:sz="0" w:space="0" w:color="auto"/>
      </w:divBdr>
    </w:div>
    <w:div w:id="2121485018">
      <w:bodyDiv w:val="1"/>
      <w:marLeft w:val="0"/>
      <w:marRight w:val="0"/>
      <w:marTop w:val="0"/>
      <w:marBottom w:val="0"/>
      <w:divBdr>
        <w:top w:val="none" w:sz="0" w:space="0" w:color="auto"/>
        <w:left w:val="none" w:sz="0" w:space="0" w:color="auto"/>
        <w:bottom w:val="none" w:sz="0" w:space="0" w:color="auto"/>
        <w:right w:val="none" w:sz="0" w:space="0" w:color="auto"/>
      </w:divBdr>
    </w:div>
    <w:div w:id="2121490044">
      <w:bodyDiv w:val="1"/>
      <w:marLeft w:val="0"/>
      <w:marRight w:val="0"/>
      <w:marTop w:val="0"/>
      <w:marBottom w:val="0"/>
      <w:divBdr>
        <w:top w:val="none" w:sz="0" w:space="0" w:color="auto"/>
        <w:left w:val="none" w:sz="0" w:space="0" w:color="auto"/>
        <w:bottom w:val="none" w:sz="0" w:space="0" w:color="auto"/>
        <w:right w:val="none" w:sz="0" w:space="0" w:color="auto"/>
      </w:divBdr>
    </w:div>
    <w:div w:id="2122265887">
      <w:bodyDiv w:val="1"/>
      <w:marLeft w:val="0"/>
      <w:marRight w:val="0"/>
      <w:marTop w:val="0"/>
      <w:marBottom w:val="0"/>
      <w:divBdr>
        <w:top w:val="none" w:sz="0" w:space="0" w:color="auto"/>
        <w:left w:val="none" w:sz="0" w:space="0" w:color="auto"/>
        <w:bottom w:val="none" w:sz="0" w:space="0" w:color="auto"/>
        <w:right w:val="none" w:sz="0" w:space="0" w:color="auto"/>
      </w:divBdr>
    </w:div>
    <w:div w:id="2122409048">
      <w:bodyDiv w:val="1"/>
      <w:marLeft w:val="0"/>
      <w:marRight w:val="0"/>
      <w:marTop w:val="0"/>
      <w:marBottom w:val="0"/>
      <w:divBdr>
        <w:top w:val="none" w:sz="0" w:space="0" w:color="auto"/>
        <w:left w:val="none" w:sz="0" w:space="0" w:color="auto"/>
        <w:bottom w:val="none" w:sz="0" w:space="0" w:color="auto"/>
        <w:right w:val="none" w:sz="0" w:space="0" w:color="auto"/>
      </w:divBdr>
    </w:div>
    <w:div w:id="2122456631">
      <w:bodyDiv w:val="1"/>
      <w:marLeft w:val="0"/>
      <w:marRight w:val="0"/>
      <w:marTop w:val="0"/>
      <w:marBottom w:val="0"/>
      <w:divBdr>
        <w:top w:val="none" w:sz="0" w:space="0" w:color="auto"/>
        <w:left w:val="none" w:sz="0" w:space="0" w:color="auto"/>
        <w:bottom w:val="none" w:sz="0" w:space="0" w:color="auto"/>
        <w:right w:val="none" w:sz="0" w:space="0" w:color="auto"/>
      </w:divBdr>
    </w:div>
    <w:div w:id="2122604562">
      <w:bodyDiv w:val="1"/>
      <w:marLeft w:val="0"/>
      <w:marRight w:val="0"/>
      <w:marTop w:val="0"/>
      <w:marBottom w:val="0"/>
      <w:divBdr>
        <w:top w:val="none" w:sz="0" w:space="0" w:color="auto"/>
        <w:left w:val="none" w:sz="0" w:space="0" w:color="auto"/>
        <w:bottom w:val="none" w:sz="0" w:space="0" w:color="auto"/>
        <w:right w:val="none" w:sz="0" w:space="0" w:color="auto"/>
      </w:divBdr>
    </w:div>
    <w:div w:id="2122725870">
      <w:bodyDiv w:val="1"/>
      <w:marLeft w:val="0"/>
      <w:marRight w:val="0"/>
      <w:marTop w:val="0"/>
      <w:marBottom w:val="0"/>
      <w:divBdr>
        <w:top w:val="none" w:sz="0" w:space="0" w:color="auto"/>
        <w:left w:val="none" w:sz="0" w:space="0" w:color="auto"/>
        <w:bottom w:val="none" w:sz="0" w:space="0" w:color="auto"/>
        <w:right w:val="none" w:sz="0" w:space="0" w:color="auto"/>
      </w:divBdr>
    </w:div>
    <w:div w:id="2122870234">
      <w:bodyDiv w:val="1"/>
      <w:marLeft w:val="0"/>
      <w:marRight w:val="0"/>
      <w:marTop w:val="0"/>
      <w:marBottom w:val="0"/>
      <w:divBdr>
        <w:top w:val="none" w:sz="0" w:space="0" w:color="auto"/>
        <w:left w:val="none" w:sz="0" w:space="0" w:color="auto"/>
        <w:bottom w:val="none" w:sz="0" w:space="0" w:color="auto"/>
        <w:right w:val="none" w:sz="0" w:space="0" w:color="auto"/>
      </w:divBdr>
    </w:div>
    <w:div w:id="2122917120">
      <w:bodyDiv w:val="1"/>
      <w:marLeft w:val="0"/>
      <w:marRight w:val="0"/>
      <w:marTop w:val="0"/>
      <w:marBottom w:val="0"/>
      <w:divBdr>
        <w:top w:val="none" w:sz="0" w:space="0" w:color="auto"/>
        <w:left w:val="none" w:sz="0" w:space="0" w:color="auto"/>
        <w:bottom w:val="none" w:sz="0" w:space="0" w:color="auto"/>
        <w:right w:val="none" w:sz="0" w:space="0" w:color="auto"/>
      </w:divBdr>
    </w:div>
    <w:div w:id="2123067257">
      <w:bodyDiv w:val="1"/>
      <w:marLeft w:val="0"/>
      <w:marRight w:val="0"/>
      <w:marTop w:val="0"/>
      <w:marBottom w:val="0"/>
      <w:divBdr>
        <w:top w:val="none" w:sz="0" w:space="0" w:color="auto"/>
        <w:left w:val="none" w:sz="0" w:space="0" w:color="auto"/>
        <w:bottom w:val="none" w:sz="0" w:space="0" w:color="auto"/>
        <w:right w:val="none" w:sz="0" w:space="0" w:color="auto"/>
      </w:divBdr>
    </w:div>
    <w:div w:id="2123498098">
      <w:bodyDiv w:val="1"/>
      <w:marLeft w:val="0"/>
      <w:marRight w:val="0"/>
      <w:marTop w:val="0"/>
      <w:marBottom w:val="0"/>
      <w:divBdr>
        <w:top w:val="none" w:sz="0" w:space="0" w:color="auto"/>
        <w:left w:val="none" w:sz="0" w:space="0" w:color="auto"/>
        <w:bottom w:val="none" w:sz="0" w:space="0" w:color="auto"/>
        <w:right w:val="none" w:sz="0" w:space="0" w:color="auto"/>
      </w:divBdr>
    </w:div>
    <w:div w:id="2123644691">
      <w:bodyDiv w:val="1"/>
      <w:marLeft w:val="0"/>
      <w:marRight w:val="0"/>
      <w:marTop w:val="0"/>
      <w:marBottom w:val="0"/>
      <w:divBdr>
        <w:top w:val="none" w:sz="0" w:space="0" w:color="auto"/>
        <w:left w:val="none" w:sz="0" w:space="0" w:color="auto"/>
        <w:bottom w:val="none" w:sz="0" w:space="0" w:color="auto"/>
        <w:right w:val="none" w:sz="0" w:space="0" w:color="auto"/>
      </w:divBdr>
    </w:div>
    <w:div w:id="2123719027">
      <w:bodyDiv w:val="1"/>
      <w:marLeft w:val="0"/>
      <w:marRight w:val="0"/>
      <w:marTop w:val="0"/>
      <w:marBottom w:val="0"/>
      <w:divBdr>
        <w:top w:val="none" w:sz="0" w:space="0" w:color="auto"/>
        <w:left w:val="none" w:sz="0" w:space="0" w:color="auto"/>
        <w:bottom w:val="none" w:sz="0" w:space="0" w:color="auto"/>
        <w:right w:val="none" w:sz="0" w:space="0" w:color="auto"/>
      </w:divBdr>
    </w:div>
    <w:div w:id="2124155615">
      <w:bodyDiv w:val="1"/>
      <w:marLeft w:val="0"/>
      <w:marRight w:val="0"/>
      <w:marTop w:val="0"/>
      <w:marBottom w:val="0"/>
      <w:divBdr>
        <w:top w:val="none" w:sz="0" w:space="0" w:color="auto"/>
        <w:left w:val="none" w:sz="0" w:space="0" w:color="auto"/>
        <w:bottom w:val="none" w:sz="0" w:space="0" w:color="auto"/>
        <w:right w:val="none" w:sz="0" w:space="0" w:color="auto"/>
      </w:divBdr>
    </w:div>
    <w:div w:id="2124416131">
      <w:bodyDiv w:val="1"/>
      <w:marLeft w:val="0"/>
      <w:marRight w:val="0"/>
      <w:marTop w:val="0"/>
      <w:marBottom w:val="0"/>
      <w:divBdr>
        <w:top w:val="none" w:sz="0" w:space="0" w:color="auto"/>
        <w:left w:val="none" w:sz="0" w:space="0" w:color="auto"/>
        <w:bottom w:val="none" w:sz="0" w:space="0" w:color="auto"/>
        <w:right w:val="none" w:sz="0" w:space="0" w:color="auto"/>
      </w:divBdr>
    </w:div>
    <w:div w:id="2124689853">
      <w:bodyDiv w:val="1"/>
      <w:marLeft w:val="0"/>
      <w:marRight w:val="0"/>
      <w:marTop w:val="0"/>
      <w:marBottom w:val="0"/>
      <w:divBdr>
        <w:top w:val="none" w:sz="0" w:space="0" w:color="auto"/>
        <w:left w:val="none" w:sz="0" w:space="0" w:color="auto"/>
        <w:bottom w:val="none" w:sz="0" w:space="0" w:color="auto"/>
        <w:right w:val="none" w:sz="0" w:space="0" w:color="auto"/>
      </w:divBdr>
    </w:div>
    <w:div w:id="2124881639">
      <w:bodyDiv w:val="1"/>
      <w:marLeft w:val="0"/>
      <w:marRight w:val="0"/>
      <w:marTop w:val="0"/>
      <w:marBottom w:val="0"/>
      <w:divBdr>
        <w:top w:val="none" w:sz="0" w:space="0" w:color="auto"/>
        <w:left w:val="none" w:sz="0" w:space="0" w:color="auto"/>
        <w:bottom w:val="none" w:sz="0" w:space="0" w:color="auto"/>
        <w:right w:val="none" w:sz="0" w:space="0" w:color="auto"/>
      </w:divBdr>
    </w:div>
    <w:div w:id="2124884194">
      <w:bodyDiv w:val="1"/>
      <w:marLeft w:val="0"/>
      <w:marRight w:val="0"/>
      <w:marTop w:val="0"/>
      <w:marBottom w:val="0"/>
      <w:divBdr>
        <w:top w:val="none" w:sz="0" w:space="0" w:color="auto"/>
        <w:left w:val="none" w:sz="0" w:space="0" w:color="auto"/>
        <w:bottom w:val="none" w:sz="0" w:space="0" w:color="auto"/>
        <w:right w:val="none" w:sz="0" w:space="0" w:color="auto"/>
      </w:divBdr>
    </w:div>
    <w:div w:id="2125221843">
      <w:bodyDiv w:val="1"/>
      <w:marLeft w:val="0"/>
      <w:marRight w:val="0"/>
      <w:marTop w:val="0"/>
      <w:marBottom w:val="0"/>
      <w:divBdr>
        <w:top w:val="none" w:sz="0" w:space="0" w:color="auto"/>
        <w:left w:val="none" w:sz="0" w:space="0" w:color="auto"/>
        <w:bottom w:val="none" w:sz="0" w:space="0" w:color="auto"/>
        <w:right w:val="none" w:sz="0" w:space="0" w:color="auto"/>
      </w:divBdr>
    </w:div>
    <w:div w:id="2125494505">
      <w:bodyDiv w:val="1"/>
      <w:marLeft w:val="0"/>
      <w:marRight w:val="0"/>
      <w:marTop w:val="0"/>
      <w:marBottom w:val="0"/>
      <w:divBdr>
        <w:top w:val="none" w:sz="0" w:space="0" w:color="auto"/>
        <w:left w:val="none" w:sz="0" w:space="0" w:color="auto"/>
        <w:bottom w:val="none" w:sz="0" w:space="0" w:color="auto"/>
        <w:right w:val="none" w:sz="0" w:space="0" w:color="auto"/>
      </w:divBdr>
    </w:div>
    <w:div w:id="2125534661">
      <w:bodyDiv w:val="1"/>
      <w:marLeft w:val="0"/>
      <w:marRight w:val="0"/>
      <w:marTop w:val="0"/>
      <w:marBottom w:val="0"/>
      <w:divBdr>
        <w:top w:val="none" w:sz="0" w:space="0" w:color="auto"/>
        <w:left w:val="none" w:sz="0" w:space="0" w:color="auto"/>
        <w:bottom w:val="none" w:sz="0" w:space="0" w:color="auto"/>
        <w:right w:val="none" w:sz="0" w:space="0" w:color="auto"/>
      </w:divBdr>
    </w:div>
    <w:div w:id="2125687627">
      <w:bodyDiv w:val="1"/>
      <w:marLeft w:val="0"/>
      <w:marRight w:val="0"/>
      <w:marTop w:val="0"/>
      <w:marBottom w:val="0"/>
      <w:divBdr>
        <w:top w:val="none" w:sz="0" w:space="0" w:color="auto"/>
        <w:left w:val="none" w:sz="0" w:space="0" w:color="auto"/>
        <w:bottom w:val="none" w:sz="0" w:space="0" w:color="auto"/>
        <w:right w:val="none" w:sz="0" w:space="0" w:color="auto"/>
      </w:divBdr>
    </w:div>
    <w:div w:id="2125883639">
      <w:bodyDiv w:val="1"/>
      <w:marLeft w:val="0"/>
      <w:marRight w:val="0"/>
      <w:marTop w:val="0"/>
      <w:marBottom w:val="0"/>
      <w:divBdr>
        <w:top w:val="none" w:sz="0" w:space="0" w:color="auto"/>
        <w:left w:val="none" w:sz="0" w:space="0" w:color="auto"/>
        <w:bottom w:val="none" w:sz="0" w:space="0" w:color="auto"/>
        <w:right w:val="none" w:sz="0" w:space="0" w:color="auto"/>
      </w:divBdr>
    </w:div>
    <w:div w:id="2125952414">
      <w:bodyDiv w:val="1"/>
      <w:marLeft w:val="0"/>
      <w:marRight w:val="0"/>
      <w:marTop w:val="0"/>
      <w:marBottom w:val="0"/>
      <w:divBdr>
        <w:top w:val="none" w:sz="0" w:space="0" w:color="auto"/>
        <w:left w:val="none" w:sz="0" w:space="0" w:color="auto"/>
        <w:bottom w:val="none" w:sz="0" w:space="0" w:color="auto"/>
        <w:right w:val="none" w:sz="0" w:space="0" w:color="auto"/>
      </w:divBdr>
    </w:div>
    <w:div w:id="2125998949">
      <w:bodyDiv w:val="1"/>
      <w:marLeft w:val="0"/>
      <w:marRight w:val="0"/>
      <w:marTop w:val="0"/>
      <w:marBottom w:val="0"/>
      <w:divBdr>
        <w:top w:val="none" w:sz="0" w:space="0" w:color="auto"/>
        <w:left w:val="none" w:sz="0" w:space="0" w:color="auto"/>
        <w:bottom w:val="none" w:sz="0" w:space="0" w:color="auto"/>
        <w:right w:val="none" w:sz="0" w:space="0" w:color="auto"/>
      </w:divBdr>
    </w:div>
    <w:div w:id="2126656076">
      <w:bodyDiv w:val="1"/>
      <w:marLeft w:val="0"/>
      <w:marRight w:val="0"/>
      <w:marTop w:val="0"/>
      <w:marBottom w:val="0"/>
      <w:divBdr>
        <w:top w:val="none" w:sz="0" w:space="0" w:color="auto"/>
        <w:left w:val="none" w:sz="0" w:space="0" w:color="auto"/>
        <w:bottom w:val="none" w:sz="0" w:space="0" w:color="auto"/>
        <w:right w:val="none" w:sz="0" w:space="0" w:color="auto"/>
      </w:divBdr>
    </w:div>
    <w:div w:id="2127192686">
      <w:bodyDiv w:val="1"/>
      <w:marLeft w:val="0"/>
      <w:marRight w:val="0"/>
      <w:marTop w:val="0"/>
      <w:marBottom w:val="0"/>
      <w:divBdr>
        <w:top w:val="none" w:sz="0" w:space="0" w:color="auto"/>
        <w:left w:val="none" w:sz="0" w:space="0" w:color="auto"/>
        <w:bottom w:val="none" w:sz="0" w:space="0" w:color="auto"/>
        <w:right w:val="none" w:sz="0" w:space="0" w:color="auto"/>
      </w:divBdr>
    </w:div>
    <w:div w:id="2127193773">
      <w:bodyDiv w:val="1"/>
      <w:marLeft w:val="0"/>
      <w:marRight w:val="0"/>
      <w:marTop w:val="0"/>
      <w:marBottom w:val="0"/>
      <w:divBdr>
        <w:top w:val="none" w:sz="0" w:space="0" w:color="auto"/>
        <w:left w:val="none" w:sz="0" w:space="0" w:color="auto"/>
        <w:bottom w:val="none" w:sz="0" w:space="0" w:color="auto"/>
        <w:right w:val="none" w:sz="0" w:space="0" w:color="auto"/>
      </w:divBdr>
    </w:div>
    <w:div w:id="2127236903">
      <w:bodyDiv w:val="1"/>
      <w:marLeft w:val="0"/>
      <w:marRight w:val="0"/>
      <w:marTop w:val="0"/>
      <w:marBottom w:val="0"/>
      <w:divBdr>
        <w:top w:val="none" w:sz="0" w:space="0" w:color="auto"/>
        <w:left w:val="none" w:sz="0" w:space="0" w:color="auto"/>
        <w:bottom w:val="none" w:sz="0" w:space="0" w:color="auto"/>
        <w:right w:val="none" w:sz="0" w:space="0" w:color="auto"/>
      </w:divBdr>
    </w:div>
    <w:div w:id="2127380688">
      <w:bodyDiv w:val="1"/>
      <w:marLeft w:val="0"/>
      <w:marRight w:val="0"/>
      <w:marTop w:val="0"/>
      <w:marBottom w:val="0"/>
      <w:divBdr>
        <w:top w:val="none" w:sz="0" w:space="0" w:color="auto"/>
        <w:left w:val="none" w:sz="0" w:space="0" w:color="auto"/>
        <w:bottom w:val="none" w:sz="0" w:space="0" w:color="auto"/>
        <w:right w:val="none" w:sz="0" w:space="0" w:color="auto"/>
      </w:divBdr>
    </w:div>
    <w:div w:id="2127966734">
      <w:bodyDiv w:val="1"/>
      <w:marLeft w:val="0"/>
      <w:marRight w:val="0"/>
      <w:marTop w:val="0"/>
      <w:marBottom w:val="0"/>
      <w:divBdr>
        <w:top w:val="none" w:sz="0" w:space="0" w:color="auto"/>
        <w:left w:val="none" w:sz="0" w:space="0" w:color="auto"/>
        <w:bottom w:val="none" w:sz="0" w:space="0" w:color="auto"/>
        <w:right w:val="none" w:sz="0" w:space="0" w:color="auto"/>
      </w:divBdr>
    </w:div>
    <w:div w:id="2128087591">
      <w:bodyDiv w:val="1"/>
      <w:marLeft w:val="0"/>
      <w:marRight w:val="0"/>
      <w:marTop w:val="0"/>
      <w:marBottom w:val="0"/>
      <w:divBdr>
        <w:top w:val="none" w:sz="0" w:space="0" w:color="auto"/>
        <w:left w:val="none" w:sz="0" w:space="0" w:color="auto"/>
        <w:bottom w:val="none" w:sz="0" w:space="0" w:color="auto"/>
        <w:right w:val="none" w:sz="0" w:space="0" w:color="auto"/>
      </w:divBdr>
    </w:div>
    <w:div w:id="2128155329">
      <w:bodyDiv w:val="1"/>
      <w:marLeft w:val="0"/>
      <w:marRight w:val="0"/>
      <w:marTop w:val="0"/>
      <w:marBottom w:val="0"/>
      <w:divBdr>
        <w:top w:val="none" w:sz="0" w:space="0" w:color="auto"/>
        <w:left w:val="none" w:sz="0" w:space="0" w:color="auto"/>
        <w:bottom w:val="none" w:sz="0" w:space="0" w:color="auto"/>
        <w:right w:val="none" w:sz="0" w:space="0" w:color="auto"/>
      </w:divBdr>
    </w:div>
    <w:div w:id="2128305498">
      <w:bodyDiv w:val="1"/>
      <w:marLeft w:val="0"/>
      <w:marRight w:val="0"/>
      <w:marTop w:val="0"/>
      <w:marBottom w:val="0"/>
      <w:divBdr>
        <w:top w:val="none" w:sz="0" w:space="0" w:color="auto"/>
        <w:left w:val="none" w:sz="0" w:space="0" w:color="auto"/>
        <w:bottom w:val="none" w:sz="0" w:space="0" w:color="auto"/>
        <w:right w:val="none" w:sz="0" w:space="0" w:color="auto"/>
      </w:divBdr>
    </w:div>
    <w:div w:id="2128961281">
      <w:bodyDiv w:val="1"/>
      <w:marLeft w:val="0"/>
      <w:marRight w:val="0"/>
      <w:marTop w:val="0"/>
      <w:marBottom w:val="0"/>
      <w:divBdr>
        <w:top w:val="none" w:sz="0" w:space="0" w:color="auto"/>
        <w:left w:val="none" w:sz="0" w:space="0" w:color="auto"/>
        <w:bottom w:val="none" w:sz="0" w:space="0" w:color="auto"/>
        <w:right w:val="none" w:sz="0" w:space="0" w:color="auto"/>
      </w:divBdr>
    </w:div>
    <w:div w:id="2129152955">
      <w:bodyDiv w:val="1"/>
      <w:marLeft w:val="0"/>
      <w:marRight w:val="0"/>
      <w:marTop w:val="0"/>
      <w:marBottom w:val="0"/>
      <w:divBdr>
        <w:top w:val="none" w:sz="0" w:space="0" w:color="auto"/>
        <w:left w:val="none" w:sz="0" w:space="0" w:color="auto"/>
        <w:bottom w:val="none" w:sz="0" w:space="0" w:color="auto"/>
        <w:right w:val="none" w:sz="0" w:space="0" w:color="auto"/>
      </w:divBdr>
    </w:div>
    <w:div w:id="2129347029">
      <w:bodyDiv w:val="1"/>
      <w:marLeft w:val="0"/>
      <w:marRight w:val="0"/>
      <w:marTop w:val="0"/>
      <w:marBottom w:val="0"/>
      <w:divBdr>
        <w:top w:val="none" w:sz="0" w:space="0" w:color="auto"/>
        <w:left w:val="none" w:sz="0" w:space="0" w:color="auto"/>
        <w:bottom w:val="none" w:sz="0" w:space="0" w:color="auto"/>
        <w:right w:val="none" w:sz="0" w:space="0" w:color="auto"/>
      </w:divBdr>
    </w:div>
    <w:div w:id="2129539936">
      <w:bodyDiv w:val="1"/>
      <w:marLeft w:val="0"/>
      <w:marRight w:val="0"/>
      <w:marTop w:val="0"/>
      <w:marBottom w:val="0"/>
      <w:divBdr>
        <w:top w:val="none" w:sz="0" w:space="0" w:color="auto"/>
        <w:left w:val="none" w:sz="0" w:space="0" w:color="auto"/>
        <w:bottom w:val="none" w:sz="0" w:space="0" w:color="auto"/>
        <w:right w:val="none" w:sz="0" w:space="0" w:color="auto"/>
      </w:divBdr>
    </w:div>
    <w:div w:id="2129666335">
      <w:bodyDiv w:val="1"/>
      <w:marLeft w:val="0"/>
      <w:marRight w:val="0"/>
      <w:marTop w:val="0"/>
      <w:marBottom w:val="0"/>
      <w:divBdr>
        <w:top w:val="none" w:sz="0" w:space="0" w:color="auto"/>
        <w:left w:val="none" w:sz="0" w:space="0" w:color="auto"/>
        <w:bottom w:val="none" w:sz="0" w:space="0" w:color="auto"/>
        <w:right w:val="none" w:sz="0" w:space="0" w:color="auto"/>
      </w:divBdr>
    </w:div>
    <w:div w:id="2129810025">
      <w:bodyDiv w:val="1"/>
      <w:marLeft w:val="0"/>
      <w:marRight w:val="0"/>
      <w:marTop w:val="0"/>
      <w:marBottom w:val="0"/>
      <w:divBdr>
        <w:top w:val="none" w:sz="0" w:space="0" w:color="auto"/>
        <w:left w:val="none" w:sz="0" w:space="0" w:color="auto"/>
        <w:bottom w:val="none" w:sz="0" w:space="0" w:color="auto"/>
        <w:right w:val="none" w:sz="0" w:space="0" w:color="auto"/>
      </w:divBdr>
    </w:div>
    <w:div w:id="2129931812">
      <w:bodyDiv w:val="1"/>
      <w:marLeft w:val="0"/>
      <w:marRight w:val="0"/>
      <w:marTop w:val="0"/>
      <w:marBottom w:val="0"/>
      <w:divBdr>
        <w:top w:val="none" w:sz="0" w:space="0" w:color="auto"/>
        <w:left w:val="none" w:sz="0" w:space="0" w:color="auto"/>
        <w:bottom w:val="none" w:sz="0" w:space="0" w:color="auto"/>
        <w:right w:val="none" w:sz="0" w:space="0" w:color="auto"/>
      </w:divBdr>
    </w:div>
    <w:div w:id="2130278615">
      <w:bodyDiv w:val="1"/>
      <w:marLeft w:val="0"/>
      <w:marRight w:val="0"/>
      <w:marTop w:val="0"/>
      <w:marBottom w:val="0"/>
      <w:divBdr>
        <w:top w:val="none" w:sz="0" w:space="0" w:color="auto"/>
        <w:left w:val="none" w:sz="0" w:space="0" w:color="auto"/>
        <w:bottom w:val="none" w:sz="0" w:space="0" w:color="auto"/>
        <w:right w:val="none" w:sz="0" w:space="0" w:color="auto"/>
      </w:divBdr>
    </w:div>
    <w:div w:id="2130393486">
      <w:bodyDiv w:val="1"/>
      <w:marLeft w:val="0"/>
      <w:marRight w:val="0"/>
      <w:marTop w:val="0"/>
      <w:marBottom w:val="0"/>
      <w:divBdr>
        <w:top w:val="none" w:sz="0" w:space="0" w:color="auto"/>
        <w:left w:val="none" w:sz="0" w:space="0" w:color="auto"/>
        <w:bottom w:val="none" w:sz="0" w:space="0" w:color="auto"/>
        <w:right w:val="none" w:sz="0" w:space="0" w:color="auto"/>
      </w:divBdr>
    </w:div>
    <w:div w:id="2130511528">
      <w:bodyDiv w:val="1"/>
      <w:marLeft w:val="0"/>
      <w:marRight w:val="0"/>
      <w:marTop w:val="0"/>
      <w:marBottom w:val="0"/>
      <w:divBdr>
        <w:top w:val="none" w:sz="0" w:space="0" w:color="auto"/>
        <w:left w:val="none" w:sz="0" w:space="0" w:color="auto"/>
        <w:bottom w:val="none" w:sz="0" w:space="0" w:color="auto"/>
        <w:right w:val="none" w:sz="0" w:space="0" w:color="auto"/>
      </w:divBdr>
    </w:div>
    <w:div w:id="2130584784">
      <w:bodyDiv w:val="1"/>
      <w:marLeft w:val="0"/>
      <w:marRight w:val="0"/>
      <w:marTop w:val="0"/>
      <w:marBottom w:val="0"/>
      <w:divBdr>
        <w:top w:val="none" w:sz="0" w:space="0" w:color="auto"/>
        <w:left w:val="none" w:sz="0" w:space="0" w:color="auto"/>
        <w:bottom w:val="none" w:sz="0" w:space="0" w:color="auto"/>
        <w:right w:val="none" w:sz="0" w:space="0" w:color="auto"/>
      </w:divBdr>
    </w:div>
    <w:div w:id="2130782402">
      <w:bodyDiv w:val="1"/>
      <w:marLeft w:val="0"/>
      <w:marRight w:val="0"/>
      <w:marTop w:val="0"/>
      <w:marBottom w:val="0"/>
      <w:divBdr>
        <w:top w:val="none" w:sz="0" w:space="0" w:color="auto"/>
        <w:left w:val="none" w:sz="0" w:space="0" w:color="auto"/>
        <w:bottom w:val="none" w:sz="0" w:space="0" w:color="auto"/>
        <w:right w:val="none" w:sz="0" w:space="0" w:color="auto"/>
      </w:divBdr>
    </w:div>
    <w:div w:id="2131043899">
      <w:bodyDiv w:val="1"/>
      <w:marLeft w:val="0"/>
      <w:marRight w:val="0"/>
      <w:marTop w:val="0"/>
      <w:marBottom w:val="0"/>
      <w:divBdr>
        <w:top w:val="none" w:sz="0" w:space="0" w:color="auto"/>
        <w:left w:val="none" w:sz="0" w:space="0" w:color="auto"/>
        <w:bottom w:val="none" w:sz="0" w:space="0" w:color="auto"/>
        <w:right w:val="none" w:sz="0" w:space="0" w:color="auto"/>
      </w:divBdr>
    </w:div>
    <w:div w:id="2131312278">
      <w:bodyDiv w:val="1"/>
      <w:marLeft w:val="0"/>
      <w:marRight w:val="0"/>
      <w:marTop w:val="0"/>
      <w:marBottom w:val="0"/>
      <w:divBdr>
        <w:top w:val="none" w:sz="0" w:space="0" w:color="auto"/>
        <w:left w:val="none" w:sz="0" w:space="0" w:color="auto"/>
        <w:bottom w:val="none" w:sz="0" w:space="0" w:color="auto"/>
        <w:right w:val="none" w:sz="0" w:space="0" w:color="auto"/>
      </w:divBdr>
    </w:div>
    <w:div w:id="2131316164">
      <w:bodyDiv w:val="1"/>
      <w:marLeft w:val="0"/>
      <w:marRight w:val="0"/>
      <w:marTop w:val="0"/>
      <w:marBottom w:val="0"/>
      <w:divBdr>
        <w:top w:val="none" w:sz="0" w:space="0" w:color="auto"/>
        <w:left w:val="none" w:sz="0" w:space="0" w:color="auto"/>
        <w:bottom w:val="none" w:sz="0" w:space="0" w:color="auto"/>
        <w:right w:val="none" w:sz="0" w:space="0" w:color="auto"/>
      </w:divBdr>
    </w:div>
    <w:div w:id="2131433789">
      <w:bodyDiv w:val="1"/>
      <w:marLeft w:val="0"/>
      <w:marRight w:val="0"/>
      <w:marTop w:val="0"/>
      <w:marBottom w:val="0"/>
      <w:divBdr>
        <w:top w:val="none" w:sz="0" w:space="0" w:color="auto"/>
        <w:left w:val="none" w:sz="0" w:space="0" w:color="auto"/>
        <w:bottom w:val="none" w:sz="0" w:space="0" w:color="auto"/>
        <w:right w:val="none" w:sz="0" w:space="0" w:color="auto"/>
      </w:divBdr>
    </w:div>
    <w:div w:id="2131626388">
      <w:bodyDiv w:val="1"/>
      <w:marLeft w:val="0"/>
      <w:marRight w:val="0"/>
      <w:marTop w:val="0"/>
      <w:marBottom w:val="0"/>
      <w:divBdr>
        <w:top w:val="none" w:sz="0" w:space="0" w:color="auto"/>
        <w:left w:val="none" w:sz="0" w:space="0" w:color="auto"/>
        <w:bottom w:val="none" w:sz="0" w:space="0" w:color="auto"/>
        <w:right w:val="none" w:sz="0" w:space="0" w:color="auto"/>
      </w:divBdr>
    </w:div>
    <w:div w:id="2131821871">
      <w:bodyDiv w:val="1"/>
      <w:marLeft w:val="0"/>
      <w:marRight w:val="0"/>
      <w:marTop w:val="0"/>
      <w:marBottom w:val="0"/>
      <w:divBdr>
        <w:top w:val="none" w:sz="0" w:space="0" w:color="auto"/>
        <w:left w:val="none" w:sz="0" w:space="0" w:color="auto"/>
        <w:bottom w:val="none" w:sz="0" w:space="0" w:color="auto"/>
        <w:right w:val="none" w:sz="0" w:space="0" w:color="auto"/>
      </w:divBdr>
    </w:div>
    <w:div w:id="2131825421">
      <w:bodyDiv w:val="1"/>
      <w:marLeft w:val="0"/>
      <w:marRight w:val="0"/>
      <w:marTop w:val="0"/>
      <w:marBottom w:val="0"/>
      <w:divBdr>
        <w:top w:val="none" w:sz="0" w:space="0" w:color="auto"/>
        <w:left w:val="none" w:sz="0" w:space="0" w:color="auto"/>
        <w:bottom w:val="none" w:sz="0" w:space="0" w:color="auto"/>
        <w:right w:val="none" w:sz="0" w:space="0" w:color="auto"/>
      </w:divBdr>
    </w:div>
    <w:div w:id="2131892546">
      <w:bodyDiv w:val="1"/>
      <w:marLeft w:val="0"/>
      <w:marRight w:val="0"/>
      <w:marTop w:val="0"/>
      <w:marBottom w:val="0"/>
      <w:divBdr>
        <w:top w:val="none" w:sz="0" w:space="0" w:color="auto"/>
        <w:left w:val="none" w:sz="0" w:space="0" w:color="auto"/>
        <w:bottom w:val="none" w:sz="0" w:space="0" w:color="auto"/>
        <w:right w:val="none" w:sz="0" w:space="0" w:color="auto"/>
      </w:divBdr>
    </w:div>
    <w:div w:id="2132236296">
      <w:bodyDiv w:val="1"/>
      <w:marLeft w:val="0"/>
      <w:marRight w:val="0"/>
      <w:marTop w:val="0"/>
      <w:marBottom w:val="0"/>
      <w:divBdr>
        <w:top w:val="none" w:sz="0" w:space="0" w:color="auto"/>
        <w:left w:val="none" w:sz="0" w:space="0" w:color="auto"/>
        <w:bottom w:val="none" w:sz="0" w:space="0" w:color="auto"/>
        <w:right w:val="none" w:sz="0" w:space="0" w:color="auto"/>
      </w:divBdr>
    </w:div>
    <w:div w:id="2132242133">
      <w:bodyDiv w:val="1"/>
      <w:marLeft w:val="0"/>
      <w:marRight w:val="0"/>
      <w:marTop w:val="0"/>
      <w:marBottom w:val="0"/>
      <w:divBdr>
        <w:top w:val="none" w:sz="0" w:space="0" w:color="auto"/>
        <w:left w:val="none" w:sz="0" w:space="0" w:color="auto"/>
        <w:bottom w:val="none" w:sz="0" w:space="0" w:color="auto"/>
        <w:right w:val="none" w:sz="0" w:space="0" w:color="auto"/>
      </w:divBdr>
    </w:div>
    <w:div w:id="2132356741">
      <w:bodyDiv w:val="1"/>
      <w:marLeft w:val="0"/>
      <w:marRight w:val="0"/>
      <w:marTop w:val="0"/>
      <w:marBottom w:val="0"/>
      <w:divBdr>
        <w:top w:val="none" w:sz="0" w:space="0" w:color="auto"/>
        <w:left w:val="none" w:sz="0" w:space="0" w:color="auto"/>
        <w:bottom w:val="none" w:sz="0" w:space="0" w:color="auto"/>
        <w:right w:val="none" w:sz="0" w:space="0" w:color="auto"/>
      </w:divBdr>
    </w:div>
    <w:div w:id="2132480866">
      <w:bodyDiv w:val="1"/>
      <w:marLeft w:val="0"/>
      <w:marRight w:val="0"/>
      <w:marTop w:val="0"/>
      <w:marBottom w:val="0"/>
      <w:divBdr>
        <w:top w:val="none" w:sz="0" w:space="0" w:color="auto"/>
        <w:left w:val="none" w:sz="0" w:space="0" w:color="auto"/>
        <w:bottom w:val="none" w:sz="0" w:space="0" w:color="auto"/>
        <w:right w:val="none" w:sz="0" w:space="0" w:color="auto"/>
      </w:divBdr>
    </w:div>
    <w:div w:id="2132553944">
      <w:bodyDiv w:val="1"/>
      <w:marLeft w:val="0"/>
      <w:marRight w:val="0"/>
      <w:marTop w:val="0"/>
      <w:marBottom w:val="0"/>
      <w:divBdr>
        <w:top w:val="none" w:sz="0" w:space="0" w:color="auto"/>
        <w:left w:val="none" w:sz="0" w:space="0" w:color="auto"/>
        <w:bottom w:val="none" w:sz="0" w:space="0" w:color="auto"/>
        <w:right w:val="none" w:sz="0" w:space="0" w:color="auto"/>
      </w:divBdr>
    </w:div>
    <w:div w:id="2132750104">
      <w:bodyDiv w:val="1"/>
      <w:marLeft w:val="0"/>
      <w:marRight w:val="0"/>
      <w:marTop w:val="0"/>
      <w:marBottom w:val="0"/>
      <w:divBdr>
        <w:top w:val="none" w:sz="0" w:space="0" w:color="auto"/>
        <w:left w:val="none" w:sz="0" w:space="0" w:color="auto"/>
        <w:bottom w:val="none" w:sz="0" w:space="0" w:color="auto"/>
        <w:right w:val="none" w:sz="0" w:space="0" w:color="auto"/>
      </w:divBdr>
    </w:div>
    <w:div w:id="2132894758">
      <w:bodyDiv w:val="1"/>
      <w:marLeft w:val="0"/>
      <w:marRight w:val="0"/>
      <w:marTop w:val="0"/>
      <w:marBottom w:val="0"/>
      <w:divBdr>
        <w:top w:val="none" w:sz="0" w:space="0" w:color="auto"/>
        <w:left w:val="none" w:sz="0" w:space="0" w:color="auto"/>
        <w:bottom w:val="none" w:sz="0" w:space="0" w:color="auto"/>
        <w:right w:val="none" w:sz="0" w:space="0" w:color="auto"/>
      </w:divBdr>
    </w:div>
    <w:div w:id="2132939273">
      <w:bodyDiv w:val="1"/>
      <w:marLeft w:val="0"/>
      <w:marRight w:val="0"/>
      <w:marTop w:val="0"/>
      <w:marBottom w:val="0"/>
      <w:divBdr>
        <w:top w:val="none" w:sz="0" w:space="0" w:color="auto"/>
        <w:left w:val="none" w:sz="0" w:space="0" w:color="auto"/>
        <w:bottom w:val="none" w:sz="0" w:space="0" w:color="auto"/>
        <w:right w:val="none" w:sz="0" w:space="0" w:color="auto"/>
      </w:divBdr>
    </w:div>
    <w:div w:id="2133013134">
      <w:bodyDiv w:val="1"/>
      <w:marLeft w:val="0"/>
      <w:marRight w:val="0"/>
      <w:marTop w:val="0"/>
      <w:marBottom w:val="0"/>
      <w:divBdr>
        <w:top w:val="none" w:sz="0" w:space="0" w:color="auto"/>
        <w:left w:val="none" w:sz="0" w:space="0" w:color="auto"/>
        <w:bottom w:val="none" w:sz="0" w:space="0" w:color="auto"/>
        <w:right w:val="none" w:sz="0" w:space="0" w:color="auto"/>
      </w:divBdr>
    </w:div>
    <w:div w:id="2133086602">
      <w:bodyDiv w:val="1"/>
      <w:marLeft w:val="0"/>
      <w:marRight w:val="0"/>
      <w:marTop w:val="0"/>
      <w:marBottom w:val="0"/>
      <w:divBdr>
        <w:top w:val="none" w:sz="0" w:space="0" w:color="auto"/>
        <w:left w:val="none" w:sz="0" w:space="0" w:color="auto"/>
        <w:bottom w:val="none" w:sz="0" w:space="0" w:color="auto"/>
        <w:right w:val="none" w:sz="0" w:space="0" w:color="auto"/>
      </w:divBdr>
    </w:div>
    <w:div w:id="2133396227">
      <w:bodyDiv w:val="1"/>
      <w:marLeft w:val="0"/>
      <w:marRight w:val="0"/>
      <w:marTop w:val="0"/>
      <w:marBottom w:val="0"/>
      <w:divBdr>
        <w:top w:val="none" w:sz="0" w:space="0" w:color="auto"/>
        <w:left w:val="none" w:sz="0" w:space="0" w:color="auto"/>
        <w:bottom w:val="none" w:sz="0" w:space="0" w:color="auto"/>
        <w:right w:val="none" w:sz="0" w:space="0" w:color="auto"/>
      </w:divBdr>
    </w:div>
    <w:div w:id="2133593759">
      <w:bodyDiv w:val="1"/>
      <w:marLeft w:val="0"/>
      <w:marRight w:val="0"/>
      <w:marTop w:val="0"/>
      <w:marBottom w:val="0"/>
      <w:divBdr>
        <w:top w:val="none" w:sz="0" w:space="0" w:color="auto"/>
        <w:left w:val="none" w:sz="0" w:space="0" w:color="auto"/>
        <w:bottom w:val="none" w:sz="0" w:space="0" w:color="auto"/>
        <w:right w:val="none" w:sz="0" w:space="0" w:color="auto"/>
      </w:divBdr>
    </w:div>
    <w:div w:id="2133937920">
      <w:bodyDiv w:val="1"/>
      <w:marLeft w:val="0"/>
      <w:marRight w:val="0"/>
      <w:marTop w:val="0"/>
      <w:marBottom w:val="0"/>
      <w:divBdr>
        <w:top w:val="none" w:sz="0" w:space="0" w:color="auto"/>
        <w:left w:val="none" w:sz="0" w:space="0" w:color="auto"/>
        <w:bottom w:val="none" w:sz="0" w:space="0" w:color="auto"/>
        <w:right w:val="none" w:sz="0" w:space="0" w:color="auto"/>
      </w:divBdr>
    </w:div>
    <w:div w:id="2134252549">
      <w:bodyDiv w:val="1"/>
      <w:marLeft w:val="0"/>
      <w:marRight w:val="0"/>
      <w:marTop w:val="0"/>
      <w:marBottom w:val="0"/>
      <w:divBdr>
        <w:top w:val="none" w:sz="0" w:space="0" w:color="auto"/>
        <w:left w:val="none" w:sz="0" w:space="0" w:color="auto"/>
        <w:bottom w:val="none" w:sz="0" w:space="0" w:color="auto"/>
        <w:right w:val="none" w:sz="0" w:space="0" w:color="auto"/>
      </w:divBdr>
    </w:div>
    <w:div w:id="2134277649">
      <w:bodyDiv w:val="1"/>
      <w:marLeft w:val="0"/>
      <w:marRight w:val="0"/>
      <w:marTop w:val="0"/>
      <w:marBottom w:val="0"/>
      <w:divBdr>
        <w:top w:val="none" w:sz="0" w:space="0" w:color="auto"/>
        <w:left w:val="none" w:sz="0" w:space="0" w:color="auto"/>
        <w:bottom w:val="none" w:sz="0" w:space="0" w:color="auto"/>
        <w:right w:val="none" w:sz="0" w:space="0" w:color="auto"/>
      </w:divBdr>
    </w:div>
    <w:div w:id="2134320723">
      <w:bodyDiv w:val="1"/>
      <w:marLeft w:val="0"/>
      <w:marRight w:val="0"/>
      <w:marTop w:val="0"/>
      <w:marBottom w:val="0"/>
      <w:divBdr>
        <w:top w:val="none" w:sz="0" w:space="0" w:color="auto"/>
        <w:left w:val="none" w:sz="0" w:space="0" w:color="auto"/>
        <w:bottom w:val="none" w:sz="0" w:space="0" w:color="auto"/>
        <w:right w:val="none" w:sz="0" w:space="0" w:color="auto"/>
      </w:divBdr>
    </w:div>
    <w:div w:id="2134444047">
      <w:bodyDiv w:val="1"/>
      <w:marLeft w:val="0"/>
      <w:marRight w:val="0"/>
      <w:marTop w:val="0"/>
      <w:marBottom w:val="0"/>
      <w:divBdr>
        <w:top w:val="none" w:sz="0" w:space="0" w:color="auto"/>
        <w:left w:val="none" w:sz="0" w:space="0" w:color="auto"/>
        <w:bottom w:val="none" w:sz="0" w:space="0" w:color="auto"/>
        <w:right w:val="none" w:sz="0" w:space="0" w:color="auto"/>
      </w:divBdr>
    </w:div>
    <w:div w:id="2134787008">
      <w:bodyDiv w:val="1"/>
      <w:marLeft w:val="0"/>
      <w:marRight w:val="0"/>
      <w:marTop w:val="0"/>
      <w:marBottom w:val="0"/>
      <w:divBdr>
        <w:top w:val="none" w:sz="0" w:space="0" w:color="auto"/>
        <w:left w:val="none" w:sz="0" w:space="0" w:color="auto"/>
        <w:bottom w:val="none" w:sz="0" w:space="0" w:color="auto"/>
        <w:right w:val="none" w:sz="0" w:space="0" w:color="auto"/>
      </w:divBdr>
    </w:div>
    <w:div w:id="2134858139">
      <w:bodyDiv w:val="1"/>
      <w:marLeft w:val="0"/>
      <w:marRight w:val="0"/>
      <w:marTop w:val="0"/>
      <w:marBottom w:val="0"/>
      <w:divBdr>
        <w:top w:val="none" w:sz="0" w:space="0" w:color="auto"/>
        <w:left w:val="none" w:sz="0" w:space="0" w:color="auto"/>
        <w:bottom w:val="none" w:sz="0" w:space="0" w:color="auto"/>
        <w:right w:val="none" w:sz="0" w:space="0" w:color="auto"/>
      </w:divBdr>
    </w:div>
    <w:div w:id="2135055885">
      <w:bodyDiv w:val="1"/>
      <w:marLeft w:val="0"/>
      <w:marRight w:val="0"/>
      <w:marTop w:val="0"/>
      <w:marBottom w:val="0"/>
      <w:divBdr>
        <w:top w:val="none" w:sz="0" w:space="0" w:color="auto"/>
        <w:left w:val="none" w:sz="0" w:space="0" w:color="auto"/>
        <w:bottom w:val="none" w:sz="0" w:space="0" w:color="auto"/>
        <w:right w:val="none" w:sz="0" w:space="0" w:color="auto"/>
      </w:divBdr>
    </w:div>
    <w:div w:id="2135129549">
      <w:bodyDiv w:val="1"/>
      <w:marLeft w:val="0"/>
      <w:marRight w:val="0"/>
      <w:marTop w:val="0"/>
      <w:marBottom w:val="0"/>
      <w:divBdr>
        <w:top w:val="none" w:sz="0" w:space="0" w:color="auto"/>
        <w:left w:val="none" w:sz="0" w:space="0" w:color="auto"/>
        <w:bottom w:val="none" w:sz="0" w:space="0" w:color="auto"/>
        <w:right w:val="none" w:sz="0" w:space="0" w:color="auto"/>
      </w:divBdr>
    </w:div>
    <w:div w:id="2135244624">
      <w:bodyDiv w:val="1"/>
      <w:marLeft w:val="0"/>
      <w:marRight w:val="0"/>
      <w:marTop w:val="0"/>
      <w:marBottom w:val="0"/>
      <w:divBdr>
        <w:top w:val="none" w:sz="0" w:space="0" w:color="auto"/>
        <w:left w:val="none" w:sz="0" w:space="0" w:color="auto"/>
        <w:bottom w:val="none" w:sz="0" w:space="0" w:color="auto"/>
        <w:right w:val="none" w:sz="0" w:space="0" w:color="auto"/>
      </w:divBdr>
    </w:div>
    <w:div w:id="2135439472">
      <w:bodyDiv w:val="1"/>
      <w:marLeft w:val="0"/>
      <w:marRight w:val="0"/>
      <w:marTop w:val="0"/>
      <w:marBottom w:val="0"/>
      <w:divBdr>
        <w:top w:val="none" w:sz="0" w:space="0" w:color="auto"/>
        <w:left w:val="none" w:sz="0" w:space="0" w:color="auto"/>
        <w:bottom w:val="none" w:sz="0" w:space="0" w:color="auto"/>
        <w:right w:val="none" w:sz="0" w:space="0" w:color="auto"/>
      </w:divBdr>
    </w:div>
    <w:div w:id="2135753095">
      <w:bodyDiv w:val="1"/>
      <w:marLeft w:val="0"/>
      <w:marRight w:val="0"/>
      <w:marTop w:val="0"/>
      <w:marBottom w:val="0"/>
      <w:divBdr>
        <w:top w:val="none" w:sz="0" w:space="0" w:color="auto"/>
        <w:left w:val="none" w:sz="0" w:space="0" w:color="auto"/>
        <w:bottom w:val="none" w:sz="0" w:space="0" w:color="auto"/>
        <w:right w:val="none" w:sz="0" w:space="0" w:color="auto"/>
      </w:divBdr>
    </w:div>
    <w:div w:id="2135824801">
      <w:bodyDiv w:val="1"/>
      <w:marLeft w:val="0"/>
      <w:marRight w:val="0"/>
      <w:marTop w:val="0"/>
      <w:marBottom w:val="0"/>
      <w:divBdr>
        <w:top w:val="none" w:sz="0" w:space="0" w:color="auto"/>
        <w:left w:val="none" w:sz="0" w:space="0" w:color="auto"/>
        <w:bottom w:val="none" w:sz="0" w:space="0" w:color="auto"/>
        <w:right w:val="none" w:sz="0" w:space="0" w:color="auto"/>
      </w:divBdr>
    </w:div>
    <w:div w:id="2135827762">
      <w:bodyDiv w:val="1"/>
      <w:marLeft w:val="0"/>
      <w:marRight w:val="0"/>
      <w:marTop w:val="0"/>
      <w:marBottom w:val="0"/>
      <w:divBdr>
        <w:top w:val="none" w:sz="0" w:space="0" w:color="auto"/>
        <w:left w:val="none" w:sz="0" w:space="0" w:color="auto"/>
        <w:bottom w:val="none" w:sz="0" w:space="0" w:color="auto"/>
        <w:right w:val="none" w:sz="0" w:space="0" w:color="auto"/>
      </w:divBdr>
    </w:div>
    <w:div w:id="2135899023">
      <w:bodyDiv w:val="1"/>
      <w:marLeft w:val="0"/>
      <w:marRight w:val="0"/>
      <w:marTop w:val="0"/>
      <w:marBottom w:val="0"/>
      <w:divBdr>
        <w:top w:val="none" w:sz="0" w:space="0" w:color="auto"/>
        <w:left w:val="none" w:sz="0" w:space="0" w:color="auto"/>
        <w:bottom w:val="none" w:sz="0" w:space="0" w:color="auto"/>
        <w:right w:val="none" w:sz="0" w:space="0" w:color="auto"/>
      </w:divBdr>
    </w:div>
    <w:div w:id="2136288839">
      <w:bodyDiv w:val="1"/>
      <w:marLeft w:val="0"/>
      <w:marRight w:val="0"/>
      <w:marTop w:val="0"/>
      <w:marBottom w:val="0"/>
      <w:divBdr>
        <w:top w:val="none" w:sz="0" w:space="0" w:color="auto"/>
        <w:left w:val="none" w:sz="0" w:space="0" w:color="auto"/>
        <w:bottom w:val="none" w:sz="0" w:space="0" w:color="auto"/>
        <w:right w:val="none" w:sz="0" w:space="0" w:color="auto"/>
      </w:divBdr>
    </w:div>
    <w:div w:id="2136289122">
      <w:bodyDiv w:val="1"/>
      <w:marLeft w:val="0"/>
      <w:marRight w:val="0"/>
      <w:marTop w:val="0"/>
      <w:marBottom w:val="0"/>
      <w:divBdr>
        <w:top w:val="none" w:sz="0" w:space="0" w:color="auto"/>
        <w:left w:val="none" w:sz="0" w:space="0" w:color="auto"/>
        <w:bottom w:val="none" w:sz="0" w:space="0" w:color="auto"/>
        <w:right w:val="none" w:sz="0" w:space="0" w:color="auto"/>
      </w:divBdr>
    </w:div>
    <w:div w:id="2136362316">
      <w:bodyDiv w:val="1"/>
      <w:marLeft w:val="0"/>
      <w:marRight w:val="0"/>
      <w:marTop w:val="0"/>
      <w:marBottom w:val="0"/>
      <w:divBdr>
        <w:top w:val="none" w:sz="0" w:space="0" w:color="auto"/>
        <w:left w:val="none" w:sz="0" w:space="0" w:color="auto"/>
        <w:bottom w:val="none" w:sz="0" w:space="0" w:color="auto"/>
        <w:right w:val="none" w:sz="0" w:space="0" w:color="auto"/>
      </w:divBdr>
    </w:div>
    <w:div w:id="2136872055">
      <w:bodyDiv w:val="1"/>
      <w:marLeft w:val="0"/>
      <w:marRight w:val="0"/>
      <w:marTop w:val="0"/>
      <w:marBottom w:val="0"/>
      <w:divBdr>
        <w:top w:val="none" w:sz="0" w:space="0" w:color="auto"/>
        <w:left w:val="none" w:sz="0" w:space="0" w:color="auto"/>
        <w:bottom w:val="none" w:sz="0" w:space="0" w:color="auto"/>
        <w:right w:val="none" w:sz="0" w:space="0" w:color="auto"/>
      </w:divBdr>
    </w:div>
    <w:div w:id="2136950068">
      <w:bodyDiv w:val="1"/>
      <w:marLeft w:val="0"/>
      <w:marRight w:val="0"/>
      <w:marTop w:val="0"/>
      <w:marBottom w:val="0"/>
      <w:divBdr>
        <w:top w:val="none" w:sz="0" w:space="0" w:color="auto"/>
        <w:left w:val="none" w:sz="0" w:space="0" w:color="auto"/>
        <w:bottom w:val="none" w:sz="0" w:space="0" w:color="auto"/>
        <w:right w:val="none" w:sz="0" w:space="0" w:color="auto"/>
      </w:divBdr>
    </w:div>
    <w:div w:id="2137210058">
      <w:bodyDiv w:val="1"/>
      <w:marLeft w:val="0"/>
      <w:marRight w:val="0"/>
      <w:marTop w:val="0"/>
      <w:marBottom w:val="0"/>
      <w:divBdr>
        <w:top w:val="none" w:sz="0" w:space="0" w:color="auto"/>
        <w:left w:val="none" w:sz="0" w:space="0" w:color="auto"/>
        <w:bottom w:val="none" w:sz="0" w:space="0" w:color="auto"/>
        <w:right w:val="none" w:sz="0" w:space="0" w:color="auto"/>
      </w:divBdr>
    </w:div>
    <w:div w:id="2137723294">
      <w:bodyDiv w:val="1"/>
      <w:marLeft w:val="0"/>
      <w:marRight w:val="0"/>
      <w:marTop w:val="0"/>
      <w:marBottom w:val="0"/>
      <w:divBdr>
        <w:top w:val="none" w:sz="0" w:space="0" w:color="auto"/>
        <w:left w:val="none" w:sz="0" w:space="0" w:color="auto"/>
        <w:bottom w:val="none" w:sz="0" w:space="0" w:color="auto"/>
        <w:right w:val="none" w:sz="0" w:space="0" w:color="auto"/>
      </w:divBdr>
    </w:div>
    <w:div w:id="2137723719">
      <w:bodyDiv w:val="1"/>
      <w:marLeft w:val="0"/>
      <w:marRight w:val="0"/>
      <w:marTop w:val="0"/>
      <w:marBottom w:val="0"/>
      <w:divBdr>
        <w:top w:val="none" w:sz="0" w:space="0" w:color="auto"/>
        <w:left w:val="none" w:sz="0" w:space="0" w:color="auto"/>
        <w:bottom w:val="none" w:sz="0" w:space="0" w:color="auto"/>
        <w:right w:val="none" w:sz="0" w:space="0" w:color="auto"/>
      </w:divBdr>
    </w:div>
    <w:div w:id="2138063517">
      <w:bodyDiv w:val="1"/>
      <w:marLeft w:val="0"/>
      <w:marRight w:val="0"/>
      <w:marTop w:val="0"/>
      <w:marBottom w:val="0"/>
      <w:divBdr>
        <w:top w:val="none" w:sz="0" w:space="0" w:color="auto"/>
        <w:left w:val="none" w:sz="0" w:space="0" w:color="auto"/>
        <w:bottom w:val="none" w:sz="0" w:space="0" w:color="auto"/>
        <w:right w:val="none" w:sz="0" w:space="0" w:color="auto"/>
      </w:divBdr>
    </w:div>
    <w:div w:id="2138596425">
      <w:bodyDiv w:val="1"/>
      <w:marLeft w:val="0"/>
      <w:marRight w:val="0"/>
      <w:marTop w:val="0"/>
      <w:marBottom w:val="0"/>
      <w:divBdr>
        <w:top w:val="none" w:sz="0" w:space="0" w:color="auto"/>
        <w:left w:val="none" w:sz="0" w:space="0" w:color="auto"/>
        <w:bottom w:val="none" w:sz="0" w:space="0" w:color="auto"/>
        <w:right w:val="none" w:sz="0" w:space="0" w:color="auto"/>
      </w:divBdr>
    </w:div>
    <w:div w:id="2138601214">
      <w:bodyDiv w:val="1"/>
      <w:marLeft w:val="0"/>
      <w:marRight w:val="0"/>
      <w:marTop w:val="0"/>
      <w:marBottom w:val="0"/>
      <w:divBdr>
        <w:top w:val="none" w:sz="0" w:space="0" w:color="auto"/>
        <w:left w:val="none" w:sz="0" w:space="0" w:color="auto"/>
        <w:bottom w:val="none" w:sz="0" w:space="0" w:color="auto"/>
        <w:right w:val="none" w:sz="0" w:space="0" w:color="auto"/>
      </w:divBdr>
    </w:div>
    <w:div w:id="2138840948">
      <w:bodyDiv w:val="1"/>
      <w:marLeft w:val="0"/>
      <w:marRight w:val="0"/>
      <w:marTop w:val="0"/>
      <w:marBottom w:val="0"/>
      <w:divBdr>
        <w:top w:val="none" w:sz="0" w:space="0" w:color="auto"/>
        <w:left w:val="none" w:sz="0" w:space="0" w:color="auto"/>
        <w:bottom w:val="none" w:sz="0" w:space="0" w:color="auto"/>
        <w:right w:val="none" w:sz="0" w:space="0" w:color="auto"/>
      </w:divBdr>
    </w:div>
    <w:div w:id="2138991515">
      <w:bodyDiv w:val="1"/>
      <w:marLeft w:val="0"/>
      <w:marRight w:val="0"/>
      <w:marTop w:val="0"/>
      <w:marBottom w:val="0"/>
      <w:divBdr>
        <w:top w:val="none" w:sz="0" w:space="0" w:color="auto"/>
        <w:left w:val="none" w:sz="0" w:space="0" w:color="auto"/>
        <w:bottom w:val="none" w:sz="0" w:space="0" w:color="auto"/>
        <w:right w:val="none" w:sz="0" w:space="0" w:color="auto"/>
      </w:divBdr>
    </w:div>
    <w:div w:id="2139180217">
      <w:bodyDiv w:val="1"/>
      <w:marLeft w:val="0"/>
      <w:marRight w:val="0"/>
      <w:marTop w:val="0"/>
      <w:marBottom w:val="0"/>
      <w:divBdr>
        <w:top w:val="none" w:sz="0" w:space="0" w:color="auto"/>
        <w:left w:val="none" w:sz="0" w:space="0" w:color="auto"/>
        <w:bottom w:val="none" w:sz="0" w:space="0" w:color="auto"/>
        <w:right w:val="none" w:sz="0" w:space="0" w:color="auto"/>
      </w:divBdr>
    </w:div>
    <w:div w:id="2139717515">
      <w:bodyDiv w:val="1"/>
      <w:marLeft w:val="0"/>
      <w:marRight w:val="0"/>
      <w:marTop w:val="0"/>
      <w:marBottom w:val="0"/>
      <w:divBdr>
        <w:top w:val="none" w:sz="0" w:space="0" w:color="auto"/>
        <w:left w:val="none" w:sz="0" w:space="0" w:color="auto"/>
        <w:bottom w:val="none" w:sz="0" w:space="0" w:color="auto"/>
        <w:right w:val="none" w:sz="0" w:space="0" w:color="auto"/>
      </w:divBdr>
    </w:div>
    <w:div w:id="2139836778">
      <w:bodyDiv w:val="1"/>
      <w:marLeft w:val="0"/>
      <w:marRight w:val="0"/>
      <w:marTop w:val="0"/>
      <w:marBottom w:val="0"/>
      <w:divBdr>
        <w:top w:val="none" w:sz="0" w:space="0" w:color="auto"/>
        <w:left w:val="none" w:sz="0" w:space="0" w:color="auto"/>
        <w:bottom w:val="none" w:sz="0" w:space="0" w:color="auto"/>
        <w:right w:val="none" w:sz="0" w:space="0" w:color="auto"/>
      </w:divBdr>
    </w:div>
    <w:div w:id="2139956080">
      <w:bodyDiv w:val="1"/>
      <w:marLeft w:val="0"/>
      <w:marRight w:val="0"/>
      <w:marTop w:val="0"/>
      <w:marBottom w:val="0"/>
      <w:divBdr>
        <w:top w:val="none" w:sz="0" w:space="0" w:color="auto"/>
        <w:left w:val="none" w:sz="0" w:space="0" w:color="auto"/>
        <w:bottom w:val="none" w:sz="0" w:space="0" w:color="auto"/>
        <w:right w:val="none" w:sz="0" w:space="0" w:color="auto"/>
      </w:divBdr>
    </w:div>
    <w:div w:id="2140031656">
      <w:bodyDiv w:val="1"/>
      <w:marLeft w:val="0"/>
      <w:marRight w:val="0"/>
      <w:marTop w:val="0"/>
      <w:marBottom w:val="0"/>
      <w:divBdr>
        <w:top w:val="none" w:sz="0" w:space="0" w:color="auto"/>
        <w:left w:val="none" w:sz="0" w:space="0" w:color="auto"/>
        <w:bottom w:val="none" w:sz="0" w:space="0" w:color="auto"/>
        <w:right w:val="none" w:sz="0" w:space="0" w:color="auto"/>
      </w:divBdr>
    </w:div>
    <w:div w:id="2140341486">
      <w:bodyDiv w:val="1"/>
      <w:marLeft w:val="0"/>
      <w:marRight w:val="0"/>
      <w:marTop w:val="0"/>
      <w:marBottom w:val="0"/>
      <w:divBdr>
        <w:top w:val="none" w:sz="0" w:space="0" w:color="auto"/>
        <w:left w:val="none" w:sz="0" w:space="0" w:color="auto"/>
        <w:bottom w:val="none" w:sz="0" w:space="0" w:color="auto"/>
        <w:right w:val="none" w:sz="0" w:space="0" w:color="auto"/>
      </w:divBdr>
    </w:div>
    <w:div w:id="2140419708">
      <w:bodyDiv w:val="1"/>
      <w:marLeft w:val="0"/>
      <w:marRight w:val="0"/>
      <w:marTop w:val="0"/>
      <w:marBottom w:val="0"/>
      <w:divBdr>
        <w:top w:val="none" w:sz="0" w:space="0" w:color="auto"/>
        <w:left w:val="none" w:sz="0" w:space="0" w:color="auto"/>
        <w:bottom w:val="none" w:sz="0" w:space="0" w:color="auto"/>
        <w:right w:val="none" w:sz="0" w:space="0" w:color="auto"/>
      </w:divBdr>
    </w:div>
    <w:div w:id="2140947861">
      <w:bodyDiv w:val="1"/>
      <w:marLeft w:val="0"/>
      <w:marRight w:val="0"/>
      <w:marTop w:val="0"/>
      <w:marBottom w:val="0"/>
      <w:divBdr>
        <w:top w:val="none" w:sz="0" w:space="0" w:color="auto"/>
        <w:left w:val="none" w:sz="0" w:space="0" w:color="auto"/>
        <w:bottom w:val="none" w:sz="0" w:space="0" w:color="auto"/>
        <w:right w:val="none" w:sz="0" w:space="0" w:color="auto"/>
      </w:divBdr>
    </w:div>
    <w:div w:id="2140949458">
      <w:bodyDiv w:val="1"/>
      <w:marLeft w:val="0"/>
      <w:marRight w:val="0"/>
      <w:marTop w:val="0"/>
      <w:marBottom w:val="0"/>
      <w:divBdr>
        <w:top w:val="none" w:sz="0" w:space="0" w:color="auto"/>
        <w:left w:val="none" w:sz="0" w:space="0" w:color="auto"/>
        <w:bottom w:val="none" w:sz="0" w:space="0" w:color="auto"/>
        <w:right w:val="none" w:sz="0" w:space="0" w:color="auto"/>
      </w:divBdr>
    </w:div>
    <w:div w:id="2140996642">
      <w:bodyDiv w:val="1"/>
      <w:marLeft w:val="0"/>
      <w:marRight w:val="0"/>
      <w:marTop w:val="0"/>
      <w:marBottom w:val="0"/>
      <w:divBdr>
        <w:top w:val="none" w:sz="0" w:space="0" w:color="auto"/>
        <w:left w:val="none" w:sz="0" w:space="0" w:color="auto"/>
        <w:bottom w:val="none" w:sz="0" w:space="0" w:color="auto"/>
        <w:right w:val="none" w:sz="0" w:space="0" w:color="auto"/>
      </w:divBdr>
    </w:div>
    <w:div w:id="2141146199">
      <w:bodyDiv w:val="1"/>
      <w:marLeft w:val="0"/>
      <w:marRight w:val="0"/>
      <w:marTop w:val="0"/>
      <w:marBottom w:val="0"/>
      <w:divBdr>
        <w:top w:val="none" w:sz="0" w:space="0" w:color="auto"/>
        <w:left w:val="none" w:sz="0" w:space="0" w:color="auto"/>
        <w:bottom w:val="none" w:sz="0" w:space="0" w:color="auto"/>
        <w:right w:val="none" w:sz="0" w:space="0" w:color="auto"/>
      </w:divBdr>
    </w:div>
    <w:div w:id="2141266458">
      <w:bodyDiv w:val="1"/>
      <w:marLeft w:val="0"/>
      <w:marRight w:val="0"/>
      <w:marTop w:val="0"/>
      <w:marBottom w:val="0"/>
      <w:divBdr>
        <w:top w:val="none" w:sz="0" w:space="0" w:color="auto"/>
        <w:left w:val="none" w:sz="0" w:space="0" w:color="auto"/>
        <w:bottom w:val="none" w:sz="0" w:space="0" w:color="auto"/>
        <w:right w:val="none" w:sz="0" w:space="0" w:color="auto"/>
      </w:divBdr>
    </w:div>
    <w:div w:id="2141342424">
      <w:bodyDiv w:val="1"/>
      <w:marLeft w:val="0"/>
      <w:marRight w:val="0"/>
      <w:marTop w:val="0"/>
      <w:marBottom w:val="0"/>
      <w:divBdr>
        <w:top w:val="none" w:sz="0" w:space="0" w:color="auto"/>
        <w:left w:val="none" w:sz="0" w:space="0" w:color="auto"/>
        <w:bottom w:val="none" w:sz="0" w:space="0" w:color="auto"/>
        <w:right w:val="none" w:sz="0" w:space="0" w:color="auto"/>
      </w:divBdr>
    </w:div>
    <w:div w:id="2141916674">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11437">
      <w:bodyDiv w:val="1"/>
      <w:marLeft w:val="0"/>
      <w:marRight w:val="0"/>
      <w:marTop w:val="0"/>
      <w:marBottom w:val="0"/>
      <w:divBdr>
        <w:top w:val="none" w:sz="0" w:space="0" w:color="auto"/>
        <w:left w:val="none" w:sz="0" w:space="0" w:color="auto"/>
        <w:bottom w:val="none" w:sz="0" w:space="0" w:color="auto"/>
        <w:right w:val="none" w:sz="0" w:space="0" w:color="auto"/>
      </w:divBdr>
    </w:div>
    <w:div w:id="2142838869">
      <w:bodyDiv w:val="1"/>
      <w:marLeft w:val="0"/>
      <w:marRight w:val="0"/>
      <w:marTop w:val="0"/>
      <w:marBottom w:val="0"/>
      <w:divBdr>
        <w:top w:val="none" w:sz="0" w:space="0" w:color="auto"/>
        <w:left w:val="none" w:sz="0" w:space="0" w:color="auto"/>
        <w:bottom w:val="none" w:sz="0" w:space="0" w:color="auto"/>
        <w:right w:val="none" w:sz="0" w:space="0" w:color="auto"/>
      </w:divBdr>
    </w:div>
    <w:div w:id="2142921658">
      <w:bodyDiv w:val="1"/>
      <w:marLeft w:val="0"/>
      <w:marRight w:val="0"/>
      <w:marTop w:val="0"/>
      <w:marBottom w:val="0"/>
      <w:divBdr>
        <w:top w:val="none" w:sz="0" w:space="0" w:color="auto"/>
        <w:left w:val="none" w:sz="0" w:space="0" w:color="auto"/>
        <w:bottom w:val="none" w:sz="0" w:space="0" w:color="auto"/>
        <w:right w:val="none" w:sz="0" w:space="0" w:color="auto"/>
      </w:divBdr>
    </w:div>
    <w:div w:id="2143182414">
      <w:bodyDiv w:val="1"/>
      <w:marLeft w:val="0"/>
      <w:marRight w:val="0"/>
      <w:marTop w:val="0"/>
      <w:marBottom w:val="0"/>
      <w:divBdr>
        <w:top w:val="none" w:sz="0" w:space="0" w:color="auto"/>
        <w:left w:val="none" w:sz="0" w:space="0" w:color="auto"/>
        <w:bottom w:val="none" w:sz="0" w:space="0" w:color="auto"/>
        <w:right w:val="none" w:sz="0" w:space="0" w:color="auto"/>
      </w:divBdr>
    </w:div>
    <w:div w:id="2143494113">
      <w:bodyDiv w:val="1"/>
      <w:marLeft w:val="0"/>
      <w:marRight w:val="0"/>
      <w:marTop w:val="0"/>
      <w:marBottom w:val="0"/>
      <w:divBdr>
        <w:top w:val="none" w:sz="0" w:space="0" w:color="auto"/>
        <w:left w:val="none" w:sz="0" w:space="0" w:color="auto"/>
        <w:bottom w:val="none" w:sz="0" w:space="0" w:color="auto"/>
        <w:right w:val="none" w:sz="0" w:space="0" w:color="auto"/>
      </w:divBdr>
    </w:div>
    <w:div w:id="2144078927">
      <w:bodyDiv w:val="1"/>
      <w:marLeft w:val="0"/>
      <w:marRight w:val="0"/>
      <w:marTop w:val="0"/>
      <w:marBottom w:val="0"/>
      <w:divBdr>
        <w:top w:val="none" w:sz="0" w:space="0" w:color="auto"/>
        <w:left w:val="none" w:sz="0" w:space="0" w:color="auto"/>
        <w:bottom w:val="none" w:sz="0" w:space="0" w:color="auto"/>
        <w:right w:val="none" w:sz="0" w:space="0" w:color="auto"/>
      </w:divBdr>
    </w:div>
    <w:div w:id="2144080682">
      <w:bodyDiv w:val="1"/>
      <w:marLeft w:val="0"/>
      <w:marRight w:val="0"/>
      <w:marTop w:val="0"/>
      <w:marBottom w:val="0"/>
      <w:divBdr>
        <w:top w:val="none" w:sz="0" w:space="0" w:color="auto"/>
        <w:left w:val="none" w:sz="0" w:space="0" w:color="auto"/>
        <w:bottom w:val="none" w:sz="0" w:space="0" w:color="auto"/>
        <w:right w:val="none" w:sz="0" w:space="0" w:color="auto"/>
      </w:divBdr>
    </w:div>
    <w:div w:id="2144156531">
      <w:bodyDiv w:val="1"/>
      <w:marLeft w:val="0"/>
      <w:marRight w:val="0"/>
      <w:marTop w:val="0"/>
      <w:marBottom w:val="0"/>
      <w:divBdr>
        <w:top w:val="none" w:sz="0" w:space="0" w:color="auto"/>
        <w:left w:val="none" w:sz="0" w:space="0" w:color="auto"/>
        <w:bottom w:val="none" w:sz="0" w:space="0" w:color="auto"/>
        <w:right w:val="none" w:sz="0" w:space="0" w:color="auto"/>
      </w:divBdr>
    </w:div>
    <w:div w:id="2145152889">
      <w:bodyDiv w:val="1"/>
      <w:marLeft w:val="0"/>
      <w:marRight w:val="0"/>
      <w:marTop w:val="0"/>
      <w:marBottom w:val="0"/>
      <w:divBdr>
        <w:top w:val="none" w:sz="0" w:space="0" w:color="auto"/>
        <w:left w:val="none" w:sz="0" w:space="0" w:color="auto"/>
        <w:bottom w:val="none" w:sz="0" w:space="0" w:color="auto"/>
        <w:right w:val="none" w:sz="0" w:space="0" w:color="auto"/>
      </w:divBdr>
    </w:div>
    <w:div w:id="2145193520">
      <w:bodyDiv w:val="1"/>
      <w:marLeft w:val="0"/>
      <w:marRight w:val="0"/>
      <w:marTop w:val="0"/>
      <w:marBottom w:val="0"/>
      <w:divBdr>
        <w:top w:val="none" w:sz="0" w:space="0" w:color="auto"/>
        <w:left w:val="none" w:sz="0" w:space="0" w:color="auto"/>
        <w:bottom w:val="none" w:sz="0" w:space="0" w:color="auto"/>
        <w:right w:val="none" w:sz="0" w:space="0" w:color="auto"/>
      </w:divBdr>
    </w:div>
    <w:div w:id="2145195306">
      <w:bodyDiv w:val="1"/>
      <w:marLeft w:val="0"/>
      <w:marRight w:val="0"/>
      <w:marTop w:val="0"/>
      <w:marBottom w:val="0"/>
      <w:divBdr>
        <w:top w:val="none" w:sz="0" w:space="0" w:color="auto"/>
        <w:left w:val="none" w:sz="0" w:space="0" w:color="auto"/>
        <w:bottom w:val="none" w:sz="0" w:space="0" w:color="auto"/>
        <w:right w:val="none" w:sz="0" w:space="0" w:color="auto"/>
      </w:divBdr>
    </w:div>
    <w:div w:id="2145270604">
      <w:bodyDiv w:val="1"/>
      <w:marLeft w:val="0"/>
      <w:marRight w:val="0"/>
      <w:marTop w:val="0"/>
      <w:marBottom w:val="0"/>
      <w:divBdr>
        <w:top w:val="none" w:sz="0" w:space="0" w:color="auto"/>
        <w:left w:val="none" w:sz="0" w:space="0" w:color="auto"/>
        <w:bottom w:val="none" w:sz="0" w:space="0" w:color="auto"/>
        <w:right w:val="none" w:sz="0" w:space="0" w:color="auto"/>
      </w:divBdr>
    </w:div>
    <w:div w:id="2145271528">
      <w:bodyDiv w:val="1"/>
      <w:marLeft w:val="0"/>
      <w:marRight w:val="0"/>
      <w:marTop w:val="0"/>
      <w:marBottom w:val="0"/>
      <w:divBdr>
        <w:top w:val="none" w:sz="0" w:space="0" w:color="auto"/>
        <w:left w:val="none" w:sz="0" w:space="0" w:color="auto"/>
        <w:bottom w:val="none" w:sz="0" w:space="0" w:color="auto"/>
        <w:right w:val="none" w:sz="0" w:space="0" w:color="auto"/>
      </w:divBdr>
    </w:div>
    <w:div w:id="2145464313">
      <w:bodyDiv w:val="1"/>
      <w:marLeft w:val="0"/>
      <w:marRight w:val="0"/>
      <w:marTop w:val="0"/>
      <w:marBottom w:val="0"/>
      <w:divBdr>
        <w:top w:val="none" w:sz="0" w:space="0" w:color="auto"/>
        <w:left w:val="none" w:sz="0" w:space="0" w:color="auto"/>
        <w:bottom w:val="none" w:sz="0" w:space="0" w:color="auto"/>
        <w:right w:val="none" w:sz="0" w:space="0" w:color="auto"/>
      </w:divBdr>
    </w:div>
    <w:div w:id="2146042067">
      <w:bodyDiv w:val="1"/>
      <w:marLeft w:val="0"/>
      <w:marRight w:val="0"/>
      <w:marTop w:val="0"/>
      <w:marBottom w:val="0"/>
      <w:divBdr>
        <w:top w:val="none" w:sz="0" w:space="0" w:color="auto"/>
        <w:left w:val="none" w:sz="0" w:space="0" w:color="auto"/>
        <w:bottom w:val="none" w:sz="0" w:space="0" w:color="auto"/>
        <w:right w:val="none" w:sz="0" w:space="0" w:color="auto"/>
      </w:divBdr>
    </w:div>
    <w:div w:id="2146072908">
      <w:bodyDiv w:val="1"/>
      <w:marLeft w:val="0"/>
      <w:marRight w:val="0"/>
      <w:marTop w:val="0"/>
      <w:marBottom w:val="0"/>
      <w:divBdr>
        <w:top w:val="none" w:sz="0" w:space="0" w:color="auto"/>
        <w:left w:val="none" w:sz="0" w:space="0" w:color="auto"/>
        <w:bottom w:val="none" w:sz="0" w:space="0" w:color="auto"/>
        <w:right w:val="none" w:sz="0" w:space="0" w:color="auto"/>
      </w:divBdr>
    </w:div>
    <w:div w:id="2146122312">
      <w:bodyDiv w:val="1"/>
      <w:marLeft w:val="0"/>
      <w:marRight w:val="0"/>
      <w:marTop w:val="0"/>
      <w:marBottom w:val="0"/>
      <w:divBdr>
        <w:top w:val="none" w:sz="0" w:space="0" w:color="auto"/>
        <w:left w:val="none" w:sz="0" w:space="0" w:color="auto"/>
        <w:bottom w:val="none" w:sz="0" w:space="0" w:color="auto"/>
        <w:right w:val="none" w:sz="0" w:space="0" w:color="auto"/>
      </w:divBdr>
    </w:div>
    <w:div w:id="2146195029">
      <w:bodyDiv w:val="1"/>
      <w:marLeft w:val="0"/>
      <w:marRight w:val="0"/>
      <w:marTop w:val="0"/>
      <w:marBottom w:val="0"/>
      <w:divBdr>
        <w:top w:val="none" w:sz="0" w:space="0" w:color="auto"/>
        <w:left w:val="none" w:sz="0" w:space="0" w:color="auto"/>
        <w:bottom w:val="none" w:sz="0" w:space="0" w:color="auto"/>
        <w:right w:val="none" w:sz="0" w:space="0" w:color="auto"/>
      </w:divBdr>
    </w:div>
    <w:div w:id="2146313215">
      <w:bodyDiv w:val="1"/>
      <w:marLeft w:val="0"/>
      <w:marRight w:val="0"/>
      <w:marTop w:val="0"/>
      <w:marBottom w:val="0"/>
      <w:divBdr>
        <w:top w:val="none" w:sz="0" w:space="0" w:color="auto"/>
        <w:left w:val="none" w:sz="0" w:space="0" w:color="auto"/>
        <w:bottom w:val="none" w:sz="0" w:space="0" w:color="auto"/>
        <w:right w:val="none" w:sz="0" w:space="0" w:color="auto"/>
      </w:divBdr>
    </w:div>
    <w:div w:id="2146389867">
      <w:bodyDiv w:val="1"/>
      <w:marLeft w:val="0"/>
      <w:marRight w:val="0"/>
      <w:marTop w:val="0"/>
      <w:marBottom w:val="0"/>
      <w:divBdr>
        <w:top w:val="none" w:sz="0" w:space="0" w:color="auto"/>
        <w:left w:val="none" w:sz="0" w:space="0" w:color="auto"/>
        <w:bottom w:val="none" w:sz="0" w:space="0" w:color="auto"/>
        <w:right w:val="none" w:sz="0" w:space="0" w:color="auto"/>
      </w:divBdr>
    </w:div>
    <w:div w:id="2146510398">
      <w:bodyDiv w:val="1"/>
      <w:marLeft w:val="0"/>
      <w:marRight w:val="0"/>
      <w:marTop w:val="0"/>
      <w:marBottom w:val="0"/>
      <w:divBdr>
        <w:top w:val="none" w:sz="0" w:space="0" w:color="auto"/>
        <w:left w:val="none" w:sz="0" w:space="0" w:color="auto"/>
        <w:bottom w:val="none" w:sz="0" w:space="0" w:color="auto"/>
        <w:right w:val="none" w:sz="0" w:space="0" w:color="auto"/>
      </w:divBdr>
    </w:div>
    <w:div w:id="2147046967">
      <w:bodyDiv w:val="1"/>
      <w:marLeft w:val="0"/>
      <w:marRight w:val="0"/>
      <w:marTop w:val="0"/>
      <w:marBottom w:val="0"/>
      <w:divBdr>
        <w:top w:val="none" w:sz="0" w:space="0" w:color="auto"/>
        <w:left w:val="none" w:sz="0" w:space="0" w:color="auto"/>
        <w:bottom w:val="none" w:sz="0" w:space="0" w:color="auto"/>
        <w:right w:val="none" w:sz="0" w:space="0" w:color="auto"/>
      </w:divBdr>
    </w:div>
    <w:div w:id="2147114196">
      <w:bodyDiv w:val="1"/>
      <w:marLeft w:val="0"/>
      <w:marRight w:val="0"/>
      <w:marTop w:val="0"/>
      <w:marBottom w:val="0"/>
      <w:divBdr>
        <w:top w:val="none" w:sz="0" w:space="0" w:color="auto"/>
        <w:left w:val="none" w:sz="0" w:space="0" w:color="auto"/>
        <w:bottom w:val="none" w:sz="0" w:space="0" w:color="auto"/>
        <w:right w:val="none" w:sz="0" w:space="0" w:color="auto"/>
      </w:divBdr>
    </w:div>
    <w:div w:id="2147114618">
      <w:bodyDiv w:val="1"/>
      <w:marLeft w:val="0"/>
      <w:marRight w:val="0"/>
      <w:marTop w:val="0"/>
      <w:marBottom w:val="0"/>
      <w:divBdr>
        <w:top w:val="none" w:sz="0" w:space="0" w:color="auto"/>
        <w:left w:val="none" w:sz="0" w:space="0" w:color="auto"/>
        <w:bottom w:val="none" w:sz="0" w:space="0" w:color="auto"/>
        <w:right w:val="none" w:sz="0" w:space="0" w:color="auto"/>
      </w:divBdr>
    </w:div>
    <w:div w:id="2147121945">
      <w:bodyDiv w:val="1"/>
      <w:marLeft w:val="0"/>
      <w:marRight w:val="0"/>
      <w:marTop w:val="0"/>
      <w:marBottom w:val="0"/>
      <w:divBdr>
        <w:top w:val="none" w:sz="0" w:space="0" w:color="auto"/>
        <w:left w:val="none" w:sz="0" w:space="0" w:color="auto"/>
        <w:bottom w:val="none" w:sz="0" w:space="0" w:color="auto"/>
        <w:right w:val="none" w:sz="0" w:space="0" w:color="auto"/>
      </w:divBdr>
    </w:div>
    <w:div w:id="2147161403">
      <w:bodyDiv w:val="1"/>
      <w:marLeft w:val="0"/>
      <w:marRight w:val="0"/>
      <w:marTop w:val="0"/>
      <w:marBottom w:val="0"/>
      <w:divBdr>
        <w:top w:val="none" w:sz="0" w:space="0" w:color="auto"/>
        <w:left w:val="none" w:sz="0" w:space="0" w:color="auto"/>
        <w:bottom w:val="none" w:sz="0" w:space="0" w:color="auto"/>
        <w:right w:val="none" w:sz="0" w:space="0" w:color="auto"/>
      </w:divBdr>
    </w:div>
    <w:div w:id="214723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yperlink" Target="http://www.litgrid.e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jpeg"/><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16/09/relationships/commentsIds" Target="commentsId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b:Source>
    <b:Tag>Bendras0</b:Tag>
    <b:SourceType>Book</b:SourceType>
    <b:Guid>{1A99DC3A-EA30-4C28-BDA0-163391063494}</b:Guid>
    <b:Title>LITGRID AB reikalavimai techninių projektų sudėčiai.</b:Title>
    <b:RefOrder>1</b:RefOrder>
  </b:Source>
  <b:Source>
    <b:Tag>Min_info_reik_pasl</b:Tag>
    <b:SourceType>Book</b:SourceType>
    <b:Guid>{DAA7E4B3-08CD-4720-A6D6-C82601B40C6D}</b:Guid>
    <b:Title>Minimalūs informacijos saugos reikalavimai paslaugų teikimui.</b:Title>
    <b:RefOrder>2</b:RefOrder>
  </b:Source>
  <b:Source>
    <b:Tag>Min_info_reik_projekt</b:Tag>
    <b:SourceType>Book</b:SourceType>
    <b:Guid>{754945E7-14D9-41A8-9CF3-B402517DBC28}</b:Guid>
    <b:Title>Minimalūs informacijos saugumo reikalavimai projektavimui ir diegimui.</b:Title>
    <b:RefOrder>3</b:RefOrder>
  </b:Source>
  <b:Source>
    <b:Tag>Pri51</b:Tag>
    <b:SourceType>BookSection</b:SourceType>
    <b:Guid>{11F6510E-D74A-4F8F-9553-8B820DCD84DF}</b:Guid>
    <b:Title>NVRA_20240307</b:Title>
    <b:RefOrder>39</b:RefOrder>
  </b:Source>
  <b:Source>
    <b:Tag>RAA4</b:Tag>
    <b:SourceType>Book</b:SourceType>
    <b:Guid>{99764BBF-2F8B-434B-A7A0-0F811164BDF7}</b:Guid>
    <b:Title>Standartiniai techniniai reikalavimai kontroliniams kabeliams jungiantiems relinės apsaugos/automatikos ir atviros skirstyklos pirminius įrenginius</b:Title>
    <b:RefOrder>37</b:RefOrder>
  </b:Source>
  <b:Source>
    <b:Tag>RAA5</b:Tag>
    <b:SourceType>Book</b:SourceType>
    <b:Guid>{085F6756-DE55-4E48-8E01-E77067C0C041}</b:Guid>
    <b:Title>Standartiniai techniniai reikalavimai lauko ir vidaus spintų vidinio montažo laidams</b:Title>
    <b:RefOrder>38</b:RefOrder>
  </b:Source>
  <b:Source>
    <b:Tag>AvarinisRezervas</b:Tag>
    <b:SourceType>Book</b:SourceType>
    <b:Guid>{A0116808-F718-4CCC-B7D3-4BCEBA8118EC}</b:Guid>
    <b:Title>Skirstyklos demontuojamų įrenginių, perduodamų į LITGRID AB avarinį rezervą, sąrašo forma, 1 lapas</b:Title>
    <b:RefOrder>4</b:RefOrder>
  </b:Source>
  <b:Source>
    <b:Tag>SausotipoSavuReikmiuTrans</b:Tag>
    <b:SourceType>Book</b:SourceType>
    <b:Guid>{78001027-1CAD-4ECA-81FC-AFC33FA474BB}</b:Guid>
    <b:Title>Standartinia techniniai reikalavimai Sauso tipo savųjų reikmių transformatoriai</b:Title>
    <b:RefOrder>5</b:RefOrder>
  </b:Source>
  <b:Source>
    <b:Tag>ReikalAT330MVA</b:Tag>
    <b:SourceType>Book</b:SourceType>
    <b:Guid>{F281D6AB-7BFD-48FE-93E5-1007703809C9}</b:Guid>
    <b:Title>Standartiniai techniniai reikalavimai 330/110/10 kV 300 MVA autotransformatorius</b:Title>
    <b:RefOrder>6</b:RefOrder>
  </b:Source>
  <b:Source>
    <b:Tag>DujųKiekioMonitoring</b:Tag>
    <b:SourceType>Book</b:SourceType>
    <b:Guid>{3CAA43F5-099C-4063-851D-A9164C5D0753}</b:Guid>
    <b:Title>Standartiniai techniniai reikalavimai Dujų kiekio monitoringo įranga</b:Title>
    <b:RefOrder>7</b:RefOrder>
  </b:Source>
  <b:Source>
    <b:Tag>Reikal110kVSkyrikliai</b:Tag>
    <b:SourceType>Book</b:SourceType>
    <b:Guid>{83D8472A-8D4B-40DD-A348-03D6A768FE4D}</b:Guid>
    <b:Title>Standartiniai techniniai reikalavimai 110 kV įtampos skyrikliams, 5 lapai</b:Title>
    <b:RefOrder>8</b:RefOrder>
  </b:Source>
  <b:Source>
    <b:Tag>Reikal330kVSkyrikliai</b:Tag>
    <b:SourceType>Book</b:SourceType>
    <b:Guid>{C907C951-0882-415F-8DDF-492801DB99BB}</b:Guid>
    <b:Title>Standartiniai techniniai reikalavimai 330 kV skyrikliams</b:Title>
    <b:RefOrder>9</b:RefOrder>
  </b:Source>
  <b:Source>
    <b:Tag>110kVSF6</b:Tag>
    <b:SourceType>Book</b:SourceType>
    <b:Guid>{F342E40A-1006-438B-9C0B-88CEB613BC83}</b:Guid>
    <b:Title>Standartiniai techniniai reikalavimai 110kV įtampos SF6 dujiniams jungtuvams, 6 lapai</b:Title>
    <b:RefOrder>10</b:RefOrder>
  </b:Source>
  <b:Source>
    <b:Tag>330kVSF6</b:Tag>
    <b:SourceType>Book</b:SourceType>
    <b:Guid>{633FFA30-A24A-4CEA-AF5F-695C6A18D231}</b:Guid>
    <b:Title>Standartiniai techniniai reikalavimai 330kV įtampos SF6 dujiniams jungtuvams</b:Title>
    <b:RefOrder>11</b:RefOrder>
  </b:Source>
  <b:Source>
    <b:Tag>110kVMatavimTR</b:Tag>
    <b:SourceType>Book</b:SourceType>
    <b:Guid>{47CEB1C8-9F2C-4BBC-9B6C-088CAF2A4ACB}</b:Guid>
    <b:Title>Standartiniai techniniai reikalavimai 110 kV matavimo transformatoriams</b:Title>
    <b:RefOrder>12</b:RefOrder>
  </b:Source>
  <b:Source>
    <b:Tag>330kVMatavimTR</b:Tag>
    <b:SourceType>Book</b:SourceType>
    <b:Guid>{0C203AD0-6574-40C2-9425-FDCF42BFCA8E}</b:Guid>
    <b:Title>Standartiniai techniniai reikalavimai 330 kV matavimo transformatoriams</b:Title>
    <b:RefOrder>13</b:RefOrder>
  </b:Source>
  <b:Source>
    <b:Tag>110kVViršįtampRibot</b:Tag>
    <b:SourceType>Book</b:SourceType>
    <b:Guid>{531A089A-099A-4BBC-AF1E-434CF2A8C250}</b:Guid>
    <b:Title>Standartiniai techniniai reikalavimai 110 kV įtampos viršįtampių ribotuvams 2 linijos iškrovos klasės, 2 lapai</b:Title>
    <b:RefOrder>14</b:RefOrder>
  </b:Source>
  <b:Source>
    <b:Tag>110kVViršįtampRibot3kl</b:Tag>
    <b:SourceType>Book</b:SourceType>
    <b:Guid>{FAC4306A-C006-47FE-B6A2-30A1336BB1A7}</b:Guid>
    <b:Title>Standartiniai techniniai reikalavimai 110 kV įtampos viršįtampių ribotuvams 3 linijos iškrovos klasės, 2 lapai</b:Title>
    <b:RefOrder>15</b:RefOrder>
  </b:Source>
  <b:Source>
    <b:Tag>330kVViršįtampRibot3kl</b:Tag>
    <b:SourceType>Book</b:SourceType>
    <b:Guid>{C9DC3A64-0911-4B80-A663-50E132707D64}</b:Guid>
    <b:Title>Standartiniai techniniai reikalavimai 330 kV įtampos viršįtampių ribotuvams 3 linijos iškrovos klasės, 2 lapai</b:Title>
    <b:RefOrder>16</b:RefOrder>
  </b:Source>
  <b:Source>
    <b:Tag>330kVViršįtampRibot4kl</b:Tag>
    <b:SourceType>Book</b:SourceType>
    <b:Guid>{1B7D3388-9B60-48CE-98DB-06BAD364BA43}</b:Guid>
    <b:Title>Standartiniai techniniai reikalavimai 330 kV įtampos viršįtampių ribotuvams  4 linijos iškrovos klasės, 2 lapai</b:Title>
    <b:RefOrder>17</b:RefOrder>
  </b:Source>
  <b:Source>
    <b:Tag>110kVApibendrintiViršRibot</b:Tag>
    <b:SourceType>Book</b:SourceType>
    <b:Guid>{95E84FBF-C4BE-4323-B6F7-D60FC622C48B}</b:Guid>
    <b:Title>Apibendrinti reikalavimai viršįtampių ribotuvų įrengimui 110 kV transformatorių pastotėse, 5 lapai</b:Title>
    <b:RefOrder>18</b:RefOrder>
  </b:Source>
  <b:Source>
    <b:Tag>330kVApibendrintiViršRibot</b:Tag>
    <b:SourceType>Book</b:SourceType>
    <b:Guid>{9BB89628-7CAF-4D68-8452-96F5C90325D7}</b:Guid>
    <b:Title>Apibendrinti reikalavimai viršįtampių ribotuvų įrengimui 330 kV transformatorių pastotėse, 5 lapai</b:Title>
    <b:RefOrder>19</b:RefOrder>
  </b:Source>
  <b:Source>
    <b:Tag>UžtvėrimoFiltrai</b:Tag>
    <b:SourceType>Book</b:SourceType>
    <b:Guid>{C839E1F7-1F6C-4DC9-8F8B-F083177F48B3}</b:Guid>
    <b:Title>Standartiniai techniniai reikalavimai 400-330-110 kV aukšto dažnio užtvėrimo filtrams </b:Title>
    <b:RefOrder>20</b:RefOrder>
  </b:Source>
  <b:Source>
    <b:Tag>110kVADNuemimoKondesat</b:Tag>
    <b:SourceType>Book</b:SourceType>
    <b:Guid>{75D87A38-D74D-4F5D-A112-7E66D9864071}</b:Guid>
    <b:Title>Standartiniai techniniai reikalavima 110 kV AD nuėmimo kondensatoriams </b:Title>
    <b:RefOrder>21</b:RefOrder>
  </b:Source>
  <b:Source>
    <b:Tag>330kVADNuėmimoKondesat</b:Tag>
    <b:SourceType>Book</b:SourceType>
    <b:Guid>{F82600CF-7E1D-4099-95EC-D9EB5CAEEB47}</b:Guid>
    <b:Title>Standartiniai techniniai reikalavima 330 kV AD nuėmimo kondensatoriams </b:Title>
    <b:RefOrder>22</b:RefOrder>
  </b:Source>
  <b:Source>
    <b:Tag>KietiŠynolaidž</b:Tag>
    <b:SourceType>Book</b:SourceType>
    <b:Guid>{6C8055F8-8DF3-4AEE-BEC0-FD26E9CD7686}</b:Guid>
    <b:Title>Standartiniai techniniai reikalavimai 400-110 kV kietiems šynolaidžiams </b:Title>
    <b:RefOrder>23</b:RefOrder>
  </b:Source>
  <b:Source>
    <b:Tag>LankstūsŠynolaidž</b:Tag>
    <b:SourceType>Book</b:SourceType>
    <b:Guid>{253A9E43-56EA-417D-B8F4-5C5A341BC353}</b:Guid>
    <b:Title>Standartiniai techniniai reikalavimai 400-330-110 kV lankstiems šynolaidžiams </b:Title>
    <b:RefOrder>24</b:RefOrder>
  </b:Source>
  <b:Source>
    <b:Tag>110kVAtraminIzoliator</b:Tag>
    <b:SourceType>Book</b:SourceType>
    <b:Guid>{433B6E60-5813-4438-9EB7-F3CC5A9B4826}</b:Guid>
    <b:Title>Standartiniai techniniai reikalavimai 400-330-110 kV įtampos atraminiams izoliatoriams, 3 lapai</b:Title>
    <b:RefOrder>25</b:RefOrder>
  </b:Source>
  <b:Source>
    <b:Tag>PirminĮrengPrijunGnyb</b:Tag>
    <b:SourceType>Book</b:SourceType>
    <b:Guid>{4B04FC88-887F-4ED5-ADFE-328DE58455C9}</b:Guid>
    <b:Title>Standartiniai techniniai reikalavimai 400-330-110 kV pirminių įrenginių prijungimo gnybtams, 2 lapai</b:Title>
    <b:RefOrder>26</b:RefOrder>
  </b:Source>
  <b:Source>
    <b:Tag>SRMaitinimas</b:Tag>
    <b:SourceType>Book</b:SourceType>
    <b:Guid>{81C97411-7938-49C0-9D5A-9985F6C8FE8B}</b:Guid>
    <b:Title>Perdavimo tinklo transformatorių pastočių ir skirstyklų savųjų reikmių maitinimo techniniai reikalavimai, 11 lapų</b:Title>
    <b:RefOrder>27</b:RefOrder>
  </b:Source>
  <b:Source>
    <b:Tag>KSSRS</b:Tag>
    <b:SourceType>Book</b:SourceType>
    <b:Guid>{E4D03302-410A-437D-BD40-D675D2989226}</b:Guid>
    <b:Title>Standartiniai techniniai reikalavimai kintamos srovės savųjų reikmių skydui, 7 lapai</b:Title>
    <b:RefOrder>28</b:RefOrder>
  </b:Source>
  <b:Source>
    <b:Tag>Dyzelgeneratorius</b:Tag>
    <b:SourceType>Book</b:SourceType>
    <b:Guid>{F7CD43D8-5BBF-4854-86F7-52ED68A51A5B}</b:Guid>
    <b:Title>Standartiniai techniniai reikalavimai dyzel-generatoriui</b:Title>
    <b:RefOrder>29</b:RefOrder>
  </b:Source>
  <b:Source>
    <b:Tag>AkumBaterijos</b:Tag>
    <b:SourceType>Book</b:SourceType>
    <b:Guid>{FA484F83-BAF7-4567-A31E-B1F76F2A3001}</b:Guid>
    <b:Title>Standartiniai techniniai reikalavimai akumuliatorių baterijoms, 3 lapai</b:Title>
    <b:RefOrder>30</b:RefOrder>
  </b:Source>
  <b:Source>
    <b:Tag>AkumBaterĮkrovikl</b:Tag>
    <b:SourceType>Book</b:SourceType>
    <b:Guid>{F8D2B573-26A6-4BC3-87AE-1C14E0541973}</b:Guid>
    <b:Title>Standartiniai techniniai reikalavimai akumuliatorių baterijų įkrovikliams, 3 lapai.</b:Title>
    <b:RefOrder>31</b:RefOrder>
  </b:Source>
  <b:Source>
    <b:Tag>NSSRS</b:Tag>
    <b:SourceType>Book</b:SourceType>
    <b:Guid>{4C0CF192-09F6-449A-9563-B8B818DB9FCA}</b:Guid>
    <b:Title>Standartiniai techniniai reikalavimai nuolatinės srovės savųjų reikmių skydui, 7 lapai.</b:Title>
    <b:RefOrder>32</b:RefOrder>
  </b:Source>
  <b:Source>
    <b:Tag>TPĮžeminimoKonturo</b:Tag>
    <b:SourceType>Book</b:SourceType>
    <b:Guid>{06C4979D-DB61-4190-9C9F-10EB49E4559F}</b:Guid>
    <b:Title>Reikalavimai 400-300-110 kV įtampos transformatorių pastočių įžeminimo kontūro įrengimui, 3 lapai</b:Title>
    <b:RefOrder>33</b:RefOrder>
  </b:Source>
  <b:Source>
    <b:Tag>TPĮžeminimoKonturoElem</b:Tag>
    <b:SourceType>Book</b:SourceType>
    <b:Guid>{2B6B2BA9-98DA-4449-95A5-C2F79247FA08}</b:Guid>
    <b:Title>Standartiniai techniniai reikalavimai 400-330-110 kV įtampos transformatorių pastočių įžeminimo kontūro elementams, 2 lapai</b:Title>
    <b:RefOrder>34</b:RefOrder>
  </b:Source>
  <b:Source>
    <b:Tag>PavadinimuSudarymoŽymėjTvarka</b:Tag>
    <b:SourceType>Book</b:SourceType>
    <b:Guid>{E2BBEBC2-6DFC-4367-8848-90813F9F820D}</b:Guid>
    <b:Title>Perdavimo tinklo operatyvinių ir techninių pavadinimų sudarymo ir žymėjimo tvarkos aprašas, 43 lapai</b:Title>
    <b:RefOrder>35</b:RefOrder>
  </b:Source>
  <b:Source>
    <b:Tag>PirminĮrenginDuomenLentel</b:Tag>
    <b:SourceType>Book</b:SourceType>
    <b:Guid>{F4E0D4D1-D404-43D4-8961-781314E231F7}</b:Guid>
    <b:Title>Standartiniai techniniai reikalavimai pirminių įrenginių techninių duomenų lentelėms, 32 lapai</b:Title>
    <b:RefOrder>36</b:RefOrder>
  </b:Source>
</b:Sourc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3564C1EB762EC4C8316DD49246F3547" ma:contentTypeVersion="1" ma:contentTypeDescription="" ma:contentTypeScope="" ma:versionID="fd5d2af97313397efece0c120941d0f3">
  <xsd:schema xmlns:xsd="http://www.w3.org/2001/XMLSchema" xmlns:xs="http://www.w3.org/2001/XMLSchema" xmlns:p="http://schemas.microsoft.com/office/2006/metadata/properties" xmlns:ns2="58896280-883f-49e1-8f2c-86b01e3ff616" xmlns:ns4="d3fb6286-396c-40c4-b87f-69cc6039a7b3" targetNamespace="http://schemas.microsoft.com/office/2006/metadata/properties" ma:root="true" ma:fieldsID="c065e2b30ec896fd7ff55c7b51baa090" ns2:_="" ns4:_="">
    <xsd:import namespace="58896280-883f-49e1-8f2c-86b01e3ff616"/>
    <xsd:import namespace="d3fb6286-396c-40c4-b87f-69cc6039a7b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3fb6286-396c-40c4-b87f-69cc6039a7b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https://projektai.intranet.litgrid.eu/PWA/330-110-10 kV Telšių 110 kV skirstyklos rekonstravimas/_layouts/15/DocIdRedir.aspx?ID=PVIS-1940176663-297</Url>
      <Description>PVIS-1940176663-297</Description>
    </_dlc_DocIdUrl>
    <Nuoseklūs xmlns="58896280-883f-49e1-8f2c-86b01e3ff616">
      <UserInfo>
        <DisplayName/>
        <AccountId xsi:nil="true"/>
        <AccountType/>
      </UserInfo>
    </Nuoseklūs>
    <_dlc_DocId xmlns="58896280-883f-49e1-8f2c-86b01e3ff616">PVIS-1940176663-297</_dlc_DocId>
    <_dlc_DocIdPersistId xmlns="58896280-883f-49e1-8f2c-86b01e3ff61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C5B1B8-4929-4A18-B585-04B50DCDD7BC}">
  <ds:schemaRefs>
    <ds:schemaRef ds:uri="http://schemas.openxmlformats.org/officeDocument/2006/bibliography"/>
  </ds:schemaRefs>
</ds:datastoreItem>
</file>

<file path=customXml/itemProps3.xml><?xml version="1.0" encoding="utf-8"?>
<ds:datastoreItem xmlns:ds="http://schemas.openxmlformats.org/officeDocument/2006/customXml" ds:itemID="{006799A2-3F72-4A1B-AC9E-3E72C66C7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d3fb6286-396c-40c4-b87f-69cc6039a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78AA65-6C17-4167-85C6-ACDB66C1BB34}">
  <ds:schemaRefs>
    <ds:schemaRef ds:uri="http://schemas.microsoft.com/sharepoint/v3/contenttype/forms"/>
  </ds:schemaRefs>
</ds:datastoreItem>
</file>

<file path=customXml/itemProps5.xml><?xml version="1.0" encoding="utf-8"?>
<ds:datastoreItem xmlns:ds="http://schemas.openxmlformats.org/officeDocument/2006/customXml" ds:itemID="{27E2770C-B432-4E91-AA60-04A47974FB9C}">
  <ds:schemaRefs>
    <ds:schemaRef ds:uri="http://schemas.microsoft.com/sharepoint/events"/>
  </ds:schemaRefs>
</ds:datastoreItem>
</file>

<file path=customXml/itemProps6.xml><?xml version="1.0" encoding="utf-8"?>
<ds:datastoreItem xmlns:ds="http://schemas.openxmlformats.org/officeDocument/2006/customXml" ds:itemID="{D31469E3-023E-4A91-A336-36918BA5033A}">
  <ds:schemaRefs>
    <ds:schemaRef ds:uri="http://www.w3.org/XML/1998/namespace"/>
    <ds:schemaRef ds:uri="http://schemas.microsoft.com/office/2006/documentManagement/types"/>
    <ds:schemaRef ds:uri="d3fb6286-396c-40c4-b87f-69cc6039a7b3"/>
    <ds:schemaRef ds:uri="58896280-883f-49e1-8f2c-86b01e3ff616"/>
    <ds:schemaRef ds:uri="http://schemas.openxmlformats.org/package/2006/metadata/core-properties"/>
    <ds:schemaRef ds:uri="http://purl.org/dc/elements/1.1/"/>
    <ds:schemaRef ds:uri="http://purl.org/dc/dcmitype/"/>
    <ds:schemaRef ds:uri="http://purl.org/dc/term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Rasto blankas LT</Template>
  <TotalTime>8917</TotalTime>
  <Pages>65</Pages>
  <Words>27518</Words>
  <Characters>192235</Characters>
  <Application>Microsoft Office Word</Application>
  <DocSecurity>0</DocSecurity>
  <Lines>1601</Lines>
  <Paragraphs>438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219315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Donatas Zablockis</cp:lastModifiedBy>
  <cp:revision>555</cp:revision>
  <cp:lastPrinted>2016-08-06T16:07:00Z</cp:lastPrinted>
  <dcterms:created xsi:type="dcterms:W3CDTF">2025-03-28T06:34:00Z</dcterms:created>
  <dcterms:modified xsi:type="dcterms:W3CDTF">2025-06-25T10:05:00Z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0x01010066872F3CC8F7D84995438B893169A080020023564C1EB762EC4C8316DD49246F3547</vt:lpwstr>
  </property>
  <property fmtid="{D5CDD505-2E9C-101B-9397-08002B2CF9AE}" pid="4" name="_dlc_DocIdItemGuid">
    <vt:lpwstr>b5594e48-8e63-4907-a2a2-156da8813b4b</vt:lpwstr>
  </property>
  <property fmtid="{D5CDD505-2E9C-101B-9397-08002B2CF9AE}" pid="5" name="MSIP_Label_32ae7b5d-0aac-474b-ae2b-02c331ef2874_Enabled">
    <vt:lpwstr>true</vt:lpwstr>
  </property>
  <property fmtid="{D5CDD505-2E9C-101B-9397-08002B2CF9AE}" pid="6" name="MSIP_Label_32ae7b5d-0aac-474b-ae2b-02c331ef2874_SetDate">
    <vt:lpwstr>2025-01-07T13:02:36Z</vt:lpwstr>
  </property>
  <property fmtid="{D5CDD505-2E9C-101B-9397-08002B2CF9AE}" pid="7" name="MSIP_Label_32ae7b5d-0aac-474b-ae2b-02c331ef2874_Method">
    <vt:lpwstr>Privileged</vt:lpwstr>
  </property>
  <property fmtid="{D5CDD505-2E9C-101B-9397-08002B2CF9AE}" pid="8" name="MSIP_Label_32ae7b5d-0aac-474b-ae2b-02c331ef2874_Name">
    <vt:lpwstr>VIDINĖ</vt:lpwstr>
  </property>
  <property fmtid="{D5CDD505-2E9C-101B-9397-08002B2CF9AE}" pid="9" name="MSIP_Label_32ae7b5d-0aac-474b-ae2b-02c331ef2874_SiteId">
    <vt:lpwstr>86bcf768-7bcf-4cd6-b041-b219988b7a9c</vt:lpwstr>
  </property>
  <property fmtid="{D5CDD505-2E9C-101B-9397-08002B2CF9AE}" pid="10" name="MSIP_Label_32ae7b5d-0aac-474b-ae2b-02c331ef2874_ActionId">
    <vt:lpwstr>eb4d579a-c11c-485b-b24e-bc39a368f795</vt:lpwstr>
  </property>
  <property fmtid="{D5CDD505-2E9C-101B-9397-08002B2CF9AE}" pid="11" name="MSIP_Label_32ae7b5d-0aac-474b-ae2b-02c331ef2874_ContentBits">
    <vt:lpwstr>0</vt:lpwstr>
  </property>
</Properties>
</file>